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37ED7" w14:textId="3849AD86" w:rsidR="00BB538B" w:rsidRPr="00A82725" w:rsidRDefault="00BB538B" w:rsidP="00BB538B">
      <w:pPr>
        <w:jc w:val="both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 </w:t>
      </w:r>
      <w:r w:rsidR="00867FC8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7635CC67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8EF8481" w14:textId="0D3D1C43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color w:val="000000"/>
          <w:sz w:val="22"/>
          <w:szCs w:val="22"/>
        </w:rPr>
        <w:t>…………………………., dnia ………………….. 20</w:t>
      </w:r>
      <w:r w:rsidR="008957AC" w:rsidRPr="00A82725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F45DAD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A82725">
        <w:rPr>
          <w:rFonts w:asciiTheme="minorHAnsi" w:hAnsiTheme="minorHAnsi" w:cstheme="minorHAnsi"/>
          <w:color w:val="000000"/>
          <w:sz w:val="22"/>
          <w:szCs w:val="22"/>
        </w:rPr>
        <w:t xml:space="preserve"> r.</w:t>
      </w:r>
    </w:p>
    <w:p w14:paraId="67BB10B8" w14:textId="77777777" w:rsidR="00BB538B" w:rsidRPr="00A82725" w:rsidRDefault="00BB538B" w:rsidP="00BB538B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i/>
          <w:color w:val="000000"/>
          <w:sz w:val="22"/>
          <w:szCs w:val="22"/>
        </w:rPr>
        <w:t>(miejscowość)</w:t>
      </w:r>
    </w:p>
    <w:p w14:paraId="0E7D441B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6AA6A71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2C25875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4C82717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D908C1A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…………………………………..</w:t>
      </w:r>
    </w:p>
    <w:p w14:paraId="6D5B9DD4" w14:textId="3AF80B89" w:rsidR="00BB538B" w:rsidRPr="00A82725" w:rsidRDefault="00BB538B" w:rsidP="00BB538B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(Nazwa i adres </w:t>
      </w:r>
      <w:r w:rsidR="00C1087C">
        <w:rPr>
          <w:rFonts w:asciiTheme="minorHAnsi" w:hAnsiTheme="minorHAnsi" w:cstheme="minorHAnsi"/>
          <w:i/>
          <w:color w:val="000000"/>
          <w:sz w:val="22"/>
          <w:szCs w:val="22"/>
        </w:rPr>
        <w:t>Oferenta</w:t>
      </w:r>
      <w:r w:rsidRPr="00A82725">
        <w:rPr>
          <w:rFonts w:asciiTheme="minorHAnsi" w:hAnsiTheme="minorHAnsi" w:cstheme="minorHAnsi"/>
          <w:i/>
          <w:color w:val="000000"/>
          <w:sz w:val="22"/>
          <w:szCs w:val="22"/>
        </w:rPr>
        <w:t>)</w:t>
      </w:r>
    </w:p>
    <w:p w14:paraId="6EC2CCCB" w14:textId="77777777" w:rsidR="00BB538B" w:rsidRPr="00A82725" w:rsidRDefault="00BB538B" w:rsidP="00BB538B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2376E79" w14:textId="77777777" w:rsidR="00BB538B" w:rsidRPr="00A82725" w:rsidRDefault="00BB538B" w:rsidP="00BB538B">
      <w:pPr>
        <w:jc w:val="both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395F2FE" w14:textId="0AEA7F8F" w:rsidR="00BB538B" w:rsidRDefault="00BB538B" w:rsidP="00BB538B">
      <w:pPr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b/>
          <w:color w:val="000000"/>
          <w:sz w:val="22"/>
          <w:szCs w:val="22"/>
        </w:rPr>
        <w:t>WYKAZ OSÓB, KTÓRE BĘDĄ UCZESTNICZYĆ W WYKONANIU ZAMÓWIENIA</w:t>
      </w:r>
    </w:p>
    <w:p w14:paraId="612C592E" w14:textId="77777777" w:rsidR="00092977" w:rsidRDefault="00092977" w:rsidP="00BB538B">
      <w:pPr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9357B5B" w14:textId="3910181E" w:rsidR="00092977" w:rsidRPr="00C1087C" w:rsidRDefault="00092977" w:rsidP="00C1087C">
      <w:p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C1087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(zgodnie z warunkami wskazanymi w Zapytaniu ofertowym w pkt. </w:t>
      </w:r>
      <w:r w:rsidR="00C1087C" w:rsidRPr="00C1087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IX </w:t>
      </w:r>
      <w:r w:rsidR="00C1087C" w:rsidRPr="00C1087C">
        <w:rPr>
          <w:rFonts w:asciiTheme="minorHAnsi" w:hAnsiTheme="minorHAnsi" w:cstheme="minorHAnsi"/>
          <w:sz w:val="22"/>
          <w:szCs w:val="22"/>
        </w:rPr>
        <w:t>WARUNKI UDZIAŁU W POSTĘPOWANIU ORAZ OPIS SPOSOBU DOKONYWANIA OCENY SPEŁNIENIA TYCH WARUNKÓW</w:t>
      </w:r>
      <w:r w:rsidRPr="00C1087C"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</w:p>
    <w:p w14:paraId="33594FF6" w14:textId="43CA3830" w:rsidR="00092977" w:rsidRPr="00A82725" w:rsidRDefault="00092977" w:rsidP="00BB538B">
      <w:pPr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A97EEB7" w14:textId="77777777" w:rsidR="00BB538B" w:rsidRPr="00A82725" w:rsidRDefault="00BB538B" w:rsidP="00BB538B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Jasnalistaakcent2"/>
        <w:tblW w:w="5000" w:type="pct"/>
        <w:tblLook w:val="0020" w:firstRow="1" w:lastRow="0" w:firstColumn="0" w:lastColumn="0" w:noHBand="0" w:noVBand="0"/>
      </w:tblPr>
      <w:tblGrid>
        <w:gridCol w:w="535"/>
        <w:gridCol w:w="2440"/>
        <w:gridCol w:w="3157"/>
        <w:gridCol w:w="3154"/>
      </w:tblGrid>
      <w:tr w:rsidR="00F45DAD" w:rsidRPr="00C1087C" w14:paraId="4C49A237" w14:textId="195996D8" w:rsidTr="00F45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" w:type="pct"/>
            <w:vAlign w:val="center"/>
          </w:tcPr>
          <w:p w14:paraId="01ADA04D" w14:textId="77777777" w:rsidR="00F45DAD" w:rsidRPr="00C1087C" w:rsidRDefault="00F45DAD" w:rsidP="00E62A42">
            <w:p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314" w:type="pct"/>
          </w:tcPr>
          <w:p w14:paraId="6B954026" w14:textId="3C9D9689" w:rsidR="00F45DAD" w:rsidRPr="00C1087C" w:rsidRDefault="00F45DAD" w:rsidP="00E62A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sz w:val="22"/>
                <w:szCs w:val="22"/>
              </w:rPr>
              <w:t xml:space="preserve"> Funkcja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pct"/>
          </w:tcPr>
          <w:p w14:paraId="57CAE45E" w14:textId="41407695" w:rsidR="00F45DAD" w:rsidRPr="00C1087C" w:rsidRDefault="00F45DAD" w:rsidP="00E62A42">
            <w:p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698" w:type="pct"/>
          </w:tcPr>
          <w:p w14:paraId="1CFC9E09" w14:textId="0A0EF58A" w:rsidR="00F45DAD" w:rsidRPr="00C1087C" w:rsidRDefault="00F45DAD" w:rsidP="00E62A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sz w:val="22"/>
                <w:szCs w:val="22"/>
              </w:rPr>
              <w:t>Uprawnienia/kwalifikacje</w:t>
            </w:r>
          </w:p>
        </w:tc>
      </w:tr>
      <w:tr w:rsidR="00E62A42" w:rsidRPr="00C1087C" w14:paraId="3A94F567" w14:textId="22477046" w:rsidTr="00F45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" w:type="pct"/>
          </w:tcPr>
          <w:p w14:paraId="3FE0EAA0" w14:textId="77777777" w:rsidR="00E62A42" w:rsidRPr="00C1087C" w:rsidRDefault="00E62A42" w:rsidP="00091D45">
            <w:p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4" w:type="pct"/>
          </w:tcPr>
          <w:p w14:paraId="3B40BF41" w14:textId="77777777" w:rsidR="00E62A42" w:rsidRPr="00C1087C" w:rsidRDefault="00E62A42" w:rsidP="00091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pct"/>
          </w:tcPr>
          <w:p w14:paraId="3DF5F13D" w14:textId="77777777" w:rsidR="00E62A42" w:rsidRPr="00C1087C" w:rsidRDefault="00E62A42" w:rsidP="00091D45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8" w:type="pct"/>
          </w:tcPr>
          <w:p w14:paraId="29AAFF54" w14:textId="77777777" w:rsidR="00E62A42" w:rsidRPr="00C1087C" w:rsidRDefault="00E62A42" w:rsidP="00091D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62A42" w:rsidRPr="00C1087C" w14:paraId="5AC0BE51" w14:textId="20120173" w:rsidTr="00F45DAD">
        <w:trPr>
          <w:trHeight w:val="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" w:type="pct"/>
          </w:tcPr>
          <w:p w14:paraId="7F9736EC" w14:textId="77777777" w:rsidR="00E62A42" w:rsidRPr="00C1087C" w:rsidRDefault="00E62A42" w:rsidP="00091D45">
            <w:p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314" w:type="pct"/>
          </w:tcPr>
          <w:p w14:paraId="43B7DCE7" w14:textId="77777777" w:rsidR="00E62A42" w:rsidRPr="00C1087C" w:rsidRDefault="00E62A42" w:rsidP="00091D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pct"/>
          </w:tcPr>
          <w:p w14:paraId="7FA26A92" w14:textId="77777777" w:rsidR="00E62A42" w:rsidRPr="00C1087C" w:rsidRDefault="00E62A42" w:rsidP="00091D45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8" w:type="pct"/>
          </w:tcPr>
          <w:p w14:paraId="6DCE5AA3" w14:textId="77777777" w:rsidR="00E62A42" w:rsidRPr="00C1087C" w:rsidRDefault="00E62A42" w:rsidP="00091D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A62FDB6" w14:textId="04B1E6C0" w:rsidR="00BB538B" w:rsidRPr="00F45DAD" w:rsidRDefault="00BB538B" w:rsidP="00BB538B">
      <w:pPr>
        <w:jc w:val="both"/>
        <w:rPr>
          <w:rFonts w:asciiTheme="minorHAnsi" w:hAnsiTheme="minorHAnsi" w:cstheme="minorHAnsi"/>
          <w:b/>
          <w:color w:val="000000"/>
          <w:sz w:val="20"/>
          <w:szCs w:val="22"/>
        </w:rPr>
      </w:pPr>
    </w:p>
    <w:p w14:paraId="67BC44DD" w14:textId="4C7E4EF5" w:rsidR="00F45DAD" w:rsidRPr="00F45DAD" w:rsidRDefault="00F45DAD" w:rsidP="00F45DAD">
      <w:pPr>
        <w:jc w:val="both"/>
        <w:rPr>
          <w:rFonts w:asciiTheme="minorHAnsi" w:hAnsiTheme="minorHAnsi" w:cstheme="minorHAnsi"/>
          <w:sz w:val="24"/>
        </w:rPr>
      </w:pPr>
      <w:r w:rsidRPr="00F45DAD">
        <w:rPr>
          <w:rFonts w:asciiTheme="minorHAnsi" w:hAnsiTheme="minorHAnsi" w:cstheme="minorHAnsi"/>
          <w:sz w:val="24"/>
        </w:rPr>
        <w:t xml:space="preserve">Należy dołączyć dokumenty potwierdzające uprawnienia/kwalifikacje </w:t>
      </w:r>
      <w:r w:rsidR="00731A1A">
        <w:rPr>
          <w:rFonts w:asciiTheme="minorHAnsi" w:hAnsiTheme="minorHAnsi" w:cstheme="minorHAnsi"/>
          <w:sz w:val="24"/>
        </w:rPr>
        <w:t>wskazanych osób.</w:t>
      </w:r>
    </w:p>
    <w:p w14:paraId="28ACBEDE" w14:textId="77777777" w:rsidR="00BB538B" w:rsidRPr="00385CE2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DCC55A" w14:textId="77777777" w:rsidR="00BB538B" w:rsidRPr="00385CE2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8BD5A1" w14:textId="77777777" w:rsidR="00BB538B" w:rsidRPr="00385CE2" w:rsidRDefault="00BB538B" w:rsidP="00BB538B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6B8F4359" w14:textId="77777777" w:rsidR="00BB538B" w:rsidRPr="00385CE2" w:rsidRDefault="00BB538B" w:rsidP="00BB538B">
      <w:pPr>
        <w:ind w:left="3540" w:firstLine="70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385CE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………………………………………………………….</w:t>
      </w:r>
    </w:p>
    <w:p w14:paraId="7217A092" w14:textId="72DEE89B" w:rsidR="00BB538B" w:rsidRPr="00385CE2" w:rsidRDefault="002E119A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(czytelny</w:t>
      </w:r>
      <w:r w:rsidR="00BB538B" w:rsidRPr="00385CE2">
        <w:rPr>
          <w:rFonts w:asciiTheme="minorHAnsi" w:hAnsiTheme="minorHAnsi" w:cstheme="minorHAnsi"/>
          <w:color w:val="000000"/>
          <w:sz w:val="22"/>
          <w:szCs w:val="22"/>
        </w:rPr>
        <w:t xml:space="preserve"> podpis osoby uprawnione</w:t>
      </w:r>
      <w:r w:rsidR="0095250E" w:rsidRPr="00385CE2"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="00BB538B" w:rsidRPr="00385CE2">
        <w:rPr>
          <w:rFonts w:asciiTheme="minorHAnsi" w:hAnsiTheme="minorHAnsi" w:cstheme="minorHAnsi"/>
          <w:color w:val="000000"/>
          <w:sz w:val="22"/>
          <w:szCs w:val="22"/>
        </w:rPr>
        <w:t>)</w:t>
      </w:r>
      <w:bookmarkStart w:id="0" w:name="_GoBack"/>
      <w:bookmarkEnd w:id="0"/>
    </w:p>
    <w:p w14:paraId="0F77E8F8" w14:textId="77777777" w:rsidR="00BB538B" w:rsidRPr="00385CE2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E6982A" w14:textId="77777777" w:rsidR="00BB538B" w:rsidRPr="00A82725" w:rsidRDefault="00BB538B" w:rsidP="00BB538B">
      <w:pPr>
        <w:jc w:val="both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BB538B" w:rsidRPr="00A8272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045" w:right="1418" w:bottom="1418" w:left="1418" w:header="676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DE41C" w14:textId="77777777" w:rsidR="00D95714" w:rsidRDefault="00D95714" w:rsidP="00BB538B">
      <w:r>
        <w:separator/>
      </w:r>
    </w:p>
  </w:endnote>
  <w:endnote w:type="continuationSeparator" w:id="0">
    <w:p w14:paraId="72046683" w14:textId="77777777" w:rsidR="00D95714" w:rsidRDefault="00D95714" w:rsidP="00BB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51AE1" w14:textId="77777777" w:rsidR="00962A9B" w:rsidRDefault="00BB538B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B4DB0A" w14:textId="77777777" w:rsidR="00962A9B" w:rsidRDefault="002E119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86FCC" w14:textId="77777777" w:rsidR="00962A9B" w:rsidRDefault="002E119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6631C" w14:textId="77777777" w:rsidR="00D95714" w:rsidRDefault="00D95714" w:rsidP="00BB538B">
      <w:r>
        <w:separator/>
      </w:r>
    </w:p>
  </w:footnote>
  <w:footnote w:type="continuationSeparator" w:id="0">
    <w:p w14:paraId="5E14F866" w14:textId="77777777" w:rsidR="00D95714" w:rsidRDefault="00D95714" w:rsidP="00BB5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6F31B" w14:textId="77777777" w:rsidR="00962A9B" w:rsidRDefault="00BB538B">
    <w:pPr>
      <w:pStyle w:val="Nagwek"/>
    </w:pPr>
    <w:r>
      <w:rPr>
        <w:noProof/>
      </w:rPr>
      <w:drawing>
        <wp:anchor distT="0" distB="0" distL="0" distR="0" simplePos="0" relativeHeight="251659264" behindDoc="0" locked="0" layoutInCell="0" allowOverlap="1" wp14:anchorId="082BCA4B" wp14:editId="12FC41B7">
          <wp:simplePos x="0" y="0"/>
          <wp:positionH relativeFrom="margin">
            <wp:align>center</wp:align>
          </wp:positionH>
          <wp:positionV relativeFrom="page">
            <wp:posOffset>193750</wp:posOffset>
          </wp:positionV>
          <wp:extent cx="7019925" cy="752475"/>
          <wp:effectExtent l="0" t="0" r="9525" b="9525"/>
          <wp:wrapNone/>
          <wp:docPr id="3073" name="Image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19925" cy="752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84235" w14:textId="45C38A0B" w:rsidR="00682CA7" w:rsidRDefault="00155923">
    <w:pPr>
      <w:pStyle w:val="Nagwek"/>
    </w:pPr>
    <w:r>
      <w:rPr>
        <w:rFonts w:ascii="Calibri" w:eastAsia="SimSun" w:hAnsi="Calibri" w:cs="font415"/>
        <w:i/>
        <w:noProof/>
        <w:kern w:val="1"/>
        <w:sz w:val="20"/>
        <w:szCs w:val="20"/>
      </w:rPr>
      <w:drawing>
        <wp:inline distT="0" distB="0" distL="0" distR="0" wp14:anchorId="042C12B7" wp14:editId="295C27B2">
          <wp:extent cx="5759450" cy="88533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53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40CD42" w14:textId="77777777" w:rsidR="00682CA7" w:rsidRDefault="002E11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0000019"/>
    <w:multiLevelType w:val="multilevel"/>
    <w:tmpl w:val="31F62AC2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>
    <w:nsid w:val="05801F5A"/>
    <w:multiLevelType w:val="hybridMultilevel"/>
    <w:tmpl w:val="218E96F6"/>
    <w:lvl w:ilvl="0" w:tplc="AF92F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2A4AD7"/>
    <w:multiLevelType w:val="hybridMultilevel"/>
    <w:tmpl w:val="AC141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B4BFE"/>
    <w:multiLevelType w:val="hybridMultilevel"/>
    <w:tmpl w:val="057247FC"/>
    <w:lvl w:ilvl="0" w:tplc="B58C4E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435EC10E">
      <w:start w:val="1"/>
      <w:numFmt w:val="decimal"/>
      <w:lvlText w:val="%5)"/>
      <w:lvlJc w:val="left"/>
      <w:pPr>
        <w:ind w:left="1069" w:hanging="360"/>
      </w:pPr>
      <w:rPr>
        <w:rFonts w:ascii="Calibri" w:eastAsia="Times New Roman" w:hAnsi="Calibri" w:cs="Times New Roman"/>
      </w:rPr>
    </w:lvl>
    <w:lvl w:ilvl="5" w:tplc="04150017">
      <w:start w:val="1"/>
      <w:numFmt w:val="lowerLetter"/>
      <w:lvlText w:val="%6)"/>
      <w:lvlJc w:val="left"/>
      <w:pPr>
        <w:ind w:left="1494" w:hanging="360"/>
      </w:pPr>
      <w:rPr>
        <w:rFonts w:hint="default"/>
      </w:rPr>
    </w:lvl>
    <w:lvl w:ilvl="6" w:tplc="C9C63090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B9C49F4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5211D"/>
    <w:multiLevelType w:val="hybridMultilevel"/>
    <w:tmpl w:val="43FEF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84073"/>
    <w:multiLevelType w:val="hybridMultilevel"/>
    <w:tmpl w:val="2D5EF37C"/>
    <w:lvl w:ilvl="0" w:tplc="6DBE698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92B04"/>
    <w:multiLevelType w:val="hybridMultilevel"/>
    <w:tmpl w:val="948E9300"/>
    <w:lvl w:ilvl="0" w:tplc="DE169A8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591E50"/>
    <w:multiLevelType w:val="hybridMultilevel"/>
    <w:tmpl w:val="FE606B26"/>
    <w:lvl w:ilvl="0" w:tplc="EA1242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22A67"/>
    <w:multiLevelType w:val="hybridMultilevel"/>
    <w:tmpl w:val="9F1EE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01765"/>
    <w:multiLevelType w:val="hybridMultilevel"/>
    <w:tmpl w:val="B1D25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912162"/>
    <w:multiLevelType w:val="hybridMultilevel"/>
    <w:tmpl w:val="AA62E7EC"/>
    <w:lvl w:ilvl="0" w:tplc="13C4C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23DC8"/>
    <w:multiLevelType w:val="hybridMultilevel"/>
    <w:tmpl w:val="BF62BB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D045BFD"/>
    <w:multiLevelType w:val="hybridMultilevel"/>
    <w:tmpl w:val="9AE265C0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16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17"/>
  </w:num>
  <w:num w:numId="12">
    <w:abstractNumId w:val="8"/>
  </w:num>
  <w:num w:numId="13">
    <w:abstractNumId w:val="11"/>
  </w:num>
  <w:num w:numId="14">
    <w:abstractNumId w:val="10"/>
  </w:num>
  <w:num w:numId="15">
    <w:abstractNumId w:val="13"/>
  </w:num>
  <w:num w:numId="16">
    <w:abstractNumId w:val="9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1F"/>
    <w:rsid w:val="00092977"/>
    <w:rsid w:val="00155923"/>
    <w:rsid w:val="002E119A"/>
    <w:rsid w:val="00385CE2"/>
    <w:rsid w:val="003D6783"/>
    <w:rsid w:val="00623B1F"/>
    <w:rsid w:val="00680914"/>
    <w:rsid w:val="007030F9"/>
    <w:rsid w:val="00731A1A"/>
    <w:rsid w:val="00867FC8"/>
    <w:rsid w:val="008957AC"/>
    <w:rsid w:val="0095250E"/>
    <w:rsid w:val="00A67580"/>
    <w:rsid w:val="00A82725"/>
    <w:rsid w:val="00B8791E"/>
    <w:rsid w:val="00BB538B"/>
    <w:rsid w:val="00C1087C"/>
    <w:rsid w:val="00C369CD"/>
    <w:rsid w:val="00D95714"/>
    <w:rsid w:val="00E62A42"/>
    <w:rsid w:val="00EB7985"/>
    <w:rsid w:val="00F167F9"/>
    <w:rsid w:val="00F3172D"/>
    <w:rsid w:val="00F4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A30D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38B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3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38B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BB53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38B"/>
    <w:rPr>
      <w:rFonts w:ascii="Geneva" w:eastAsia="Times New Roman" w:hAnsi="Geneva" w:cs="Times New Roman"/>
      <w:sz w:val="26"/>
      <w:szCs w:val="26"/>
      <w:lang w:eastAsia="pl-PL"/>
    </w:rPr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BB538B"/>
    <w:pPr>
      <w:ind w:left="720"/>
      <w:contextualSpacing/>
    </w:pPr>
  </w:style>
  <w:style w:type="character" w:styleId="Numerstrony">
    <w:name w:val="page number"/>
    <w:basedOn w:val="Domylnaczcionkaakapitu"/>
    <w:rsid w:val="00BB538B"/>
  </w:style>
  <w:style w:type="character" w:customStyle="1" w:styleId="Teksttreci">
    <w:name w:val="Tekst treści_"/>
    <w:basedOn w:val="Domylnaczcionkaakapitu"/>
    <w:link w:val="Teksttreci0"/>
    <w:rsid w:val="00BB538B"/>
    <w:rPr>
      <w:rFonts w:ascii="Cambria" w:eastAsia="Cambria" w:hAnsi="Cambria" w:cs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B538B"/>
    <w:pPr>
      <w:widowControl w:val="0"/>
      <w:shd w:val="clear" w:color="auto" w:fill="FFFFFF"/>
      <w:spacing w:line="283" w:lineRule="auto"/>
    </w:pPr>
    <w:rPr>
      <w:rFonts w:ascii="Cambria" w:eastAsia="Cambria" w:hAnsi="Cambria" w:cs="Cambria"/>
      <w:sz w:val="22"/>
      <w:szCs w:val="22"/>
      <w:lang w:eastAsia="en-US"/>
    </w:rPr>
  </w:style>
  <w:style w:type="table" w:styleId="Jasnalistaakcent2">
    <w:name w:val="Light List Accent 2"/>
    <w:basedOn w:val="Standardowy"/>
    <w:uiPriority w:val="61"/>
    <w:rsid w:val="00BB538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Default">
    <w:name w:val="Default"/>
    <w:rsid w:val="00BB538B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Odwoanieprzypisudolnego1">
    <w:name w:val="Odwołanie przypisu dolnego1"/>
    <w:basedOn w:val="Domylnaczcionkaakapitu"/>
    <w:rsid w:val="00BB538B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rsid w:val="00BB538B"/>
  </w:style>
  <w:style w:type="character" w:styleId="Odwoanieprzypisudolnego">
    <w:name w:val="footnote reference"/>
    <w:rsid w:val="00BB538B"/>
    <w:rPr>
      <w:vertAlign w:val="superscript"/>
    </w:rPr>
  </w:style>
  <w:style w:type="paragraph" w:customStyle="1" w:styleId="Tekstprzypisudolnego1">
    <w:name w:val="Tekst przypisu dolnego1"/>
    <w:basedOn w:val="Normalny"/>
    <w:rsid w:val="00BB538B"/>
    <w:pPr>
      <w:suppressAutoHyphens/>
    </w:pPr>
    <w:rPr>
      <w:rFonts w:ascii="Calibri" w:hAnsi="Calibri" w:cs="Calibri"/>
      <w:color w:val="00000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3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38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34"/>
    <w:qFormat/>
    <w:rsid w:val="00092977"/>
    <w:rPr>
      <w:rFonts w:ascii="Geneva" w:eastAsia="Times New Roman" w:hAnsi="Geneva" w:cs="Times New Roman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38B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3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38B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BB53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38B"/>
    <w:rPr>
      <w:rFonts w:ascii="Geneva" w:eastAsia="Times New Roman" w:hAnsi="Geneva" w:cs="Times New Roman"/>
      <w:sz w:val="26"/>
      <w:szCs w:val="26"/>
      <w:lang w:eastAsia="pl-PL"/>
    </w:rPr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BB538B"/>
    <w:pPr>
      <w:ind w:left="720"/>
      <w:contextualSpacing/>
    </w:pPr>
  </w:style>
  <w:style w:type="character" w:styleId="Numerstrony">
    <w:name w:val="page number"/>
    <w:basedOn w:val="Domylnaczcionkaakapitu"/>
    <w:rsid w:val="00BB538B"/>
  </w:style>
  <w:style w:type="character" w:customStyle="1" w:styleId="Teksttreci">
    <w:name w:val="Tekst treści_"/>
    <w:basedOn w:val="Domylnaczcionkaakapitu"/>
    <w:link w:val="Teksttreci0"/>
    <w:rsid w:val="00BB538B"/>
    <w:rPr>
      <w:rFonts w:ascii="Cambria" w:eastAsia="Cambria" w:hAnsi="Cambria" w:cs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B538B"/>
    <w:pPr>
      <w:widowControl w:val="0"/>
      <w:shd w:val="clear" w:color="auto" w:fill="FFFFFF"/>
      <w:spacing w:line="283" w:lineRule="auto"/>
    </w:pPr>
    <w:rPr>
      <w:rFonts w:ascii="Cambria" w:eastAsia="Cambria" w:hAnsi="Cambria" w:cs="Cambria"/>
      <w:sz w:val="22"/>
      <w:szCs w:val="22"/>
      <w:lang w:eastAsia="en-US"/>
    </w:rPr>
  </w:style>
  <w:style w:type="table" w:styleId="Jasnalistaakcent2">
    <w:name w:val="Light List Accent 2"/>
    <w:basedOn w:val="Standardowy"/>
    <w:uiPriority w:val="61"/>
    <w:rsid w:val="00BB538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Default">
    <w:name w:val="Default"/>
    <w:rsid w:val="00BB538B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Odwoanieprzypisudolnego1">
    <w:name w:val="Odwołanie przypisu dolnego1"/>
    <w:basedOn w:val="Domylnaczcionkaakapitu"/>
    <w:rsid w:val="00BB538B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rsid w:val="00BB538B"/>
  </w:style>
  <w:style w:type="character" w:styleId="Odwoanieprzypisudolnego">
    <w:name w:val="footnote reference"/>
    <w:rsid w:val="00BB538B"/>
    <w:rPr>
      <w:vertAlign w:val="superscript"/>
    </w:rPr>
  </w:style>
  <w:style w:type="paragraph" w:customStyle="1" w:styleId="Tekstprzypisudolnego1">
    <w:name w:val="Tekst przypisu dolnego1"/>
    <w:basedOn w:val="Normalny"/>
    <w:rsid w:val="00BB538B"/>
    <w:pPr>
      <w:suppressAutoHyphens/>
    </w:pPr>
    <w:rPr>
      <w:rFonts w:ascii="Calibri" w:hAnsi="Calibri" w:cs="Calibri"/>
      <w:color w:val="00000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3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38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34"/>
    <w:qFormat/>
    <w:rsid w:val="00092977"/>
    <w:rPr>
      <w:rFonts w:ascii="Geneva" w:eastAsia="Times New Roman" w:hAnsi="Geneva" w:cs="Times New Roman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c0000011</cp:lastModifiedBy>
  <cp:revision>16</cp:revision>
  <dcterms:created xsi:type="dcterms:W3CDTF">2018-04-27T11:41:00Z</dcterms:created>
  <dcterms:modified xsi:type="dcterms:W3CDTF">2024-08-09T09:06:00Z</dcterms:modified>
</cp:coreProperties>
</file>