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ECD1D" w14:textId="7A61A899" w:rsidR="00027897" w:rsidRPr="00735154" w:rsidRDefault="00027897" w:rsidP="00735154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1</w:t>
      </w:r>
    </w:p>
    <w:p w14:paraId="509F8F0D" w14:textId="77777777" w:rsidR="00027897" w:rsidRPr="00027897" w:rsidRDefault="00027897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</w:p>
    <w:p w14:paraId="143FC46F" w14:textId="77777777" w:rsidR="0002789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</w:p>
    <w:p w14:paraId="6D5FA093" w14:textId="77777777" w:rsidR="0002789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027897" w14:paraId="374F11FD" w14:textId="77777777" w:rsidTr="00027897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027D5" w14:textId="77777777" w:rsidR="00027897" w:rsidRDefault="00027897" w:rsidP="00027897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4D6BF" w14:textId="77777777" w:rsidR="00027897" w:rsidRDefault="00027897" w:rsidP="00027897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027897" w14:paraId="7BAA7909" w14:textId="77777777" w:rsidTr="00027897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1DE0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14:paraId="7E5F3EC1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76355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3FBBABDB" w14:textId="77777777" w:rsidTr="00027897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2413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14:paraId="49BC80AB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107F8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5ADAE566" w14:textId="77777777" w:rsidTr="00027897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CC69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14:paraId="6E1AE352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FAC8A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2F047D6F" w14:textId="77777777" w:rsidTr="00027897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F6DE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14:paraId="7147BCFC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A04BC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14:paraId="11A51E83" w14:textId="56A03AD2" w:rsidR="00027897" w:rsidRDefault="00027897" w:rsidP="00027897">
      <w:pPr>
        <w:pStyle w:val="Tekstpodstawowy"/>
        <w:spacing w:line="360" w:lineRule="auto"/>
        <w:rPr>
          <w:rFonts w:cs="Arial"/>
        </w:rPr>
      </w:pPr>
    </w:p>
    <w:p w14:paraId="663F6C75" w14:textId="5771161C" w:rsidR="00027897" w:rsidRDefault="008815C6" w:rsidP="00FD6EFC">
      <w:pPr>
        <w:pStyle w:val="Bezodstpw"/>
        <w:spacing w:line="360" w:lineRule="auto"/>
        <w:jc w:val="both"/>
        <w:rPr>
          <w:b/>
        </w:rPr>
      </w:pPr>
      <w:r>
        <w:t xml:space="preserve">W odpowiedzi na </w:t>
      </w:r>
      <w:r w:rsidRPr="007B39A6">
        <w:t xml:space="preserve">zapytanie ofertowe z dnia ………………… </w:t>
      </w:r>
      <w:r>
        <w:t xml:space="preserve">dotyczące </w:t>
      </w:r>
      <w:r w:rsidR="00FD6EFC" w:rsidRPr="00FD6EFC">
        <w:rPr>
          <w:rFonts w:cs="Calibri"/>
          <w:b/>
          <w:bCs/>
          <w:i/>
          <w:iCs/>
        </w:rPr>
        <w:t>Dostawa, montaż i uruchomienie instalacji fotowoltaicznej o mocy 29,88 kW na dachu budynku przy ul. Knurowskiej 63 w Zabrzu</w:t>
      </w:r>
      <w:r w:rsidR="006C4E16" w:rsidRPr="00FD6EFC">
        <w:rPr>
          <w:rFonts w:cs="Calibri"/>
          <w:b/>
          <w:bCs/>
          <w:i/>
          <w:iCs/>
        </w:rPr>
        <w:t>,</w:t>
      </w:r>
      <w:r w:rsidR="00FD6EFC">
        <w:t xml:space="preserve"> </w:t>
      </w:r>
      <w:r w:rsidRPr="007B39A6">
        <w:t>zgodnie z wymaganiami określonymi w Zapytaniu ofertowym przedkładam niniejszą ofertę: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53"/>
        <w:gridCol w:w="4128"/>
        <w:gridCol w:w="1511"/>
        <w:gridCol w:w="1558"/>
        <w:gridCol w:w="1746"/>
      </w:tblGrid>
      <w:tr w:rsidR="00EA1092" w:rsidRPr="00AD26F2" w14:paraId="562239DB" w14:textId="77777777" w:rsidTr="003301C8">
        <w:trPr>
          <w:trHeight w:val="115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BA27C0" w14:textId="77777777" w:rsidR="00EA1092" w:rsidRPr="00AD26F2" w:rsidRDefault="00EA1092" w:rsidP="00CE279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C5B9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usługi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FCF0" w14:textId="4308E9AC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netto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E22D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Podatek VAT 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  <w:t>(zł)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B362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Wartość brutto</w:t>
            </w:r>
          </w:p>
          <w:p w14:paraId="6C9DAB0A" w14:textId="4246E2EB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+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)</w:t>
            </w:r>
          </w:p>
          <w:p w14:paraId="77B782CF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</w:tr>
      <w:tr w:rsidR="00EA1092" w:rsidRPr="00AD26F2" w14:paraId="4317CC16" w14:textId="77777777" w:rsidTr="003301C8">
        <w:trPr>
          <w:trHeight w:val="115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26DBB" w14:textId="77777777" w:rsidR="00EA1092" w:rsidRPr="00AD26F2" w:rsidRDefault="00EA1092" w:rsidP="00CE2791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8A3B5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2B7F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D26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A0C8" w14:textId="347C2298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EDB2" w14:textId="1947F72A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</w:t>
            </w:r>
          </w:p>
        </w:tc>
      </w:tr>
      <w:tr w:rsidR="00EA1092" w:rsidRPr="00AD26F2" w14:paraId="06DF157C" w14:textId="77777777" w:rsidTr="003301C8">
        <w:trPr>
          <w:trHeight w:val="103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D3CBD" w14:textId="77777777" w:rsidR="00EA1092" w:rsidRPr="00FD6EFC" w:rsidRDefault="00EA1092" w:rsidP="00CE279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6EF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E2D8" w14:textId="0A536122" w:rsidR="00EA1092" w:rsidRPr="00FD6EFC" w:rsidRDefault="00FD6EFC" w:rsidP="00CE2791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6EFC">
              <w:rPr>
                <w:rFonts w:cs="Calibri"/>
                <w:b/>
                <w:bCs/>
                <w:sz w:val="20"/>
                <w:szCs w:val="20"/>
              </w:rPr>
              <w:t>Dostawa, montaż i uruchomienie instalacji fotowoltaicznej o mocy 29,88 kW na dachu budynku przy ul. Knurowskiej 63 w Zabrzu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5D8D" w14:textId="77777777" w:rsidR="00EA1092" w:rsidRPr="00900856" w:rsidRDefault="00EA1092" w:rsidP="00CE2791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5A9CA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A664" w14:textId="77777777" w:rsidR="00EA1092" w:rsidRPr="00AD26F2" w:rsidRDefault="00EA1092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B081500" w14:textId="77777777" w:rsidR="008815C6" w:rsidRDefault="008815C6" w:rsidP="00027897">
      <w:pPr>
        <w:pStyle w:val="Tekstpodstawowy"/>
        <w:rPr>
          <w:rFonts w:cs="Arial"/>
          <w:b/>
        </w:rPr>
      </w:pPr>
    </w:p>
    <w:p w14:paraId="244E035F" w14:textId="025B6864" w:rsidR="00027897" w:rsidRPr="005C2555" w:rsidRDefault="00027897" w:rsidP="005C2555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14:paraId="5FE41FC9" w14:textId="77777777" w:rsidR="00027897" w:rsidRDefault="00027897" w:rsidP="00027897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14:paraId="4DA45EC6" w14:textId="77777777" w:rsidR="009000B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 w:rsidRPr="00D36C6C">
        <w:rPr>
          <w:rFonts w:cs="Arial"/>
          <w:sz w:val="18"/>
          <w:szCs w:val="18"/>
        </w:rPr>
        <w:lastRenderedPageBreak/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Podpis osoby upoważnionej do składania oferty</w:t>
      </w:r>
    </w:p>
    <w:p w14:paraId="35D4BC54" w14:textId="77777777" w:rsidR="00027897" w:rsidRDefault="00027897" w:rsidP="00027897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14:paraId="3D49B9A8" w14:textId="6D1E6255" w:rsidR="00027897" w:rsidRPr="00CB2A5F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 w:rsidR="00634F26">
        <w:t xml:space="preserve"> </w:t>
      </w:r>
      <w:r w:rsidRPr="00394ABA">
        <w:t>określone w zapytaniu ofertowym</w:t>
      </w:r>
      <w:r w:rsidR="00CB2A5F">
        <w:t xml:space="preserve"> oraz</w:t>
      </w:r>
      <w:r w:rsidRPr="00394ABA">
        <w:t xml:space="preserve"> nie wnoszę żadnych zastrzeżeń i uwag w tym zakresie</w:t>
      </w:r>
      <w:r w:rsidR="00767458">
        <w:t>;</w:t>
      </w:r>
      <w:r w:rsidRPr="00394ABA">
        <w:t xml:space="preserve"> </w:t>
      </w:r>
    </w:p>
    <w:p w14:paraId="5064456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 w:rsidR="00767458">
        <w:rPr>
          <w:rFonts w:cs="Arial"/>
        </w:rPr>
        <w:t>;</w:t>
      </w:r>
    </w:p>
    <w:p w14:paraId="31C6BB4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 w:rsidR="00767458"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 w:rsidR="00767458">
        <w:rPr>
          <w:rFonts w:cs="Arial"/>
        </w:rPr>
        <w:t>;</w:t>
      </w:r>
    </w:p>
    <w:p w14:paraId="300ABA14" w14:textId="77777777" w:rsidR="00027897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 w:rsidR="00767458">
        <w:rPr>
          <w:rFonts w:cs="Arial"/>
        </w:rPr>
        <w:br/>
      </w:r>
      <w:r>
        <w:rPr>
          <w:rFonts w:cs="Arial"/>
        </w:rPr>
        <w:t>i terminie wyznaczonym przez Zamawiającego</w:t>
      </w:r>
      <w:r w:rsidR="00454E4A">
        <w:rPr>
          <w:rFonts w:cs="Arial"/>
        </w:rPr>
        <w:t xml:space="preserve"> pod rygorem utraty wadium.</w:t>
      </w:r>
    </w:p>
    <w:p w14:paraId="0D8BCC95" w14:textId="77777777" w:rsidR="00F329AE" w:rsidRPr="00571716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14:paraId="6E7EB251" w14:textId="2545D67A" w:rsidR="00F329AE" w:rsidRPr="00F329AE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14:paraId="269168B5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36AC09F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1E0F514C" w14:textId="3BCD2687" w:rsidR="00FD6EFC" w:rsidRDefault="00473FD8" w:rsidP="00FD6EFC">
      <w:pPr>
        <w:pStyle w:val="Tekstpodstawowy"/>
        <w:jc w:val="both"/>
        <w:rPr>
          <w:rFonts w:cs="Arial"/>
        </w:rPr>
      </w:pPr>
      <w:r w:rsidRPr="00473FD8">
        <w:rPr>
          <w:rFonts w:cs="Arial"/>
        </w:rPr>
        <w:t xml:space="preserve">Oświadczam, że </w:t>
      </w:r>
      <w:r w:rsidR="00FD6EFC">
        <w:rPr>
          <w:rFonts w:cs="Arial"/>
        </w:rPr>
        <w:t>gwarancja na inst</w:t>
      </w:r>
      <w:r w:rsidR="001C116A">
        <w:rPr>
          <w:rFonts w:cs="Arial"/>
        </w:rPr>
        <w:t>a</w:t>
      </w:r>
      <w:r w:rsidR="00FD6EFC">
        <w:rPr>
          <w:rFonts w:cs="Arial"/>
        </w:rPr>
        <w:t>lację i jej elementy wynosi:</w:t>
      </w:r>
    </w:p>
    <w:p w14:paraId="057987FB" w14:textId="36ED3240" w:rsidR="00FD6EFC" w:rsidRPr="00FD6EFC" w:rsidRDefault="00FD6EFC" w:rsidP="001C116A">
      <w:pPr>
        <w:pStyle w:val="Tekstpodstawowy"/>
        <w:numPr>
          <w:ilvl w:val="0"/>
          <w:numId w:val="36"/>
        </w:numPr>
        <w:spacing w:after="0" w:line="240" w:lineRule="auto"/>
        <w:ind w:left="1434" w:hanging="357"/>
        <w:jc w:val="both"/>
        <w:rPr>
          <w:rFonts w:cs="Arial"/>
        </w:rPr>
      </w:pPr>
      <w:r w:rsidRPr="00FD6EFC">
        <w:rPr>
          <w:rFonts w:cs="Calibri"/>
        </w:rPr>
        <w:t xml:space="preserve">gwarancja produktowa na panele fotowoltaiczne </w:t>
      </w:r>
      <w:r>
        <w:rPr>
          <w:rFonts w:cs="Calibri"/>
        </w:rPr>
        <w:t>…………………..</w:t>
      </w:r>
      <w:r w:rsidRPr="00FD6EFC">
        <w:rPr>
          <w:rFonts w:cs="Calibri"/>
        </w:rPr>
        <w:t xml:space="preserve"> lat,</w:t>
      </w:r>
    </w:p>
    <w:p w14:paraId="2262664D" w14:textId="5A59121D" w:rsidR="00FD6EFC" w:rsidRDefault="00FD6EFC" w:rsidP="001C116A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cs="Calibri"/>
        </w:rPr>
      </w:pPr>
      <w:r w:rsidRPr="00C154EA">
        <w:rPr>
          <w:rFonts w:cs="Calibri"/>
        </w:rPr>
        <w:t xml:space="preserve">gwarancja na liniowy spadek mocy </w:t>
      </w:r>
      <w:r>
        <w:rPr>
          <w:rFonts w:cs="Calibri"/>
        </w:rPr>
        <w:t>………………………………..</w:t>
      </w:r>
      <w:r w:rsidRPr="00C154EA">
        <w:rPr>
          <w:rFonts w:cs="Calibri"/>
        </w:rPr>
        <w:t xml:space="preserve"> lat</w:t>
      </w:r>
      <w:r>
        <w:rPr>
          <w:rFonts w:cs="Calibri"/>
        </w:rPr>
        <w:t>,</w:t>
      </w:r>
    </w:p>
    <w:p w14:paraId="33FB61B4" w14:textId="216CAEAC" w:rsidR="00FD6EFC" w:rsidRDefault="00FD6EFC" w:rsidP="001C116A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cs="Calibri"/>
        </w:rPr>
      </w:pPr>
      <w:r w:rsidRPr="00C154EA">
        <w:rPr>
          <w:rFonts w:cs="Calibri"/>
        </w:rPr>
        <w:t xml:space="preserve">gwarancja produktowa na inwerter </w:t>
      </w:r>
      <w:r>
        <w:rPr>
          <w:rFonts w:cs="Calibri"/>
        </w:rPr>
        <w:t>……………………………….</w:t>
      </w:r>
      <w:r w:rsidRPr="00C154EA">
        <w:rPr>
          <w:rFonts w:cs="Calibri"/>
        </w:rPr>
        <w:t xml:space="preserve"> lat</w:t>
      </w:r>
      <w:r>
        <w:rPr>
          <w:rFonts w:cs="Calibri"/>
        </w:rPr>
        <w:t>,</w:t>
      </w:r>
    </w:p>
    <w:p w14:paraId="1BBBD369" w14:textId="77777777" w:rsidR="00FD6EFC" w:rsidRDefault="00FD6EFC" w:rsidP="001C116A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left="1434" w:hanging="357"/>
        <w:jc w:val="both"/>
        <w:rPr>
          <w:rFonts w:cs="Calibri"/>
        </w:rPr>
      </w:pPr>
      <w:r w:rsidRPr="00C154EA">
        <w:rPr>
          <w:rFonts w:cs="Calibri"/>
        </w:rPr>
        <w:t xml:space="preserve">gwarancja na konstrukcję wsporczą </w:t>
      </w:r>
      <w:r>
        <w:rPr>
          <w:rFonts w:cs="Calibri"/>
        </w:rPr>
        <w:t>……………………………….</w:t>
      </w:r>
      <w:r w:rsidRPr="00C154EA">
        <w:rPr>
          <w:rFonts w:cs="Calibri"/>
        </w:rPr>
        <w:t xml:space="preserve"> </w:t>
      </w:r>
      <w:r>
        <w:rPr>
          <w:rFonts w:cs="Calibri"/>
        </w:rPr>
        <w:t>lat,</w:t>
      </w:r>
    </w:p>
    <w:p w14:paraId="369D99CD" w14:textId="77777777" w:rsidR="00473FD8" w:rsidRDefault="00473FD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216C5793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46864A3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Do oferty załączam:</w:t>
      </w:r>
    </w:p>
    <w:p w14:paraId="43E9B0EF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1………………………</w:t>
      </w:r>
    </w:p>
    <w:p w14:paraId="773593FE" w14:textId="77777777" w:rsidR="00027897" w:rsidRDefault="00454E4A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2……………………...</w:t>
      </w:r>
    </w:p>
    <w:p w14:paraId="5D7B68F0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6275AE28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7A70EBE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8DC09EB" w14:textId="77777777" w:rsidR="00027897" w:rsidRDefault="00027897" w:rsidP="00027897">
      <w:pPr>
        <w:pStyle w:val="Tekstpodstawowy"/>
        <w:rPr>
          <w:rFonts w:cs="Arial"/>
        </w:rPr>
      </w:pPr>
    </w:p>
    <w:p w14:paraId="7923594F" w14:textId="07C081EC" w:rsidR="00885F99" w:rsidRPr="00885F99" w:rsidRDefault="00027897" w:rsidP="00473FD8">
      <w:pPr>
        <w:pStyle w:val="Tekstpodstawowy"/>
      </w:pPr>
      <w:r>
        <w:rPr>
          <w:rFonts w:cs="Arial"/>
        </w:rPr>
        <w:t>……..…………….., dn. …………...</w:t>
      </w:r>
      <w:r w:rsidR="00767458">
        <w:rPr>
          <w:rFonts w:cs="Arial"/>
        </w:rPr>
        <w:t>........</w:t>
      </w:r>
      <w:r>
        <w:rPr>
          <w:rFonts w:cs="Arial"/>
        </w:rPr>
        <w:t xml:space="preserve"> r.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……………………………………………………………….</w:t>
      </w:r>
      <w:r>
        <w:rPr>
          <w:rFonts w:cs="Arial"/>
          <w:b/>
        </w:rPr>
        <w:t xml:space="preserve">    </w:t>
      </w:r>
      <w:r>
        <w:rPr>
          <w:rFonts w:cs="Arial"/>
          <w:sz w:val="18"/>
          <w:szCs w:val="18"/>
        </w:rPr>
        <w:t xml:space="preserve">Miejscowość i data       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Podpis osoby upoważnionej do </w:t>
      </w:r>
      <w:r w:rsidR="00454E4A">
        <w:rPr>
          <w:rFonts w:cs="Arial"/>
          <w:sz w:val="18"/>
          <w:szCs w:val="18"/>
        </w:rPr>
        <w:t>reprezentowania Wykonawcy</w:t>
      </w:r>
    </w:p>
    <w:sectPr w:rsidR="00885F99" w:rsidRPr="00885F99" w:rsidSect="004B414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75974" w14:textId="77777777" w:rsidR="00CD3081" w:rsidRDefault="00CD3081" w:rsidP="00AA0350">
      <w:r>
        <w:separator/>
      </w:r>
    </w:p>
  </w:endnote>
  <w:endnote w:type="continuationSeparator" w:id="0">
    <w:p w14:paraId="025C7D9F" w14:textId="77777777" w:rsidR="00CD3081" w:rsidRDefault="00CD3081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8D08A" w14:textId="44DFFEEB" w:rsidR="00885F99" w:rsidRPr="00885F99" w:rsidRDefault="00885F99" w:rsidP="00885F99">
    <w:pPr>
      <w:pStyle w:val="Stopka"/>
      <w:rPr>
        <w:rFonts w:eastAsia="Calibri" w:cs="Arial Narrow"/>
        <w:color w:val="000000"/>
        <w:sz w:val="14"/>
        <w:szCs w:val="14"/>
      </w:rPr>
    </w:pPr>
  </w:p>
  <w:p w14:paraId="3CCCEB5B" w14:textId="77777777" w:rsidR="00611C94" w:rsidRDefault="00611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B1B29" w14:textId="77777777" w:rsidR="00CD3081" w:rsidRDefault="00CD3081" w:rsidP="00AA0350">
      <w:r>
        <w:separator/>
      </w:r>
    </w:p>
  </w:footnote>
  <w:footnote w:type="continuationSeparator" w:id="0">
    <w:p w14:paraId="60EACC3D" w14:textId="77777777" w:rsidR="00CD3081" w:rsidRDefault="00CD3081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BD200" w14:textId="4A5A654A" w:rsidR="00AA0350" w:rsidRDefault="007978BF" w:rsidP="00AA0350">
    <w:pPr>
      <w:pStyle w:val="Nagwek"/>
      <w:jc w:val="center"/>
    </w:pPr>
    <w:r>
      <w:rPr>
        <w:rFonts w:ascii="Times New Roman"/>
        <w:noProof/>
        <w:sz w:val="20"/>
      </w:rPr>
      <w:drawing>
        <wp:inline distT="0" distB="0" distL="0" distR="0" wp14:anchorId="08EC9463" wp14:editId="163F9F29">
          <wp:extent cx="5972810" cy="418465"/>
          <wp:effectExtent l="0" t="0" r="8890" b="635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72810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F76C2C"/>
    <w:multiLevelType w:val="hybridMultilevel"/>
    <w:tmpl w:val="416C3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D67F43"/>
    <w:multiLevelType w:val="hybridMultilevel"/>
    <w:tmpl w:val="936A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71663B"/>
    <w:multiLevelType w:val="hybridMultilevel"/>
    <w:tmpl w:val="70F26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A160FD"/>
    <w:multiLevelType w:val="hybridMultilevel"/>
    <w:tmpl w:val="49664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92360"/>
    <w:multiLevelType w:val="hybridMultilevel"/>
    <w:tmpl w:val="E7F40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23733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D28E5"/>
    <w:multiLevelType w:val="hybridMultilevel"/>
    <w:tmpl w:val="4AC4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A127C"/>
    <w:multiLevelType w:val="hybridMultilevel"/>
    <w:tmpl w:val="7D3CC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808C6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5598A"/>
    <w:multiLevelType w:val="hybridMultilevel"/>
    <w:tmpl w:val="5190869E"/>
    <w:lvl w:ilvl="0" w:tplc="2924B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0804EC"/>
    <w:multiLevelType w:val="hybridMultilevel"/>
    <w:tmpl w:val="D8F0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011874"/>
    <w:multiLevelType w:val="hybridMultilevel"/>
    <w:tmpl w:val="00948138"/>
    <w:lvl w:ilvl="0" w:tplc="A1E8CB3E">
      <w:start w:val="1"/>
      <w:numFmt w:val="lowerLetter"/>
      <w:lvlText w:val="%1)"/>
      <w:lvlJc w:val="left"/>
      <w:pPr>
        <w:ind w:left="1440" w:hanging="360"/>
      </w:pPr>
      <w:rPr>
        <w:rFonts w:ascii="Calibri" w:eastAsia="SimSun" w:hAnsi="Calibri" w:cs="Aria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076167">
    <w:abstractNumId w:val="0"/>
  </w:num>
  <w:num w:numId="2" w16cid:durableId="1866939634">
    <w:abstractNumId w:val="1"/>
  </w:num>
  <w:num w:numId="3" w16cid:durableId="1805191361">
    <w:abstractNumId w:val="2"/>
  </w:num>
  <w:num w:numId="4" w16cid:durableId="1991984876">
    <w:abstractNumId w:val="3"/>
  </w:num>
  <w:num w:numId="5" w16cid:durableId="1616056293">
    <w:abstractNumId w:val="4"/>
  </w:num>
  <w:num w:numId="6" w16cid:durableId="978416614">
    <w:abstractNumId w:val="23"/>
  </w:num>
  <w:num w:numId="7" w16cid:durableId="906569957">
    <w:abstractNumId w:val="11"/>
  </w:num>
  <w:num w:numId="8" w16cid:durableId="859440079">
    <w:abstractNumId w:val="32"/>
  </w:num>
  <w:num w:numId="9" w16cid:durableId="1791513934">
    <w:abstractNumId w:val="16"/>
  </w:num>
  <w:num w:numId="10" w16cid:durableId="1788739990">
    <w:abstractNumId w:val="34"/>
  </w:num>
  <w:num w:numId="11" w16cid:durableId="219245775">
    <w:abstractNumId w:val="29"/>
  </w:num>
  <w:num w:numId="12" w16cid:durableId="1593859996">
    <w:abstractNumId w:val="19"/>
  </w:num>
  <w:num w:numId="13" w16cid:durableId="1441875619">
    <w:abstractNumId w:val="7"/>
  </w:num>
  <w:num w:numId="14" w16cid:durableId="1422947809">
    <w:abstractNumId w:val="13"/>
  </w:num>
  <w:num w:numId="15" w16cid:durableId="604652713">
    <w:abstractNumId w:val="25"/>
  </w:num>
  <w:num w:numId="16" w16cid:durableId="1193808511">
    <w:abstractNumId w:val="14"/>
  </w:num>
  <w:num w:numId="17" w16cid:durableId="429005281">
    <w:abstractNumId w:val="22"/>
  </w:num>
  <w:num w:numId="18" w16cid:durableId="577862714">
    <w:abstractNumId w:val="20"/>
  </w:num>
  <w:num w:numId="19" w16cid:durableId="37316365">
    <w:abstractNumId w:val="26"/>
  </w:num>
  <w:num w:numId="20" w16cid:durableId="1670213474">
    <w:abstractNumId w:val="10"/>
  </w:num>
  <w:num w:numId="21" w16cid:durableId="413822747">
    <w:abstractNumId w:val="5"/>
  </w:num>
  <w:num w:numId="22" w16cid:durableId="299924691">
    <w:abstractNumId w:val="24"/>
  </w:num>
  <w:num w:numId="23" w16cid:durableId="1441947032">
    <w:abstractNumId w:val="9"/>
  </w:num>
  <w:num w:numId="24" w16cid:durableId="15670317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99430731">
    <w:abstractNumId w:val="30"/>
  </w:num>
  <w:num w:numId="26" w16cid:durableId="1504052016">
    <w:abstractNumId w:val="15"/>
  </w:num>
  <w:num w:numId="27" w16cid:durableId="1784618058">
    <w:abstractNumId w:val="27"/>
  </w:num>
  <w:num w:numId="28" w16cid:durableId="916986734">
    <w:abstractNumId w:val="31"/>
  </w:num>
  <w:num w:numId="29" w16cid:durableId="1695810968">
    <w:abstractNumId w:val="21"/>
  </w:num>
  <w:num w:numId="30" w16cid:durableId="286620540">
    <w:abstractNumId w:val="12"/>
  </w:num>
  <w:num w:numId="31" w16cid:durableId="1405177092">
    <w:abstractNumId w:val="17"/>
  </w:num>
  <w:num w:numId="32" w16cid:durableId="1751582816">
    <w:abstractNumId w:val="18"/>
  </w:num>
  <w:num w:numId="33" w16cid:durableId="1162115212">
    <w:abstractNumId w:val="28"/>
  </w:num>
  <w:num w:numId="34" w16cid:durableId="406071353">
    <w:abstractNumId w:val="8"/>
  </w:num>
  <w:num w:numId="35" w16cid:durableId="696391081">
    <w:abstractNumId w:val="6"/>
  </w:num>
  <w:num w:numId="36" w16cid:durableId="192691407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075F5"/>
    <w:rsid w:val="00027897"/>
    <w:rsid w:val="0005744D"/>
    <w:rsid w:val="000C53E2"/>
    <w:rsid w:val="000D2772"/>
    <w:rsid w:val="000D787C"/>
    <w:rsid w:val="000E64B4"/>
    <w:rsid w:val="000F7C89"/>
    <w:rsid w:val="00113129"/>
    <w:rsid w:val="0014061C"/>
    <w:rsid w:val="0014137B"/>
    <w:rsid w:val="00170A60"/>
    <w:rsid w:val="0019517E"/>
    <w:rsid w:val="001C116A"/>
    <w:rsid w:val="001C1E14"/>
    <w:rsid w:val="001E3373"/>
    <w:rsid w:val="001F03CC"/>
    <w:rsid w:val="00201D29"/>
    <w:rsid w:val="0021058B"/>
    <w:rsid w:val="00213F62"/>
    <w:rsid w:val="002305B2"/>
    <w:rsid w:val="0023502D"/>
    <w:rsid w:val="00236380"/>
    <w:rsid w:val="002542DF"/>
    <w:rsid w:val="002725C0"/>
    <w:rsid w:val="002B06B9"/>
    <w:rsid w:val="002B2953"/>
    <w:rsid w:val="002B5722"/>
    <w:rsid w:val="002E36F7"/>
    <w:rsid w:val="003215FD"/>
    <w:rsid w:val="00324999"/>
    <w:rsid w:val="003257C8"/>
    <w:rsid w:val="00326EC5"/>
    <w:rsid w:val="003301C8"/>
    <w:rsid w:val="00342CA6"/>
    <w:rsid w:val="00382C81"/>
    <w:rsid w:val="0039000F"/>
    <w:rsid w:val="003A02EA"/>
    <w:rsid w:val="003A0ED2"/>
    <w:rsid w:val="003C6AD4"/>
    <w:rsid w:val="003E642D"/>
    <w:rsid w:val="003F60BE"/>
    <w:rsid w:val="004014AB"/>
    <w:rsid w:val="00404D55"/>
    <w:rsid w:val="00406EFA"/>
    <w:rsid w:val="00433106"/>
    <w:rsid w:val="00454E4A"/>
    <w:rsid w:val="004625FF"/>
    <w:rsid w:val="00473FD8"/>
    <w:rsid w:val="004B414A"/>
    <w:rsid w:val="004F0C21"/>
    <w:rsid w:val="00500DFA"/>
    <w:rsid w:val="00530152"/>
    <w:rsid w:val="00556E24"/>
    <w:rsid w:val="00557DEF"/>
    <w:rsid w:val="00563187"/>
    <w:rsid w:val="00571E6F"/>
    <w:rsid w:val="005727A9"/>
    <w:rsid w:val="005A1268"/>
    <w:rsid w:val="005A6BB8"/>
    <w:rsid w:val="005C2555"/>
    <w:rsid w:val="005D038D"/>
    <w:rsid w:val="005D37D2"/>
    <w:rsid w:val="005F3763"/>
    <w:rsid w:val="00611C94"/>
    <w:rsid w:val="00616BDE"/>
    <w:rsid w:val="00623094"/>
    <w:rsid w:val="0063143B"/>
    <w:rsid w:val="00634F26"/>
    <w:rsid w:val="006350D5"/>
    <w:rsid w:val="00660649"/>
    <w:rsid w:val="00687A68"/>
    <w:rsid w:val="006C4E16"/>
    <w:rsid w:val="006C6362"/>
    <w:rsid w:val="006D6E8F"/>
    <w:rsid w:val="00701E19"/>
    <w:rsid w:val="00706B7E"/>
    <w:rsid w:val="00716D8A"/>
    <w:rsid w:val="0072250C"/>
    <w:rsid w:val="00723E35"/>
    <w:rsid w:val="00730660"/>
    <w:rsid w:val="00735154"/>
    <w:rsid w:val="00746018"/>
    <w:rsid w:val="007532BB"/>
    <w:rsid w:val="00767458"/>
    <w:rsid w:val="00767D34"/>
    <w:rsid w:val="007978BF"/>
    <w:rsid w:val="007A26EB"/>
    <w:rsid w:val="007B159C"/>
    <w:rsid w:val="007C0B19"/>
    <w:rsid w:val="007E2D6A"/>
    <w:rsid w:val="007E47A6"/>
    <w:rsid w:val="007E778D"/>
    <w:rsid w:val="0080546E"/>
    <w:rsid w:val="00810D14"/>
    <w:rsid w:val="008167F6"/>
    <w:rsid w:val="00840FFC"/>
    <w:rsid w:val="008815C6"/>
    <w:rsid w:val="00885F99"/>
    <w:rsid w:val="008C2FD5"/>
    <w:rsid w:val="008D6372"/>
    <w:rsid w:val="009000B7"/>
    <w:rsid w:val="00911134"/>
    <w:rsid w:val="009233A2"/>
    <w:rsid w:val="00936FA3"/>
    <w:rsid w:val="00956ED8"/>
    <w:rsid w:val="00960AF2"/>
    <w:rsid w:val="00964298"/>
    <w:rsid w:val="009838D5"/>
    <w:rsid w:val="009A0157"/>
    <w:rsid w:val="009D5F8E"/>
    <w:rsid w:val="009D6F08"/>
    <w:rsid w:val="009D7CCD"/>
    <w:rsid w:val="009F3846"/>
    <w:rsid w:val="00A12FF4"/>
    <w:rsid w:val="00A2043C"/>
    <w:rsid w:val="00AA0350"/>
    <w:rsid w:val="00AA512A"/>
    <w:rsid w:val="00AB1B53"/>
    <w:rsid w:val="00B15CA2"/>
    <w:rsid w:val="00B32E89"/>
    <w:rsid w:val="00B35A00"/>
    <w:rsid w:val="00B478C3"/>
    <w:rsid w:val="00BB10D8"/>
    <w:rsid w:val="00BB1B93"/>
    <w:rsid w:val="00BB20D1"/>
    <w:rsid w:val="00C004E8"/>
    <w:rsid w:val="00C016A7"/>
    <w:rsid w:val="00C01917"/>
    <w:rsid w:val="00C03A42"/>
    <w:rsid w:val="00C12F3C"/>
    <w:rsid w:val="00C263B4"/>
    <w:rsid w:val="00C445C5"/>
    <w:rsid w:val="00C52457"/>
    <w:rsid w:val="00C546AC"/>
    <w:rsid w:val="00C602CC"/>
    <w:rsid w:val="00C728AD"/>
    <w:rsid w:val="00C92CD4"/>
    <w:rsid w:val="00CB2A5F"/>
    <w:rsid w:val="00CD3081"/>
    <w:rsid w:val="00CE0658"/>
    <w:rsid w:val="00D000EB"/>
    <w:rsid w:val="00D3274B"/>
    <w:rsid w:val="00D371F6"/>
    <w:rsid w:val="00D52C14"/>
    <w:rsid w:val="00D54FCF"/>
    <w:rsid w:val="00D8734F"/>
    <w:rsid w:val="00D95BDB"/>
    <w:rsid w:val="00DB3401"/>
    <w:rsid w:val="00DB7B1E"/>
    <w:rsid w:val="00E007C0"/>
    <w:rsid w:val="00E31AFD"/>
    <w:rsid w:val="00E4145A"/>
    <w:rsid w:val="00E51AEA"/>
    <w:rsid w:val="00E67D45"/>
    <w:rsid w:val="00E74308"/>
    <w:rsid w:val="00EA1092"/>
    <w:rsid w:val="00EA74D9"/>
    <w:rsid w:val="00EE4E5D"/>
    <w:rsid w:val="00EE55C8"/>
    <w:rsid w:val="00F0483D"/>
    <w:rsid w:val="00F07AA9"/>
    <w:rsid w:val="00F329AE"/>
    <w:rsid w:val="00F62BF0"/>
    <w:rsid w:val="00FA5AB0"/>
    <w:rsid w:val="00FB63D9"/>
    <w:rsid w:val="00FC36C8"/>
    <w:rsid w:val="00FD6EFC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EAE4"/>
  <w15:chartTrackingRefBased/>
  <w15:docId w15:val="{4312F327-7ACD-8245-8BCE-5DEA021E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5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FA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FF4"/>
    <w:rPr>
      <w:rFonts w:ascii="Calibri" w:eastAsia="SimSun" w:hAnsi="Calibri" w:cs="font283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FF4"/>
    <w:rPr>
      <w:rFonts w:ascii="Calibri" w:eastAsia="SimSun" w:hAnsi="Calibri" w:cs="font283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815C6"/>
    <w:pPr>
      <w:suppressAutoHyphens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EA1092"/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EFC"/>
    <w:pPr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E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C9C0-3F96-4AE1-BF77-0D0F2A04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Roman Siedlikowski</cp:lastModifiedBy>
  <cp:revision>58</cp:revision>
  <dcterms:created xsi:type="dcterms:W3CDTF">2019-04-09T12:48:00Z</dcterms:created>
  <dcterms:modified xsi:type="dcterms:W3CDTF">2024-08-28T19:58:00Z</dcterms:modified>
</cp:coreProperties>
</file>