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512AA" w14:textId="77777777"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</w:p>
    <w:p w14:paraId="4969F17D" w14:textId="77777777"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006235F6" w14:textId="77777777"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14:paraId="52BCC0E9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2E417A5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59F2E2A" w14:textId="77777777" w:rsidR="00B62E27" w:rsidRDefault="00B62E27" w:rsidP="00B62E27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Ja niżej podpisany(a) ……………………………………</w:t>
      </w:r>
      <w:r w:rsidR="00994B25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………………………………………………………………………....... oświadczam, że ……………………………………………………………………………………………………………………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(</w:t>
      </w:r>
      <w:r>
        <w:rPr>
          <w:i/>
          <w:iCs/>
          <w:sz w:val="22"/>
          <w:szCs w:val="22"/>
        </w:rPr>
        <w:t xml:space="preserve">nazwa oferenta) </w:t>
      </w:r>
      <w:r>
        <w:rPr>
          <w:sz w:val="22"/>
          <w:szCs w:val="22"/>
        </w:rPr>
        <w:t xml:space="preserve">nie jest powiązany osobowo lub kapitałowo z Zamawiającym. </w:t>
      </w:r>
    </w:p>
    <w:p w14:paraId="66BAD1A7" w14:textId="5848C850" w:rsidR="00B62E27" w:rsidRPr="0068606D" w:rsidRDefault="00B62E27" w:rsidP="006860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68606D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</w:t>
      </w:r>
      <w:r w:rsidR="0068606D">
        <w:rPr>
          <w:rFonts w:asciiTheme="minorHAnsi" w:hAnsiTheme="minorHAnsi" w:cstheme="minorHAnsi"/>
          <w:sz w:val="22"/>
          <w:szCs w:val="22"/>
        </w:rPr>
        <w:br/>
      </w:r>
      <w:r w:rsidRPr="0068606D">
        <w:rPr>
          <w:rFonts w:asciiTheme="minorHAnsi" w:hAnsiTheme="minorHAnsi" w:cstheme="minorHAnsi"/>
          <w:sz w:val="22"/>
          <w:szCs w:val="22"/>
        </w:rPr>
        <w:t xml:space="preserve">z przeprowadzeniem procedury wyboru wykonawcy a wykonawcą, polegające w szczególności na: </w:t>
      </w:r>
    </w:p>
    <w:p w14:paraId="2809F00D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04AEA48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14:paraId="6647F153" w14:textId="239A77E9" w:rsidR="0068606D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53DA30FC" w14:textId="66B521E0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14:paraId="3B8A45DF" w14:textId="7139765F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E00A19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AF02B08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AAFDCD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p w14:paraId="190A6531" w14:textId="77777777" w:rsidR="00EF5EE9" w:rsidRPr="00EF5EE9" w:rsidRDefault="00EF5EE9" w:rsidP="00EF5EE9"/>
    <w:p w14:paraId="3ED8BEF9" w14:textId="77777777" w:rsidR="007A26EB" w:rsidRDefault="007A26EB" w:rsidP="00EF5EE9">
      <w:pPr>
        <w:tabs>
          <w:tab w:val="left" w:pos="2880"/>
        </w:tabs>
      </w:pPr>
    </w:p>
    <w:p w14:paraId="7074AE40" w14:textId="77777777" w:rsidR="00DD394D" w:rsidRPr="00DD394D" w:rsidRDefault="00DD394D" w:rsidP="00DD394D"/>
    <w:p w14:paraId="0EEF4B8B" w14:textId="77777777" w:rsidR="00DD394D" w:rsidRPr="00DD394D" w:rsidRDefault="00DD394D" w:rsidP="00DD394D"/>
    <w:p w14:paraId="4AA524E1" w14:textId="3C8497DE" w:rsidR="00DD394D" w:rsidRPr="00DD394D" w:rsidRDefault="00DD394D" w:rsidP="00DD394D">
      <w:pPr>
        <w:tabs>
          <w:tab w:val="left" w:pos="8610"/>
        </w:tabs>
      </w:pPr>
      <w:r>
        <w:tab/>
      </w:r>
    </w:p>
    <w:sectPr w:rsidR="00DD394D" w:rsidRPr="00DD394D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6D004" w14:textId="77777777" w:rsidR="00F82F6E" w:rsidRDefault="00F82F6E" w:rsidP="00AA0350">
      <w:r>
        <w:separator/>
      </w:r>
    </w:p>
  </w:endnote>
  <w:endnote w:type="continuationSeparator" w:id="0">
    <w:p w14:paraId="0CFADC5A" w14:textId="77777777" w:rsidR="00F82F6E" w:rsidRDefault="00F82F6E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CEC88" w14:textId="77777777" w:rsidR="00F82F6E" w:rsidRDefault="00F82F6E" w:rsidP="00AA0350">
      <w:r>
        <w:separator/>
      </w:r>
    </w:p>
  </w:footnote>
  <w:footnote w:type="continuationSeparator" w:id="0">
    <w:p w14:paraId="74FEF862" w14:textId="77777777" w:rsidR="00F82F6E" w:rsidRDefault="00F82F6E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22C89" w14:textId="58B181A5" w:rsidR="00AA0350" w:rsidRDefault="007E1A50" w:rsidP="00AA0350">
    <w:pPr>
      <w:pStyle w:val="Nagwek"/>
      <w:jc w:val="center"/>
    </w:pPr>
    <w:r>
      <w:rPr>
        <w:rFonts w:ascii="Times New Roman"/>
        <w:noProof/>
        <w:sz w:val="20"/>
      </w:rPr>
      <w:drawing>
        <wp:inline distT="0" distB="0" distL="0" distR="0" wp14:anchorId="2CC7744E" wp14:editId="392F1F21">
          <wp:extent cx="5972810" cy="418465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7281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3CC"/>
    <w:rsid w:val="000121F6"/>
    <w:rsid w:val="00027897"/>
    <w:rsid w:val="00113129"/>
    <w:rsid w:val="00187DD0"/>
    <w:rsid w:val="001A2A4A"/>
    <w:rsid w:val="001C1E14"/>
    <w:rsid w:val="001C5332"/>
    <w:rsid w:val="001F03CC"/>
    <w:rsid w:val="00201D29"/>
    <w:rsid w:val="0025646D"/>
    <w:rsid w:val="002F5080"/>
    <w:rsid w:val="00300A89"/>
    <w:rsid w:val="003215FD"/>
    <w:rsid w:val="00375BB7"/>
    <w:rsid w:val="0039000F"/>
    <w:rsid w:val="003C6AD4"/>
    <w:rsid w:val="003E3304"/>
    <w:rsid w:val="003E7934"/>
    <w:rsid w:val="004511BE"/>
    <w:rsid w:val="004C4D03"/>
    <w:rsid w:val="004F1CAC"/>
    <w:rsid w:val="00556E24"/>
    <w:rsid w:val="00563355"/>
    <w:rsid w:val="005849BC"/>
    <w:rsid w:val="0068606D"/>
    <w:rsid w:val="006C7909"/>
    <w:rsid w:val="00730660"/>
    <w:rsid w:val="00731B2C"/>
    <w:rsid w:val="00791B0E"/>
    <w:rsid w:val="007A192D"/>
    <w:rsid w:val="007A26EB"/>
    <w:rsid w:val="007B159C"/>
    <w:rsid w:val="007E1A50"/>
    <w:rsid w:val="00810D14"/>
    <w:rsid w:val="00866340"/>
    <w:rsid w:val="009022C7"/>
    <w:rsid w:val="009053C7"/>
    <w:rsid w:val="00964298"/>
    <w:rsid w:val="00967437"/>
    <w:rsid w:val="00994B25"/>
    <w:rsid w:val="009D6DC5"/>
    <w:rsid w:val="00A21B00"/>
    <w:rsid w:val="00AA0350"/>
    <w:rsid w:val="00AB4178"/>
    <w:rsid w:val="00B62E27"/>
    <w:rsid w:val="00B67DAF"/>
    <w:rsid w:val="00BB1B93"/>
    <w:rsid w:val="00BB20D1"/>
    <w:rsid w:val="00C57DCC"/>
    <w:rsid w:val="00CE5FAC"/>
    <w:rsid w:val="00CE6E68"/>
    <w:rsid w:val="00CF6D01"/>
    <w:rsid w:val="00D63B91"/>
    <w:rsid w:val="00D658F9"/>
    <w:rsid w:val="00DD394D"/>
    <w:rsid w:val="00E1113B"/>
    <w:rsid w:val="00E9603B"/>
    <w:rsid w:val="00EA17A2"/>
    <w:rsid w:val="00EA74D9"/>
    <w:rsid w:val="00EB0D06"/>
    <w:rsid w:val="00EF5EE9"/>
    <w:rsid w:val="00F0483D"/>
    <w:rsid w:val="00F56351"/>
    <w:rsid w:val="00F82F6E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31</cp:revision>
  <dcterms:created xsi:type="dcterms:W3CDTF">2018-03-01T08:37:00Z</dcterms:created>
  <dcterms:modified xsi:type="dcterms:W3CDTF">2024-08-12T17:46:00Z</dcterms:modified>
</cp:coreProperties>
</file>