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C9C9E" w14:textId="12BB36CC" w:rsidR="00646489" w:rsidRPr="003D43DE" w:rsidRDefault="00646489" w:rsidP="00646489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3D43DE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0D45E6">
        <w:rPr>
          <w:rFonts w:asciiTheme="minorHAnsi" w:hAnsiTheme="minorHAnsi" w:cstheme="minorHAnsi"/>
          <w:i/>
          <w:sz w:val="22"/>
          <w:szCs w:val="22"/>
        </w:rPr>
        <w:t>1</w:t>
      </w:r>
      <w:r w:rsidRPr="003D43DE">
        <w:rPr>
          <w:rFonts w:asciiTheme="minorHAnsi" w:hAnsiTheme="minorHAnsi" w:cstheme="minorHAnsi"/>
          <w:i/>
          <w:sz w:val="22"/>
          <w:szCs w:val="22"/>
        </w:rPr>
        <w:t xml:space="preserve"> do Zapytania ofertowego</w:t>
      </w:r>
      <w:r w:rsidR="00F118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nr </w:t>
      </w:r>
      <w:r w:rsidR="000E526C">
        <w:rPr>
          <w:rFonts w:asciiTheme="minorHAnsi" w:hAnsiTheme="minorHAnsi" w:cstheme="minorHAnsi"/>
          <w:i/>
          <w:sz w:val="22"/>
          <w:szCs w:val="22"/>
        </w:rPr>
        <w:t>6</w:t>
      </w:r>
      <w:r w:rsidR="00534937">
        <w:rPr>
          <w:rFonts w:asciiTheme="minorHAnsi" w:hAnsiTheme="minorHAnsi" w:cstheme="minorHAnsi"/>
          <w:i/>
          <w:sz w:val="22"/>
          <w:szCs w:val="22"/>
        </w:rPr>
        <w:t>/</w:t>
      </w:r>
      <w:r w:rsidR="000E526C">
        <w:rPr>
          <w:rFonts w:asciiTheme="minorHAnsi" w:hAnsiTheme="minorHAnsi" w:cstheme="minorHAnsi"/>
          <w:i/>
          <w:sz w:val="22"/>
          <w:szCs w:val="22"/>
        </w:rPr>
        <w:t>6</w:t>
      </w:r>
      <w:r w:rsidR="007A62F3">
        <w:rPr>
          <w:rFonts w:asciiTheme="minorHAnsi" w:hAnsiTheme="minorHAnsi" w:cstheme="minorHAnsi"/>
          <w:i/>
          <w:sz w:val="22"/>
          <w:szCs w:val="22"/>
        </w:rPr>
        <w:t>/</w:t>
      </w:r>
      <w:r w:rsidR="00534937">
        <w:rPr>
          <w:rFonts w:asciiTheme="minorHAnsi" w:hAnsiTheme="minorHAnsi" w:cstheme="minorHAnsi"/>
          <w:i/>
          <w:sz w:val="22"/>
          <w:szCs w:val="22"/>
        </w:rPr>
        <w:t>2024</w:t>
      </w:r>
      <w:r w:rsidR="00EE6958">
        <w:rPr>
          <w:rFonts w:asciiTheme="minorHAnsi" w:hAnsiTheme="minorHAnsi" w:cstheme="minorHAnsi"/>
          <w:i/>
          <w:sz w:val="22"/>
          <w:szCs w:val="22"/>
        </w:rPr>
        <w:t>/</w:t>
      </w:r>
      <w:r w:rsidR="000E526C">
        <w:rPr>
          <w:rFonts w:asciiTheme="minorHAnsi" w:hAnsiTheme="minorHAnsi" w:cstheme="minorHAnsi"/>
          <w:i/>
          <w:sz w:val="22"/>
          <w:szCs w:val="22"/>
        </w:rPr>
        <w:t>5</w:t>
      </w:r>
      <w:r w:rsidR="00534937">
        <w:rPr>
          <w:rFonts w:asciiTheme="minorHAnsi" w:hAnsiTheme="minorHAnsi" w:cstheme="minorHAnsi"/>
          <w:i/>
          <w:sz w:val="22"/>
          <w:szCs w:val="22"/>
        </w:rPr>
        <w:t xml:space="preserve">/SZ/F0171 </w:t>
      </w:r>
      <w:r w:rsidRPr="003D43DE">
        <w:rPr>
          <w:rFonts w:asciiTheme="minorHAnsi" w:hAnsiTheme="minorHAnsi" w:cstheme="minorHAnsi"/>
          <w:i/>
          <w:sz w:val="22"/>
          <w:szCs w:val="22"/>
        </w:rPr>
        <w:t>– Formularz oferty</w:t>
      </w:r>
    </w:p>
    <w:p w14:paraId="65F60985" w14:textId="3FEABF46" w:rsidR="003D43DE" w:rsidRDefault="003D43DE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7F9382FD" w14:textId="77777777" w:rsidR="00323CDB" w:rsidRDefault="00323CDB" w:rsidP="00110D30">
      <w:pPr>
        <w:rPr>
          <w:rFonts w:asciiTheme="minorHAnsi" w:hAnsiTheme="minorHAnsi" w:cstheme="minorHAnsi"/>
          <w:b/>
          <w:sz w:val="22"/>
          <w:szCs w:val="22"/>
        </w:rPr>
      </w:pPr>
    </w:p>
    <w:p w14:paraId="0E516DAA" w14:textId="3029D446" w:rsidR="003D43DE" w:rsidRDefault="003D43DE" w:rsidP="003D43D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78D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4FC16083" w14:textId="52C3DE2A" w:rsidR="003D43DE" w:rsidRPr="005F78D9" w:rsidRDefault="003D43DE" w:rsidP="003D43D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C45BB1" w14:textId="5ECD1FB8" w:rsidR="00534937" w:rsidRPr="00534937" w:rsidRDefault="005F78D9" w:rsidP="00534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F78D9">
        <w:rPr>
          <w:rFonts w:asciiTheme="minorHAnsi" w:hAnsiTheme="minorHAnsi" w:cstheme="minorHAnsi"/>
          <w:sz w:val="22"/>
          <w:szCs w:val="22"/>
        </w:rPr>
        <w:t>Oferta stanowi odpow</w:t>
      </w:r>
      <w:r w:rsidR="000D45E6">
        <w:rPr>
          <w:rFonts w:asciiTheme="minorHAnsi" w:hAnsiTheme="minorHAnsi" w:cstheme="minorHAnsi"/>
          <w:sz w:val="22"/>
          <w:szCs w:val="22"/>
        </w:rPr>
        <w:t>iedź na zapytanie </w:t>
      </w:r>
      <w:r w:rsidR="000D45E6" w:rsidRPr="00E62325">
        <w:rPr>
          <w:rFonts w:asciiTheme="minorHAnsi" w:hAnsiTheme="minorHAnsi" w:cstheme="minorHAnsi"/>
          <w:sz w:val="22"/>
          <w:szCs w:val="22"/>
        </w:rPr>
        <w:t xml:space="preserve">ofertowe nr </w:t>
      </w:r>
      <w:r w:rsidR="000E526C">
        <w:rPr>
          <w:rFonts w:asciiTheme="minorHAnsi" w:hAnsiTheme="minorHAnsi" w:cstheme="minorHAnsi"/>
          <w:sz w:val="22"/>
          <w:szCs w:val="22"/>
        </w:rPr>
        <w:t>6</w:t>
      </w:r>
      <w:r w:rsidR="00EE6958">
        <w:rPr>
          <w:rFonts w:asciiTheme="minorHAnsi" w:hAnsiTheme="minorHAnsi" w:cstheme="minorHAnsi"/>
          <w:sz w:val="22"/>
          <w:szCs w:val="22"/>
        </w:rPr>
        <w:t>/</w:t>
      </w:r>
      <w:r w:rsidR="000E526C">
        <w:rPr>
          <w:rFonts w:asciiTheme="minorHAnsi" w:hAnsiTheme="minorHAnsi" w:cstheme="minorHAnsi"/>
          <w:sz w:val="22"/>
          <w:szCs w:val="22"/>
        </w:rPr>
        <w:t>6</w:t>
      </w:r>
      <w:r w:rsidR="007A62F3">
        <w:rPr>
          <w:rFonts w:asciiTheme="minorHAnsi" w:hAnsiTheme="minorHAnsi" w:cstheme="minorHAnsi"/>
          <w:sz w:val="22"/>
          <w:szCs w:val="22"/>
        </w:rPr>
        <w:t>/</w:t>
      </w:r>
      <w:r w:rsidR="00534937">
        <w:rPr>
          <w:rFonts w:asciiTheme="minorHAnsi" w:hAnsiTheme="minorHAnsi" w:cstheme="minorHAnsi"/>
          <w:sz w:val="22"/>
          <w:szCs w:val="22"/>
        </w:rPr>
        <w:t>2024/</w:t>
      </w:r>
      <w:r w:rsidR="000E526C">
        <w:rPr>
          <w:rFonts w:asciiTheme="minorHAnsi" w:hAnsiTheme="minorHAnsi" w:cstheme="minorHAnsi"/>
          <w:sz w:val="22"/>
          <w:szCs w:val="22"/>
        </w:rPr>
        <w:t>5</w:t>
      </w:r>
      <w:r w:rsidR="00534937">
        <w:rPr>
          <w:rFonts w:asciiTheme="minorHAnsi" w:hAnsiTheme="minorHAnsi" w:cstheme="minorHAnsi"/>
          <w:sz w:val="22"/>
          <w:szCs w:val="22"/>
        </w:rPr>
        <w:t>/SZ/F0171</w:t>
      </w:r>
      <w:r w:rsidR="00E53F8F" w:rsidRPr="00E62325">
        <w:rPr>
          <w:rFonts w:asciiTheme="minorHAnsi" w:hAnsiTheme="minorHAnsi" w:cstheme="minorHAnsi"/>
          <w:sz w:val="22"/>
          <w:szCs w:val="22"/>
        </w:rPr>
        <w:t xml:space="preserve"> </w:t>
      </w:r>
      <w:r w:rsidRPr="00E62325">
        <w:rPr>
          <w:rFonts w:asciiTheme="minorHAnsi" w:hAnsiTheme="minorHAnsi" w:cstheme="minorHAnsi"/>
          <w:sz w:val="22"/>
          <w:szCs w:val="22"/>
        </w:rPr>
        <w:t>z dnia</w:t>
      </w:r>
      <w:r w:rsidR="006C6A12">
        <w:rPr>
          <w:rFonts w:asciiTheme="minorHAnsi" w:hAnsiTheme="minorHAnsi" w:cstheme="minorHAnsi"/>
          <w:sz w:val="22"/>
          <w:szCs w:val="22"/>
        </w:rPr>
        <w:t xml:space="preserve"> </w:t>
      </w:r>
      <w:r w:rsidR="000E526C">
        <w:rPr>
          <w:rFonts w:asciiTheme="minorHAnsi" w:hAnsiTheme="minorHAnsi" w:cstheme="minorHAnsi"/>
          <w:sz w:val="22"/>
          <w:szCs w:val="22"/>
        </w:rPr>
        <w:t>08.10</w:t>
      </w:r>
      <w:r w:rsidR="00A72400">
        <w:rPr>
          <w:rFonts w:asciiTheme="minorHAnsi" w:hAnsiTheme="minorHAnsi" w:cstheme="minorHAnsi"/>
          <w:sz w:val="22"/>
          <w:szCs w:val="22"/>
        </w:rPr>
        <w:t>.2024r.</w:t>
      </w:r>
      <w:r w:rsidRPr="00E62325">
        <w:rPr>
          <w:rFonts w:asciiTheme="minorHAnsi" w:hAnsiTheme="minorHAnsi" w:cstheme="minorHAnsi"/>
          <w:sz w:val="22"/>
          <w:szCs w:val="22"/>
        </w:rPr>
        <w:t xml:space="preserve"> dot. </w:t>
      </w:r>
      <w:r w:rsidR="00534937">
        <w:rPr>
          <w:rFonts w:asciiTheme="minorHAnsi" w:hAnsiTheme="minorHAnsi" w:cstheme="minorHAnsi"/>
          <w:sz w:val="22"/>
          <w:szCs w:val="22"/>
        </w:rPr>
        <w:t>p</w:t>
      </w:r>
      <w:r w:rsidRPr="00E62325">
        <w:rPr>
          <w:rFonts w:asciiTheme="minorHAnsi" w:hAnsiTheme="minorHAnsi" w:cstheme="minorHAnsi"/>
          <w:sz w:val="22"/>
          <w:szCs w:val="22"/>
        </w:rPr>
        <w:t>rojektu</w:t>
      </w:r>
      <w:r w:rsidR="00531101">
        <w:rPr>
          <w:rFonts w:asciiTheme="minorHAnsi" w:hAnsiTheme="minorHAnsi" w:cstheme="minorHAnsi"/>
          <w:sz w:val="22"/>
          <w:szCs w:val="22"/>
        </w:rPr>
        <w:t xml:space="preserve"> pn.</w:t>
      </w:r>
      <w:r w:rsidRPr="00E62325">
        <w:rPr>
          <w:rFonts w:asciiTheme="minorHAnsi" w:hAnsiTheme="minorHAnsi" w:cstheme="minorHAnsi"/>
          <w:sz w:val="22"/>
          <w:szCs w:val="22"/>
        </w:rPr>
        <w:t xml:space="preserve"> </w:t>
      </w:r>
      <w:r w:rsidR="00531101" w:rsidRPr="00036104">
        <w:rPr>
          <w:rFonts w:asciiTheme="minorHAnsi" w:hAnsiTheme="minorHAnsi" w:cstheme="minorHAnsi"/>
          <w:iCs/>
          <w:sz w:val="22"/>
          <w:szCs w:val="22"/>
        </w:rPr>
        <w:t>„</w:t>
      </w:r>
      <w:r w:rsidR="00531101" w:rsidRPr="00036104">
        <w:rPr>
          <w:rStyle w:val="readonly-form-field-value"/>
          <w:rFonts w:asciiTheme="minorHAnsi" w:hAnsiTheme="minorHAnsi" w:cstheme="minorHAnsi"/>
          <w:sz w:val="22"/>
          <w:szCs w:val="22"/>
        </w:rPr>
        <w:t xml:space="preserve">Budowanie potencjału do podnoszenia kompetencji przyszłości” nr </w:t>
      </w:r>
      <w:r w:rsidR="00531101" w:rsidRPr="00036104">
        <w:rPr>
          <w:rStyle w:val="mat-tooltip-trigger"/>
          <w:rFonts w:asciiTheme="minorHAnsi" w:hAnsiTheme="minorHAnsi" w:cstheme="minorHAnsi"/>
          <w:sz w:val="22"/>
          <w:szCs w:val="22"/>
        </w:rPr>
        <w:t>FERS.01.05-IP.08-0171/23</w:t>
      </w:r>
      <w:r w:rsidRPr="00F118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1189D">
        <w:rPr>
          <w:rFonts w:asciiTheme="minorHAnsi" w:hAnsiTheme="minorHAnsi" w:cstheme="minorHAnsi"/>
          <w:sz w:val="22"/>
          <w:szCs w:val="22"/>
        </w:rPr>
        <w:t>i dotyczy</w:t>
      </w:r>
      <w:r w:rsidRPr="00F1189D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>wyboru trenerów/ek do przygotowania i realizacji szkoleń dla kadry dydaktycznej w Filii w Szczecinie Uniwersytetu WSB Meri</w:t>
      </w:r>
      <w:r w:rsidR="00452743">
        <w:rPr>
          <w:rFonts w:asciiTheme="minorHAnsi" w:hAnsiTheme="minorHAnsi" w:cstheme="minorHAnsi"/>
          <w:bCs/>
          <w:sz w:val="22"/>
          <w:szCs w:val="22"/>
        </w:rPr>
        <w:t>t</w:t>
      </w:r>
      <w:r w:rsidR="00534937" w:rsidRPr="00534937">
        <w:rPr>
          <w:rFonts w:asciiTheme="minorHAnsi" w:hAnsiTheme="minorHAnsi" w:cstheme="minorHAnsi"/>
          <w:bCs/>
          <w:sz w:val="22"/>
          <w:szCs w:val="22"/>
        </w:rPr>
        <w:t>o w Poznaniu</w:t>
      </w:r>
    </w:p>
    <w:p w14:paraId="729DF906" w14:textId="23902ABD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AE216B" w14:textId="77777777" w:rsidR="00066942" w:rsidRDefault="00066942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96B886" w14:textId="3167517E" w:rsidR="005F78D9" w:rsidRPr="00B75D5D" w:rsidRDefault="005F78D9" w:rsidP="000669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75D5D">
        <w:rPr>
          <w:rFonts w:asciiTheme="minorHAnsi" w:hAnsiTheme="minorHAnsi" w:cstheme="minorHAnsi"/>
          <w:sz w:val="22"/>
          <w:szCs w:val="22"/>
        </w:rPr>
        <w:t>Dane oferenta:</w:t>
      </w:r>
    </w:p>
    <w:p w14:paraId="4331CBD7" w14:textId="1D8C9FA6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Imię i nazwisko/Nazwa: ………………………………………………………..………………………………………..………………</w:t>
      </w:r>
    </w:p>
    <w:p w14:paraId="6865C4CE" w14:textId="55C12F0D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Adres/Adres siedziby: ……………………………………………………………………………………………….……………………</w:t>
      </w:r>
    </w:p>
    <w:p w14:paraId="233BFA8A" w14:textId="3A459B4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NIP: ………………………………………………....….REGON: …………………………………………………………………………..</w:t>
      </w:r>
    </w:p>
    <w:p w14:paraId="4F074298" w14:textId="77777777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>Osoba uprawniona do kontaktowania się ze Zleceniodawcą (imię i nazwisko, telefon, mail):</w:t>
      </w:r>
    </w:p>
    <w:p w14:paraId="64929F7A" w14:textId="7EAC2D99" w:rsidR="005F78D9" w:rsidRPr="00FF0438" w:rsidRDefault="005F78D9" w:rsidP="005F78D9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……………………………………………………………………………..…………………………………………….……..……………………</w:t>
      </w:r>
    </w:p>
    <w:p w14:paraId="67FCF87D" w14:textId="77777777" w:rsidR="005F78D9" w:rsidRPr="00FF0438" w:rsidRDefault="005F78D9" w:rsidP="005F78D9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365F2D" w14:textId="4DBEEEC7" w:rsidR="003D43DE" w:rsidRPr="00323CDB" w:rsidRDefault="005F78D9" w:rsidP="003D43DE">
      <w:pPr>
        <w:widowControl w:val="0"/>
        <w:suppressAutoHyphens/>
        <w:autoSpaceDE w:val="0"/>
        <w:ind w:right="13"/>
        <w:jc w:val="both"/>
        <w:rPr>
          <w:rFonts w:asciiTheme="minorHAnsi" w:hAnsiTheme="minorHAnsi" w:cstheme="minorHAnsi"/>
          <w:sz w:val="22"/>
          <w:szCs w:val="22"/>
        </w:rPr>
      </w:pPr>
      <w:r w:rsidRPr="00FF0438">
        <w:rPr>
          <w:rFonts w:asciiTheme="minorHAnsi" w:hAnsiTheme="minorHAnsi" w:cstheme="minorHAnsi"/>
          <w:b/>
          <w:sz w:val="22"/>
          <w:szCs w:val="22"/>
        </w:rPr>
        <w:t>Oferujemy wykonanie przedmiotu zamówienia: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6145"/>
        <w:gridCol w:w="3402"/>
      </w:tblGrid>
      <w:tr w:rsidR="00531101" w:rsidRPr="003D43DE" w14:paraId="108D66F7" w14:textId="612AE9E0" w:rsidTr="00531101">
        <w:trPr>
          <w:trHeight w:val="404"/>
        </w:trPr>
        <w:tc>
          <w:tcPr>
            <w:tcW w:w="518" w:type="dxa"/>
            <w:vAlign w:val="center"/>
          </w:tcPr>
          <w:p w14:paraId="7850888A" w14:textId="389F4AB0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</w:t>
            </w:r>
          </w:p>
        </w:tc>
        <w:tc>
          <w:tcPr>
            <w:tcW w:w="6145" w:type="dxa"/>
            <w:vAlign w:val="center"/>
          </w:tcPr>
          <w:p w14:paraId="67B7AD13" w14:textId="77777777" w:rsidR="00531101" w:rsidRPr="005F78D9" w:rsidRDefault="00531101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Przedmiot zamówienia </w:t>
            </w:r>
          </w:p>
        </w:tc>
        <w:tc>
          <w:tcPr>
            <w:tcW w:w="3402" w:type="dxa"/>
            <w:vAlign w:val="center"/>
          </w:tcPr>
          <w:p w14:paraId="465B2259" w14:textId="5A98789A" w:rsidR="00531101" w:rsidRPr="002B2EF9" w:rsidRDefault="00ED266C" w:rsidP="00614317">
            <w:pPr>
              <w:ind w:right="13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Cena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brutto [zł]</w:t>
            </w:r>
            <w:r w:rsidR="00534937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za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szkolenie</w:t>
            </w:r>
            <w:r w:rsidR="00531101" w:rsidRPr="002B2EF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:</w:t>
            </w:r>
          </w:p>
        </w:tc>
      </w:tr>
      <w:tr w:rsidR="0025406F" w:rsidRPr="003D43DE" w14:paraId="37432E64" w14:textId="3141805B" w:rsidTr="0065050B">
        <w:trPr>
          <w:trHeight w:val="424"/>
        </w:trPr>
        <w:tc>
          <w:tcPr>
            <w:tcW w:w="518" w:type="dxa"/>
          </w:tcPr>
          <w:p w14:paraId="5A622C43" w14:textId="53FEF479" w:rsidR="0025406F" w:rsidRPr="007E0A56" w:rsidRDefault="0025406F" w:rsidP="0025406F">
            <w:pPr>
              <w:spacing w:before="24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145" w:type="dxa"/>
            <w:vAlign w:val="center"/>
          </w:tcPr>
          <w:p w14:paraId="7501E30F" w14:textId="595E1C2E" w:rsidR="0025406F" w:rsidRDefault="0065050B" w:rsidP="0025406F">
            <w:pPr>
              <w:rPr>
                <w:rStyle w:val="markedcontent"/>
                <w:bCs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SAP – szkolenie dla kadry dydaktycznej (4 godz.zegarowe, 1 grupa 10 +/- 2 osoby</w:t>
            </w:r>
            <w:r w:rsidR="00ED266C">
              <w:rPr>
                <w:rFonts w:asciiTheme="minorHAnsi" w:hAnsiTheme="minorHAnsi" w:cstheme="minorHAnsi"/>
                <w:sz w:val="22"/>
                <w:szCs w:val="22"/>
              </w:rPr>
              <w:t>; zdalne synchroniczne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2" w:type="dxa"/>
            <w:vAlign w:val="center"/>
          </w:tcPr>
          <w:p w14:paraId="4F60F1B5" w14:textId="3990CE4C" w:rsidR="0025406F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godzinowa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brutto</w:t>
            </w: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848BD2F" w14:textId="77777777" w:rsidR="0025406F" w:rsidRPr="007E0A56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5FC99" w14:textId="2E23C034" w:rsidR="0025406F" w:rsidRPr="007E0A56" w:rsidRDefault="0025406F" w:rsidP="0025406F">
            <w:pPr>
              <w:ind w:right="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0A5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</w:tr>
    </w:tbl>
    <w:p w14:paraId="69164A79" w14:textId="47ED680F" w:rsidR="002017ED" w:rsidRDefault="002017ED" w:rsidP="00022E43">
      <w:pPr>
        <w:widowControl w:val="0"/>
        <w:autoSpaceDE w:val="0"/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990008" w14:textId="5F5B513A" w:rsidR="00D92A75" w:rsidRPr="001070C2" w:rsidRDefault="001070C2" w:rsidP="001070C2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070C2">
        <w:rPr>
          <w:rFonts w:asciiTheme="minorHAnsi" w:hAnsiTheme="minorHAnsi" w:cstheme="minorHAnsi"/>
          <w:sz w:val="22"/>
          <w:szCs w:val="22"/>
        </w:rPr>
        <w:t>D</w:t>
      </w:r>
      <w:r w:rsidRPr="001070C2">
        <w:rPr>
          <w:rFonts w:asciiTheme="minorHAnsi" w:hAnsiTheme="minorHAnsi" w:cstheme="minorHAnsi"/>
          <w:bCs/>
          <w:sz w:val="22"/>
          <w:szCs w:val="22"/>
        </w:rPr>
        <w:t>ysponuję potencjałem kadrowym zdolnym do wykonania zamówienia</w:t>
      </w:r>
      <w:r w:rsidRPr="001070C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0001" w:type="dxa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5753"/>
      </w:tblGrid>
      <w:tr w:rsidR="00AB69E9" w14:paraId="3BCB800F" w14:textId="77777777" w:rsidTr="00AB69E9">
        <w:trPr>
          <w:trHeight w:val="548"/>
        </w:trPr>
        <w:tc>
          <w:tcPr>
            <w:tcW w:w="2405" w:type="dxa"/>
            <w:vAlign w:val="center"/>
          </w:tcPr>
          <w:p w14:paraId="4DD8726C" w14:textId="77777777" w:rsidR="00AB69E9" w:rsidRPr="005F78D9" w:rsidRDefault="00AB69E9" w:rsidP="00F425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Imię i nazwisko trenera/ki</w:t>
            </w:r>
          </w:p>
        </w:tc>
        <w:tc>
          <w:tcPr>
            <w:tcW w:w="1843" w:type="dxa"/>
          </w:tcPr>
          <w:p w14:paraId="50DB4D9E" w14:textId="2B19E127" w:rsidR="00AB69E9" w:rsidRDefault="00AB69E9" w:rsidP="001070C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Wykształcenie trenera/ki (tytuł/stopień, kierunek)</w:t>
            </w:r>
          </w:p>
        </w:tc>
        <w:tc>
          <w:tcPr>
            <w:tcW w:w="5753" w:type="dxa"/>
            <w:vAlign w:val="center"/>
          </w:tcPr>
          <w:p w14:paraId="03AA6AAF" w14:textId="1CDF957F" w:rsidR="00AB69E9" w:rsidRDefault="00AB69E9" w:rsidP="0025406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Wymagane doświadczenie:</w:t>
            </w:r>
          </w:p>
        </w:tc>
      </w:tr>
      <w:tr w:rsidR="00AB69E9" w14:paraId="35738930" w14:textId="77777777" w:rsidTr="00AB69E9">
        <w:trPr>
          <w:trHeight w:val="452"/>
        </w:trPr>
        <w:tc>
          <w:tcPr>
            <w:tcW w:w="2405" w:type="dxa"/>
            <w:vMerge w:val="restart"/>
          </w:tcPr>
          <w:p w14:paraId="5DAE3C43" w14:textId="77777777" w:rsidR="00AB69E9" w:rsidRPr="00217FB5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4AACE3" w14:textId="77777777" w:rsidR="00AB69E9" w:rsidRPr="00217FB5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14:paraId="605A3F28" w14:textId="77777777" w:rsidR="00AB69E9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Ukończone studia:</w:t>
            </w:r>
          </w:p>
          <w:p w14:paraId="523FA40B" w14:textId="3CE4D1E3" w:rsidR="00AB69E9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</w:t>
            </w:r>
          </w:p>
          <w:p w14:paraId="1B25867B" w14:textId="4598F789" w:rsidR="00AB69E9" w:rsidRPr="00B23362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(tytuł/stopień, kierunek, data ukończenia)</w:t>
            </w:r>
          </w:p>
        </w:tc>
        <w:tc>
          <w:tcPr>
            <w:tcW w:w="5753" w:type="dxa"/>
          </w:tcPr>
          <w:p w14:paraId="000A8280" w14:textId="1A9618E6" w:rsidR="00AB69E9" w:rsidRPr="00294C7C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4C7C">
              <w:rPr>
                <w:rFonts w:asciiTheme="minorHAnsi" w:hAnsiTheme="minorHAnsi" w:cstheme="minorHAnsi"/>
                <w:sz w:val="20"/>
                <w:szCs w:val="20"/>
              </w:rPr>
              <w:t>W zakresie pracy z wykorzystaniem systemu SAP nieprzerwanie przez minimum 5 lat licząc do daty złożenia ofert:</w:t>
            </w:r>
          </w:p>
          <w:p w14:paraId="143A4F09" w14:textId="77777777" w:rsidR="00AB69E9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18ECF" w14:textId="77777777" w:rsidR="00AB69E9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</w:t>
            </w:r>
          </w:p>
          <w:p w14:paraId="7E12E1F6" w14:textId="2200373E" w:rsidR="00AB69E9" w:rsidRPr="00AA0C37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(zakres działań, instytucja, okres pracy)</w:t>
            </w:r>
          </w:p>
        </w:tc>
      </w:tr>
      <w:tr w:rsidR="00AB69E9" w14:paraId="6765C8DF" w14:textId="77777777" w:rsidTr="00AB69E9">
        <w:trPr>
          <w:trHeight w:val="452"/>
        </w:trPr>
        <w:tc>
          <w:tcPr>
            <w:tcW w:w="2405" w:type="dxa"/>
            <w:vMerge/>
          </w:tcPr>
          <w:p w14:paraId="25803585" w14:textId="77777777" w:rsidR="00AB69E9" w:rsidRPr="00217FB5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91E9E9" w14:textId="7267AD35" w:rsidR="00AB69E9" w:rsidRPr="00B23362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753" w:type="dxa"/>
          </w:tcPr>
          <w:p w14:paraId="5D5E13C7" w14:textId="55EDC218" w:rsidR="00AB69E9" w:rsidRPr="00294C7C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4C7C">
              <w:rPr>
                <w:rFonts w:asciiTheme="minorHAnsi" w:hAnsiTheme="minorHAnsi" w:cstheme="minorHAnsi"/>
                <w:sz w:val="20"/>
                <w:szCs w:val="20"/>
              </w:rPr>
              <w:t xml:space="preserve">W zakresie </w:t>
            </w:r>
            <w:r w:rsidR="00E35D83" w:rsidRPr="00294C7C">
              <w:rPr>
                <w:rFonts w:asciiTheme="minorHAnsi" w:hAnsiTheme="minorHAnsi" w:cstheme="minorHAnsi"/>
                <w:sz w:val="20"/>
                <w:szCs w:val="20"/>
              </w:rPr>
              <w:t>realizacji szkoleń z SAP dla osób dorosłych – minimum 3 lata licząc do daty złożenia oferty</w:t>
            </w:r>
            <w:r w:rsidRPr="00294C7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7002E218" w14:textId="77777777" w:rsidR="00E35D83" w:rsidRDefault="00E35D83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FC7C0E" w14:textId="382B4BAC" w:rsidR="00AB69E9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2A75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………………………..</w:t>
            </w:r>
            <w:r w:rsidRPr="00D92A75"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  <w:p w14:paraId="72C76B21" w14:textId="30FFFEF9" w:rsidR="00AB69E9" w:rsidRPr="00D92A75" w:rsidRDefault="00E35D83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(tematy szkoleń, wymiar godzinowy, odbiorcy, okres realizacji)</w:t>
            </w:r>
          </w:p>
        </w:tc>
      </w:tr>
      <w:tr w:rsidR="00AB69E9" w14:paraId="183598C1" w14:textId="77777777" w:rsidTr="00AB69E9">
        <w:trPr>
          <w:trHeight w:val="452"/>
        </w:trPr>
        <w:tc>
          <w:tcPr>
            <w:tcW w:w="2405" w:type="dxa"/>
            <w:vMerge/>
          </w:tcPr>
          <w:p w14:paraId="683E0F7B" w14:textId="77777777" w:rsidR="00AB69E9" w:rsidRPr="00217FB5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2FE4D30D" w14:textId="0CF12BC9" w:rsidR="00AB69E9" w:rsidRPr="00203DCA" w:rsidRDefault="00AB69E9" w:rsidP="00F4258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5753" w:type="dxa"/>
          </w:tcPr>
          <w:p w14:paraId="33503C54" w14:textId="18498EBF" w:rsidR="00AB69E9" w:rsidRPr="00294C7C" w:rsidRDefault="00AB69E9" w:rsidP="0099165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4C7C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294C7C" w:rsidRPr="00294C7C">
              <w:rPr>
                <w:rFonts w:asciiTheme="minorHAnsi" w:hAnsiTheme="minorHAnsi" w:cstheme="minorHAnsi"/>
                <w:sz w:val="20"/>
                <w:szCs w:val="20"/>
              </w:rPr>
              <w:t>zakresie wdrażania produkcyjnego systemu SAP, znajomości konfiguracji i utrzymania systemu w zakresie modułów MM i PM</w:t>
            </w:r>
            <w:r w:rsidRPr="00294C7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E36F1CA" w14:textId="77777777" w:rsidR="00294C7C" w:rsidRDefault="00294C7C" w:rsidP="00991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AC4EC7" w14:textId="242B5A61" w:rsidR="00AB69E9" w:rsidRDefault="00AB69E9" w:rsidP="009916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……………………………………………………………………..</w:t>
            </w:r>
          </w:p>
          <w:p w14:paraId="78816CBD" w14:textId="0D237425" w:rsidR="00AB69E9" w:rsidRPr="00217FB5" w:rsidRDefault="00294C7C" w:rsidP="00294C7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(z</w:t>
            </w:r>
            <w:r w:rsidR="00AB69E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akres działań, instytucja, 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okres realizacji</w:t>
            </w:r>
            <w:r w:rsidR="00AB69E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</w:tr>
    </w:tbl>
    <w:p w14:paraId="5C1D6FEA" w14:textId="77777777" w:rsidR="00401D6F" w:rsidRDefault="00401D6F" w:rsidP="00401D6F">
      <w:pPr>
        <w:widowControl w:val="0"/>
        <w:autoSpaceDE w:val="0"/>
        <w:spacing w:before="240"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D3A5D6" w14:textId="77777777" w:rsidR="00401D6F" w:rsidRDefault="00401D6F" w:rsidP="00401D6F">
      <w:pPr>
        <w:widowControl w:val="0"/>
        <w:autoSpaceDE w:val="0"/>
        <w:spacing w:before="240" w:after="2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93D901" w14:textId="705B3A2C" w:rsidR="003D43DE" w:rsidRPr="003D43DE" w:rsidRDefault="003D43DE" w:rsidP="00401D6F">
      <w:pPr>
        <w:widowControl w:val="0"/>
        <w:autoSpaceDE w:val="0"/>
        <w:spacing w:before="240"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/>
          <w:sz w:val="22"/>
          <w:szCs w:val="22"/>
        </w:rPr>
        <w:lastRenderedPageBreak/>
        <w:t>Składając niniejszą ofertę Ja niżej podpisany/a oświadczam, iż</w:t>
      </w:r>
      <w:r w:rsidR="00022E43">
        <w:rPr>
          <w:rFonts w:asciiTheme="minorHAnsi" w:hAnsiTheme="minorHAnsi" w:cstheme="minorHAnsi"/>
          <w:bCs/>
          <w:sz w:val="22"/>
          <w:szCs w:val="22"/>
        </w:rPr>
        <w:t>:</w:t>
      </w:r>
    </w:p>
    <w:p w14:paraId="13A40BA1" w14:textId="64E5D081" w:rsidR="00022E43" w:rsidRDefault="003D43DE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Zapoznałem/am się z opisem przedmiotu zamówienia i istotnymi dla Zamawiającego warunkami oferty i nie wnoszę do niego zastrzeżeń,</w:t>
      </w:r>
      <w:r w:rsidR="0041246D">
        <w:rPr>
          <w:rFonts w:cstheme="minorHAnsi"/>
        </w:rPr>
        <w:t xml:space="preserve"> oferowane przedmioty </w:t>
      </w:r>
      <w:r w:rsidR="00531101">
        <w:rPr>
          <w:rFonts w:cstheme="minorHAnsi"/>
        </w:rPr>
        <w:t xml:space="preserve">oferty </w:t>
      </w:r>
      <w:r w:rsidR="0041246D">
        <w:rPr>
          <w:rFonts w:cstheme="minorHAnsi"/>
        </w:rPr>
        <w:t>w pełni odpowiadają specyfikacji zamówienia.</w:t>
      </w:r>
    </w:p>
    <w:p w14:paraId="5F7CCD89" w14:textId="7F637CD9" w:rsidR="00531101" w:rsidRPr="00401D6F" w:rsidRDefault="001070C2" w:rsidP="001070C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line="259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S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pełnia</w:t>
      </w:r>
      <w:r w:rsidR="00531101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>m</w:t>
      </w:r>
      <w:r w:rsidR="00531101" w:rsidRPr="00E074FB">
        <w:rPr>
          <w:rFonts w:ascii="Calibri" w:eastAsia="Calibri" w:hAnsi="Calibri" w:cs="Calibri"/>
          <w:bCs/>
          <w:color w:val="000000"/>
          <w:sz w:val="22"/>
          <w:szCs w:val="22"/>
          <w:u w:color="000000"/>
          <w:bdr w:val="nil"/>
        </w:rPr>
        <w:t xml:space="preserve"> wszystkie </w:t>
      </w:r>
      <w:r w:rsidR="00531101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warunki określone przez Zamawiającego</w:t>
      </w:r>
      <w:r w:rsidR="00294C7C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, w tym dysponuję trenerem/ami, któ</w:t>
      </w:r>
      <w:r w:rsidR="00862AA8" w:rsidRPr="00401D6F"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  <w:t>rzy zostali zgłoszeni w ofercie i którzy;</w:t>
      </w:r>
    </w:p>
    <w:p w14:paraId="3543575E" w14:textId="0CCE231F" w:rsidR="00862AA8" w:rsidRPr="00401D6F" w:rsidRDefault="00DB5BA9" w:rsidP="00862AA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line="259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</w:pPr>
      <w:r w:rsidRPr="00401D6F">
        <w:rPr>
          <w:rFonts w:asciiTheme="minorHAnsi" w:hAnsiTheme="minorHAnsi" w:cstheme="minorHAnsi"/>
          <w:sz w:val="22"/>
          <w:szCs w:val="22"/>
        </w:rPr>
        <w:t>Zna/znają kolejne wersje oprogramowania SAP – tj R3, ECC, S4</w:t>
      </w:r>
      <w:r w:rsidR="00200C65" w:rsidRPr="00401D6F">
        <w:rPr>
          <w:rFonts w:asciiTheme="minorHAnsi" w:hAnsiTheme="minorHAnsi" w:cstheme="minorHAnsi"/>
          <w:sz w:val="22"/>
          <w:szCs w:val="22"/>
        </w:rPr>
        <w:t>;</w:t>
      </w:r>
    </w:p>
    <w:p w14:paraId="5F086DE4" w14:textId="659601E4" w:rsidR="00200C65" w:rsidRPr="00401D6F" w:rsidRDefault="00200C65" w:rsidP="00862AA8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line="259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  <w:u w:color="000000"/>
          <w:bdr w:val="nil"/>
        </w:rPr>
      </w:pPr>
      <w:r w:rsidRPr="00401D6F">
        <w:rPr>
          <w:rFonts w:asciiTheme="minorHAnsi" w:hAnsiTheme="minorHAnsi" w:cstheme="minorHAnsi"/>
          <w:sz w:val="22"/>
          <w:szCs w:val="22"/>
        </w:rPr>
        <w:t>Zna/znają lub zobowiązał się/zobowiązali się do poznania i stosowania standardów kształcenia w Uniwersytecie WSB Merito w Poznaniu podczas szkolenia.</w:t>
      </w:r>
    </w:p>
    <w:p w14:paraId="5A07615B" w14:textId="7F3D3AF5" w:rsidR="00042563" w:rsidRPr="00401D6F" w:rsidRDefault="00042563" w:rsidP="001070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1D6F">
        <w:rPr>
          <w:rFonts w:cstheme="minorHAnsi"/>
        </w:rPr>
        <w:t>Wskazane ceny obejmują wszystkie koszty zamówienia</w:t>
      </w:r>
      <w:r w:rsidR="001070C2" w:rsidRPr="00401D6F">
        <w:rPr>
          <w:rFonts w:cstheme="minorHAnsi"/>
        </w:rPr>
        <w:t>.</w:t>
      </w:r>
    </w:p>
    <w:p w14:paraId="6B0BC53C" w14:textId="37780746" w:rsidR="001070C2" w:rsidRPr="001070C2" w:rsidRDefault="001070C2" w:rsidP="001070C2">
      <w:pPr>
        <w:widowControl w:val="0"/>
        <w:numPr>
          <w:ilvl w:val="0"/>
          <w:numId w:val="6"/>
        </w:numPr>
        <w:autoSpaceDE w:val="0"/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1D6F">
        <w:rPr>
          <w:rFonts w:asciiTheme="minorHAnsi" w:hAnsiTheme="minorHAnsi" w:cstheme="minorHAnsi"/>
          <w:bCs/>
          <w:sz w:val="22"/>
          <w:szCs w:val="22"/>
          <w:lang w:eastAsia="ar-SA"/>
        </w:rPr>
        <w:t>Jestem w stanie, na podstawie przedstawionych</w:t>
      </w:r>
      <w:r w:rsidRPr="003A47AB">
        <w:rPr>
          <w:rFonts w:ascii="Calibri" w:hAnsi="Calibri" w:cs="Calibri"/>
          <w:bCs/>
          <w:sz w:val="22"/>
          <w:szCs w:val="22"/>
          <w:lang w:eastAsia="ar-SA"/>
        </w:rPr>
        <w:t xml:space="preserve"> materiałów, z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 xml:space="preserve">realizować 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 xml:space="preserve">w sposób należyty </w:t>
      </w:r>
      <w:r w:rsidRPr="003A47AB">
        <w:rPr>
          <w:rFonts w:asciiTheme="minorHAnsi" w:hAnsiTheme="minorHAnsi" w:cs="Calibri"/>
          <w:bCs/>
          <w:sz w:val="22"/>
          <w:szCs w:val="22"/>
          <w:lang w:eastAsia="ar-SA"/>
        </w:rPr>
        <w:t>przedmiot zamówienia</w:t>
      </w:r>
      <w:r>
        <w:rPr>
          <w:rFonts w:asciiTheme="minorHAnsi" w:hAnsiTheme="minorHAnsi" w:cs="Calibri"/>
          <w:bCs/>
          <w:sz w:val="22"/>
          <w:szCs w:val="22"/>
          <w:lang w:eastAsia="ar-SA"/>
        </w:rPr>
        <w:t>.</w:t>
      </w:r>
    </w:p>
    <w:p w14:paraId="0960F93E" w14:textId="77777777" w:rsidR="003D43DE" w:rsidRPr="003D43DE" w:rsidRDefault="003D43DE" w:rsidP="003D43D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D43DE">
        <w:rPr>
          <w:rFonts w:cstheme="minorHAnsi"/>
        </w:rPr>
        <w:t>Wszystkie informacje zamieszczone w ofercie są aktualne i zgodne z prawdą.</w:t>
      </w:r>
    </w:p>
    <w:p w14:paraId="14E8E9B4" w14:textId="395A0988" w:rsidR="00531101" w:rsidRPr="001070C2" w:rsidRDefault="00531101" w:rsidP="001070C2">
      <w:pPr>
        <w:rPr>
          <w:rFonts w:cstheme="minorHAnsi"/>
          <w:b/>
        </w:rPr>
      </w:pPr>
    </w:p>
    <w:p w14:paraId="6F88F1C2" w14:textId="5345D903" w:rsidR="003D43DE" w:rsidRPr="00B74FBA" w:rsidRDefault="003D43DE" w:rsidP="00594BF4">
      <w:pPr>
        <w:jc w:val="both"/>
        <w:rPr>
          <w:rFonts w:asciiTheme="minorHAnsi" w:hAnsiTheme="minorHAnsi" w:cstheme="minorHAnsi"/>
          <w:sz w:val="22"/>
          <w:szCs w:val="22"/>
        </w:rPr>
      </w:pPr>
      <w:r w:rsidRPr="00B74FBA">
        <w:rPr>
          <w:rFonts w:asciiTheme="minorHAnsi" w:hAnsiTheme="minorHAnsi" w:cstheme="minorHAnsi"/>
          <w:sz w:val="22"/>
          <w:szCs w:val="22"/>
        </w:rPr>
        <w:t xml:space="preserve">Wyrażam zgodę na przetwarzanie moich danych osobowych dla potrzeb niezbędnych do wyboru oferty i ogłoszenia wyników zgodnie z przepisami  prawa powszechnie obowiązującego, w tym w szczególności </w:t>
      </w:r>
      <w:r w:rsidR="00594BF4">
        <w:rPr>
          <w:rFonts w:asciiTheme="minorHAnsi" w:hAnsiTheme="minorHAnsi" w:cstheme="minorHAnsi"/>
          <w:sz w:val="22"/>
          <w:szCs w:val="22"/>
        </w:rPr>
        <w:t>R</w:t>
      </w:r>
      <w:r w:rsidRPr="00B74FBA">
        <w:rPr>
          <w:rFonts w:asciiTheme="minorHAnsi" w:hAnsiTheme="minorHAnsi" w:cstheme="minorHAnsi"/>
          <w:sz w:val="22"/>
          <w:szCs w:val="22"/>
        </w:rPr>
        <w:t xml:space="preserve">ozporządzenia  Parlamentu Europejskiego i Rady (ue) 2016/679 z dnia 27 kwietnia 2016 r. w sprawie ochrony osób fizycznych w związku z przetwarzaniem danych osobowych i w sprawie swobodnego przepływu takich danych oraz uchylenia dyrektywy 95/46/we) z dnia 27 kwietnia 2016 roku oraz ustawy z dnia 10 maja 2018 roku o ochronie danych osobowych. </w:t>
      </w:r>
    </w:p>
    <w:p w14:paraId="73AF9915" w14:textId="07CDF893" w:rsidR="003D43DE" w:rsidRDefault="003D43DE" w:rsidP="003D43D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FF0000"/>
        </w:rPr>
      </w:pPr>
    </w:p>
    <w:p w14:paraId="743CDC0E" w14:textId="77777777" w:rsidR="003D43DE" w:rsidRDefault="003D43DE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EEF01F" w14:textId="77777777" w:rsidR="002B2EF9" w:rsidRPr="003D43DE" w:rsidRDefault="002B2EF9" w:rsidP="003D43DE">
      <w:pPr>
        <w:widowControl w:val="0"/>
        <w:autoSpaceDE w:val="0"/>
        <w:ind w:left="100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D301EA" w14:textId="77777777" w:rsidR="003D43DE" w:rsidRPr="003D43DE" w:rsidRDefault="003D43DE" w:rsidP="003D43DE">
      <w:pPr>
        <w:widowControl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FD5F87" w14:textId="77777777" w:rsidR="003D43DE" w:rsidRPr="003D43DE" w:rsidRDefault="003D43DE" w:rsidP="003D43DE">
      <w:pPr>
        <w:widowControl w:val="0"/>
        <w:autoSpaceDE w:val="0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 xml:space="preserve">…………...., dn. …………..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</w:t>
      </w:r>
      <w:r w:rsidRPr="003D43DE">
        <w:rPr>
          <w:rFonts w:asciiTheme="minorHAnsi" w:hAnsiTheme="minorHAnsi" w:cstheme="minorHAnsi"/>
          <w:bCs/>
          <w:sz w:val="22"/>
          <w:szCs w:val="22"/>
        </w:rPr>
        <w:tab/>
        <w:t xml:space="preserve">      ……….........................................</w:t>
      </w:r>
    </w:p>
    <w:p w14:paraId="4D4678A3" w14:textId="77777777" w:rsidR="003D43DE" w:rsidRPr="003D43DE" w:rsidRDefault="003D43DE" w:rsidP="003D43DE">
      <w:pPr>
        <w:widowControl w:val="0"/>
        <w:autoSpaceDE w:val="0"/>
        <w:ind w:left="5664" w:firstLine="708"/>
        <w:rPr>
          <w:rFonts w:asciiTheme="minorHAnsi" w:hAnsiTheme="minorHAnsi" w:cstheme="minorHAnsi"/>
          <w:bCs/>
          <w:sz w:val="22"/>
          <w:szCs w:val="22"/>
        </w:rPr>
      </w:pPr>
      <w:r w:rsidRPr="003D43DE">
        <w:rPr>
          <w:rFonts w:asciiTheme="minorHAnsi" w:hAnsiTheme="minorHAnsi" w:cstheme="minorHAnsi"/>
          <w:bCs/>
          <w:sz w:val="22"/>
          <w:szCs w:val="22"/>
        </w:rPr>
        <w:t>Podpis Oferenta</w:t>
      </w:r>
    </w:p>
    <w:sectPr w:rsidR="003D43DE" w:rsidRPr="003D43DE" w:rsidSect="004527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0AD86" w14:textId="77777777" w:rsidR="00547C96" w:rsidRDefault="00547C96" w:rsidP="009B5683">
      <w:r>
        <w:separator/>
      </w:r>
    </w:p>
  </w:endnote>
  <w:endnote w:type="continuationSeparator" w:id="0">
    <w:p w14:paraId="5C12DA31" w14:textId="77777777" w:rsidR="00547C96" w:rsidRDefault="00547C96" w:rsidP="009B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DejaVu Sans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35978" w14:textId="77777777" w:rsidR="00934DFE" w:rsidRDefault="00934D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DF73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</w:pPr>
    <w:r w:rsidRPr="00165D3A">
      <w:rPr>
        <w:rFonts w:asciiTheme="minorHAnsi" w:hAnsiTheme="minorHAnsi" w:cs="Arial"/>
        <w:i/>
        <w:sz w:val="18"/>
        <w:szCs w:val="18"/>
      </w:rPr>
      <w:t>Projekt  pt :</w:t>
    </w:r>
    <w:r w:rsidRPr="00165D3A">
      <w:rPr>
        <w:rFonts w:asciiTheme="minorHAnsi" w:hAnsiTheme="minorHAnsi" w:cstheme="minorHAnsi"/>
        <w:i/>
        <w:sz w:val="18"/>
        <w:szCs w:val="18"/>
      </w:rPr>
      <w:t xml:space="preserve"> „</w:t>
    </w:r>
    <w:r w:rsidRPr="00165D3A">
      <w:rPr>
        <w:rFonts w:asciiTheme="minorHAnsi" w:eastAsiaTheme="minorHAnsi" w:hAnsiTheme="minorHAnsi" w:cstheme="minorHAnsi"/>
        <w:i/>
        <w:sz w:val="18"/>
        <w:szCs w:val="18"/>
        <w:lang w:eastAsia="en-US"/>
      </w:rPr>
      <w:t>Zintegrowany Program Rozwoju kierunków Informatyka i Logistyka na Wydziałach w Poznaniu, Chorzowie i Szczecinie Wyższej Szkoły Bankowej w Poznaniu zgodnie z Regionalnymi Strategiami Innowacji województw”  (</w:t>
    </w:r>
    <w:r w:rsidRPr="00165D3A">
      <w:rPr>
        <w:rFonts w:asciiTheme="minorHAnsi" w:eastAsiaTheme="minorHAnsi" w:hAnsiTheme="minorHAnsi" w:cstheme="minorHAnsi"/>
        <w:bCs/>
        <w:i/>
        <w:sz w:val="18"/>
        <w:szCs w:val="18"/>
        <w:lang w:eastAsia="en-US"/>
      </w:rPr>
      <w:t>POWR.03.05.00-00-ZR19/18)</w:t>
    </w:r>
  </w:p>
  <w:p w14:paraId="4E67EEE1" w14:textId="77777777" w:rsidR="006C40C2" w:rsidRPr="00165D3A" w:rsidRDefault="006C40C2" w:rsidP="006C40C2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sz w:val="14"/>
        <w:szCs w:val="14"/>
        <w:lang w:eastAsia="en-US"/>
      </w:rPr>
    </w:pPr>
  </w:p>
  <w:p w14:paraId="04441F1C" w14:textId="77777777" w:rsidR="006C40C2" w:rsidRPr="00165D3A" w:rsidRDefault="006C40C2" w:rsidP="006C40C2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8"/>
        <w:szCs w:val="18"/>
      </w:rPr>
    </w:pPr>
    <w:r w:rsidRPr="00165D3A">
      <w:rPr>
        <w:rFonts w:asciiTheme="minorHAnsi" w:eastAsiaTheme="minorHAnsi" w:hAnsiTheme="minorHAnsi" w:cs="Verdana"/>
        <w:i/>
        <w:sz w:val="18"/>
        <w:szCs w:val="18"/>
        <w:lang w:eastAsia="en-US"/>
      </w:rPr>
      <w:t>Projekt dofinansowany z Europejskiego Funduszu Społecznego</w:t>
    </w:r>
  </w:p>
  <w:p w14:paraId="0764F4D7" w14:textId="605E8B4B" w:rsidR="00DB3487" w:rsidRPr="0020738C" w:rsidRDefault="003D58E3" w:rsidP="00DB3487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sz w:val="14"/>
        <w:szCs w:val="14"/>
      </w:rPr>
    </w:pPr>
    <w:r>
      <w:rPr>
        <w:rFonts w:asciiTheme="minorHAnsi" w:eastAsiaTheme="minorHAnsi" w:hAnsiTheme="minorHAnsi" w:cs="Verdana"/>
        <w:i/>
        <w:sz w:val="14"/>
        <w:szCs w:val="14"/>
        <w:lang w:eastAsia="en-US"/>
      </w:rPr>
      <w:t xml:space="preserve">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40E25" w14:textId="77777777" w:rsidR="00165D3A" w:rsidRDefault="00165D3A" w:rsidP="00165D3A">
    <w:pPr>
      <w:autoSpaceDE w:val="0"/>
      <w:autoSpaceDN w:val="0"/>
      <w:adjustRightInd w:val="0"/>
      <w:jc w:val="center"/>
      <w:rPr>
        <w:rFonts w:asciiTheme="minorHAnsi" w:hAnsiTheme="minorHAnsi" w:cs="Arial"/>
        <w:i/>
        <w:sz w:val="14"/>
        <w:szCs w:val="14"/>
      </w:rPr>
    </w:pPr>
  </w:p>
  <w:p w14:paraId="000E2985" w14:textId="431505CD" w:rsidR="003F32D8" w:rsidRPr="000545E8" w:rsidRDefault="003F32D8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bCs/>
        <w:i/>
        <w:color w:val="7F7F7F" w:themeColor="text1" w:themeTint="80"/>
        <w:sz w:val="18"/>
        <w:szCs w:val="18"/>
        <w:lang w:eastAsia="en-US"/>
      </w:rPr>
    </w:pPr>
    <w:r w:rsidRPr="000545E8">
      <w:rPr>
        <w:rFonts w:asciiTheme="minorHAnsi" w:hAnsiTheme="minorHAnsi" w:cs="Arial"/>
        <w:i/>
        <w:color w:val="7F7F7F" w:themeColor="text1" w:themeTint="80"/>
        <w:sz w:val="18"/>
        <w:szCs w:val="18"/>
      </w:rPr>
      <w:t>Projekt  pt :</w:t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</w:t>
    </w:r>
    <w:r w:rsidR="000545E8" w:rsidRPr="000545E8">
      <w:rPr>
        <w:rFonts w:asciiTheme="minorHAnsi" w:hAnsiTheme="minorHAnsi" w:cstheme="minorHAnsi"/>
        <w:i/>
        <w:iCs/>
        <w:color w:val="7F7F7F" w:themeColor="text1" w:themeTint="80"/>
        <w:sz w:val="18"/>
        <w:szCs w:val="18"/>
      </w:rPr>
      <w:t>„</w:t>
    </w:r>
    <w:r w:rsidR="000545E8" w:rsidRPr="000545E8">
      <w:rPr>
        <w:rStyle w:val="readonly-form-field-value"/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Budowanie potencjału do podnoszenia kompetencji przyszłości” nr </w:t>
    </w:r>
    <w:r w:rsidR="000545E8" w:rsidRPr="000545E8">
      <w:rPr>
        <w:rStyle w:val="mat-tooltip-trigger"/>
        <w:rFonts w:asciiTheme="minorHAnsi" w:hAnsiTheme="minorHAnsi" w:cstheme="minorHAnsi"/>
        <w:i/>
        <w:color w:val="7F7F7F" w:themeColor="text1" w:themeTint="80"/>
        <w:sz w:val="18"/>
        <w:szCs w:val="18"/>
      </w:rPr>
      <w:t>FERS.01.05-IP.08-0171/23</w:t>
    </w:r>
  </w:p>
  <w:p w14:paraId="236E2827" w14:textId="77777777" w:rsidR="00165D3A" w:rsidRPr="000545E8" w:rsidRDefault="00165D3A" w:rsidP="00165D3A">
    <w:pPr>
      <w:autoSpaceDE w:val="0"/>
      <w:autoSpaceDN w:val="0"/>
      <w:adjustRightInd w:val="0"/>
      <w:jc w:val="center"/>
      <w:rPr>
        <w:rFonts w:asciiTheme="minorHAnsi" w:eastAsiaTheme="minorHAnsi" w:hAnsiTheme="minorHAnsi" w:cstheme="minorHAnsi"/>
        <w:i/>
        <w:color w:val="7F7F7F" w:themeColor="text1" w:themeTint="80"/>
        <w:sz w:val="14"/>
        <w:szCs w:val="14"/>
        <w:lang w:eastAsia="en-US"/>
      </w:rPr>
    </w:pPr>
  </w:p>
  <w:p w14:paraId="50408703" w14:textId="51A507D9" w:rsidR="0020738C" w:rsidRPr="000545E8" w:rsidRDefault="0020738C" w:rsidP="00775B11">
    <w:pPr>
      <w:autoSpaceDE w:val="0"/>
      <w:autoSpaceDN w:val="0"/>
      <w:adjustRightInd w:val="0"/>
      <w:ind w:right="-643" w:hanging="1064"/>
      <w:jc w:val="center"/>
      <w:rPr>
        <w:rFonts w:asciiTheme="minorHAnsi" w:hAnsiTheme="minorHAnsi" w:cs="Arial"/>
        <w:i/>
        <w:color w:val="7F7F7F" w:themeColor="text1" w:themeTint="80"/>
        <w:sz w:val="18"/>
        <w:szCs w:val="18"/>
      </w:rPr>
    </w:pPr>
    <w:r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>Projekt dofinansowany z Europejskiego Funduszu Społecznego</w:t>
    </w:r>
    <w:r w:rsidR="000545E8" w:rsidRPr="000545E8">
      <w:rPr>
        <w:rFonts w:asciiTheme="minorHAnsi" w:eastAsiaTheme="minorHAnsi" w:hAnsiTheme="minorHAnsi" w:cs="Verdana"/>
        <w:i/>
        <w:color w:val="7F7F7F" w:themeColor="text1" w:themeTint="80"/>
        <w:sz w:val="18"/>
        <w:szCs w:val="18"/>
        <w:lang w:eastAsia="en-US"/>
      </w:rPr>
      <w:t xml:space="preserve"> Plus</w:t>
    </w:r>
  </w:p>
  <w:p w14:paraId="3A5B7329" w14:textId="608A98F0" w:rsidR="003F32D8" w:rsidRPr="000545E8" w:rsidRDefault="00165D3A" w:rsidP="00165D3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</w:rPr>
    </w:pP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Strona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PAGE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1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  <w:r w:rsidRPr="000545E8">
      <w:rPr>
        <w:rFonts w:asciiTheme="minorHAnsi" w:hAnsiTheme="minorHAnsi" w:cstheme="minorHAnsi"/>
        <w:i/>
        <w:color w:val="7F7F7F" w:themeColor="text1" w:themeTint="80"/>
        <w:sz w:val="18"/>
        <w:szCs w:val="18"/>
      </w:rPr>
      <w:t xml:space="preserve"> z 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begin"/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instrText>NUMPAGES  \* Arabic  \* MERGEFORMAT</w:instrTex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separate"/>
    </w:r>
    <w:r w:rsidR="000D45E6" w:rsidRPr="000545E8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</w:rPr>
      <w:t>3</w:t>
    </w:r>
    <w:r w:rsidRPr="000545E8">
      <w:rPr>
        <w:rFonts w:asciiTheme="minorHAnsi" w:hAnsiTheme="minorHAnsi" w:cstheme="minorHAnsi"/>
        <w:bCs/>
        <w:i/>
        <w:color w:val="7F7F7F" w:themeColor="text1" w:themeTint="80"/>
        <w:sz w:val="18"/>
        <w:szCs w:val="18"/>
      </w:rPr>
      <w:fldChar w:fldCharType="end"/>
    </w:r>
  </w:p>
  <w:p w14:paraId="615DCD4D" w14:textId="77777777" w:rsidR="003F32D8" w:rsidRPr="000545E8" w:rsidRDefault="003F32D8">
    <w:pPr>
      <w:pStyle w:val="Stopka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78309" w14:textId="77777777" w:rsidR="00547C96" w:rsidRDefault="00547C96" w:rsidP="009B5683">
      <w:r>
        <w:separator/>
      </w:r>
    </w:p>
  </w:footnote>
  <w:footnote w:type="continuationSeparator" w:id="0">
    <w:p w14:paraId="6E7C7A89" w14:textId="77777777" w:rsidR="00547C96" w:rsidRDefault="00547C96" w:rsidP="009B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6BD8" w14:textId="77777777" w:rsidR="00934DFE" w:rsidRDefault="00934D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78554" w14:textId="77777777" w:rsidR="009B5683" w:rsidRDefault="009B5683">
    <w:pPr>
      <w:pStyle w:val="Nagwek"/>
    </w:pPr>
  </w:p>
  <w:p w14:paraId="4212ACAD" w14:textId="77777777" w:rsidR="009B5683" w:rsidRDefault="009B56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6"/>
      <w:gridCol w:w="2265"/>
      <w:gridCol w:w="2436"/>
      <w:gridCol w:w="2266"/>
    </w:tblGrid>
    <w:tr w:rsidR="00531101" w14:paraId="00B0635B" w14:textId="77777777" w:rsidTr="00F4258D">
      <w:trPr>
        <w:jc w:val="center"/>
      </w:trPr>
      <w:tc>
        <w:tcPr>
          <w:tcW w:w="2265" w:type="dxa"/>
          <w:vAlign w:val="center"/>
        </w:tcPr>
        <w:p w14:paraId="6112CA18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9E050FC" wp14:editId="7D8F8C7D">
                <wp:extent cx="1332000" cy="543600"/>
                <wp:effectExtent l="0" t="0" r="1905" b="8890"/>
                <wp:docPr id="109" name="Obraz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E_dla_Rozwoju_Spolecznego_RGB-1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54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5" w:type="dxa"/>
          <w:vAlign w:val="center"/>
        </w:tcPr>
        <w:p w14:paraId="28DFE3B2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70DA4EB" wp14:editId="317C6CDE">
                <wp:extent cx="1180800" cy="450000"/>
                <wp:effectExtent l="0" t="0" r="635" b="7620"/>
                <wp:docPr id="110" name="Obraz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Logo_RP_Poziom_Linia_Zamykająca_RGB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8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02EE980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D693B8C" wp14:editId="191E147F">
                <wp:extent cx="1407600" cy="450000"/>
                <wp:effectExtent l="0" t="0" r="2540" b="7620"/>
                <wp:docPr id="111" name="Obraz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Znak_UE_polski_poziom_kolor_RGB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7600" cy="45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6" w:type="dxa"/>
          <w:tcBorders>
            <w:left w:val="single" w:sz="4" w:space="0" w:color="auto"/>
          </w:tcBorders>
        </w:tcPr>
        <w:p w14:paraId="12C09211" w14:textId="77777777" w:rsidR="00531101" w:rsidRDefault="00531101" w:rsidP="0053110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2050D2D" wp14:editId="06D7444E">
                <wp:extent cx="954000" cy="954000"/>
                <wp:effectExtent l="0" t="0" r="0" b="0"/>
                <wp:docPr id="112" name="Obraz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150x150_logo_WSBMerito_Poznan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4000" cy="9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4AE1919" w14:textId="131680FC" w:rsidR="009B5683" w:rsidRPr="00531101" w:rsidRDefault="009B5683" w:rsidP="00531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singleLevel"/>
    <w:tmpl w:val="488C6F54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5" w15:restartNumberingAfterBreak="0">
    <w:nsid w:val="00000007"/>
    <w:multiLevelType w:val="singleLevel"/>
    <w:tmpl w:val="7DB8955E"/>
    <w:name w:val="WW8Num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6" w15:restartNumberingAfterBreak="0">
    <w:nsid w:val="00000008"/>
    <w:multiLevelType w:val="singleLevel"/>
    <w:tmpl w:val="30BAB45A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7" w15:restartNumberingAfterBreak="0">
    <w:nsid w:val="00000009"/>
    <w:multiLevelType w:val="singleLevel"/>
    <w:tmpl w:val="33E8BB8A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8" w15:restartNumberingAfterBreak="0">
    <w:nsid w:val="0000000B"/>
    <w:multiLevelType w:val="singleLevel"/>
    <w:tmpl w:val="7BF86D74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1" w15:restartNumberingAfterBreak="0">
    <w:nsid w:val="0000000E"/>
    <w:multiLevelType w:val="singleLevel"/>
    <w:tmpl w:val="5EEC079C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13" w15:restartNumberingAfterBreak="0">
    <w:nsid w:val="00000010"/>
    <w:multiLevelType w:val="singleLevel"/>
    <w:tmpl w:val="93860026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14" w15:restartNumberingAfterBreak="0">
    <w:nsid w:val="00000011"/>
    <w:multiLevelType w:val="singleLevel"/>
    <w:tmpl w:val="A88A4C3C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15" w15:restartNumberingAfterBreak="0">
    <w:nsid w:val="00000012"/>
    <w:multiLevelType w:val="singleLevel"/>
    <w:tmpl w:val="9988747A"/>
    <w:name w:val="WW8Num1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6" w15:restartNumberingAfterBreak="0">
    <w:nsid w:val="00000013"/>
    <w:multiLevelType w:val="singleLevel"/>
    <w:tmpl w:val="4704CC0E"/>
    <w:name w:val="WW8Num1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7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000000"/>
        <w:sz w:val="20"/>
        <w:szCs w:val="20"/>
      </w:rPr>
    </w:lvl>
  </w:abstractNum>
  <w:abstractNum w:abstractNumId="19" w15:restartNumberingAfterBreak="0">
    <w:nsid w:val="00000016"/>
    <w:multiLevelType w:val="singleLevel"/>
    <w:tmpl w:val="4D88AC7A"/>
    <w:name w:val="WW8Num2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sz w:val="20"/>
        <w:szCs w:val="20"/>
      </w:rPr>
    </w:lvl>
  </w:abstractNum>
  <w:abstractNum w:abstractNumId="20" w15:restartNumberingAfterBreak="0">
    <w:nsid w:val="00000017"/>
    <w:multiLevelType w:val="singleLevel"/>
    <w:tmpl w:val="CBDE81C0"/>
    <w:name w:val="WW8Num2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1" w15:restartNumberingAfterBreak="0">
    <w:nsid w:val="00000018"/>
    <w:multiLevelType w:val="singleLevel"/>
    <w:tmpl w:val="F5AEB4C0"/>
    <w:name w:val="WW8Num2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2" w15:restartNumberingAfterBreak="0">
    <w:nsid w:val="0000001A"/>
    <w:multiLevelType w:val="singleLevel"/>
    <w:tmpl w:val="40B26E3C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kern w:val="1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5" w15:restartNumberingAfterBreak="0">
    <w:nsid w:val="0000001D"/>
    <w:multiLevelType w:val="singleLevel"/>
    <w:tmpl w:val="30BAAE50"/>
    <w:name w:val="WW8Num2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26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7" w15:restartNumberingAfterBreak="0">
    <w:nsid w:val="0000001F"/>
    <w:multiLevelType w:val="singleLevel"/>
    <w:tmpl w:val="B6406C54"/>
    <w:name w:val="WW8Num3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sz w:val="20"/>
        <w:szCs w:val="20"/>
      </w:rPr>
    </w:lvl>
  </w:abstractNum>
  <w:abstractNum w:abstractNumId="29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0" w15:restartNumberingAfterBreak="0">
    <w:nsid w:val="00000022"/>
    <w:multiLevelType w:val="singleLevel"/>
    <w:tmpl w:val="0720A24E"/>
    <w:name w:val="WW8Num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1" w15:restartNumberingAfterBreak="0">
    <w:nsid w:val="00000023"/>
    <w:multiLevelType w:val="singleLevel"/>
    <w:tmpl w:val="9D22D038"/>
    <w:name w:val="WW8Num3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34" w15:restartNumberingAfterBreak="0">
    <w:nsid w:val="00000026"/>
    <w:multiLevelType w:val="singleLevel"/>
    <w:tmpl w:val="27AAF71A"/>
    <w:name w:val="WW8Num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</w:abstractNum>
  <w:abstractNum w:abstractNumId="35" w15:restartNumberingAfterBreak="0">
    <w:nsid w:val="00000027"/>
    <w:multiLevelType w:val="singleLevel"/>
    <w:tmpl w:val="238C0AD2"/>
    <w:name w:val="WW8Num3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bCs/>
        <w:color w:val="000000"/>
        <w:sz w:val="20"/>
        <w:szCs w:val="20"/>
      </w:rPr>
    </w:lvl>
  </w:abstractNum>
  <w:abstractNum w:abstractNumId="36" w15:restartNumberingAfterBreak="0">
    <w:nsid w:val="0116467B"/>
    <w:multiLevelType w:val="hybridMultilevel"/>
    <w:tmpl w:val="A3DA5EBE"/>
    <w:lvl w:ilvl="0" w:tplc="0C602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1A36C4F"/>
    <w:multiLevelType w:val="hybridMultilevel"/>
    <w:tmpl w:val="16AE6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037A7C3A"/>
    <w:multiLevelType w:val="hybridMultilevel"/>
    <w:tmpl w:val="2B28F9FC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A6A4160"/>
    <w:multiLevelType w:val="hybridMultilevel"/>
    <w:tmpl w:val="70A02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D855894"/>
    <w:multiLevelType w:val="hybridMultilevel"/>
    <w:tmpl w:val="BC7C794E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7C4B26"/>
    <w:multiLevelType w:val="hybridMultilevel"/>
    <w:tmpl w:val="6734C0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2852898"/>
    <w:multiLevelType w:val="hybridMultilevel"/>
    <w:tmpl w:val="F9C0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0C5423"/>
    <w:multiLevelType w:val="hybridMultilevel"/>
    <w:tmpl w:val="1FFC88E6"/>
    <w:lvl w:ilvl="0" w:tplc="F8A46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E4062D6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7638CCEE">
      <w:start w:val="1"/>
      <w:numFmt w:val="lowerLetter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24013A"/>
    <w:multiLevelType w:val="hybridMultilevel"/>
    <w:tmpl w:val="85E66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FF0D52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1996455A"/>
    <w:multiLevelType w:val="hybridMultilevel"/>
    <w:tmpl w:val="86E6A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C564836"/>
    <w:multiLevelType w:val="hybridMultilevel"/>
    <w:tmpl w:val="FB78E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94334D"/>
    <w:multiLevelType w:val="multilevel"/>
    <w:tmpl w:val="460E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&gt;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291667E1"/>
    <w:multiLevelType w:val="hybridMultilevel"/>
    <w:tmpl w:val="43A68D70"/>
    <w:lvl w:ilvl="0" w:tplc="D9C852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980" w:hanging="360"/>
      </w:p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F3A6F57"/>
    <w:multiLevelType w:val="hybridMultilevel"/>
    <w:tmpl w:val="482C1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FE344CE"/>
    <w:multiLevelType w:val="hybridMultilevel"/>
    <w:tmpl w:val="91120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9A77CDE"/>
    <w:multiLevelType w:val="multilevel"/>
    <w:tmpl w:val="4D4E2D5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3CD62272"/>
    <w:multiLevelType w:val="hybridMultilevel"/>
    <w:tmpl w:val="49F25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3D2A35"/>
    <w:multiLevelType w:val="hybridMultilevel"/>
    <w:tmpl w:val="C138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E43828"/>
    <w:multiLevelType w:val="hybridMultilevel"/>
    <w:tmpl w:val="343AF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DD7CFB"/>
    <w:multiLevelType w:val="hybridMultilevel"/>
    <w:tmpl w:val="0BD06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38F6E50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3870F71"/>
    <w:multiLevelType w:val="multilevel"/>
    <w:tmpl w:val="6ECE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16CCC"/>
    <w:multiLevelType w:val="hybridMultilevel"/>
    <w:tmpl w:val="4A727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F3B0BAF"/>
    <w:multiLevelType w:val="hybridMultilevel"/>
    <w:tmpl w:val="D2F0D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0FD5BC4"/>
    <w:multiLevelType w:val="hybridMultilevel"/>
    <w:tmpl w:val="267A892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DE2673"/>
    <w:multiLevelType w:val="hybridMultilevel"/>
    <w:tmpl w:val="A1025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753003">
    <w:abstractNumId w:val="38"/>
  </w:num>
  <w:num w:numId="2" w16cid:durableId="2125730204">
    <w:abstractNumId w:val="47"/>
  </w:num>
  <w:num w:numId="3" w16cid:durableId="1006978011">
    <w:abstractNumId w:val="41"/>
  </w:num>
  <w:num w:numId="4" w16cid:durableId="356660843">
    <w:abstractNumId w:val="37"/>
  </w:num>
  <w:num w:numId="5" w16cid:durableId="369569900">
    <w:abstractNumId w:val="66"/>
  </w:num>
  <w:num w:numId="6" w16cid:durableId="1499544111">
    <w:abstractNumId w:val="63"/>
  </w:num>
  <w:num w:numId="7" w16cid:durableId="1878007159">
    <w:abstractNumId w:val="39"/>
  </w:num>
  <w:num w:numId="8" w16cid:durableId="1959068726">
    <w:abstractNumId w:val="58"/>
  </w:num>
  <w:num w:numId="9" w16cid:durableId="49229571">
    <w:abstractNumId w:val="65"/>
  </w:num>
  <w:num w:numId="10" w16cid:durableId="1164130928">
    <w:abstractNumId w:val="61"/>
  </w:num>
  <w:num w:numId="11" w16cid:durableId="1145851056">
    <w:abstractNumId w:val="56"/>
  </w:num>
  <w:num w:numId="12" w16cid:durableId="224268010">
    <w:abstractNumId w:val="48"/>
  </w:num>
  <w:num w:numId="13" w16cid:durableId="224026432">
    <w:abstractNumId w:val="36"/>
  </w:num>
  <w:num w:numId="14" w16cid:durableId="266011078">
    <w:abstractNumId w:val="44"/>
  </w:num>
  <w:num w:numId="15" w16cid:durableId="2097434400">
    <w:abstractNumId w:val="50"/>
  </w:num>
  <w:num w:numId="16" w16cid:durableId="1662466556">
    <w:abstractNumId w:val="55"/>
  </w:num>
  <w:num w:numId="17" w16cid:durableId="1087190879">
    <w:abstractNumId w:val="54"/>
  </w:num>
  <w:num w:numId="18" w16cid:durableId="226309147">
    <w:abstractNumId w:val="46"/>
  </w:num>
  <w:num w:numId="19" w16cid:durableId="1409694845">
    <w:abstractNumId w:val="49"/>
  </w:num>
  <w:num w:numId="20" w16cid:durableId="1259950240">
    <w:abstractNumId w:val="60"/>
  </w:num>
  <w:num w:numId="21" w16cid:durableId="1342053272">
    <w:abstractNumId w:val="59"/>
  </w:num>
  <w:num w:numId="22" w16cid:durableId="947548408">
    <w:abstractNumId w:val="64"/>
  </w:num>
  <w:num w:numId="23" w16cid:durableId="322708341">
    <w:abstractNumId w:val="57"/>
  </w:num>
  <w:num w:numId="24" w16cid:durableId="309559127">
    <w:abstractNumId w:val="45"/>
  </w:num>
  <w:num w:numId="25" w16cid:durableId="1321691963">
    <w:abstractNumId w:val="43"/>
  </w:num>
  <w:num w:numId="26" w16cid:durableId="111092198">
    <w:abstractNumId w:val="52"/>
  </w:num>
  <w:num w:numId="27" w16cid:durableId="213123706">
    <w:abstractNumId w:val="62"/>
  </w:num>
  <w:num w:numId="28" w16cid:durableId="615648422">
    <w:abstractNumId w:val="51"/>
  </w:num>
  <w:num w:numId="29" w16cid:durableId="2137483924">
    <w:abstractNumId w:val="42"/>
  </w:num>
  <w:num w:numId="30" w16cid:durableId="1325283926">
    <w:abstractNumId w:val="40"/>
  </w:num>
  <w:num w:numId="31" w16cid:durableId="780031648">
    <w:abstractNumId w:val="5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C66"/>
    <w:rsid w:val="00001751"/>
    <w:rsid w:val="00002D28"/>
    <w:rsid w:val="000046A4"/>
    <w:rsid w:val="00006346"/>
    <w:rsid w:val="00015C84"/>
    <w:rsid w:val="00016CA4"/>
    <w:rsid w:val="00022E43"/>
    <w:rsid w:val="00023DC4"/>
    <w:rsid w:val="000316D2"/>
    <w:rsid w:val="00033F95"/>
    <w:rsid w:val="00042563"/>
    <w:rsid w:val="00042C66"/>
    <w:rsid w:val="0004568B"/>
    <w:rsid w:val="00051294"/>
    <w:rsid w:val="000545E8"/>
    <w:rsid w:val="00054E65"/>
    <w:rsid w:val="00057033"/>
    <w:rsid w:val="00062A83"/>
    <w:rsid w:val="00062F3A"/>
    <w:rsid w:val="00065D75"/>
    <w:rsid w:val="00066942"/>
    <w:rsid w:val="000829BF"/>
    <w:rsid w:val="000854DB"/>
    <w:rsid w:val="00085B5A"/>
    <w:rsid w:val="000B35CA"/>
    <w:rsid w:val="000C632F"/>
    <w:rsid w:val="000D45E6"/>
    <w:rsid w:val="000D4A24"/>
    <w:rsid w:val="000E223D"/>
    <w:rsid w:val="000E526C"/>
    <w:rsid w:val="000E7EDD"/>
    <w:rsid w:val="000F6C8D"/>
    <w:rsid w:val="000F7328"/>
    <w:rsid w:val="001070C2"/>
    <w:rsid w:val="00110D00"/>
    <w:rsid w:val="00110D30"/>
    <w:rsid w:val="0011254A"/>
    <w:rsid w:val="00114A6E"/>
    <w:rsid w:val="00130107"/>
    <w:rsid w:val="001404CE"/>
    <w:rsid w:val="00165D3A"/>
    <w:rsid w:val="00186F16"/>
    <w:rsid w:val="001A483B"/>
    <w:rsid w:val="001B7A71"/>
    <w:rsid w:val="001E33F4"/>
    <w:rsid w:val="00200C65"/>
    <w:rsid w:val="002017ED"/>
    <w:rsid w:val="00201B97"/>
    <w:rsid w:val="00203DCA"/>
    <w:rsid w:val="0020429E"/>
    <w:rsid w:val="00205CF0"/>
    <w:rsid w:val="0020738C"/>
    <w:rsid w:val="002151CA"/>
    <w:rsid w:val="00223662"/>
    <w:rsid w:val="00233EF5"/>
    <w:rsid w:val="00240B12"/>
    <w:rsid w:val="002437E2"/>
    <w:rsid w:val="00251900"/>
    <w:rsid w:val="0025406F"/>
    <w:rsid w:val="0025656B"/>
    <w:rsid w:val="00262976"/>
    <w:rsid w:val="00264B94"/>
    <w:rsid w:val="00275109"/>
    <w:rsid w:val="00275B6F"/>
    <w:rsid w:val="002809B4"/>
    <w:rsid w:val="00294C7C"/>
    <w:rsid w:val="002A57EE"/>
    <w:rsid w:val="002B0DAF"/>
    <w:rsid w:val="002B1BAB"/>
    <w:rsid w:val="002B2EF9"/>
    <w:rsid w:val="002C65CA"/>
    <w:rsid w:val="002D47F3"/>
    <w:rsid w:val="002E02A7"/>
    <w:rsid w:val="002E5923"/>
    <w:rsid w:val="002E72C2"/>
    <w:rsid w:val="003018BB"/>
    <w:rsid w:val="00307A93"/>
    <w:rsid w:val="00314B7F"/>
    <w:rsid w:val="003205DF"/>
    <w:rsid w:val="00323BB7"/>
    <w:rsid w:val="00323CDB"/>
    <w:rsid w:val="003423B4"/>
    <w:rsid w:val="00365949"/>
    <w:rsid w:val="003825FA"/>
    <w:rsid w:val="003977ED"/>
    <w:rsid w:val="003A5734"/>
    <w:rsid w:val="003C4876"/>
    <w:rsid w:val="003D2F33"/>
    <w:rsid w:val="003D43DE"/>
    <w:rsid w:val="003D58E3"/>
    <w:rsid w:val="003E4761"/>
    <w:rsid w:val="003F32D8"/>
    <w:rsid w:val="00400F42"/>
    <w:rsid w:val="00401D6F"/>
    <w:rsid w:val="00412250"/>
    <w:rsid w:val="0041246D"/>
    <w:rsid w:val="0042573E"/>
    <w:rsid w:val="00435FAA"/>
    <w:rsid w:val="00437FF0"/>
    <w:rsid w:val="00446D8D"/>
    <w:rsid w:val="00451D72"/>
    <w:rsid w:val="00452743"/>
    <w:rsid w:val="00453BB8"/>
    <w:rsid w:val="0046585A"/>
    <w:rsid w:val="00472680"/>
    <w:rsid w:val="00495C2E"/>
    <w:rsid w:val="004A253F"/>
    <w:rsid w:val="004D4DED"/>
    <w:rsid w:val="004F43A5"/>
    <w:rsid w:val="0050638E"/>
    <w:rsid w:val="00531101"/>
    <w:rsid w:val="00534937"/>
    <w:rsid w:val="00537FE1"/>
    <w:rsid w:val="005457DB"/>
    <w:rsid w:val="00546EE2"/>
    <w:rsid w:val="00547C96"/>
    <w:rsid w:val="0055492A"/>
    <w:rsid w:val="00557D5C"/>
    <w:rsid w:val="005808B2"/>
    <w:rsid w:val="00594BA0"/>
    <w:rsid w:val="00594BF4"/>
    <w:rsid w:val="005A371C"/>
    <w:rsid w:val="005A531C"/>
    <w:rsid w:val="005C6BA3"/>
    <w:rsid w:val="005C79A1"/>
    <w:rsid w:val="005D2C93"/>
    <w:rsid w:val="005D48BC"/>
    <w:rsid w:val="005D4F38"/>
    <w:rsid w:val="005D6535"/>
    <w:rsid w:val="005E78F5"/>
    <w:rsid w:val="005F4C2F"/>
    <w:rsid w:val="005F78D9"/>
    <w:rsid w:val="00630E80"/>
    <w:rsid w:val="0063609C"/>
    <w:rsid w:val="00646489"/>
    <w:rsid w:val="0065050B"/>
    <w:rsid w:val="0065138B"/>
    <w:rsid w:val="00666463"/>
    <w:rsid w:val="00672C66"/>
    <w:rsid w:val="00673A36"/>
    <w:rsid w:val="006753BA"/>
    <w:rsid w:val="00683F7D"/>
    <w:rsid w:val="006850E8"/>
    <w:rsid w:val="00690EAD"/>
    <w:rsid w:val="0069754D"/>
    <w:rsid w:val="006A22E5"/>
    <w:rsid w:val="006B321B"/>
    <w:rsid w:val="006C40C2"/>
    <w:rsid w:val="006C6A12"/>
    <w:rsid w:val="006C7B74"/>
    <w:rsid w:val="006D0EB7"/>
    <w:rsid w:val="006D218E"/>
    <w:rsid w:val="006D6C85"/>
    <w:rsid w:val="006E3448"/>
    <w:rsid w:val="006E7909"/>
    <w:rsid w:val="00700DAA"/>
    <w:rsid w:val="00724264"/>
    <w:rsid w:val="00740C9A"/>
    <w:rsid w:val="0074635F"/>
    <w:rsid w:val="00747552"/>
    <w:rsid w:val="00756D05"/>
    <w:rsid w:val="00757DBC"/>
    <w:rsid w:val="00775B11"/>
    <w:rsid w:val="00785245"/>
    <w:rsid w:val="007A511C"/>
    <w:rsid w:val="007A62F3"/>
    <w:rsid w:val="007D72E8"/>
    <w:rsid w:val="007E0A56"/>
    <w:rsid w:val="007E3D13"/>
    <w:rsid w:val="007F24AA"/>
    <w:rsid w:val="00802989"/>
    <w:rsid w:val="00805286"/>
    <w:rsid w:val="008311A4"/>
    <w:rsid w:val="0084050B"/>
    <w:rsid w:val="008541CC"/>
    <w:rsid w:val="00862AA8"/>
    <w:rsid w:val="00864773"/>
    <w:rsid w:val="008775A4"/>
    <w:rsid w:val="00881ABD"/>
    <w:rsid w:val="00882B9E"/>
    <w:rsid w:val="00884C0B"/>
    <w:rsid w:val="00893CB9"/>
    <w:rsid w:val="00894602"/>
    <w:rsid w:val="008958D8"/>
    <w:rsid w:val="00895E94"/>
    <w:rsid w:val="008B1D95"/>
    <w:rsid w:val="008B4934"/>
    <w:rsid w:val="008B50CA"/>
    <w:rsid w:val="008B5EC2"/>
    <w:rsid w:val="008E00F0"/>
    <w:rsid w:val="008E0BE2"/>
    <w:rsid w:val="008E5775"/>
    <w:rsid w:val="008F0365"/>
    <w:rsid w:val="008F352C"/>
    <w:rsid w:val="00925B64"/>
    <w:rsid w:val="0093132E"/>
    <w:rsid w:val="00934DFE"/>
    <w:rsid w:val="0093667B"/>
    <w:rsid w:val="00950DC2"/>
    <w:rsid w:val="0095163E"/>
    <w:rsid w:val="00965883"/>
    <w:rsid w:val="009666A4"/>
    <w:rsid w:val="00967D8C"/>
    <w:rsid w:val="00972028"/>
    <w:rsid w:val="0097439B"/>
    <w:rsid w:val="00991651"/>
    <w:rsid w:val="009A28A2"/>
    <w:rsid w:val="009A61DA"/>
    <w:rsid w:val="009B5683"/>
    <w:rsid w:val="009C1A92"/>
    <w:rsid w:val="009D6C58"/>
    <w:rsid w:val="00A203A5"/>
    <w:rsid w:val="00A23E96"/>
    <w:rsid w:val="00A72400"/>
    <w:rsid w:val="00AA010D"/>
    <w:rsid w:val="00AA0C37"/>
    <w:rsid w:val="00AA1121"/>
    <w:rsid w:val="00AA4C5D"/>
    <w:rsid w:val="00AA5D51"/>
    <w:rsid w:val="00AB2C7B"/>
    <w:rsid w:val="00AB487D"/>
    <w:rsid w:val="00AB548B"/>
    <w:rsid w:val="00AB69E9"/>
    <w:rsid w:val="00AC66FE"/>
    <w:rsid w:val="00AE2217"/>
    <w:rsid w:val="00AF6D5F"/>
    <w:rsid w:val="00B031A4"/>
    <w:rsid w:val="00B07B30"/>
    <w:rsid w:val="00B1738B"/>
    <w:rsid w:val="00B17466"/>
    <w:rsid w:val="00B23362"/>
    <w:rsid w:val="00B37ED6"/>
    <w:rsid w:val="00B441FC"/>
    <w:rsid w:val="00B55EE1"/>
    <w:rsid w:val="00B56D27"/>
    <w:rsid w:val="00B6301E"/>
    <w:rsid w:val="00B660B8"/>
    <w:rsid w:val="00B74FBA"/>
    <w:rsid w:val="00B75D5D"/>
    <w:rsid w:val="00B829CC"/>
    <w:rsid w:val="00B86181"/>
    <w:rsid w:val="00B93709"/>
    <w:rsid w:val="00B94F69"/>
    <w:rsid w:val="00BB40FD"/>
    <w:rsid w:val="00BB7F51"/>
    <w:rsid w:val="00BC4DCC"/>
    <w:rsid w:val="00BD0C21"/>
    <w:rsid w:val="00BD3D48"/>
    <w:rsid w:val="00BE3ABC"/>
    <w:rsid w:val="00C021C6"/>
    <w:rsid w:val="00C04B76"/>
    <w:rsid w:val="00C10DEA"/>
    <w:rsid w:val="00C13415"/>
    <w:rsid w:val="00C22811"/>
    <w:rsid w:val="00C23CF1"/>
    <w:rsid w:val="00C30CDC"/>
    <w:rsid w:val="00C32FD4"/>
    <w:rsid w:val="00C34297"/>
    <w:rsid w:val="00C476A5"/>
    <w:rsid w:val="00C60751"/>
    <w:rsid w:val="00C6219D"/>
    <w:rsid w:val="00C70E04"/>
    <w:rsid w:val="00C72D73"/>
    <w:rsid w:val="00C84958"/>
    <w:rsid w:val="00CA0FB1"/>
    <w:rsid w:val="00CA1120"/>
    <w:rsid w:val="00CB4F87"/>
    <w:rsid w:val="00CC5349"/>
    <w:rsid w:val="00CD1178"/>
    <w:rsid w:val="00CD2086"/>
    <w:rsid w:val="00CE1605"/>
    <w:rsid w:val="00CE1BD3"/>
    <w:rsid w:val="00D03C68"/>
    <w:rsid w:val="00D06B18"/>
    <w:rsid w:val="00D15363"/>
    <w:rsid w:val="00D44E3D"/>
    <w:rsid w:val="00D70436"/>
    <w:rsid w:val="00D7613E"/>
    <w:rsid w:val="00D92A75"/>
    <w:rsid w:val="00D931CD"/>
    <w:rsid w:val="00DA3BA2"/>
    <w:rsid w:val="00DB3487"/>
    <w:rsid w:val="00DB3948"/>
    <w:rsid w:val="00DB5BA9"/>
    <w:rsid w:val="00DB6234"/>
    <w:rsid w:val="00DC0DBE"/>
    <w:rsid w:val="00DC4EC3"/>
    <w:rsid w:val="00DC78D6"/>
    <w:rsid w:val="00DE1822"/>
    <w:rsid w:val="00DE3A08"/>
    <w:rsid w:val="00E035BD"/>
    <w:rsid w:val="00E04E00"/>
    <w:rsid w:val="00E25401"/>
    <w:rsid w:val="00E35D83"/>
    <w:rsid w:val="00E4357B"/>
    <w:rsid w:val="00E53F8F"/>
    <w:rsid w:val="00E62325"/>
    <w:rsid w:val="00E645F4"/>
    <w:rsid w:val="00E8145E"/>
    <w:rsid w:val="00E82262"/>
    <w:rsid w:val="00E84CFE"/>
    <w:rsid w:val="00E9282D"/>
    <w:rsid w:val="00EC009B"/>
    <w:rsid w:val="00EC0788"/>
    <w:rsid w:val="00EC3B6B"/>
    <w:rsid w:val="00ED266C"/>
    <w:rsid w:val="00EE3F54"/>
    <w:rsid w:val="00EE6958"/>
    <w:rsid w:val="00EF6C64"/>
    <w:rsid w:val="00F0105B"/>
    <w:rsid w:val="00F01996"/>
    <w:rsid w:val="00F1189D"/>
    <w:rsid w:val="00F11B63"/>
    <w:rsid w:val="00F26EDC"/>
    <w:rsid w:val="00F306F8"/>
    <w:rsid w:val="00F4089A"/>
    <w:rsid w:val="00F6104B"/>
    <w:rsid w:val="00F62680"/>
    <w:rsid w:val="00F6671C"/>
    <w:rsid w:val="00F8426D"/>
    <w:rsid w:val="00F936BA"/>
    <w:rsid w:val="00FB12AF"/>
    <w:rsid w:val="00FB15C5"/>
    <w:rsid w:val="00FB3D34"/>
    <w:rsid w:val="00FB5E22"/>
    <w:rsid w:val="00FC3D86"/>
    <w:rsid w:val="00FD1F8D"/>
    <w:rsid w:val="00FE3495"/>
    <w:rsid w:val="00FE6A20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69C38"/>
  <w15:chartTrackingRefBased/>
  <w15:docId w15:val="{85863B2C-649A-4A44-8831-1045B66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5683"/>
    <w:pPr>
      <w:keepNext/>
      <w:jc w:val="center"/>
      <w:outlineLvl w:val="0"/>
    </w:pPr>
    <w:rPr>
      <w:rFonts w:ascii="Arial" w:hAnsi="Arial"/>
      <w:b/>
      <w:color w:val="000080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063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B56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6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6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uiPriority w:val="19"/>
    <w:qFormat/>
    <w:rsid w:val="009B5683"/>
    <w:rPr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rsid w:val="009B5683"/>
    <w:rPr>
      <w:rFonts w:ascii="Arial" w:eastAsia="Times New Roman" w:hAnsi="Arial" w:cs="Times New Roman"/>
      <w:b/>
      <w:color w:val="00008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B5683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68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F842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FD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DE182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E1822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182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400F42"/>
    <w:pPr>
      <w:widowControl w:val="0"/>
      <w:suppressLineNumbers/>
      <w:suppressAutoHyphens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400F42"/>
    <w:rPr>
      <w:rFonts w:eastAsia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0F42"/>
    <w:rPr>
      <w:rFonts w:ascii="Times New Roman" w:eastAsia="Calibri" w:hAnsi="Times New Roman" w:cs="Times New Roman"/>
      <w:kern w:val="1"/>
      <w:sz w:val="20"/>
      <w:szCs w:val="20"/>
      <w:lang w:eastAsia="zh-CN"/>
    </w:rPr>
  </w:style>
  <w:style w:type="paragraph" w:customStyle="1" w:styleId="Normalny1">
    <w:name w:val="Normalny1"/>
    <w:rsid w:val="00400F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40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634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shorttext">
    <w:name w:val="short_text"/>
    <w:basedOn w:val="Domylnaczcionkaakapitu"/>
    <w:rsid w:val="00006346"/>
  </w:style>
  <w:style w:type="paragraph" w:customStyle="1" w:styleId="BodyTextIndent21">
    <w:name w:val="Body Text Indent 21"/>
    <w:basedOn w:val="Normalny"/>
    <w:rsid w:val="00DB3487"/>
    <w:pPr>
      <w:suppressAutoHyphens/>
      <w:overflowPunct w:val="0"/>
      <w:autoSpaceDE w:val="0"/>
      <w:ind w:left="720"/>
    </w:pPr>
    <w:rPr>
      <w:rFonts w:eastAsia="Calibri"/>
      <w:szCs w:val="20"/>
      <w:lang w:eastAsia="ar-SA"/>
    </w:rPr>
  </w:style>
  <w:style w:type="paragraph" w:customStyle="1" w:styleId="Akapitzlist1">
    <w:name w:val="Akapit z listą1"/>
    <w:basedOn w:val="Normalny"/>
    <w:rsid w:val="00DB3487"/>
    <w:pPr>
      <w:suppressAutoHyphens/>
      <w:ind w:left="720"/>
    </w:pPr>
    <w:rPr>
      <w:rFonts w:eastAsia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4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40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C40C2"/>
    <w:rPr>
      <w:rFonts w:ascii="Constantia" w:eastAsia="Constantia" w:hAnsi="Constantia" w:cs="Constantia"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C40C2"/>
    <w:pPr>
      <w:widowControl w:val="0"/>
      <w:shd w:val="clear" w:color="auto" w:fill="FFFFFF"/>
      <w:spacing w:before="180" w:after="180" w:line="0" w:lineRule="atLeast"/>
      <w:jc w:val="both"/>
    </w:pPr>
    <w:rPr>
      <w:rFonts w:ascii="Constantia" w:eastAsia="Constantia" w:hAnsi="Constantia" w:cs="Constantia"/>
      <w:sz w:val="15"/>
      <w:szCs w:val="15"/>
      <w:lang w:eastAsia="en-US"/>
    </w:rPr>
  </w:style>
  <w:style w:type="paragraph" w:styleId="NormalnyWeb">
    <w:name w:val="Normal (Web)"/>
    <w:basedOn w:val="Normalny"/>
    <w:uiPriority w:val="99"/>
    <w:unhideWhenUsed/>
    <w:rsid w:val="006C40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46489"/>
    <w:rPr>
      <w:b/>
      <w:bCs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646489"/>
  </w:style>
  <w:style w:type="paragraph" w:customStyle="1" w:styleId="Arial-12">
    <w:name w:val="Arial-12"/>
    <w:basedOn w:val="Normalny"/>
    <w:rsid w:val="003D43DE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customStyle="1" w:styleId="Standard">
    <w:name w:val="Standard"/>
    <w:rsid w:val="002017E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DejaVu Sans"/>
    </w:rPr>
  </w:style>
  <w:style w:type="paragraph" w:customStyle="1" w:styleId="paragraph">
    <w:name w:val="paragraph"/>
    <w:basedOn w:val="Normalny"/>
    <w:rsid w:val="002017E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017ED"/>
  </w:style>
  <w:style w:type="character" w:customStyle="1" w:styleId="eop">
    <w:name w:val="eop"/>
    <w:basedOn w:val="Domylnaczcionkaakapitu"/>
    <w:rsid w:val="002017ED"/>
  </w:style>
  <w:style w:type="character" w:customStyle="1" w:styleId="spellingerror">
    <w:name w:val="spellingerror"/>
    <w:basedOn w:val="Domylnaczcionkaakapitu"/>
    <w:rsid w:val="002017ED"/>
  </w:style>
  <w:style w:type="character" w:customStyle="1" w:styleId="contextualspellingandgrammarerror">
    <w:name w:val="contextualspellingandgrammarerror"/>
    <w:basedOn w:val="Domylnaczcionkaakapitu"/>
    <w:rsid w:val="002017ED"/>
  </w:style>
  <w:style w:type="character" w:customStyle="1" w:styleId="markedcontent">
    <w:name w:val="markedcontent"/>
    <w:basedOn w:val="Domylnaczcionkaakapitu"/>
    <w:rsid w:val="000829BF"/>
  </w:style>
  <w:style w:type="character" w:customStyle="1" w:styleId="group-name">
    <w:name w:val="group-name"/>
    <w:basedOn w:val="Domylnaczcionkaakapitu"/>
    <w:rsid w:val="00E9282D"/>
  </w:style>
  <w:style w:type="character" w:customStyle="1" w:styleId="readonly-form-field-value">
    <w:name w:val="readonly-form-field-value"/>
    <w:basedOn w:val="Domylnaczcionkaakapitu"/>
    <w:rsid w:val="00531101"/>
  </w:style>
  <w:style w:type="character" w:customStyle="1" w:styleId="mat-tooltip-trigger">
    <w:name w:val="mat-tooltip-trigger"/>
    <w:basedOn w:val="Domylnaczcionkaakapitu"/>
    <w:rsid w:val="0053110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1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1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ntentpasted0">
    <w:name w:val="contentpasted0"/>
    <w:basedOn w:val="Domylnaczcionkaakapitu"/>
    <w:rsid w:val="001070C2"/>
  </w:style>
  <w:style w:type="paragraph" w:styleId="Poprawka">
    <w:name w:val="Revision"/>
    <w:hidden/>
    <w:uiPriority w:val="99"/>
    <w:semiHidden/>
    <w:rsid w:val="00001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e29062b5889f73c06482cc2380774759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d65012d0761f3731758bed6cb82337b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69F3E-62F7-4BF1-9FAF-9F47E73B7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FDE7E-D1CF-4FE4-99B1-450587DED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3054AF-FF7C-4781-B218-7F35A6598D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64A1EB-72D9-476B-8E1F-FC59DDE5A1C4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Nowakowska</cp:lastModifiedBy>
  <cp:revision>18</cp:revision>
  <cp:lastPrinted>2019-03-01T12:24:00Z</cp:lastPrinted>
  <dcterms:created xsi:type="dcterms:W3CDTF">2024-07-03T07:56:00Z</dcterms:created>
  <dcterms:modified xsi:type="dcterms:W3CDTF">2024-10-08T12:09:00Z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