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77777777" w:rsidR="00841A0A" w:rsidRPr="00DC18C6" w:rsidRDefault="00841A0A" w:rsidP="5C322CFC">
      <w:pPr>
        <w:pStyle w:val="Style6"/>
        <w:shd w:val="clear" w:color="auto" w:fill="auto"/>
        <w:tabs>
          <w:tab w:val="left" w:pos="709"/>
        </w:tabs>
        <w:spacing w:before="0" w:after="0" w:line="240" w:lineRule="auto"/>
        <w:ind w:right="20" w:firstLine="0"/>
        <w:jc w:val="center"/>
        <w:rPr>
          <w:rFonts w:asciiTheme="majorHAnsi" w:eastAsiaTheme="majorEastAsia" w:hAnsiTheme="majorHAnsi" w:cstheme="majorBidi"/>
          <w:b/>
          <w:bCs/>
          <w:sz w:val="24"/>
          <w:szCs w:val="24"/>
          <w:lang w:bidi="en-US"/>
        </w:rPr>
      </w:pPr>
    </w:p>
    <w:p w14:paraId="773E93DF" w14:textId="073551BE" w:rsidR="00CD5549" w:rsidRPr="00CD5549" w:rsidRDefault="00CD5549" w:rsidP="5C322CFC">
      <w:pPr>
        <w:shd w:val="clear" w:color="auto" w:fill="FFFFFF" w:themeFill="background1"/>
        <w:autoSpaceDE w:val="0"/>
        <w:autoSpaceDN w:val="0"/>
        <w:jc w:val="right"/>
        <w:rPr>
          <w:rFonts w:asciiTheme="majorHAnsi" w:eastAsiaTheme="majorEastAsia" w:hAnsiTheme="majorHAnsi" w:cstheme="majorBidi"/>
          <w:lang w:eastAsia="pl-PL"/>
        </w:rPr>
      </w:pPr>
      <w:r w:rsidRPr="5C322CFC">
        <w:rPr>
          <w:rFonts w:asciiTheme="majorHAnsi" w:eastAsiaTheme="majorEastAsia" w:hAnsiTheme="majorHAnsi" w:cstheme="majorBidi"/>
          <w:lang w:eastAsia="pl-PL"/>
        </w:rPr>
        <w:t>Załącznik nr 2</w:t>
      </w:r>
    </w:p>
    <w:p w14:paraId="5AE4831C" w14:textId="77777777" w:rsidR="00CD5549" w:rsidRDefault="00CD5549" w:rsidP="5C322CFC">
      <w:pPr>
        <w:shd w:val="clear" w:color="auto" w:fill="FFFFFF" w:themeFill="background1"/>
        <w:autoSpaceDE w:val="0"/>
        <w:autoSpaceDN w:val="0"/>
        <w:jc w:val="center"/>
        <w:rPr>
          <w:rFonts w:asciiTheme="majorHAnsi" w:eastAsiaTheme="majorEastAsia" w:hAnsiTheme="majorHAnsi" w:cstheme="majorBidi"/>
          <w:b/>
          <w:bCs/>
          <w:lang w:eastAsia="pl-PL"/>
        </w:rPr>
      </w:pPr>
    </w:p>
    <w:p w14:paraId="51845AD3" w14:textId="77777777" w:rsidR="00F8047E" w:rsidRDefault="00F8047E" w:rsidP="5C322CFC">
      <w:pPr>
        <w:shd w:val="clear" w:color="auto" w:fill="FFFFFF" w:themeFill="background1"/>
        <w:autoSpaceDE w:val="0"/>
        <w:autoSpaceDN w:val="0"/>
        <w:jc w:val="center"/>
        <w:rPr>
          <w:rFonts w:asciiTheme="majorHAnsi" w:eastAsiaTheme="majorEastAsia" w:hAnsiTheme="majorHAnsi" w:cstheme="majorBidi"/>
          <w:b/>
          <w:bCs/>
          <w:lang w:eastAsia="pl-PL"/>
        </w:rPr>
      </w:pPr>
    </w:p>
    <w:p w14:paraId="3FF16962" w14:textId="09385793" w:rsidR="003407A5" w:rsidRDefault="003407A5" w:rsidP="5C322CFC">
      <w:pPr>
        <w:shd w:val="clear" w:color="auto" w:fill="FFFFFF" w:themeFill="background1"/>
        <w:autoSpaceDE w:val="0"/>
        <w:autoSpaceDN w:val="0"/>
        <w:jc w:val="center"/>
        <w:rPr>
          <w:rFonts w:asciiTheme="majorHAnsi" w:eastAsiaTheme="majorEastAsia" w:hAnsiTheme="majorHAnsi" w:cstheme="majorBidi"/>
          <w:b/>
          <w:bCs/>
          <w:lang w:eastAsia="pl-PL"/>
        </w:rPr>
      </w:pPr>
      <w:r w:rsidRPr="5C322CFC">
        <w:rPr>
          <w:rFonts w:asciiTheme="majorHAnsi" w:eastAsiaTheme="majorEastAsia" w:hAnsiTheme="majorHAnsi" w:cstheme="majorBidi"/>
          <w:b/>
          <w:bCs/>
          <w:lang w:eastAsia="pl-PL"/>
        </w:rPr>
        <w:t>FORMULARZ OFERTY</w:t>
      </w:r>
    </w:p>
    <w:p w14:paraId="22FF9752" w14:textId="77777777" w:rsidR="00DC18C6" w:rsidRPr="00DC18C6" w:rsidRDefault="00DC18C6" w:rsidP="5C322CFC">
      <w:pPr>
        <w:shd w:val="clear" w:color="auto" w:fill="FFFFFF" w:themeFill="background1"/>
        <w:autoSpaceDE w:val="0"/>
        <w:autoSpaceDN w:val="0"/>
        <w:jc w:val="center"/>
        <w:rPr>
          <w:rFonts w:asciiTheme="majorHAnsi" w:eastAsiaTheme="majorEastAsia" w:hAnsiTheme="majorHAnsi" w:cstheme="majorBidi"/>
          <w:b/>
          <w:bCs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407A5" w:rsidRPr="00DC18C6" w14:paraId="4FBEBA68" w14:textId="77777777" w:rsidTr="5C322CFC">
        <w:trPr>
          <w:trHeight w:val="1651"/>
          <w:jc w:val="center"/>
        </w:trPr>
        <w:tc>
          <w:tcPr>
            <w:tcW w:w="9212" w:type="dxa"/>
            <w:shd w:val="clear" w:color="auto" w:fill="auto"/>
          </w:tcPr>
          <w:p w14:paraId="5A39BBE3" w14:textId="77777777" w:rsidR="003407A5" w:rsidRPr="00DC18C6" w:rsidRDefault="003407A5" w:rsidP="5C322CFC">
            <w:pPr>
              <w:autoSpaceDE w:val="0"/>
              <w:autoSpaceDN w:val="0"/>
              <w:jc w:val="center"/>
              <w:rPr>
                <w:rFonts w:asciiTheme="majorHAnsi" w:eastAsiaTheme="majorEastAsia" w:hAnsiTheme="majorHAnsi" w:cstheme="majorBidi"/>
                <w:b/>
                <w:bCs/>
                <w:lang w:eastAsia="pl-PL"/>
              </w:rPr>
            </w:pPr>
          </w:p>
          <w:p w14:paraId="41C8F396" w14:textId="77777777" w:rsidR="003407A5" w:rsidRPr="00DC18C6" w:rsidRDefault="003407A5" w:rsidP="5C322CFC">
            <w:pPr>
              <w:autoSpaceDE w:val="0"/>
              <w:autoSpaceDN w:val="0"/>
              <w:jc w:val="center"/>
              <w:rPr>
                <w:rFonts w:asciiTheme="majorHAnsi" w:eastAsiaTheme="majorEastAsia" w:hAnsiTheme="majorHAnsi" w:cstheme="majorBidi"/>
                <w:b/>
                <w:bCs/>
                <w:lang w:eastAsia="pl-PL"/>
              </w:rPr>
            </w:pPr>
          </w:p>
          <w:p w14:paraId="72A3D3EC" w14:textId="3AA79F05" w:rsidR="003407A5" w:rsidRPr="00DC18C6" w:rsidRDefault="003407A5" w:rsidP="5C322CFC">
            <w:pPr>
              <w:autoSpaceDE w:val="0"/>
              <w:autoSpaceDN w:val="0"/>
              <w:rPr>
                <w:rFonts w:asciiTheme="majorHAnsi" w:eastAsiaTheme="majorEastAsia" w:hAnsiTheme="majorHAnsi" w:cstheme="majorBidi"/>
                <w:b/>
                <w:bCs/>
                <w:lang w:eastAsia="pl-PL"/>
              </w:rPr>
            </w:pPr>
            <w:r w:rsidRPr="5C322CFC">
              <w:rPr>
                <w:rFonts w:asciiTheme="majorHAnsi" w:eastAsiaTheme="majorEastAsia" w:hAnsiTheme="majorHAnsi" w:cstheme="majorBidi"/>
                <w:b/>
                <w:bCs/>
                <w:lang w:eastAsia="pl-PL"/>
              </w:rPr>
              <w:t>……………………………………………………………………………………………………………………………………</w:t>
            </w:r>
            <w:r w:rsidR="00DC18C6" w:rsidRPr="5C322CFC">
              <w:rPr>
                <w:rFonts w:asciiTheme="majorHAnsi" w:eastAsiaTheme="majorEastAsia" w:hAnsiTheme="majorHAnsi" w:cstheme="majorBidi"/>
                <w:b/>
                <w:bCs/>
                <w:lang w:eastAsia="pl-PL"/>
              </w:rPr>
              <w:t>…………</w:t>
            </w:r>
          </w:p>
          <w:p w14:paraId="4515CE5A" w14:textId="77777777" w:rsidR="00580DD4" w:rsidRPr="00DC18C6" w:rsidRDefault="00580DD4" w:rsidP="5C322CFC">
            <w:pPr>
              <w:autoSpaceDE w:val="0"/>
              <w:autoSpaceDN w:val="0"/>
              <w:rPr>
                <w:rFonts w:asciiTheme="majorHAnsi" w:eastAsiaTheme="majorEastAsia" w:hAnsiTheme="majorHAnsi" w:cstheme="majorBidi"/>
                <w:b/>
                <w:bCs/>
                <w:lang w:eastAsia="pl-PL"/>
              </w:rPr>
            </w:pPr>
          </w:p>
          <w:p w14:paraId="2132A4C2" w14:textId="44688871" w:rsidR="003407A5" w:rsidRPr="00DC18C6" w:rsidRDefault="003407A5" w:rsidP="5C322CFC">
            <w:pPr>
              <w:autoSpaceDE w:val="0"/>
              <w:autoSpaceDN w:val="0"/>
              <w:rPr>
                <w:rFonts w:asciiTheme="majorHAnsi" w:eastAsiaTheme="majorEastAsia" w:hAnsiTheme="majorHAnsi" w:cstheme="majorBidi"/>
                <w:b/>
                <w:bCs/>
                <w:lang w:eastAsia="pl-PL"/>
              </w:rPr>
            </w:pPr>
            <w:r w:rsidRPr="5C322CFC">
              <w:rPr>
                <w:rFonts w:asciiTheme="majorHAnsi" w:eastAsiaTheme="majorEastAsia" w:hAnsiTheme="majorHAnsi" w:cstheme="majorBidi"/>
                <w:b/>
                <w:bCs/>
                <w:lang w:eastAsia="pl-PL"/>
              </w:rPr>
              <w:t>………………………………………………………………………………………………………………………………………</w:t>
            </w:r>
            <w:r w:rsidR="00DC18C6" w:rsidRPr="5C322CFC">
              <w:rPr>
                <w:rFonts w:asciiTheme="majorHAnsi" w:eastAsiaTheme="majorEastAsia" w:hAnsiTheme="majorHAnsi" w:cstheme="majorBidi"/>
                <w:b/>
                <w:bCs/>
                <w:lang w:eastAsia="pl-PL"/>
              </w:rPr>
              <w:t>………</w:t>
            </w:r>
          </w:p>
          <w:p w14:paraId="4E18714A" w14:textId="77777777" w:rsidR="003407A5" w:rsidRPr="00DC18C6" w:rsidRDefault="003407A5" w:rsidP="5C322CFC">
            <w:pPr>
              <w:autoSpaceDE w:val="0"/>
              <w:autoSpaceDN w:val="0"/>
              <w:jc w:val="center"/>
              <w:rPr>
                <w:rFonts w:asciiTheme="majorHAnsi" w:eastAsiaTheme="majorEastAsia" w:hAnsiTheme="majorHAnsi" w:cstheme="majorBidi"/>
                <w:i/>
                <w:iCs/>
                <w:lang w:eastAsia="pl-PL"/>
              </w:rPr>
            </w:pPr>
            <w:r w:rsidRPr="5C322CFC">
              <w:rPr>
                <w:rFonts w:asciiTheme="majorHAnsi" w:eastAsiaTheme="majorEastAsia" w:hAnsiTheme="majorHAnsi" w:cstheme="majorBidi"/>
                <w:i/>
                <w:iCs/>
                <w:sz w:val="20"/>
                <w:szCs w:val="20"/>
                <w:lang w:eastAsia="pl-PL"/>
              </w:rPr>
              <w:t>(nazwa, adres, NIP Wykonawcy)</w:t>
            </w:r>
            <w:r w:rsidRPr="5C322CFC">
              <w:rPr>
                <w:rFonts w:asciiTheme="majorHAnsi" w:eastAsiaTheme="majorEastAsia" w:hAnsiTheme="majorHAnsi" w:cstheme="majorBidi"/>
                <w:i/>
                <w:iCs/>
                <w:sz w:val="20"/>
                <w:szCs w:val="20"/>
                <w:vertAlign w:val="superscript"/>
                <w:lang w:eastAsia="pl-PL"/>
              </w:rPr>
              <w:footnoteReference w:id="2"/>
            </w:r>
          </w:p>
        </w:tc>
      </w:tr>
    </w:tbl>
    <w:p w14:paraId="0D0B940D" w14:textId="77777777" w:rsidR="003407A5" w:rsidRPr="00DC18C6" w:rsidRDefault="003407A5" w:rsidP="5C322CFC">
      <w:pPr>
        <w:pStyle w:val="Bezodstpw"/>
        <w:rPr>
          <w:rFonts w:asciiTheme="majorHAnsi" w:eastAsiaTheme="majorEastAsia" w:hAnsiTheme="majorHAnsi" w:cstheme="majorBidi"/>
          <w:b/>
          <w:bCs/>
        </w:rPr>
      </w:pPr>
    </w:p>
    <w:p w14:paraId="0E27B00A" w14:textId="54C6F18A" w:rsidR="003407A5" w:rsidRDefault="003407A5" w:rsidP="5C322CFC">
      <w:pPr>
        <w:pStyle w:val="Bezodstpw"/>
        <w:jc w:val="both"/>
        <w:rPr>
          <w:rFonts w:asciiTheme="majorHAnsi" w:eastAsiaTheme="majorEastAsia" w:hAnsiTheme="majorHAnsi" w:cstheme="majorBidi"/>
          <w:i/>
          <w:iCs/>
        </w:rPr>
      </w:pPr>
      <w:r w:rsidRPr="5C322CFC">
        <w:rPr>
          <w:rFonts w:asciiTheme="majorHAnsi" w:eastAsiaTheme="majorEastAsia" w:hAnsiTheme="majorHAnsi" w:cstheme="majorBidi"/>
          <w:i/>
          <w:iCs/>
        </w:rPr>
        <w:t>Składając ofertę w postępowaniu o udzielenie zamówienia publicznego o w</w:t>
      </w:r>
      <w:r w:rsidR="003E0EF9" w:rsidRPr="5C322CFC">
        <w:rPr>
          <w:rFonts w:asciiTheme="majorHAnsi" w:eastAsiaTheme="majorEastAsia" w:hAnsiTheme="majorHAnsi" w:cstheme="majorBidi"/>
          <w:i/>
          <w:iCs/>
        </w:rPr>
        <w:t>artości poniżej kwoty 130 000</w:t>
      </w:r>
      <w:r w:rsidRPr="5C322CFC">
        <w:rPr>
          <w:rFonts w:asciiTheme="majorHAnsi" w:eastAsiaTheme="majorEastAsia" w:hAnsiTheme="majorHAnsi" w:cstheme="majorBidi"/>
          <w:i/>
          <w:iCs/>
        </w:rPr>
        <w:t xml:space="preserve"> zł netto</w:t>
      </w:r>
      <w:r w:rsidR="247FD12A" w:rsidRPr="5C322CFC">
        <w:rPr>
          <w:rFonts w:asciiTheme="majorHAnsi" w:eastAsiaTheme="majorEastAsia" w:hAnsiTheme="majorHAnsi" w:cstheme="majorBidi"/>
          <w:i/>
          <w:iCs/>
        </w:rPr>
        <w:t xml:space="preserve"> na</w:t>
      </w:r>
      <w:r w:rsidRPr="5C322CFC">
        <w:rPr>
          <w:rFonts w:asciiTheme="majorHAnsi" w:eastAsiaTheme="majorEastAsia" w:hAnsiTheme="majorHAnsi" w:cstheme="majorBidi"/>
          <w:i/>
          <w:iCs/>
        </w:rPr>
        <w:t xml:space="preserve"> </w:t>
      </w:r>
      <w:r w:rsidR="00F53AE7" w:rsidRPr="5C322CFC">
        <w:rPr>
          <w:rFonts w:asciiTheme="majorHAnsi" w:eastAsiaTheme="majorEastAsia" w:hAnsiTheme="majorHAnsi" w:cstheme="majorBidi"/>
          <w:b/>
          <w:bCs/>
          <w:i/>
          <w:iCs/>
        </w:rPr>
        <w:t>zapewnienie usługi cateringowej:</w:t>
      </w:r>
    </w:p>
    <w:p w14:paraId="145406DD" w14:textId="77777777" w:rsidR="00F53AE7" w:rsidRPr="00DC18C6" w:rsidRDefault="00F53AE7" w:rsidP="5C322CFC">
      <w:pPr>
        <w:pStyle w:val="Bezodstpw"/>
        <w:jc w:val="both"/>
        <w:rPr>
          <w:rFonts w:asciiTheme="majorHAnsi" w:eastAsiaTheme="majorEastAsia" w:hAnsiTheme="majorHAnsi" w:cstheme="majorBidi"/>
          <w:i/>
          <w:iCs/>
        </w:rPr>
      </w:pPr>
    </w:p>
    <w:p w14:paraId="25FA3D8B" w14:textId="7697FC50" w:rsidR="003407A5" w:rsidRPr="00DC18C6" w:rsidRDefault="003407A5" w:rsidP="5C322CFC">
      <w:pPr>
        <w:numPr>
          <w:ilvl w:val="0"/>
          <w:numId w:val="38"/>
        </w:numPr>
        <w:spacing w:after="160"/>
        <w:ind w:left="284" w:hanging="284"/>
        <w:jc w:val="both"/>
        <w:rPr>
          <w:rFonts w:asciiTheme="majorHAnsi" w:eastAsiaTheme="majorEastAsia" w:hAnsiTheme="majorHAnsi" w:cstheme="majorBidi"/>
        </w:rPr>
      </w:pPr>
      <w:r w:rsidRPr="5C322CFC">
        <w:rPr>
          <w:rFonts w:asciiTheme="majorHAnsi" w:eastAsiaTheme="majorEastAsia" w:hAnsiTheme="majorHAnsi" w:cstheme="majorBidi"/>
          <w:b/>
          <w:bCs/>
        </w:rPr>
        <w:t>OFERUJEMY</w:t>
      </w:r>
      <w:r w:rsidRPr="5C322CFC">
        <w:rPr>
          <w:rFonts w:asciiTheme="majorHAnsi" w:eastAsiaTheme="majorEastAsia" w:hAnsiTheme="majorHAnsi" w:cstheme="majorBidi"/>
        </w:rPr>
        <w:t xml:space="preserve"> wykonanie przedmiotu zamówienia w zakresie objętym zaproszeniem do złożenia oferty: </w:t>
      </w:r>
    </w:p>
    <w:p w14:paraId="60061E4C" w14:textId="77777777" w:rsidR="0031011B" w:rsidRPr="00DC18C6" w:rsidRDefault="0031011B" w:rsidP="5C322CFC">
      <w:pPr>
        <w:pStyle w:val="Bezodstpw"/>
        <w:jc w:val="both"/>
        <w:rPr>
          <w:rFonts w:asciiTheme="majorHAnsi" w:eastAsiaTheme="majorEastAsia" w:hAnsiTheme="majorHAnsi" w:cstheme="majorBidi"/>
          <w:b/>
          <w:bCs/>
        </w:rPr>
      </w:pPr>
    </w:p>
    <w:p w14:paraId="6874BB41" w14:textId="0DB2A4F7" w:rsidR="003407A5" w:rsidRPr="00F53AE7" w:rsidRDefault="00F53AE7" w:rsidP="5C322CFC">
      <w:pPr>
        <w:pStyle w:val="Bezodstpw"/>
        <w:numPr>
          <w:ilvl w:val="0"/>
          <w:numId w:val="63"/>
        </w:numPr>
        <w:spacing w:line="360" w:lineRule="auto"/>
        <w:ind w:left="284" w:hanging="284"/>
        <w:jc w:val="both"/>
        <w:rPr>
          <w:rFonts w:asciiTheme="majorHAnsi" w:eastAsiaTheme="majorEastAsia" w:hAnsiTheme="majorHAnsi" w:cstheme="majorBidi"/>
          <w:b/>
          <w:bCs/>
        </w:rPr>
      </w:pPr>
      <w:r w:rsidRPr="5C322CFC">
        <w:rPr>
          <w:rFonts w:asciiTheme="majorHAnsi" w:eastAsiaTheme="majorEastAsia" w:hAnsiTheme="majorHAnsi" w:cstheme="majorBidi"/>
          <w:b/>
          <w:bCs/>
        </w:rPr>
        <w:t>cenę brutto (łącznie z podatkiem VAT) za osobo/dzień za zestaw mięsno-wegetariański:…………………….słownie: ……………………………………………….</w:t>
      </w:r>
    </w:p>
    <w:p w14:paraId="5FAA6AA5" w14:textId="4C52BA87" w:rsidR="00F53AE7" w:rsidRPr="00F53AE7" w:rsidRDefault="00F53AE7" w:rsidP="5C322CFC">
      <w:pPr>
        <w:pStyle w:val="Bezodstpw"/>
        <w:spacing w:line="360" w:lineRule="auto"/>
        <w:ind w:left="284"/>
        <w:jc w:val="both"/>
        <w:rPr>
          <w:rFonts w:asciiTheme="majorHAnsi" w:eastAsiaTheme="majorEastAsia" w:hAnsiTheme="majorHAnsi" w:cstheme="majorBidi"/>
          <w:b/>
          <w:bCs/>
        </w:rPr>
      </w:pPr>
      <w:r w:rsidRPr="5C322CFC">
        <w:rPr>
          <w:rFonts w:asciiTheme="majorHAnsi" w:eastAsiaTheme="majorEastAsia" w:hAnsiTheme="majorHAnsi" w:cstheme="majorBidi"/>
          <w:b/>
          <w:bCs/>
        </w:rPr>
        <w:t>………………………………………………………………………………… (w tym podatek VAT).</w:t>
      </w:r>
    </w:p>
    <w:p w14:paraId="44EAFD9C" w14:textId="77777777" w:rsidR="003407A5" w:rsidRPr="00DC18C6" w:rsidRDefault="003407A5" w:rsidP="5C322CFC">
      <w:pPr>
        <w:pStyle w:val="Bezodstpw"/>
        <w:jc w:val="both"/>
        <w:rPr>
          <w:rFonts w:asciiTheme="majorHAnsi" w:eastAsiaTheme="majorEastAsia" w:hAnsiTheme="majorHAnsi" w:cstheme="majorBidi"/>
          <w:i/>
          <w:iCs/>
        </w:rPr>
      </w:pPr>
    </w:p>
    <w:tbl>
      <w:tblPr>
        <w:tblW w:w="95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2983"/>
        <w:gridCol w:w="6052"/>
      </w:tblGrid>
      <w:tr w:rsidR="00F53AE7" w:rsidRPr="00DC18C6" w14:paraId="52488906" w14:textId="77777777" w:rsidTr="5C322CFC">
        <w:trPr>
          <w:jc w:val="center"/>
        </w:trPr>
        <w:tc>
          <w:tcPr>
            <w:tcW w:w="556" w:type="dxa"/>
            <w:vAlign w:val="center"/>
          </w:tcPr>
          <w:p w14:paraId="4840D583" w14:textId="77777777" w:rsidR="00F53AE7" w:rsidRPr="00DC18C6" w:rsidRDefault="00F53AE7" w:rsidP="5C322CFC">
            <w:pPr>
              <w:jc w:val="center"/>
              <w:rPr>
                <w:rFonts w:asciiTheme="majorHAnsi" w:eastAsiaTheme="majorEastAsia" w:hAnsiTheme="majorHAnsi" w:cstheme="majorBidi"/>
              </w:rPr>
            </w:pPr>
            <w:r w:rsidRPr="5C322CFC">
              <w:rPr>
                <w:rFonts w:asciiTheme="majorHAnsi" w:eastAsiaTheme="majorEastAsia" w:hAnsiTheme="majorHAnsi" w:cstheme="majorBidi"/>
              </w:rPr>
              <w:t>Lp.</w:t>
            </w:r>
          </w:p>
        </w:tc>
        <w:tc>
          <w:tcPr>
            <w:tcW w:w="2983" w:type="dxa"/>
            <w:shd w:val="clear" w:color="auto" w:fill="auto"/>
            <w:vAlign w:val="center"/>
          </w:tcPr>
          <w:p w14:paraId="2DBDA113" w14:textId="6ACB8A62" w:rsidR="00F53AE7" w:rsidRPr="00F53AE7" w:rsidRDefault="00F53AE7" w:rsidP="5C322CFC">
            <w:pPr>
              <w:jc w:val="center"/>
              <w:rPr>
                <w:rFonts w:asciiTheme="majorHAnsi" w:eastAsiaTheme="majorEastAsia" w:hAnsiTheme="majorHAnsi" w:cstheme="majorBidi"/>
                <w:b/>
                <w:bCs/>
              </w:rPr>
            </w:pPr>
            <w:r w:rsidRPr="5C322CFC">
              <w:rPr>
                <w:rFonts w:asciiTheme="majorHAnsi" w:eastAsiaTheme="majorEastAsia" w:hAnsiTheme="majorHAnsi" w:cstheme="majorBidi"/>
                <w:b/>
                <w:bCs/>
              </w:rPr>
              <w:t>Forma usługi cateringowej</w:t>
            </w:r>
          </w:p>
        </w:tc>
        <w:tc>
          <w:tcPr>
            <w:tcW w:w="6052" w:type="dxa"/>
            <w:shd w:val="clear" w:color="auto" w:fill="auto"/>
            <w:vAlign w:val="center"/>
          </w:tcPr>
          <w:p w14:paraId="4164B4B7" w14:textId="4CD34A3F" w:rsidR="00F53AE7" w:rsidRPr="00F53AE7" w:rsidRDefault="00F53AE7" w:rsidP="5C322CFC">
            <w:pPr>
              <w:jc w:val="center"/>
              <w:rPr>
                <w:rFonts w:asciiTheme="majorHAnsi" w:eastAsiaTheme="majorEastAsia" w:hAnsiTheme="majorHAnsi" w:cstheme="majorBidi"/>
                <w:b/>
                <w:bCs/>
              </w:rPr>
            </w:pPr>
            <w:r w:rsidRPr="5C322CFC">
              <w:rPr>
                <w:rFonts w:asciiTheme="majorHAnsi" w:eastAsiaTheme="majorEastAsia" w:hAnsiTheme="majorHAnsi" w:cstheme="majorBidi"/>
                <w:b/>
                <w:bCs/>
              </w:rPr>
              <w:t>Cena brutto za 1 osobę za zestaw mięsno-wegetariański</w:t>
            </w:r>
          </w:p>
        </w:tc>
      </w:tr>
      <w:tr w:rsidR="00F53AE7" w:rsidRPr="00DC18C6" w14:paraId="4B94D5A5" w14:textId="77777777" w:rsidTr="5C322CFC">
        <w:trPr>
          <w:trHeight w:val="642"/>
          <w:jc w:val="center"/>
        </w:trPr>
        <w:tc>
          <w:tcPr>
            <w:tcW w:w="556" w:type="dxa"/>
          </w:tcPr>
          <w:p w14:paraId="3DEEC669" w14:textId="097831B1" w:rsidR="00F53AE7" w:rsidRPr="00F53AE7" w:rsidRDefault="00F53AE7" w:rsidP="5C322CFC">
            <w:pPr>
              <w:jc w:val="center"/>
              <w:rPr>
                <w:rFonts w:asciiTheme="majorHAnsi" w:eastAsiaTheme="majorEastAsia" w:hAnsiTheme="majorHAnsi" w:cstheme="majorBidi"/>
              </w:rPr>
            </w:pPr>
            <w:r w:rsidRPr="5C322CFC">
              <w:rPr>
                <w:rFonts w:asciiTheme="majorHAnsi" w:eastAsiaTheme="majorEastAsia" w:hAnsiTheme="majorHAnsi" w:cstheme="majorBidi"/>
              </w:rPr>
              <w:t>1.</w:t>
            </w:r>
          </w:p>
        </w:tc>
        <w:tc>
          <w:tcPr>
            <w:tcW w:w="2983" w:type="dxa"/>
            <w:shd w:val="clear" w:color="auto" w:fill="auto"/>
          </w:tcPr>
          <w:p w14:paraId="3656B9AB" w14:textId="3E1C9B33" w:rsidR="00F53AE7" w:rsidRPr="00F53AE7" w:rsidRDefault="006411AC" w:rsidP="5C322CFC">
            <w:pPr>
              <w:jc w:val="center"/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</w:rPr>
              <w:t>Podstawowa</w:t>
            </w:r>
            <w:r w:rsidR="00F53AE7" w:rsidRPr="5C322CFC">
              <w:rPr>
                <w:rFonts w:asciiTheme="majorHAnsi" w:eastAsiaTheme="majorEastAsia" w:hAnsiTheme="majorHAnsi" w:cstheme="majorBidi"/>
              </w:rPr>
              <w:t xml:space="preserve"> przerwa kawowa</w:t>
            </w:r>
          </w:p>
        </w:tc>
        <w:tc>
          <w:tcPr>
            <w:tcW w:w="6052" w:type="dxa"/>
            <w:shd w:val="clear" w:color="auto" w:fill="auto"/>
            <w:vAlign w:val="center"/>
          </w:tcPr>
          <w:p w14:paraId="53128261" w14:textId="77777777" w:rsidR="00F53AE7" w:rsidRPr="00DC18C6" w:rsidRDefault="00F53AE7" w:rsidP="5C322CFC">
            <w:pPr>
              <w:jc w:val="center"/>
              <w:rPr>
                <w:rFonts w:asciiTheme="majorHAnsi" w:eastAsiaTheme="majorEastAsia" w:hAnsiTheme="majorHAnsi" w:cstheme="majorBidi"/>
              </w:rPr>
            </w:pPr>
          </w:p>
        </w:tc>
      </w:tr>
      <w:tr w:rsidR="00F53AE7" w:rsidRPr="00DC18C6" w14:paraId="62486C05" w14:textId="77777777" w:rsidTr="5C322CFC">
        <w:trPr>
          <w:trHeight w:val="642"/>
          <w:jc w:val="center"/>
        </w:trPr>
        <w:tc>
          <w:tcPr>
            <w:tcW w:w="556" w:type="dxa"/>
          </w:tcPr>
          <w:p w14:paraId="4101652C" w14:textId="07E43584" w:rsidR="00F53AE7" w:rsidRPr="00F53AE7" w:rsidRDefault="00F53AE7" w:rsidP="5C322CFC">
            <w:pPr>
              <w:jc w:val="center"/>
              <w:rPr>
                <w:rFonts w:asciiTheme="majorHAnsi" w:eastAsiaTheme="majorEastAsia" w:hAnsiTheme="majorHAnsi" w:cstheme="majorBidi"/>
              </w:rPr>
            </w:pPr>
            <w:r w:rsidRPr="5C322CFC">
              <w:rPr>
                <w:rFonts w:asciiTheme="majorHAnsi" w:eastAsiaTheme="majorEastAsia" w:hAnsiTheme="majorHAnsi" w:cstheme="majorBidi"/>
              </w:rPr>
              <w:t>2.</w:t>
            </w:r>
          </w:p>
        </w:tc>
        <w:tc>
          <w:tcPr>
            <w:tcW w:w="2983" w:type="dxa"/>
            <w:shd w:val="clear" w:color="auto" w:fill="auto"/>
          </w:tcPr>
          <w:p w14:paraId="4B99056E" w14:textId="7F83F6CE" w:rsidR="00F53AE7" w:rsidRPr="00F53AE7" w:rsidRDefault="006411AC" w:rsidP="5C322CFC">
            <w:pPr>
              <w:jc w:val="center"/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</w:rPr>
              <w:t>Rozszerzona p</w:t>
            </w:r>
            <w:r w:rsidR="00F53AE7" w:rsidRPr="5C322CFC">
              <w:rPr>
                <w:rFonts w:asciiTheme="majorHAnsi" w:eastAsiaTheme="majorEastAsia" w:hAnsiTheme="majorHAnsi" w:cstheme="majorBidi"/>
              </w:rPr>
              <w:t>rzerwa kawowa</w:t>
            </w:r>
          </w:p>
        </w:tc>
        <w:tc>
          <w:tcPr>
            <w:tcW w:w="6052" w:type="dxa"/>
            <w:shd w:val="clear" w:color="auto" w:fill="auto"/>
            <w:vAlign w:val="center"/>
          </w:tcPr>
          <w:p w14:paraId="3461D779" w14:textId="77777777" w:rsidR="00F53AE7" w:rsidRPr="00DC18C6" w:rsidRDefault="00F53AE7" w:rsidP="5C322CFC">
            <w:pPr>
              <w:jc w:val="center"/>
              <w:rPr>
                <w:rFonts w:asciiTheme="majorHAnsi" w:eastAsiaTheme="majorEastAsia" w:hAnsiTheme="majorHAnsi" w:cstheme="majorBidi"/>
              </w:rPr>
            </w:pPr>
          </w:p>
        </w:tc>
      </w:tr>
      <w:tr w:rsidR="00F53AE7" w:rsidRPr="00DC18C6" w14:paraId="52D9510C" w14:textId="77777777" w:rsidTr="5C322CFC">
        <w:trPr>
          <w:trHeight w:val="642"/>
          <w:jc w:val="center"/>
        </w:trPr>
        <w:tc>
          <w:tcPr>
            <w:tcW w:w="556" w:type="dxa"/>
          </w:tcPr>
          <w:p w14:paraId="0A178155" w14:textId="0285C219" w:rsidR="00F53AE7" w:rsidRPr="00F53AE7" w:rsidRDefault="00F53AE7" w:rsidP="5C322CFC">
            <w:pPr>
              <w:jc w:val="center"/>
              <w:rPr>
                <w:rFonts w:asciiTheme="majorHAnsi" w:eastAsiaTheme="majorEastAsia" w:hAnsiTheme="majorHAnsi" w:cstheme="majorBidi"/>
              </w:rPr>
            </w:pPr>
            <w:r w:rsidRPr="5C322CFC">
              <w:rPr>
                <w:rFonts w:asciiTheme="majorHAnsi" w:eastAsiaTheme="majorEastAsia" w:hAnsiTheme="majorHAnsi" w:cstheme="majorBidi"/>
              </w:rPr>
              <w:t>3.</w:t>
            </w:r>
          </w:p>
        </w:tc>
        <w:tc>
          <w:tcPr>
            <w:tcW w:w="2983" w:type="dxa"/>
            <w:shd w:val="clear" w:color="auto" w:fill="auto"/>
          </w:tcPr>
          <w:p w14:paraId="42C9627C" w14:textId="73C78FD1" w:rsidR="00F53AE7" w:rsidRPr="00F53AE7" w:rsidRDefault="00F53AE7" w:rsidP="5C322CFC">
            <w:pPr>
              <w:jc w:val="center"/>
              <w:rPr>
                <w:rFonts w:asciiTheme="majorHAnsi" w:eastAsiaTheme="majorEastAsia" w:hAnsiTheme="majorHAnsi" w:cstheme="majorBidi"/>
              </w:rPr>
            </w:pPr>
            <w:r w:rsidRPr="5C322CFC">
              <w:rPr>
                <w:rFonts w:asciiTheme="majorHAnsi" w:eastAsiaTheme="majorEastAsia" w:hAnsiTheme="majorHAnsi" w:cstheme="majorBidi"/>
              </w:rPr>
              <w:t>Lunch/obiad</w:t>
            </w:r>
          </w:p>
        </w:tc>
        <w:tc>
          <w:tcPr>
            <w:tcW w:w="6052" w:type="dxa"/>
            <w:shd w:val="clear" w:color="auto" w:fill="auto"/>
            <w:vAlign w:val="center"/>
          </w:tcPr>
          <w:p w14:paraId="109C2F90" w14:textId="77777777" w:rsidR="00F53AE7" w:rsidRPr="00DC18C6" w:rsidRDefault="00F53AE7" w:rsidP="5C322CFC">
            <w:pPr>
              <w:jc w:val="center"/>
              <w:rPr>
                <w:rFonts w:asciiTheme="majorHAnsi" w:eastAsiaTheme="majorEastAsia" w:hAnsiTheme="majorHAnsi" w:cstheme="majorBidi"/>
              </w:rPr>
            </w:pPr>
          </w:p>
        </w:tc>
      </w:tr>
      <w:tr w:rsidR="00CB1038" w:rsidRPr="00DC18C6" w14:paraId="3A0EFA02" w14:textId="77777777" w:rsidTr="5C322CFC">
        <w:trPr>
          <w:trHeight w:val="642"/>
          <w:jc w:val="center"/>
        </w:trPr>
        <w:tc>
          <w:tcPr>
            <w:tcW w:w="556" w:type="dxa"/>
          </w:tcPr>
          <w:p w14:paraId="2955352F" w14:textId="6EB62072" w:rsidR="00CB1038" w:rsidRPr="00F53AE7" w:rsidRDefault="00CB1038" w:rsidP="5C322CFC">
            <w:pPr>
              <w:jc w:val="center"/>
              <w:rPr>
                <w:rFonts w:asciiTheme="majorHAnsi" w:eastAsiaTheme="majorEastAsia" w:hAnsiTheme="majorHAnsi" w:cstheme="majorBidi"/>
              </w:rPr>
            </w:pPr>
            <w:r w:rsidRPr="5C322CFC">
              <w:rPr>
                <w:rFonts w:asciiTheme="majorHAnsi" w:eastAsiaTheme="majorEastAsia" w:hAnsiTheme="majorHAnsi" w:cstheme="majorBidi"/>
              </w:rPr>
              <w:t xml:space="preserve">4. </w:t>
            </w:r>
          </w:p>
        </w:tc>
        <w:tc>
          <w:tcPr>
            <w:tcW w:w="2983" w:type="dxa"/>
            <w:shd w:val="clear" w:color="auto" w:fill="auto"/>
          </w:tcPr>
          <w:p w14:paraId="44E62444" w14:textId="61D5F571" w:rsidR="00CB1038" w:rsidRPr="00CB1038" w:rsidRDefault="00CB1038" w:rsidP="5C322CFC">
            <w:pPr>
              <w:jc w:val="center"/>
              <w:rPr>
                <w:rFonts w:asciiTheme="majorHAnsi" w:eastAsiaTheme="majorEastAsia" w:hAnsiTheme="majorHAnsi" w:cstheme="majorBidi"/>
                <w:b/>
                <w:bCs/>
              </w:rPr>
            </w:pPr>
            <w:r w:rsidRPr="5C322CFC">
              <w:rPr>
                <w:rFonts w:asciiTheme="majorHAnsi" w:eastAsiaTheme="majorEastAsia" w:hAnsiTheme="majorHAnsi" w:cstheme="majorBidi"/>
                <w:b/>
                <w:bCs/>
              </w:rPr>
              <w:t xml:space="preserve">Łącznie: </w:t>
            </w:r>
          </w:p>
        </w:tc>
        <w:tc>
          <w:tcPr>
            <w:tcW w:w="6052" w:type="dxa"/>
            <w:shd w:val="clear" w:color="auto" w:fill="auto"/>
            <w:vAlign w:val="center"/>
          </w:tcPr>
          <w:p w14:paraId="4C0A1686" w14:textId="77777777" w:rsidR="00CB1038" w:rsidRPr="00DC18C6" w:rsidRDefault="00CB1038" w:rsidP="5C322CFC">
            <w:pPr>
              <w:jc w:val="center"/>
              <w:rPr>
                <w:rFonts w:asciiTheme="majorHAnsi" w:eastAsiaTheme="majorEastAsia" w:hAnsiTheme="majorHAnsi" w:cstheme="majorBidi"/>
              </w:rPr>
            </w:pPr>
          </w:p>
        </w:tc>
      </w:tr>
    </w:tbl>
    <w:p w14:paraId="3CF2D8B6" w14:textId="77777777" w:rsidR="003407A5" w:rsidRDefault="003407A5" w:rsidP="5C322CFC">
      <w:pPr>
        <w:pStyle w:val="Bezodstpw"/>
        <w:jc w:val="both"/>
        <w:rPr>
          <w:rFonts w:asciiTheme="majorHAnsi" w:eastAsiaTheme="majorEastAsia" w:hAnsiTheme="majorHAnsi" w:cstheme="majorBidi"/>
          <w:b/>
          <w:bCs/>
        </w:rPr>
      </w:pPr>
    </w:p>
    <w:p w14:paraId="68AE9B3E" w14:textId="77777777" w:rsidR="00CB1038" w:rsidRDefault="00CB1038" w:rsidP="5C322CFC">
      <w:pPr>
        <w:pStyle w:val="Bezodstpw"/>
        <w:jc w:val="both"/>
        <w:rPr>
          <w:rFonts w:asciiTheme="majorHAnsi" w:eastAsiaTheme="majorEastAsia" w:hAnsiTheme="majorHAnsi" w:cstheme="majorBidi"/>
          <w:b/>
          <w:bCs/>
        </w:rPr>
      </w:pPr>
    </w:p>
    <w:p w14:paraId="2B60139E" w14:textId="56C7E1A4" w:rsidR="00CB1038" w:rsidRDefault="00CB1038" w:rsidP="5C322CFC">
      <w:pPr>
        <w:pStyle w:val="Bezodstpw"/>
        <w:numPr>
          <w:ilvl w:val="0"/>
          <w:numId w:val="63"/>
        </w:numPr>
        <w:spacing w:line="360" w:lineRule="auto"/>
        <w:rPr>
          <w:rFonts w:asciiTheme="majorHAnsi" w:eastAsiaTheme="majorEastAsia" w:hAnsiTheme="majorHAnsi" w:cstheme="majorBidi"/>
          <w:b/>
          <w:bCs/>
        </w:rPr>
      </w:pPr>
      <w:r w:rsidRPr="5C322CFC">
        <w:rPr>
          <w:rFonts w:asciiTheme="majorHAnsi" w:eastAsiaTheme="majorEastAsia" w:hAnsiTheme="majorHAnsi" w:cstheme="majorBidi"/>
          <w:b/>
          <w:bCs/>
        </w:rPr>
        <w:t>cenę brutto (łącznie z podatkiem VAT) za osobo/dzień za zestaw wegański: ……….………….. (słownie: …………………………………………………………</w:t>
      </w:r>
      <w:r w:rsidR="0064034A">
        <w:rPr>
          <w:rFonts w:asciiTheme="majorHAnsi" w:eastAsiaTheme="majorEastAsia" w:hAnsiTheme="majorHAnsi" w:cstheme="majorBidi"/>
          <w:b/>
          <w:bCs/>
        </w:rPr>
        <w:t>………………………………………</w:t>
      </w:r>
    </w:p>
    <w:p w14:paraId="5FB5118D" w14:textId="598A6190" w:rsidR="00CB1038" w:rsidRDefault="00CB1038" w:rsidP="5C322CFC">
      <w:pPr>
        <w:pStyle w:val="Bezodstpw"/>
        <w:spacing w:line="360" w:lineRule="auto"/>
        <w:ind w:left="720"/>
        <w:rPr>
          <w:rFonts w:asciiTheme="majorHAnsi" w:eastAsiaTheme="majorEastAsia" w:hAnsiTheme="majorHAnsi" w:cstheme="majorBidi"/>
          <w:b/>
          <w:bCs/>
        </w:rPr>
      </w:pPr>
      <w:r w:rsidRPr="5C322CFC">
        <w:rPr>
          <w:rFonts w:asciiTheme="majorHAnsi" w:eastAsiaTheme="majorEastAsia" w:hAnsiTheme="majorHAnsi" w:cstheme="majorBidi"/>
          <w:b/>
          <w:bCs/>
        </w:rPr>
        <w:t>………………………………………….( w tym podatek VAT)</w:t>
      </w:r>
      <w:r w:rsidR="00C62356">
        <w:rPr>
          <w:rFonts w:asciiTheme="majorHAnsi" w:eastAsiaTheme="majorEastAsia" w:hAnsiTheme="majorHAnsi" w:cstheme="majorBidi"/>
          <w:b/>
          <w:bCs/>
        </w:rPr>
        <w:t>.</w:t>
      </w:r>
    </w:p>
    <w:p w14:paraId="0B8B6690" w14:textId="77777777" w:rsidR="00CD5549" w:rsidRDefault="00CD5549" w:rsidP="5C322CFC">
      <w:pPr>
        <w:pStyle w:val="Bezodstpw"/>
        <w:spacing w:line="360" w:lineRule="auto"/>
        <w:ind w:left="720"/>
        <w:rPr>
          <w:rFonts w:asciiTheme="majorHAnsi" w:eastAsiaTheme="majorEastAsia" w:hAnsiTheme="majorHAnsi" w:cstheme="majorBidi"/>
          <w:b/>
          <w:bCs/>
        </w:rPr>
      </w:pPr>
    </w:p>
    <w:tbl>
      <w:tblPr>
        <w:tblW w:w="95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2983"/>
        <w:gridCol w:w="6052"/>
      </w:tblGrid>
      <w:tr w:rsidR="00CB1038" w:rsidRPr="00DC18C6" w14:paraId="6715C509" w14:textId="77777777" w:rsidTr="5C322CFC">
        <w:trPr>
          <w:jc w:val="center"/>
        </w:trPr>
        <w:tc>
          <w:tcPr>
            <w:tcW w:w="556" w:type="dxa"/>
            <w:vAlign w:val="center"/>
          </w:tcPr>
          <w:p w14:paraId="46B4D629" w14:textId="77777777" w:rsidR="00CB1038" w:rsidRPr="00DC18C6" w:rsidRDefault="00CB1038" w:rsidP="5C322CFC">
            <w:pPr>
              <w:jc w:val="center"/>
              <w:rPr>
                <w:rFonts w:asciiTheme="majorHAnsi" w:eastAsiaTheme="majorEastAsia" w:hAnsiTheme="majorHAnsi" w:cstheme="majorBidi"/>
              </w:rPr>
            </w:pPr>
            <w:r w:rsidRPr="5C322CFC">
              <w:rPr>
                <w:rFonts w:asciiTheme="majorHAnsi" w:eastAsiaTheme="majorEastAsia" w:hAnsiTheme="majorHAnsi" w:cstheme="majorBidi"/>
              </w:rPr>
              <w:t>Lp.</w:t>
            </w:r>
          </w:p>
        </w:tc>
        <w:tc>
          <w:tcPr>
            <w:tcW w:w="2983" w:type="dxa"/>
            <w:shd w:val="clear" w:color="auto" w:fill="auto"/>
            <w:vAlign w:val="center"/>
          </w:tcPr>
          <w:p w14:paraId="2288AEA6" w14:textId="77777777" w:rsidR="00CB1038" w:rsidRPr="00F53AE7" w:rsidRDefault="00CB1038" w:rsidP="5C322CFC">
            <w:pPr>
              <w:jc w:val="center"/>
              <w:rPr>
                <w:rFonts w:asciiTheme="majorHAnsi" w:eastAsiaTheme="majorEastAsia" w:hAnsiTheme="majorHAnsi" w:cstheme="majorBidi"/>
                <w:b/>
                <w:bCs/>
              </w:rPr>
            </w:pPr>
            <w:r w:rsidRPr="5C322CFC">
              <w:rPr>
                <w:rFonts w:asciiTheme="majorHAnsi" w:eastAsiaTheme="majorEastAsia" w:hAnsiTheme="majorHAnsi" w:cstheme="majorBidi"/>
                <w:b/>
                <w:bCs/>
              </w:rPr>
              <w:t>Forma usługi cateringowej</w:t>
            </w:r>
          </w:p>
        </w:tc>
        <w:tc>
          <w:tcPr>
            <w:tcW w:w="6052" w:type="dxa"/>
            <w:shd w:val="clear" w:color="auto" w:fill="auto"/>
            <w:vAlign w:val="center"/>
          </w:tcPr>
          <w:p w14:paraId="70A0E248" w14:textId="7798B28C" w:rsidR="00CB1038" w:rsidRPr="00F53AE7" w:rsidRDefault="00CB1038" w:rsidP="5C322CFC">
            <w:pPr>
              <w:jc w:val="center"/>
              <w:rPr>
                <w:rFonts w:asciiTheme="majorHAnsi" w:eastAsiaTheme="majorEastAsia" w:hAnsiTheme="majorHAnsi" w:cstheme="majorBidi"/>
                <w:b/>
                <w:bCs/>
              </w:rPr>
            </w:pPr>
            <w:r w:rsidRPr="5C322CFC">
              <w:rPr>
                <w:rFonts w:asciiTheme="majorHAnsi" w:eastAsiaTheme="majorEastAsia" w:hAnsiTheme="majorHAnsi" w:cstheme="majorBidi"/>
                <w:b/>
                <w:bCs/>
              </w:rPr>
              <w:t>Cena brutto za 1 osobę za zestaw wegański</w:t>
            </w:r>
          </w:p>
        </w:tc>
      </w:tr>
      <w:tr w:rsidR="00CB1038" w:rsidRPr="00DC18C6" w14:paraId="224169C6" w14:textId="77777777" w:rsidTr="5C322CFC">
        <w:trPr>
          <w:trHeight w:val="642"/>
          <w:jc w:val="center"/>
        </w:trPr>
        <w:tc>
          <w:tcPr>
            <w:tcW w:w="556" w:type="dxa"/>
          </w:tcPr>
          <w:p w14:paraId="4934E53A" w14:textId="77777777" w:rsidR="00CB1038" w:rsidRPr="00F53AE7" w:rsidRDefault="00CB1038" w:rsidP="5C322CFC">
            <w:pPr>
              <w:jc w:val="center"/>
              <w:rPr>
                <w:rFonts w:asciiTheme="majorHAnsi" w:eastAsiaTheme="majorEastAsia" w:hAnsiTheme="majorHAnsi" w:cstheme="majorBidi"/>
              </w:rPr>
            </w:pPr>
            <w:r w:rsidRPr="5C322CFC">
              <w:rPr>
                <w:rFonts w:asciiTheme="majorHAnsi" w:eastAsiaTheme="majorEastAsia" w:hAnsiTheme="majorHAnsi" w:cstheme="majorBidi"/>
              </w:rPr>
              <w:t>1.</w:t>
            </w:r>
          </w:p>
        </w:tc>
        <w:tc>
          <w:tcPr>
            <w:tcW w:w="2983" w:type="dxa"/>
            <w:shd w:val="clear" w:color="auto" w:fill="auto"/>
          </w:tcPr>
          <w:p w14:paraId="0D4ABEAF" w14:textId="5916ED32" w:rsidR="00CB1038" w:rsidRPr="00F53AE7" w:rsidRDefault="006411AC" w:rsidP="5C322CFC">
            <w:pPr>
              <w:jc w:val="center"/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</w:rPr>
              <w:t>Podstawowa</w:t>
            </w:r>
            <w:r w:rsidR="00CB1038" w:rsidRPr="5C322CFC">
              <w:rPr>
                <w:rFonts w:asciiTheme="majorHAnsi" w:eastAsiaTheme="majorEastAsia" w:hAnsiTheme="majorHAnsi" w:cstheme="majorBidi"/>
              </w:rPr>
              <w:t xml:space="preserve"> przerwa kawowa</w:t>
            </w:r>
          </w:p>
        </w:tc>
        <w:tc>
          <w:tcPr>
            <w:tcW w:w="6052" w:type="dxa"/>
            <w:shd w:val="clear" w:color="auto" w:fill="auto"/>
            <w:vAlign w:val="center"/>
          </w:tcPr>
          <w:p w14:paraId="07820689" w14:textId="77777777" w:rsidR="00CB1038" w:rsidRPr="00DC18C6" w:rsidRDefault="00CB1038" w:rsidP="5C322CFC">
            <w:pPr>
              <w:jc w:val="center"/>
              <w:rPr>
                <w:rFonts w:asciiTheme="majorHAnsi" w:eastAsiaTheme="majorEastAsia" w:hAnsiTheme="majorHAnsi" w:cstheme="majorBidi"/>
              </w:rPr>
            </w:pPr>
          </w:p>
        </w:tc>
      </w:tr>
      <w:tr w:rsidR="00CB1038" w:rsidRPr="00DC18C6" w14:paraId="46D977B7" w14:textId="77777777" w:rsidTr="5C322CFC">
        <w:trPr>
          <w:trHeight w:val="642"/>
          <w:jc w:val="center"/>
        </w:trPr>
        <w:tc>
          <w:tcPr>
            <w:tcW w:w="556" w:type="dxa"/>
          </w:tcPr>
          <w:p w14:paraId="428386A7" w14:textId="77777777" w:rsidR="00CB1038" w:rsidRPr="00F53AE7" w:rsidRDefault="00CB1038" w:rsidP="5C322CFC">
            <w:pPr>
              <w:jc w:val="center"/>
              <w:rPr>
                <w:rFonts w:asciiTheme="majorHAnsi" w:eastAsiaTheme="majorEastAsia" w:hAnsiTheme="majorHAnsi" w:cstheme="majorBidi"/>
              </w:rPr>
            </w:pPr>
            <w:r w:rsidRPr="5C322CFC">
              <w:rPr>
                <w:rFonts w:asciiTheme="majorHAnsi" w:eastAsiaTheme="majorEastAsia" w:hAnsiTheme="majorHAnsi" w:cstheme="majorBidi"/>
              </w:rPr>
              <w:t>2.</w:t>
            </w:r>
          </w:p>
        </w:tc>
        <w:tc>
          <w:tcPr>
            <w:tcW w:w="2983" w:type="dxa"/>
            <w:shd w:val="clear" w:color="auto" w:fill="auto"/>
          </w:tcPr>
          <w:p w14:paraId="4AD19793" w14:textId="616CEFD7" w:rsidR="00CB1038" w:rsidRPr="00F53AE7" w:rsidRDefault="006411AC" w:rsidP="5C322CFC">
            <w:pPr>
              <w:jc w:val="center"/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</w:rPr>
              <w:t>Rozszerzona p</w:t>
            </w:r>
            <w:r w:rsidR="00CB1038" w:rsidRPr="5C322CFC">
              <w:rPr>
                <w:rFonts w:asciiTheme="majorHAnsi" w:eastAsiaTheme="majorEastAsia" w:hAnsiTheme="majorHAnsi" w:cstheme="majorBidi"/>
              </w:rPr>
              <w:t>rzerwa kawowa</w:t>
            </w:r>
          </w:p>
        </w:tc>
        <w:tc>
          <w:tcPr>
            <w:tcW w:w="6052" w:type="dxa"/>
            <w:shd w:val="clear" w:color="auto" w:fill="auto"/>
            <w:vAlign w:val="center"/>
          </w:tcPr>
          <w:p w14:paraId="65B0B33F" w14:textId="77777777" w:rsidR="00CB1038" w:rsidRPr="00DC18C6" w:rsidRDefault="00CB1038" w:rsidP="5C322CFC">
            <w:pPr>
              <w:jc w:val="center"/>
              <w:rPr>
                <w:rFonts w:asciiTheme="majorHAnsi" w:eastAsiaTheme="majorEastAsia" w:hAnsiTheme="majorHAnsi" w:cstheme="majorBidi"/>
              </w:rPr>
            </w:pPr>
          </w:p>
        </w:tc>
      </w:tr>
      <w:tr w:rsidR="00CB1038" w:rsidRPr="00DC18C6" w14:paraId="0C6C65A2" w14:textId="77777777" w:rsidTr="5C322CFC">
        <w:trPr>
          <w:trHeight w:val="642"/>
          <w:jc w:val="center"/>
        </w:trPr>
        <w:tc>
          <w:tcPr>
            <w:tcW w:w="556" w:type="dxa"/>
          </w:tcPr>
          <w:p w14:paraId="1FD27CAD" w14:textId="77777777" w:rsidR="00CB1038" w:rsidRPr="00F53AE7" w:rsidRDefault="00CB1038" w:rsidP="5C322CFC">
            <w:pPr>
              <w:jc w:val="center"/>
              <w:rPr>
                <w:rFonts w:asciiTheme="majorHAnsi" w:eastAsiaTheme="majorEastAsia" w:hAnsiTheme="majorHAnsi" w:cstheme="majorBidi"/>
              </w:rPr>
            </w:pPr>
            <w:r w:rsidRPr="5C322CFC">
              <w:rPr>
                <w:rFonts w:asciiTheme="majorHAnsi" w:eastAsiaTheme="majorEastAsia" w:hAnsiTheme="majorHAnsi" w:cstheme="majorBidi"/>
              </w:rPr>
              <w:t>3.</w:t>
            </w:r>
          </w:p>
        </w:tc>
        <w:tc>
          <w:tcPr>
            <w:tcW w:w="2983" w:type="dxa"/>
            <w:shd w:val="clear" w:color="auto" w:fill="auto"/>
          </w:tcPr>
          <w:p w14:paraId="6905C07A" w14:textId="77777777" w:rsidR="00CB1038" w:rsidRPr="00F53AE7" w:rsidRDefault="00CB1038" w:rsidP="5C322CFC">
            <w:pPr>
              <w:jc w:val="center"/>
              <w:rPr>
                <w:rFonts w:asciiTheme="majorHAnsi" w:eastAsiaTheme="majorEastAsia" w:hAnsiTheme="majorHAnsi" w:cstheme="majorBidi"/>
              </w:rPr>
            </w:pPr>
            <w:r w:rsidRPr="5C322CFC">
              <w:rPr>
                <w:rFonts w:asciiTheme="majorHAnsi" w:eastAsiaTheme="majorEastAsia" w:hAnsiTheme="majorHAnsi" w:cstheme="majorBidi"/>
              </w:rPr>
              <w:t>Lunch/obiad</w:t>
            </w:r>
          </w:p>
        </w:tc>
        <w:tc>
          <w:tcPr>
            <w:tcW w:w="6052" w:type="dxa"/>
            <w:shd w:val="clear" w:color="auto" w:fill="auto"/>
            <w:vAlign w:val="center"/>
          </w:tcPr>
          <w:p w14:paraId="1CB5FB0A" w14:textId="77777777" w:rsidR="00CB1038" w:rsidRPr="00DC18C6" w:rsidRDefault="00CB1038" w:rsidP="5C322CFC">
            <w:pPr>
              <w:jc w:val="center"/>
              <w:rPr>
                <w:rFonts w:asciiTheme="majorHAnsi" w:eastAsiaTheme="majorEastAsia" w:hAnsiTheme="majorHAnsi" w:cstheme="majorBidi"/>
              </w:rPr>
            </w:pPr>
          </w:p>
        </w:tc>
      </w:tr>
      <w:tr w:rsidR="00CB1038" w:rsidRPr="00DC18C6" w14:paraId="29A16DF0" w14:textId="77777777" w:rsidTr="5C322CFC">
        <w:trPr>
          <w:trHeight w:val="642"/>
          <w:jc w:val="center"/>
        </w:trPr>
        <w:tc>
          <w:tcPr>
            <w:tcW w:w="556" w:type="dxa"/>
          </w:tcPr>
          <w:p w14:paraId="0D7FE6D6" w14:textId="77777777" w:rsidR="00CB1038" w:rsidRPr="00F53AE7" w:rsidRDefault="00CB1038" w:rsidP="5C322CFC">
            <w:pPr>
              <w:jc w:val="center"/>
              <w:rPr>
                <w:rFonts w:asciiTheme="majorHAnsi" w:eastAsiaTheme="majorEastAsia" w:hAnsiTheme="majorHAnsi" w:cstheme="majorBidi"/>
              </w:rPr>
            </w:pPr>
            <w:r w:rsidRPr="5C322CFC">
              <w:rPr>
                <w:rFonts w:asciiTheme="majorHAnsi" w:eastAsiaTheme="majorEastAsia" w:hAnsiTheme="majorHAnsi" w:cstheme="majorBidi"/>
              </w:rPr>
              <w:t xml:space="preserve">4. </w:t>
            </w:r>
          </w:p>
        </w:tc>
        <w:tc>
          <w:tcPr>
            <w:tcW w:w="2983" w:type="dxa"/>
            <w:shd w:val="clear" w:color="auto" w:fill="auto"/>
          </w:tcPr>
          <w:p w14:paraId="7EC758AF" w14:textId="77777777" w:rsidR="00CB1038" w:rsidRPr="00CB1038" w:rsidRDefault="00CB1038" w:rsidP="5C322CFC">
            <w:pPr>
              <w:jc w:val="center"/>
              <w:rPr>
                <w:rFonts w:asciiTheme="majorHAnsi" w:eastAsiaTheme="majorEastAsia" w:hAnsiTheme="majorHAnsi" w:cstheme="majorBidi"/>
                <w:b/>
                <w:bCs/>
              </w:rPr>
            </w:pPr>
            <w:r w:rsidRPr="5C322CFC">
              <w:rPr>
                <w:rFonts w:asciiTheme="majorHAnsi" w:eastAsiaTheme="majorEastAsia" w:hAnsiTheme="majorHAnsi" w:cstheme="majorBidi"/>
                <w:b/>
                <w:bCs/>
              </w:rPr>
              <w:t xml:space="preserve">Łącznie: </w:t>
            </w:r>
          </w:p>
        </w:tc>
        <w:tc>
          <w:tcPr>
            <w:tcW w:w="6052" w:type="dxa"/>
            <w:shd w:val="clear" w:color="auto" w:fill="auto"/>
            <w:vAlign w:val="center"/>
          </w:tcPr>
          <w:p w14:paraId="40A23393" w14:textId="77777777" w:rsidR="00CB1038" w:rsidRPr="00DC18C6" w:rsidRDefault="00CB1038" w:rsidP="5C322CFC">
            <w:pPr>
              <w:jc w:val="center"/>
              <w:rPr>
                <w:rFonts w:asciiTheme="majorHAnsi" w:eastAsiaTheme="majorEastAsia" w:hAnsiTheme="majorHAnsi" w:cstheme="majorBidi"/>
              </w:rPr>
            </w:pPr>
          </w:p>
        </w:tc>
      </w:tr>
    </w:tbl>
    <w:p w14:paraId="45952E96" w14:textId="42F3737F" w:rsidR="00CB1038" w:rsidRPr="00CB1038" w:rsidRDefault="00CB1038" w:rsidP="5C322CFC">
      <w:pPr>
        <w:pStyle w:val="Bezodstpw"/>
        <w:ind w:left="360"/>
        <w:jc w:val="both"/>
        <w:rPr>
          <w:rFonts w:asciiTheme="majorHAnsi" w:eastAsiaTheme="majorEastAsia" w:hAnsiTheme="majorHAnsi" w:cstheme="majorBidi"/>
        </w:rPr>
      </w:pPr>
    </w:p>
    <w:p w14:paraId="2B22FC0A" w14:textId="5325545B" w:rsidR="003407A5" w:rsidRPr="00CB1038" w:rsidRDefault="003407A5" w:rsidP="5C322CFC">
      <w:pPr>
        <w:pStyle w:val="Bezodstpw"/>
        <w:jc w:val="both"/>
        <w:rPr>
          <w:rFonts w:asciiTheme="majorHAnsi" w:eastAsiaTheme="majorEastAsia" w:hAnsiTheme="majorHAnsi" w:cstheme="majorBidi"/>
        </w:rPr>
      </w:pPr>
    </w:p>
    <w:p w14:paraId="23D81FF8" w14:textId="0D86843A" w:rsidR="00ED1429" w:rsidRPr="00DC18C6" w:rsidRDefault="003407A5" w:rsidP="5C322CFC">
      <w:pPr>
        <w:numPr>
          <w:ilvl w:val="0"/>
          <w:numId w:val="38"/>
        </w:numPr>
        <w:suppressAutoHyphens/>
        <w:spacing w:line="276" w:lineRule="auto"/>
        <w:ind w:left="284" w:hanging="284"/>
        <w:jc w:val="both"/>
        <w:rPr>
          <w:rFonts w:asciiTheme="majorHAnsi" w:eastAsiaTheme="majorEastAsia" w:hAnsiTheme="majorHAnsi" w:cstheme="majorBidi"/>
          <w:lang w:eastAsia="pl-PL"/>
        </w:rPr>
      </w:pPr>
      <w:r w:rsidRPr="5C322CFC">
        <w:rPr>
          <w:rFonts w:asciiTheme="majorHAnsi" w:eastAsiaTheme="majorEastAsia" w:hAnsiTheme="majorHAnsi" w:cstheme="majorBidi"/>
          <w:b/>
          <w:bCs/>
          <w:lang w:eastAsia="pl-PL"/>
        </w:rPr>
        <w:t>OŚWIADCZAMY</w:t>
      </w:r>
      <w:r w:rsidRPr="5C322CFC">
        <w:rPr>
          <w:rFonts w:asciiTheme="majorHAnsi" w:eastAsiaTheme="majorEastAsia" w:hAnsiTheme="majorHAnsi" w:cstheme="majorBidi"/>
          <w:lang w:eastAsia="pl-PL"/>
        </w:rPr>
        <w:t xml:space="preserve">, że zobowiązujemy się do zrealizowania przedmiotu zamówienia </w:t>
      </w:r>
      <w:r w:rsidR="00ED1429" w:rsidRPr="5C322CFC">
        <w:rPr>
          <w:rFonts w:asciiTheme="majorHAnsi" w:eastAsiaTheme="majorEastAsia" w:hAnsiTheme="majorHAnsi" w:cstheme="majorBidi"/>
          <w:lang w:eastAsia="pl-PL"/>
        </w:rPr>
        <w:t xml:space="preserve">w terminie </w:t>
      </w:r>
      <w:r w:rsidRPr="5C322CFC">
        <w:rPr>
          <w:rFonts w:asciiTheme="majorHAnsi" w:eastAsiaTheme="majorEastAsia" w:hAnsiTheme="majorHAnsi" w:cstheme="majorBidi"/>
          <w:lang w:eastAsia="pl-PL"/>
        </w:rPr>
        <w:t xml:space="preserve">wskazanym w </w:t>
      </w:r>
      <w:r w:rsidR="00ED1429" w:rsidRPr="5C322CFC">
        <w:rPr>
          <w:rFonts w:asciiTheme="majorHAnsi" w:eastAsiaTheme="majorEastAsia" w:hAnsiTheme="majorHAnsi" w:cstheme="majorBidi"/>
          <w:lang w:eastAsia="pl-PL"/>
        </w:rPr>
        <w:t>z</w:t>
      </w:r>
      <w:r w:rsidRPr="5C322CFC">
        <w:rPr>
          <w:rFonts w:asciiTheme="majorHAnsi" w:eastAsiaTheme="majorEastAsia" w:hAnsiTheme="majorHAnsi" w:cstheme="majorBidi"/>
          <w:lang w:eastAsia="pl-PL"/>
        </w:rPr>
        <w:t xml:space="preserve">aproszeniu do złożenia oferty. </w:t>
      </w:r>
    </w:p>
    <w:p w14:paraId="3F4B7715" w14:textId="150E5F88" w:rsidR="005A7165" w:rsidRPr="00855CD5" w:rsidRDefault="003407A5" w:rsidP="5C322CFC">
      <w:pPr>
        <w:numPr>
          <w:ilvl w:val="0"/>
          <w:numId w:val="38"/>
        </w:numPr>
        <w:suppressAutoHyphens/>
        <w:spacing w:line="276" w:lineRule="auto"/>
        <w:ind w:left="284" w:hanging="284"/>
        <w:jc w:val="both"/>
        <w:rPr>
          <w:rFonts w:asciiTheme="majorHAnsi" w:eastAsiaTheme="majorEastAsia" w:hAnsiTheme="majorHAnsi" w:cstheme="majorBidi"/>
          <w:lang w:eastAsia="pl-PL"/>
        </w:rPr>
      </w:pPr>
      <w:r w:rsidRPr="5C322CFC">
        <w:rPr>
          <w:rFonts w:asciiTheme="majorHAnsi" w:eastAsiaTheme="majorEastAsia" w:hAnsiTheme="majorHAnsi" w:cstheme="majorBidi"/>
          <w:b/>
          <w:bCs/>
        </w:rPr>
        <w:t xml:space="preserve">OŚWIADCZAMY, </w:t>
      </w:r>
      <w:r w:rsidRPr="5C322CFC">
        <w:rPr>
          <w:rFonts w:asciiTheme="majorHAnsi" w:eastAsiaTheme="majorEastAsia" w:hAnsiTheme="majorHAnsi" w:cstheme="majorBidi"/>
        </w:rPr>
        <w:t xml:space="preserve">że zapoznaliśmy się z </w:t>
      </w:r>
      <w:r w:rsidR="00D027CC">
        <w:rPr>
          <w:rFonts w:asciiTheme="majorHAnsi" w:eastAsiaTheme="majorEastAsia" w:hAnsiTheme="majorHAnsi" w:cstheme="majorBidi"/>
        </w:rPr>
        <w:t>ogłoszeniem</w:t>
      </w:r>
      <w:r w:rsidRPr="5C322CFC">
        <w:rPr>
          <w:rFonts w:asciiTheme="majorHAnsi" w:eastAsiaTheme="majorEastAsia" w:hAnsiTheme="majorHAnsi" w:cstheme="majorBidi"/>
        </w:rPr>
        <w:t xml:space="preserve"> do złożenia oferty, opisem przedmiotu zamówienia</w:t>
      </w:r>
      <w:r w:rsidR="0031011B" w:rsidRPr="5C322CFC">
        <w:rPr>
          <w:rFonts w:asciiTheme="majorHAnsi" w:eastAsiaTheme="majorEastAsia" w:hAnsiTheme="majorHAnsi" w:cstheme="majorBidi"/>
        </w:rPr>
        <w:t>, wzorem umowy</w:t>
      </w:r>
      <w:r w:rsidRPr="5C322CFC">
        <w:rPr>
          <w:rFonts w:asciiTheme="majorHAnsi" w:eastAsiaTheme="majorEastAsia" w:hAnsiTheme="majorHAnsi" w:cstheme="majorBidi"/>
        </w:rPr>
        <w:t xml:space="preserve"> i zobowiązujemy się w przypadku wyboru naszej oferty do realizacji zamówienia na warunkach określonych przez Zamawiającego.</w:t>
      </w:r>
    </w:p>
    <w:p w14:paraId="4C1F844B" w14:textId="118E3807" w:rsidR="00855CD5" w:rsidRPr="00855CD5" w:rsidRDefault="00855CD5" w:rsidP="5C322CFC">
      <w:pPr>
        <w:pStyle w:val="Bezodstpw"/>
        <w:numPr>
          <w:ilvl w:val="0"/>
          <w:numId w:val="38"/>
        </w:numPr>
        <w:spacing w:line="276" w:lineRule="auto"/>
        <w:ind w:left="431" w:hanging="357"/>
        <w:jc w:val="both"/>
        <w:rPr>
          <w:rFonts w:asciiTheme="majorHAnsi" w:eastAsiaTheme="majorEastAsia" w:hAnsiTheme="majorHAnsi" w:cstheme="majorBidi"/>
        </w:rPr>
      </w:pPr>
      <w:r w:rsidRPr="5C322CFC">
        <w:rPr>
          <w:rFonts w:asciiTheme="majorHAnsi" w:eastAsiaTheme="majorEastAsia" w:hAnsiTheme="majorHAnsi" w:cstheme="majorBidi"/>
          <w:b/>
          <w:bCs/>
        </w:rPr>
        <w:t>ZOBOWIĄZUJEMY SIĘ</w:t>
      </w:r>
      <w:r w:rsidRPr="5C322CFC">
        <w:rPr>
          <w:rFonts w:asciiTheme="majorHAnsi" w:eastAsiaTheme="majorEastAsia" w:hAnsiTheme="majorHAnsi" w:cstheme="majorBidi"/>
        </w:rPr>
        <w:t xml:space="preserve"> w przypadku wyboru naszej oferty do przedstawienia propozycji zestawów do realizacji, zgodnie z wymaganiami Zamawiającego, zawartymi w pkt 6 Zaproszenia do złożenia oferty i zawarcia umowy na wymaganych przez Zamawiającego warunkach, w miejscu i terminie wyznaczonym przez Zamawiającego.</w:t>
      </w:r>
    </w:p>
    <w:p w14:paraId="4605627C" w14:textId="3429E429" w:rsidR="00C14EC8" w:rsidRPr="006411AC" w:rsidRDefault="00C14EC8" w:rsidP="006411AC">
      <w:pPr>
        <w:numPr>
          <w:ilvl w:val="0"/>
          <w:numId w:val="38"/>
        </w:numPr>
        <w:suppressAutoHyphens/>
        <w:spacing w:line="276" w:lineRule="auto"/>
        <w:ind w:left="284" w:hanging="284"/>
        <w:jc w:val="both"/>
        <w:rPr>
          <w:rFonts w:asciiTheme="majorHAnsi" w:eastAsiaTheme="majorEastAsia" w:hAnsiTheme="majorHAnsi" w:cstheme="majorBidi"/>
        </w:rPr>
      </w:pPr>
      <w:r w:rsidRPr="5C322CFC">
        <w:rPr>
          <w:rFonts w:asciiTheme="majorHAnsi" w:eastAsiaTheme="majorEastAsia" w:hAnsiTheme="majorHAnsi" w:cstheme="majorBidi"/>
          <w:b/>
          <w:bCs/>
        </w:rPr>
        <w:t>OŚWIADCZAMY</w:t>
      </w:r>
      <w:r w:rsidRPr="5C322CFC">
        <w:rPr>
          <w:rFonts w:asciiTheme="majorHAnsi" w:eastAsiaTheme="majorEastAsia" w:hAnsiTheme="majorHAnsi" w:cstheme="majorBidi"/>
        </w:rPr>
        <w:t>, że spełniamy warunki udziału w postępowaniu, w zakresie</w:t>
      </w:r>
      <w:r w:rsidR="76BD05F9" w:rsidRPr="5C322CFC">
        <w:rPr>
          <w:rFonts w:asciiTheme="majorHAnsi" w:eastAsiaTheme="majorEastAsia" w:hAnsiTheme="majorHAnsi" w:cstheme="majorBidi"/>
        </w:rPr>
        <w:t xml:space="preserve"> wykonania</w:t>
      </w:r>
      <w:r w:rsidR="003B6A23" w:rsidRPr="003B6A23">
        <w:rPr>
          <w:rFonts w:asciiTheme="majorHAnsi" w:eastAsiaTheme="majorEastAsia" w:hAnsiTheme="majorHAnsi" w:cstheme="majorBidi"/>
        </w:rPr>
        <w:t xml:space="preserve"> w okresie ostatnich 36 miesięcy przed upływem terminu składania ofert, a jeżeli okres prowadzenia działalności jest krótszy – w tym okresie, wykonali należycie co najmniej trzy usługi cateringowe, dla co najmniej 100 osób każda usługa.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12"/>
        <w:gridCol w:w="4531"/>
        <w:gridCol w:w="1783"/>
        <w:gridCol w:w="2123"/>
      </w:tblGrid>
      <w:tr w:rsidR="5C322CFC" w14:paraId="47216794" w14:textId="77777777" w:rsidTr="5C322CFC">
        <w:trPr>
          <w:trHeight w:val="300"/>
        </w:trPr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23DB7FDE" w14:textId="105B8C1B" w:rsidR="5C322CFC" w:rsidRDefault="5C322CFC" w:rsidP="5C322CFC">
            <w:pPr>
              <w:ind w:left="-57" w:right="-57"/>
              <w:jc w:val="center"/>
              <w:rPr>
                <w:rFonts w:asciiTheme="majorHAnsi" w:eastAsiaTheme="majorEastAsia" w:hAnsiTheme="majorHAnsi" w:cstheme="majorBidi"/>
                <w:lang w:eastAsia="pl-PL"/>
              </w:rPr>
            </w:pPr>
            <w:r w:rsidRPr="5C322CFC">
              <w:rPr>
                <w:rFonts w:asciiTheme="majorHAnsi" w:eastAsiaTheme="majorEastAsia" w:hAnsiTheme="majorHAnsi" w:cstheme="majorBidi"/>
                <w:lang w:eastAsia="pl-PL"/>
              </w:rPr>
              <w:t xml:space="preserve"> Lp.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1AF3353" w14:textId="77777777" w:rsidR="5C322CFC" w:rsidRDefault="5C322CFC" w:rsidP="5C322CFC">
            <w:pPr>
              <w:ind w:right="-57"/>
              <w:jc w:val="both"/>
              <w:rPr>
                <w:rFonts w:asciiTheme="majorHAnsi" w:eastAsiaTheme="majorEastAsia" w:hAnsiTheme="majorHAnsi" w:cstheme="majorBidi"/>
                <w:lang w:eastAsia="pl-PL"/>
              </w:rPr>
            </w:pPr>
          </w:p>
          <w:p w14:paraId="64166A90" w14:textId="77777777" w:rsidR="5C322CFC" w:rsidRDefault="5C322CFC" w:rsidP="5C322CFC">
            <w:pPr>
              <w:ind w:left="-57" w:right="-57"/>
              <w:jc w:val="center"/>
              <w:rPr>
                <w:rFonts w:asciiTheme="majorHAnsi" w:eastAsiaTheme="majorEastAsia" w:hAnsiTheme="majorHAnsi" w:cstheme="majorBidi"/>
                <w:lang w:eastAsia="pl-PL"/>
              </w:rPr>
            </w:pPr>
            <w:r w:rsidRPr="5C322CFC">
              <w:rPr>
                <w:rFonts w:asciiTheme="majorHAnsi" w:eastAsiaTheme="majorEastAsia" w:hAnsiTheme="majorHAnsi" w:cstheme="majorBidi"/>
                <w:lang w:eastAsia="pl-PL"/>
              </w:rPr>
              <w:t>Przedmiot usługi cateringu dla min. 100 osób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8300895" w14:textId="77777777" w:rsidR="5C322CFC" w:rsidRDefault="5C322CFC" w:rsidP="5C322CFC">
            <w:pPr>
              <w:pStyle w:val="Tekstblokowy"/>
              <w:spacing w:line="276" w:lineRule="auto"/>
              <w:rPr>
                <w:rFonts w:asciiTheme="majorHAnsi" w:eastAsiaTheme="majorEastAsia" w:hAnsiTheme="majorHAnsi" w:cstheme="majorBidi"/>
                <w:b w:val="0"/>
                <w:bCs w:val="0"/>
                <w:smallCaps w:val="0"/>
                <w:sz w:val="24"/>
                <w:szCs w:val="24"/>
              </w:rPr>
            </w:pPr>
            <w:r w:rsidRPr="5C322CFC">
              <w:rPr>
                <w:rFonts w:asciiTheme="majorHAnsi" w:eastAsiaTheme="majorEastAsia" w:hAnsiTheme="majorHAnsi" w:cstheme="majorBidi"/>
                <w:b w:val="0"/>
                <w:bCs w:val="0"/>
                <w:smallCaps w:val="0"/>
                <w:sz w:val="24"/>
                <w:szCs w:val="24"/>
              </w:rPr>
              <w:t xml:space="preserve">DATA WYKONANIA </w:t>
            </w:r>
            <w:r w:rsidRPr="5C322CFC">
              <w:rPr>
                <w:rFonts w:asciiTheme="majorHAnsi" w:eastAsiaTheme="majorEastAsia" w:hAnsiTheme="majorHAnsi" w:cstheme="majorBidi"/>
                <w:b w:val="0"/>
                <w:bCs w:val="0"/>
                <w:smallCaps w:val="0"/>
                <w:sz w:val="24"/>
                <w:szCs w:val="24"/>
              </w:rPr>
              <w:footnoteReference w:id="3"/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4945A5C" w14:textId="77777777" w:rsidR="5C322CFC" w:rsidRDefault="5C322CFC" w:rsidP="5C322CFC">
            <w:pPr>
              <w:ind w:left="-57" w:right="-57"/>
              <w:jc w:val="center"/>
              <w:rPr>
                <w:rFonts w:asciiTheme="majorHAnsi" w:eastAsiaTheme="majorEastAsia" w:hAnsiTheme="majorHAnsi" w:cstheme="majorBidi"/>
                <w:lang w:eastAsia="pl-PL"/>
              </w:rPr>
            </w:pPr>
            <w:r w:rsidRPr="5C322CFC">
              <w:rPr>
                <w:rFonts w:asciiTheme="majorHAnsi" w:eastAsiaTheme="majorEastAsia" w:hAnsiTheme="majorHAnsi" w:cstheme="majorBidi"/>
                <w:lang w:eastAsia="pl-PL"/>
              </w:rPr>
              <w:t>ODBIORCA</w:t>
            </w:r>
          </w:p>
          <w:p w14:paraId="7C00064A" w14:textId="77777777" w:rsidR="5C322CFC" w:rsidRDefault="5C322CFC" w:rsidP="5C322CFC">
            <w:pPr>
              <w:ind w:left="-57" w:right="-57"/>
              <w:jc w:val="center"/>
              <w:rPr>
                <w:rFonts w:asciiTheme="majorHAnsi" w:eastAsiaTheme="majorEastAsia" w:hAnsiTheme="majorHAnsi" w:cstheme="majorBidi"/>
                <w:lang w:eastAsia="pl-PL"/>
              </w:rPr>
            </w:pPr>
            <w:r w:rsidRPr="5C322CFC">
              <w:rPr>
                <w:rFonts w:asciiTheme="majorHAnsi" w:eastAsiaTheme="majorEastAsia" w:hAnsiTheme="majorHAnsi" w:cstheme="majorBidi"/>
                <w:lang w:eastAsia="pl-PL"/>
              </w:rPr>
              <w:t>USŁUGI</w:t>
            </w:r>
          </w:p>
          <w:p w14:paraId="5CA6892A" w14:textId="77777777" w:rsidR="5C322CFC" w:rsidRDefault="5C322CFC" w:rsidP="5C322CFC">
            <w:pPr>
              <w:ind w:left="-57" w:right="-57"/>
              <w:jc w:val="center"/>
              <w:rPr>
                <w:rFonts w:asciiTheme="majorHAnsi" w:eastAsiaTheme="majorEastAsia" w:hAnsiTheme="majorHAnsi" w:cstheme="majorBidi"/>
                <w:lang w:eastAsia="pl-PL"/>
              </w:rPr>
            </w:pPr>
          </w:p>
        </w:tc>
      </w:tr>
      <w:tr w:rsidR="5C322CFC" w14:paraId="235D6BB2" w14:textId="77777777" w:rsidTr="5C322CFC">
        <w:trPr>
          <w:trHeight w:val="300"/>
        </w:trPr>
        <w:tc>
          <w:tcPr>
            <w:tcW w:w="6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58B76DF" w14:textId="77777777" w:rsidR="5C322CFC" w:rsidRDefault="5C322CFC" w:rsidP="5C322CFC">
            <w:pPr>
              <w:jc w:val="center"/>
              <w:rPr>
                <w:rFonts w:asciiTheme="majorHAnsi" w:eastAsiaTheme="majorEastAsia" w:hAnsiTheme="majorHAnsi" w:cstheme="majorBidi"/>
                <w:lang w:eastAsia="pl-PL"/>
              </w:rPr>
            </w:pPr>
            <w:r w:rsidRPr="5C322CFC">
              <w:rPr>
                <w:rFonts w:asciiTheme="majorHAnsi" w:eastAsiaTheme="majorEastAsia" w:hAnsiTheme="majorHAnsi" w:cstheme="majorBidi"/>
                <w:lang w:eastAsia="pl-PL"/>
              </w:rPr>
              <w:t>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AD8E5" w14:textId="77777777" w:rsidR="5C322CFC" w:rsidRDefault="5C322CFC" w:rsidP="5C322CFC">
            <w:pPr>
              <w:jc w:val="center"/>
              <w:rPr>
                <w:rFonts w:asciiTheme="majorHAnsi" w:eastAsiaTheme="majorEastAsia" w:hAnsiTheme="majorHAnsi" w:cstheme="majorBidi"/>
                <w:lang w:eastAsia="pl-PL"/>
              </w:rPr>
            </w:pPr>
            <w:r w:rsidRPr="5C322CFC">
              <w:rPr>
                <w:rFonts w:asciiTheme="majorHAnsi" w:eastAsiaTheme="majorEastAsia" w:hAnsiTheme="majorHAnsi" w:cstheme="majorBidi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A0CEE" w14:textId="77777777" w:rsidR="5C322CFC" w:rsidRDefault="5C322CFC" w:rsidP="5C322CFC">
            <w:pPr>
              <w:jc w:val="center"/>
              <w:rPr>
                <w:rFonts w:asciiTheme="majorHAnsi" w:eastAsiaTheme="majorEastAsia" w:hAnsiTheme="majorHAnsi" w:cstheme="majorBidi"/>
                <w:lang w:eastAsia="pl-PL"/>
              </w:rPr>
            </w:pPr>
            <w:r w:rsidRPr="5C322CFC">
              <w:rPr>
                <w:rFonts w:asciiTheme="majorHAnsi" w:eastAsiaTheme="majorEastAsia" w:hAnsiTheme="majorHAnsi" w:cstheme="majorBidi"/>
                <w:lang w:eastAsia="pl-PL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D88ED" w14:textId="77777777" w:rsidR="5C322CFC" w:rsidRDefault="5C322CFC" w:rsidP="5C322CFC">
            <w:pPr>
              <w:jc w:val="center"/>
              <w:rPr>
                <w:rFonts w:asciiTheme="majorHAnsi" w:eastAsiaTheme="majorEastAsia" w:hAnsiTheme="majorHAnsi" w:cstheme="majorBidi"/>
                <w:lang w:eastAsia="pl-PL"/>
              </w:rPr>
            </w:pPr>
            <w:r w:rsidRPr="5C322CFC">
              <w:rPr>
                <w:rFonts w:asciiTheme="majorHAnsi" w:eastAsiaTheme="majorEastAsia" w:hAnsiTheme="majorHAnsi" w:cstheme="majorBidi"/>
                <w:lang w:eastAsia="pl-PL"/>
              </w:rPr>
              <w:t>4</w:t>
            </w:r>
          </w:p>
        </w:tc>
      </w:tr>
      <w:tr w:rsidR="5C322CFC" w14:paraId="48D2A188" w14:textId="77777777" w:rsidTr="5C322CFC">
        <w:trPr>
          <w:trHeight w:val="300"/>
        </w:trPr>
        <w:tc>
          <w:tcPr>
            <w:tcW w:w="63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EDE1F" w14:textId="77777777" w:rsidR="5C322CFC" w:rsidRDefault="5C322CFC" w:rsidP="5C322CFC">
            <w:pPr>
              <w:rPr>
                <w:rFonts w:asciiTheme="majorHAnsi" w:eastAsiaTheme="majorEastAsia" w:hAnsiTheme="majorHAnsi" w:cstheme="majorBidi"/>
                <w:lang w:eastAsia="pl-PL"/>
              </w:rPr>
            </w:pPr>
          </w:p>
          <w:p w14:paraId="549E1B26" w14:textId="77777777" w:rsidR="5C322CFC" w:rsidRDefault="5C322CFC" w:rsidP="5C322CFC">
            <w:pPr>
              <w:jc w:val="center"/>
              <w:rPr>
                <w:rFonts w:asciiTheme="majorHAnsi" w:eastAsiaTheme="majorEastAsia" w:hAnsiTheme="majorHAnsi" w:cstheme="majorBidi"/>
                <w:lang w:eastAsia="pl-PL"/>
              </w:rPr>
            </w:pPr>
            <w:r w:rsidRPr="5C322CFC">
              <w:rPr>
                <w:rFonts w:asciiTheme="majorHAnsi" w:eastAsiaTheme="majorEastAsia" w:hAnsiTheme="majorHAnsi" w:cstheme="majorBidi"/>
                <w:lang w:eastAsia="pl-PL"/>
              </w:rPr>
              <w:t>1.</w:t>
            </w:r>
          </w:p>
        </w:tc>
        <w:tc>
          <w:tcPr>
            <w:tcW w:w="4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36AE9" w14:textId="77777777" w:rsidR="5C322CFC" w:rsidRDefault="5C322CFC" w:rsidP="5C322CFC">
            <w:pPr>
              <w:jc w:val="both"/>
              <w:rPr>
                <w:rFonts w:asciiTheme="majorHAnsi" w:eastAsiaTheme="majorEastAsia" w:hAnsiTheme="majorHAnsi" w:cstheme="majorBidi"/>
                <w:lang w:eastAsia="pl-PL"/>
              </w:rPr>
            </w:pPr>
            <w:r w:rsidRPr="5C322CFC">
              <w:rPr>
                <w:rFonts w:asciiTheme="majorHAnsi" w:eastAsiaTheme="majorEastAsia" w:hAnsiTheme="majorHAnsi" w:cstheme="majorBidi"/>
                <w:lang w:eastAsia="pl-PL"/>
              </w:rPr>
              <w:t>Opis usługi: ……………......................</w:t>
            </w:r>
          </w:p>
          <w:p w14:paraId="3BAB97EA" w14:textId="77777777" w:rsidR="5C322CFC" w:rsidRDefault="5C322CFC" w:rsidP="5C322CFC">
            <w:pPr>
              <w:jc w:val="both"/>
              <w:rPr>
                <w:rFonts w:asciiTheme="majorHAnsi" w:eastAsiaTheme="majorEastAsia" w:hAnsiTheme="majorHAnsi" w:cstheme="majorBidi"/>
                <w:lang w:eastAsia="pl-PL"/>
              </w:rPr>
            </w:pPr>
            <w:r w:rsidRPr="5C322CFC">
              <w:rPr>
                <w:rFonts w:asciiTheme="majorHAnsi" w:eastAsiaTheme="majorEastAsia" w:hAnsiTheme="majorHAnsi" w:cstheme="majorBidi"/>
                <w:lang w:eastAsia="pl-PL"/>
              </w:rPr>
              <w:t>………………………..…………………</w:t>
            </w:r>
            <w:r>
              <w:br/>
            </w:r>
            <w:r w:rsidRPr="5C322CFC">
              <w:rPr>
                <w:rFonts w:asciiTheme="majorHAnsi" w:eastAsiaTheme="majorEastAsia" w:hAnsiTheme="majorHAnsi" w:cstheme="majorBidi"/>
                <w:lang w:eastAsia="pl-PL"/>
              </w:rPr>
              <w:t xml:space="preserve">Łączna liczba osób korzystających </w:t>
            </w:r>
          </w:p>
          <w:p w14:paraId="5D462F60" w14:textId="77777777" w:rsidR="5C322CFC" w:rsidRDefault="5C322CFC" w:rsidP="5C322CFC">
            <w:pPr>
              <w:jc w:val="both"/>
              <w:rPr>
                <w:rFonts w:asciiTheme="majorHAnsi" w:eastAsiaTheme="majorEastAsia" w:hAnsiTheme="majorHAnsi" w:cstheme="majorBidi"/>
                <w:lang w:eastAsia="pl-PL"/>
              </w:rPr>
            </w:pPr>
            <w:r w:rsidRPr="5C322CFC">
              <w:rPr>
                <w:rFonts w:asciiTheme="majorHAnsi" w:eastAsiaTheme="majorEastAsia" w:hAnsiTheme="majorHAnsi" w:cstheme="majorBidi"/>
                <w:lang w:eastAsia="pl-PL"/>
              </w:rPr>
              <w:t>z usługi:…………………………….…....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35B8E" w14:textId="77777777" w:rsidR="5C322CFC" w:rsidRDefault="5C322CFC" w:rsidP="5C322CFC">
            <w:pPr>
              <w:jc w:val="both"/>
              <w:rPr>
                <w:rFonts w:asciiTheme="majorHAnsi" w:eastAsiaTheme="majorEastAsia" w:hAnsiTheme="majorHAnsi" w:cstheme="majorBidi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35ACF" w14:textId="77777777" w:rsidR="5C322CFC" w:rsidRDefault="5C322CFC" w:rsidP="5C322CFC">
            <w:pPr>
              <w:jc w:val="both"/>
              <w:rPr>
                <w:rFonts w:asciiTheme="majorHAnsi" w:eastAsiaTheme="majorEastAsia" w:hAnsiTheme="majorHAnsi" w:cstheme="majorBidi"/>
                <w:lang w:eastAsia="pl-PL"/>
              </w:rPr>
            </w:pPr>
          </w:p>
        </w:tc>
      </w:tr>
      <w:tr w:rsidR="5C322CFC" w14:paraId="1EE3497E" w14:textId="77777777" w:rsidTr="5C322CFC">
        <w:trPr>
          <w:trHeight w:val="300"/>
        </w:trPr>
        <w:tc>
          <w:tcPr>
            <w:tcW w:w="6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8E047" w14:textId="77777777" w:rsidR="5C322CFC" w:rsidRDefault="5C322CFC" w:rsidP="5C322CFC">
            <w:pPr>
              <w:rPr>
                <w:rFonts w:asciiTheme="majorHAnsi" w:eastAsiaTheme="majorEastAsia" w:hAnsiTheme="majorHAnsi" w:cstheme="majorBidi"/>
                <w:lang w:eastAsia="pl-PL"/>
              </w:rPr>
            </w:pPr>
          </w:p>
          <w:p w14:paraId="4CB124F2" w14:textId="77777777" w:rsidR="5C322CFC" w:rsidRDefault="5C322CFC" w:rsidP="5C322CFC">
            <w:pPr>
              <w:jc w:val="center"/>
              <w:rPr>
                <w:rFonts w:asciiTheme="majorHAnsi" w:eastAsiaTheme="majorEastAsia" w:hAnsiTheme="majorHAnsi" w:cstheme="majorBidi"/>
                <w:lang w:eastAsia="pl-PL"/>
              </w:rPr>
            </w:pPr>
            <w:r w:rsidRPr="5C322CFC">
              <w:rPr>
                <w:rFonts w:asciiTheme="majorHAnsi" w:eastAsiaTheme="majorEastAsia" w:hAnsiTheme="majorHAnsi" w:cstheme="majorBidi"/>
                <w:lang w:eastAsia="pl-PL"/>
              </w:rPr>
              <w:t>2.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3F294" w14:textId="77777777" w:rsidR="5C322CFC" w:rsidRDefault="5C322CFC" w:rsidP="5C322CFC">
            <w:pPr>
              <w:jc w:val="both"/>
              <w:rPr>
                <w:rFonts w:asciiTheme="majorHAnsi" w:eastAsiaTheme="majorEastAsia" w:hAnsiTheme="majorHAnsi" w:cstheme="majorBidi"/>
                <w:lang w:eastAsia="pl-PL"/>
              </w:rPr>
            </w:pPr>
            <w:r w:rsidRPr="5C322CFC">
              <w:rPr>
                <w:rFonts w:asciiTheme="majorHAnsi" w:eastAsiaTheme="majorEastAsia" w:hAnsiTheme="majorHAnsi" w:cstheme="majorBidi"/>
                <w:lang w:eastAsia="pl-PL"/>
              </w:rPr>
              <w:t>Opis usługi: ……………..........................</w:t>
            </w:r>
          </w:p>
          <w:p w14:paraId="09D4C42C" w14:textId="77777777" w:rsidR="5C322CFC" w:rsidRDefault="5C322CFC" w:rsidP="5C322CFC">
            <w:pPr>
              <w:jc w:val="both"/>
              <w:rPr>
                <w:rFonts w:asciiTheme="majorHAnsi" w:eastAsiaTheme="majorEastAsia" w:hAnsiTheme="majorHAnsi" w:cstheme="majorBidi"/>
                <w:lang w:eastAsia="pl-PL"/>
              </w:rPr>
            </w:pPr>
            <w:r w:rsidRPr="5C322CFC">
              <w:rPr>
                <w:rFonts w:asciiTheme="majorHAnsi" w:eastAsiaTheme="majorEastAsia" w:hAnsiTheme="majorHAnsi" w:cstheme="majorBidi"/>
                <w:lang w:eastAsia="pl-PL"/>
              </w:rPr>
              <w:t>………………………………………………</w:t>
            </w:r>
          </w:p>
          <w:p w14:paraId="1131AD79" w14:textId="77777777" w:rsidR="5C322CFC" w:rsidRDefault="5C322CFC" w:rsidP="5C322CFC">
            <w:pPr>
              <w:jc w:val="both"/>
              <w:rPr>
                <w:rFonts w:asciiTheme="majorHAnsi" w:eastAsiaTheme="majorEastAsia" w:hAnsiTheme="majorHAnsi" w:cstheme="majorBidi"/>
                <w:lang w:eastAsia="pl-PL"/>
              </w:rPr>
            </w:pPr>
            <w:r w:rsidRPr="5C322CFC">
              <w:rPr>
                <w:rFonts w:asciiTheme="majorHAnsi" w:eastAsiaTheme="majorEastAsia" w:hAnsiTheme="majorHAnsi" w:cstheme="majorBidi"/>
                <w:lang w:eastAsia="pl-PL"/>
              </w:rPr>
              <w:t xml:space="preserve">Łączna liczba osób korzystających </w:t>
            </w:r>
          </w:p>
          <w:p w14:paraId="47BCC942" w14:textId="77777777" w:rsidR="5C322CFC" w:rsidRDefault="5C322CFC" w:rsidP="5C322CFC">
            <w:pPr>
              <w:jc w:val="both"/>
              <w:rPr>
                <w:rFonts w:asciiTheme="majorHAnsi" w:eastAsiaTheme="majorEastAsia" w:hAnsiTheme="majorHAnsi" w:cstheme="majorBidi"/>
                <w:lang w:eastAsia="pl-PL"/>
              </w:rPr>
            </w:pPr>
            <w:r w:rsidRPr="5C322CFC">
              <w:rPr>
                <w:rFonts w:asciiTheme="majorHAnsi" w:eastAsiaTheme="majorEastAsia" w:hAnsiTheme="majorHAnsi" w:cstheme="majorBidi"/>
                <w:lang w:eastAsia="pl-PL"/>
              </w:rPr>
              <w:t>z usługi:…………….................................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F324E" w14:textId="77777777" w:rsidR="5C322CFC" w:rsidRDefault="5C322CFC" w:rsidP="5C322CFC">
            <w:pPr>
              <w:jc w:val="both"/>
              <w:rPr>
                <w:rFonts w:asciiTheme="majorHAnsi" w:eastAsiaTheme="majorEastAsia" w:hAnsiTheme="majorHAnsi" w:cstheme="majorBidi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AB695" w14:textId="77777777" w:rsidR="5C322CFC" w:rsidRDefault="5C322CFC" w:rsidP="5C322CFC">
            <w:pPr>
              <w:jc w:val="both"/>
              <w:rPr>
                <w:rFonts w:asciiTheme="majorHAnsi" w:eastAsiaTheme="majorEastAsia" w:hAnsiTheme="majorHAnsi" w:cstheme="majorBidi"/>
                <w:lang w:eastAsia="pl-PL"/>
              </w:rPr>
            </w:pPr>
          </w:p>
        </w:tc>
      </w:tr>
      <w:tr w:rsidR="006058FD" w14:paraId="20087E01" w14:textId="77777777" w:rsidTr="5C322CFC">
        <w:trPr>
          <w:trHeight w:val="300"/>
        </w:trPr>
        <w:tc>
          <w:tcPr>
            <w:tcW w:w="6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2BD16" w14:textId="30A14138" w:rsidR="006058FD" w:rsidRDefault="006058FD" w:rsidP="5C322CFC">
            <w:pPr>
              <w:rPr>
                <w:rFonts w:asciiTheme="majorHAnsi" w:eastAsiaTheme="majorEastAsia" w:hAnsiTheme="majorHAnsi" w:cstheme="majorBidi"/>
                <w:lang w:eastAsia="pl-PL"/>
              </w:rPr>
            </w:pPr>
            <w:r>
              <w:rPr>
                <w:rFonts w:asciiTheme="majorHAnsi" w:eastAsiaTheme="majorEastAsia" w:hAnsiTheme="majorHAnsi" w:cstheme="majorBidi"/>
                <w:lang w:eastAsia="pl-PL"/>
              </w:rPr>
              <w:lastRenderedPageBreak/>
              <w:t>3.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36C57" w14:textId="77777777" w:rsidR="006058FD" w:rsidRDefault="006058FD" w:rsidP="006058FD">
            <w:pPr>
              <w:jc w:val="both"/>
              <w:rPr>
                <w:rFonts w:asciiTheme="majorHAnsi" w:eastAsiaTheme="majorEastAsia" w:hAnsiTheme="majorHAnsi" w:cstheme="majorBidi"/>
                <w:lang w:eastAsia="pl-PL"/>
              </w:rPr>
            </w:pPr>
            <w:r w:rsidRPr="5C322CFC">
              <w:rPr>
                <w:rFonts w:asciiTheme="majorHAnsi" w:eastAsiaTheme="majorEastAsia" w:hAnsiTheme="majorHAnsi" w:cstheme="majorBidi"/>
                <w:lang w:eastAsia="pl-PL"/>
              </w:rPr>
              <w:t>Opis usługi: ……………..........................</w:t>
            </w:r>
          </w:p>
          <w:p w14:paraId="6EC02B35" w14:textId="77777777" w:rsidR="006058FD" w:rsidRDefault="006058FD" w:rsidP="006058FD">
            <w:pPr>
              <w:jc w:val="both"/>
              <w:rPr>
                <w:rFonts w:asciiTheme="majorHAnsi" w:eastAsiaTheme="majorEastAsia" w:hAnsiTheme="majorHAnsi" w:cstheme="majorBidi"/>
                <w:lang w:eastAsia="pl-PL"/>
              </w:rPr>
            </w:pPr>
            <w:r w:rsidRPr="5C322CFC">
              <w:rPr>
                <w:rFonts w:asciiTheme="majorHAnsi" w:eastAsiaTheme="majorEastAsia" w:hAnsiTheme="majorHAnsi" w:cstheme="majorBidi"/>
                <w:lang w:eastAsia="pl-PL"/>
              </w:rPr>
              <w:t>………………………………………………</w:t>
            </w:r>
          </w:p>
          <w:p w14:paraId="5D4675C8" w14:textId="77777777" w:rsidR="006058FD" w:rsidRDefault="006058FD" w:rsidP="006058FD">
            <w:pPr>
              <w:jc w:val="both"/>
              <w:rPr>
                <w:rFonts w:asciiTheme="majorHAnsi" w:eastAsiaTheme="majorEastAsia" w:hAnsiTheme="majorHAnsi" w:cstheme="majorBidi"/>
                <w:lang w:eastAsia="pl-PL"/>
              </w:rPr>
            </w:pPr>
            <w:r w:rsidRPr="5C322CFC">
              <w:rPr>
                <w:rFonts w:asciiTheme="majorHAnsi" w:eastAsiaTheme="majorEastAsia" w:hAnsiTheme="majorHAnsi" w:cstheme="majorBidi"/>
                <w:lang w:eastAsia="pl-PL"/>
              </w:rPr>
              <w:t xml:space="preserve">Łączna liczba osób korzystających </w:t>
            </w:r>
          </w:p>
          <w:p w14:paraId="5ADCDABE" w14:textId="7321584A" w:rsidR="006058FD" w:rsidRPr="5C322CFC" w:rsidRDefault="006058FD" w:rsidP="006058FD">
            <w:pPr>
              <w:jc w:val="both"/>
              <w:rPr>
                <w:rFonts w:asciiTheme="majorHAnsi" w:eastAsiaTheme="majorEastAsia" w:hAnsiTheme="majorHAnsi" w:cstheme="majorBidi"/>
                <w:lang w:eastAsia="pl-PL"/>
              </w:rPr>
            </w:pPr>
            <w:r w:rsidRPr="5C322CFC">
              <w:rPr>
                <w:rFonts w:asciiTheme="majorHAnsi" w:eastAsiaTheme="majorEastAsia" w:hAnsiTheme="majorHAnsi" w:cstheme="majorBidi"/>
                <w:lang w:eastAsia="pl-PL"/>
              </w:rPr>
              <w:t>z usługi:…………….................................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09E7C" w14:textId="77777777" w:rsidR="006058FD" w:rsidRDefault="006058FD" w:rsidP="5C322CFC">
            <w:pPr>
              <w:jc w:val="both"/>
              <w:rPr>
                <w:rFonts w:asciiTheme="majorHAnsi" w:eastAsiaTheme="majorEastAsia" w:hAnsiTheme="majorHAnsi" w:cstheme="majorBidi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CF7BB" w14:textId="77777777" w:rsidR="006058FD" w:rsidRDefault="006058FD" w:rsidP="5C322CFC">
            <w:pPr>
              <w:jc w:val="both"/>
              <w:rPr>
                <w:rFonts w:asciiTheme="majorHAnsi" w:eastAsiaTheme="majorEastAsia" w:hAnsiTheme="majorHAnsi" w:cstheme="majorBidi"/>
                <w:lang w:eastAsia="pl-PL"/>
              </w:rPr>
            </w:pPr>
          </w:p>
        </w:tc>
      </w:tr>
    </w:tbl>
    <w:p w14:paraId="03C933A9" w14:textId="63C30A64" w:rsidR="5C322CFC" w:rsidRDefault="5C322CFC" w:rsidP="5C322CFC">
      <w:pPr>
        <w:spacing w:line="276" w:lineRule="auto"/>
        <w:ind w:firstLine="284"/>
        <w:jc w:val="both"/>
        <w:rPr>
          <w:rFonts w:asciiTheme="majorHAnsi" w:eastAsiaTheme="majorEastAsia" w:hAnsiTheme="majorHAnsi" w:cstheme="majorBidi"/>
        </w:rPr>
      </w:pPr>
    </w:p>
    <w:p w14:paraId="293CB238" w14:textId="7D4B6AA5" w:rsidR="00ED1429" w:rsidRPr="00DC18C6" w:rsidRDefault="003407A5" w:rsidP="5C322CFC">
      <w:pPr>
        <w:numPr>
          <w:ilvl w:val="0"/>
          <w:numId w:val="38"/>
        </w:numPr>
        <w:suppressAutoHyphens/>
        <w:spacing w:line="276" w:lineRule="auto"/>
        <w:ind w:left="284" w:hanging="284"/>
        <w:jc w:val="both"/>
        <w:rPr>
          <w:rFonts w:asciiTheme="majorHAnsi" w:eastAsiaTheme="majorEastAsia" w:hAnsiTheme="majorHAnsi" w:cstheme="majorBidi"/>
          <w:lang w:eastAsia="pl-PL"/>
        </w:rPr>
      </w:pPr>
      <w:r w:rsidRPr="5C322CFC">
        <w:rPr>
          <w:rFonts w:asciiTheme="majorHAnsi" w:eastAsiaTheme="majorEastAsia" w:hAnsiTheme="majorHAnsi" w:cstheme="majorBidi"/>
          <w:b/>
          <w:bCs/>
        </w:rPr>
        <w:t xml:space="preserve">UWAŻAMY </w:t>
      </w:r>
      <w:r w:rsidRPr="5C322CFC">
        <w:rPr>
          <w:rFonts w:asciiTheme="majorHAnsi" w:eastAsiaTheme="majorEastAsia" w:hAnsiTheme="majorHAnsi" w:cstheme="majorBidi"/>
        </w:rPr>
        <w:t>się za związanych niniejszą ofertą na okres</w:t>
      </w:r>
      <w:r w:rsidR="00DE797D">
        <w:rPr>
          <w:rFonts w:asciiTheme="majorHAnsi" w:eastAsiaTheme="majorEastAsia" w:hAnsiTheme="majorHAnsi" w:cstheme="majorBidi"/>
        </w:rPr>
        <w:t xml:space="preserve"> 30</w:t>
      </w:r>
      <w:r w:rsidRPr="5C322CFC">
        <w:rPr>
          <w:rFonts w:asciiTheme="majorHAnsi" w:eastAsiaTheme="majorEastAsia" w:hAnsiTheme="majorHAnsi" w:cstheme="majorBidi"/>
        </w:rPr>
        <w:t xml:space="preserve"> dni od upływu terminu składania ofert.</w:t>
      </w:r>
    </w:p>
    <w:p w14:paraId="33B03871" w14:textId="1892BF82" w:rsidR="00ED1429" w:rsidRPr="00DC18C6" w:rsidRDefault="003407A5" w:rsidP="5C322CFC">
      <w:pPr>
        <w:numPr>
          <w:ilvl w:val="0"/>
          <w:numId w:val="38"/>
        </w:numPr>
        <w:suppressAutoHyphens/>
        <w:spacing w:line="276" w:lineRule="auto"/>
        <w:ind w:left="284" w:hanging="284"/>
        <w:jc w:val="both"/>
        <w:rPr>
          <w:rFonts w:asciiTheme="majorHAnsi" w:eastAsiaTheme="majorEastAsia" w:hAnsiTheme="majorHAnsi" w:cstheme="majorBidi"/>
          <w:lang w:eastAsia="pl-PL"/>
        </w:rPr>
      </w:pPr>
      <w:r w:rsidRPr="00F8047E">
        <w:rPr>
          <w:rFonts w:asciiTheme="majorHAnsi" w:eastAsiaTheme="majorEastAsia" w:hAnsiTheme="majorHAnsi" w:cstheme="majorBidi"/>
          <w:b/>
          <w:bCs/>
        </w:rPr>
        <w:t>Oświadczamy</w:t>
      </w:r>
      <w:r w:rsidRPr="5C322CFC">
        <w:rPr>
          <w:rFonts w:asciiTheme="majorHAnsi" w:eastAsiaTheme="majorEastAsia" w:hAnsiTheme="majorHAnsi" w:cstheme="majorBidi"/>
        </w:rPr>
        <w:t>, że wypełniliśmy obowiązki informacyjne przewidziane w art. 13 lub art. 14 RODO</w:t>
      </w:r>
      <w:r w:rsidRPr="5C322CFC">
        <w:rPr>
          <w:rStyle w:val="Odwoanieprzypisudolnego"/>
          <w:rFonts w:asciiTheme="majorHAnsi" w:eastAsiaTheme="majorEastAsia" w:hAnsiTheme="majorHAnsi" w:cstheme="majorBidi"/>
        </w:rPr>
        <w:footnoteReference w:id="4"/>
      </w:r>
      <w:r w:rsidRPr="5C322CFC">
        <w:rPr>
          <w:rFonts w:asciiTheme="majorHAnsi" w:eastAsiaTheme="majorEastAsia" w:hAnsiTheme="majorHAnsi" w:cstheme="majorBidi"/>
        </w:rPr>
        <w:t xml:space="preserve"> wobec osób fizycznych, od których dane osobowe bezpośrednio lub pośrednio pozyskaliśmy w celu ubiegania się o udzielenie zamówienia publicznego w niniejszym postępowaniu.</w:t>
      </w:r>
      <w:r w:rsidRPr="5C322CFC">
        <w:rPr>
          <w:rStyle w:val="Odwoanieprzypisudolnego"/>
          <w:rFonts w:asciiTheme="majorHAnsi" w:eastAsiaTheme="majorEastAsia" w:hAnsiTheme="majorHAnsi" w:cstheme="majorBidi"/>
        </w:rPr>
        <w:footnoteReference w:id="5"/>
      </w:r>
    </w:p>
    <w:p w14:paraId="6A4EA4C9" w14:textId="6BC43DCB" w:rsidR="7B6CCC24" w:rsidRPr="00DC18C6" w:rsidRDefault="70CD2FB8" w:rsidP="5C322CFC">
      <w:pPr>
        <w:numPr>
          <w:ilvl w:val="0"/>
          <w:numId w:val="38"/>
        </w:numPr>
        <w:suppressAutoHyphens/>
        <w:spacing w:line="276" w:lineRule="auto"/>
        <w:ind w:left="284" w:hanging="284"/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5C322CFC">
        <w:rPr>
          <w:rFonts w:asciiTheme="majorHAnsi" w:eastAsiaTheme="majorEastAsia" w:hAnsiTheme="majorHAnsi" w:cstheme="majorBidi"/>
          <w:b/>
          <w:bCs/>
          <w:color w:val="000000" w:themeColor="text1"/>
        </w:rPr>
        <w:t>OŚWIADCZAMY</w:t>
      </w:r>
      <w:r w:rsidRPr="5C322CFC">
        <w:rPr>
          <w:rFonts w:asciiTheme="majorHAnsi" w:eastAsiaTheme="majorEastAsia" w:hAnsiTheme="majorHAnsi" w:cstheme="majorBidi"/>
          <w:color w:val="000000" w:themeColor="text1"/>
        </w:rPr>
        <w:t xml:space="preserve">, że Wykonawca nie podlega wykluczeniu z postępowania na podstawie </w:t>
      </w:r>
      <w:r w:rsidR="00DC18C6">
        <w:rPr>
          <w:rFonts w:asciiTheme="majorHAnsi" w:eastAsia="Calibri" w:hAnsiTheme="majorHAnsi" w:cstheme="majorHAnsi"/>
          <w:color w:val="000000" w:themeColor="text1"/>
        </w:rPr>
        <w:br/>
      </w:r>
      <w:r w:rsidRPr="5C322CFC">
        <w:rPr>
          <w:rFonts w:asciiTheme="majorHAnsi" w:eastAsiaTheme="majorEastAsia" w:hAnsiTheme="majorHAnsi" w:cstheme="majorBidi"/>
          <w:color w:val="000000" w:themeColor="text1"/>
        </w:rPr>
        <w:t>art. 7 ust. 1 ustawy z dnia 13 kwietnia 2022 r. o szczególnych rozwiązaniach w zakresie przeciwdziałania wspieraniu agresji na Ukrainę oraz służących ochronie bezpieczeństwa narodowego (Dz. U. z 202</w:t>
      </w:r>
      <w:r w:rsidR="00543A1E" w:rsidRPr="5C322CFC">
        <w:rPr>
          <w:rFonts w:asciiTheme="majorHAnsi" w:eastAsiaTheme="majorEastAsia" w:hAnsiTheme="majorHAnsi" w:cstheme="majorBidi"/>
          <w:color w:val="000000" w:themeColor="text1"/>
        </w:rPr>
        <w:t>4</w:t>
      </w:r>
      <w:r w:rsidRPr="5C322CFC">
        <w:rPr>
          <w:rFonts w:asciiTheme="majorHAnsi" w:eastAsiaTheme="majorEastAsia" w:hAnsiTheme="majorHAnsi" w:cstheme="majorBidi"/>
          <w:color w:val="000000" w:themeColor="text1"/>
        </w:rPr>
        <w:t xml:space="preserve"> r. poz. </w:t>
      </w:r>
      <w:r w:rsidR="00543A1E" w:rsidRPr="5C322CFC">
        <w:rPr>
          <w:rFonts w:asciiTheme="majorHAnsi" w:eastAsiaTheme="majorEastAsia" w:hAnsiTheme="majorHAnsi" w:cstheme="majorBidi"/>
          <w:color w:val="000000" w:themeColor="text1"/>
        </w:rPr>
        <w:t>507</w:t>
      </w:r>
      <w:r w:rsidRPr="5C322CFC">
        <w:rPr>
          <w:rFonts w:asciiTheme="majorHAnsi" w:eastAsiaTheme="majorEastAsia" w:hAnsiTheme="majorHAnsi" w:cstheme="majorBidi"/>
          <w:color w:val="000000" w:themeColor="text1"/>
        </w:rPr>
        <w:t>).</w:t>
      </w:r>
      <w:r w:rsidR="001C0DE3" w:rsidRPr="5C322CFC">
        <w:rPr>
          <w:rStyle w:val="Odwoanieprzypisudolnego"/>
          <w:rFonts w:asciiTheme="majorHAnsi" w:eastAsiaTheme="majorEastAsia" w:hAnsiTheme="majorHAnsi" w:cstheme="majorBidi"/>
          <w:color w:val="000000" w:themeColor="text1"/>
        </w:rPr>
        <w:footnoteReference w:id="6"/>
      </w:r>
    </w:p>
    <w:p w14:paraId="31BC9C41" w14:textId="3FB70BD1" w:rsidR="003407A5" w:rsidRDefault="003407A5" w:rsidP="5C322CFC">
      <w:pPr>
        <w:numPr>
          <w:ilvl w:val="0"/>
          <w:numId w:val="38"/>
        </w:numPr>
        <w:suppressAutoHyphens/>
        <w:spacing w:line="276" w:lineRule="auto"/>
        <w:ind w:left="284" w:hanging="284"/>
        <w:jc w:val="both"/>
        <w:rPr>
          <w:rFonts w:asciiTheme="majorHAnsi" w:eastAsiaTheme="majorEastAsia" w:hAnsiTheme="majorHAnsi" w:cstheme="majorBidi"/>
          <w:lang w:eastAsia="pl-PL"/>
        </w:rPr>
      </w:pPr>
      <w:r w:rsidRPr="5C322CFC">
        <w:rPr>
          <w:rFonts w:asciiTheme="majorHAnsi" w:eastAsiaTheme="majorEastAsia" w:hAnsiTheme="majorHAnsi" w:cstheme="majorBidi"/>
        </w:rPr>
        <w:t>Wszelką korespondencję w sprawie niniejszego postępowania należy kierować na nasz</w:t>
      </w:r>
      <w:r w:rsidR="00DC18C6" w:rsidRPr="5C322CFC">
        <w:rPr>
          <w:rFonts w:asciiTheme="majorHAnsi" w:eastAsiaTheme="majorEastAsia" w:hAnsiTheme="majorHAnsi" w:cstheme="majorBidi"/>
        </w:rPr>
        <w:t xml:space="preserve"> </w:t>
      </w:r>
      <w:r w:rsidRPr="5C322CFC">
        <w:rPr>
          <w:rFonts w:asciiTheme="majorHAnsi" w:eastAsiaTheme="majorEastAsia" w:hAnsiTheme="majorHAnsi" w:cstheme="majorBidi"/>
        </w:rPr>
        <w:t>adres: ……………………………….</w:t>
      </w:r>
      <w:r w:rsidR="00ED1429" w:rsidRPr="5C322CFC">
        <w:rPr>
          <w:rFonts w:asciiTheme="majorHAnsi" w:eastAsiaTheme="majorEastAsia" w:hAnsiTheme="majorHAnsi" w:cstheme="majorBidi"/>
        </w:rPr>
        <w:t>…………………………………………………….</w:t>
      </w:r>
      <w:r w:rsidRPr="5C322CFC">
        <w:rPr>
          <w:rFonts w:asciiTheme="majorHAnsi" w:eastAsiaTheme="majorEastAsia" w:hAnsiTheme="majorHAnsi" w:cstheme="majorBidi"/>
        </w:rPr>
        <w:t xml:space="preserve">………………………………………, </w:t>
      </w:r>
      <w:r>
        <w:br/>
      </w:r>
      <w:r w:rsidRPr="5C322CFC">
        <w:rPr>
          <w:rFonts w:asciiTheme="majorHAnsi" w:eastAsiaTheme="majorEastAsia" w:hAnsiTheme="majorHAnsi" w:cstheme="majorBidi"/>
        </w:rPr>
        <w:t>nr tel.: ……..………………………..………………., e-mail: ………………………</w:t>
      </w:r>
      <w:r w:rsidR="00ED1429" w:rsidRPr="5C322CFC">
        <w:rPr>
          <w:rFonts w:asciiTheme="majorHAnsi" w:eastAsiaTheme="majorEastAsia" w:hAnsiTheme="majorHAnsi" w:cstheme="majorBidi"/>
        </w:rPr>
        <w:t>……………………</w:t>
      </w:r>
      <w:r w:rsidRPr="5C322CFC">
        <w:rPr>
          <w:rFonts w:asciiTheme="majorHAnsi" w:eastAsiaTheme="majorEastAsia" w:hAnsiTheme="majorHAnsi" w:cstheme="majorBidi"/>
        </w:rPr>
        <w:t>………</w:t>
      </w:r>
      <w:r w:rsidR="00DC18C6" w:rsidRPr="5C322CFC">
        <w:rPr>
          <w:rFonts w:asciiTheme="majorHAnsi" w:eastAsiaTheme="majorEastAsia" w:hAnsiTheme="majorHAnsi" w:cstheme="majorBidi"/>
        </w:rPr>
        <w:t>….</w:t>
      </w:r>
      <w:r w:rsidRPr="5C322CFC">
        <w:rPr>
          <w:rFonts w:asciiTheme="majorHAnsi" w:eastAsiaTheme="majorEastAsia" w:hAnsiTheme="majorHAnsi" w:cstheme="majorBidi"/>
        </w:rPr>
        <w:t>.</w:t>
      </w:r>
    </w:p>
    <w:p w14:paraId="245C4704" w14:textId="0900F489" w:rsidR="00855CD5" w:rsidRDefault="00855CD5" w:rsidP="5C322CFC">
      <w:pPr>
        <w:numPr>
          <w:ilvl w:val="0"/>
          <w:numId w:val="38"/>
        </w:numPr>
        <w:suppressAutoHyphens/>
        <w:spacing w:line="276" w:lineRule="auto"/>
        <w:ind w:left="426" w:hanging="426"/>
        <w:jc w:val="both"/>
        <w:rPr>
          <w:rFonts w:asciiTheme="majorHAnsi" w:eastAsiaTheme="majorEastAsia" w:hAnsiTheme="majorHAnsi" w:cstheme="majorBidi"/>
          <w:lang w:eastAsia="pl-PL"/>
        </w:rPr>
      </w:pPr>
      <w:r w:rsidRPr="5C322CFC">
        <w:rPr>
          <w:rFonts w:asciiTheme="majorHAnsi" w:eastAsiaTheme="majorEastAsia" w:hAnsiTheme="majorHAnsi" w:cstheme="majorBidi"/>
        </w:rPr>
        <w:t>Załącznikami do niniejszej oferty, stanowiącymi jej integralną część są:</w:t>
      </w:r>
    </w:p>
    <w:p w14:paraId="3638CC49" w14:textId="172AA660" w:rsidR="00855CD5" w:rsidRDefault="00855CD5" w:rsidP="5C322CFC">
      <w:pPr>
        <w:pStyle w:val="Akapitzlist"/>
        <w:numPr>
          <w:ilvl w:val="0"/>
          <w:numId w:val="66"/>
        </w:numPr>
        <w:suppressAutoHyphens/>
        <w:spacing w:line="276" w:lineRule="auto"/>
        <w:jc w:val="both"/>
        <w:rPr>
          <w:rFonts w:asciiTheme="majorHAnsi" w:eastAsiaTheme="majorEastAsia" w:hAnsiTheme="majorHAnsi" w:cstheme="majorBidi"/>
          <w:lang w:eastAsia="pl-PL"/>
        </w:rPr>
      </w:pPr>
      <w:r w:rsidRPr="5C322CFC">
        <w:rPr>
          <w:rFonts w:asciiTheme="majorHAnsi" w:eastAsiaTheme="majorEastAsia" w:hAnsiTheme="majorHAnsi" w:cstheme="majorBidi"/>
          <w:lang w:eastAsia="pl-PL"/>
        </w:rPr>
        <w:t>………………………………………………….</w:t>
      </w:r>
    </w:p>
    <w:p w14:paraId="7F81EAE6" w14:textId="4BFDE8A8" w:rsidR="00855CD5" w:rsidRDefault="00855CD5" w:rsidP="5C322CFC">
      <w:pPr>
        <w:pStyle w:val="Akapitzlist"/>
        <w:numPr>
          <w:ilvl w:val="0"/>
          <w:numId w:val="66"/>
        </w:numPr>
        <w:suppressAutoHyphens/>
        <w:spacing w:line="276" w:lineRule="auto"/>
        <w:jc w:val="both"/>
        <w:rPr>
          <w:rFonts w:asciiTheme="majorHAnsi" w:eastAsiaTheme="majorEastAsia" w:hAnsiTheme="majorHAnsi" w:cstheme="majorBidi"/>
          <w:lang w:eastAsia="pl-PL"/>
        </w:rPr>
      </w:pPr>
      <w:r w:rsidRPr="5C322CFC">
        <w:rPr>
          <w:rFonts w:asciiTheme="majorHAnsi" w:eastAsiaTheme="majorEastAsia" w:hAnsiTheme="majorHAnsi" w:cstheme="majorBidi"/>
          <w:lang w:eastAsia="pl-PL"/>
        </w:rPr>
        <w:t>…………………………………………………</w:t>
      </w:r>
    </w:p>
    <w:p w14:paraId="5268FF7C" w14:textId="2672CF34" w:rsidR="00855CD5" w:rsidRPr="00855CD5" w:rsidRDefault="00855CD5" w:rsidP="5C322CFC">
      <w:pPr>
        <w:pStyle w:val="Akapitzlist"/>
        <w:numPr>
          <w:ilvl w:val="0"/>
          <w:numId w:val="66"/>
        </w:numPr>
        <w:suppressAutoHyphens/>
        <w:spacing w:line="276" w:lineRule="auto"/>
        <w:jc w:val="both"/>
        <w:rPr>
          <w:rFonts w:asciiTheme="majorHAnsi" w:eastAsiaTheme="majorEastAsia" w:hAnsiTheme="majorHAnsi" w:cstheme="majorBidi"/>
          <w:lang w:eastAsia="pl-PL"/>
        </w:rPr>
      </w:pPr>
      <w:r w:rsidRPr="5C322CFC">
        <w:rPr>
          <w:rFonts w:asciiTheme="majorHAnsi" w:eastAsiaTheme="majorEastAsia" w:hAnsiTheme="majorHAnsi" w:cstheme="majorBidi"/>
          <w:lang w:eastAsia="pl-PL"/>
        </w:rPr>
        <w:t>…………………………………………………</w:t>
      </w:r>
    </w:p>
    <w:p w14:paraId="08ED50BC" w14:textId="50853AF2" w:rsidR="00855CD5" w:rsidRPr="00DC18C6" w:rsidRDefault="00855CD5" w:rsidP="5C322CFC">
      <w:pPr>
        <w:suppressAutoHyphens/>
        <w:spacing w:line="276" w:lineRule="auto"/>
        <w:ind w:left="284"/>
        <w:jc w:val="both"/>
        <w:rPr>
          <w:rFonts w:asciiTheme="majorHAnsi" w:eastAsiaTheme="majorEastAsia" w:hAnsiTheme="majorHAnsi" w:cstheme="majorBidi"/>
          <w:lang w:eastAsia="pl-PL"/>
        </w:rPr>
      </w:pPr>
    </w:p>
    <w:p w14:paraId="1F72F646" w14:textId="77777777" w:rsidR="003407A5" w:rsidRPr="00DC18C6" w:rsidRDefault="003407A5" w:rsidP="5C322CFC">
      <w:pPr>
        <w:rPr>
          <w:rFonts w:asciiTheme="majorHAnsi" w:eastAsiaTheme="majorEastAsia" w:hAnsiTheme="majorHAnsi" w:cstheme="majorBidi"/>
        </w:rPr>
      </w:pPr>
    </w:p>
    <w:p w14:paraId="6BB9E253" w14:textId="77777777" w:rsidR="00ED1429" w:rsidRPr="00DC18C6" w:rsidRDefault="00ED1429" w:rsidP="5C322CFC">
      <w:pPr>
        <w:rPr>
          <w:rFonts w:asciiTheme="majorHAnsi" w:eastAsiaTheme="majorEastAsia" w:hAnsiTheme="majorHAnsi" w:cstheme="majorBidi"/>
        </w:rPr>
      </w:pPr>
    </w:p>
    <w:p w14:paraId="23DE523C" w14:textId="77777777" w:rsidR="00ED1429" w:rsidRPr="00DC18C6" w:rsidRDefault="00ED1429" w:rsidP="5C322CFC">
      <w:pPr>
        <w:rPr>
          <w:rFonts w:asciiTheme="majorHAnsi" w:eastAsiaTheme="majorEastAsia" w:hAnsiTheme="majorHAnsi" w:cstheme="majorBidi"/>
        </w:rPr>
      </w:pPr>
    </w:p>
    <w:p w14:paraId="55DFE966" w14:textId="6C3984E0" w:rsidR="003407A5" w:rsidRPr="00DC18C6" w:rsidRDefault="003407A5" w:rsidP="5C322CFC">
      <w:pPr>
        <w:rPr>
          <w:rFonts w:asciiTheme="majorHAnsi" w:eastAsiaTheme="majorEastAsia" w:hAnsiTheme="majorHAnsi" w:cstheme="majorBidi"/>
        </w:rPr>
      </w:pPr>
      <w:r w:rsidRPr="5C322CFC">
        <w:rPr>
          <w:rFonts w:asciiTheme="majorHAnsi" w:eastAsiaTheme="majorEastAsia" w:hAnsiTheme="majorHAnsi" w:cstheme="majorBidi"/>
        </w:rPr>
        <w:t xml:space="preserve">    </w:t>
      </w:r>
      <w:r w:rsidRPr="5C322CFC">
        <w:rPr>
          <w:rFonts w:asciiTheme="majorHAnsi" w:eastAsiaTheme="majorEastAsia" w:hAnsiTheme="majorHAnsi" w:cstheme="majorBidi"/>
          <w:sz w:val="20"/>
          <w:szCs w:val="20"/>
        </w:rPr>
        <w:t xml:space="preserve">................................ dn. ........................                   </w:t>
      </w:r>
      <w:r>
        <w:tab/>
      </w:r>
      <w:r w:rsidR="00ED1429" w:rsidRPr="5C322CFC">
        <w:rPr>
          <w:rFonts w:asciiTheme="majorHAnsi" w:eastAsiaTheme="majorEastAsia" w:hAnsiTheme="majorHAnsi" w:cstheme="majorBidi"/>
          <w:sz w:val="20"/>
          <w:szCs w:val="20"/>
        </w:rPr>
        <w:t xml:space="preserve">          </w:t>
      </w:r>
      <w:r w:rsidRPr="5C322CFC">
        <w:rPr>
          <w:rFonts w:asciiTheme="majorHAnsi" w:eastAsiaTheme="majorEastAsia" w:hAnsiTheme="majorHAnsi" w:cstheme="majorBidi"/>
          <w:sz w:val="20"/>
          <w:szCs w:val="20"/>
        </w:rPr>
        <w:t>…......................................................</w:t>
      </w:r>
      <w:r w:rsidR="001B1A66" w:rsidRPr="5C322CFC">
        <w:rPr>
          <w:rFonts w:asciiTheme="majorHAnsi" w:eastAsiaTheme="majorEastAsia" w:hAnsiTheme="majorHAnsi" w:cstheme="majorBidi"/>
          <w:sz w:val="20"/>
          <w:szCs w:val="20"/>
        </w:rPr>
        <w:t>..</w:t>
      </w:r>
      <w:r w:rsidRPr="5C322CFC">
        <w:rPr>
          <w:rFonts w:asciiTheme="majorHAnsi" w:eastAsiaTheme="majorEastAsia" w:hAnsiTheme="majorHAnsi" w:cstheme="majorBidi"/>
          <w:sz w:val="20"/>
          <w:szCs w:val="20"/>
        </w:rPr>
        <w:t>.........................</w:t>
      </w:r>
    </w:p>
    <w:p w14:paraId="69B18EF7" w14:textId="77777777" w:rsidR="00ED1429" w:rsidRPr="00DC18C6" w:rsidRDefault="003407A5" w:rsidP="5C322CFC">
      <w:pPr>
        <w:rPr>
          <w:rFonts w:asciiTheme="majorHAnsi" w:eastAsiaTheme="majorEastAsia" w:hAnsiTheme="majorHAnsi" w:cstheme="majorBidi"/>
          <w:i/>
          <w:iCs/>
          <w:sz w:val="20"/>
          <w:szCs w:val="20"/>
        </w:rPr>
      </w:pPr>
      <w:r w:rsidRPr="5C322CFC">
        <w:rPr>
          <w:rFonts w:asciiTheme="majorHAnsi" w:eastAsiaTheme="majorEastAsia" w:hAnsiTheme="majorHAnsi" w:cstheme="majorBidi"/>
          <w:i/>
          <w:iCs/>
          <w:sz w:val="20"/>
          <w:szCs w:val="20"/>
        </w:rPr>
        <w:t xml:space="preserve">        miejscowość                        data               </w:t>
      </w:r>
      <w:r>
        <w:tab/>
      </w:r>
      <w:r w:rsidR="00ED1429" w:rsidRPr="5C322CFC">
        <w:rPr>
          <w:rFonts w:asciiTheme="majorHAnsi" w:eastAsiaTheme="majorEastAsia" w:hAnsiTheme="majorHAnsi" w:cstheme="majorBidi"/>
          <w:i/>
          <w:iCs/>
          <w:sz w:val="20"/>
          <w:szCs w:val="20"/>
        </w:rPr>
        <w:t xml:space="preserve">                                 </w:t>
      </w:r>
      <w:r w:rsidRPr="5C322CFC">
        <w:rPr>
          <w:rFonts w:asciiTheme="majorHAnsi" w:eastAsiaTheme="majorEastAsia" w:hAnsiTheme="majorHAnsi" w:cstheme="majorBidi"/>
          <w:i/>
          <w:iCs/>
          <w:sz w:val="20"/>
          <w:szCs w:val="20"/>
        </w:rPr>
        <w:t xml:space="preserve">podpis Wykonawcy lub upełnomocnionego </w:t>
      </w:r>
    </w:p>
    <w:p w14:paraId="5043CB0F" w14:textId="77FCB44D" w:rsidR="00A33313" w:rsidRPr="00DC18C6" w:rsidRDefault="00ED1429" w:rsidP="5C322CFC">
      <w:pPr>
        <w:rPr>
          <w:rFonts w:asciiTheme="majorHAnsi" w:eastAsiaTheme="majorEastAsia" w:hAnsiTheme="majorHAnsi" w:cstheme="majorBidi"/>
          <w:i/>
          <w:iCs/>
          <w:sz w:val="20"/>
          <w:szCs w:val="20"/>
        </w:rPr>
      </w:pPr>
      <w:r w:rsidRPr="5C322CFC">
        <w:rPr>
          <w:rFonts w:asciiTheme="majorHAnsi" w:eastAsiaTheme="majorEastAsia" w:hAnsiTheme="majorHAnsi" w:cstheme="majorBidi"/>
          <w:i/>
          <w:iCs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3407A5" w:rsidRPr="5C322CFC">
        <w:rPr>
          <w:rFonts w:asciiTheme="majorHAnsi" w:eastAsiaTheme="majorEastAsia" w:hAnsiTheme="majorHAnsi" w:cstheme="majorBidi"/>
          <w:i/>
          <w:iCs/>
          <w:sz w:val="20"/>
          <w:szCs w:val="20"/>
        </w:rPr>
        <w:t>przedstawiciela Wykonawcy</w:t>
      </w:r>
    </w:p>
    <w:sectPr w:rsidR="00A33313" w:rsidRPr="00DC18C6" w:rsidSect="00DC18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851" w:left="1417" w:header="708" w:footer="16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CF76E" w14:textId="77777777" w:rsidR="002E1066" w:rsidRDefault="002E1066" w:rsidP="00792AED">
      <w:r>
        <w:separator/>
      </w:r>
    </w:p>
  </w:endnote>
  <w:endnote w:type="continuationSeparator" w:id="0">
    <w:p w14:paraId="14024778" w14:textId="77777777" w:rsidR="002E1066" w:rsidRDefault="002E1066" w:rsidP="00792AED">
      <w:r>
        <w:continuationSeparator/>
      </w:r>
    </w:p>
  </w:endnote>
  <w:endnote w:type="continuationNotice" w:id="1">
    <w:p w14:paraId="60B172B8" w14:textId="77777777" w:rsidR="002E1066" w:rsidRDefault="002E10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5CE9A" w14:textId="77777777" w:rsidR="001F1F26" w:rsidRDefault="001F1F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1D1CD" w14:textId="3B005E93" w:rsidR="00AF5C5D" w:rsidRDefault="00166E62">
    <w:pPr>
      <w:pStyle w:val="Stopka"/>
    </w:pPr>
    <w:r>
      <w:rPr>
        <w:noProof/>
      </w:rPr>
      <w:drawing>
        <wp:anchor distT="0" distB="0" distL="114300" distR="114300" simplePos="0" relativeHeight="251658242" behindDoc="1" locked="0" layoutInCell="1" allowOverlap="1" wp14:anchorId="49F59F47" wp14:editId="2A38EFC2">
          <wp:simplePos x="0" y="0"/>
          <wp:positionH relativeFrom="page">
            <wp:posOffset>758825</wp:posOffset>
          </wp:positionH>
          <wp:positionV relativeFrom="paragraph">
            <wp:posOffset>248920</wp:posOffset>
          </wp:positionV>
          <wp:extent cx="5982335" cy="907415"/>
          <wp:effectExtent l="0" t="0" r="0" b="6985"/>
          <wp:wrapTight wrapText="bothSides">
            <wp:wrapPolygon edited="0">
              <wp:start x="0" y="0"/>
              <wp:lineTo x="0" y="21313"/>
              <wp:lineTo x="21529" y="21313"/>
              <wp:lineTo x="21529" y="0"/>
              <wp:lineTo x="0" y="0"/>
            </wp:wrapPolygon>
          </wp:wrapTight>
          <wp:docPr id="6" name="Obraz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82335" cy="907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409E"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0" allowOverlap="1" wp14:anchorId="56779343" wp14:editId="1838FCC1">
              <wp:simplePos x="0" y="0"/>
              <wp:positionH relativeFrom="page">
                <wp:posOffset>7188835</wp:posOffset>
              </wp:positionH>
              <wp:positionV relativeFrom="page">
                <wp:posOffset>5159375</wp:posOffset>
              </wp:positionV>
              <wp:extent cx="371475" cy="301625"/>
              <wp:effectExtent l="0" t="0" r="2540" b="0"/>
              <wp:wrapNone/>
              <wp:docPr id="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71475" cy="301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B546F9" w14:textId="77777777" w:rsidR="00231FC6" w:rsidRPr="00231FC6" w:rsidRDefault="00231FC6" w:rsidP="00231FC6">
                          <w:pPr>
                            <w:pBdr>
                              <w:bottom w:val="single" w:sz="4" w:space="1" w:color="auto"/>
                            </w:pBdr>
                            <w:jc w:val="center"/>
                            <w:rPr>
                              <w:sz w:val="20"/>
                            </w:rPr>
                          </w:pPr>
                          <w:r w:rsidRPr="00231FC6">
                            <w:rPr>
                              <w:sz w:val="20"/>
                            </w:rPr>
                            <w:fldChar w:fldCharType="begin"/>
                          </w:r>
                          <w:r w:rsidRPr="00231FC6">
                            <w:rPr>
                              <w:sz w:val="20"/>
                            </w:rPr>
                            <w:instrText>PAGE   \* MERGEFORMAT</w:instrText>
                          </w:r>
                          <w:r w:rsidRPr="00231FC6">
                            <w:rPr>
                              <w:sz w:val="20"/>
                            </w:rPr>
                            <w:fldChar w:fldCharType="separate"/>
                          </w:r>
                          <w:r w:rsidR="004C3C9B">
                            <w:rPr>
                              <w:noProof/>
                              <w:sz w:val="20"/>
                            </w:rPr>
                            <w:t>2</w:t>
                          </w:r>
                          <w:r w:rsidRPr="00231FC6">
                            <w:rPr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6779343" id="Rectangle 6" o:spid="_x0000_s1026" style="position:absolute;margin-left:566.05pt;margin-top:406.25pt;width:29.25pt;height:23.75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" o:allowincell="f" stroked="f">
              <v:textbox>
                <w:txbxContent>
                  <w:p w14:paraId="0EB546F9" w14:textId="77777777" w:rsidR="00231FC6" w:rsidRPr="00231FC6" w:rsidRDefault="00231FC6" w:rsidP="00231FC6">
                    <w:pPr>
                      <w:pBdr>
                        <w:bottom w:val="single" w:sz="4" w:space="1" w:color="auto"/>
                      </w:pBdr>
                      <w:jc w:val="center"/>
                      <w:rPr>
                        <w:sz w:val="20"/>
                      </w:rPr>
                    </w:pPr>
                    <w:r w:rsidRPr="00231FC6">
                      <w:rPr>
                        <w:sz w:val="20"/>
                      </w:rPr>
                      <w:fldChar w:fldCharType="begin"/>
                    </w:r>
                    <w:r w:rsidRPr="00231FC6">
                      <w:rPr>
                        <w:sz w:val="20"/>
                      </w:rPr>
                      <w:instrText>PAGE   \* MERGEFORMAT</w:instrText>
                    </w:r>
                    <w:r w:rsidRPr="00231FC6">
                      <w:rPr>
                        <w:sz w:val="20"/>
                      </w:rPr>
                      <w:fldChar w:fldCharType="separate"/>
                    </w:r>
                    <w:r w:rsidR="004C3C9B">
                      <w:rPr>
                        <w:noProof/>
                        <w:sz w:val="20"/>
                      </w:rPr>
                      <w:t>2</w:t>
                    </w:r>
                    <w:r w:rsidRPr="00231FC6">
                      <w:rPr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99C97" w14:textId="77777777" w:rsidR="00AF5C5D" w:rsidRDefault="002D409E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58244" behindDoc="1" locked="0" layoutInCell="1" allowOverlap="1" wp14:anchorId="232C468D" wp14:editId="4EC5B574">
          <wp:simplePos x="0" y="0"/>
          <wp:positionH relativeFrom="column">
            <wp:posOffset>-109381</wp:posOffset>
          </wp:positionH>
          <wp:positionV relativeFrom="paragraph">
            <wp:posOffset>171837</wp:posOffset>
          </wp:positionV>
          <wp:extent cx="6258541" cy="1077595"/>
          <wp:effectExtent l="0" t="0" r="9525" b="8255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323103" cy="10887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AAB9C4" w14:textId="77777777" w:rsidR="002E1066" w:rsidRDefault="002E1066" w:rsidP="00792AED">
      <w:r>
        <w:separator/>
      </w:r>
    </w:p>
  </w:footnote>
  <w:footnote w:type="continuationSeparator" w:id="0">
    <w:p w14:paraId="5DC5FECB" w14:textId="77777777" w:rsidR="002E1066" w:rsidRDefault="002E1066" w:rsidP="00792AED">
      <w:r>
        <w:continuationSeparator/>
      </w:r>
    </w:p>
  </w:footnote>
  <w:footnote w:type="continuationNotice" w:id="1">
    <w:p w14:paraId="38BA0122" w14:textId="77777777" w:rsidR="002E1066" w:rsidRDefault="002E1066"/>
  </w:footnote>
  <w:footnote w:id="2">
    <w:p w14:paraId="717A77E7" w14:textId="4E83AF5B" w:rsidR="003407A5" w:rsidRPr="001C0DE3" w:rsidRDefault="003407A5" w:rsidP="003407A5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1C0DE3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1C0DE3">
        <w:rPr>
          <w:rFonts w:ascii="Calibri Light" w:hAnsi="Calibri Light" w:cs="Calibri Light"/>
          <w:sz w:val="16"/>
          <w:szCs w:val="16"/>
        </w:rPr>
        <w:t xml:space="preserve"> W przypadku Wykonawców występujących wspólnie – nazwa i adres </w:t>
      </w:r>
      <w:r w:rsidR="00B56BC8" w:rsidRPr="001C0DE3">
        <w:rPr>
          <w:rFonts w:ascii="Calibri Light" w:hAnsi="Calibri Light" w:cs="Calibri Light"/>
          <w:sz w:val="16"/>
          <w:szCs w:val="16"/>
        </w:rPr>
        <w:t>wszystkich Wykonawców występujących wspólnie</w:t>
      </w:r>
    </w:p>
  </w:footnote>
  <w:footnote w:id="3">
    <w:p w14:paraId="2EF5DCF2" w14:textId="77777777" w:rsidR="5C322CFC" w:rsidRDefault="5C322CFC" w:rsidP="5C322CFC">
      <w:pPr>
        <w:pStyle w:val="Tekstprzypisudolnego"/>
      </w:pPr>
      <w:r w:rsidRPr="5C322CFC">
        <w:rPr>
          <w:rStyle w:val="Odwoanieprzypisudolnego"/>
        </w:rPr>
        <w:footnoteRef/>
      </w:r>
      <w:r>
        <w:t xml:space="preserve"> w przypadku usług okresowych należy wskazać usługi już zrealizowane, z zaznaczeniem, że jest to element większego zamówienia; Należy podać daty rozpoczęcia i zakończenia realizacji umowy (dzień-miesiąc-rok)</w:t>
      </w:r>
    </w:p>
  </w:footnote>
  <w:footnote w:id="4">
    <w:p w14:paraId="38750953" w14:textId="75AB70E5" w:rsidR="003407A5" w:rsidRPr="001C0DE3" w:rsidRDefault="003407A5" w:rsidP="001C0DE3">
      <w:pPr>
        <w:pStyle w:val="Tekstprzypisudolnego"/>
        <w:ind w:left="142" w:hanging="142"/>
        <w:jc w:val="both"/>
        <w:rPr>
          <w:rFonts w:ascii="Calibri Light" w:hAnsi="Calibri Light" w:cs="Calibri Light"/>
          <w:sz w:val="16"/>
          <w:szCs w:val="16"/>
        </w:rPr>
      </w:pPr>
      <w:r w:rsidRPr="001C0DE3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1C0DE3">
        <w:rPr>
          <w:rFonts w:ascii="Calibri Light" w:hAnsi="Calibri Light" w:cs="Calibri Light"/>
          <w:sz w:val="16"/>
          <w:szCs w:val="16"/>
        </w:rPr>
        <w:t xml:space="preserve"> </w:t>
      </w:r>
      <w:r w:rsidR="00ED1429" w:rsidRPr="001C0DE3">
        <w:rPr>
          <w:rFonts w:ascii="Calibri Light" w:hAnsi="Calibri Light" w:cs="Calibri Light"/>
          <w:sz w:val="16"/>
          <w:szCs w:val="16"/>
          <w:lang w:val="pl-PL"/>
        </w:rPr>
        <w:t xml:space="preserve"> </w:t>
      </w:r>
      <w:r w:rsidRPr="001C0DE3">
        <w:rPr>
          <w:rFonts w:ascii="Calibri Light" w:hAnsi="Calibri Light" w:cs="Calibri Light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4E871BC" w14:textId="349DE017" w:rsidR="00ED1429" w:rsidRPr="001C0DE3" w:rsidRDefault="00ED1429" w:rsidP="001C0DE3">
      <w:pPr>
        <w:ind w:left="142" w:hanging="142"/>
        <w:contextualSpacing/>
        <w:jc w:val="both"/>
        <w:rPr>
          <w:rFonts w:ascii="Calibri Light" w:hAnsi="Calibri Light" w:cs="Calibri Light"/>
          <w:sz w:val="16"/>
          <w:szCs w:val="16"/>
        </w:rPr>
      </w:pPr>
      <w:r w:rsidRPr="001C0DE3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1C0DE3">
        <w:rPr>
          <w:rFonts w:ascii="Calibri Light" w:hAnsi="Calibri Light" w:cs="Calibri Light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78ADB44B" w14:textId="77777777" w:rsidR="001C0DE3" w:rsidRPr="001C0DE3" w:rsidRDefault="001C0DE3" w:rsidP="001C0DE3">
      <w:pPr>
        <w:pStyle w:val="Tekstprzypisudolnego"/>
        <w:ind w:left="142" w:hanging="142"/>
        <w:jc w:val="both"/>
        <w:rPr>
          <w:rFonts w:ascii="Calibri Light" w:hAnsi="Calibri Light" w:cs="Calibri Light"/>
          <w:sz w:val="16"/>
          <w:szCs w:val="16"/>
          <w:lang w:val="pl-PL"/>
        </w:rPr>
      </w:pPr>
      <w:r w:rsidRPr="001C0DE3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1C0DE3">
        <w:rPr>
          <w:rFonts w:ascii="Calibri Light" w:hAnsi="Calibri Light" w:cs="Calibri Light"/>
          <w:sz w:val="16"/>
          <w:szCs w:val="16"/>
        </w:rPr>
        <w:t xml:space="preserve"> </w:t>
      </w:r>
      <w:r w:rsidRPr="001C0DE3">
        <w:rPr>
          <w:rFonts w:ascii="Calibri Light" w:hAnsi="Calibri Light" w:cs="Calibri Light"/>
          <w:sz w:val="16"/>
          <w:szCs w:val="16"/>
          <w:lang w:val="pl-PL"/>
        </w:rPr>
        <w:t>Zamawiający działając na podstawie art. 7 ust. 9 ustawy z dnia 13 kwietnia 2022 r. o szczególnych rozwiązaniach w zakresie przeciwdziałania wspieraniu agresji na Ukrainę oraz służących ochronie bezpieczeństwa narodowego (Dz. U. z 2024 r. poz. 507), informuje, że wykluczy z postępowania o udzielenie zamówienia Wykonawcę, wobec którego zachodzą przesłanki wykluczenia określone w art. 7 ust. 1 ww. ustawy, tj. Wykonawcę:</w:t>
      </w:r>
    </w:p>
    <w:p w14:paraId="3AEA9DC7" w14:textId="77777777" w:rsidR="001C0DE3" w:rsidRPr="001C0DE3" w:rsidRDefault="001C0DE3" w:rsidP="001C0DE3">
      <w:pPr>
        <w:pStyle w:val="Tekstprzypisudolnego"/>
        <w:ind w:left="142"/>
        <w:jc w:val="both"/>
        <w:rPr>
          <w:rFonts w:ascii="Calibri Light" w:hAnsi="Calibri Light" w:cs="Calibri Light"/>
          <w:sz w:val="16"/>
          <w:szCs w:val="16"/>
          <w:lang w:val="pl-PL"/>
        </w:rPr>
      </w:pPr>
      <w:r w:rsidRPr="001C0DE3">
        <w:rPr>
          <w:rFonts w:ascii="Calibri Light" w:hAnsi="Calibri Light" w:cs="Calibri Light"/>
          <w:sz w:val="16"/>
          <w:szCs w:val="16"/>
          <w:lang w:val="pl-PL"/>
        </w:rPr>
        <w:t>a) wymienionego w wykazach określonych w rozporządzeniu 765/2006 i rozporządzeniu 269/2014 albo wpisanego na listę na podstawie decyzji w sprawie wpisu na listę rozstrzygającej o zastosowaniu środka, o którym mowa w art. 1 pkt 3 ww. ustawy;</w:t>
      </w:r>
    </w:p>
    <w:p w14:paraId="55B3B0EF" w14:textId="77777777" w:rsidR="001C0DE3" w:rsidRPr="001C0DE3" w:rsidRDefault="001C0DE3" w:rsidP="001C0DE3">
      <w:pPr>
        <w:pStyle w:val="Tekstprzypisudolnego"/>
        <w:ind w:left="142"/>
        <w:jc w:val="both"/>
        <w:rPr>
          <w:rFonts w:ascii="Calibri Light" w:hAnsi="Calibri Light" w:cs="Calibri Light"/>
          <w:sz w:val="16"/>
          <w:szCs w:val="16"/>
          <w:lang w:val="pl-PL"/>
        </w:rPr>
      </w:pPr>
      <w:r w:rsidRPr="001C0DE3">
        <w:rPr>
          <w:rFonts w:ascii="Calibri Light" w:hAnsi="Calibri Light" w:cs="Calibri Light"/>
          <w:sz w:val="16"/>
          <w:szCs w:val="16"/>
          <w:lang w:val="pl-PL"/>
        </w:rPr>
        <w:t>b) którego beneficjentem rzeczywistym w rozumieniu ustawy z dnia 1 marca 2018 r. o przeciwdziałaniu praniu pieniędzy oraz finansowaniu terroryzmu (Dz. U. z 2023 r. poz. 1124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6997B243" w14:textId="77777777" w:rsidR="001C0DE3" w:rsidRPr="001C0DE3" w:rsidRDefault="001C0DE3" w:rsidP="001C0DE3">
      <w:pPr>
        <w:pStyle w:val="Tekstprzypisudolnego"/>
        <w:ind w:left="142"/>
        <w:jc w:val="both"/>
        <w:rPr>
          <w:lang w:val="pl-PL"/>
        </w:rPr>
      </w:pPr>
      <w:r w:rsidRPr="001C0DE3">
        <w:rPr>
          <w:rFonts w:ascii="Calibri Light" w:hAnsi="Calibri Light" w:cs="Calibri Light"/>
          <w:sz w:val="16"/>
          <w:szCs w:val="16"/>
          <w:lang w:val="pl-PL"/>
        </w:rPr>
        <w:t>c)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</w:t>
      </w:r>
      <w:r w:rsidRPr="001C0DE3">
        <w:rPr>
          <w:lang w:val="pl-PL"/>
        </w:rPr>
        <w:t>.</w:t>
      </w:r>
    </w:p>
    <w:p w14:paraId="62838177" w14:textId="7B9EB4B0" w:rsidR="001C0DE3" w:rsidRPr="001C0DE3" w:rsidRDefault="001C0DE3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A73F0" w14:textId="77777777" w:rsidR="001F1F26" w:rsidRDefault="001F1F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6105C" w14:textId="77777777" w:rsidR="00AF5C5D" w:rsidRDefault="002D409E">
    <w:pPr>
      <w:pStyle w:val="Nagwek"/>
    </w:pPr>
    <w:r>
      <w:rPr>
        <w:noProof/>
      </w:rPr>
      <w:drawing>
        <wp:anchor distT="0" distB="0" distL="114300" distR="114300" simplePos="0" relativeHeight="251658241" behindDoc="0" locked="0" layoutInCell="1" allowOverlap="1" wp14:anchorId="6697D5C5" wp14:editId="07777777">
          <wp:simplePos x="0" y="0"/>
          <wp:positionH relativeFrom="page">
            <wp:posOffset>26035</wp:posOffset>
          </wp:positionH>
          <wp:positionV relativeFrom="paragraph">
            <wp:posOffset>-779780</wp:posOffset>
          </wp:positionV>
          <wp:extent cx="7538720" cy="1440180"/>
          <wp:effectExtent l="0" t="0" r="0" b="0"/>
          <wp:wrapNone/>
          <wp:docPr id="3" name="Obraz 65" descr="papier-POIR-uzupelniajacy-[naglowek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5" descr="papier-POIR-uzupelniajacy-[naglowek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8720" cy="1440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F1118" w14:textId="77777777" w:rsidR="00AF5C5D" w:rsidRDefault="002D409E">
    <w:pPr>
      <w:pStyle w:val="Nagwek"/>
    </w:pPr>
    <w:r>
      <w:rPr>
        <w:noProof/>
        <w:lang w:val="pl-PL"/>
      </w:rPr>
      <w:drawing>
        <wp:anchor distT="0" distB="7620" distL="114300" distR="122555" simplePos="0" relativeHeight="251658240" behindDoc="1" locked="0" layoutInCell="1" allowOverlap="1" wp14:anchorId="5F6B30DC" wp14:editId="07777777">
          <wp:simplePos x="0" y="0"/>
          <wp:positionH relativeFrom="column">
            <wp:posOffset>-890270</wp:posOffset>
          </wp:positionH>
          <wp:positionV relativeFrom="paragraph">
            <wp:posOffset>-630555</wp:posOffset>
          </wp:positionV>
          <wp:extent cx="7535545" cy="1440180"/>
          <wp:effectExtent l="0" t="0" r="0" b="0"/>
          <wp:wrapNone/>
          <wp:docPr id="8" name="Obraz 67" descr="C:\Users\koginski\AppData\Local\Microsoft\Windows\INetCache\Content.Word\papier-POIR-[naglowek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7" descr="C:\Users\koginski\AppData\Local\Microsoft\Windows\INetCache\Content.Word\papier-POIR-[naglowek]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5545" cy="1440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6"/>
    <w:multiLevelType w:val="singleLevel"/>
    <w:tmpl w:val="00000006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" w15:restartNumberingAfterBreak="0">
    <w:nsid w:val="00000007"/>
    <w:multiLevelType w:val="singleLevel"/>
    <w:tmpl w:val="00000007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9"/>
    <w:multiLevelType w:val="singleLevel"/>
    <w:tmpl w:val="F0ACB6F4"/>
    <w:name w:val="WW8Num5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</w:abstractNum>
  <w:abstractNum w:abstractNumId="5" w15:restartNumberingAfterBreak="0">
    <w:nsid w:val="0000000A"/>
    <w:multiLevelType w:val="singleLevel"/>
    <w:tmpl w:val="0000000A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6" w15:restartNumberingAfterBreak="0">
    <w:nsid w:val="00381CF3"/>
    <w:multiLevelType w:val="hybridMultilevel"/>
    <w:tmpl w:val="99AE1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EF2F55"/>
    <w:multiLevelType w:val="hybridMultilevel"/>
    <w:tmpl w:val="4DB2116A"/>
    <w:lvl w:ilvl="0" w:tplc="8EAE3F56">
      <w:start w:val="1"/>
      <w:numFmt w:val="lowerLetter"/>
      <w:lvlText w:val="%1)"/>
      <w:lvlJc w:val="left"/>
      <w:pPr>
        <w:ind w:left="17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9" w:hanging="360"/>
      </w:pPr>
    </w:lvl>
    <w:lvl w:ilvl="2" w:tplc="0415001B" w:tentative="1">
      <w:start w:val="1"/>
      <w:numFmt w:val="lowerRoman"/>
      <w:lvlText w:val="%3."/>
      <w:lvlJc w:val="right"/>
      <w:pPr>
        <w:ind w:left="3219" w:hanging="180"/>
      </w:p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8" w15:restartNumberingAfterBreak="0">
    <w:nsid w:val="07502F24"/>
    <w:multiLevelType w:val="hybridMultilevel"/>
    <w:tmpl w:val="D4741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BE2D568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BF620B"/>
    <w:multiLevelType w:val="multilevel"/>
    <w:tmpl w:val="2A568FCA"/>
    <w:lvl w:ilvl="0">
      <w:start w:val="1"/>
      <w:numFmt w:val="decimal"/>
      <w:lvlText w:val="%1."/>
      <w:lvlJc w:val="left"/>
      <w:pPr>
        <w:ind w:left="436" w:hanging="360"/>
      </w:pPr>
      <w:rPr>
        <w:rFonts w:cs="Times New Roman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9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99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86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91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978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04" w:hanging="1800"/>
      </w:pPr>
      <w:rPr>
        <w:rFonts w:cs="Times New Roman"/>
      </w:rPr>
    </w:lvl>
  </w:abstractNum>
  <w:abstractNum w:abstractNumId="10" w15:restartNumberingAfterBreak="0">
    <w:nsid w:val="0C6E7D33"/>
    <w:multiLevelType w:val="multilevel"/>
    <w:tmpl w:val="1D84A9C2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1" w15:restartNumberingAfterBreak="0">
    <w:nsid w:val="0DE00E4A"/>
    <w:multiLevelType w:val="hybridMultilevel"/>
    <w:tmpl w:val="73586E1A"/>
    <w:lvl w:ilvl="0" w:tplc="678E51A2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0F653DF7"/>
    <w:multiLevelType w:val="hybridMultilevel"/>
    <w:tmpl w:val="0BD425E2"/>
    <w:lvl w:ilvl="0" w:tplc="C14C0A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136303E0"/>
    <w:multiLevelType w:val="hybridMultilevel"/>
    <w:tmpl w:val="EF369FC6"/>
    <w:lvl w:ilvl="0" w:tplc="C49AC8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7D6721"/>
    <w:multiLevelType w:val="hybridMultilevel"/>
    <w:tmpl w:val="3EFC9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E61D1B"/>
    <w:multiLevelType w:val="hybridMultilevel"/>
    <w:tmpl w:val="57BC1C06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57A2175"/>
    <w:multiLevelType w:val="hybridMultilevel"/>
    <w:tmpl w:val="0BD425E2"/>
    <w:lvl w:ilvl="0" w:tplc="C14C0A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157E3A99"/>
    <w:multiLevelType w:val="hybridMultilevel"/>
    <w:tmpl w:val="7978884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171E056B"/>
    <w:multiLevelType w:val="hybridMultilevel"/>
    <w:tmpl w:val="0BD425E2"/>
    <w:lvl w:ilvl="0" w:tplc="C14C0A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1D201C6B"/>
    <w:multiLevelType w:val="hybridMultilevel"/>
    <w:tmpl w:val="A6CA2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431EF5"/>
    <w:multiLevelType w:val="hybridMultilevel"/>
    <w:tmpl w:val="D1FC7246"/>
    <w:lvl w:ilvl="0" w:tplc="C14C0A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22C04F95"/>
    <w:multiLevelType w:val="hybridMultilevel"/>
    <w:tmpl w:val="5D98F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A35A82"/>
    <w:multiLevelType w:val="hybridMultilevel"/>
    <w:tmpl w:val="FEE898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1C6C64"/>
    <w:multiLevelType w:val="hybridMultilevel"/>
    <w:tmpl w:val="679E9C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D6655FA"/>
    <w:multiLevelType w:val="hybridMultilevel"/>
    <w:tmpl w:val="1034DF26"/>
    <w:lvl w:ilvl="0" w:tplc="CC9024F0">
      <w:start w:val="9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090B68"/>
    <w:multiLevelType w:val="hybridMultilevel"/>
    <w:tmpl w:val="3E1C4732"/>
    <w:lvl w:ilvl="0" w:tplc="DC486848">
      <w:start w:val="1"/>
      <w:numFmt w:val="decimal"/>
      <w:lvlText w:val="%1."/>
      <w:lvlJc w:val="left"/>
      <w:pPr>
        <w:ind w:left="720" w:hanging="360"/>
      </w:pPr>
    </w:lvl>
    <w:lvl w:ilvl="1" w:tplc="F80459BC">
      <w:start w:val="1"/>
      <w:numFmt w:val="lowerLetter"/>
      <w:lvlText w:val="%2."/>
      <w:lvlJc w:val="left"/>
      <w:pPr>
        <w:ind w:left="1440" w:hanging="360"/>
      </w:pPr>
    </w:lvl>
    <w:lvl w:ilvl="2" w:tplc="06CCF890">
      <w:start w:val="1"/>
      <w:numFmt w:val="lowerRoman"/>
      <w:lvlText w:val="%3."/>
      <w:lvlJc w:val="right"/>
      <w:pPr>
        <w:ind w:left="2160" w:hanging="180"/>
      </w:pPr>
    </w:lvl>
    <w:lvl w:ilvl="3" w:tplc="6A280F98">
      <w:start w:val="1"/>
      <w:numFmt w:val="decimal"/>
      <w:lvlText w:val="%4."/>
      <w:lvlJc w:val="left"/>
      <w:pPr>
        <w:ind w:left="2880" w:hanging="360"/>
      </w:pPr>
    </w:lvl>
    <w:lvl w:ilvl="4" w:tplc="A580B618">
      <w:start w:val="1"/>
      <w:numFmt w:val="lowerLetter"/>
      <w:lvlText w:val="%5."/>
      <w:lvlJc w:val="left"/>
      <w:pPr>
        <w:ind w:left="3600" w:hanging="360"/>
      </w:pPr>
    </w:lvl>
    <w:lvl w:ilvl="5" w:tplc="3702B1AA">
      <w:start w:val="1"/>
      <w:numFmt w:val="lowerRoman"/>
      <w:lvlText w:val="%6."/>
      <w:lvlJc w:val="right"/>
      <w:pPr>
        <w:ind w:left="4320" w:hanging="180"/>
      </w:pPr>
    </w:lvl>
    <w:lvl w:ilvl="6" w:tplc="717AEC1E">
      <w:start w:val="1"/>
      <w:numFmt w:val="decimal"/>
      <w:lvlText w:val="%7."/>
      <w:lvlJc w:val="left"/>
      <w:pPr>
        <w:ind w:left="5040" w:hanging="360"/>
      </w:pPr>
    </w:lvl>
    <w:lvl w:ilvl="7" w:tplc="DAE6595E">
      <w:start w:val="1"/>
      <w:numFmt w:val="lowerLetter"/>
      <w:lvlText w:val="%8."/>
      <w:lvlJc w:val="left"/>
      <w:pPr>
        <w:ind w:left="5760" w:hanging="360"/>
      </w:pPr>
    </w:lvl>
    <w:lvl w:ilvl="8" w:tplc="D1E039D2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3E00B6"/>
    <w:multiLevelType w:val="hybridMultilevel"/>
    <w:tmpl w:val="42123D02"/>
    <w:lvl w:ilvl="0" w:tplc="52C833D0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30A60809"/>
    <w:multiLevelType w:val="hybridMultilevel"/>
    <w:tmpl w:val="DA769E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6D307A6"/>
    <w:multiLevelType w:val="hybridMultilevel"/>
    <w:tmpl w:val="1804CE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94260D"/>
    <w:multiLevelType w:val="hybridMultilevel"/>
    <w:tmpl w:val="C030AA9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3101F8"/>
    <w:multiLevelType w:val="hybridMultilevel"/>
    <w:tmpl w:val="24788E62"/>
    <w:lvl w:ilvl="0" w:tplc="8DC09EF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D231E56"/>
    <w:multiLevelType w:val="hybridMultilevel"/>
    <w:tmpl w:val="9F806D88"/>
    <w:lvl w:ilvl="0" w:tplc="75BAF58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3DB50BF6"/>
    <w:multiLevelType w:val="hybridMultilevel"/>
    <w:tmpl w:val="055A868E"/>
    <w:lvl w:ilvl="0" w:tplc="150A80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F263C8"/>
    <w:multiLevelType w:val="hybridMultilevel"/>
    <w:tmpl w:val="3D508F24"/>
    <w:lvl w:ilvl="0" w:tplc="449686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8943B42">
      <w:start w:val="10"/>
      <w:numFmt w:val="decimal"/>
      <w:lvlText w:val="%2"/>
      <w:lvlJc w:val="left"/>
      <w:pPr>
        <w:ind w:left="1364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7">
      <w:start w:val="1"/>
      <w:numFmt w:val="lowerLetter"/>
      <w:lvlText w:val="%8)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2D77A48"/>
    <w:multiLevelType w:val="hybridMultilevel"/>
    <w:tmpl w:val="9F806D88"/>
    <w:lvl w:ilvl="0" w:tplc="75BAF58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46614A9E"/>
    <w:multiLevelType w:val="hybridMultilevel"/>
    <w:tmpl w:val="CCB845EA"/>
    <w:lvl w:ilvl="0" w:tplc="35742C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853113"/>
    <w:multiLevelType w:val="hybridMultilevel"/>
    <w:tmpl w:val="E74E40E8"/>
    <w:lvl w:ilvl="0" w:tplc="C402F304">
      <w:start w:val="6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FE1985"/>
    <w:multiLevelType w:val="hybridMultilevel"/>
    <w:tmpl w:val="924AC21C"/>
    <w:lvl w:ilvl="0" w:tplc="8DC09EF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800" w:hanging="18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85103A6"/>
    <w:multiLevelType w:val="hybridMultilevel"/>
    <w:tmpl w:val="89C27490"/>
    <w:lvl w:ilvl="0" w:tplc="C14C0A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9" w15:restartNumberingAfterBreak="0">
    <w:nsid w:val="48AB0382"/>
    <w:multiLevelType w:val="hybridMultilevel"/>
    <w:tmpl w:val="5E647DD0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30258D"/>
    <w:multiLevelType w:val="hybridMultilevel"/>
    <w:tmpl w:val="E9DC4106"/>
    <w:lvl w:ilvl="0" w:tplc="46E67B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680F3D"/>
    <w:multiLevelType w:val="hybridMultilevel"/>
    <w:tmpl w:val="102A836E"/>
    <w:lvl w:ilvl="0" w:tplc="90605A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FEF371A"/>
    <w:multiLevelType w:val="hybridMultilevel"/>
    <w:tmpl w:val="F16ED288"/>
    <w:lvl w:ilvl="0" w:tplc="0B72953E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54AE5688"/>
    <w:multiLevelType w:val="hybridMultilevel"/>
    <w:tmpl w:val="BC825474"/>
    <w:lvl w:ilvl="0" w:tplc="0415001B">
      <w:start w:val="1"/>
      <w:numFmt w:val="lowerRoman"/>
      <w:lvlText w:val="%1."/>
      <w:lvlJc w:val="righ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4" w15:restartNumberingAfterBreak="0">
    <w:nsid w:val="55155BC1"/>
    <w:multiLevelType w:val="hybridMultilevel"/>
    <w:tmpl w:val="0BD425E2"/>
    <w:lvl w:ilvl="0" w:tplc="C14C0A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5" w15:restartNumberingAfterBreak="0">
    <w:nsid w:val="55253FBF"/>
    <w:multiLevelType w:val="hybridMultilevel"/>
    <w:tmpl w:val="7302B67E"/>
    <w:lvl w:ilvl="0" w:tplc="934EB9B0">
      <w:start w:val="1"/>
      <w:numFmt w:val="lowerLetter"/>
      <w:lvlText w:val="%1)"/>
      <w:lvlJc w:val="left"/>
      <w:pPr>
        <w:ind w:left="796" w:hanging="360"/>
      </w:pPr>
      <w:rPr>
        <w:rFonts w:ascii="Times New Roman" w:eastAsiaTheme="minorHAnsi" w:hAnsi="Times New Roman" w:cs="Times New Roman" w:hint="default"/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46" w15:restartNumberingAfterBreak="0">
    <w:nsid w:val="55D50FE3"/>
    <w:multiLevelType w:val="hybridMultilevel"/>
    <w:tmpl w:val="B9522A5E"/>
    <w:lvl w:ilvl="0" w:tplc="8DC09EF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E7A652BC">
      <w:start w:val="1"/>
      <w:numFmt w:val="lowerLetter"/>
      <w:lvlText w:val="%6)"/>
      <w:lvlJc w:val="left"/>
      <w:pPr>
        <w:ind w:left="4140" w:hanging="360"/>
      </w:pPr>
      <w:rPr>
        <w:rFonts w:hint="default"/>
        <w:color w:val="000000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7203796"/>
    <w:multiLevelType w:val="hybridMultilevel"/>
    <w:tmpl w:val="1804CE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9EA29F5"/>
    <w:multiLevelType w:val="hybridMultilevel"/>
    <w:tmpl w:val="3844147E"/>
    <w:lvl w:ilvl="0" w:tplc="C14C0A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9" w15:restartNumberingAfterBreak="0">
    <w:nsid w:val="5A913D2C"/>
    <w:multiLevelType w:val="hybridMultilevel"/>
    <w:tmpl w:val="E55C8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AB22B80"/>
    <w:multiLevelType w:val="hybridMultilevel"/>
    <w:tmpl w:val="16A8B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7D0136"/>
    <w:multiLevelType w:val="hybridMultilevel"/>
    <w:tmpl w:val="2462057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5CD2333D"/>
    <w:multiLevelType w:val="hybridMultilevel"/>
    <w:tmpl w:val="15EC7950"/>
    <w:lvl w:ilvl="0" w:tplc="E57E9776">
      <w:start w:val="1"/>
      <w:numFmt w:val="lowerLetter"/>
      <w:lvlText w:val="%1)"/>
      <w:lvlJc w:val="left"/>
      <w:pPr>
        <w:ind w:left="1353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3" w15:restartNumberingAfterBreak="0">
    <w:nsid w:val="5D170A9A"/>
    <w:multiLevelType w:val="hybridMultilevel"/>
    <w:tmpl w:val="222C3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DB93C60"/>
    <w:multiLevelType w:val="hybridMultilevel"/>
    <w:tmpl w:val="09708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DF13B28"/>
    <w:multiLevelType w:val="multilevel"/>
    <w:tmpl w:val="25AA5B28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53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3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84" w:hanging="1440"/>
      </w:pPr>
      <w:rPr>
        <w:rFonts w:hint="default"/>
      </w:rPr>
    </w:lvl>
  </w:abstractNum>
  <w:abstractNum w:abstractNumId="56" w15:restartNumberingAfterBreak="0">
    <w:nsid w:val="5FFD3FAB"/>
    <w:multiLevelType w:val="hybridMultilevel"/>
    <w:tmpl w:val="AC26D17C"/>
    <w:lvl w:ilvl="0" w:tplc="8DC09EF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180"/>
      </w:pPr>
      <w:rPr>
        <w:rFonts w:ascii="Wingdings" w:hAnsi="Wingdings" w:hint="default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3FA48B4"/>
    <w:multiLevelType w:val="hybridMultilevel"/>
    <w:tmpl w:val="B396085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8" w15:restartNumberingAfterBreak="0">
    <w:nsid w:val="69843856"/>
    <w:multiLevelType w:val="hybridMultilevel"/>
    <w:tmpl w:val="F3BAF250"/>
    <w:name w:val="WW8Num94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4"/>
      </w:rPr>
    </w:lvl>
    <w:lvl w:ilvl="1" w:tplc="00000008">
      <w:start w:val="1"/>
      <w:numFmt w:val="decimal"/>
      <w:lvlText w:val="%2)"/>
      <w:lvlJc w:val="left"/>
      <w:pPr>
        <w:tabs>
          <w:tab w:val="num" w:pos="1647"/>
        </w:tabs>
        <w:ind w:left="1647" w:hanging="567"/>
      </w:pPr>
      <w:rPr>
        <w:rFonts w:hint="default"/>
        <w:b w:val="0"/>
        <w:i w:val="0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AB86530"/>
    <w:multiLevelType w:val="hybridMultilevel"/>
    <w:tmpl w:val="BBC4C65C"/>
    <w:lvl w:ilvl="0" w:tplc="3B4C340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0" w15:restartNumberingAfterBreak="0">
    <w:nsid w:val="6B130B5C"/>
    <w:multiLevelType w:val="hybridMultilevel"/>
    <w:tmpl w:val="3244E3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B585377"/>
    <w:multiLevelType w:val="hybridMultilevel"/>
    <w:tmpl w:val="C030AA9A"/>
    <w:lvl w:ilvl="0" w:tplc="6DB07B4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AF6BF6"/>
    <w:multiLevelType w:val="hybridMultilevel"/>
    <w:tmpl w:val="A59CE4D4"/>
    <w:lvl w:ilvl="0" w:tplc="1744EAD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B">
      <w:start w:val="1"/>
      <w:numFmt w:val="lowerRoman"/>
      <w:lvlText w:val="%2."/>
      <w:lvlJc w:val="righ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C0D0401"/>
    <w:multiLevelType w:val="hybridMultilevel"/>
    <w:tmpl w:val="BBC4C65C"/>
    <w:lvl w:ilvl="0" w:tplc="3B4C340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4" w15:restartNumberingAfterBreak="0">
    <w:nsid w:val="6DBF7C7F"/>
    <w:multiLevelType w:val="hybridMultilevel"/>
    <w:tmpl w:val="C480EE2C"/>
    <w:lvl w:ilvl="0" w:tplc="E668B6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FEE8B174">
      <w:start w:val="1"/>
      <w:numFmt w:val="upperRoman"/>
      <w:lvlText w:val="%3."/>
      <w:lvlJc w:val="left"/>
      <w:pPr>
        <w:ind w:left="306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DFB00C1"/>
    <w:multiLevelType w:val="hybridMultilevel"/>
    <w:tmpl w:val="73586E1A"/>
    <w:lvl w:ilvl="0" w:tplc="678E51A2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6" w15:restartNumberingAfterBreak="0">
    <w:nsid w:val="73B945E5"/>
    <w:multiLevelType w:val="hybridMultilevel"/>
    <w:tmpl w:val="3D508F24"/>
    <w:lvl w:ilvl="0" w:tplc="449686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8943B42">
      <w:start w:val="10"/>
      <w:numFmt w:val="decimal"/>
      <w:lvlText w:val="%2"/>
      <w:lvlJc w:val="left"/>
      <w:pPr>
        <w:ind w:left="1364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7">
      <w:start w:val="1"/>
      <w:numFmt w:val="lowerLetter"/>
      <w:lvlText w:val="%8)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74B93CFD"/>
    <w:multiLevelType w:val="hybridMultilevel"/>
    <w:tmpl w:val="DF624D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D0324C"/>
    <w:multiLevelType w:val="hybridMultilevel"/>
    <w:tmpl w:val="65D4E704"/>
    <w:lvl w:ilvl="0" w:tplc="782467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E1C4E1B"/>
    <w:multiLevelType w:val="multilevel"/>
    <w:tmpl w:val="25AA5B28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53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3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84" w:hanging="1440"/>
      </w:pPr>
      <w:rPr>
        <w:rFonts w:hint="default"/>
      </w:rPr>
    </w:lvl>
  </w:abstractNum>
  <w:abstractNum w:abstractNumId="70" w15:restartNumberingAfterBreak="0">
    <w:nsid w:val="7E3D4490"/>
    <w:multiLevelType w:val="hybridMultilevel"/>
    <w:tmpl w:val="28CC963E"/>
    <w:lvl w:ilvl="0" w:tplc="C14C0A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1" w15:restartNumberingAfterBreak="0">
    <w:nsid w:val="7F2E5231"/>
    <w:multiLevelType w:val="hybridMultilevel"/>
    <w:tmpl w:val="E47CE62C"/>
    <w:lvl w:ilvl="0" w:tplc="FEE8B174">
      <w:start w:val="1"/>
      <w:numFmt w:val="upperRoman"/>
      <w:lvlText w:val="%1."/>
      <w:lvlJc w:val="left"/>
      <w:pPr>
        <w:ind w:left="30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E96371"/>
    <w:multiLevelType w:val="hybridMultilevel"/>
    <w:tmpl w:val="545253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28898503">
    <w:abstractNumId w:val="25"/>
  </w:num>
  <w:num w:numId="2" w16cid:durableId="1947154456">
    <w:abstractNumId w:val="30"/>
  </w:num>
  <w:num w:numId="3" w16cid:durableId="567615986">
    <w:abstractNumId w:val="27"/>
  </w:num>
  <w:num w:numId="4" w16cid:durableId="1908612005">
    <w:abstractNumId w:val="49"/>
  </w:num>
  <w:num w:numId="5" w16cid:durableId="871268189">
    <w:abstractNumId w:val="67"/>
  </w:num>
  <w:num w:numId="6" w16cid:durableId="1582445336">
    <w:abstractNumId w:val="23"/>
  </w:num>
  <w:num w:numId="7" w16cid:durableId="1306616735">
    <w:abstractNumId w:val="21"/>
  </w:num>
  <w:num w:numId="8" w16cid:durableId="105395196">
    <w:abstractNumId w:val="60"/>
  </w:num>
  <w:num w:numId="9" w16cid:durableId="387262352">
    <w:abstractNumId w:val="20"/>
  </w:num>
  <w:num w:numId="10" w16cid:durableId="1866407929">
    <w:abstractNumId w:val="35"/>
  </w:num>
  <w:num w:numId="11" w16cid:durableId="1192718787">
    <w:abstractNumId w:val="15"/>
  </w:num>
  <w:num w:numId="12" w16cid:durableId="464933609">
    <w:abstractNumId w:val="44"/>
  </w:num>
  <w:num w:numId="13" w16cid:durableId="162942089">
    <w:abstractNumId w:val="40"/>
  </w:num>
  <w:num w:numId="14" w16cid:durableId="1716268461">
    <w:abstractNumId w:val="68"/>
  </w:num>
  <w:num w:numId="15" w16cid:durableId="2007777782">
    <w:abstractNumId w:val="62"/>
  </w:num>
  <w:num w:numId="16" w16cid:durableId="1325402117">
    <w:abstractNumId w:val="24"/>
  </w:num>
  <w:num w:numId="17" w16cid:durableId="1673802723">
    <w:abstractNumId w:val="72"/>
  </w:num>
  <w:num w:numId="18" w16cid:durableId="1149638626">
    <w:abstractNumId w:val="26"/>
  </w:num>
  <w:num w:numId="19" w16cid:durableId="1682389288">
    <w:abstractNumId w:val="8"/>
  </w:num>
  <w:num w:numId="20" w16cid:durableId="1949308474">
    <w:abstractNumId w:val="6"/>
  </w:num>
  <w:num w:numId="21" w16cid:durableId="1570459415">
    <w:abstractNumId w:val="19"/>
  </w:num>
  <w:num w:numId="22" w16cid:durableId="1502575934">
    <w:abstractNumId w:val="53"/>
  </w:num>
  <w:num w:numId="23" w16cid:durableId="311955314">
    <w:abstractNumId w:val="50"/>
  </w:num>
  <w:num w:numId="24" w16cid:durableId="771363642">
    <w:abstractNumId w:val="54"/>
  </w:num>
  <w:num w:numId="25" w16cid:durableId="1030646730">
    <w:abstractNumId w:val="22"/>
  </w:num>
  <w:num w:numId="26" w16cid:durableId="2104494558">
    <w:abstractNumId w:val="64"/>
  </w:num>
  <w:num w:numId="27" w16cid:durableId="1107695057">
    <w:abstractNumId w:val="17"/>
  </w:num>
  <w:num w:numId="28" w16cid:durableId="472523915">
    <w:abstractNumId w:val="13"/>
  </w:num>
  <w:num w:numId="29" w16cid:durableId="527644669">
    <w:abstractNumId w:val="51"/>
  </w:num>
  <w:num w:numId="30" w16cid:durableId="624429413">
    <w:abstractNumId w:val="32"/>
  </w:num>
  <w:num w:numId="31" w16cid:durableId="171340455">
    <w:abstractNumId w:val="57"/>
  </w:num>
  <w:num w:numId="32" w16cid:durableId="943607947">
    <w:abstractNumId w:val="39"/>
  </w:num>
  <w:num w:numId="33" w16cid:durableId="1031759060">
    <w:abstractNumId w:val="37"/>
  </w:num>
  <w:num w:numId="34" w16cid:durableId="1400834135">
    <w:abstractNumId w:val="46"/>
  </w:num>
  <w:num w:numId="35" w16cid:durableId="265893299">
    <w:abstractNumId w:val="56"/>
  </w:num>
  <w:num w:numId="36" w16cid:durableId="1615595760">
    <w:abstractNumId w:val="43"/>
  </w:num>
  <w:num w:numId="37" w16cid:durableId="93021013">
    <w:abstractNumId w:val="12"/>
  </w:num>
  <w:num w:numId="38" w16cid:durableId="1898467375">
    <w:abstractNumId w:val="9"/>
  </w:num>
  <w:num w:numId="39" w16cid:durableId="284116913">
    <w:abstractNumId w:val="10"/>
  </w:num>
  <w:num w:numId="40" w16cid:durableId="492179909">
    <w:abstractNumId w:val="42"/>
  </w:num>
  <w:num w:numId="41" w16cid:durableId="1807501420">
    <w:abstractNumId w:val="52"/>
  </w:num>
  <w:num w:numId="42" w16cid:durableId="433325916">
    <w:abstractNumId w:val="59"/>
  </w:num>
  <w:num w:numId="43" w16cid:durableId="69738408">
    <w:abstractNumId w:val="11"/>
  </w:num>
  <w:num w:numId="44" w16cid:durableId="446201556">
    <w:abstractNumId w:val="34"/>
  </w:num>
  <w:num w:numId="45" w16cid:durableId="1456363410">
    <w:abstractNumId w:val="69"/>
  </w:num>
  <w:num w:numId="46" w16cid:durableId="1155798735">
    <w:abstractNumId w:val="71"/>
  </w:num>
  <w:num w:numId="47" w16cid:durableId="759254309">
    <w:abstractNumId w:val="33"/>
  </w:num>
  <w:num w:numId="48" w16cid:durableId="1141921049">
    <w:abstractNumId w:val="47"/>
  </w:num>
  <w:num w:numId="49" w16cid:durableId="1808935992">
    <w:abstractNumId w:val="7"/>
  </w:num>
  <w:num w:numId="50" w16cid:durableId="455684092">
    <w:abstractNumId w:val="18"/>
  </w:num>
  <w:num w:numId="51" w16cid:durableId="133186597">
    <w:abstractNumId w:val="14"/>
  </w:num>
  <w:num w:numId="52" w16cid:durableId="2094205433">
    <w:abstractNumId w:val="16"/>
  </w:num>
  <w:num w:numId="53" w16cid:durableId="1147474746">
    <w:abstractNumId w:val="38"/>
  </w:num>
  <w:num w:numId="54" w16cid:durableId="1220677711">
    <w:abstractNumId w:val="70"/>
  </w:num>
  <w:num w:numId="55" w16cid:durableId="1701661706">
    <w:abstractNumId w:val="48"/>
  </w:num>
  <w:num w:numId="56" w16cid:durableId="1683437873">
    <w:abstractNumId w:val="55"/>
  </w:num>
  <w:num w:numId="57" w16cid:durableId="1328899974">
    <w:abstractNumId w:val="63"/>
  </w:num>
  <w:num w:numId="58" w16cid:durableId="1027952221">
    <w:abstractNumId w:val="65"/>
  </w:num>
  <w:num w:numId="59" w16cid:durableId="318003258">
    <w:abstractNumId w:val="31"/>
  </w:num>
  <w:num w:numId="60" w16cid:durableId="2133353761">
    <w:abstractNumId w:val="66"/>
  </w:num>
  <w:num w:numId="61" w16cid:durableId="2052029227">
    <w:abstractNumId w:val="28"/>
  </w:num>
  <w:num w:numId="62" w16cid:durableId="1797672611">
    <w:abstractNumId w:val="36"/>
  </w:num>
  <w:num w:numId="63" w16cid:durableId="1742944534">
    <w:abstractNumId w:val="61"/>
  </w:num>
  <w:num w:numId="64" w16cid:durableId="18430288">
    <w:abstractNumId w:val="29"/>
  </w:num>
  <w:num w:numId="65" w16cid:durableId="369185376">
    <w:abstractNumId w:val="41"/>
  </w:num>
  <w:num w:numId="66" w16cid:durableId="1052463454">
    <w:abstractNumId w:val="45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41F"/>
    <w:rsid w:val="00001235"/>
    <w:rsid w:val="0000177D"/>
    <w:rsid w:val="00001CBA"/>
    <w:rsid w:val="000076DA"/>
    <w:rsid w:val="000111B9"/>
    <w:rsid w:val="00011D79"/>
    <w:rsid w:val="00013A2B"/>
    <w:rsid w:val="0001589F"/>
    <w:rsid w:val="0001691D"/>
    <w:rsid w:val="00017ECE"/>
    <w:rsid w:val="0002200B"/>
    <w:rsid w:val="000232F8"/>
    <w:rsid w:val="0002464F"/>
    <w:rsid w:val="00024F9F"/>
    <w:rsid w:val="00030BF1"/>
    <w:rsid w:val="000315CD"/>
    <w:rsid w:val="00033263"/>
    <w:rsid w:val="00033A7C"/>
    <w:rsid w:val="00034205"/>
    <w:rsid w:val="00035756"/>
    <w:rsid w:val="000371AC"/>
    <w:rsid w:val="00040416"/>
    <w:rsid w:val="00041DAC"/>
    <w:rsid w:val="00047F41"/>
    <w:rsid w:val="000503C4"/>
    <w:rsid w:val="000559E2"/>
    <w:rsid w:val="00057996"/>
    <w:rsid w:val="00057EA8"/>
    <w:rsid w:val="00066072"/>
    <w:rsid w:val="000675C0"/>
    <w:rsid w:val="00067812"/>
    <w:rsid w:val="00067E34"/>
    <w:rsid w:val="00070E70"/>
    <w:rsid w:val="00075A1E"/>
    <w:rsid w:val="00076D18"/>
    <w:rsid w:val="0008000E"/>
    <w:rsid w:val="0008084F"/>
    <w:rsid w:val="00081108"/>
    <w:rsid w:val="00082541"/>
    <w:rsid w:val="0008378A"/>
    <w:rsid w:val="00083917"/>
    <w:rsid w:val="00084C45"/>
    <w:rsid w:val="00085953"/>
    <w:rsid w:val="0009051C"/>
    <w:rsid w:val="00091ADA"/>
    <w:rsid w:val="00093623"/>
    <w:rsid w:val="00095FEC"/>
    <w:rsid w:val="00097037"/>
    <w:rsid w:val="00097516"/>
    <w:rsid w:val="000A1D09"/>
    <w:rsid w:val="000A7CDC"/>
    <w:rsid w:val="000B0AFB"/>
    <w:rsid w:val="000B2CCA"/>
    <w:rsid w:val="000B4DE7"/>
    <w:rsid w:val="000B6A44"/>
    <w:rsid w:val="000C076B"/>
    <w:rsid w:val="000C100E"/>
    <w:rsid w:val="000C11E1"/>
    <w:rsid w:val="000C5553"/>
    <w:rsid w:val="000D47E5"/>
    <w:rsid w:val="000D691A"/>
    <w:rsid w:val="000D69FA"/>
    <w:rsid w:val="000E06AC"/>
    <w:rsid w:val="000E16CF"/>
    <w:rsid w:val="000E2A7E"/>
    <w:rsid w:val="000E2F74"/>
    <w:rsid w:val="000E30C7"/>
    <w:rsid w:val="000E318B"/>
    <w:rsid w:val="000E4FFB"/>
    <w:rsid w:val="000E6DB1"/>
    <w:rsid w:val="000E731A"/>
    <w:rsid w:val="000E7A5E"/>
    <w:rsid w:val="000F03CB"/>
    <w:rsid w:val="000F1852"/>
    <w:rsid w:val="000F19C1"/>
    <w:rsid w:val="000F3F73"/>
    <w:rsid w:val="000F4DF9"/>
    <w:rsid w:val="000F4E82"/>
    <w:rsid w:val="000F72D0"/>
    <w:rsid w:val="00101C6F"/>
    <w:rsid w:val="00102983"/>
    <w:rsid w:val="001029F2"/>
    <w:rsid w:val="00110395"/>
    <w:rsid w:val="00113950"/>
    <w:rsid w:val="00113B70"/>
    <w:rsid w:val="001200A0"/>
    <w:rsid w:val="00121CBD"/>
    <w:rsid w:val="001221DA"/>
    <w:rsid w:val="00131E57"/>
    <w:rsid w:val="001412A0"/>
    <w:rsid w:val="00141B0D"/>
    <w:rsid w:val="001447FD"/>
    <w:rsid w:val="001550A1"/>
    <w:rsid w:val="0015588C"/>
    <w:rsid w:val="00157724"/>
    <w:rsid w:val="00160ED2"/>
    <w:rsid w:val="00161EC6"/>
    <w:rsid w:val="00166E62"/>
    <w:rsid w:val="001709D8"/>
    <w:rsid w:val="001723C7"/>
    <w:rsid w:val="0017379C"/>
    <w:rsid w:val="00184051"/>
    <w:rsid w:val="00185B5B"/>
    <w:rsid w:val="00186550"/>
    <w:rsid w:val="001901A3"/>
    <w:rsid w:val="00197C1C"/>
    <w:rsid w:val="001A0E9E"/>
    <w:rsid w:val="001A1F4D"/>
    <w:rsid w:val="001B0697"/>
    <w:rsid w:val="001B12B7"/>
    <w:rsid w:val="001B1A66"/>
    <w:rsid w:val="001C0DE3"/>
    <w:rsid w:val="001C2840"/>
    <w:rsid w:val="001C4AB7"/>
    <w:rsid w:val="001D32DA"/>
    <w:rsid w:val="001D5AE4"/>
    <w:rsid w:val="001E0DA2"/>
    <w:rsid w:val="001E36B4"/>
    <w:rsid w:val="001E485F"/>
    <w:rsid w:val="001E5C74"/>
    <w:rsid w:val="001E7BB0"/>
    <w:rsid w:val="001F0743"/>
    <w:rsid w:val="001F1F26"/>
    <w:rsid w:val="001F3637"/>
    <w:rsid w:val="001F69E7"/>
    <w:rsid w:val="002024C3"/>
    <w:rsid w:val="002031D0"/>
    <w:rsid w:val="00204D78"/>
    <w:rsid w:val="002143BE"/>
    <w:rsid w:val="00225EAC"/>
    <w:rsid w:val="00226956"/>
    <w:rsid w:val="00230C26"/>
    <w:rsid w:val="00231FC6"/>
    <w:rsid w:val="00232A19"/>
    <w:rsid w:val="002330FE"/>
    <w:rsid w:val="0023619B"/>
    <w:rsid w:val="00237E68"/>
    <w:rsid w:val="00241C31"/>
    <w:rsid w:val="00242254"/>
    <w:rsid w:val="00244976"/>
    <w:rsid w:val="002450F5"/>
    <w:rsid w:val="00245F4A"/>
    <w:rsid w:val="00250EB3"/>
    <w:rsid w:val="00253360"/>
    <w:rsid w:val="0025586F"/>
    <w:rsid w:val="00255A2F"/>
    <w:rsid w:val="00255F4F"/>
    <w:rsid w:val="00255F97"/>
    <w:rsid w:val="00256A9C"/>
    <w:rsid w:val="002605BF"/>
    <w:rsid w:val="00265500"/>
    <w:rsid w:val="00265C6A"/>
    <w:rsid w:val="00266A73"/>
    <w:rsid w:val="00266AD9"/>
    <w:rsid w:val="0027007A"/>
    <w:rsid w:val="002717FE"/>
    <w:rsid w:val="0027643A"/>
    <w:rsid w:val="00282E7B"/>
    <w:rsid w:val="00283DB1"/>
    <w:rsid w:val="00290E93"/>
    <w:rsid w:val="00295796"/>
    <w:rsid w:val="002962E0"/>
    <w:rsid w:val="002967FA"/>
    <w:rsid w:val="00296E2B"/>
    <w:rsid w:val="0029746D"/>
    <w:rsid w:val="002A0039"/>
    <w:rsid w:val="002A1504"/>
    <w:rsid w:val="002A4A17"/>
    <w:rsid w:val="002A4CA3"/>
    <w:rsid w:val="002A5D56"/>
    <w:rsid w:val="002B2E76"/>
    <w:rsid w:val="002B3D89"/>
    <w:rsid w:val="002B7383"/>
    <w:rsid w:val="002B7A08"/>
    <w:rsid w:val="002C53AD"/>
    <w:rsid w:val="002C7EE2"/>
    <w:rsid w:val="002D409E"/>
    <w:rsid w:val="002D5618"/>
    <w:rsid w:val="002E1066"/>
    <w:rsid w:val="002E14E4"/>
    <w:rsid w:val="002E7EF7"/>
    <w:rsid w:val="003013A5"/>
    <w:rsid w:val="00301A7F"/>
    <w:rsid w:val="00301AEC"/>
    <w:rsid w:val="00301F5E"/>
    <w:rsid w:val="00304588"/>
    <w:rsid w:val="003052F3"/>
    <w:rsid w:val="0031011B"/>
    <w:rsid w:val="00310B9C"/>
    <w:rsid w:val="003125C3"/>
    <w:rsid w:val="00313DB6"/>
    <w:rsid w:val="00315606"/>
    <w:rsid w:val="00320473"/>
    <w:rsid w:val="00320D92"/>
    <w:rsid w:val="0032258D"/>
    <w:rsid w:val="00325230"/>
    <w:rsid w:val="00325452"/>
    <w:rsid w:val="00326DBC"/>
    <w:rsid w:val="00340597"/>
    <w:rsid w:val="003407A5"/>
    <w:rsid w:val="00344A3B"/>
    <w:rsid w:val="00345AA5"/>
    <w:rsid w:val="00346760"/>
    <w:rsid w:val="0035796D"/>
    <w:rsid w:val="0036328D"/>
    <w:rsid w:val="00373373"/>
    <w:rsid w:val="0037758D"/>
    <w:rsid w:val="00382470"/>
    <w:rsid w:val="0038325C"/>
    <w:rsid w:val="003860EA"/>
    <w:rsid w:val="00386735"/>
    <w:rsid w:val="00391B05"/>
    <w:rsid w:val="00392B01"/>
    <w:rsid w:val="00392E3B"/>
    <w:rsid w:val="00397363"/>
    <w:rsid w:val="003A697B"/>
    <w:rsid w:val="003A7DED"/>
    <w:rsid w:val="003B3007"/>
    <w:rsid w:val="003B6A23"/>
    <w:rsid w:val="003D177C"/>
    <w:rsid w:val="003D2342"/>
    <w:rsid w:val="003D6E8E"/>
    <w:rsid w:val="003D6FF3"/>
    <w:rsid w:val="003E09E2"/>
    <w:rsid w:val="003E0EF9"/>
    <w:rsid w:val="003E1F01"/>
    <w:rsid w:val="003E229F"/>
    <w:rsid w:val="003E251A"/>
    <w:rsid w:val="003E5BE0"/>
    <w:rsid w:val="003E5EBB"/>
    <w:rsid w:val="003E6F45"/>
    <w:rsid w:val="003E71E5"/>
    <w:rsid w:val="003E7507"/>
    <w:rsid w:val="003F4BE1"/>
    <w:rsid w:val="003F5568"/>
    <w:rsid w:val="003F5931"/>
    <w:rsid w:val="003F6ED8"/>
    <w:rsid w:val="00400A5D"/>
    <w:rsid w:val="00407C6A"/>
    <w:rsid w:val="00410350"/>
    <w:rsid w:val="0041224D"/>
    <w:rsid w:val="004159FC"/>
    <w:rsid w:val="0041600E"/>
    <w:rsid w:val="004200A2"/>
    <w:rsid w:val="00420375"/>
    <w:rsid w:val="0042261D"/>
    <w:rsid w:val="00431B7C"/>
    <w:rsid w:val="00435D2B"/>
    <w:rsid w:val="0044103C"/>
    <w:rsid w:val="00441E0B"/>
    <w:rsid w:val="00444C0C"/>
    <w:rsid w:val="00452170"/>
    <w:rsid w:val="00457DB2"/>
    <w:rsid w:val="00462DD3"/>
    <w:rsid w:val="004642C8"/>
    <w:rsid w:val="00473A8C"/>
    <w:rsid w:val="004811DA"/>
    <w:rsid w:val="004812A0"/>
    <w:rsid w:val="00482BE4"/>
    <w:rsid w:val="0048583A"/>
    <w:rsid w:val="00486602"/>
    <w:rsid w:val="004878E0"/>
    <w:rsid w:val="00487B06"/>
    <w:rsid w:val="00491352"/>
    <w:rsid w:val="00491772"/>
    <w:rsid w:val="00492C61"/>
    <w:rsid w:val="00493445"/>
    <w:rsid w:val="00495612"/>
    <w:rsid w:val="00497F15"/>
    <w:rsid w:val="004A0994"/>
    <w:rsid w:val="004A174D"/>
    <w:rsid w:val="004A2914"/>
    <w:rsid w:val="004A4BC4"/>
    <w:rsid w:val="004A4E32"/>
    <w:rsid w:val="004A511D"/>
    <w:rsid w:val="004A5B29"/>
    <w:rsid w:val="004A64B3"/>
    <w:rsid w:val="004B07E6"/>
    <w:rsid w:val="004B0D8A"/>
    <w:rsid w:val="004B2885"/>
    <w:rsid w:val="004B338C"/>
    <w:rsid w:val="004B4395"/>
    <w:rsid w:val="004B4C06"/>
    <w:rsid w:val="004C0941"/>
    <w:rsid w:val="004C3C9B"/>
    <w:rsid w:val="004C726A"/>
    <w:rsid w:val="004D5D8E"/>
    <w:rsid w:val="004E6498"/>
    <w:rsid w:val="004F4B34"/>
    <w:rsid w:val="004F50FB"/>
    <w:rsid w:val="00501833"/>
    <w:rsid w:val="00501D67"/>
    <w:rsid w:val="005039BC"/>
    <w:rsid w:val="00506B06"/>
    <w:rsid w:val="00512BCB"/>
    <w:rsid w:val="00512DC1"/>
    <w:rsid w:val="00514450"/>
    <w:rsid w:val="00516259"/>
    <w:rsid w:val="0051678C"/>
    <w:rsid w:val="00516C63"/>
    <w:rsid w:val="00522E68"/>
    <w:rsid w:val="005249E1"/>
    <w:rsid w:val="00527288"/>
    <w:rsid w:val="0054091D"/>
    <w:rsid w:val="00541BF7"/>
    <w:rsid w:val="005422B3"/>
    <w:rsid w:val="00543A1E"/>
    <w:rsid w:val="00557A79"/>
    <w:rsid w:val="005619CF"/>
    <w:rsid w:val="00572BC2"/>
    <w:rsid w:val="005736CA"/>
    <w:rsid w:val="00575184"/>
    <w:rsid w:val="00576C8D"/>
    <w:rsid w:val="00580DD4"/>
    <w:rsid w:val="005810C2"/>
    <w:rsid w:val="00583768"/>
    <w:rsid w:val="00587E25"/>
    <w:rsid w:val="00593781"/>
    <w:rsid w:val="00594B6B"/>
    <w:rsid w:val="00594E03"/>
    <w:rsid w:val="005A042F"/>
    <w:rsid w:val="005A2723"/>
    <w:rsid w:val="005A3BA9"/>
    <w:rsid w:val="005A4FFD"/>
    <w:rsid w:val="005A6020"/>
    <w:rsid w:val="005A7165"/>
    <w:rsid w:val="005B2A95"/>
    <w:rsid w:val="005B3378"/>
    <w:rsid w:val="005B55CE"/>
    <w:rsid w:val="005C29E7"/>
    <w:rsid w:val="005C40E1"/>
    <w:rsid w:val="005C72C1"/>
    <w:rsid w:val="005D0545"/>
    <w:rsid w:val="005D66BE"/>
    <w:rsid w:val="005D6731"/>
    <w:rsid w:val="005E09E0"/>
    <w:rsid w:val="005E0B89"/>
    <w:rsid w:val="005F0F53"/>
    <w:rsid w:val="005F1A61"/>
    <w:rsid w:val="006011F8"/>
    <w:rsid w:val="006058FD"/>
    <w:rsid w:val="00611F62"/>
    <w:rsid w:val="00613F9F"/>
    <w:rsid w:val="00623768"/>
    <w:rsid w:val="0062532F"/>
    <w:rsid w:val="00630CCC"/>
    <w:rsid w:val="00630F45"/>
    <w:rsid w:val="006379B1"/>
    <w:rsid w:val="0064034A"/>
    <w:rsid w:val="00640571"/>
    <w:rsid w:val="006411AC"/>
    <w:rsid w:val="006455C9"/>
    <w:rsid w:val="006514CA"/>
    <w:rsid w:val="00652348"/>
    <w:rsid w:val="00652504"/>
    <w:rsid w:val="00656688"/>
    <w:rsid w:val="00657DEB"/>
    <w:rsid w:val="006600FF"/>
    <w:rsid w:val="00660756"/>
    <w:rsid w:val="006650E8"/>
    <w:rsid w:val="00665377"/>
    <w:rsid w:val="0066715C"/>
    <w:rsid w:val="006751BC"/>
    <w:rsid w:val="00676763"/>
    <w:rsid w:val="00691EFF"/>
    <w:rsid w:val="0069495B"/>
    <w:rsid w:val="006A0B45"/>
    <w:rsid w:val="006A5924"/>
    <w:rsid w:val="006A7CE1"/>
    <w:rsid w:val="006B0F32"/>
    <w:rsid w:val="006B3EE2"/>
    <w:rsid w:val="006B3F05"/>
    <w:rsid w:val="006C2E28"/>
    <w:rsid w:val="006C711E"/>
    <w:rsid w:val="006D15A0"/>
    <w:rsid w:val="006D3A50"/>
    <w:rsid w:val="006D67D7"/>
    <w:rsid w:val="006D6AA7"/>
    <w:rsid w:val="006E0293"/>
    <w:rsid w:val="006E79A2"/>
    <w:rsid w:val="006F3BCE"/>
    <w:rsid w:val="006F6E36"/>
    <w:rsid w:val="00702E7A"/>
    <w:rsid w:val="00705BFE"/>
    <w:rsid w:val="00706C06"/>
    <w:rsid w:val="0070709F"/>
    <w:rsid w:val="007106E6"/>
    <w:rsid w:val="00711965"/>
    <w:rsid w:val="007152BC"/>
    <w:rsid w:val="007152E7"/>
    <w:rsid w:val="007166AA"/>
    <w:rsid w:val="0071798F"/>
    <w:rsid w:val="007201CB"/>
    <w:rsid w:val="00720D4A"/>
    <w:rsid w:val="00724034"/>
    <w:rsid w:val="00724EFC"/>
    <w:rsid w:val="007302F1"/>
    <w:rsid w:val="0073061D"/>
    <w:rsid w:val="00732512"/>
    <w:rsid w:val="0073338F"/>
    <w:rsid w:val="00736FF0"/>
    <w:rsid w:val="00737077"/>
    <w:rsid w:val="00742B13"/>
    <w:rsid w:val="007445C5"/>
    <w:rsid w:val="00745445"/>
    <w:rsid w:val="00754129"/>
    <w:rsid w:val="00760EDE"/>
    <w:rsid w:val="007617E6"/>
    <w:rsid w:val="00763216"/>
    <w:rsid w:val="0076377F"/>
    <w:rsid w:val="00766FA9"/>
    <w:rsid w:val="00770E9C"/>
    <w:rsid w:val="007732A6"/>
    <w:rsid w:val="00773744"/>
    <w:rsid w:val="00774F2A"/>
    <w:rsid w:val="00776A3A"/>
    <w:rsid w:val="00780BD2"/>
    <w:rsid w:val="00783B66"/>
    <w:rsid w:val="00791890"/>
    <w:rsid w:val="00792AED"/>
    <w:rsid w:val="007A767B"/>
    <w:rsid w:val="007B5CF6"/>
    <w:rsid w:val="007C12C5"/>
    <w:rsid w:val="007C5A54"/>
    <w:rsid w:val="007D1FDA"/>
    <w:rsid w:val="007D6C07"/>
    <w:rsid w:val="007E0845"/>
    <w:rsid w:val="007E117C"/>
    <w:rsid w:val="007E2260"/>
    <w:rsid w:val="007E4499"/>
    <w:rsid w:val="007E4F6C"/>
    <w:rsid w:val="007E67BF"/>
    <w:rsid w:val="007F1B19"/>
    <w:rsid w:val="007F47FD"/>
    <w:rsid w:val="007F7EC4"/>
    <w:rsid w:val="00800545"/>
    <w:rsid w:val="00807D06"/>
    <w:rsid w:val="00811C41"/>
    <w:rsid w:val="00814497"/>
    <w:rsid w:val="00816475"/>
    <w:rsid w:val="00822873"/>
    <w:rsid w:val="008253D5"/>
    <w:rsid w:val="008255F1"/>
    <w:rsid w:val="00825B8C"/>
    <w:rsid w:val="00832B76"/>
    <w:rsid w:val="008342A4"/>
    <w:rsid w:val="0083529C"/>
    <w:rsid w:val="008352A9"/>
    <w:rsid w:val="008379E6"/>
    <w:rsid w:val="008410D3"/>
    <w:rsid w:val="00841A0A"/>
    <w:rsid w:val="00843F9B"/>
    <w:rsid w:val="00844578"/>
    <w:rsid w:val="00847E34"/>
    <w:rsid w:val="00852005"/>
    <w:rsid w:val="00854619"/>
    <w:rsid w:val="00855CD5"/>
    <w:rsid w:val="00860B74"/>
    <w:rsid w:val="008637D1"/>
    <w:rsid w:val="008657A7"/>
    <w:rsid w:val="008679B5"/>
    <w:rsid w:val="00867E9D"/>
    <w:rsid w:val="0087041B"/>
    <w:rsid w:val="008707B5"/>
    <w:rsid w:val="00872B44"/>
    <w:rsid w:val="008744CA"/>
    <w:rsid w:val="00874C27"/>
    <w:rsid w:val="00880738"/>
    <w:rsid w:val="00880F5E"/>
    <w:rsid w:val="0088646C"/>
    <w:rsid w:val="008864F6"/>
    <w:rsid w:val="00887C4E"/>
    <w:rsid w:val="00891B40"/>
    <w:rsid w:val="00896429"/>
    <w:rsid w:val="008A0C16"/>
    <w:rsid w:val="008A3783"/>
    <w:rsid w:val="008A397E"/>
    <w:rsid w:val="008A4DCD"/>
    <w:rsid w:val="008A5C42"/>
    <w:rsid w:val="008A666A"/>
    <w:rsid w:val="008A671D"/>
    <w:rsid w:val="008A6E9E"/>
    <w:rsid w:val="008A7A48"/>
    <w:rsid w:val="008B12B1"/>
    <w:rsid w:val="008B187A"/>
    <w:rsid w:val="008B4DEE"/>
    <w:rsid w:val="008B53FA"/>
    <w:rsid w:val="008B71DC"/>
    <w:rsid w:val="008C0703"/>
    <w:rsid w:val="008C0CF4"/>
    <w:rsid w:val="008C1A58"/>
    <w:rsid w:val="008C525F"/>
    <w:rsid w:val="008C74DA"/>
    <w:rsid w:val="008D0734"/>
    <w:rsid w:val="008D1637"/>
    <w:rsid w:val="008D7788"/>
    <w:rsid w:val="008E1915"/>
    <w:rsid w:val="008E4998"/>
    <w:rsid w:val="008E5CFE"/>
    <w:rsid w:val="008E5FC8"/>
    <w:rsid w:val="008E6CBE"/>
    <w:rsid w:val="008E74AA"/>
    <w:rsid w:val="008F1F33"/>
    <w:rsid w:val="008F3C25"/>
    <w:rsid w:val="008F3F2D"/>
    <w:rsid w:val="008F72B7"/>
    <w:rsid w:val="00900DB9"/>
    <w:rsid w:val="009015DA"/>
    <w:rsid w:val="00904787"/>
    <w:rsid w:val="00905EEA"/>
    <w:rsid w:val="00914D7B"/>
    <w:rsid w:val="009153D1"/>
    <w:rsid w:val="0091647B"/>
    <w:rsid w:val="009169C2"/>
    <w:rsid w:val="009271EE"/>
    <w:rsid w:val="00927CA2"/>
    <w:rsid w:val="0093149B"/>
    <w:rsid w:val="009324E9"/>
    <w:rsid w:val="0093380F"/>
    <w:rsid w:val="0093463B"/>
    <w:rsid w:val="00935716"/>
    <w:rsid w:val="009376C8"/>
    <w:rsid w:val="00943C47"/>
    <w:rsid w:val="00944467"/>
    <w:rsid w:val="00945724"/>
    <w:rsid w:val="00950019"/>
    <w:rsid w:val="00951715"/>
    <w:rsid w:val="00951B27"/>
    <w:rsid w:val="009568BA"/>
    <w:rsid w:val="009605AC"/>
    <w:rsid w:val="00962904"/>
    <w:rsid w:val="00966073"/>
    <w:rsid w:val="00976ABC"/>
    <w:rsid w:val="009856AD"/>
    <w:rsid w:val="00986955"/>
    <w:rsid w:val="00986F4C"/>
    <w:rsid w:val="0098713C"/>
    <w:rsid w:val="00987DD3"/>
    <w:rsid w:val="00990912"/>
    <w:rsid w:val="0099330B"/>
    <w:rsid w:val="00994F24"/>
    <w:rsid w:val="0099557C"/>
    <w:rsid w:val="00995764"/>
    <w:rsid w:val="00995DF6"/>
    <w:rsid w:val="00997C0D"/>
    <w:rsid w:val="00997EC1"/>
    <w:rsid w:val="009A0E11"/>
    <w:rsid w:val="009A2BF9"/>
    <w:rsid w:val="009B22D4"/>
    <w:rsid w:val="009B2560"/>
    <w:rsid w:val="009B6F42"/>
    <w:rsid w:val="009C63F2"/>
    <w:rsid w:val="009D54D9"/>
    <w:rsid w:val="009D5D64"/>
    <w:rsid w:val="009E0F42"/>
    <w:rsid w:val="009E244B"/>
    <w:rsid w:val="009E276C"/>
    <w:rsid w:val="009E5B61"/>
    <w:rsid w:val="009F2946"/>
    <w:rsid w:val="009F4A9C"/>
    <w:rsid w:val="00A00552"/>
    <w:rsid w:val="00A01D7F"/>
    <w:rsid w:val="00A11028"/>
    <w:rsid w:val="00A129EF"/>
    <w:rsid w:val="00A12C9C"/>
    <w:rsid w:val="00A14188"/>
    <w:rsid w:val="00A161A4"/>
    <w:rsid w:val="00A17573"/>
    <w:rsid w:val="00A20123"/>
    <w:rsid w:val="00A216CA"/>
    <w:rsid w:val="00A2392A"/>
    <w:rsid w:val="00A259E4"/>
    <w:rsid w:val="00A26636"/>
    <w:rsid w:val="00A30A9F"/>
    <w:rsid w:val="00A3172E"/>
    <w:rsid w:val="00A3183E"/>
    <w:rsid w:val="00A31A0D"/>
    <w:rsid w:val="00A33313"/>
    <w:rsid w:val="00A3777E"/>
    <w:rsid w:val="00A40220"/>
    <w:rsid w:val="00A4560B"/>
    <w:rsid w:val="00A51235"/>
    <w:rsid w:val="00A51B73"/>
    <w:rsid w:val="00A51C38"/>
    <w:rsid w:val="00A52885"/>
    <w:rsid w:val="00A54DC0"/>
    <w:rsid w:val="00A57D38"/>
    <w:rsid w:val="00A6015E"/>
    <w:rsid w:val="00A60348"/>
    <w:rsid w:val="00A6187D"/>
    <w:rsid w:val="00A670C2"/>
    <w:rsid w:val="00A67BC3"/>
    <w:rsid w:val="00A81EA4"/>
    <w:rsid w:val="00A84352"/>
    <w:rsid w:val="00A86F85"/>
    <w:rsid w:val="00A95C02"/>
    <w:rsid w:val="00A9640E"/>
    <w:rsid w:val="00A97258"/>
    <w:rsid w:val="00A9726D"/>
    <w:rsid w:val="00AA7729"/>
    <w:rsid w:val="00AB1D92"/>
    <w:rsid w:val="00AB2C5B"/>
    <w:rsid w:val="00AB40D3"/>
    <w:rsid w:val="00AB5807"/>
    <w:rsid w:val="00AC21B9"/>
    <w:rsid w:val="00AC429C"/>
    <w:rsid w:val="00AC4CE4"/>
    <w:rsid w:val="00AC4FBA"/>
    <w:rsid w:val="00AD0D99"/>
    <w:rsid w:val="00AD13D7"/>
    <w:rsid w:val="00AD577B"/>
    <w:rsid w:val="00AD60C7"/>
    <w:rsid w:val="00AD6A06"/>
    <w:rsid w:val="00AE045E"/>
    <w:rsid w:val="00AF423C"/>
    <w:rsid w:val="00AF5C5D"/>
    <w:rsid w:val="00AF6652"/>
    <w:rsid w:val="00B01ED9"/>
    <w:rsid w:val="00B03757"/>
    <w:rsid w:val="00B04FCD"/>
    <w:rsid w:val="00B1124A"/>
    <w:rsid w:val="00B120D5"/>
    <w:rsid w:val="00B12AC3"/>
    <w:rsid w:val="00B12F2E"/>
    <w:rsid w:val="00B15693"/>
    <w:rsid w:val="00B174CE"/>
    <w:rsid w:val="00B20877"/>
    <w:rsid w:val="00B251C7"/>
    <w:rsid w:val="00B34F4B"/>
    <w:rsid w:val="00B361A2"/>
    <w:rsid w:val="00B41D66"/>
    <w:rsid w:val="00B42458"/>
    <w:rsid w:val="00B44713"/>
    <w:rsid w:val="00B44ED7"/>
    <w:rsid w:val="00B46074"/>
    <w:rsid w:val="00B47AD7"/>
    <w:rsid w:val="00B52753"/>
    <w:rsid w:val="00B5470E"/>
    <w:rsid w:val="00B56BC8"/>
    <w:rsid w:val="00B61495"/>
    <w:rsid w:val="00B61E2D"/>
    <w:rsid w:val="00B74EBB"/>
    <w:rsid w:val="00B74F25"/>
    <w:rsid w:val="00B775B1"/>
    <w:rsid w:val="00B77C2A"/>
    <w:rsid w:val="00B80BAA"/>
    <w:rsid w:val="00B83E93"/>
    <w:rsid w:val="00B8443F"/>
    <w:rsid w:val="00B90E8B"/>
    <w:rsid w:val="00B91DD3"/>
    <w:rsid w:val="00B920D1"/>
    <w:rsid w:val="00B96925"/>
    <w:rsid w:val="00BA06EB"/>
    <w:rsid w:val="00BA0AB5"/>
    <w:rsid w:val="00BA34A2"/>
    <w:rsid w:val="00BA7CB7"/>
    <w:rsid w:val="00BB084E"/>
    <w:rsid w:val="00BB4E6F"/>
    <w:rsid w:val="00BB5339"/>
    <w:rsid w:val="00BB652A"/>
    <w:rsid w:val="00BB6771"/>
    <w:rsid w:val="00BC2F05"/>
    <w:rsid w:val="00BC46A8"/>
    <w:rsid w:val="00BC49E2"/>
    <w:rsid w:val="00BC576A"/>
    <w:rsid w:val="00BC7964"/>
    <w:rsid w:val="00BD0C76"/>
    <w:rsid w:val="00BD4AA3"/>
    <w:rsid w:val="00BD73E5"/>
    <w:rsid w:val="00BE016C"/>
    <w:rsid w:val="00BE2521"/>
    <w:rsid w:val="00BE409D"/>
    <w:rsid w:val="00BF0A6C"/>
    <w:rsid w:val="00BF1DE8"/>
    <w:rsid w:val="00BF6E6C"/>
    <w:rsid w:val="00C01321"/>
    <w:rsid w:val="00C02AD8"/>
    <w:rsid w:val="00C02AE2"/>
    <w:rsid w:val="00C06783"/>
    <w:rsid w:val="00C07AFC"/>
    <w:rsid w:val="00C07CF5"/>
    <w:rsid w:val="00C11227"/>
    <w:rsid w:val="00C13612"/>
    <w:rsid w:val="00C13D05"/>
    <w:rsid w:val="00C14EC8"/>
    <w:rsid w:val="00C14FF7"/>
    <w:rsid w:val="00C157CD"/>
    <w:rsid w:val="00C16DC8"/>
    <w:rsid w:val="00C2789C"/>
    <w:rsid w:val="00C357A6"/>
    <w:rsid w:val="00C36616"/>
    <w:rsid w:val="00C41EC1"/>
    <w:rsid w:val="00C433A9"/>
    <w:rsid w:val="00C456CC"/>
    <w:rsid w:val="00C45B28"/>
    <w:rsid w:val="00C46165"/>
    <w:rsid w:val="00C46563"/>
    <w:rsid w:val="00C502E9"/>
    <w:rsid w:val="00C51C44"/>
    <w:rsid w:val="00C5303A"/>
    <w:rsid w:val="00C54607"/>
    <w:rsid w:val="00C547CC"/>
    <w:rsid w:val="00C549ED"/>
    <w:rsid w:val="00C56A6A"/>
    <w:rsid w:val="00C62356"/>
    <w:rsid w:val="00C64349"/>
    <w:rsid w:val="00C659FF"/>
    <w:rsid w:val="00C72590"/>
    <w:rsid w:val="00C73228"/>
    <w:rsid w:val="00C75DDA"/>
    <w:rsid w:val="00C75E42"/>
    <w:rsid w:val="00C83A0D"/>
    <w:rsid w:val="00C84754"/>
    <w:rsid w:val="00C866A8"/>
    <w:rsid w:val="00C87AE5"/>
    <w:rsid w:val="00C9506F"/>
    <w:rsid w:val="00CA42AB"/>
    <w:rsid w:val="00CA6720"/>
    <w:rsid w:val="00CA7AEC"/>
    <w:rsid w:val="00CB02A6"/>
    <w:rsid w:val="00CB0F08"/>
    <w:rsid w:val="00CB1038"/>
    <w:rsid w:val="00CB1574"/>
    <w:rsid w:val="00CB3B71"/>
    <w:rsid w:val="00CC115F"/>
    <w:rsid w:val="00CC307E"/>
    <w:rsid w:val="00CC4B0E"/>
    <w:rsid w:val="00CC4F05"/>
    <w:rsid w:val="00CC61EF"/>
    <w:rsid w:val="00CC7C57"/>
    <w:rsid w:val="00CD0357"/>
    <w:rsid w:val="00CD0481"/>
    <w:rsid w:val="00CD1E6A"/>
    <w:rsid w:val="00CD5549"/>
    <w:rsid w:val="00CD63E9"/>
    <w:rsid w:val="00CD6428"/>
    <w:rsid w:val="00CD6B72"/>
    <w:rsid w:val="00CD78DA"/>
    <w:rsid w:val="00CE09C8"/>
    <w:rsid w:val="00CE18E8"/>
    <w:rsid w:val="00CE3285"/>
    <w:rsid w:val="00CE3290"/>
    <w:rsid w:val="00CE4967"/>
    <w:rsid w:val="00CE5AE5"/>
    <w:rsid w:val="00CE69B4"/>
    <w:rsid w:val="00CE72C9"/>
    <w:rsid w:val="00CE751E"/>
    <w:rsid w:val="00CF01DF"/>
    <w:rsid w:val="00CF08B5"/>
    <w:rsid w:val="00CF19F6"/>
    <w:rsid w:val="00CF2E3D"/>
    <w:rsid w:val="00D00A65"/>
    <w:rsid w:val="00D0140A"/>
    <w:rsid w:val="00D01D82"/>
    <w:rsid w:val="00D027CC"/>
    <w:rsid w:val="00D0378F"/>
    <w:rsid w:val="00D05674"/>
    <w:rsid w:val="00D05A08"/>
    <w:rsid w:val="00D075AD"/>
    <w:rsid w:val="00D15B21"/>
    <w:rsid w:val="00D17A0F"/>
    <w:rsid w:val="00D22670"/>
    <w:rsid w:val="00D27B4A"/>
    <w:rsid w:val="00D317C4"/>
    <w:rsid w:val="00D32C0F"/>
    <w:rsid w:val="00D331AE"/>
    <w:rsid w:val="00D3402E"/>
    <w:rsid w:val="00D3521E"/>
    <w:rsid w:val="00D35B1C"/>
    <w:rsid w:val="00D35BAF"/>
    <w:rsid w:val="00D36232"/>
    <w:rsid w:val="00D37E3F"/>
    <w:rsid w:val="00D40DF4"/>
    <w:rsid w:val="00D44E5B"/>
    <w:rsid w:val="00D4637A"/>
    <w:rsid w:val="00D47BF0"/>
    <w:rsid w:val="00D509BD"/>
    <w:rsid w:val="00D5342F"/>
    <w:rsid w:val="00D63B0A"/>
    <w:rsid w:val="00D651CD"/>
    <w:rsid w:val="00D81116"/>
    <w:rsid w:val="00D84606"/>
    <w:rsid w:val="00D923D7"/>
    <w:rsid w:val="00D925F5"/>
    <w:rsid w:val="00D9336C"/>
    <w:rsid w:val="00D93E60"/>
    <w:rsid w:val="00D96022"/>
    <w:rsid w:val="00DA0B27"/>
    <w:rsid w:val="00DA0EF0"/>
    <w:rsid w:val="00DA5AFC"/>
    <w:rsid w:val="00DB6147"/>
    <w:rsid w:val="00DB7375"/>
    <w:rsid w:val="00DC0B71"/>
    <w:rsid w:val="00DC0C10"/>
    <w:rsid w:val="00DC18C6"/>
    <w:rsid w:val="00DC6245"/>
    <w:rsid w:val="00DC6536"/>
    <w:rsid w:val="00DC7B52"/>
    <w:rsid w:val="00DD12B4"/>
    <w:rsid w:val="00DD62B0"/>
    <w:rsid w:val="00DE2F2E"/>
    <w:rsid w:val="00DE3433"/>
    <w:rsid w:val="00DE452C"/>
    <w:rsid w:val="00DE6219"/>
    <w:rsid w:val="00DE70E9"/>
    <w:rsid w:val="00DE797D"/>
    <w:rsid w:val="00DF1988"/>
    <w:rsid w:val="00DF2001"/>
    <w:rsid w:val="00DF2854"/>
    <w:rsid w:val="00DF30B7"/>
    <w:rsid w:val="00DF341F"/>
    <w:rsid w:val="00DF7688"/>
    <w:rsid w:val="00DF7694"/>
    <w:rsid w:val="00DF7E62"/>
    <w:rsid w:val="00E00A7E"/>
    <w:rsid w:val="00E0771B"/>
    <w:rsid w:val="00E11D3D"/>
    <w:rsid w:val="00E13266"/>
    <w:rsid w:val="00E13BB1"/>
    <w:rsid w:val="00E14093"/>
    <w:rsid w:val="00E207C1"/>
    <w:rsid w:val="00E23276"/>
    <w:rsid w:val="00E23A7E"/>
    <w:rsid w:val="00E26FB6"/>
    <w:rsid w:val="00E26FC6"/>
    <w:rsid w:val="00E30F3C"/>
    <w:rsid w:val="00E3316F"/>
    <w:rsid w:val="00E3591C"/>
    <w:rsid w:val="00E35DE6"/>
    <w:rsid w:val="00E40FEA"/>
    <w:rsid w:val="00E41238"/>
    <w:rsid w:val="00E42C6B"/>
    <w:rsid w:val="00E51ECA"/>
    <w:rsid w:val="00E526C7"/>
    <w:rsid w:val="00E543D9"/>
    <w:rsid w:val="00E6679A"/>
    <w:rsid w:val="00E679CC"/>
    <w:rsid w:val="00E7010B"/>
    <w:rsid w:val="00E7220E"/>
    <w:rsid w:val="00E73331"/>
    <w:rsid w:val="00E87C21"/>
    <w:rsid w:val="00E9477E"/>
    <w:rsid w:val="00EA4CBA"/>
    <w:rsid w:val="00EA5E6E"/>
    <w:rsid w:val="00EA6D68"/>
    <w:rsid w:val="00EA719E"/>
    <w:rsid w:val="00EA724D"/>
    <w:rsid w:val="00EB0283"/>
    <w:rsid w:val="00EB0ED8"/>
    <w:rsid w:val="00EB4C60"/>
    <w:rsid w:val="00EB7B93"/>
    <w:rsid w:val="00EC0CC3"/>
    <w:rsid w:val="00EC3B25"/>
    <w:rsid w:val="00EC59F2"/>
    <w:rsid w:val="00ED0E89"/>
    <w:rsid w:val="00ED1429"/>
    <w:rsid w:val="00ED59FF"/>
    <w:rsid w:val="00EE0B55"/>
    <w:rsid w:val="00EE153F"/>
    <w:rsid w:val="00EE237E"/>
    <w:rsid w:val="00EF1131"/>
    <w:rsid w:val="00EF11F9"/>
    <w:rsid w:val="00EF46E7"/>
    <w:rsid w:val="00EF5976"/>
    <w:rsid w:val="00EF7BDC"/>
    <w:rsid w:val="00F0244B"/>
    <w:rsid w:val="00F027A5"/>
    <w:rsid w:val="00F02910"/>
    <w:rsid w:val="00F03704"/>
    <w:rsid w:val="00F1643E"/>
    <w:rsid w:val="00F164BD"/>
    <w:rsid w:val="00F17724"/>
    <w:rsid w:val="00F21B9C"/>
    <w:rsid w:val="00F226E0"/>
    <w:rsid w:val="00F24078"/>
    <w:rsid w:val="00F25995"/>
    <w:rsid w:val="00F26CCB"/>
    <w:rsid w:val="00F27033"/>
    <w:rsid w:val="00F2791E"/>
    <w:rsid w:val="00F33117"/>
    <w:rsid w:val="00F33656"/>
    <w:rsid w:val="00F36064"/>
    <w:rsid w:val="00F3794E"/>
    <w:rsid w:val="00F42450"/>
    <w:rsid w:val="00F432EE"/>
    <w:rsid w:val="00F46F54"/>
    <w:rsid w:val="00F51A14"/>
    <w:rsid w:val="00F53AE7"/>
    <w:rsid w:val="00F53FC4"/>
    <w:rsid w:val="00F56029"/>
    <w:rsid w:val="00F56176"/>
    <w:rsid w:val="00F56366"/>
    <w:rsid w:val="00F618B9"/>
    <w:rsid w:val="00F63C6E"/>
    <w:rsid w:val="00F63F38"/>
    <w:rsid w:val="00F67DCE"/>
    <w:rsid w:val="00F7297B"/>
    <w:rsid w:val="00F732BA"/>
    <w:rsid w:val="00F749C2"/>
    <w:rsid w:val="00F8047E"/>
    <w:rsid w:val="00F805BC"/>
    <w:rsid w:val="00F8208B"/>
    <w:rsid w:val="00F82949"/>
    <w:rsid w:val="00F84BF8"/>
    <w:rsid w:val="00F85C77"/>
    <w:rsid w:val="00F90F46"/>
    <w:rsid w:val="00F95BD4"/>
    <w:rsid w:val="00F96777"/>
    <w:rsid w:val="00FA43E1"/>
    <w:rsid w:val="00FA5C31"/>
    <w:rsid w:val="00FA7B54"/>
    <w:rsid w:val="00FB2DA6"/>
    <w:rsid w:val="00FC0535"/>
    <w:rsid w:val="00FC1857"/>
    <w:rsid w:val="00FC337B"/>
    <w:rsid w:val="00FD14DD"/>
    <w:rsid w:val="00FD7852"/>
    <w:rsid w:val="00FE0319"/>
    <w:rsid w:val="00FE21E0"/>
    <w:rsid w:val="00FE5D2B"/>
    <w:rsid w:val="00FE5D9C"/>
    <w:rsid w:val="00FF0F5C"/>
    <w:rsid w:val="00FF1957"/>
    <w:rsid w:val="00FF470A"/>
    <w:rsid w:val="00FF598E"/>
    <w:rsid w:val="14ECC701"/>
    <w:rsid w:val="185CF67E"/>
    <w:rsid w:val="1BDE85A8"/>
    <w:rsid w:val="247FD12A"/>
    <w:rsid w:val="40FC1932"/>
    <w:rsid w:val="530A0BE7"/>
    <w:rsid w:val="534C8587"/>
    <w:rsid w:val="55E8FCF3"/>
    <w:rsid w:val="583C65F7"/>
    <w:rsid w:val="5C322CFC"/>
    <w:rsid w:val="70CD2FB8"/>
    <w:rsid w:val="76BD05F9"/>
    <w:rsid w:val="7B6CC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80F8C3"/>
  <w15:chartTrackingRefBased/>
  <w15:docId w15:val="{FEADCC7B-CAF4-421C-A2AC-E03B276BC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8FD"/>
    <w:rPr>
      <w:sz w:val="24"/>
      <w:szCs w:val="24"/>
      <w:lang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2A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 w:bidi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92AE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 w:bidi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92AE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92AED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92AED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92AED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2AED"/>
    <w:pPr>
      <w:spacing w:before="240" w:after="60"/>
      <w:outlineLvl w:val="6"/>
    </w:pPr>
    <w:rPr>
      <w:lang w:val="x-none" w:eastAsia="x-none" w:bidi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2AED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2AED"/>
    <w:pPr>
      <w:spacing w:before="240" w:after="60"/>
      <w:outlineLvl w:val="8"/>
    </w:pPr>
    <w:rPr>
      <w:rFonts w:ascii="Cambria" w:hAnsi="Cambria"/>
      <w:sz w:val="20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792AED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rsid w:val="00792AED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792AED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792AED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rsid w:val="00792AED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rsid w:val="00792AED"/>
    <w:rPr>
      <w:b/>
      <w:bCs/>
    </w:rPr>
  </w:style>
  <w:style w:type="character" w:customStyle="1" w:styleId="WW8Num5z0">
    <w:name w:val="WW8Num5z0"/>
    <w:rsid w:val="0009051C"/>
    <w:rPr>
      <w:rFonts w:ascii="Tahoma" w:hAnsi="Tahoma" w:cs="Tahoma"/>
    </w:rPr>
  </w:style>
  <w:style w:type="character" w:customStyle="1" w:styleId="WW8Num7z0">
    <w:name w:val="WW8Num7z0"/>
    <w:rsid w:val="0009051C"/>
    <w:rPr>
      <w:rFonts w:ascii="Tahoma" w:hAnsi="Tahoma" w:cs="Tahoma"/>
    </w:rPr>
  </w:style>
  <w:style w:type="character" w:customStyle="1" w:styleId="WW8Num8z0">
    <w:name w:val="WW8Num8z0"/>
    <w:rsid w:val="0009051C"/>
    <w:rPr>
      <w:rFonts w:ascii="Wingdings 2" w:hAnsi="Wingdings 2" w:cs="Wingdings 2"/>
    </w:rPr>
  </w:style>
  <w:style w:type="character" w:customStyle="1" w:styleId="WW8Num8z1">
    <w:name w:val="WW8Num8z1"/>
    <w:rsid w:val="0009051C"/>
    <w:rPr>
      <w:rFonts w:ascii="Courier New" w:hAnsi="Courier New" w:cs="Courier New"/>
    </w:rPr>
  </w:style>
  <w:style w:type="character" w:customStyle="1" w:styleId="WW8Num8z2">
    <w:name w:val="WW8Num8z2"/>
    <w:rsid w:val="0009051C"/>
    <w:rPr>
      <w:rFonts w:ascii="Wingdings" w:hAnsi="Wingdings" w:cs="Wingdings"/>
    </w:rPr>
  </w:style>
  <w:style w:type="character" w:customStyle="1" w:styleId="WW8Num8z3">
    <w:name w:val="WW8Num8z3"/>
    <w:rsid w:val="0009051C"/>
    <w:rPr>
      <w:rFonts w:ascii="Symbol" w:hAnsi="Symbol" w:cs="Symbol"/>
    </w:rPr>
  </w:style>
  <w:style w:type="character" w:customStyle="1" w:styleId="WW8Num9z0">
    <w:name w:val="WW8Num9z0"/>
    <w:rsid w:val="0009051C"/>
    <w:rPr>
      <w:b/>
    </w:rPr>
  </w:style>
  <w:style w:type="character" w:customStyle="1" w:styleId="WW8Num13z0">
    <w:name w:val="WW8Num13z0"/>
    <w:rsid w:val="0009051C"/>
    <w:rPr>
      <w:rFonts w:ascii="Tahoma" w:hAnsi="Tahoma" w:cs="Tahoma"/>
    </w:rPr>
  </w:style>
  <w:style w:type="character" w:customStyle="1" w:styleId="WW8Num17z0">
    <w:name w:val="WW8Num17z0"/>
    <w:rsid w:val="0009051C"/>
    <w:rPr>
      <w:rFonts w:ascii="Tahoma" w:hAnsi="Tahoma" w:cs="Tahoma"/>
    </w:rPr>
  </w:style>
  <w:style w:type="character" w:customStyle="1" w:styleId="WW8Num18z0">
    <w:name w:val="WW8Num18z0"/>
    <w:rsid w:val="0009051C"/>
    <w:rPr>
      <w:rFonts w:ascii="Tahoma" w:hAnsi="Tahoma" w:cs="Tahoma"/>
      <w:b w:val="0"/>
      <w:bCs w:val="0"/>
      <w:i w:val="0"/>
      <w:iCs w:val="0"/>
      <w:sz w:val="20"/>
      <w:szCs w:val="20"/>
    </w:rPr>
  </w:style>
  <w:style w:type="character" w:customStyle="1" w:styleId="WW8Num20z0">
    <w:name w:val="WW8Num20z0"/>
    <w:rsid w:val="0009051C"/>
    <w:rPr>
      <w:rFonts w:ascii="Tahoma" w:hAnsi="Tahoma" w:cs="Tahoma"/>
    </w:rPr>
  </w:style>
  <w:style w:type="character" w:customStyle="1" w:styleId="WW8Num24z0">
    <w:name w:val="WW8Num24z0"/>
    <w:rsid w:val="0009051C"/>
    <w:rPr>
      <w:rFonts w:ascii="Tahoma" w:hAnsi="Tahoma" w:cs="Tahoma"/>
    </w:rPr>
  </w:style>
  <w:style w:type="character" w:customStyle="1" w:styleId="WW8Num26z0">
    <w:name w:val="WW8Num26z0"/>
    <w:rsid w:val="0009051C"/>
    <w:rPr>
      <w:sz w:val="18"/>
      <w:szCs w:val="18"/>
    </w:rPr>
  </w:style>
  <w:style w:type="character" w:customStyle="1" w:styleId="WW8Num27z0">
    <w:name w:val="WW8Num27z0"/>
    <w:rsid w:val="0009051C"/>
    <w:rPr>
      <w:rFonts w:ascii="Tahoma" w:hAnsi="Tahoma" w:cs="Tahoma"/>
      <w:i w:val="0"/>
      <w:iCs w:val="0"/>
    </w:rPr>
  </w:style>
  <w:style w:type="character" w:customStyle="1" w:styleId="WW8Num28z0">
    <w:name w:val="WW8Num28z0"/>
    <w:rsid w:val="0009051C"/>
    <w:rPr>
      <w:b w:val="0"/>
      <w:sz w:val="24"/>
      <w:szCs w:val="24"/>
    </w:rPr>
  </w:style>
  <w:style w:type="character" w:customStyle="1" w:styleId="WW8Num29z0">
    <w:name w:val="WW8Num29z0"/>
    <w:rsid w:val="0009051C"/>
    <w:rPr>
      <w:rFonts w:ascii="Wingdings 2" w:hAnsi="Wingdings 2" w:cs="Wingdings 2"/>
    </w:rPr>
  </w:style>
  <w:style w:type="character" w:customStyle="1" w:styleId="WW8Num29z1">
    <w:name w:val="WW8Num29z1"/>
    <w:rsid w:val="0009051C"/>
    <w:rPr>
      <w:rFonts w:ascii="Courier New" w:hAnsi="Courier New" w:cs="Courier New"/>
    </w:rPr>
  </w:style>
  <w:style w:type="character" w:customStyle="1" w:styleId="WW8Num29z2">
    <w:name w:val="WW8Num29z2"/>
    <w:rsid w:val="0009051C"/>
    <w:rPr>
      <w:rFonts w:ascii="Wingdings" w:hAnsi="Wingdings" w:cs="Wingdings"/>
    </w:rPr>
  </w:style>
  <w:style w:type="character" w:customStyle="1" w:styleId="WW8Num29z3">
    <w:name w:val="WW8Num29z3"/>
    <w:rsid w:val="0009051C"/>
    <w:rPr>
      <w:rFonts w:ascii="Symbol" w:hAnsi="Symbol" w:cs="Symbol"/>
    </w:rPr>
  </w:style>
  <w:style w:type="character" w:customStyle="1" w:styleId="WW8Num30z0">
    <w:name w:val="WW8Num30z0"/>
    <w:rsid w:val="0009051C"/>
    <w:rPr>
      <w:rFonts w:ascii="Tahoma" w:hAnsi="Tahoma" w:cs="Tahoma"/>
    </w:rPr>
  </w:style>
  <w:style w:type="character" w:customStyle="1" w:styleId="WW8Num33z0">
    <w:name w:val="WW8Num33z0"/>
    <w:rsid w:val="0009051C"/>
    <w:rPr>
      <w:rFonts w:ascii="Tahoma" w:hAnsi="Tahoma" w:cs="Tahoma"/>
    </w:rPr>
  </w:style>
  <w:style w:type="character" w:customStyle="1" w:styleId="WW8Num34z0">
    <w:name w:val="WW8Num34z0"/>
    <w:rsid w:val="0009051C"/>
    <w:rPr>
      <w:b w:val="0"/>
      <w:sz w:val="24"/>
      <w:szCs w:val="24"/>
    </w:rPr>
  </w:style>
  <w:style w:type="character" w:customStyle="1" w:styleId="WW8Num35z0">
    <w:name w:val="WW8Num35z0"/>
    <w:rsid w:val="0009051C"/>
    <w:rPr>
      <w:b/>
    </w:rPr>
  </w:style>
  <w:style w:type="character" w:customStyle="1" w:styleId="WW8Num36z0">
    <w:name w:val="WW8Num36z0"/>
    <w:rsid w:val="0009051C"/>
    <w:rPr>
      <w:b/>
    </w:rPr>
  </w:style>
  <w:style w:type="character" w:customStyle="1" w:styleId="WW8Num37z0">
    <w:name w:val="WW8Num37z0"/>
    <w:rsid w:val="0009051C"/>
    <w:rPr>
      <w:rFonts w:ascii="Wingdings 2" w:hAnsi="Wingdings 2" w:cs="Wingdings 2"/>
    </w:rPr>
  </w:style>
  <w:style w:type="character" w:customStyle="1" w:styleId="WW8Num37z1">
    <w:name w:val="WW8Num37z1"/>
    <w:rsid w:val="0009051C"/>
    <w:rPr>
      <w:rFonts w:ascii="Courier New" w:hAnsi="Courier New" w:cs="Courier New"/>
    </w:rPr>
  </w:style>
  <w:style w:type="character" w:customStyle="1" w:styleId="WW8Num37z2">
    <w:name w:val="WW8Num37z2"/>
    <w:rsid w:val="0009051C"/>
    <w:rPr>
      <w:rFonts w:ascii="Wingdings" w:hAnsi="Wingdings" w:cs="Wingdings"/>
    </w:rPr>
  </w:style>
  <w:style w:type="character" w:customStyle="1" w:styleId="WW8Num37z3">
    <w:name w:val="WW8Num37z3"/>
    <w:rsid w:val="0009051C"/>
    <w:rPr>
      <w:rFonts w:ascii="Symbol" w:hAnsi="Symbol" w:cs="Symbol"/>
    </w:rPr>
  </w:style>
  <w:style w:type="character" w:customStyle="1" w:styleId="WW8Num39z0">
    <w:name w:val="WW8Num39z0"/>
    <w:rsid w:val="0009051C"/>
    <w:rPr>
      <w:rFonts w:ascii="Times New Roman" w:hAnsi="Times New Roman" w:cs="Times New Roman"/>
    </w:rPr>
  </w:style>
  <w:style w:type="character" w:customStyle="1" w:styleId="WW8Num41z0">
    <w:name w:val="WW8Num41z0"/>
    <w:rsid w:val="0009051C"/>
    <w:rPr>
      <w:rFonts w:ascii="Tahoma" w:hAnsi="Tahoma" w:cs="Tahoma"/>
      <w:i w:val="0"/>
      <w:iCs w:val="0"/>
    </w:rPr>
  </w:style>
  <w:style w:type="character" w:customStyle="1" w:styleId="WW8Num42z0">
    <w:name w:val="WW8Num42z0"/>
    <w:rsid w:val="0009051C"/>
    <w:rPr>
      <w:rFonts w:ascii="Times New Roman" w:hAnsi="Times New Roman" w:cs="Times New Roman"/>
    </w:rPr>
  </w:style>
  <w:style w:type="character" w:customStyle="1" w:styleId="WW8Num43z0">
    <w:name w:val="WW8Num43z0"/>
    <w:rsid w:val="0009051C"/>
    <w:rPr>
      <w:rFonts w:ascii="Tahoma" w:hAnsi="Tahoma" w:cs="Tahoma"/>
    </w:rPr>
  </w:style>
  <w:style w:type="character" w:customStyle="1" w:styleId="WW8Num44z0">
    <w:name w:val="WW8Num44z0"/>
    <w:rsid w:val="0009051C"/>
    <w:rPr>
      <w:rFonts w:ascii="Tahoma" w:hAnsi="Tahoma" w:cs="Tahoma"/>
    </w:rPr>
  </w:style>
  <w:style w:type="character" w:customStyle="1" w:styleId="WW8Num45z0">
    <w:name w:val="WW8Num45z0"/>
    <w:rsid w:val="0009051C"/>
    <w:rPr>
      <w:b w:val="0"/>
      <w:sz w:val="24"/>
      <w:szCs w:val="24"/>
    </w:rPr>
  </w:style>
  <w:style w:type="character" w:customStyle="1" w:styleId="WW8Num46z0">
    <w:name w:val="WW8Num46z0"/>
    <w:rsid w:val="0009051C"/>
    <w:rPr>
      <w:rFonts w:ascii="Times New Roman" w:hAnsi="Times New Roman" w:cs="Times New Roman"/>
    </w:rPr>
  </w:style>
  <w:style w:type="character" w:customStyle="1" w:styleId="WW8Num48z0">
    <w:name w:val="WW8Num48z0"/>
    <w:rsid w:val="0009051C"/>
    <w:rPr>
      <w:rFonts w:ascii="Tahoma" w:hAnsi="Tahoma" w:cs="Tahoma"/>
      <w:i w:val="0"/>
      <w:iCs w:val="0"/>
    </w:rPr>
  </w:style>
  <w:style w:type="character" w:customStyle="1" w:styleId="WW8Num49z0">
    <w:name w:val="WW8Num49z0"/>
    <w:rsid w:val="0009051C"/>
    <w:rPr>
      <w:rFonts w:ascii="Times New Roman" w:hAnsi="Times New Roman" w:cs="Times New Roman"/>
    </w:rPr>
  </w:style>
  <w:style w:type="character" w:customStyle="1" w:styleId="WW8Num50z0">
    <w:name w:val="WW8Num50z0"/>
    <w:rsid w:val="0009051C"/>
    <w:rPr>
      <w:sz w:val="18"/>
      <w:szCs w:val="18"/>
    </w:rPr>
  </w:style>
  <w:style w:type="character" w:customStyle="1" w:styleId="WW8Num51z0">
    <w:name w:val="WW8Num51z0"/>
    <w:rsid w:val="0009051C"/>
    <w:rPr>
      <w:sz w:val="18"/>
      <w:szCs w:val="18"/>
    </w:rPr>
  </w:style>
  <w:style w:type="character" w:customStyle="1" w:styleId="WW8Num52z0">
    <w:name w:val="WW8Num52z0"/>
    <w:rsid w:val="0009051C"/>
    <w:rPr>
      <w:rFonts w:ascii="Tahoma" w:hAnsi="Tahoma" w:cs="Tahoma"/>
    </w:rPr>
  </w:style>
  <w:style w:type="character" w:customStyle="1" w:styleId="WW8Num54z0">
    <w:name w:val="WW8Num54z0"/>
    <w:rsid w:val="0009051C"/>
    <w:rPr>
      <w:b/>
    </w:rPr>
  </w:style>
  <w:style w:type="character" w:customStyle="1" w:styleId="WW8Num55z0">
    <w:name w:val="WW8Num55z0"/>
    <w:rsid w:val="0009051C"/>
    <w:rPr>
      <w:sz w:val="18"/>
      <w:szCs w:val="18"/>
    </w:rPr>
  </w:style>
  <w:style w:type="character" w:customStyle="1" w:styleId="WW8Num56z0">
    <w:name w:val="WW8Num56z0"/>
    <w:rsid w:val="0009051C"/>
    <w:rPr>
      <w:rFonts w:ascii="Wingdings 2" w:hAnsi="Wingdings 2" w:cs="Wingdings 2"/>
    </w:rPr>
  </w:style>
  <w:style w:type="character" w:customStyle="1" w:styleId="WW8Num56z1">
    <w:name w:val="WW8Num56z1"/>
    <w:rsid w:val="0009051C"/>
    <w:rPr>
      <w:rFonts w:ascii="Courier New" w:hAnsi="Courier New" w:cs="Courier New"/>
    </w:rPr>
  </w:style>
  <w:style w:type="character" w:customStyle="1" w:styleId="WW8Num56z2">
    <w:name w:val="WW8Num56z2"/>
    <w:rsid w:val="0009051C"/>
    <w:rPr>
      <w:rFonts w:ascii="Wingdings" w:hAnsi="Wingdings" w:cs="Wingdings"/>
    </w:rPr>
  </w:style>
  <w:style w:type="character" w:customStyle="1" w:styleId="WW8Num56z3">
    <w:name w:val="WW8Num56z3"/>
    <w:rsid w:val="0009051C"/>
    <w:rPr>
      <w:rFonts w:ascii="Symbol" w:hAnsi="Symbol" w:cs="Symbol"/>
    </w:rPr>
  </w:style>
  <w:style w:type="character" w:customStyle="1" w:styleId="WW8Num57z0">
    <w:name w:val="WW8Num57z0"/>
    <w:rsid w:val="0009051C"/>
    <w:rPr>
      <w:rFonts w:ascii="Times New Roman" w:hAnsi="Times New Roman" w:cs="Times New Roman"/>
    </w:rPr>
  </w:style>
  <w:style w:type="character" w:customStyle="1" w:styleId="WW8Num58z0">
    <w:name w:val="WW8Num58z0"/>
    <w:rsid w:val="0009051C"/>
    <w:rPr>
      <w:rFonts w:ascii="Tahoma" w:hAnsi="Tahoma" w:cs="Tahoma"/>
    </w:rPr>
  </w:style>
  <w:style w:type="character" w:customStyle="1" w:styleId="WW8Num59z0">
    <w:name w:val="WW8Num59z0"/>
    <w:rsid w:val="0009051C"/>
    <w:rPr>
      <w:b/>
    </w:rPr>
  </w:style>
  <w:style w:type="character" w:customStyle="1" w:styleId="WW8Num61z0">
    <w:name w:val="WW8Num61z0"/>
    <w:rsid w:val="0009051C"/>
    <w:rPr>
      <w:rFonts w:ascii="Tahoma" w:hAnsi="Tahoma" w:cs="Tahoma"/>
      <w:i w:val="0"/>
      <w:iCs w:val="0"/>
    </w:rPr>
  </w:style>
  <w:style w:type="character" w:customStyle="1" w:styleId="WW8Num62z0">
    <w:name w:val="WW8Num62z0"/>
    <w:rsid w:val="0009051C"/>
    <w:rPr>
      <w:rFonts w:ascii="Times New Roman" w:hAnsi="Times New Roman" w:cs="Times New Roman"/>
    </w:rPr>
  </w:style>
  <w:style w:type="character" w:customStyle="1" w:styleId="WW8Num63z0">
    <w:name w:val="WW8Num63z0"/>
    <w:rsid w:val="0009051C"/>
    <w:rPr>
      <w:rFonts w:ascii="Times New Roman" w:hAnsi="Times New Roman" w:cs="Times New Roman"/>
    </w:rPr>
  </w:style>
  <w:style w:type="character" w:customStyle="1" w:styleId="WW8NumSt5z0">
    <w:name w:val="WW8NumSt5z0"/>
    <w:rsid w:val="0009051C"/>
    <w:rPr>
      <w:rFonts w:ascii="Tahoma" w:hAnsi="Tahoma" w:cs="Tahoma"/>
    </w:rPr>
  </w:style>
  <w:style w:type="character" w:customStyle="1" w:styleId="WW8NumSt15z0">
    <w:name w:val="WW8NumSt15z0"/>
    <w:rsid w:val="0009051C"/>
    <w:rPr>
      <w:rFonts w:ascii="Times New Roman" w:hAnsi="Times New Roman" w:cs="Times New Roman"/>
    </w:rPr>
  </w:style>
  <w:style w:type="character" w:customStyle="1" w:styleId="Domylnaczcionkaakapitu1">
    <w:name w:val="Domyślna czcionka akapitu1"/>
    <w:rsid w:val="0009051C"/>
  </w:style>
  <w:style w:type="character" w:customStyle="1" w:styleId="Odwoaniedokomentarza1">
    <w:name w:val="Odwołanie do komentarza1"/>
    <w:rsid w:val="0009051C"/>
    <w:rPr>
      <w:sz w:val="16"/>
      <w:szCs w:val="16"/>
    </w:rPr>
  </w:style>
  <w:style w:type="paragraph" w:customStyle="1" w:styleId="Nagwek10">
    <w:name w:val="Nagłówek1"/>
    <w:basedOn w:val="Normalny"/>
    <w:next w:val="Tekstpodstawowy"/>
    <w:rsid w:val="0009051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09051C"/>
    <w:rPr>
      <w:rFonts w:ascii="Times New Roman" w:hAnsi="Times New Roman"/>
      <w:sz w:val="20"/>
      <w:szCs w:val="20"/>
      <w:lang w:val="x-none" w:eastAsia="ar-SA" w:bidi="ar-SA"/>
    </w:rPr>
  </w:style>
  <w:style w:type="character" w:customStyle="1" w:styleId="TekstpodstawowyZnak">
    <w:name w:val="Tekst podstawowy Znak"/>
    <w:link w:val="Tekstpodstawowy"/>
    <w:rsid w:val="0009051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09051C"/>
    <w:rPr>
      <w:rFonts w:cs="Tahoma"/>
    </w:rPr>
  </w:style>
  <w:style w:type="paragraph" w:customStyle="1" w:styleId="Podpis1">
    <w:name w:val="Podpis1"/>
    <w:basedOn w:val="Normalny"/>
    <w:rsid w:val="0009051C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09051C"/>
    <w:pPr>
      <w:suppressLineNumbers/>
    </w:pPr>
    <w:rPr>
      <w:rFonts w:cs="Tahoma"/>
    </w:rPr>
  </w:style>
  <w:style w:type="paragraph" w:customStyle="1" w:styleId="Styl">
    <w:name w:val="Styl"/>
    <w:rsid w:val="0009051C"/>
    <w:pPr>
      <w:widowControl w:val="0"/>
      <w:suppressAutoHyphens/>
      <w:autoSpaceDE w:val="0"/>
      <w:spacing w:after="200" w:line="276" w:lineRule="auto"/>
    </w:pPr>
    <w:rPr>
      <w:rFonts w:ascii="Times New Roman" w:hAnsi="Times New Roman"/>
      <w:sz w:val="24"/>
      <w:szCs w:val="24"/>
      <w:lang w:val="en-US" w:eastAsia="ar-SA" w:bidi="en-US"/>
    </w:rPr>
  </w:style>
  <w:style w:type="paragraph" w:styleId="Tekstpodstawowywcity">
    <w:name w:val="Body Text Indent"/>
    <w:basedOn w:val="Normalny"/>
    <w:link w:val="TekstpodstawowywcityZnak"/>
    <w:rsid w:val="0009051C"/>
    <w:pPr>
      <w:jc w:val="center"/>
    </w:pPr>
    <w:rPr>
      <w:rFonts w:ascii="Times New Roman" w:hAnsi="Times New Roman"/>
      <w:b/>
      <w:bCs/>
      <w:lang w:val="x-none" w:eastAsia="ar-SA" w:bidi="ar-SA"/>
    </w:rPr>
  </w:style>
  <w:style w:type="character" w:customStyle="1" w:styleId="TekstpodstawowywcityZnak">
    <w:name w:val="Tekst podstawowy wcięty Znak"/>
    <w:link w:val="Tekstpodstawowywcity"/>
    <w:rsid w:val="0009051C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09051C"/>
    <w:pPr>
      <w:ind w:left="360"/>
    </w:pPr>
    <w:rPr>
      <w:color w:val="FF0000"/>
    </w:rPr>
  </w:style>
  <w:style w:type="paragraph" w:styleId="Tekstdymka">
    <w:name w:val="Balloon Text"/>
    <w:basedOn w:val="Normalny"/>
    <w:link w:val="TekstdymkaZnak"/>
    <w:rsid w:val="0009051C"/>
    <w:rPr>
      <w:rFonts w:ascii="Tahoma" w:hAnsi="Tahoma"/>
      <w:sz w:val="16"/>
      <w:szCs w:val="16"/>
      <w:lang w:val="x-none" w:eastAsia="ar-SA" w:bidi="ar-SA"/>
    </w:rPr>
  </w:style>
  <w:style w:type="character" w:customStyle="1" w:styleId="TekstdymkaZnak">
    <w:name w:val="Tekst dymka Znak"/>
    <w:link w:val="Tekstdymka"/>
    <w:rsid w:val="0009051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kstkomentarza1">
    <w:name w:val="Tekst komentarza1"/>
    <w:basedOn w:val="Normalny"/>
    <w:rsid w:val="0009051C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051C"/>
    <w:rPr>
      <w:rFonts w:ascii="Times New Roman" w:hAnsi="Times New Roman"/>
      <w:sz w:val="20"/>
      <w:szCs w:val="20"/>
      <w:lang w:val="x-none" w:eastAsia="ar-SA" w:bidi="ar-SA"/>
    </w:rPr>
  </w:style>
  <w:style w:type="character" w:customStyle="1" w:styleId="TekstkomentarzaZnak">
    <w:name w:val="Tekst komentarza Znak"/>
    <w:link w:val="Tekstkomentarza"/>
    <w:uiPriority w:val="99"/>
    <w:rsid w:val="0009051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09051C"/>
    <w:rPr>
      <w:rFonts w:ascii="Times New Roman" w:hAnsi="Times New Roman"/>
      <w:b/>
      <w:bCs/>
      <w:lang w:val="x-none" w:eastAsia="ar-SA" w:bidi="ar-SA"/>
    </w:rPr>
  </w:style>
  <w:style w:type="character" w:customStyle="1" w:styleId="TematkomentarzaZnak">
    <w:name w:val="Temat komentarza Znak"/>
    <w:link w:val="Tematkomentarza"/>
    <w:rsid w:val="0009051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rsid w:val="0009051C"/>
    <w:rPr>
      <w:sz w:val="16"/>
      <w:szCs w:val="16"/>
    </w:rPr>
  </w:style>
  <w:style w:type="paragraph" w:styleId="Nagwek">
    <w:name w:val="header"/>
    <w:basedOn w:val="Normalny"/>
    <w:link w:val="NagwekZnak"/>
    <w:rsid w:val="0009051C"/>
    <w:pPr>
      <w:tabs>
        <w:tab w:val="center" w:pos="4536"/>
        <w:tab w:val="right" w:pos="9072"/>
      </w:tabs>
      <w:autoSpaceDN w:val="0"/>
    </w:pPr>
    <w:rPr>
      <w:rFonts w:ascii="Times New Roman" w:hAnsi="Times New Roman"/>
      <w:sz w:val="20"/>
      <w:szCs w:val="20"/>
      <w:lang w:val="x-none" w:eastAsia="pl-PL" w:bidi="ar-SA"/>
    </w:rPr>
  </w:style>
  <w:style w:type="character" w:customStyle="1" w:styleId="NagwekZnak">
    <w:name w:val="Nagłówek Znak"/>
    <w:link w:val="Nagwek"/>
    <w:rsid w:val="000905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09051C"/>
    <w:pPr>
      <w:autoSpaceDN w:val="0"/>
      <w:spacing w:after="120"/>
      <w:ind w:left="283"/>
    </w:pPr>
    <w:rPr>
      <w:rFonts w:ascii="Times New Roman" w:hAnsi="Times New Roman"/>
      <w:sz w:val="16"/>
      <w:szCs w:val="16"/>
      <w:lang w:val="x-none" w:eastAsia="pl-PL" w:bidi="ar-SA"/>
    </w:rPr>
  </w:style>
  <w:style w:type="character" w:customStyle="1" w:styleId="Tekstpodstawowywcity3Znak">
    <w:name w:val="Tekst podstawowy wcięty 3 Znak"/>
    <w:link w:val="Tekstpodstawowywcity3"/>
    <w:rsid w:val="000905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,Znak"/>
    <w:basedOn w:val="Normalny"/>
    <w:link w:val="TekstprzypisudolnegoZnak"/>
    <w:rsid w:val="0009051C"/>
    <w:rPr>
      <w:rFonts w:ascii="Times New Roman" w:hAnsi="Times New Roman"/>
      <w:sz w:val="20"/>
      <w:szCs w:val="20"/>
      <w:lang w:val="x-none" w:eastAsia="pl-PL" w:bidi="ar-SA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,Znak Znak"/>
    <w:link w:val="Tekstprzypisudolnego"/>
    <w:qFormat/>
    <w:rsid w:val="000905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"/>
    <w:uiPriority w:val="99"/>
    <w:rsid w:val="0009051C"/>
    <w:rPr>
      <w:vertAlign w:val="superscript"/>
    </w:rPr>
  </w:style>
  <w:style w:type="character" w:customStyle="1" w:styleId="oznaczenie">
    <w:name w:val="oznaczenie"/>
    <w:basedOn w:val="Domylnaczcionkaakapitu1"/>
    <w:rsid w:val="0009051C"/>
  </w:style>
  <w:style w:type="character" w:styleId="Hipercze">
    <w:name w:val="Hyperlink"/>
    <w:uiPriority w:val="99"/>
    <w:rsid w:val="0009051C"/>
    <w:rPr>
      <w:color w:val="0000FF"/>
      <w:u w:val="single"/>
    </w:rPr>
  </w:style>
  <w:style w:type="paragraph" w:styleId="NormalnyWeb">
    <w:name w:val="Normal (Web)"/>
    <w:basedOn w:val="Normalny"/>
    <w:rsid w:val="0009051C"/>
    <w:pPr>
      <w:spacing w:before="100" w:after="100"/>
    </w:pPr>
  </w:style>
  <w:style w:type="paragraph" w:customStyle="1" w:styleId="Lista21">
    <w:name w:val="Lista 21"/>
    <w:basedOn w:val="Normalny"/>
    <w:rsid w:val="0009051C"/>
    <w:pPr>
      <w:ind w:left="566" w:hanging="283"/>
    </w:pPr>
    <w:rPr>
      <w:rFonts w:ascii="Univers" w:hAnsi="Univers" w:cs="Univers"/>
      <w:sz w:val="22"/>
      <w:szCs w:val="22"/>
    </w:rPr>
  </w:style>
  <w:style w:type="paragraph" w:customStyle="1" w:styleId="Tekstpodstawowy31">
    <w:name w:val="Tekst podstawowy 31"/>
    <w:basedOn w:val="Normalny"/>
    <w:rsid w:val="0009051C"/>
    <w:pPr>
      <w:widowControl w:val="0"/>
    </w:pPr>
  </w:style>
  <w:style w:type="paragraph" w:customStyle="1" w:styleId="StandardowyStandardowy1">
    <w:name w:val="Standardowy.Standardowy1"/>
    <w:rsid w:val="0009051C"/>
    <w:pPr>
      <w:autoSpaceDE w:val="0"/>
      <w:autoSpaceDN w:val="0"/>
      <w:spacing w:after="200" w:line="276" w:lineRule="auto"/>
    </w:pPr>
    <w:rPr>
      <w:rFonts w:ascii="Times New Roman" w:hAnsi="Times New Roman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09051C"/>
    <w:pPr>
      <w:spacing w:after="120" w:line="480" w:lineRule="auto"/>
      <w:ind w:left="283"/>
    </w:pPr>
    <w:rPr>
      <w:rFonts w:ascii="Times New Roman" w:hAnsi="Times New Roman"/>
      <w:lang w:val="x-none" w:eastAsia="ar-SA" w:bidi="ar-SA"/>
    </w:rPr>
  </w:style>
  <w:style w:type="character" w:customStyle="1" w:styleId="Tekstpodstawowywcity2Znak">
    <w:name w:val="Tekst podstawowy wcięty 2 Znak"/>
    <w:link w:val="Tekstpodstawowywcity2"/>
    <w:rsid w:val="0009051C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09051C"/>
    <w:pPr>
      <w:suppressAutoHyphens/>
      <w:autoSpaceDE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09051C"/>
    <w:pPr>
      <w:tabs>
        <w:tab w:val="center" w:pos="4536"/>
        <w:tab w:val="right" w:pos="9072"/>
      </w:tabs>
    </w:pPr>
    <w:rPr>
      <w:rFonts w:ascii="Times New Roman" w:hAnsi="Times New Roman"/>
      <w:lang w:val="x-none" w:eastAsia="ar-SA" w:bidi="ar-SA"/>
    </w:rPr>
  </w:style>
  <w:style w:type="character" w:customStyle="1" w:styleId="StopkaZnak">
    <w:name w:val="Stopka Znak"/>
    <w:link w:val="Stopka"/>
    <w:uiPriority w:val="99"/>
    <w:rsid w:val="0009051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09051C"/>
  </w:style>
  <w:style w:type="paragraph" w:styleId="Akapitzlist">
    <w:name w:val="List Paragraph"/>
    <w:aliases w:val="L1,Numerowanie,Tytuły tabel i wykresów,Podsis rysunku,Bullet Number,Body MS Bullet,lp1,List Paragraph1,List Paragraph2,ISCG Numerowanie,Preambuła,CW_Lista,sw tekst,Adresat stanowisko"/>
    <w:basedOn w:val="Normalny"/>
    <w:link w:val="AkapitzlistZnak"/>
    <w:uiPriority w:val="99"/>
    <w:qFormat/>
    <w:rsid w:val="00792AED"/>
    <w:pPr>
      <w:ind w:left="720"/>
      <w:contextualSpacing/>
    </w:pPr>
  </w:style>
  <w:style w:type="character" w:customStyle="1" w:styleId="Nagwek7Znak">
    <w:name w:val="Nagłówek 7 Znak"/>
    <w:link w:val="Nagwek7"/>
    <w:uiPriority w:val="9"/>
    <w:semiHidden/>
    <w:rsid w:val="00792AED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792AED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792AED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792AE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ytuZnak">
    <w:name w:val="Tytuł Znak"/>
    <w:link w:val="Tytu"/>
    <w:uiPriority w:val="10"/>
    <w:rsid w:val="00792AED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2AED"/>
    <w:pPr>
      <w:spacing w:after="60"/>
      <w:jc w:val="center"/>
      <w:outlineLvl w:val="1"/>
    </w:pPr>
    <w:rPr>
      <w:rFonts w:ascii="Cambria" w:hAnsi="Cambria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792AED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792AED"/>
    <w:rPr>
      <w:b/>
      <w:bCs/>
    </w:rPr>
  </w:style>
  <w:style w:type="character" w:styleId="Uwydatnienie">
    <w:name w:val="Emphasis"/>
    <w:uiPriority w:val="20"/>
    <w:qFormat/>
    <w:rsid w:val="00792AED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792AED"/>
    <w:rPr>
      <w:szCs w:val="32"/>
    </w:rPr>
  </w:style>
  <w:style w:type="paragraph" w:styleId="Cytat">
    <w:name w:val="Quote"/>
    <w:basedOn w:val="Normalny"/>
    <w:next w:val="Normalny"/>
    <w:link w:val="CytatZnak"/>
    <w:uiPriority w:val="29"/>
    <w:qFormat/>
    <w:rsid w:val="00792AED"/>
    <w:rPr>
      <w:i/>
      <w:lang w:val="x-none" w:eastAsia="x-none" w:bidi="ar-SA"/>
    </w:rPr>
  </w:style>
  <w:style w:type="character" w:customStyle="1" w:styleId="CytatZnak">
    <w:name w:val="Cytat Znak"/>
    <w:link w:val="Cytat"/>
    <w:uiPriority w:val="29"/>
    <w:rsid w:val="00792AED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2AED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CytatintensywnyZnak">
    <w:name w:val="Cytat intensywny Znak"/>
    <w:link w:val="Cytatintensywny"/>
    <w:uiPriority w:val="30"/>
    <w:rsid w:val="00792AED"/>
    <w:rPr>
      <w:b/>
      <w:i/>
      <w:sz w:val="24"/>
    </w:rPr>
  </w:style>
  <w:style w:type="character" w:styleId="Wyrnieniedelikatne">
    <w:name w:val="Subtle Emphasis"/>
    <w:uiPriority w:val="19"/>
    <w:qFormat/>
    <w:rsid w:val="00792AED"/>
    <w:rPr>
      <w:i/>
      <w:color w:val="5A5A5A"/>
    </w:rPr>
  </w:style>
  <w:style w:type="character" w:styleId="Wyrnienieintensywne">
    <w:name w:val="Intense Emphasis"/>
    <w:uiPriority w:val="21"/>
    <w:qFormat/>
    <w:rsid w:val="00792AED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792AED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792AED"/>
    <w:rPr>
      <w:b/>
      <w:sz w:val="24"/>
      <w:u w:val="single"/>
    </w:rPr>
  </w:style>
  <w:style w:type="character" w:styleId="Tytuksiki">
    <w:name w:val="Book Title"/>
    <w:uiPriority w:val="33"/>
    <w:qFormat/>
    <w:rsid w:val="00792AED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92AED"/>
    <w:pPr>
      <w:outlineLvl w:val="9"/>
    </w:pPr>
  </w:style>
  <w:style w:type="paragraph" w:styleId="Poprawka">
    <w:name w:val="Revision"/>
    <w:hidden/>
    <w:uiPriority w:val="99"/>
    <w:semiHidden/>
    <w:rsid w:val="00623768"/>
    <w:rPr>
      <w:sz w:val="24"/>
      <w:szCs w:val="24"/>
      <w:lang w:eastAsia="en-US" w:bidi="en-US"/>
    </w:rPr>
  </w:style>
  <w:style w:type="character" w:customStyle="1" w:styleId="CharStyle7">
    <w:name w:val="Char Style 7"/>
    <w:link w:val="Style6"/>
    <w:uiPriority w:val="99"/>
    <w:locked/>
    <w:rsid w:val="00B90E8B"/>
    <w:rPr>
      <w:shd w:val="clear" w:color="auto" w:fill="FFFFFF"/>
    </w:rPr>
  </w:style>
  <w:style w:type="paragraph" w:customStyle="1" w:styleId="Style6">
    <w:name w:val="Style 6"/>
    <w:basedOn w:val="Normalny"/>
    <w:link w:val="CharStyle7"/>
    <w:uiPriority w:val="99"/>
    <w:rsid w:val="00B90E8B"/>
    <w:pPr>
      <w:widowControl w:val="0"/>
      <w:shd w:val="clear" w:color="auto" w:fill="FFFFFF"/>
      <w:spacing w:before="1260" w:after="420" w:line="240" w:lineRule="atLeast"/>
      <w:ind w:hanging="360"/>
    </w:pPr>
    <w:rPr>
      <w:sz w:val="20"/>
      <w:szCs w:val="20"/>
      <w:lang w:eastAsia="pl-PL" w:bidi="ar-SA"/>
    </w:rPr>
  </w:style>
  <w:style w:type="character" w:customStyle="1" w:styleId="AkapitzlistZnak">
    <w:name w:val="Akapit z listą Znak"/>
    <w:aliases w:val="L1 Znak,Numerowanie Znak,Tytuły tabel i wykresów Znak,Podsis rysunku Znak,Bullet Number Znak,Body MS Bullet Znak,lp1 Znak,List Paragraph1 Znak,List Paragraph2 Znak,ISCG Numerowanie Znak,Preambuła Znak,CW_Lista Znak,sw tekst Znak"/>
    <w:link w:val="Akapitzlist"/>
    <w:uiPriority w:val="99"/>
    <w:qFormat/>
    <w:rsid w:val="00B90E8B"/>
    <w:rPr>
      <w:sz w:val="24"/>
      <w:szCs w:val="24"/>
      <w:lang w:eastAsia="en-US" w:bidi="en-US"/>
    </w:rPr>
  </w:style>
  <w:style w:type="character" w:customStyle="1" w:styleId="ng-binding">
    <w:name w:val="ng-binding"/>
    <w:rsid w:val="00BC49E2"/>
  </w:style>
  <w:style w:type="paragraph" w:customStyle="1" w:styleId="Akapitzlist1">
    <w:name w:val="Akapit z listą1"/>
    <w:basedOn w:val="Normalny"/>
    <w:rsid w:val="00CD63E9"/>
    <w:pPr>
      <w:spacing w:after="160" w:line="256" w:lineRule="auto"/>
      <w:ind w:left="720"/>
    </w:pPr>
    <w:rPr>
      <w:sz w:val="22"/>
      <w:szCs w:val="22"/>
      <w:lang w:bidi="ar-SA"/>
    </w:rPr>
  </w:style>
  <w:style w:type="paragraph" w:styleId="Tekstblokowy">
    <w:name w:val="Block Text"/>
    <w:basedOn w:val="Normalny"/>
    <w:unhideWhenUsed/>
    <w:rsid w:val="00855CD5"/>
    <w:pPr>
      <w:autoSpaceDE w:val="0"/>
      <w:autoSpaceDN w:val="0"/>
      <w:spacing w:before="120"/>
      <w:ind w:left="-57" w:right="-57"/>
      <w:jc w:val="center"/>
    </w:pPr>
    <w:rPr>
      <w:rFonts w:ascii="Times New Roman" w:hAnsi="Times New Roman"/>
      <w:b/>
      <w:bCs/>
      <w:smallCaps/>
      <w:sz w:val="22"/>
      <w:szCs w:val="22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5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57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3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780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9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33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9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4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86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8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65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64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17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7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5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899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71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7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C51B7-24E1-40D3-82FA-66A97FC17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586</Words>
  <Characters>3520</Characters>
  <Application>Microsoft Office Word</Application>
  <DocSecurity>0</DocSecurity>
  <Lines>29</Lines>
  <Paragraphs>8</Paragraphs>
  <ScaleCrop>false</ScaleCrop>
  <Company>Microsoft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ttolpa</dc:creator>
  <cp:keywords/>
  <dc:description/>
  <cp:lastModifiedBy>Anna Ćwikła</cp:lastModifiedBy>
  <cp:revision>25</cp:revision>
  <cp:lastPrinted>2014-04-15T15:36:00Z</cp:lastPrinted>
  <dcterms:created xsi:type="dcterms:W3CDTF">2024-10-11T08:31:00Z</dcterms:created>
  <dcterms:modified xsi:type="dcterms:W3CDTF">2024-10-24T12:44:00Z</dcterms:modified>
</cp:coreProperties>
</file>