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2D67C" w14:textId="3B522282" w:rsidR="003D2B9B" w:rsidRPr="00020FFF" w:rsidRDefault="003D2B9B" w:rsidP="002A0E8E">
      <w:pPr>
        <w:pageBreakBefore/>
        <w:spacing w:line="100" w:lineRule="atLeast"/>
        <w:jc w:val="right"/>
        <w:rPr>
          <w:rFonts w:asciiTheme="minorHAnsi" w:hAnsiTheme="minorHAnsi" w:cstheme="minorHAnsi"/>
        </w:rPr>
      </w:pPr>
      <w:r w:rsidRPr="002A0E8E">
        <w:rPr>
          <w:rFonts w:asciiTheme="minorHAnsi" w:eastAsia="Times New Roman" w:hAnsiTheme="minorHAnsi" w:cstheme="minorHAnsi"/>
          <w:b/>
          <w:bCs/>
        </w:rPr>
        <w:t>Załącznik n</w:t>
      </w:r>
      <w:r w:rsidR="004117DE" w:rsidRPr="002A0E8E">
        <w:rPr>
          <w:rFonts w:asciiTheme="minorHAnsi" w:eastAsia="Times New Roman" w:hAnsiTheme="minorHAnsi" w:cstheme="minorHAnsi"/>
          <w:b/>
          <w:bCs/>
        </w:rPr>
        <w:t>r 1</w:t>
      </w:r>
      <w:r w:rsidR="004117DE">
        <w:rPr>
          <w:rFonts w:asciiTheme="minorHAnsi" w:eastAsia="Times New Roman" w:hAnsiTheme="minorHAnsi" w:cstheme="minorHAnsi"/>
        </w:rPr>
        <w:t xml:space="preserve"> </w:t>
      </w:r>
      <w:r w:rsidR="002A0E8E">
        <w:rPr>
          <w:rFonts w:asciiTheme="minorHAnsi" w:eastAsia="Times New Roman" w:hAnsiTheme="minorHAnsi" w:cstheme="minorHAnsi"/>
        </w:rPr>
        <w:br/>
      </w:r>
    </w:p>
    <w:p w14:paraId="33BB43E4" w14:textId="77777777" w:rsidR="003D2B9B" w:rsidRPr="00020FFF" w:rsidRDefault="003D2B9B">
      <w:pPr>
        <w:spacing w:after="60"/>
        <w:jc w:val="both"/>
        <w:rPr>
          <w:rFonts w:asciiTheme="minorHAnsi" w:hAnsiTheme="minorHAnsi" w:cstheme="minorHAnsi"/>
        </w:rPr>
      </w:pPr>
    </w:p>
    <w:p w14:paraId="32284A96" w14:textId="54BD8E04" w:rsidR="003D2B9B" w:rsidRPr="00020FFF" w:rsidRDefault="00D60D3D">
      <w:pPr>
        <w:jc w:val="center"/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  <w:b/>
          <w:smallCaps/>
        </w:rPr>
        <w:t>FORMULARZ OFERTY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2506"/>
        <w:gridCol w:w="6981"/>
      </w:tblGrid>
      <w:tr w:rsidR="004117DE" w14:paraId="3B4183B4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26495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Wykonawcy: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6918" w14:textId="77777777" w:rsidR="004117DE" w:rsidRDefault="004117DE">
            <w:pPr>
              <w:spacing w:line="256" w:lineRule="auto"/>
            </w:pPr>
          </w:p>
        </w:tc>
      </w:tr>
      <w:tr w:rsidR="004117DE" w14:paraId="71BAE3A8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5CE4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8221" w14:textId="77777777" w:rsidR="004117DE" w:rsidRDefault="004117DE">
            <w:pPr>
              <w:spacing w:line="256" w:lineRule="auto"/>
            </w:pPr>
          </w:p>
        </w:tc>
      </w:tr>
      <w:tr w:rsidR="004117DE" w14:paraId="0AE9C85E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A2AA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NIP: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11B9" w14:textId="77777777" w:rsidR="004117DE" w:rsidRDefault="004117DE">
            <w:pPr>
              <w:spacing w:line="256" w:lineRule="auto"/>
            </w:pPr>
          </w:p>
        </w:tc>
      </w:tr>
      <w:tr w:rsidR="004117DE" w14:paraId="72C22257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6FAD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E-mail, telefon: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1C29" w14:textId="77777777" w:rsidR="004117DE" w:rsidRDefault="004117DE">
            <w:pPr>
              <w:spacing w:line="256" w:lineRule="auto"/>
            </w:pPr>
          </w:p>
        </w:tc>
      </w:tr>
      <w:tr w:rsidR="004117DE" w14:paraId="5CF19A4D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4E75" w14:textId="7777777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Osoba do kontaktu: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A92E2" w14:textId="77777777" w:rsidR="004117DE" w:rsidRDefault="004117DE">
            <w:pPr>
              <w:spacing w:line="256" w:lineRule="auto"/>
            </w:pPr>
          </w:p>
        </w:tc>
      </w:tr>
      <w:tr w:rsidR="004117DE" w14:paraId="5B173B9C" w14:textId="77777777" w:rsidTr="00FE6E4C">
        <w:trPr>
          <w:trHeight w:val="454"/>
        </w:trPr>
        <w:tc>
          <w:tcPr>
            <w:tcW w:w="1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920B" w14:textId="565663B7" w:rsidR="004117DE" w:rsidRDefault="004117DE">
            <w:pPr>
              <w:spacing w:line="25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Termin ważności oferty </w:t>
            </w:r>
            <w:r w:rsidRPr="007F3A37">
              <w:rPr>
                <w:rFonts w:asciiTheme="minorHAnsi" w:hAnsiTheme="minorHAnsi"/>
              </w:rPr>
              <w:t xml:space="preserve">(min. </w:t>
            </w:r>
            <w:r w:rsidR="007F3A37" w:rsidRPr="007F3A37">
              <w:rPr>
                <w:rFonts w:asciiTheme="minorHAnsi" w:hAnsiTheme="minorHAnsi"/>
              </w:rPr>
              <w:t>30</w:t>
            </w:r>
            <w:r w:rsidRPr="007F3A37">
              <w:rPr>
                <w:rFonts w:asciiTheme="minorHAnsi" w:hAnsiTheme="minorHAnsi"/>
              </w:rPr>
              <w:t xml:space="preserve"> dni)</w:t>
            </w:r>
          </w:p>
        </w:tc>
        <w:tc>
          <w:tcPr>
            <w:tcW w:w="3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9140" w14:textId="07CC04AB" w:rsidR="004117DE" w:rsidRDefault="004117DE">
            <w:pPr>
              <w:spacing w:line="256" w:lineRule="auto"/>
            </w:pPr>
            <w:r>
              <w:t>………………………………….. dni</w:t>
            </w:r>
          </w:p>
        </w:tc>
      </w:tr>
    </w:tbl>
    <w:p w14:paraId="2751A265" w14:textId="29C32BB8" w:rsidR="005810E7" w:rsidRPr="006F6182" w:rsidRDefault="004117DE" w:rsidP="005810E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52"/>
        <w:jc w:val="both"/>
      </w:pPr>
      <w:r w:rsidRPr="009E1E93">
        <w:t xml:space="preserve">W odpowiedzi na </w:t>
      </w:r>
      <w:r w:rsidR="006F6182" w:rsidRPr="006F6182">
        <w:rPr>
          <w:b/>
          <w:bCs/>
        </w:rPr>
        <w:t xml:space="preserve">Zapytanie ofertowe nr </w:t>
      </w:r>
      <w:r w:rsidR="00D30092" w:rsidRPr="00D30092">
        <w:rPr>
          <w:b/>
          <w:bCs/>
        </w:rPr>
        <w:t>2024-66883-195885</w:t>
      </w:r>
      <w:r w:rsidR="00D30092">
        <w:rPr>
          <w:b/>
          <w:bCs/>
        </w:rPr>
        <w:t xml:space="preserve"> </w:t>
      </w:r>
      <w:r w:rsidRPr="008D4845">
        <w:t xml:space="preserve">z </w:t>
      </w:r>
      <w:r w:rsidRPr="00A53B06">
        <w:t>dnia</w:t>
      </w:r>
      <w:r w:rsidR="00DC6113">
        <w:t xml:space="preserve"> </w:t>
      </w:r>
      <w:r w:rsidR="006C509E">
        <w:rPr>
          <w:b/>
          <w:bCs/>
        </w:rPr>
        <w:t>12</w:t>
      </w:r>
      <w:r w:rsidR="00350B19" w:rsidRPr="00A53B06">
        <w:rPr>
          <w:b/>
          <w:bCs/>
        </w:rPr>
        <w:t>.0</w:t>
      </w:r>
      <w:r w:rsidR="00DC6113">
        <w:rPr>
          <w:b/>
          <w:bCs/>
        </w:rPr>
        <w:t>8</w:t>
      </w:r>
      <w:r w:rsidR="00350B19" w:rsidRPr="00A53B06">
        <w:rPr>
          <w:b/>
          <w:bCs/>
        </w:rPr>
        <w:t>.</w:t>
      </w:r>
      <w:r w:rsidR="009666E9" w:rsidRPr="00A53B06">
        <w:rPr>
          <w:b/>
          <w:bCs/>
        </w:rPr>
        <w:t>202</w:t>
      </w:r>
      <w:r w:rsidR="006F6182" w:rsidRPr="00A53B06">
        <w:rPr>
          <w:b/>
          <w:bCs/>
        </w:rPr>
        <w:t>4</w:t>
      </w:r>
      <w:r w:rsidRPr="00A53B06">
        <w:rPr>
          <w:b/>
          <w:bCs/>
        </w:rPr>
        <w:t xml:space="preserve"> r.</w:t>
      </w:r>
      <w:r w:rsidRPr="008D4845">
        <w:t xml:space="preserve"> zamieszczone</w:t>
      </w:r>
      <w:r>
        <w:t xml:space="preserve"> na stronie internetowej</w:t>
      </w:r>
      <w:r w:rsidR="006F6182">
        <w:t>:</w:t>
      </w:r>
      <w:r>
        <w:t xml:space="preserve"> </w:t>
      </w:r>
      <w:hyperlink r:id="rId8" w:history="1">
        <w:r w:rsidR="006F6182" w:rsidRPr="00392D50">
          <w:rPr>
            <w:rStyle w:val="Hipercze"/>
          </w:rPr>
          <w:t>https://bazakonkurencyjnosci.funduszeeuropejskie.gov.pl</w:t>
        </w:r>
      </w:hyperlink>
      <w:r>
        <w:t xml:space="preserve"> </w:t>
      </w:r>
      <w:r w:rsidR="003D2B9B" w:rsidRPr="00AB67C7">
        <w:t xml:space="preserve">niniejszym składamy ofertę </w:t>
      </w:r>
      <w:r w:rsidR="00050103" w:rsidRPr="00050103">
        <w:rPr>
          <w:rFonts w:asciiTheme="minorHAnsi" w:eastAsia="Roboto" w:hAnsiTheme="minorHAnsi" w:cstheme="minorHAnsi"/>
        </w:rPr>
        <w:t xml:space="preserve">na </w:t>
      </w:r>
      <w:r w:rsidR="002A0E8E" w:rsidRPr="002A0E8E">
        <w:rPr>
          <w:rFonts w:asciiTheme="minorHAnsi" w:eastAsia="Roboto" w:hAnsiTheme="minorHAnsi" w:cstheme="minorHAnsi"/>
        </w:rPr>
        <w:t>wykonani</w:t>
      </w:r>
      <w:r w:rsidR="002A0E8E">
        <w:rPr>
          <w:rFonts w:asciiTheme="minorHAnsi" w:eastAsia="Roboto" w:hAnsiTheme="minorHAnsi" w:cstheme="minorHAnsi"/>
        </w:rPr>
        <w:t>e</w:t>
      </w:r>
      <w:r w:rsidR="002A0E8E" w:rsidRPr="002A0E8E">
        <w:rPr>
          <w:rFonts w:asciiTheme="minorHAnsi" w:eastAsia="Roboto" w:hAnsiTheme="minorHAnsi" w:cstheme="minorHAnsi"/>
        </w:rPr>
        <w:t xml:space="preserve"> </w:t>
      </w:r>
      <w:r w:rsidR="00AA78C9">
        <w:rPr>
          <w:rFonts w:asciiTheme="minorHAnsi" w:eastAsia="Roboto" w:hAnsiTheme="minorHAnsi" w:cstheme="minorHAnsi"/>
        </w:rPr>
        <w:t>usługi projektowej</w:t>
      </w:r>
      <w:r w:rsidR="002A0E8E" w:rsidRPr="002A0E8E">
        <w:rPr>
          <w:rFonts w:asciiTheme="minorHAnsi" w:eastAsia="Roboto" w:hAnsiTheme="minorHAnsi" w:cstheme="minorHAnsi"/>
        </w:rPr>
        <w:t xml:space="preserve"> celem </w:t>
      </w:r>
      <w:r w:rsidR="00AA78C9" w:rsidRPr="00AA78C9">
        <w:rPr>
          <w:rFonts w:asciiTheme="minorHAnsi" w:eastAsia="Roboto" w:hAnsiTheme="minorHAnsi" w:cstheme="minorHAnsi"/>
        </w:rPr>
        <w:t>wykonani</w:t>
      </w:r>
      <w:r w:rsidR="00BD191D">
        <w:rPr>
          <w:rFonts w:asciiTheme="minorHAnsi" w:eastAsia="Roboto" w:hAnsiTheme="minorHAnsi" w:cstheme="minorHAnsi"/>
        </w:rPr>
        <w:t>a</w:t>
      </w:r>
      <w:r w:rsidR="00AA78C9" w:rsidRPr="00AA78C9">
        <w:rPr>
          <w:rFonts w:asciiTheme="minorHAnsi" w:eastAsia="Roboto" w:hAnsiTheme="minorHAnsi" w:cstheme="minorHAnsi"/>
        </w:rPr>
        <w:t xml:space="preserve"> projektu budowlanego domku klubowego</w:t>
      </w:r>
      <w:r w:rsidR="0060664F">
        <w:rPr>
          <w:rFonts w:asciiTheme="minorHAnsi" w:eastAsia="Roboto" w:hAnsiTheme="minorHAnsi" w:cstheme="minorHAnsi"/>
        </w:rPr>
        <w:t xml:space="preserve">, hali pod park maszyn oraz zadaszenia części treningowej </w:t>
      </w:r>
      <w:proofErr w:type="spellStart"/>
      <w:r w:rsidR="0060664F">
        <w:rPr>
          <w:rFonts w:asciiTheme="minorHAnsi" w:eastAsia="Roboto" w:hAnsiTheme="minorHAnsi" w:cstheme="minorHAnsi"/>
        </w:rPr>
        <w:t>driving</w:t>
      </w:r>
      <w:proofErr w:type="spellEnd"/>
      <w:r w:rsidR="0060664F">
        <w:rPr>
          <w:rFonts w:asciiTheme="minorHAnsi" w:eastAsia="Roboto" w:hAnsiTheme="minorHAnsi" w:cstheme="minorHAnsi"/>
        </w:rPr>
        <w:t xml:space="preserve"> </w:t>
      </w:r>
      <w:proofErr w:type="spellStart"/>
      <w:r w:rsidR="0060664F">
        <w:rPr>
          <w:rFonts w:asciiTheme="minorHAnsi" w:eastAsia="Roboto" w:hAnsiTheme="minorHAnsi" w:cstheme="minorHAnsi"/>
        </w:rPr>
        <w:t>range</w:t>
      </w:r>
      <w:proofErr w:type="spellEnd"/>
      <w:r w:rsidR="00AA78C9">
        <w:rPr>
          <w:rFonts w:asciiTheme="minorHAnsi" w:eastAsia="Roboto" w:hAnsiTheme="minorHAnsi" w:cstheme="minorHAnsi"/>
        </w:rPr>
        <w:t xml:space="preserve"> położon</w:t>
      </w:r>
      <w:r w:rsidR="0060664F">
        <w:rPr>
          <w:rFonts w:asciiTheme="minorHAnsi" w:eastAsia="Roboto" w:hAnsiTheme="minorHAnsi" w:cstheme="minorHAnsi"/>
        </w:rPr>
        <w:t>ych</w:t>
      </w:r>
      <w:r w:rsidR="00AA78C9">
        <w:rPr>
          <w:rFonts w:asciiTheme="minorHAnsi" w:eastAsia="Roboto" w:hAnsiTheme="minorHAnsi" w:cstheme="minorHAnsi"/>
        </w:rPr>
        <w:t xml:space="preserve"> na terenie rozbudowywanego pola golfowego</w:t>
      </w:r>
      <w:r w:rsidR="002A0E8E" w:rsidRPr="002A0E8E">
        <w:rPr>
          <w:rFonts w:asciiTheme="minorHAnsi" w:eastAsia="Roboto" w:hAnsiTheme="minorHAnsi" w:cstheme="minorHAnsi"/>
        </w:rPr>
        <w:t>.</w:t>
      </w:r>
    </w:p>
    <w:p w14:paraId="34651752" w14:textId="77777777" w:rsidR="008A3822" w:rsidRDefault="008A3822" w:rsidP="005810E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</w:p>
    <w:p w14:paraId="5D0B47D4" w14:textId="28B7F600" w:rsidR="003D2B9B" w:rsidRPr="002A0E8E" w:rsidRDefault="005C1144" w:rsidP="005810E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  <w:r w:rsidRPr="002A0E8E">
        <w:rPr>
          <w:rFonts w:asciiTheme="minorHAnsi" w:hAnsiTheme="minorHAnsi" w:cstheme="minorHAnsi"/>
          <w:b/>
          <w:bCs/>
        </w:rPr>
        <w:t>Tabela</w:t>
      </w:r>
      <w:r w:rsidR="007D0710" w:rsidRPr="002A0E8E">
        <w:rPr>
          <w:rFonts w:asciiTheme="minorHAnsi" w:hAnsiTheme="minorHAnsi" w:cstheme="minorHAnsi"/>
          <w:b/>
          <w:bCs/>
        </w:rPr>
        <w:t xml:space="preserve"> nr </w:t>
      </w:r>
      <w:r w:rsidRPr="002A0E8E">
        <w:rPr>
          <w:rFonts w:asciiTheme="minorHAnsi" w:hAnsiTheme="minorHAnsi" w:cstheme="minorHAnsi"/>
          <w:b/>
          <w:bCs/>
        </w:rPr>
        <w:t xml:space="preserve"> 1.</w:t>
      </w:r>
    </w:p>
    <w:tbl>
      <w:tblPr>
        <w:tblW w:w="10026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647"/>
        <w:gridCol w:w="3119"/>
        <w:gridCol w:w="3260"/>
      </w:tblGrid>
      <w:tr w:rsidR="00EA5F99" w:rsidRPr="00020FFF" w14:paraId="66F2EE79" w14:textId="3994E711" w:rsidTr="00EA5F99">
        <w:trPr>
          <w:trHeight w:val="920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F6C7B" w14:textId="77777777" w:rsidR="00EA5F99" w:rsidRPr="00020FFF" w:rsidRDefault="00EA5F99" w:rsidP="008C125B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020FFF">
              <w:rPr>
                <w:rFonts w:asciiTheme="minorHAnsi" w:eastAsia="Times New Roman" w:hAnsiTheme="minorHAnsi" w:cstheme="minorHAnsi"/>
                <w:b/>
              </w:rPr>
              <w:t xml:space="preserve">Przedmiot zamówienia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D300" w14:textId="6ABBEF1A" w:rsidR="00EA5F99" w:rsidRPr="008C125B" w:rsidRDefault="00EA5F99" w:rsidP="008C125B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8C125B">
              <w:rPr>
                <w:rFonts w:asciiTheme="minorHAnsi" w:eastAsia="Times New Roman" w:hAnsiTheme="minorHAnsi" w:cstheme="minorHAnsi"/>
                <w:bCs/>
              </w:rPr>
              <w:t xml:space="preserve">Cena netto </w:t>
            </w:r>
            <w:r>
              <w:rPr>
                <w:rFonts w:asciiTheme="minorHAnsi" w:eastAsia="Times New Roman" w:hAnsiTheme="minorHAnsi" w:cstheme="minorHAnsi"/>
                <w:bCs/>
              </w:rPr>
              <w:t>[zł]</w:t>
            </w:r>
            <w:r w:rsidRPr="008C125B">
              <w:rPr>
                <w:rFonts w:asciiTheme="minorHAnsi" w:eastAsia="Times New Roman" w:hAnsiTheme="minorHAnsi" w:cstheme="minorHAnsi"/>
                <w:bCs/>
              </w:rPr>
              <w:t xml:space="preserve"> za wykonanie przedmiotu zamówienia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E4968" w14:textId="782BAD97" w:rsidR="00EA5F99" w:rsidRPr="008C125B" w:rsidRDefault="00EA5F99" w:rsidP="008C125B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8C125B">
              <w:rPr>
                <w:rFonts w:asciiTheme="minorHAnsi" w:eastAsia="Times New Roman" w:hAnsiTheme="minorHAnsi" w:cstheme="minorHAnsi"/>
                <w:bCs/>
              </w:rPr>
              <w:t xml:space="preserve">Cena </w:t>
            </w:r>
            <w:r>
              <w:rPr>
                <w:rFonts w:asciiTheme="minorHAnsi" w:eastAsia="Times New Roman" w:hAnsiTheme="minorHAnsi" w:cstheme="minorHAnsi"/>
                <w:bCs/>
              </w:rPr>
              <w:t>brutto [zł]</w:t>
            </w:r>
            <w:r w:rsidRPr="008C125B">
              <w:rPr>
                <w:rFonts w:asciiTheme="minorHAnsi" w:eastAsia="Times New Roman" w:hAnsiTheme="minorHAnsi" w:cstheme="minorHAnsi"/>
                <w:bCs/>
              </w:rPr>
              <w:t xml:space="preserve"> za wykonanie przedmiotu zamówienia</w:t>
            </w:r>
          </w:p>
        </w:tc>
      </w:tr>
      <w:tr w:rsidR="00EA0859" w:rsidRPr="00020FFF" w14:paraId="7404A871" w14:textId="77777777" w:rsidTr="00911590">
        <w:trPr>
          <w:trHeight w:val="412"/>
        </w:trPr>
        <w:tc>
          <w:tcPr>
            <w:tcW w:w="10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289FE" w14:textId="2685545D" w:rsidR="00EA0859" w:rsidRPr="00EA0859" w:rsidRDefault="00EA0859" w:rsidP="009565F6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EA0859">
              <w:rPr>
                <w:rFonts w:asciiTheme="minorHAnsi" w:eastAsia="Times New Roman" w:hAnsiTheme="minorHAnsi" w:cstheme="minorHAnsi"/>
                <w:b/>
              </w:rPr>
              <w:t>ETAP I - przygotowanie dokumentacji niezbędnej do uzyskania pozwolenia na budowę</w:t>
            </w:r>
            <w:r w:rsidR="00FF16F3">
              <w:rPr>
                <w:rFonts w:asciiTheme="minorHAnsi" w:eastAsia="Times New Roman" w:hAnsiTheme="minorHAnsi" w:cstheme="minorHAnsi"/>
                <w:b/>
              </w:rPr>
              <w:t xml:space="preserve"> (p</w:t>
            </w:r>
            <w:r w:rsidR="00FF16F3" w:rsidRPr="00FF16F3">
              <w:rPr>
                <w:rFonts w:asciiTheme="minorHAnsi" w:eastAsia="Times New Roman" w:hAnsiTheme="minorHAnsi" w:cstheme="minorHAnsi"/>
                <w:b/>
              </w:rPr>
              <w:t>rojekt architektoniczno-budowlany</w:t>
            </w:r>
            <w:r w:rsidR="00FF16F3">
              <w:rPr>
                <w:rFonts w:asciiTheme="minorHAnsi" w:eastAsia="Times New Roman" w:hAnsiTheme="minorHAnsi" w:cstheme="minorHAnsi"/>
                <w:b/>
              </w:rPr>
              <w:t xml:space="preserve"> oraz </w:t>
            </w:r>
            <w:r w:rsidR="00340C67">
              <w:rPr>
                <w:rFonts w:asciiTheme="minorHAnsi" w:eastAsia="Times New Roman" w:hAnsiTheme="minorHAnsi" w:cstheme="minorHAnsi"/>
                <w:b/>
              </w:rPr>
              <w:t>p</w:t>
            </w:r>
            <w:r w:rsidR="00340C67" w:rsidRPr="00340C67">
              <w:rPr>
                <w:rFonts w:asciiTheme="minorHAnsi" w:eastAsia="Times New Roman" w:hAnsiTheme="minorHAnsi" w:cstheme="minorHAnsi"/>
                <w:b/>
              </w:rPr>
              <w:t>rojekt zagospodarowania terenu</w:t>
            </w:r>
            <w:r w:rsidR="00340C67">
              <w:rPr>
                <w:rFonts w:asciiTheme="minorHAnsi" w:eastAsia="Times New Roman" w:hAnsiTheme="minorHAnsi" w:cstheme="minorHAnsi"/>
                <w:b/>
              </w:rPr>
              <w:t>)</w:t>
            </w:r>
          </w:p>
        </w:tc>
      </w:tr>
      <w:tr w:rsidR="00EA5F99" w:rsidRPr="00020FFF" w14:paraId="28D4E253" w14:textId="77777777" w:rsidTr="00EA5F99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FA24C" w14:textId="17E85717" w:rsidR="008A3822" w:rsidRPr="008A3822" w:rsidRDefault="008A3822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</w:t>
            </w:r>
            <w:bookmarkStart w:id="0" w:name="_Hlk173916073"/>
            <w:r w:rsidRPr="008A3822">
              <w:rPr>
                <w:rFonts w:asciiTheme="minorHAnsi" w:hAnsiTheme="minorHAnsi" w:cstheme="minorHAnsi"/>
              </w:rPr>
              <w:t xml:space="preserve">wykonaniem projektu budowlanego </w:t>
            </w:r>
            <w:r w:rsidR="00EA0859">
              <w:rPr>
                <w:rFonts w:asciiTheme="minorHAnsi" w:hAnsiTheme="minorHAnsi" w:cstheme="minorHAnsi"/>
              </w:rPr>
              <w:t xml:space="preserve">w części dotyczącej </w:t>
            </w:r>
            <w:r w:rsidRPr="008A3822">
              <w:rPr>
                <w:rFonts w:asciiTheme="minorHAnsi" w:hAnsiTheme="minorHAnsi" w:cstheme="minorHAnsi"/>
              </w:rPr>
              <w:t>domku klubowego</w:t>
            </w:r>
            <w:r>
              <w:rPr>
                <w:rFonts w:asciiTheme="minorHAnsi" w:hAnsiTheme="minorHAnsi" w:cstheme="minorHAnsi"/>
              </w:rPr>
              <w:t xml:space="preserve"> </w:t>
            </w:r>
            <w:bookmarkEnd w:id="0"/>
            <w:r>
              <w:rPr>
                <w:rFonts w:asciiTheme="minorHAnsi" w:hAnsiTheme="minorHAnsi" w:cstheme="minorHAnsi"/>
              </w:rPr>
              <w:t>(Etap I)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FEA98" w14:textId="77777777" w:rsidR="002202D8" w:rsidRDefault="002202D8" w:rsidP="009565F6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BD21F78" w14:textId="50729661" w:rsidR="00EA5F99" w:rsidRPr="00BB3A13" w:rsidRDefault="00EA5F99" w:rsidP="009565F6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54B2E" w14:textId="77777777" w:rsidR="002202D8" w:rsidRDefault="002202D8" w:rsidP="009565F6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70DFAC4" w14:textId="64CF97F4" w:rsidR="00EA5F99" w:rsidRPr="00BB3A13" w:rsidRDefault="00EA5F99" w:rsidP="009565F6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:rsidRPr="00020FFF" w14:paraId="277C4F41" w14:textId="77777777" w:rsidTr="00EA5F99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79C7E" w14:textId="465CFBEB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wykonaniem projektu budowlanego </w:t>
            </w:r>
            <w:r>
              <w:rPr>
                <w:rFonts w:asciiTheme="minorHAnsi" w:hAnsiTheme="minorHAnsi" w:cstheme="minorHAnsi"/>
              </w:rPr>
              <w:t>w części dotyczącej hali pod park maszyn (Etap I)</w:t>
            </w:r>
          </w:p>
          <w:p w14:paraId="21706C34" w14:textId="77777777" w:rsidR="00EA0859" w:rsidRPr="008A3822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9C28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70F3D5A4" w14:textId="606585DE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D7F99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5557E1BF" w14:textId="33A4E44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:rsidRPr="00020FFF" w14:paraId="4068DBF1" w14:textId="77777777" w:rsidTr="00EA5F99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B8B69" w14:textId="78394F58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lastRenderedPageBreak/>
              <w:t xml:space="preserve">Usługa projektowa związana z wykonaniem projektu budowlanego </w:t>
            </w:r>
            <w:r>
              <w:rPr>
                <w:rFonts w:asciiTheme="minorHAnsi" w:hAnsiTheme="minorHAnsi" w:cstheme="minorHAnsi"/>
              </w:rPr>
              <w:t>w części dotyczącej zadaszenia części treningowej (Etap I)</w:t>
            </w:r>
          </w:p>
          <w:p w14:paraId="0DC502DD" w14:textId="77777777" w:rsidR="00EA0859" w:rsidRPr="008A3822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9001C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5A0B80D2" w14:textId="69B5F66E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BC603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659DC66" w14:textId="32A811B8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:rsidRPr="00020FFF" w14:paraId="3A4A275F" w14:textId="77777777" w:rsidTr="00EA5F99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B87BD" w14:textId="48C5D5BC" w:rsidR="00EA0859" w:rsidRPr="008A3822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 ETAP 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E69FD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A9332B5" w14:textId="18A4C22A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98207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C0D0374" w14:textId="7EBE05EE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:rsidRPr="00020FFF" w14:paraId="03645429" w14:textId="77777777" w:rsidTr="00572C8D">
        <w:trPr>
          <w:trHeight w:val="412"/>
        </w:trPr>
        <w:tc>
          <w:tcPr>
            <w:tcW w:w="100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4A32A" w14:textId="448080EB" w:rsidR="00EA0859" w:rsidRPr="00EA0859" w:rsidRDefault="00EA0859" w:rsidP="009565F6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 xml:space="preserve">ETAP II - </w:t>
            </w:r>
            <w:r w:rsidRPr="00EA0859">
              <w:rPr>
                <w:rFonts w:asciiTheme="minorHAnsi" w:eastAsia="Times New Roman" w:hAnsiTheme="minorHAnsi" w:cstheme="minorHAnsi"/>
                <w:b/>
              </w:rPr>
              <w:t>Projekt techniczny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wraz z niezbędnymi rysunkami</w:t>
            </w:r>
          </w:p>
        </w:tc>
      </w:tr>
      <w:tr w:rsidR="00EA0859" w14:paraId="59B1C64D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5DE76" w14:textId="6CB091CE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wykonaniem projektu budowlanego </w:t>
            </w:r>
            <w:r>
              <w:rPr>
                <w:rFonts w:asciiTheme="minorHAnsi" w:hAnsiTheme="minorHAnsi" w:cstheme="minorHAnsi"/>
              </w:rPr>
              <w:t xml:space="preserve">w części dotyczącej </w:t>
            </w:r>
            <w:r w:rsidRPr="008A3822">
              <w:rPr>
                <w:rFonts w:asciiTheme="minorHAnsi" w:hAnsiTheme="minorHAnsi" w:cstheme="minorHAnsi"/>
              </w:rPr>
              <w:t>domku klubowego</w:t>
            </w:r>
            <w:r>
              <w:rPr>
                <w:rFonts w:asciiTheme="minorHAnsi" w:hAnsiTheme="minorHAnsi" w:cstheme="minorHAnsi"/>
              </w:rPr>
              <w:t xml:space="preserve"> (Etap I</w:t>
            </w:r>
            <w:r w:rsidR="00340C6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3674B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88411B6" w14:textId="4B7E8D2D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AC486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DA8397A" w14:textId="3F5225F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14:paraId="2BBBCD4A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7540A" w14:textId="7909632F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wykonaniem projektu budowlanego </w:t>
            </w:r>
            <w:r>
              <w:rPr>
                <w:rFonts w:asciiTheme="minorHAnsi" w:hAnsiTheme="minorHAnsi" w:cstheme="minorHAnsi"/>
              </w:rPr>
              <w:t>w części dotyczącej hali pod park maszyn (Etap I</w:t>
            </w:r>
            <w:r w:rsidR="00340C6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)</w:t>
            </w:r>
          </w:p>
          <w:p w14:paraId="29DF9333" w14:textId="77777777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FDF45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11EC201" w14:textId="0515398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CB342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140555DD" w14:textId="0B859BD5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14:paraId="689A70E0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8BC53" w14:textId="782EF59C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 w:rsidRPr="008A3822">
              <w:rPr>
                <w:rFonts w:asciiTheme="minorHAnsi" w:hAnsiTheme="minorHAnsi" w:cstheme="minorHAnsi"/>
              </w:rPr>
              <w:t xml:space="preserve">Usługa projektowa związana z wykonaniem projektu budowlanego </w:t>
            </w:r>
            <w:r>
              <w:rPr>
                <w:rFonts w:asciiTheme="minorHAnsi" w:hAnsiTheme="minorHAnsi" w:cstheme="minorHAnsi"/>
              </w:rPr>
              <w:t xml:space="preserve">w części dotyczącej zadaszenia części treningowej (Etap </w:t>
            </w:r>
            <w:r w:rsidR="00340C67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>I)</w:t>
            </w:r>
          </w:p>
          <w:p w14:paraId="244F30B4" w14:textId="77777777" w:rsidR="00EA0859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D93E5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D0C35BF" w14:textId="096F8692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A425E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28769763" w14:textId="5120D3E2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EA0859" w14:paraId="29C7801B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7ECD3" w14:textId="6AC071EF" w:rsidR="00EA0859" w:rsidRPr="008A3822" w:rsidRDefault="00EA0859" w:rsidP="00EA0859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 ETAP II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50D02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0D80BB9A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9CD6D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733A9733" w14:textId="77777777" w:rsidR="00EA0859" w:rsidRDefault="00EA0859" w:rsidP="00EA0859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  <w:tr w:rsidR="00FF16F3" w14:paraId="541A43C4" w14:textId="77777777" w:rsidTr="006C509E">
        <w:trPr>
          <w:trHeight w:val="412"/>
        </w:trPr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60688" w14:textId="09341BB3" w:rsidR="00FF16F3" w:rsidRDefault="00A45182" w:rsidP="00FF16F3">
            <w:pPr>
              <w:pStyle w:val="Nagwek2"/>
              <w:tabs>
                <w:tab w:val="left" w:pos="284"/>
              </w:tabs>
              <w:spacing w:before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ŁĄCZNA CENA ZA WYKONANIE CAŁOŚCI PRZEDMIOTU ZAMÓWIENIA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C1AF3" w14:textId="77777777" w:rsidR="00FF16F3" w:rsidRDefault="00FF16F3" w:rsidP="00FF16F3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433571DD" w14:textId="1F62D30A" w:rsidR="00FF16F3" w:rsidRDefault="00FF16F3" w:rsidP="00FF16F3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6FCA7" w14:textId="77777777" w:rsidR="00FF16F3" w:rsidRDefault="00FF16F3" w:rsidP="00FF16F3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</w:p>
          <w:p w14:paraId="745DF8AF" w14:textId="17575A3A" w:rsidR="00FF16F3" w:rsidRDefault="00FF16F3" w:rsidP="00FF16F3">
            <w:pPr>
              <w:jc w:val="center"/>
              <w:rPr>
                <w:rFonts w:asciiTheme="minorHAnsi" w:eastAsia="Times New Roman" w:hAnsiTheme="minorHAnsi" w:cstheme="minorHAnsi"/>
                <w:bCs/>
              </w:rPr>
            </w:pPr>
            <w:r w:rsidRPr="00BB3A13">
              <w:rPr>
                <w:rFonts w:asciiTheme="minorHAnsi" w:eastAsia="Times New Roman" w:hAnsiTheme="minorHAnsi" w:cstheme="minorHAnsi"/>
                <w:bCs/>
              </w:rPr>
              <w:t>……………………… PLN</w:t>
            </w:r>
          </w:p>
        </w:tc>
      </w:tr>
    </w:tbl>
    <w:p w14:paraId="7D5C04F8" w14:textId="77777777" w:rsidR="001D289F" w:rsidRDefault="001D289F" w:rsidP="006F6182">
      <w:pPr>
        <w:spacing w:before="240" w:line="257" w:lineRule="auto"/>
        <w:outlineLvl w:val="0"/>
        <w:rPr>
          <w:rFonts w:asciiTheme="minorHAnsi" w:hAnsiTheme="minorHAnsi" w:cstheme="minorHAnsi"/>
          <w:b/>
        </w:rPr>
      </w:pPr>
    </w:p>
    <w:p w14:paraId="099C730E" w14:textId="33D7EAEB" w:rsidR="006F6182" w:rsidRDefault="008D757B" w:rsidP="006F6182">
      <w:pPr>
        <w:spacing w:before="240" w:line="257" w:lineRule="auto"/>
        <w:outlineLvl w:val="0"/>
        <w:rPr>
          <w:rFonts w:asciiTheme="minorHAnsi" w:hAnsiTheme="minorHAnsi" w:cstheme="minorHAnsi"/>
          <w:b/>
        </w:rPr>
      </w:pPr>
      <w:r w:rsidRPr="005810E7">
        <w:rPr>
          <w:rFonts w:asciiTheme="minorHAnsi" w:hAnsiTheme="minorHAnsi" w:cstheme="minorHAnsi"/>
          <w:b/>
        </w:rPr>
        <w:t xml:space="preserve">Oświadczenie o zapoznaniu się z </w:t>
      </w:r>
      <w:r w:rsidR="006F6182">
        <w:rPr>
          <w:rFonts w:asciiTheme="minorHAnsi" w:hAnsiTheme="minorHAnsi" w:cstheme="minorHAnsi"/>
          <w:b/>
        </w:rPr>
        <w:t>treścią zapytania ofertowego</w:t>
      </w:r>
    </w:p>
    <w:p w14:paraId="2EB1905A" w14:textId="24A4AE2C" w:rsidR="008D757B" w:rsidRDefault="006F6182" w:rsidP="00A53B06">
      <w:pPr>
        <w:spacing w:before="240" w:line="257" w:lineRule="auto"/>
        <w:outlineLvl w:val="0"/>
        <w:rPr>
          <w:rFonts w:asciiTheme="minorHAnsi" w:hAnsiTheme="minorHAnsi" w:cstheme="minorHAnsi"/>
        </w:rPr>
      </w:pPr>
      <w:r w:rsidRPr="006F6182">
        <w:rPr>
          <w:rFonts w:asciiTheme="minorHAnsi" w:hAnsiTheme="minorHAnsi" w:cstheme="minorHAnsi"/>
          <w:bCs/>
        </w:rPr>
        <w:t>Oświadczam, że zapoznałem się z treścią zapytania ofertowego nr</w:t>
      </w:r>
      <w:r w:rsidR="00BD091F">
        <w:rPr>
          <w:b/>
          <w:bCs/>
        </w:rPr>
        <w:t xml:space="preserve"> </w:t>
      </w:r>
      <w:r w:rsidR="00D30092" w:rsidRPr="00D30092">
        <w:rPr>
          <w:b/>
          <w:bCs/>
        </w:rPr>
        <w:t>2024-66883-195885</w:t>
      </w:r>
      <w:r w:rsidR="00172656">
        <w:rPr>
          <w:rFonts w:asciiTheme="minorHAnsi" w:hAnsiTheme="minorHAnsi" w:cstheme="minorHAnsi"/>
        </w:rPr>
        <w:t xml:space="preserve"> </w:t>
      </w:r>
      <w:r w:rsidR="008E4262">
        <w:rPr>
          <w:rFonts w:asciiTheme="minorHAnsi" w:hAnsiTheme="minorHAnsi" w:cstheme="minorHAnsi"/>
        </w:rPr>
        <w:t xml:space="preserve">z </w:t>
      </w:r>
      <w:r w:rsidR="008E4262" w:rsidRPr="008D4845">
        <w:rPr>
          <w:rFonts w:asciiTheme="minorHAnsi" w:hAnsiTheme="minorHAnsi" w:cstheme="minorHAnsi"/>
        </w:rPr>
        <w:t>dnia</w:t>
      </w:r>
      <w:r w:rsidR="00076AF5" w:rsidRPr="008D4845">
        <w:rPr>
          <w:rFonts w:asciiTheme="minorHAnsi" w:hAnsiTheme="minorHAnsi" w:cstheme="minorHAnsi"/>
        </w:rPr>
        <w:t xml:space="preserve"> </w:t>
      </w:r>
      <w:r w:rsidR="006C509E">
        <w:rPr>
          <w:b/>
          <w:bCs/>
        </w:rPr>
        <w:t>12</w:t>
      </w:r>
      <w:r w:rsidR="007F3A37" w:rsidRPr="00A53B06">
        <w:rPr>
          <w:b/>
          <w:bCs/>
        </w:rPr>
        <w:t>.</w:t>
      </w:r>
      <w:r w:rsidR="007D0710" w:rsidRPr="00A53B06">
        <w:rPr>
          <w:b/>
          <w:bCs/>
        </w:rPr>
        <w:t>0</w:t>
      </w:r>
      <w:r w:rsidR="00DC6113">
        <w:rPr>
          <w:b/>
          <w:bCs/>
        </w:rPr>
        <w:t>8</w:t>
      </w:r>
      <w:r w:rsidR="00E27C27" w:rsidRPr="00A53B06">
        <w:rPr>
          <w:b/>
          <w:bCs/>
        </w:rPr>
        <w:t>.</w:t>
      </w:r>
      <w:r w:rsidR="000E4F9C" w:rsidRPr="00A53B06">
        <w:rPr>
          <w:b/>
          <w:bCs/>
        </w:rPr>
        <w:t>202</w:t>
      </w:r>
      <w:r w:rsidRPr="00A53B06">
        <w:rPr>
          <w:b/>
          <w:bCs/>
        </w:rPr>
        <w:t>4</w:t>
      </w:r>
      <w:r w:rsidR="000E4F9C" w:rsidRPr="00A53B06">
        <w:rPr>
          <w:b/>
          <w:bCs/>
        </w:rPr>
        <w:t xml:space="preserve"> r</w:t>
      </w:r>
      <w:r w:rsidR="000E4F9C" w:rsidRPr="00A53B06">
        <w:t>.</w:t>
      </w:r>
      <w:r w:rsidR="000E4F9C" w:rsidRPr="008D4845">
        <w:t xml:space="preserve"> </w:t>
      </w:r>
      <w:r>
        <w:t>wraz z załącznikami stanowiącymi jego integralną część,</w:t>
      </w:r>
      <w:r w:rsidR="000E4F9C" w:rsidRPr="008D4845">
        <w:t xml:space="preserve"> </w:t>
      </w:r>
      <w:r w:rsidR="008D757B" w:rsidRPr="008D4845">
        <w:rPr>
          <w:rFonts w:asciiTheme="minorHAnsi" w:hAnsiTheme="minorHAnsi" w:cstheme="minorHAnsi"/>
        </w:rPr>
        <w:t xml:space="preserve">i akceptuję </w:t>
      </w:r>
      <w:r>
        <w:rPr>
          <w:rFonts w:asciiTheme="minorHAnsi" w:hAnsiTheme="minorHAnsi" w:cstheme="minorHAnsi"/>
        </w:rPr>
        <w:t>jego</w:t>
      </w:r>
      <w:r w:rsidR="008D757B" w:rsidRPr="008D4845">
        <w:rPr>
          <w:rFonts w:asciiTheme="minorHAnsi" w:hAnsiTheme="minorHAnsi" w:cstheme="minorHAnsi"/>
        </w:rPr>
        <w:t xml:space="preserve"> treść.</w:t>
      </w:r>
      <w:r w:rsidR="008D757B">
        <w:rPr>
          <w:rFonts w:asciiTheme="minorHAnsi" w:hAnsiTheme="minorHAnsi" w:cstheme="minorHAnsi"/>
        </w:rPr>
        <w:t xml:space="preserve"> </w:t>
      </w:r>
    </w:p>
    <w:p w14:paraId="7E79F9C7" w14:textId="77777777" w:rsidR="00A53B06" w:rsidRDefault="00A53B06" w:rsidP="00A53B06">
      <w:pPr>
        <w:spacing w:before="240" w:line="257" w:lineRule="auto"/>
        <w:outlineLvl w:val="0"/>
        <w:rPr>
          <w:rFonts w:asciiTheme="minorHAnsi" w:hAnsiTheme="minorHAnsi" w:cstheme="minorHAnsi"/>
        </w:rPr>
      </w:pPr>
    </w:p>
    <w:p w14:paraId="3997C52D" w14:textId="77777777" w:rsidR="001D289F" w:rsidRDefault="001D289F" w:rsidP="00A53B06">
      <w:pPr>
        <w:spacing w:before="240" w:line="257" w:lineRule="auto"/>
        <w:outlineLvl w:val="0"/>
        <w:rPr>
          <w:rFonts w:asciiTheme="minorHAnsi" w:hAnsiTheme="minorHAnsi" w:cstheme="minorHAnsi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8D757B" w14:paraId="7D17C8CE" w14:textId="77777777" w:rsidTr="008D757B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FB90A7" w14:textId="77777777" w:rsidR="008D757B" w:rsidRDefault="008D757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94D35" w14:textId="77777777" w:rsidR="008D757B" w:rsidRDefault="008D757B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43AB84" w14:textId="77777777" w:rsidR="008D757B" w:rsidRDefault="008D757B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1C909B23" w14:textId="77777777" w:rsidR="008A3822" w:rsidRDefault="008A3822" w:rsidP="002A6D26">
      <w:pPr>
        <w:spacing w:line="256" w:lineRule="auto"/>
        <w:outlineLvl w:val="0"/>
        <w:rPr>
          <w:rFonts w:asciiTheme="minorHAnsi" w:hAnsiTheme="minorHAnsi" w:cstheme="minorHAnsi"/>
          <w:b/>
        </w:rPr>
      </w:pPr>
    </w:p>
    <w:p w14:paraId="7DA9D88C" w14:textId="253C7CE8" w:rsidR="002A6D26" w:rsidRDefault="002A6D26" w:rsidP="002A6D26">
      <w:pPr>
        <w:spacing w:line="256" w:lineRule="auto"/>
        <w:outlineLvl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o spełnieniu warunków udziału w postępowaniu:</w:t>
      </w:r>
    </w:p>
    <w:p w14:paraId="77E573A8" w14:textId="77777777" w:rsidR="002A6D26" w:rsidRDefault="002A6D26" w:rsidP="00A05C73">
      <w:pPr>
        <w:spacing w:line="25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imieniu Wykonawcy oświadczam, że:</w:t>
      </w:r>
    </w:p>
    <w:p w14:paraId="3892FD87" w14:textId="77777777" w:rsidR="002A6D26" w:rsidRPr="00FE1CDF" w:rsidRDefault="002A6D26" w:rsidP="00DE3C7A">
      <w:pPr>
        <w:numPr>
          <w:ilvl w:val="0"/>
          <w:numId w:val="20"/>
        </w:numPr>
        <w:suppressAutoHyphens w:val="0"/>
        <w:spacing w:after="0" w:line="256" w:lineRule="auto"/>
        <w:jc w:val="both"/>
        <w:rPr>
          <w:rFonts w:asciiTheme="minorHAnsi" w:hAnsiTheme="minorHAnsi" w:cstheme="minorHAnsi"/>
        </w:rPr>
      </w:pPr>
      <w:r w:rsidRPr="00FE1CDF">
        <w:rPr>
          <w:rFonts w:asciiTheme="minorHAnsi" w:hAnsiTheme="minorHAnsi" w:cstheme="minorHAnsi"/>
        </w:rPr>
        <w:t>posiadamy uprawnienia do wykonywania określonej działalności lub czynności.</w:t>
      </w:r>
    </w:p>
    <w:p w14:paraId="0E68C64D" w14:textId="2A87272F" w:rsidR="002A6D26" w:rsidRPr="00FE1CDF" w:rsidRDefault="002A6D26" w:rsidP="001970D9">
      <w:pPr>
        <w:numPr>
          <w:ilvl w:val="0"/>
          <w:numId w:val="20"/>
        </w:numPr>
        <w:suppressAutoHyphens w:val="0"/>
        <w:spacing w:after="0" w:line="256" w:lineRule="auto"/>
        <w:jc w:val="both"/>
        <w:rPr>
          <w:rFonts w:asciiTheme="minorHAnsi" w:hAnsiTheme="minorHAnsi" w:cstheme="minorHAnsi"/>
        </w:rPr>
      </w:pPr>
      <w:r w:rsidRPr="00FE1CDF">
        <w:rPr>
          <w:rFonts w:asciiTheme="minorHAnsi" w:hAnsiTheme="minorHAnsi" w:cstheme="minorHAnsi"/>
        </w:rPr>
        <w:t>dysponujemy odpowiednim potencjałem technicznym do wykonania zamówienia.</w:t>
      </w:r>
    </w:p>
    <w:p w14:paraId="65338D00" w14:textId="141F3B4D" w:rsidR="004C0A70" w:rsidRPr="00FE1CDF" w:rsidRDefault="004C0A70" w:rsidP="00DE3C7A">
      <w:pPr>
        <w:numPr>
          <w:ilvl w:val="0"/>
          <w:numId w:val="20"/>
        </w:numPr>
        <w:suppressAutoHyphens w:val="0"/>
        <w:spacing w:after="0" w:line="256" w:lineRule="auto"/>
        <w:jc w:val="both"/>
        <w:rPr>
          <w:rFonts w:asciiTheme="minorHAnsi" w:hAnsiTheme="minorHAnsi" w:cstheme="minorHAnsi"/>
        </w:rPr>
      </w:pPr>
      <w:r w:rsidRPr="00FE1CDF">
        <w:rPr>
          <w:rFonts w:asciiTheme="minorHAnsi" w:hAnsiTheme="minorHAnsi" w:cstheme="minorHAnsi"/>
        </w:rPr>
        <w:t>dysponujemy osobami zdolnymi do wykonania zamówienia.</w:t>
      </w:r>
    </w:p>
    <w:p w14:paraId="6F4C3961" w14:textId="77777777" w:rsidR="002A6D26" w:rsidRDefault="002A6D26" w:rsidP="002A6D26">
      <w:pPr>
        <w:spacing w:line="256" w:lineRule="auto"/>
        <w:ind w:left="1068"/>
        <w:rPr>
          <w:rFonts w:asciiTheme="minorHAnsi" w:hAnsiTheme="minorHAnsi" w:cstheme="minorHAnsi"/>
        </w:rPr>
      </w:pPr>
    </w:p>
    <w:p w14:paraId="2D7699D0" w14:textId="662EA895" w:rsidR="007D0710" w:rsidRPr="007D0710" w:rsidRDefault="007D0710" w:rsidP="00FE6E4C">
      <w:pPr>
        <w:spacing w:line="25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celu potwierdzenia spełnienia pozostałych warunków udziału w postępowaniu do oferty dołącz</w:t>
      </w:r>
      <w:r w:rsidR="002202D8">
        <w:rPr>
          <w:rFonts w:asciiTheme="minorHAnsi" w:hAnsiTheme="minorHAnsi" w:cstheme="minorHAnsi"/>
        </w:rPr>
        <w:t>am</w:t>
      </w:r>
      <w:r>
        <w:rPr>
          <w:rFonts w:asciiTheme="minorHAnsi" w:hAnsiTheme="minorHAnsi" w:cstheme="minorHAnsi"/>
        </w:rPr>
        <w:t>:</w:t>
      </w:r>
    </w:p>
    <w:p w14:paraId="2E62271A" w14:textId="058FA02E" w:rsidR="00462041" w:rsidRDefault="00462041" w:rsidP="00462041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D</w:t>
      </w:r>
      <w:r w:rsidR="007D0710" w:rsidRPr="004620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okumenty potwierdzające warunek wiedzy i doświadczenia </w:t>
      </w:r>
      <w:r w:rsidR="00F96420" w:rsidRPr="004620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wraz z załączeniem dowodów potwierdzających wykonanie wskazanych w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Tabeli 2 </w:t>
      </w:r>
      <w:r w:rsidR="00DC6113" w:rsidRPr="00462041">
        <w:rPr>
          <w:rFonts w:asciiTheme="minorHAnsi" w:hAnsiTheme="minorHAnsi" w:cstheme="minorHAnsi"/>
          <w:color w:val="000000" w:themeColor="text1"/>
          <w:sz w:val="24"/>
          <w:szCs w:val="24"/>
        </w:rPr>
        <w:t>prac projektowych</w:t>
      </w:r>
      <w:r w:rsidR="00F96420" w:rsidRPr="00462041">
        <w:rPr>
          <w:rFonts w:asciiTheme="minorHAnsi" w:hAnsiTheme="minorHAnsi" w:cstheme="minorHAnsi"/>
          <w:color w:val="000000" w:themeColor="text1"/>
          <w:sz w:val="24"/>
          <w:szCs w:val="24"/>
        </w:rPr>
        <w:t>, w tym informacji o ich prawidłowym ukończeniu.</w:t>
      </w:r>
    </w:p>
    <w:p w14:paraId="26A1B9B6" w14:textId="6EF96860" w:rsidR="00462041" w:rsidRPr="00462041" w:rsidRDefault="00462041" w:rsidP="00462041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462041">
        <w:rPr>
          <w:rFonts w:asciiTheme="minorHAnsi" w:hAnsiTheme="minorHAnsi" w:cstheme="minorHAnsi"/>
          <w:color w:val="000000" w:themeColor="text1"/>
          <w:sz w:val="24"/>
          <w:szCs w:val="24"/>
        </w:rPr>
        <w:t>ktualne zaświadczenie właściwego naczelnika urzędu skarbowego potwierdzającego, że nie zalega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Pr="004620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opłacaniem podatków, wystawione nie wcześniej niż 3 miesiące przed upływem terminu składania ofert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8D598A5" w14:textId="202B21DB" w:rsidR="002A6D26" w:rsidRPr="00462041" w:rsidRDefault="00462041" w:rsidP="00462041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462041">
        <w:rPr>
          <w:rFonts w:asciiTheme="minorHAnsi" w:hAnsiTheme="minorHAnsi" w:cstheme="minorHAnsi"/>
          <w:color w:val="000000" w:themeColor="text1"/>
          <w:sz w:val="24"/>
          <w:szCs w:val="24"/>
        </w:rPr>
        <w:t>ktualne zaświadczenie właściwego naczelnika zakładu ubezpieczeń społecznych potwierdzającego, że nie zalega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m</w:t>
      </w:r>
      <w:r w:rsidRPr="004620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opłacaniem składek ZUS, wystawione nie wcześniej niż 3 miesiące przed upływem terminu składania ofert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A1CE429" w14:textId="77777777" w:rsidR="00462041" w:rsidRDefault="00462041" w:rsidP="0046204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p w14:paraId="4390A081" w14:textId="77777777" w:rsidR="00462041" w:rsidRDefault="00462041" w:rsidP="0046204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p w14:paraId="0D003B30" w14:textId="77777777" w:rsidR="008A3822" w:rsidRPr="00462041" w:rsidRDefault="008A3822" w:rsidP="00462041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2A6D26" w14:paraId="33DC65C5" w14:textId="77777777" w:rsidTr="002A6D26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54DCB8D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86E9B7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6C0F750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302D27D8" w14:textId="77777777" w:rsidR="006C5FA3" w:rsidRDefault="006C5FA3" w:rsidP="007D0710">
      <w:pPr>
        <w:jc w:val="both"/>
        <w:rPr>
          <w:rFonts w:asciiTheme="minorHAnsi" w:eastAsia="Times New Roman" w:hAnsiTheme="minorHAnsi" w:cstheme="minorHAnsi"/>
          <w:b/>
          <w:bCs/>
        </w:rPr>
      </w:pPr>
      <w:bookmarkStart w:id="1" w:name="_Hlk108508135"/>
    </w:p>
    <w:p w14:paraId="4A12C513" w14:textId="77777777" w:rsidR="00A53B06" w:rsidRDefault="00A53B06" w:rsidP="007D0710">
      <w:pPr>
        <w:jc w:val="both"/>
        <w:rPr>
          <w:rFonts w:asciiTheme="minorHAnsi" w:eastAsia="Times New Roman" w:hAnsiTheme="minorHAnsi" w:cstheme="minorHAnsi"/>
          <w:b/>
          <w:bCs/>
        </w:rPr>
      </w:pPr>
    </w:p>
    <w:p w14:paraId="7EDB087C" w14:textId="77777777" w:rsidR="00115739" w:rsidRDefault="00115739" w:rsidP="007D0710">
      <w:pPr>
        <w:jc w:val="both"/>
        <w:rPr>
          <w:rFonts w:asciiTheme="minorHAnsi" w:eastAsia="Times New Roman" w:hAnsiTheme="minorHAnsi" w:cstheme="minorHAnsi"/>
          <w:b/>
          <w:bCs/>
        </w:rPr>
      </w:pPr>
      <w:bookmarkStart w:id="2" w:name="_Hlk173914599"/>
    </w:p>
    <w:p w14:paraId="6B35E183" w14:textId="77777777" w:rsidR="00115739" w:rsidRDefault="00115739" w:rsidP="007D0710">
      <w:pPr>
        <w:jc w:val="both"/>
        <w:rPr>
          <w:rFonts w:asciiTheme="minorHAnsi" w:eastAsia="Times New Roman" w:hAnsiTheme="minorHAnsi" w:cstheme="minorHAnsi"/>
          <w:b/>
          <w:bCs/>
        </w:rPr>
      </w:pPr>
    </w:p>
    <w:p w14:paraId="7AA2DF7C" w14:textId="33E17442" w:rsidR="007D0710" w:rsidRDefault="007D0710" w:rsidP="007D0710">
      <w:pPr>
        <w:jc w:val="both"/>
        <w:rPr>
          <w:rFonts w:asciiTheme="minorHAnsi" w:eastAsia="Times New Roman" w:hAnsiTheme="minorHAnsi" w:cstheme="minorHAnsi"/>
        </w:rPr>
      </w:pPr>
      <w:r w:rsidRPr="002A0E8E">
        <w:rPr>
          <w:rFonts w:asciiTheme="minorHAnsi" w:eastAsia="Times New Roman" w:hAnsiTheme="minorHAnsi" w:cstheme="minorHAnsi"/>
          <w:b/>
          <w:bCs/>
        </w:rPr>
        <w:t>Tabela 2.</w:t>
      </w:r>
      <w:r>
        <w:rPr>
          <w:rFonts w:asciiTheme="minorHAnsi" w:eastAsia="Times New Roman" w:hAnsiTheme="minorHAnsi" w:cstheme="minorHAnsi"/>
        </w:rPr>
        <w:t xml:space="preserve"> Wykaz wykonanych usług potwierdzających spełnienie warunku wiedzy i doświadczenia </w:t>
      </w:r>
    </w:p>
    <w:bookmarkEnd w:id="2"/>
    <w:p w14:paraId="3EE6242B" w14:textId="2E1F7CB9" w:rsidR="002A0E8E" w:rsidRDefault="002A0E8E" w:rsidP="007D0710">
      <w:pPr>
        <w:jc w:val="both"/>
        <w:rPr>
          <w:rFonts w:asciiTheme="minorHAnsi" w:eastAsia="Times New Roman" w:hAnsiTheme="minorHAnsi" w:cstheme="minorHAnsi"/>
          <w:b/>
        </w:rPr>
      </w:pPr>
      <w:r>
        <w:rPr>
          <w:rFonts w:asciiTheme="minorHAnsi" w:eastAsia="Times New Roman" w:hAnsiTheme="minorHAnsi" w:cstheme="minorHAnsi"/>
          <w:b/>
        </w:rPr>
        <w:t xml:space="preserve">Dla spełnienia wymogu wskazanego w pkt. </w:t>
      </w:r>
      <w:r w:rsidR="004E2C88">
        <w:rPr>
          <w:rFonts w:asciiTheme="minorHAnsi" w:eastAsia="Times New Roman" w:hAnsiTheme="minorHAnsi" w:cstheme="minorHAnsi"/>
          <w:b/>
        </w:rPr>
        <w:t>„</w:t>
      </w:r>
      <w:r w:rsidR="00DC6113">
        <w:rPr>
          <w:rFonts w:asciiTheme="minorHAnsi" w:eastAsia="Times New Roman" w:hAnsiTheme="minorHAnsi" w:cstheme="minorHAnsi"/>
          <w:b/>
        </w:rPr>
        <w:t>Wiedza i doświadczenie</w:t>
      </w:r>
      <w:r w:rsidR="004E2C88">
        <w:rPr>
          <w:rFonts w:asciiTheme="minorHAnsi" w:eastAsia="Times New Roman" w:hAnsiTheme="minorHAnsi" w:cstheme="minorHAnsi"/>
          <w:b/>
        </w:rPr>
        <w:t>”</w:t>
      </w:r>
      <w:r w:rsidR="00523CB7">
        <w:rPr>
          <w:rFonts w:asciiTheme="minorHAnsi" w:eastAsia="Times New Roman" w:hAnsiTheme="minorHAnsi" w:cstheme="minorHAnsi"/>
          <w:b/>
        </w:rPr>
        <w:t xml:space="preserve"> </w:t>
      </w:r>
      <w:bookmarkStart w:id="3" w:name="_Hlk163122413"/>
      <w:r w:rsidR="00523CB7">
        <w:rPr>
          <w:rFonts w:asciiTheme="minorHAnsi" w:eastAsia="Times New Roman" w:hAnsiTheme="minorHAnsi" w:cstheme="minorHAnsi"/>
          <w:b/>
        </w:rPr>
        <w:t>zapytania ofertowego</w:t>
      </w:r>
      <w:bookmarkEnd w:id="3"/>
    </w:p>
    <w:tbl>
      <w:tblPr>
        <w:tblW w:w="5000" w:type="pct"/>
        <w:tblLook w:val="04A0" w:firstRow="1" w:lastRow="0" w:firstColumn="1" w:lastColumn="0" w:noHBand="0" w:noVBand="1"/>
      </w:tblPr>
      <w:tblGrid>
        <w:gridCol w:w="2500"/>
        <w:gridCol w:w="2420"/>
        <w:gridCol w:w="1998"/>
        <w:gridCol w:w="2559"/>
      </w:tblGrid>
      <w:tr w:rsidR="007D0710" w14:paraId="4F2711B4" w14:textId="77777777" w:rsidTr="002A0E8E">
        <w:trPr>
          <w:trHeight w:val="1145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648691" w14:textId="77777777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Zakres usługi</w:t>
            </w: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8B3F85" w14:textId="0A27531F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Podmiot na rzecz którego została wykonana usługa</w:t>
            </w: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098CC" w14:textId="77777777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Termin wykonania usługi</w:t>
            </w:r>
          </w:p>
          <w:p w14:paraId="78C2AEE3" w14:textId="77777777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b/>
                <w:bCs/>
              </w:rPr>
              <w:t>(od 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 xml:space="preserve"> do 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BC2011" w14:textId="058073A6" w:rsidR="007D0710" w:rsidRDefault="00DC6113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Wartość prac projektowych</w:t>
            </w:r>
          </w:p>
        </w:tc>
      </w:tr>
      <w:tr w:rsidR="007D0710" w14:paraId="05F03C1E" w14:textId="77777777" w:rsidTr="002A0E8E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F04F4" w14:textId="77777777" w:rsidR="007D0710" w:rsidRDefault="007D0710" w:rsidP="00922A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DC0F6" w14:textId="77777777" w:rsidR="007D0710" w:rsidRDefault="007D0710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05950" w14:textId="77777777" w:rsidR="007D0710" w:rsidRDefault="007D0710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F1187" w14:textId="77777777" w:rsidR="007D0710" w:rsidRDefault="007D0710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0E8E" w14:paraId="2EC3B365" w14:textId="77777777" w:rsidTr="002A0E8E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ABEA6B" w14:textId="77777777" w:rsidR="002A0E8E" w:rsidRDefault="002A0E8E" w:rsidP="00922A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CF09F" w14:textId="77777777" w:rsidR="002A0E8E" w:rsidRDefault="002A0E8E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7F739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44264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0E8E" w14:paraId="22BACB31" w14:textId="77777777" w:rsidTr="002A0E8E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8E4BD" w14:textId="77777777" w:rsidR="002A0E8E" w:rsidRDefault="002A0E8E" w:rsidP="00922A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C1123" w14:textId="77777777" w:rsidR="002A0E8E" w:rsidRDefault="002A0E8E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A2375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F451B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0E8E" w14:paraId="1AD364D8" w14:textId="77777777" w:rsidTr="002A0E8E">
        <w:trPr>
          <w:trHeight w:val="828"/>
        </w:trPr>
        <w:tc>
          <w:tcPr>
            <w:tcW w:w="1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0FFA4" w14:textId="77777777" w:rsidR="002A0E8E" w:rsidRDefault="002A0E8E" w:rsidP="00922A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C0447" w14:textId="77777777" w:rsidR="002A0E8E" w:rsidRDefault="002A0E8E" w:rsidP="00922A95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0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CFF7E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26D99" w14:textId="77777777" w:rsidR="002A0E8E" w:rsidRDefault="002A0E8E" w:rsidP="00922A95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4F25BB2" w14:textId="77777777" w:rsidR="00444714" w:rsidRDefault="00444714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3B29EF53" w14:textId="0319843A" w:rsidR="004E2C88" w:rsidRPr="004E2C88" w:rsidRDefault="004E2C88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  <w:r w:rsidRPr="004E2C88">
        <w:rPr>
          <w:rFonts w:asciiTheme="minorHAnsi" w:hAnsiTheme="minorHAnsi" w:cstheme="minorHAnsi"/>
          <w:b/>
          <w:bCs/>
          <w:color w:val="000000" w:themeColor="text1"/>
        </w:rPr>
        <w:t xml:space="preserve">Tabela </w:t>
      </w:r>
      <w:r>
        <w:rPr>
          <w:rFonts w:asciiTheme="minorHAnsi" w:hAnsiTheme="minorHAnsi" w:cstheme="minorHAnsi"/>
          <w:b/>
          <w:bCs/>
          <w:color w:val="000000" w:themeColor="text1"/>
        </w:rPr>
        <w:t>3</w:t>
      </w:r>
      <w:r w:rsidRPr="004E2C88">
        <w:rPr>
          <w:rFonts w:asciiTheme="minorHAnsi" w:hAnsiTheme="minorHAnsi" w:cstheme="minorHAnsi"/>
          <w:b/>
          <w:bCs/>
          <w:color w:val="000000" w:themeColor="text1"/>
        </w:rPr>
        <w:t xml:space="preserve">. </w:t>
      </w:r>
      <w:r w:rsidRPr="004E2C88">
        <w:rPr>
          <w:rFonts w:asciiTheme="minorHAnsi" w:hAnsiTheme="minorHAnsi" w:cstheme="minorHAnsi"/>
          <w:color w:val="000000" w:themeColor="text1"/>
        </w:rPr>
        <w:t xml:space="preserve">Wykaz osób skierowanych do realizacji przedmiotu zamówienia </w:t>
      </w:r>
    </w:p>
    <w:p w14:paraId="38C0B52E" w14:textId="2FFF6352" w:rsidR="007D0710" w:rsidRPr="002A0E8E" w:rsidRDefault="004E2C88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Dla</w:t>
      </w:r>
      <w:r w:rsidRPr="004E2C88">
        <w:rPr>
          <w:rFonts w:asciiTheme="minorHAnsi" w:hAnsiTheme="minorHAnsi" w:cstheme="minorHAnsi"/>
          <w:b/>
          <w:bCs/>
          <w:color w:val="000000" w:themeColor="text1"/>
        </w:rPr>
        <w:t xml:space="preserve"> spełnieni</w:t>
      </w:r>
      <w:r>
        <w:rPr>
          <w:rFonts w:asciiTheme="minorHAnsi" w:hAnsiTheme="minorHAnsi" w:cstheme="minorHAnsi"/>
          <w:b/>
          <w:bCs/>
          <w:color w:val="000000" w:themeColor="text1"/>
        </w:rPr>
        <w:t>a</w:t>
      </w:r>
      <w:r w:rsidRPr="004E2C88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wymogu </w:t>
      </w:r>
      <w:r w:rsidR="002A0E8E" w:rsidRPr="002A0E8E">
        <w:rPr>
          <w:rFonts w:asciiTheme="minorHAnsi" w:hAnsiTheme="minorHAnsi" w:cstheme="minorHAnsi"/>
          <w:b/>
          <w:bCs/>
          <w:color w:val="000000" w:themeColor="text1"/>
        </w:rPr>
        <w:t xml:space="preserve">wskazanego w pkt. </w:t>
      </w:r>
      <w:r>
        <w:rPr>
          <w:rFonts w:asciiTheme="minorHAnsi" w:hAnsiTheme="minorHAnsi" w:cstheme="minorHAnsi"/>
          <w:b/>
          <w:bCs/>
          <w:color w:val="000000" w:themeColor="text1"/>
        </w:rPr>
        <w:t>„</w:t>
      </w:r>
      <w:r w:rsidRPr="004E2C88">
        <w:rPr>
          <w:rFonts w:asciiTheme="minorHAnsi" w:hAnsiTheme="minorHAnsi" w:cstheme="minorHAnsi"/>
          <w:b/>
          <w:bCs/>
          <w:color w:val="000000" w:themeColor="text1"/>
        </w:rPr>
        <w:t>Osoby zdolne do wykonania zamówienia</w:t>
      </w:r>
      <w:r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2A0E8E" w:rsidRPr="002A0E8E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523CB7" w:rsidRPr="00523CB7">
        <w:rPr>
          <w:rFonts w:asciiTheme="minorHAnsi" w:hAnsiTheme="minorHAnsi" w:cstheme="minorHAnsi"/>
          <w:b/>
          <w:bCs/>
          <w:color w:val="000000" w:themeColor="text1"/>
        </w:rPr>
        <w:t>zapytania ofertowego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08"/>
        <w:gridCol w:w="3827"/>
        <w:gridCol w:w="2542"/>
      </w:tblGrid>
      <w:tr w:rsidR="00D254A3" w14:paraId="36D5643A" w14:textId="77777777" w:rsidTr="00D254A3">
        <w:trPr>
          <w:trHeight w:val="828"/>
        </w:trPr>
        <w:tc>
          <w:tcPr>
            <w:tcW w:w="1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C9944" w14:textId="4B1B342B" w:rsidR="00D254A3" w:rsidRPr="002A0E8E" w:rsidRDefault="00444714" w:rsidP="00444714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2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0773B" w14:textId="0B21AB24" w:rsidR="00D254A3" w:rsidRDefault="00D254A3" w:rsidP="00444714">
            <w:pPr>
              <w:widowControl w:val="0"/>
              <w:spacing w:before="240"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Posiadane uprawnienia</w:t>
            </w: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AEEBF" w14:textId="40BA6E03" w:rsidR="00D254A3" w:rsidRPr="00444714" w:rsidRDefault="00444714" w:rsidP="00444714">
            <w:pPr>
              <w:pStyle w:val="Akapitzlist1"/>
              <w:spacing w:before="240" w:after="0"/>
              <w:ind w:left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44714">
              <w:rPr>
                <w:rFonts w:asciiTheme="minorHAnsi" w:hAnsiTheme="minorHAnsi" w:cstheme="minorHAnsi"/>
                <w:b/>
                <w:bCs/>
              </w:rPr>
              <w:t>Pełniona funkcja</w:t>
            </w:r>
          </w:p>
        </w:tc>
      </w:tr>
      <w:tr w:rsidR="00D254A3" w14:paraId="44B4739C" w14:textId="77777777" w:rsidTr="00D254A3">
        <w:trPr>
          <w:trHeight w:val="828"/>
        </w:trPr>
        <w:tc>
          <w:tcPr>
            <w:tcW w:w="1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2DFA9" w14:textId="77777777" w:rsidR="00D254A3" w:rsidRDefault="00D254A3" w:rsidP="0043766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B2106" w14:textId="77777777" w:rsidR="00D254A3" w:rsidRDefault="00D254A3" w:rsidP="0043766C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EB9B9" w14:textId="77777777" w:rsidR="00D254A3" w:rsidRDefault="00D254A3" w:rsidP="0043766C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54A3" w14:paraId="4558F078" w14:textId="77777777" w:rsidTr="00D254A3">
        <w:trPr>
          <w:trHeight w:val="828"/>
        </w:trPr>
        <w:tc>
          <w:tcPr>
            <w:tcW w:w="1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B968D" w14:textId="77777777" w:rsidR="00D254A3" w:rsidRDefault="00D254A3" w:rsidP="0043766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B8D98" w14:textId="77777777" w:rsidR="00D254A3" w:rsidRDefault="00D254A3" w:rsidP="0043766C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3C90D" w14:textId="77777777" w:rsidR="00D254A3" w:rsidRDefault="00D254A3" w:rsidP="0043766C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254A3" w14:paraId="5E8E0E67" w14:textId="77777777" w:rsidTr="00D254A3">
        <w:trPr>
          <w:trHeight w:val="828"/>
        </w:trPr>
        <w:tc>
          <w:tcPr>
            <w:tcW w:w="16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0848D" w14:textId="77777777" w:rsidR="00D254A3" w:rsidRDefault="00D254A3" w:rsidP="0043766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1A13DB" w14:textId="77777777" w:rsidR="00D254A3" w:rsidRDefault="00D254A3" w:rsidP="0043766C">
            <w:pPr>
              <w:widowControl w:val="0"/>
              <w:spacing w:line="100" w:lineRule="atLeast"/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13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86B22" w14:textId="77777777" w:rsidR="00D254A3" w:rsidRDefault="00D254A3" w:rsidP="0043766C">
            <w:pPr>
              <w:pStyle w:val="Akapitzlist1"/>
              <w:widowControl w:val="0"/>
              <w:spacing w:after="0" w:line="100" w:lineRule="atLeast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86A380D" w14:textId="77777777" w:rsidR="002A0E8E" w:rsidRPr="00041264" w:rsidRDefault="002A0E8E" w:rsidP="0004126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/>
        <w:jc w:val="both"/>
        <w:rPr>
          <w:rFonts w:asciiTheme="minorHAnsi" w:hAnsiTheme="minorHAnsi" w:cstheme="minorHAnsi"/>
          <w:color w:val="000000" w:themeColor="text1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FE1CDF" w14:paraId="0F03C020" w14:textId="77777777" w:rsidTr="00922A95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5479323" w14:textId="634861C2" w:rsidR="00FE1CDF" w:rsidRDefault="00041264" w:rsidP="00922A95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="00FE1CDF"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46BD9" w14:textId="77777777" w:rsidR="00FE1CDF" w:rsidRDefault="00FE1CDF" w:rsidP="00922A95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70A3E45" w14:textId="77777777" w:rsidR="00FE1CDF" w:rsidRDefault="00FE1CDF" w:rsidP="00922A95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605406BF" w14:textId="77777777" w:rsidR="00427216" w:rsidRPr="00427216" w:rsidRDefault="00427216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DC2A2A5" w14:textId="69B534DC" w:rsidR="00427216" w:rsidRDefault="00427216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  <w:bCs/>
        </w:rPr>
      </w:pPr>
      <w:r w:rsidRPr="00427216">
        <w:rPr>
          <w:rFonts w:asciiTheme="minorHAnsi" w:hAnsiTheme="minorHAnsi" w:cstheme="minorHAnsi"/>
          <w:b/>
          <w:bCs/>
        </w:rPr>
        <w:t>Oświadczenie o dysponowaniu ww. osobami na rzecz realizacji przedmiotu zamówienia:</w:t>
      </w:r>
    </w:p>
    <w:p w14:paraId="5F333553" w14:textId="2659A1C4" w:rsidR="00427216" w:rsidRDefault="00427216" w:rsidP="00B505AE">
      <w:pPr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</w:t>
      </w:r>
      <w:r w:rsidRPr="00427216">
        <w:rPr>
          <w:rFonts w:asciiTheme="minorHAnsi" w:hAnsiTheme="minorHAnsi" w:cstheme="minorHAnsi"/>
        </w:rPr>
        <w:t>świadczam, że</w:t>
      </w:r>
      <w:r w:rsidRPr="00427216">
        <w:t xml:space="preserve"> </w:t>
      </w:r>
      <w:r w:rsidRPr="00427216">
        <w:rPr>
          <w:rFonts w:asciiTheme="minorHAnsi" w:hAnsiTheme="minorHAnsi" w:cstheme="minorHAnsi"/>
        </w:rPr>
        <w:t>dysponujemy</w:t>
      </w:r>
      <w:r w:rsidR="00B505AE">
        <w:rPr>
          <w:rFonts w:asciiTheme="minorHAnsi" w:hAnsiTheme="minorHAnsi" w:cstheme="minorHAnsi"/>
        </w:rPr>
        <w:t xml:space="preserve"> lub będziemy dysponować</w:t>
      </w:r>
      <w:r w:rsidRPr="00427216">
        <w:rPr>
          <w:rFonts w:asciiTheme="minorHAnsi" w:hAnsiTheme="minorHAnsi" w:cstheme="minorHAnsi"/>
        </w:rPr>
        <w:t xml:space="preserve"> </w:t>
      </w:r>
      <w:r w:rsidR="005042B2">
        <w:rPr>
          <w:rFonts w:asciiTheme="minorHAnsi" w:hAnsiTheme="minorHAnsi" w:cstheme="minorHAnsi"/>
        </w:rPr>
        <w:t>osobą/</w:t>
      </w:r>
      <w:proofErr w:type="spellStart"/>
      <w:r w:rsidRPr="00427216">
        <w:rPr>
          <w:rFonts w:asciiTheme="minorHAnsi" w:hAnsiTheme="minorHAnsi" w:cstheme="minorHAnsi"/>
        </w:rPr>
        <w:t>ami</w:t>
      </w:r>
      <w:proofErr w:type="spellEnd"/>
      <w:r w:rsidR="00B505AE">
        <w:rPr>
          <w:rFonts w:asciiTheme="minorHAnsi" w:hAnsiTheme="minorHAnsi" w:cstheme="minorHAnsi"/>
        </w:rPr>
        <w:t xml:space="preserve">, </w:t>
      </w:r>
      <w:r w:rsidR="005042B2">
        <w:rPr>
          <w:rFonts w:asciiTheme="minorHAnsi" w:hAnsiTheme="minorHAnsi" w:cstheme="minorHAnsi"/>
        </w:rPr>
        <w:t>wymienioną/</w:t>
      </w:r>
      <w:proofErr w:type="spellStart"/>
      <w:r w:rsidR="00B505AE">
        <w:rPr>
          <w:rFonts w:asciiTheme="minorHAnsi" w:hAnsiTheme="minorHAnsi" w:cstheme="minorHAnsi"/>
        </w:rPr>
        <w:t>ymi</w:t>
      </w:r>
      <w:proofErr w:type="spellEnd"/>
      <w:r w:rsidR="00B505AE">
        <w:rPr>
          <w:rFonts w:asciiTheme="minorHAnsi" w:hAnsiTheme="minorHAnsi" w:cstheme="minorHAnsi"/>
        </w:rPr>
        <w:t xml:space="preserve"> w tabeli nr 3, posiadającymi odpowiednią wiedze i doświadczenie,</w:t>
      </w:r>
      <w:r w:rsidRPr="00427216">
        <w:rPr>
          <w:rFonts w:asciiTheme="minorHAnsi" w:hAnsiTheme="minorHAnsi" w:cstheme="minorHAnsi"/>
        </w:rPr>
        <w:t xml:space="preserve"> zdolnymi do wykonania </w:t>
      </w:r>
      <w:r w:rsidR="00B505AE">
        <w:rPr>
          <w:rFonts w:asciiTheme="minorHAnsi" w:hAnsiTheme="minorHAnsi" w:cstheme="minorHAnsi"/>
        </w:rPr>
        <w:t xml:space="preserve">przedmiotu niniejszego </w:t>
      </w:r>
      <w:r w:rsidRPr="00427216">
        <w:rPr>
          <w:rFonts w:asciiTheme="minorHAnsi" w:hAnsiTheme="minorHAnsi" w:cstheme="minorHAnsi"/>
        </w:rPr>
        <w:t>zamówienia.</w:t>
      </w:r>
    </w:p>
    <w:p w14:paraId="0C139479" w14:textId="77777777" w:rsidR="00B505AE" w:rsidRDefault="00B505AE" w:rsidP="00B505AE">
      <w:pPr>
        <w:suppressAutoHyphens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4460794B" w14:textId="77777777" w:rsidR="00427216" w:rsidRPr="00427216" w:rsidRDefault="00427216" w:rsidP="00A05C73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p w14:paraId="48DFC21F" w14:textId="77777777" w:rsidR="008A3822" w:rsidRDefault="008A3822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</w:rPr>
      </w:pPr>
    </w:p>
    <w:p w14:paraId="32DB78D9" w14:textId="77777777" w:rsidR="008A3822" w:rsidRDefault="008A3822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</w:rPr>
      </w:pPr>
    </w:p>
    <w:p w14:paraId="07F0A135" w14:textId="5CEB45C0" w:rsidR="00A05C73" w:rsidRDefault="00A05C73" w:rsidP="00A05C73">
      <w:pPr>
        <w:suppressAutoHyphens w:val="0"/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dotyczące braku podstaw wykluczenia:</w:t>
      </w:r>
      <w:bookmarkEnd w:id="1"/>
    </w:p>
    <w:p w14:paraId="35652879" w14:textId="77777777" w:rsidR="00A05C73" w:rsidRDefault="00A05C73" w:rsidP="00A05C73">
      <w:pPr>
        <w:spacing w:line="254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nie podlegam wykluczeniu z postępowania na podstawie </w:t>
      </w:r>
      <w:r>
        <w:rPr>
          <w:rFonts w:asciiTheme="minorHAnsi" w:hAnsiTheme="minorHAnsi" w:cstheme="minorHAns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2022/576.*</w:t>
      </w:r>
    </w:p>
    <w:p w14:paraId="04CE88F8" w14:textId="77777777" w:rsidR="00A05C73" w:rsidRDefault="00A05C73" w:rsidP="00A05C73">
      <w:pPr>
        <w:spacing w:line="254" w:lineRule="auto"/>
        <w:ind w:left="1068"/>
        <w:rPr>
          <w:rFonts w:asciiTheme="minorHAnsi" w:hAnsiTheme="minorHAnsi" w:cstheme="minorHAnsi"/>
        </w:rPr>
      </w:pPr>
    </w:p>
    <w:p w14:paraId="026951DD" w14:textId="77777777" w:rsidR="00A05C73" w:rsidRDefault="00A05C73" w:rsidP="00A05C73">
      <w:pPr>
        <w:spacing w:line="254" w:lineRule="auto"/>
        <w:rPr>
          <w:rFonts w:asciiTheme="minorHAnsi" w:hAnsiTheme="minorHAnsi" w:cstheme="minorHAnsi"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A05C73" w14:paraId="610049B4" w14:textId="77777777" w:rsidTr="00A05C73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D762E81" w14:textId="77777777" w:rsidR="00A05C73" w:rsidRDefault="00A05C73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2CC94" w14:textId="77777777" w:rsidR="00A05C73" w:rsidRDefault="00A05C73">
            <w:pPr>
              <w:spacing w:line="254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CF1FB5" w14:textId="77777777" w:rsidR="00A05C73" w:rsidRDefault="00A05C73">
            <w:pPr>
              <w:spacing w:line="254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77FC14AF" w14:textId="77777777" w:rsidR="005042B2" w:rsidRDefault="005042B2" w:rsidP="00A05C73">
      <w:pPr>
        <w:pStyle w:val="Tekstprzypisudolnego"/>
        <w:rPr>
          <w:rFonts w:ascii="Arial" w:hAnsi="Arial" w:cs="Arial"/>
          <w:sz w:val="16"/>
          <w:szCs w:val="16"/>
        </w:rPr>
      </w:pPr>
    </w:p>
    <w:p w14:paraId="3B507AD3" w14:textId="333E4C26" w:rsidR="00A05C73" w:rsidRDefault="00A05C73" w:rsidP="00A05C7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984D1D6" w14:textId="77777777" w:rsidR="00A05C73" w:rsidRDefault="00A05C73" w:rsidP="00A05C73">
      <w:pPr>
        <w:pStyle w:val="Tekstprzypisudolnego"/>
        <w:numPr>
          <w:ilvl w:val="0"/>
          <w:numId w:val="23"/>
        </w:numPr>
        <w:tabs>
          <w:tab w:val="left" w:pos="708"/>
          <w:tab w:val="left" w:pos="8505"/>
          <w:tab w:val="left" w:pos="13608"/>
        </w:tabs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72C8C6" w14:textId="77777777" w:rsidR="00A05C73" w:rsidRDefault="00A05C73" w:rsidP="00A05C73">
      <w:pPr>
        <w:pStyle w:val="Tekstprzypisudolnego"/>
        <w:numPr>
          <w:ilvl w:val="0"/>
          <w:numId w:val="23"/>
        </w:numPr>
        <w:tabs>
          <w:tab w:val="left" w:pos="708"/>
          <w:tab w:val="left" w:pos="8505"/>
          <w:tab w:val="left" w:pos="13608"/>
        </w:tabs>
        <w:suppressAutoHyphens w:val="0"/>
        <w:rPr>
          <w:rFonts w:ascii="Arial" w:hAnsi="Arial" w:cs="Arial"/>
          <w:sz w:val="16"/>
          <w:szCs w:val="16"/>
        </w:rPr>
      </w:pPr>
      <w:bookmarkStart w:id="4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98D1917" w14:textId="77777777" w:rsidR="00A05C73" w:rsidRDefault="00A05C73" w:rsidP="00A05C73">
      <w:pPr>
        <w:pStyle w:val="Tekstprzypisudolnego"/>
        <w:numPr>
          <w:ilvl w:val="0"/>
          <w:numId w:val="23"/>
        </w:numPr>
        <w:tabs>
          <w:tab w:val="left" w:pos="708"/>
          <w:tab w:val="left" w:pos="8505"/>
          <w:tab w:val="left" w:pos="13608"/>
        </w:tabs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50853EF" w14:textId="77777777" w:rsidR="00A05C73" w:rsidRDefault="00A05C73" w:rsidP="00A05C73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B88C3BA" w14:textId="77777777" w:rsidR="00A05C73" w:rsidRDefault="00A05C73" w:rsidP="00A05C73">
      <w:pPr>
        <w:spacing w:line="254" w:lineRule="auto"/>
        <w:rPr>
          <w:rFonts w:asciiTheme="minorHAnsi" w:hAnsiTheme="minorHAnsi" w:cstheme="minorHAnsi"/>
          <w:lang w:val="x-none"/>
        </w:rPr>
      </w:pPr>
    </w:p>
    <w:p w14:paraId="172EE8FE" w14:textId="4C0D1A85" w:rsidR="002A6D26" w:rsidRPr="007F3A37" w:rsidRDefault="00A05C73" w:rsidP="004C0A7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br w:type="column"/>
      </w:r>
      <w:r w:rsidR="002A6D26" w:rsidRPr="008E4262">
        <w:rPr>
          <w:rFonts w:asciiTheme="minorHAnsi" w:hAnsiTheme="minorHAnsi" w:cstheme="minorHAnsi"/>
          <w:b/>
        </w:rPr>
        <w:t xml:space="preserve">Oświadczenie o braku występowania powiązań </w:t>
      </w:r>
      <w:r w:rsidR="002A6D26" w:rsidRPr="007F3A37">
        <w:rPr>
          <w:rFonts w:asciiTheme="minorHAnsi" w:hAnsiTheme="minorHAnsi" w:cstheme="minorHAnsi"/>
          <w:b/>
        </w:rPr>
        <w:t xml:space="preserve">z Zamawiającym </w:t>
      </w:r>
      <w:r w:rsidR="002A6D26" w:rsidRPr="007F3A37">
        <w:rPr>
          <w:rFonts w:asciiTheme="minorHAnsi" w:hAnsiTheme="minorHAnsi" w:cstheme="minorHAnsi"/>
        </w:rPr>
        <w:t>(</w:t>
      </w:r>
      <w:r w:rsidR="006F6182" w:rsidRPr="006F6182">
        <w:rPr>
          <w:rFonts w:asciiTheme="minorHAnsi" w:hAnsiTheme="minorHAnsi" w:cstheme="minorHAnsi"/>
        </w:rPr>
        <w:t>ARMADA BYTOM SPÓŁKA Z OGRANICZONĄ ODPOWIEDZIALNOŚCIĄ SPÓŁKA KOMANDYTOWA</w:t>
      </w:r>
      <w:r w:rsidR="006F6182">
        <w:rPr>
          <w:rFonts w:asciiTheme="minorHAnsi" w:hAnsiTheme="minorHAnsi" w:cstheme="minorHAnsi"/>
        </w:rPr>
        <w:t>).</w:t>
      </w:r>
    </w:p>
    <w:p w14:paraId="12A8476D" w14:textId="0FA51B18" w:rsidR="00C63DE3" w:rsidRPr="00452A11" w:rsidRDefault="002A6D26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7F3A37">
        <w:rPr>
          <w:rFonts w:asciiTheme="minorHAnsi" w:hAnsiTheme="minorHAnsi" w:cstheme="minorHAnsi"/>
        </w:rPr>
        <w:t>W imieniu Wykonawcy oświadczam, że nie jesteśmy podmiotem powiązanym osobowo lub kapitałowo z Zamawiającym (</w:t>
      </w:r>
      <w:r w:rsidR="006F6182" w:rsidRPr="006F6182">
        <w:rPr>
          <w:rFonts w:asciiTheme="minorHAnsi" w:hAnsiTheme="minorHAnsi" w:cstheme="minorHAnsi"/>
        </w:rPr>
        <w:t>ARMADA BYTOM SP</w:t>
      </w:r>
      <w:r w:rsidR="006F6182">
        <w:rPr>
          <w:rFonts w:asciiTheme="minorHAnsi" w:hAnsiTheme="minorHAnsi" w:cstheme="minorHAnsi"/>
        </w:rPr>
        <w:t>.</w:t>
      </w:r>
      <w:r w:rsidR="006F6182" w:rsidRPr="006F6182">
        <w:rPr>
          <w:rFonts w:asciiTheme="minorHAnsi" w:hAnsiTheme="minorHAnsi" w:cstheme="minorHAnsi"/>
        </w:rPr>
        <w:t xml:space="preserve"> Z O</w:t>
      </w:r>
      <w:r w:rsidR="006F6182">
        <w:rPr>
          <w:rFonts w:asciiTheme="minorHAnsi" w:hAnsiTheme="minorHAnsi" w:cstheme="minorHAnsi"/>
        </w:rPr>
        <w:t>.</w:t>
      </w:r>
      <w:r w:rsidR="006F6182" w:rsidRPr="006F6182">
        <w:rPr>
          <w:rFonts w:asciiTheme="minorHAnsi" w:hAnsiTheme="minorHAnsi" w:cstheme="minorHAnsi"/>
        </w:rPr>
        <w:t xml:space="preserve"> O</w:t>
      </w:r>
      <w:r w:rsidR="006F6182">
        <w:rPr>
          <w:rFonts w:asciiTheme="minorHAnsi" w:hAnsiTheme="minorHAnsi" w:cstheme="minorHAnsi"/>
        </w:rPr>
        <w:t>.</w:t>
      </w:r>
      <w:r w:rsidR="006F6182" w:rsidRPr="006F6182">
        <w:rPr>
          <w:rFonts w:asciiTheme="minorHAnsi" w:hAnsiTheme="minorHAnsi" w:cstheme="minorHAnsi"/>
        </w:rPr>
        <w:t xml:space="preserve"> SP</w:t>
      </w:r>
      <w:r w:rsidR="006F6182">
        <w:rPr>
          <w:rFonts w:asciiTheme="minorHAnsi" w:hAnsiTheme="minorHAnsi" w:cstheme="minorHAnsi"/>
        </w:rPr>
        <w:t>.</w:t>
      </w:r>
      <w:r w:rsidR="006F6182" w:rsidRPr="006F6182">
        <w:rPr>
          <w:rFonts w:asciiTheme="minorHAnsi" w:hAnsiTheme="minorHAnsi" w:cstheme="minorHAnsi"/>
        </w:rPr>
        <w:t xml:space="preserve"> K</w:t>
      </w:r>
      <w:r w:rsidR="006F6182">
        <w:rPr>
          <w:rFonts w:asciiTheme="minorHAnsi" w:hAnsiTheme="minorHAnsi" w:cstheme="minorHAnsi"/>
        </w:rPr>
        <w:t>.).</w:t>
      </w:r>
    </w:p>
    <w:p w14:paraId="05D7D275" w14:textId="77777777" w:rsidR="00C63DE3" w:rsidRPr="001178A2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452A11">
        <w:rPr>
          <w:rFonts w:asciiTheme="minorHAnsi" w:hAnsiTheme="minorHAnsi" w:cstheme="minorHAnsi"/>
        </w:rPr>
        <w:t xml:space="preserve">Przez powiązania kapitałowe lub osobowe rozumie się wzajemne powiązania między Zamawiającym lub osobami upoważnionymi do zaciągania zobowiązań w imieniu Zamawiającego lub wykonującymi w imieniu Zamawiającego czynności związane z przygotowaniem i prowadzeniem procedury wyboru wykonawcy lub członkami organów Zamawiającego a Wykonawcą lub członkami organów wykonawcy, polegające w szczególności na: </w:t>
      </w:r>
    </w:p>
    <w:p w14:paraId="43B17A5E" w14:textId="77777777" w:rsidR="00C63DE3" w:rsidRPr="00E617F0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E617F0">
        <w:rPr>
          <w:rFonts w:asciiTheme="minorHAnsi" w:hAnsiTheme="minorHAnsi" w:cstheme="minorHAnsi"/>
        </w:rPr>
        <w:t>a) uczestniczeniu w spółce jako wspólnik spółki cywilnej lub spółki osobowej, posiadaniu co najmniej 10% udziałów lub akcji, pełnieniu funkcji członka organu nadzorczego lub zarządzającego, prokurenta, pełnomocnika,</w:t>
      </w:r>
    </w:p>
    <w:p w14:paraId="0AB033E8" w14:textId="77777777" w:rsidR="00C63DE3" w:rsidRPr="00E617F0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E617F0">
        <w:rPr>
          <w:rFonts w:asciiTheme="minorHAnsi" w:hAnsiTheme="minorHAnsi" w:cstheme="minorHAnsi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4C3F0E6" w14:textId="77777777" w:rsidR="00C63DE3" w:rsidRDefault="00C63DE3" w:rsidP="00C63DE3">
      <w:pPr>
        <w:pStyle w:val="Tekstpodstawowy"/>
        <w:spacing w:before="120"/>
        <w:ind w:right="31"/>
        <w:jc w:val="both"/>
        <w:rPr>
          <w:rFonts w:asciiTheme="minorHAnsi" w:hAnsiTheme="minorHAnsi" w:cstheme="minorHAnsi"/>
        </w:rPr>
      </w:pPr>
      <w:r w:rsidRPr="00E617F0">
        <w:rPr>
          <w:rFonts w:asciiTheme="minorHAnsi" w:hAnsiTheme="minorHAnsi" w:cstheme="min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0CFEA464" w14:textId="77777777" w:rsidR="008E4262" w:rsidRDefault="008E4262" w:rsidP="008E4262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</w:p>
    <w:p w14:paraId="20571EA3" w14:textId="1FF54169" w:rsidR="002A6D26" w:rsidRDefault="002A6D26" w:rsidP="008E4262">
      <w:pPr>
        <w:spacing w:line="256" w:lineRule="auto"/>
        <w:jc w:val="both"/>
        <w:rPr>
          <w:rFonts w:asciiTheme="minorHAnsi" w:hAnsiTheme="minorHAnsi" w:cstheme="minorHAnsi"/>
          <w:b/>
        </w:rPr>
      </w:pPr>
    </w:p>
    <w:p w14:paraId="493F1560" w14:textId="77777777" w:rsidR="002A6D26" w:rsidRDefault="002A6D26" w:rsidP="002A6D26">
      <w:pPr>
        <w:spacing w:line="25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8537" w:type="dxa"/>
        <w:jc w:val="center"/>
        <w:tblInd w:w="0" w:type="dxa"/>
        <w:tblLook w:val="04A0" w:firstRow="1" w:lastRow="0" w:firstColumn="1" w:lastColumn="0" w:noHBand="0" w:noVBand="1"/>
      </w:tblPr>
      <w:tblGrid>
        <w:gridCol w:w="2973"/>
        <w:gridCol w:w="2445"/>
        <w:gridCol w:w="3119"/>
      </w:tblGrid>
      <w:tr w:rsidR="002A6D26" w14:paraId="223EE087" w14:textId="77777777" w:rsidTr="002A6D26">
        <w:trPr>
          <w:jc w:val="center"/>
        </w:trPr>
        <w:tc>
          <w:tcPr>
            <w:tcW w:w="2973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423ECA1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Miejscowość, data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98D6B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7F30CCC" w14:textId="77777777" w:rsidR="002A6D26" w:rsidRDefault="002A6D26">
            <w:pPr>
              <w:spacing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Podpis Wykonawcy lub osoby upoważnionej</w:t>
            </w:r>
          </w:p>
        </w:tc>
      </w:tr>
    </w:tbl>
    <w:p w14:paraId="78A4126A" w14:textId="77777777" w:rsidR="003D2B9B" w:rsidRPr="00020FFF" w:rsidRDefault="003D2B9B">
      <w:pPr>
        <w:tabs>
          <w:tab w:val="left" w:pos="5245"/>
        </w:tabs>
        <w:rPr>
          <w:rFonts w:asciiTheme="minorHAnsi" w:eastAsia="Times New Roman" w:hAnsiTheme="minorHAnsi" w:cstheme="minorHAnsi"/>
        </w:rPr>
      </w:pPr>
    </w:p>
    <w:p w14:paraId="49637075" w14:textId="77777777" w:rsidR="003D2B9B" w:rsidRPr="00020FFF" w:rsidRDefault="003D2B9B">
      <w:pPr>
        <w:tabs>
          <w:tab w:val="left" w:pos="5245"/>
        </w:tabs>
        <w:rPr>
          <w:rFonts w:asciiTheme="minorHAnsi" w:eastAsia="Times New Roman" w:hAnsiTheme="minorHAnsi" w:cstheme="minorHAnsi"/>
        </w:rPr>
      </w:pPr>
    </w:p>
    <w:p w14:paraId="73DE50A5" w14:textId="61385C87" w:rsidR="003D2B9B" w:rsidRPr="00020FFF" w:rsidRDefault="003D2B9B" w:rsidP="002A6D26">
      <w:pPr>
        <w:tabs>
          <w:tab w:val="left" w:pos="5245"/>
        </w:tabs>
        <w:ind w:left="5245" w:hanging="5245"/>
        <w:rPr>
          <w:rFonts w:asciiTheme="minorHAnsi" w:hAnsiTheme="minorHAnsi" w:cstheme="minorHAnsi"/>
          <w:b/>
          <w:color w:val="00000A"/>
        </w:rPr>
      </w:pPr>
    </w:p>
    <w:sectPr w:rsidR="003D2B9B" w:rsidRPr="00020FFF" w:rsidSect="00221A01">
      <w:headerReference w:type="default" r:id="rId9"/>
      <w:footerReference w:type="default" r:id="rId10"/>
      <w:pgSz w:w="11906" w:h="16838"/>
      <w:pgMar w:top="2269" w:right="991" w:bottom="1418" w:left="1418" w:header="426" w:footer="708" w:gutter="0"/>
      <w:cols w:space="708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CC523" w14:textId="77777777" w:rsidR="004676AD" w:rsidRDefault="004676AD">
      <w:pPr>
        <w:spacing w:after="0" w:line="240" w:lineRule="auto"/>
      </w:pPr>
      <w:r>
        <w:separator/>
      </w:r>
    </w:p>
  </w:endnote>
  <w:endnote w:type="continuationSeparator" w:id="0">
    <w:p w14:paraId="5DE91BDB" w14:textId="77777777" w:rsidR="004676AD" w:rsidRDefault="00467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6">
    <w:altName w:val="MS Gothic"/>
    <w:charset w:val="8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Regular">
    <w:altName w:val="Arial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0F528" w14:textId="77777777" w:rsidR="003D2B9B" w:rsidRDefault="003D2B9B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666E9">
      <w:rPr>
        <w:noProof/>
      </w:rPr>
      <w:t>3</w:t>
    </w:r>
    <w:r>
      <w:fldChar w:fldCharType="end"/>
    </w:r>
  </w:p>
  <w:p w14:paraId="4589D985" w14:textId="77777777" w:rsidR="003D2B9B" w:rsidRDefault="003D2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DE4EA" w14:textId="77777777" w:rsidR="004676AD" w:rsidRDefault="004676AD">
      <w:pPr>
        <w:spacing w:after="0" w:line="240" w:lineRule="auto"/>
      </w:pPr>
      <w:r>
        <w:separator/>
      </w:r>
    </w:p>
  </w:footnote>
  <w:footnote w:type="continuationSeparator" w:id="0">
    <w:p w14:paraId="759880B6" w14:textId="77777777" w:rsidR="004676AD" w:rsidRDefault="00467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415E3" w14:textId="3E485B30" w:rsidR="003D2B9B" w:rsidRDefault="003D2B9B">
    <w:pPr>
      <w:pStyle w:val="Nagwek"/>
    </w:pPr>
  </w:p>
  <w:p w14:paraId="501771D0" w14:textId="0BDC92D8" w:rsidR="00B216E7" w:rsidRDefault="00DA3A69" w:rsidP="002202D8">
    <w:r>
      <w:rPr>
        <w:noProof/>
      </w:rPr>
      <w:drawing>
        <wp:inline distT="0" distB="0" distL="0" distR="0" wp14:anchorId="1E87AF6E" wp14:editId="167B1B8C">
          <wp:extent cx="5755005" cy="420370"/>
          <wp:effectExtent l="0" t="0" r="0" b="0"/>
          <wp:docPr id="11824241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18C8CFE"/>
    <w:name w:val="WWNum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7"/>
    <w:multiLevelType w:val="multilevel"/>
    <w:tmpl w:val="00000007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7" w15:restartNumberingAfterBreak="0">
    <w:nsid w:val="00000008"/>
    <w:multiLevelType w:val="multilevel"/>
    <w:tmpl w:val="00000008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263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331" w:hanging="180"/>
      </w:pPr>
    </w:lvl>
  </w:abstractNum>
  <w:abstractNum w:abstractNumId="9" w15:restartNumberingAfterBreak="0">
    <w:nsid w:val="0000000A"/>
    <w:multiLevelType w:val="multilevel"/>
    <w:tmpl w:val="0000000A"/>
    <w:name w:val="WWNum2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multilevel"/>
    <w:tmpl w:val="0000000D"/>
    <w:name w:val="WW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E"/>
    <w:multiLevelType w:val="multilevel"/>
    <w:tmpl w:val="0000000E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300"/>
      </w:pPr>
      <w:rPr>
        <w:position w:val="0"/>
        <w:sz w:val="22"/>
        <w:vertAlign w:val="baseline"/>
      </w:rPr>
    </w:lvl>
  </w:abstractNum>
  <w:abstractNum w:abstractNumId="14" w15:restartNumberingAfterBreak="0">
    <w:nsid w:val="0000000F"/>
    <w:multiLevelType w:val="multilevel"/>
    <w:tmpl w:val="0000000F"/>
    <w:name w:val="WWNum2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position w:val="0"/>
        <w:sz w:val="22"/>
        <w:vertAlign w:val="baselin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firstLine="1980"/>
      </w:pPr>
      <w:rPr>
        <w:position w:val="0"/>
        <w:sz w:val="22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firstLine="414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firstLine="6300"/>
      </w:pPr>
      <w:rPr>
        <w:position w:val="0"/>
        <w:sz w:val="22"/>
        <w:vertAlign w:val="baseline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0DA64598"/>
    <w:multiLevelType w:val="hybridMultilevel"/>
    <w:tmpl w:val="4EE292A8"/>
    <w:lvl w:ilvl="0" w:tplc="C0D418E4">
      <w:start w:val="202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C832A2"/>
    <w:multiLevelType w:val="hybridMultilevel"/>
    <w:tmpl w:val="7D303F0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38B7056"/>
    <w:multiLevelType w:val="hybridMultilevel"/>
    <w:tmpl w:val="F354A1B6"/>
    <w:lvl w:ilvl="0" w:tplc="FFFFFFFF">
      <w:start w:val="1"/>
      <w:numFmt w:val="lowerLetter"/>
      <w:lvlText w:val="%1."/>
      <w:lvlJc w:val="left"/>
      <w:pPr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21C52922"/>
    <w:multiLevelType w:val="hybridMultilevel"/>
    <w:tmpl w:val="7F3CAC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0A3E66"/>
    <w:multiLevelType w:val="hybridMultilevel"/>
    <w:tmpl w:val="703C4C36"/>
    <w:lvl w:ilvl="0" w:tplc="12F6E60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B5B1D"/>
    <w:multiLevelType w:val="multilevel"/>
    <w:tmpl w:val="5EB6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0451E0"/>
    <w:multiLevelType w:val="hybridMultilevel"/>
    <w:tmpl w:val="7D303F0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A43146"/>
    <w:multiLevelType w:val="hybridMultilevel"/>
    <w:tmpl w:val="DD84B1A8"/>
    <w:lvl w:ilvl="0" w:tplc="E9F29A40">
      <w:start w:val="1"/>
      <w:numFmt w:val="decimal"/>
      <w:lvlText w:val="%1."/>
      <w:lvlJc w:val="left"/>
      <w:pPr>
        <w:ind w:left="106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7C11DAB"/>
    <w:multiLevelType w:val="hybridMultilevel"/>
    <w:tmpl w:val="64DE0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624308">
    <w:abstractNumId w:val="0"/>
  </w:num>
  <w:num w:numId="2" w16cid:durableId="1515731118">
    <w:abstractNumId w:val="1"/>
  </w:num>
  <w:num w:numId="3" w16cid:durableId="434131561">
    <w:abstractNumId w:val="2"/>
  </w:num>
  <w:num w:numId="4" w16cid:durableId="405687801">
    <w:abstractNumId w:val="3"/>
  </w:num>
  <w:num w:numId="5" w16cid:durableId="1350525603">
    <w:abstractNumId w:val="4"/>
  </w:num>
  <w:num w:numId="6" w16cid:durableId="1681157110">
    <w:abstractNumId w:val="5"/>
  </w:num>
  <w:num w:numId="7" w16cid:durableId="2082823458">
    <w:abstractNumId w:val="6"/>
  </w:num>
  <w:num w:numId="8" w16cid:durableId="1478257934">
    <w:abstractNumId w:val="7"/>
  </w:num>
  <w:num w:numId="9" w16cid:durableId="1064984271">
    <w:abstractNumId w:val="8"/>
  </w:num>
  <w:num w:numId="10" w16cid:durableId="1907295668">
    <w:abstractNumId w:val="9"/>
  </w:num>
  <w:num w:numId="11" w16cid:durableId="1982152510">
    <w:abstractNumId w:val="10"/>
  </w:num>
  <w:num w:numId="12" w16cid:durableId="665011880">
    <w:abstractNumId w:val="11"/>
  </w:num>
  <w:num w:numId="13" w16cid:durableId="376585648">
    <w:abstractNumId w:val="12"/>
  </w:num>
  <w:num w:numId="14" w16cid:durableId="2008315605">
    <w:abstractNumId w:val="13"/>
  </w:num>
  <w:num w:numId="15" w16cid:durableId="1809199582">
    <w:abstractNumId w:val="14"/>
  </w:num>
  <w:num w:numId="16" w16cid:durableId="526410367">
    <w:abstractNumId w:val="15"/>
  </w:num>
  <w:num w:numId="17" w16cid:durableId="560672017">
    <w:abstractNumId w:val="16"/>
  </w:num>
  <w:num w:numId="18" w16cid:durableId="802768105">
    <w:abstractNumId w:val="22"/>
  </w:num>
  <w:num w:numId="19" w16cid:durableId="2130123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92901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3462658">
    <w:abstractNumId w:val="21"/>
  </w:num>
  <w:num w:numId="22" w16cid:durableId="1245796508">
    <w:abstractNumId w:val="20"/>
  </w:num>
  <w:num w:numId="23" w16cid:durableId="15483683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1218222">
    <w:abstractNumId w:val="17"/>
  </w:num>
  <w:num w:numId="25" w16cid:durableId="411901784">
    <w:abstractNumId w:val="25"/>
  </w:num>
  <w:num w:numId="26" w16cid:durableId="1861704003">
    <w:abstractNumId w:val="24"/>
  </w:num>
  <w:num w:numId="27" w16cid:durableId="2116055798">
    <w:abstractNumId w:val="18"/>
  </w:num>
  <w:num w:numId="28" w16cid:durableId="1540897303">
    <w:abstractNumId w:val="19"/>
  </w:num>
  <w:num w:numId="29" w16cid:durableId="7651540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7F4"/>
    <w:rsid w:val="000206AA"/>
    <w:rsid w:val="00020FFF"/>
    <w:rsid w:val="00041264"/>
    <w:rsid w:val="00050103"/>
    <w:rsid w:val="00073549"/>
    <w:rsid w:val="00074135"/>
    <w:rsid w:val="00076AF5"/>
    <w:rsid w:val="00082A74"/>
    <w:rsid w:val="00092B01"/>
    <w:rsid w:val="00094690"/>
    <w:rsid w:val="000B550E"/>
    <w:rsid w:val="000B5611"/>
    <w:rsid w:val="000E4F9C"/>
    <w:rsid w:val="000E6CE2"/>
    <w:rsid w:val="0010595F"/>
    <w:rsid w:val="00107A03"/>
    <w:rsid w:val="00115739"/>
    <w:rsid w:val="00144EF8"/>
    <w:rsid w:val="00145C5E"/>
    <w:rsid w:val="00171C8D"/>
    <w:rsid w:val="00172656"/>
    <w:rsid w:val="001970D9"/>
    <w:rsid w:val="001A1042"/>
    <w:rsid w:val="001A3C2D"/>
    <w:rsid w:val="001C3A4C"/>
    <w:rsid w:val="001C4ABB"/>
    <w:rsid w:val="001D289F"/>
    <w:rsid w:val="001E6948"/>
    <w:rsid w:val="00212216"/>
    <w:rsid w:val="002127BA"/>
    <w:rsid w:val="002202D8"/>
    <w:rsid w:val="00221A01"/>
    <w:rsid w:val="00224A43"/>
    <w:rsid w:val="00241173"/>
    <w:rsid w:val="002744BA"/>
    <w:rsid w:val="002A0E8E"/>
    <w:rsid w:val="002A6D26"/>
    <w:rsid w:val="002A7DCC"/>
    <w:rsid w:val="002B4B6A"/>
    <w:rsid w:val="002D25A4"/>
    <w:rsid w:val="0033241B"/>
    <w:rsid w:val="0034003E"/>
    <w:rsid w:val="00340C67"/>
    <w:rsid w:val="00350B19"/>
    <w:rsid w:val="00354BAF"/>
    <w:rsid w:val="003710B7"/>
    <w:rsid w:val="003A3134"/>
    <w:rsid w:val="003A4AF5"/>
    <w:rsid w:val="003D2A95"/>
    <w:rsid w:val="003D2B9B"/>
    <w:rsid w:val="003D509B"/>
    <w:rsid w:val="003E2969"/>
    <w:rsid w:val="004117DE"/>
    <w:rsid w:val="00427216"/>
    <w:rsid w:val="00444714"/>
    <w:rsid w:val="00456B81"/>
    <w:rsid w:val="00462041"/>
    <w:rsid w:val="004676AD"/>
    <w:rsid w:val="0047016C"/>
    <w:rsid w:val="00475345"/>
    <w:rsid w:val="00486028"/>
    <w:rsid w:val="004C0A70"/>
    <w:rsid w:val="004C59E5"/>
    <w:rsid w:val="004E2C88"/>
    <w:rsid w:val="004F72E1"/>
    <w:rsid w:val="00500631"/>
    <w:rsid w:val="005042B2"/>
    <w:rsid w:val="00515CE3"/>
    <w:rsid w:val="00523CB7"/>
    <w:rsid w:val="00531D0F"/>
    <w:rsid w:val="0053710E"/>
    <w:rsid w:val="00546A7D"/>
    <w:rsid w:val="005539EF"/>
    <w:rsid w:val="005810E7"/>
    <w:rsid w:val="00592F8D"/>
    <w:rsid w:val="005A37E5"/>
    <w:rsid w:val="005A6C17"/>
    <w:rsid w:val="005A6CA3"/>
    <w:rsid w:val="005C1144"/>
    <w:rsid w:val="0060664F"/>
    <w:rsid w:val="00607C5B"/>
    <w:rsid w:val="0063024B"/>
    <w:rsid w:val="00654B04"/>
    <w:rsid w:val="00665E84"/>
    <w:rsid w:val="006929DA"/>
    <w:rsid w:val="00692F4A"/>
    <w:rsid w:val="006A13A5"/>
    <w:rsid w:val="006B0229"/>
    <w:rsid w:val="006C28EA"/>
    <w:rsid w:val="006C509E"/>
    <w:rsid w:val="006C5FA3"/>
    <w:rsid w:val="006D330B"/>
    <w:rsid w:val="006D64FA"/>
    <w:rsid w:val="006E465A"/>
    <w:rsid w:val="006F6182"/>
    <w:rsid w:val="00765235"/>
    <w:rsid w:val="007A45CD"/>
    <w:rsid w:val="007A4B12"/>
    <w:rsid w:val="007B2ABF"/>
    <w:rsid w:val="007B7702"/>
    <w:rsid w:val="007D0710"/>
    <w:rsid w:val="007E2218"/>
    <w:rsid w:val="007F3A37"/>
    <w:rsid w:val="00817434"/>
    <w:rsid w:val="008239E6"/>
    <w:rsid w:val="00827DCE"/>
    <w:rsid w:val="008324B8"/>
    <w:rsid w:val="00837FEE"/>
    <w:rsid w:val="008457F4"/>
    <w:rsid w:val="008522D7"/>
    <w:rsid w:val="00871ED2"/>
    <w:rsid w:val="0087500F"/>
    <w:rsid w:val="008803F7"/>
    <w:rsid w:val="00882110"/>
    <w:rsid w:val="00883DB4"/>
    <w:rsid w:val="008A3822"/>
    <w:rsid w:val="008C125B"/>
    <w:rsid w:val="008D17C7"/>
    <w:rsid w:val="008D4845"/>
    <w:rsid w:val="008D5F0C"/>
    <w:rsid w:val="008D757B"/>
    <w:rsid w:val="008E4262"/>
    <w:rsid w:val="008E68CD"/>
    <w:rsid w:val="008F7A7A"/>
    <w:rsid w:val="00913E90"/>
    <w:rsid w:val="00927292"/>
    <w:rsid w:val="009466A8"/>
    <w:rsid w:val="009565F6"/>
    <w:rsid w:val="009666E9"/>
    <w:rsid w:val="009743D7"/>
    <w:rsid w:val="00993BB1"/>
    <w:rsid w:val="00997709"/>
    <w:rsid w:val="009A0497"/>
    <w:rsid w:val="009B6317"/>
    <w:rsid w:val="009C35DA"/>
    <w:rsid w:val="009E1E93"/>
    <w:rsid w:val="009E37A7"/>
    <w:rsid w:val="00A0172F"/>
    <w:rsid w:val="00A05C73"/>
    <w:rsid w:val="00A45182"/>
    <w:rsid w:val="00A53B06"/>
    <w:rsid w:val="00A56E59"/>
    <w:rsid w:val="00A8531C"/>
    <w:rsid w:val="00AA78C9"/>
    <w:rsid w:val="00AB67C7"/>
    <w:rsid w:val="00AC74F7"/>
    <w:rsid w:val="00B13039"/>
    <w:rsid w:val="00B216E7"/>
    <w:rsid w:val="00B40610"/>
    <w:rsid w:val="00B505AE"/>
    <w:rsid w:val="00B93881"/>
    <w:rsid w:val="00BB3A13"/>
    <w:rsid w:val="00BB71AC"/>
    <w:rsid w:val="00BC04E4"/>
    <w:rsid w:val="00BC48BA"/>
    <w:rsid w:val="00BD091F"/>
    <w:rsid w:val="00BD1336"/>
    <w:rsid w:val="00BD191D"/>
    <w:rsid w:val="00BE4E3C"/>
    <w:rsid w:val="00C00249"/>
    <w:rsid w:val="00C00C9E"/>
    <w:rsid w:val="00C0501D"/>
    <w:rsid w:val="00C0577D"/>
    <w:rsid w:val="00C069D6"/>
    <w:rsid w:val="00C11F92"/>
    <w:rsid w:val="00C17FA2"/>
    <w:rsid w:val="00C37148"/>
    <w:rsid w:val="00C40B5B"/>
    <w:rsid w:val="00C41122"/>
    <w:rsid w:val="00C63DE3"/>
    <w:rsid w:val="00C66464"/>
    <w:rsid w:val="00C71E4B"/>
    <w:rsid w:val="00CA43D4"/>
    <w:rsid w:val="00CD2635"/>
    <w:rsid w:val="00CD41BE"/>
    <w:rsid w:val="00CE46BF"/>
    <w:rsid w:val="00D048EB"/>
    <w:rsid w:val="00D254A3"/>
    <w:rsid w:val="00D27DA5"/>
    <w:rsid w:val="00D30092"/>
    <w:rsid w:val="00D60D3D"/>
    <w:rsid w:val="00D61AF0"/>
    <w:rsid w:val="00D91E51"/>
    <w:rsid w:val="00DA3A69"/>
    <w:rsid w:val="00DC6113"/>
    <w:rsid w:val="00DC746C"/>
    <w:rsid w:val="00DE3C7A"/>
    <w:rsid w:val="00DE55AA"/>
    <w:rsid w:val="00DF03FA"/>
    <w:rsid w:val="00DF18D1"/>
    <w:rsid w:val="00E27C27"/>
    <w:rsid w:val="00E40749"/>
    <w:rsid w:val="00E82314"/>
    <w:rsid w:val="00E8263F"/>
    <w:rsid w:val="00EA0859"/>
    <w:rsid w:val="00EA5F99"/>
    <w:rsid w:val="00EB2B78"/>
    <w:rsid w:val="00ED6455"/>
    <w:rsid w:val="00EE1246"/>
    <w:rsid w:val="00EF4261"/>
    <w:rsid w:val="00F0283D"/>
    <w:rsid w:val="00F50D13"/>
    <w:rsid w:val="00F5208A"/>
    <w:rsid w:val="00F67DBD"/>
    <w:rsid w:val="00F96420"/>
    <w:rsid w:val="00FA0872"/>
    <w:rsid w:val="00FE1CDF"/>
    <w:rsid w:val="00FE6E4C"/>
    <w:rsid w:val="00FF16F3"/>
    <w:rsid w:val="00FF5766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2FB791"/>
  <w15:docId w15:val="{C42C5B6F-EBA8-4820-A7C1-499B6A12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CDF"/>
    <w:pPr>
      <w:suppressAutoHyphens/>
      <w:spacing w:after="200" w:line="276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styleId="Nagwek2">
    <w:name w:val="heading 2"/>
    <w:basedOn w:val="Normalny"/>
    <w:link w:val="Nagwek2Znak"/>
    <w:uiPriority w:val="9"/>
    <w:unhideWhenUsed/>
    <w:qFormat/>
    <w:rsid w:val="00CD2635"/>
    <w:pPr>
      <w:widowControl w:val="0"/>
      <w:suppressAutoHyphens w:val="0"/>
      <w:spacing w:after="0" w:line="240" w:lineRule="auto"/>
      <w:ind w:left="140"/>
      <w:outlineLvl w:val="1"/>
    </w:pPr>
    <w:rPr>
      <w:rFonts w:ascii="Roboto" w:eastAsia="Roboto" w:hAnsi="Roboto" w:cs="Roboto"/>
      <w:b/>
      <w:bCs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NagwekZnak1">
    <w:name w:val="Nagłówek Znak1"/>
    <w:rPr>
      <w:rFonts w:ascii="Calibri" w:eastAsia="Calibri" w:hAnsi="Calibri"/>
      <w:color w:val="00000A"/>
    </w:rPr>
  </w:style>
  <w:style w:type="character" w:customStyle="1" w:styleId="StopkaZnak1">
    <w:name w:val="Stopka Znak1"/>
    <w:rPr>
      <w:rFonts w:ascii="Calibri" w:eastAsia="Calibri" w:hAnsi="Calibri"/>
      <w:color w:val="00000A"/>
    </w:rPr>
  </w:style>
  <w:style w:type="character" w:customStyle="1" w:styleId="TekstpodstawowyZnak">
    <w:name w:val="Tekst podstawowy Znak"/>
    <w:rPr>
      <w:rFonts w:ascii="Calibri" w:eastAsia="Calibri" w:hAnsi="Calibri"/>
      <w:color w:val="00000A"/>
    </w:rPr>
  </w:style>
  <w:style w:type="character" w:customStyle="1" w:styleId="TekstdymkaZnak">
    <w:name w:val="Tekst dymka Znak"/>
    <w:rPr>
      <w:rFonts w:ascii="Tahoma" w:eastAsia="Calibri" w:hAnsi="Tahoma" w:cs="Tahoma"/>
      <w:color w:val="00000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  <w:rPr>
      <w:rFonts w:ascii="Arial" w:eastAsia="Arial" w:hAnsi="Arial" w:cs="Arial"/>
      <w:color w:val="000000"/>
      <w:sz w:val="20"/>
      <w:szCs w:val="20"/>
    </w:rPr>
  </w:style>
  <w:style w:type="character" w:customStyle="1" w:styleId="TematkomentarzaZnak">
    <w:name w:val="Temat komentarza Znak"/>
    <w:rPr>
      <w:rFonts w:ascii="Calibri" w:eastAsia="Calibri" w:hAnsi="Calibri" w:cs="Arial"/>
      <w:b/>
      <w:bCs/>
      <w:color w:val="00000A"/>
      <w:sz w:val="20"/>
      <w:szCs w:val="20"/>
    </w:rPr>
  </w:style>
  <w:style w:type="character" w:customStyle="1" w:styleId="ListLabel1">
    <w:name w:val="ListLabel 1"/>
    <w:rPr>
      <w:position w:val="0"/>
      <w:sz w:val="24"/>
      <w:vertAlign w:val="baseline"/>
    </w:rPr>
  </w:style>
  <w:style w:type="character" w:customStyle="1" w:styleId="ListLabel2">
    <w:name w:val="ListLabel 2"/>
    <w:rPr>
      <w:position w:val="0"/>
      <w:sz w:val="22"/>
      <w:vertAlign w:val="baseline"/>
    </w:rPr>
  </w:style>
  <w:style w:type="character" w:customStyle="1" w:styleId="ListLabel3">
    <w:name w:val="ListLabel 3"/>
    <w:rPr>
      <w:position w:val="0"/>
      <w:sz w:val="22"/>
      <w:vertAlign w:val="baseline"/>
    </w:rPr>
  </w:style>
  <w:style w:type="character" w:customStyle="1" w:styleId="ListLabel4">
    <w:name w:val="ListLabel 4"/>
    <w:rPr>
      <w:position w:val="0"/>
      <w:sz w:val="22"/>
      <w:vertAlign w:val="baseline"/>
    </w:rPr>
  </w:style>
  <w:style w:type="character" w:customStyle="1" w:styleId="ListLabel5">
    <w:name w:val="ListLabel 5"/>
    <w:rPr>
      <w:position w:val="0"/>
      <w:sz w:val="22"/>
      <w:vertAlign w:val="baseline"/>
    </w:rPr>
  </w:style>
  <w:style w:type="character" w:customStyle="1" w:styleId="ListLabel6">
    <w:name w:val="ListLabel 6"/>
    <w:rPr>
      <w:position w:val="0"/>
      <w:sz w:val="22"/>
      <w:vertAlign w:val="baseline"/>
    </w:rPr>
  </w:style>
  <w:style w:type="character" w:customStyle="1" w:styleId="ListLabel7">
    <w:name w:val="ListLabel 7"/>
    <w:rPr>
      <w:position w:val="0"/>
      <w:sz w:val="22"/>
      <w:vertAlign w:val="baseline"/>
    </w:rPr>
  </w:style>
  <w:style w:type="character" w:customStyle="1" w:styleId="ListLabel8">
    <w:name w:val="ListLabel 8"/>
    <w:rPr>
      <w:position w:val="0"/>
      <w:sz w:val="22"/>
      <w:vertAlign w:val="baseline"/>
    </w:rPr>
  </w:style>
  <w:style w:type="character" w:customStyle="1" w:styleId="ListLabel9">
    <w:name w:val="ListLabel 9"/>
    <w:rPr>
      <w:position w:val="0"/>
      <w:sz w:val="22"/>
      <w:vertAlign w:val="baseline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Symbol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Wingdings"/>
    </w:rPr>
  </w:style>
  <w:style w:type="character" w:customStyle="1" w:styleId="ListLabel23">
    <w:name w:val="ListLabel 23"/>
    <w:rPr>
      <w:rFonts w:cs="Symbol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rFonts w:cs="Courier New"/>
    </w:rPr>
  </w:style>
  <w:style w:type="character" w:customStyle="1" w:styleId="ListLabel29">
    <w:name w:val="ListLabel 29"/>
    <w:rPr>
      <w:rFonts w:eastAsia="Arial" w:cs="Arial"/>
      <w:position w:val="0"/>
      <w:sz w:val="22"/>
      <w:vertAlign w:val="baseline"/>
    </w:rPr>
  </w:style>
  <w:style w:type="character" w:customStyle="1" w:styleId="ListLabel30">
    <w:name w:val="ListLabel 30"/>
    <w:rPr>
      <w:rFonts w:eastAsia="Arial" w:cs="Arial"/>
      <w:position w:val="0"/>
      <w:sz w:val="22"/>
      <w:vertAlign w:val="baseline"/>
    </w:rPr>
  </w:style>
  <w:style w:type="character" w:customStyle="1" w:styleId="ListLabel31">
    <w:name w:val="ListLabel 31"/>
    <w:rPr>
      <w:rFonts w:eastAsia="Arial" w:cs="Arial"/>
      <w:position w:val="0"/>
      <w:sz w:val="22"/>
      <w:vertAlign w:val="baseline"/>
    </w:rPr>
  </w:style>
  <w:style w:type="character" w:customStyle="1" w:styleId="ListLabel32">
    <w:name w:val="ListLabel 32"/>
    <w:rPr>
      <w:rFonts w:eastAsia="Arial" w:cs="Arial"/>
      <w:position w:val="0"/>
      <w:sz w:val="22"/>
      <w:vertAlign w:val="baseline"/>
    </w:rPr>
  </w:style>
  <w:style w:type="character" w:customStyle="1" w:styleId="ListLabel33">
    <w:name w:val="ListLabel 33"/>
    <w:rPr>
      <w:rFonts w:eastAsia="Arial" w:cs="Arial"/>
      <w:position w:val="0"/>
      <w:sz w:val="22"/>
      <w:vertAlign w:val="baseline"/>
    </w:rPr>
  </w:style>
  <w:style w:type="character" w:customStyle="1" w:styleId="ListLabel34">
    <w:name w:val="ListLabel 34"/>
    <w:rPr>
      <w:rFonts w:eastAsia="Arial" w:cs="Arial"/>
      <w:position w:val="0"/>
      <w:sz w:val="22"/>
      <w:vertAlign w:val="baseline"/>
    </w:rPr>
  </w:style>
  <w:style w:type="character" w:customStyle="1" w:styleId="ListLabel35">
    <w:name w:val="ListLabel 35"/>
    <w:rPr>
      <w:rFonts w:eastAsia="Arial" w:cs="Arial"/>
      <w:position w:val="0"/>
      <w:sz w:val="22"/>
      <w:vertAlign w:val="baseline"/>
    </w:rPr>
  </w:style>
  <w:style w:type="character" w:customStyle="1" w:styleId="ListLabel36">
    <w:name w:val="ListLabel 36"/>
    <w:rPr>
      <w:rFonts w:eastAsia="Arial" w:cs="Arial"/>
      <w:position w:val="0"/>
      <w:sz w:val="22"/>
      <w:vertAlign w:val="baseline"/>
    </w:rPr>
  </w:style>
  <w:style w:type="character" w:customStyle="1" w:styleId="ListLabel37">
    <w:name w:val="ListLabel 37"/>
    <w:rPr>
      <w:rFonts w:eastAsia="Arial" w:cs="Arial"/>
      <w:position w:val="0"/>
      <w:sz w:val="22"/>
      <w:vertAlign w:val="baseline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rPr>
      <w:rFonts w:ascii="Calibri" w:eastAsia="Calibri" w:hAnsi="Calibri"/>
      <w:color w:val="00000A"/>
    </w:rPr>
  </w:style>
  <w:style w:type="character" w:styleId="Hipercze">
    <w:name w:val="Hyperlink"/>
    <w:rPr>
      <w:color w:val="0000FF"/>
      <w:u w:val="single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position w:val="0"/>
      <w:sz w:val="22"/>
      <w:vertAlign w:val="baseline"/>
    </w:rPr>
  </w:style>
  <w:style w:type="character" w:customStyle="1" w:styleId="ListLabel44">
    <w:name w:val="ListLabel 44"/>
    <w:rPr>
      <w:rFonts w:cs="Times New Roman"/>
      <w:position w:val="0"/>
      <w:sz w:val="24"/>
      <w:szCs w:val="24"/>
      <w:vertAlign w:val="baseli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color w:val="00000A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  <w:rPr>
      <w:color w:val="00000A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pacing w:after="0" w:line="100" w:lineRule="atLeast"/>
    </w:pPr>
    <w:rPr>
      <w:rFonts w:ascii="Arial" w:eastAsia="Arial" w:hAnsi="Arial" w:cs="Arial"/>
      <w:sz w:val="20"/>
      <w:szCs w:val="20"/>
    </w:rPr>
  </w:style>
  <w:style w:type="paragraph" w:customStyle="1" w:styleId="Poprawka1">
    <w:name w:val="Poprawka1"/>
    <w:pPr>
      <w:suppressAutoHyphens/>
    </w:pPr>
    <w:rPr>
      <w:rFonts w:ascii="Calibri" w:eastAsia="Calibri" w:hAnsi="Calibri" w:cs="font406"/>
      <w:color w:val="00000A"/>
      <w:sz w:val="22"/>
      <w:szCs w:val="22"/>
      <w:lang w:eastAsia="ar-SA"/>
    </w:rPr>
  </w:style>
  <w:style w:type="paragraph" w:customStyle="1" w:styleId="Tematkomentarza1">
    <w:name w:val="Temat komentarza1"/>
    <w:basedOn w:val="Tekstkomentarza1"/>
    <w:pPr>
      <w:spacing w:after="200"/>
    </w:pPr>
    <w:rPr>
      <w:rFonts w:ascii="Calibri" w:eastAsia="Calibri" w:hAnsi="Calibri" w:cs="font406"/>
      <w:b/>
      <w:bCs/>
      <w:color w:val="00000A"/>
    </w:rPr>
  </w:style>
  <w:style w:type="paragraph" w:customStyle="1" w:styleId="Normalny1">
    <w:name w:val="Normalny1"/>
    <w:pPr>
      <w:suppressAutoHyphens/>
    </w:pPr>
    <w:rPr>
      <w:rFonts w:ascii="Arial" w:hAnsi="Arial" w:cs="Arial"/>
      <w:color w:val="000000"/>
      <w:sz w:val="22"/>
      <w:szCs w:val="22"/>
      <w:lang w:eastAsia="ar-SA"/>
    </w:rPr>
  </w:style>
  <w:style w:type="paragraph" w:customStyle="1" w:styleId="western">
    <w:name w:val="western"/>
    <w:basedOn w:val="Normalny"/>
    <w:pPr>
      <w:spacing w:before="100" w:after="0" w:line="100" w:lineRule="atLeast"/>
      <w:jc w:val="both"/>
    </w:pPr>
    <w:rPr>
      <w:rFonts w:ascii="Times New Roman" w:eastAsia="Times New Roman" w:hAnsi="Times New Roman" w:cs="Times New Roman"/>
      <w:color w:val="00000A"/>
    </w:rPr>
  </w:style>
  <w:style w:type="paragraph" w:customStyle="1" w:styleId="NormalnyWeb1">
    <w:name w:val="Normalny (Web)1"/>
    <w:basedOn w:val="Normalny"/>
    <w:pPr>
      <w:spacing w:before="100" w:after="119" w:line="100" w:lineRule="atLeast"/>
    </w:pPr>
    <w:rPr>
      <w:rFonts w:ascii="Times New Roman" w:eastAsia="Times New Roman" w:hAnsi="Times New Roman" w:cs="Times New Roman"/>
      <w:color w:val="00000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845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8457F4"/>
    <w:rPr>
      <w:rFonts w:ascii="Segoe UI" w:eastAsia="Calibri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8324B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324B8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8324B8"/>
    <w:rPr>
      <w:rFonts w:ascii="Calibri" w:eastAsia="Calibri" w:hAnsi="Calibri" w:cs="Calibri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8324B8"/>
    <w:rPr>
      <w:b/>
      <w:bCs/>
    </w:rPr>
  </w:style>
  <w:style w:type="character" w:customStyle="1" w:styleId="TematkomentarzaZnak1">
    <w:name w:val="Temat komentarza Znak1"/>
    <w:link w:val="Tematkomentarza"/>
    <w:uiPriority w:val="99"/>
    <w:semiHidden/>
    <w:rsid w:val="008324B8"/>
    <w:rPr>
      <w:rFonts w:ascii="Calibri" w:eastAsia="Calibri" w:hAnsi="Calibri" w:cs="Calibri"/>
      <w:b/>
      <w:bCs/>
      <w:color w:val="00000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76523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table" w:styleId="Tabela-Siatka">
    <w:name w:val="Table Grid"/>
    <w:basedOn w:val="Standardowy"/>
    <w:uiPriority w:val="39"/>
    <w:rsid w:val="004117D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64FA"/>
    <w:pPr>
      <w:widowControl w:val="0"/>
      <w:suppressAutoHyphens w:val="0"/>
      <w:spacing w:before="88" w:after="0" w:line="240" w:lineRule="auto"/>
      <w:ind w:left="560" w:hanging="236"/>
    </w:pPr>
    <w:rPr>
      <w:rFonts w:ascii="RobotoRegular" w:eastAsia="RobotoRegular" w:hAnsi="RobotoRegular" w:cs="RobotoRegular"/>
      <w:color w:val="auto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D2635"/>
    <w:rPr>
      <w:rFonts w:ascii="Roboto" w:eastAsia="Roboto" w:hAnsi="Roboto" w:cs="Roboto"/>
      <w:b/>
      <w:bCs/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semiHidden/>
    <w:unhideWhenUsed/>
    <w:rsid w:val="00837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837FEE"/>
    <w:rPr>
      <w:rFonts w:ascii="Calibri" w:eastAsia="Calibri" w:hAnsi="Calibri" w:cs="Calibri"/>
      <w:color w:val="00000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FEE"/>
    <w:rPr>
      <w:vertAlign w:val="superscript"/>
    </w:rPr>
  </w:style>
  <w:style w:type="paragraph" w:styleId="Poprawka">
    <w:name w:val="Revision"/>
    <w:hidden/>
    <w:uiPriority w:val="99"/>
    <w:semiHidden/>
    <w:rsid w:val="002202D8"/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618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05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05AE"/>
    <w:rPr>
      <w:rFonts w:ascii="Calibri" w:eastAsia="Calibri" w:hAnsi="Calibri" w:cs="Calibri"/>
      <w:color w:val="00000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05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FAADB-743E-4999-9A42-AE1608D9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Links>
    <vt:vector size="6" baseType="variant">
      <vt:variant>
        <vt:i4>1310750</vt:i4>
      </vt:variant>
      <vt:variant>
        <vt:i4>0</vt:i4>
      </vt:variant>
      <vt:variant>
        <vt:i4>0</vt:i4>
      </vt:variant>
      <vt:variant>
        <vt:i4>5</vt:i4>
      </vt:variant>
      <vt:variant>
        <vt:lpwstr>http://www.braintech.pl/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awitkowska</dc:creator>
  <cp:lastModifiedBy>Daria Grzelak</cp:lastModifiedBy>
  <cp:revision>28</cp:revision>
  <cp:lastPrinted>2019-11-07T13:12:00Z</cp:lastPrinted>
  <dcterms:created xsi:type="dcterms:W3CDTF">2024-04-16T07:28:00Z</dcterms:created>
  <dcterms:modified xsi:type="dcterms:W3CDTF">2024-08-12T10:02:00Z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