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13CDB" w14:textId="540E3A68" w:rsidR="005860A3" w:rsidRDefault="006B623A" w:rsidP="00337141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6B623A">
        <w:rPr>
          <w:b/>
          <w:bCs/>
          <w:sz w:val="22"/>
          <w:szCs w:val="22"/>
        </w:rPr>
        <w:t xml:space="preserve">Załącznik nr </w:t>
      </w:r>
      <w:r w:rsidR="008E1778">
        <w:rPr>
          <w:b/>
          <w:bCs/>
          <w:sz w:val="22"/>
          <w:szCs w:val="22"/>
        </w:rPr>
        <w:t>D</w:t>
      </w:r>
      <w:r w:rsidRPr="006B623A">
        <w:rPr>
          <w:b/>
          <w:bCs/>
          <w:sz w:val="22"/>
          <w:szCs w:val="22"/>
        </w:rPr>
        <w:t xml:space="preserve"> do SWZ</w:t>
      </w:r>
    </w:p>
    <w:p w14:paraId="20294764" w14:textId="77777777" w:rsidR="008E1778" w:rsidRDefault="008E1778" w:rsidP="005860A3">
      <w:pPr>
        <w:pStyle w:val="normalnynowy"/>
        <w:jc w:val="center"/>
        <w:rPr>
          <w:rFonts w:eastAsia="Times New Roman"/>
          <w:b/>
          <w:bCs/>
          <w:lang w:eastAsia="pl-PL"/>
        </w:rPr>
      </w:pPr>
    </w:p>
    <w:p w14:paraId="1C12800D" w14:textId="77777777" w:rsidR="004F1AED" w:rsidRPr="00D030B1" w:rsidRDefault="004F1AED" w:rsidP="004F1AE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D030B1">
        <w:rPr>
          <w:b/>
          <w:sz w:val="22"/>
          <w:szCs w:val="22"/>
        </w:rPr>
        <w:t xml:space="preserve">otyczy </w:t>
      </w:r>
      <w:bookmarkStart w:id="0" w:name="_Hlk102027088"/>
      <w:r w:rsidRPr="00D030B1">
        <w:rPr>
          <w:b/>
          <w:sz w:val="22"/>
          <w:szCs w:val="22"/>
        </w:rPr>
        <w:t>postępowania na</w:t>
      </w:r>
    </w:p>
    <w:bookmarkEnd w:id="0"/>
    <w:p w14:paraId="7701DC98" w14:textId="1445A693" w:rsidR="00C935AF" w:rsidRPr="00C935AF" w:rsidRDefault="00C935AF" w:rsidP="00C935AF">
      <w:pPr>
        <w:jc w:val="center"/>
        <w:rPr>
          <w:b/>
          <w:sz w:val="22"/>
          <w:szCs w:val="22"/>
        </w:rPr>
      </w:pPr>
      <w:r w:rsidRPr="00C935AF">
        <w:rPr>
          <w:b/>
          <w:sz w:val="22"/>
          <w:szCs w:val="22"/>
        </w:rPr>
        <w:t>„</w:t>
      </w:r>
      <w:r w:rsidR="00112089" w:rsidRPr="00112089">
        <w:rPr>
          <w:b/>
          <w:sz w:val="22"/>
          <w:szCs w:val="22"/>
        </w:rPr>
        <w:t xml:space="preserve">Budowa gazociągów średniego ciśnienia na terenie miejscowości Damnica, </w:t>
      </w:r>
      <w:proofErr w:type="spellStart"/>
      <w:r w:rsidR="00112089" w:rsidRPr="00112089">
        <w:rPr>
          <w:b/>
          <w:sz w:val="22"/>
          <w:szCs w:val="22"/>
        </w:rPr>
        <w:t>Karzniczka</w:t>
      </w:r>
      <w:proofErr w:type="spellEnd"/>
      <w:r w:rsidR="00112089" w:rsidRPr="00112089">
        <w:rPr>
          <w:b/>
          <w:sz w:val="22"/>
          <w:szCs w:val="22"/>
        </w:rPr>
        <w:t>, Zagórzyca wraz z infrastrukturą towarzyszącą w ramach przedsięwzięcia inwestycyjnego (Projektu) pn. „Gazyfikacja południowej części powiatu słupskiego</w:t>
      </w:r>
      <w:r w:rsidRPr="00C935AF">
        <w:rPr>
          <w:b/>
          <w:sz w:val="22"/>
          <w:szCs w:val="22"/>
        </w:rPr>
        <w:t>””</w:t>
      </w:r>
    </w:p>
    <w:p w14:paraId="61B9482B" w14:textId="51FB2B00" w:rsidR="004F1AED" w:rsidRDefault="00C935AF" w:rsidP="00C935AF">
      <w:pPr>
        <w:jc w:val="center"/>
        <w:rPr>
          <w:b/>
          <w:sz w:val="22"/>
          <w:szCs w:val="22"/>
        </w:rPr>
      </w:pPr>
      <w:r w:rsidRPr="00C935AF">
        <w:rPr>
          <w:b/>
          <w:sz w:val="22"/>
          <w:szCs w:val="22"/>
        </w:rPr>
        <w:t>znak: 2024/WB00/WUNP-00016</w:t>
      </w:r>
      <w:r w:rsidR="00112089">
        <w:rPr>
          <w:b/>
          <w:sz w:val="22"/>
          <w:szCs w:val="22"/>
        </w:rPr>
        <w:t>1</w:t>
      </w:r>
    </w:p>
    <w:p w14:paraId="15A63C82" w14:textId="77777777" w:rsidR="003F2DAA" w:rsidRDefault="003F2DAA" w:rsidP="003F2DAA">
      <w:pPr>
        <w:jc w:val="center"/>
        <w:rPr>
          <w:b/>
          <w:bCs/>
        </w:rPr>
      </w:pPr>
    </w:p>
    <w:p w14:paraId="5DD85E5F" w14:textId="7733FACB" w:rsidR="005860A3" w:rsidRPr="002D760B" w:rsidRDefault="005860A3" w:rsidP="005860A3">
      <w:pPr>
        <w:pStyle w:val="normalnynowy"/>
        <w:jc w:val="center"/>
        <w:rPr>
          <w:b/>
          <w:sz w:val="24"/>
          <w:szCs w:val="24"/>
        </w:rPr>
      </w:pPr>
      <w:r w:rsidRPr="002D760B">
        <w:rPr>
          <w:b/>
          <w:sz w:val="24"/>
          <w:szCs w:val="24"/>
        </w:rPr>
        <w:t xml:space="preserve">Informacja </w:t>
      </w:r>
    </w:p>
    <w:p w14:paraId="52E9290F" w14:textId="77777777" w:rsidR="000F5394" w:rsidRDefault="005860A3" w:rsidP="000F5394">
      <w:pPr>
        <w:pStyle w:val="normalnynowy"/>
        <w:spacing w:after="0"/>
        <w:ind w:left="425"/>
        <w:jc w:val="center"/>
        <w:rPr>
          <w:b/>
        </w:rPr>
      </w:pPr>
      <w:r w:rsidRPr="00834513">
        <w:rPr>
          <w:b/>
        </w:rPr>
        <w:t xml:space="preserve">o sposobie rozliczenia </w:t>
      </w:r>
      <w:r w:rsidR="008E595A">
        <w:rPr>
          <w:b/>
        </w:rPr>
        <w:t xml:space="preserve">zamówienia </w:t>
      </w:r>
      <w:r w:rsidRPr="00834513">
        <w:rPr>
          <w:b/>
        </w:rPr>
        <w:t xml:space="preserve">na gruncie VAT </w:t>
      </w:r>
    </w:p>
    <w:p w14:paraId="50A940EC" w14:textId="3E2CACAC" w:rsidR="005860A3" w:rsidRPr="00834513" w:rsidRDefault="005860A3" w:rsidP="000F5394">
      <w:pPr>
        <w:pStyle w:val="normalnynowy"/>
        <w:spacing w:after="0"/>
        <w:ind w:left="425"/>
        <w:jc w:val="center"/>
        <w:rPr>
          <w:b/>
        </w:rPr>
      </w:pPr>
      <w:r w:rsidRPr="00B8057E">
        <w:rPr>
          <w:b/>
          <w:u w:val="single"/>
        </w:rPr>
        <w:t>przez wykonawcę mającego siedzibę za granicą</w:t>
      </w:r>
    </w:p>
    <w:p w14:paraId="082C727B" w14:textId="77777777" w:rsidR="005860A3" w:rsidRPr="00834513" w:rsidRDefault="005860A3" w:rsidP="005860A3">
      <w:pPr>
        <w:pStyle w:val="normalnynowy"/>
        <w:jc w:val="center"/>
      </w:pPr>
    </w:p>
    <w:p w14:paraId="2C309CDF" w14:textId="77777777" w:rsidR="005860A3" w:rsidRPr="00834513" w:rsidRDefault="005860A3" w:rsidP="008E595A">
      <w:pPr>
        <w:pStyle w:val="normalnynowy"/>
      </w:pPr>
      <w:bookmarkStart w:id="1" w:name="_Hlk30707890"/>
      <w:r w:rsidRPr="00834513">
        <w:t>W imieniu ………………</w:t>
      </w:r>
      <w:r w:rsidR="008E595A">
        <w:t>…</w:t>
      </w:r>
      <w:r w:rsidRPr="00834513">
        <w:t xml:space="preserve">……………………… z siedzibą w ………………………… (dalej: </w:t>
      </w:r>
      <w:r>
        <w:t>Wykonawca zagraniczny</w:t>
      </w:r>
      <w:r w:rsidRPr="00834513">
        <w:t>), w związku z postępowaniem …………………………….. informuję, że transakcja zostanie zrealizowana:</w:t>
      </w:r>
    </w:p>
    <w:p w14:paraId="5FFED5BA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>
        <w:t>przez Wykonawcę zagranicznego</w:t>
      </w:r>
      <w:r w:rsidRPr="00834513">
        <w:t>, działającego bezpośrednio w zakresie realizacji umowy,</w:t>
      </w:r>
    </w:p>
    <w:p w14:paraId="4E5A1BAF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 w:rsidRPr="00834513">
        <w:t xml:space="preserve">przez Oddział </w:t>
      </w:r>
      <w:r>
        <w:t>Wykonawcy</w:t>
      </w:r>
      <w:r w:rsidRPr="00834513">
        <w:t xml:space="preserve"> zagranicznego o nazwie ………………………..………… ……………………………………………………………………………………..………… </w:t>
      </w:r>
    </w:p>
    <w:p w14:paraId="71E4DD9D" w14:textId="77777777" w:rsidR="005860A3" w:rsidRPr="00834513" w:rsidRDefault="005860A3" w:rsidP="008E595A">
      <w:pPr>
        <w:pStyle w:val="normalnynowy"/>
        <w:spacing w:after="0"/>
        <w:ind w:left="0" w:firstLine="708"/>
      </w:pPr>
      <w:r w:rsidRPr="00834513">
        <w:t xml:space="preserve">z siedzibą w …………………………………………………………………….. </w:t>
      </w:r>
    </w:p>
    <w:p w14:paraId="7416D674" w14:textId="77777777" w:rsidR="005860A3" w:rsidRPr="00834513" w:rsidRDefault="005860A3" w:rsidP="005860A3">
      <w:pPr>
        <w:pStyle w:val="normalnynowy"/>
        <w:spacing w:after="0"/>
        <w:ind w:left="0" w:firstLine="708"/>
        <w:jc w:val="left"/>
      </w:pPr>
      <w:r w:rsidRPr="00834513">
        <w:t>zarejestrowany w KRS pod numerem …………………… .*</w:t>
      </w:r>
    </w:p>
    <w:p w14:paraId="2B2E1B40" w14:textId="77777777" w:rsidR="005860A3" w:rsidRPr="00834513" w:rsidRDefault="005860A3" w:rsidP="005860A3">
      <w:pPr>
        <w:pStyle w:val="normalnynowy"/>
        <w:jc w:val="left"/>
      </w:pPr>
    </w:p>
    <w:bookmarkEnd w:id="1"/>
    <w:p w14:paraId="22D82A83" w14:textId="77777777" w:rsidR="005860A3" w:rsidRPr="00834513" w:rsidRDefault="005860A3" w:rsidP="00023F95">
      <w:pPr>
        <w:pStyle w:val="normalnynowy"/>
      </w:pPr>
      <w:r w:rsidRPr="00834513">
        <w:t>Jednocześnie informuję, że transakcja zostanie zrealizowana w formie (zaznaczyć właściwy kwadrat):</w:t>
      </w:r>
    </w:p>
    <w:p w14:paraId="59E3A946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wewnątrzwspólnotowej dostawy towarów,</w:t>
      </w:r>
    </w:p>
    <w:p w14:paraId="0DE1B96D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terytorium kraju,</w:t>
      </w:r>
    </w:p>
    <w:p w14:paraId="279339A8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UE,</w:t>
      </w:r>
    </w:p>
    <w:p w14:paraId="56179834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kraju trzeciego,</w:t>
      </w:r>
    </w:p>
    <w:p w14:paraId="6236E93E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importu,</w:t>
      </w:r>
    </w:p>
    <w:p w14:paraId="6F9ECE0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montażem,</w:t>
      </w:r>
    </w:p>
    <w:p w14:paraId="3A51FE7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 xml:space="preserve">innej </w:t>
      </w:r>
      <w:r w:rsidR="00B8057E">
        <w:t>**</w:t>
      </w:r>
      <w:r w:rsidRPr="00834513">
        <w:t>……………………………………………………………</w:t>
      </w:r>
      <w:r w:rsidRPr="00834513">
        <w:rPr>
          <w:sz w:val="18"/>
          <w:szCs w:val="18"/>
        </w:rPr>
        <w:t>(proszę wskazać jakiej</w:t>
      </w:r>
      <w:r w:rsidRPr="00834513">
        <w:t>).</w:t>
      </w:r>
    </w:p>
    <w:p w14:paraId="769AF51D" w14:textId="77777777" w:rsidR="005860A3" w:rsidRPr="00834513" w:rsidRDefault="005860A3" w:rsidP="005860A3">
      <w:pPr>
        <w:pStyle w:val="normalnynowy"/>
        <w:ind w:left="6372"/>
        <w:jc w:val="left"/>
      </w:pPr>
    </w:p>
    <w:p w14:paraId="31BA3EFD" w14:textId="77777777" w:rsidR="005860A3" w:rsidRPr="00834513" w:rsidRDefault="005860A3" w:rsidP="005860A3">
      <w:pPr>
        <w:pStyle w:val="normalnynowy"/>
        <w:ind w:left="6372"/>
        <w:jc w:val="left"/>
      </w:pPr>
    </w:p>
    <w:p w14:paraId="510F47A7" w14:textId="77777777" w:rsidR="005860A3" w:rsidRPr="00834513" w:rsidRDefault="005860A3" w:rsidP="005860A3">
      <w:pPr>
        <w:pStyle w:val="normalnynowy"/>
        <w:ind w:left="3695" w:firstLine="553"/>
        <w:jc w:val="left"/>
      </w:pPr>
      <w:r w:rsidRPr="00834513">
        <w:t>……………………………………..………..</w:t>
      </w:r>
    </w:p>
    <w:p w14:paraId="523CA00B" w14:textId="77777777" w:rsidR="005860A3" w:rsidRPr="00834513" w:rsidRDefault="005860A3" w:rsidP="005860A3">
      <w:pPr>
        <w:pStyle w:val="normalnynowy"/>
        <w:spacing w:after="0"/>
        <w:ind w:left="4672" w:firstLine="284"/>
        <w:jc w:val="left"/>
        <w:rPr>
          <w:sz w:val="18"/>
          <w:szCs w:val="18"/>
        </w:rPr>
      </w:pPr>
      <w:r w:rsidRPr="00834513">
        <w:rPr>
          <w:sz w:val="18"/>
          <w:szCs w:val="18"/>
        </w:rPr>
        <w:t xml:space="preserve">Imię, nazwisko i podpis osoby </w:t>
      </w:r>
    </w:p>
    <w:p w14:paraId="7AD49FAF" w14:textId="77777777" w:rsidR="005860A3" w:rsidRPr="00834513" w:rsidRDefault="005860A3" w:rsidP="005860A3">
      <w:pPr>
        <w:pStyle w:val="normalnynowy"/>
        <w:spacing w:after="0"/>
        <w:ind w:left="4388" w:firstLine="568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umocowanej do reprezentacji</w:t>
      </w:r>
    </w:p>
    <w:p w14:paraId="49FEE6AC" w14:textId="77777777" w:rsidR="005860A3" w:rsidRPr="00834513" w:rsidRDefault="005860A3" w:rsidP="005860A3">
      <w:pPr>
        <w:pStyle w:val="normalnynowy"/>
        <w:jc w:val="left"/>
      </w:pPr>
    </w:p>
    <w:p w14:paraId="52E4361D" w14:textId="77777777" w:rsidR="00FA604E" w:rsidRDefault="005860A3" w:rsidP="00A1636E">
      <w:pPr>
        <w:pStyle w:val="normalnynowy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*Niepotrzebne skreślić</w:t>
      </w:r>
    </w:p>
    <w:p w14:paraId="17FCEA61" w14:textId="48E005B2" w:rsidR="00B8057E" w:rsidRDefault="00B8057E" w:rsidP="00B8057E">
      <w:pPr>
        <w:pStyle w:val="normalnynowy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** </w:t>
      </w:r>
      <w:r w:rsidR="00345DE8">
        <w:rPr>
          <w:sz w:val="18"/>
          <w:szCs w:val="18"/>
        </w:rPr>
        <w:t>należy zaznaczyć</w:t>
      </w:r>
      <w:r w:rsidR="00487D99">
        <w:rPr>
          <w:sz w:val="18"/>
          <w:szCs w:val="18"/>
        </w:rPr>
        <w:t xml:space="preserve"> także w przypadku</w:t>
      </w:r>
      <w:r w:rsidR="00345DE8">
        <w:rPr>
          <w:sz w:val="18"/>
          <w:szCs w:val="18"/>
        </w:rPr>
        <w:t xml:space="preserve">, </w:t>
      </w:r>
      <w:r w:rsidR="00487D99">
        <w:rPr>
          <w:sz w:val="18"/>
          <w:szCs w:val="18"/>
        </w:rPr>
        <w:t>gdy</w:t>
      </w:r>
      <w:r w:rsidR="00345DE8">
        <w:rPr>
          <w:sz w:val="18"/>
          <w:szCs w:val="18"/>
        </w:rPr>
        <w:t xml:space="preserve"> </w:t>
      </w:r>
      <w:r w:rsidR="008E595A">
        <w:rPr>
          <w:sz w:val="18"/>
          <w:szCs w:val="18"/>
        </w:rPr>
        <w:t>W</w:t>
      </w:r>
      <w:r>
        <w:rPr>
          <w:sz w:val="18"/>
          <w:szCs w:val="18"/>
        </w:rPr>
        <w:t>ykonawca nie jest podatnikiem VAT</w:t>
      </w:r>
      <w:r w:rsidR="00487D99">
        <w:rPr>
          <w:sz w:val="18"/>
          <w:szCs w:val="18"/>
        </w:rPr>
        <w:t>,</w:t>
      </w:r>
    </w:p>
    <w:p w14:paraId="5CB837AB" w14:textId="2FA28727" w:rsidR="00B8057E" w:rsidRPr="00227717" w:rsidRDefault="00B8057E" w:rsidP="00227717">
      <w:pPr>
        <w:widowControl/>
        <w:autoSpaceDE/>
        <w:autoSpaceDN/>
        <w:adjustRightInd/>
        <w:rPr>
          <w:rFonts w:eastAsia="Calibri"/>
          <w:sz w:val="18"/>
          <w:szCs w:val="18"/>
          <w:lang w:eastAsia="en-US"/>
        </w:rPr>
      </w:pPr>
    </w:p>
    <w:sectPr w:rsidR="00B8057E" w:rsidRPr="00227717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D8424" w14:textId="77777777" w:rsidR="00AC4635" w:rsidRDefault="00AC4635">
      <w:r>
        <w:separator/>
      </w:r>
    </w:p>
    <w:p w14:paraId="4D3354C9" w14:textId="77777777" w:rsidR="00AC4635" w:rsidRDefault="00AC4635"/>
  </w:endnote>
  <w:endnote w:type="continuationSeparator" w:id="0">
    <w:p w14:paraId="0846FCF8" w14:textId="77777777" w:rsidR="00AC4635" w:rsidRDefault="00AC4635">
      <w:r>
        <w:continuationSeparator/>
      </w:r>
    </w:p>
    <w:p w14:paraId="26636DD8" w14:textId="77777777" w:rsidR="00AC4635" w:rsidRDefault="00AC4635"/>
  </w:endnote>
  <w:endnote w:type="continuationNotice" w:id="1">
    <w:p w14:paraId="0A6ECE47" w14:textId="77777777" w:rsidR="00AC4635" w:rsidRDefault="00AC4635"/>
    <w:p w14:paraId="57EC3702" w14:textId="77777777" w:rsidR="00AC4635" w:rsidRDefault="00AC46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CD79D" w14:textId="77777777" w:rsidR="00897A0E" w:rsidRDefault="00897A0E" w:rsidP="00897A0E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7B9EDD5" wp14:editId="62E6012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19BFD2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35890DB" w14:textId="1161117C" w:rsidR="00897A0E" w:rsidRDefault="00897A0E" w:rsidP="00897A0E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>Wydanie</w:t>
    </w:r>
    <w:r w:rsidR="00394B8C">
      <w:t xml:space="preserve"> </w:t>
    </w:r>
    <w:r w:rsidR="00CD6078">
      <w:t>10</w:t>
    </w:r>
    <w:r w:rsidR="00A85877">
      <w:t xml:space="preserve"> </w:t>
    </w:r>
    <w:r w:rsidRPr="00C123DE">
      <w:t xml:space="preserve">z dnia </w:t>
    </w:r>
    <w:r w:rsidR="00F2735E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7526ADFB" w14:textId="77777777" w:rsidR="00227717" w:rsidRDefault="00227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2EB88" w14:textId="77777777" w:rsidR="00AC4635" w:rsidRDefault="00AC4635">
      <w:r>
        <w:separator/>
      </w:r>
    </w:p>
    <w:p w14:paraId="3BF284D1" w14:textId="77777777" w:rsidR="00AC4635" w:rsidRDefault="00AC4635"/>
  </w:footnote>
  <w:footnote w:type="continuationSeparator" w:id="0">
    <w:p w14:paraId="2086DE9C" w14:textId="77777777" w:rsidR="00AC4635" w:rsidRDefault="00AC4635">
      <w:r>
        <w:continuationSeparator/>
      </w:r>
    </w:p>
    <w:p w14:paraId="7116DCD6" w14:textId="77777777" w:rsidR="00AC4635" w:rsidRDefault="00AC4635"/>
  </w:footnote>
  <w:footnote w:type="continuationNotice" w:id="1">
    <w:p w14:paraId="79CE4629" w14:textId="77777777" w:rsidR="00AC4635" w:rsidRDefault="00AC4635"/>
    <w:p w14:paraId="79667C17" w14:textId="77777777" w:rsidR="00AC4635" w:rsidRDefault="00AC46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3796385">
    <w:abstractNumId w:val="45"/>
  </w:num>
  <w:num w:numId="2" w16cid:durableId="1637293584">
    <w:abstractNumId w:val="33"/>
  </w:num>
  <w:num w:numId="3" w16cid:durableId="527066345">
    <w:abstractNumId w:val="80"/>
  </w:num>
  <w:num w:numId="4" w16cid:durableId="895122355">
    <w:abstractNumId w:val="36"/>
  </w:num>
  <w:num w:numId="5" w16cid:durableId="1302536456">
    <w:abstractNumId w:val="91"/>
  </w:num>
  <w:num w:numId="6" w16cid:durableId="700858875">
    <w:abstractNumId w:val="49"/>
  </w:num>
  <w:num w:numId="7" w16cid:durableId="909929059">
    <w:abstractNumId w:val="10"/>
  </w:num>
  <w:num w:numId="8" w16cid:durableId="1031884084">
    <w:abstractNumId w:val="32"/>
  </w:num>
  <w:num w:numId="9" w16cid:durableId="1297375481">
    <w:abstractNumId w:val="52"/>
  </w:num>
  <w:num w:numId="10" w16cid:durableId="843085486">
    <w:abstractNumId w:val="9"/>
  </w:num>
  <w:num w:numId="11" w16cid:durableId="2075395481">
    <w:abstractNumId w:val="35"/>
  </w:num>
  <w:num w:numId="12" w16cid:durableId="266353585">
    <w:abstractNumId w:val="73"/>
  </w:num>
  <w:num w:numId="13" w16cid:durableId="1869444365">
    <w:abstractNumId w:val="12"/>
  </w:num>
  <w:num w:numId="14" w16cid:durableId="1793279314">
    <w:abstractNumId w:val="57"/>
  </w:num>
  <w:num w:numId="15" w16cid:durableId="1071582875">
    <w:abstractNumId w:val="85"/>
  </w:num>
  <w:num w:numId="16" w16cid:durableId="1101341513">
    <w:abstractNumId w:val="58"/>
  </w:num>
  <w:num w:numId="17" w16cid:durableId="735011508">
    <w:abstractNumId w:val="68"/>
  </w:num>
  <w:num w:numId="18" w16cid:durableId="287401170">
    <w:abstractNumId w:val="41"/>
  </w:num>
  <w:num w:numId="19" w16cid:durableId="982659862">
    <w:abstractNumId w:val="74"/>
  </w:num>
  <w:num w:numId="20" w16cid:durableId="337080079">
    <w:abstractNumId w:val="88"/>
  </w:num>
  <w:num w:numId="21" w16cid:durableId="671568654">
    <w:abstractNumId w:val="51"/>
  </w:num>
  <w:num w:numId="22" w16cid:durableId="1636982449">
    <w:abstractNumId w:val="39"/>
  </w:num>
  <w:num w:numId="23" w16cid:durableId="18450505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213416">
    <w:abstractNumId w:val="66"/>
  </w:num>
  <w:num w:numId="25" w16cid:durableId="71975592">
    <w:abstractNumId w:val="59"/>
  </w:num>
  <w:num w:numId="26" w16cid:durableId="1886865615">
    <w:abstractNumId w:val="22"/>
  </w:num>
  <w:num w:numId="27" w16cid:durableId="657805616">
    <w:abstractNumId w:val="56"/>
  </w:num>
  <w:num w:numId="28" w16cid:durableId="304746186">
    <w:abstractNumId w:val="92"/>
  </w:num>
  <w:num w:numId="29" w16cid:durableId="1716739510">
    <w:abstractNumId w:val="46"/>
  </w:num>
  <w:num w:numId="30" w16cid:durableId="480117732">
    <w:abstractNumId w:val="24"/>
  </w:num>
  <w:num w:numId="31" w16cid:durableId="2045058521">
    <w:abstractNumId w:val="38"/>
  </w:num>
  <w:num w:numId="32" w16cid:durableId="23487413">
    <w:abstractNumId w:val="64"/>
  </w:num>
  <w:num w:numId="33" w16cid:durableId="541601000">
    <w:abstractNumId w:val="55"/>
  </w:num>
  <w:num w:numId="34" w16cid:durableId="1894345681">
    <w:abstractNumId w:val="83"/>
  </w:num>
  <w:num w:numId="35" w16cid:durableId="1658218268">
    <w:abstractNumId w:val="86"/>
  </w:num>
  <w:num w:numId="36" w16cid:durableId="1582251124">
    <w:abstractNumId w:val="47"/>
  </w:num>
  <w:num w:numId="37" w16cid:durableId="1104426380">
    <w:abstractNumId w:val="78"/>
  </w:num>
  <w:num w:numId="38" w16cid:durableId="1664354408">
    <w:abstractNumId w:val="25"/>
  </w:num>
  <w:num w:numId="39" w16cid:durableId="782113271">
    <w:abstractNumId w:val="89"/>
  </w:num>
  <w:num w:numId="40" w16cid:durableId="1310211781">
    <w:abstractNumId w:val="14"/>
  </w:num>
  <w:num w:numId="41" w16cid:durableId="875891330">
    <w:abstractNumId w:val="79"/>
  </w:num>
  <w:num w:numId="42" w16cid:durableId="748574546">
    <w:abstractNumId w:val="65"/>
  </w:num>
  <w:num w:numId="43" w16cid:durableId="1807115600">
    <w:abstractNumId w:val="43"/>
  </w:num>
  <w:num w:numId="44" w16cid:durableId="2058700286">
    <w:abstractNumId w:val="8"/>
  </w:num>
  <w:num w:numId="45" w16cid:durableId="1344934728">
    <w:abstractNumId w:val="77"/>
  </w:num>
  <w:num w:numId="46" w16cid:durableId="332993544">
    <w:abstractNumId w:val="67"/>
  </w:num>
  <w:num w:numId="47" w16cid:durableId="1145659513">
    <w:abstractNumId w:val="23"/>
  </w:num>
  <w:num w:numId="48" w16cid:durableId="1876649257">
    <w:abstractNumId w:val="54"/>
  </w:num>
  <w:num w:numId="49" w16cid:durableId="745301398">
    <w:abstractNumId w:val="60"/>
  </w:num>
  <w:num w:numId="50" w16cid:durableId="1613051743">
    <w:abstractNumId w:val="37"/>
  </w:num>
  <w:num w:numId="51" w16cid:durableId="1566257188">
    <w:abstractNumId w:val="11"/>
  </w:num>
  <w:num w:numId="52" w16cid:durableId="1372998814">
    <w:abstractNumId w:val="31"/>
  </w:num>
  <w:num w:numId="53" w16cid:durableId="1562059172">
    <w:abstractNumId w:val="29"/>
  </w:num>
  <w:num w:numId="54" w16cid:durableId="1384137178">
    <w:abstractNumId w:val="72"/>
  </w:num>
  <w:num w:numId="55" w16cid:durableId="1020400448">
    <w:abstractNumId w:val="48"/>
  </w:num>
  <w:num w:numId="56" w16cid:durableId="1155300854">
    <w:abstractNumId w:val="18"/>
  </w:num>
  <w:num w:numId="57" w16cid:durableId="120420121">
    <w:abstractNumId w:val="26"/>
  </w:num>
  <w:num w:numId="58" w16cid:durableId="95104132">
    <w:abstractNumId w:val="90"/>
  </w:num>
  <w:num w:numId="59" w16cid:durableId="1567565670">
    <w:abstractNumId w:val="69"/>
  </w:num>
  <w:num w:numId="60" w16cid:durableId="1183981796">
    <w:abstractNumId w:val="70"/>
  </w:num>
  <w:num w:numId="61" w16cid:durableId="1035810225">
    <w:abstractNumId w:val="93"/>
  </w:num>
  <w:num w:numId="62" w16cid:durableId="1592355318">
    <w:abstractNumId w:val="87"/>
  </w:num>
  <w:num w:numId="63" w16cid:durableId="1527402567">
    <w:abstractNumId w:val="44"/>
  </w:num>
  <w:num w:numId="64" w16cid:durableId="615526342">
    <w:abstractNumId w:val="34"/>
  </w:num>
  <w:num w:numId="65" w16cid:durableId="145052425">
    <w:abstractNumId w:val="75"/>
  </w:num>
  <w:num w:numId="66" w16cid:durableId="1566717546">
    <w:abstractNumId w:val="15"/>
  </w:num>
  <w:num w:numId="67" w16cid:durableId="1489707047">
    <w:abstractNumId w:val="17"/>
  </w:num>
  <w:num w:numId="68" w16cid:durableId="898058827">
    <w:abstractNumId w:val="1"/>
  </w:num>
  <w:num w:numId="69" w16cid:durableId="1250194354">
    <w:abstractNumId w:val="53"/>
  </w:num>
  <w:num w:numId="70" w16cid:durableId="247153262">
    <w:abstractNumId w:val="30"/>
  </w:num>
  <w:num w:numId="71" w16cid:durableId="1828520204">
    <w:abstractNumId w:val="71"/>
  </w:num>
  <w:num w:numId="72" w16cid:durableId="1434324578">
    <w:abstractNumId w:val="42"/>
  </w:num>
  <w:num w:numId="73" w16cid:durableId="1732465311">
    <w:abstractNumId w:val="61"/>
  </w:num>
  <w:num w:numId="74" w16cid:durableId="676421590">
    <w:abstractNumId w:val="62"/>
  </w:num>
  <w:num w:numId="75" w16cid:durableId="328141794">
    <w:abstractNumId w:val="7"/>
  </w:num>
  <w:num w:numId="76" w16cid:durableId="1403796627">
    <w:abstractNumId w:val="40"/>
  </w:num>
  <w:num w:numId="77" w16cid:durableId="1659384708">
    <w:abstractNumId w:val="28"/>
  </w:num>
  <w:num w:numId="78" w16cid:durableId="805203733">
    <w:abstractNumId w:val="3"/>
  </w:num>
  <w:num w:numId="79" w16cid:durableId="998465095">
    <w:abstractNumId w:val="19"/>
  </w:num>
  <w:num w:numId="80" w16cid:durableId="2025788630">
    <w:abstractNumId w:val="81"/>
  </w:num>
  <w:num w:numId="81" w16cid:durableId="67071242">
    <w:abstractNumId w:val="82"/>
  </w:num>
  <w:num w:numId="82" w16cid:durableId="828055699">
    <w:abstractNumId w:val="0"/>
  </w:num>
  <w:num w:numId="83" w16cid:durableId="565994351">
    <w:abstractNumId w:val="27"/>
  </w:num>
  <w:num w:numId="84" w16cid:durableId="1206983479">
    <w:abstractNumId w:val="84"/>
  </w:num>
  <w:num w:numId="85" w16cid:durableId="1893347207">
    <w:abstractNumId w:val="4"/>
  </w:num>
  <w:num w:numId="86" w16cid:durableId="655573822">
    <w:abstractNumId w:val="63"/>
  </w:num>
  <w:num w:numId="87" w16cid:durableId="109207692">
    <w:abstractNumId w:val="76"/>
  </w:num>
  <w:num w:numId="88" w16cid:durableId="1024017079">
    <w:abstractNumId w:val="6"/>
  </w:num>
  <w:num w:numId="89" w16cid:durableId="289558301">
    <w:abstractNumId w:val="5"/>
  </w:num>
  <w:num w:numId="90" w16cid:durableId="231741406">
    <w:abstractNumId w:val="13"/>
  </w:num>
  <w:num w:numId="91" w16cid:durableId="283464768">
    <w:abstractNumId w:val="16"/>
  </w:num>
  <w:num w:numId="92" w16cid:durableId="2034960505">
    <w:abstractNumId w:val="2"/>
  </w:num>
  <w:num w:numId="93" w16cid:durableId="166334962">
    <w:abstractNumId w:val="50"/>
  </w:num>
  <w:num w:numId="94" w16cid:durableId="1788233245">
    <w:abstractNumId w:val="21"/>
  </w:num>
  <w:num w:numId="95" w16cid:durableId="1606302986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394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2089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B44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3AC8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07E9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717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630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52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141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04E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900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4B8C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2DAA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1AED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B623A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089C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08BF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EE0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8E2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A0E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1778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F2E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65B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77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635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60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1BED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5AF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078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954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604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09E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5CA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43E7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2735E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6E70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EF0F0F-0029-435C-9664-F8B08EA3F43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467D403-9F23-4FDE-9AB3-BB9F41B3B7F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3.xml><?xml version="1.0" encoding="utf-8"?>
<ds:datastoreItem xmlns:ds="http://schemas.openxmlformats.org/officeDocument/2006/customXml" ds:itemID="{D2B955CF-A123-4BD2-BA22-33E51075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CD5C0E-F11A-4EFB-81AB-7F3DC101CA6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E2AF654-21E3-4E68-BF86-003F02693B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Wibły Anna (PSG)</cp:lastModifiedBy>
  <cp:revision>2</cp:revision>
  <cp:lastPrinted>2023-12-06T12:48:00Z</cp:lastPrinted>
  <dcterms:created xsi:type="dcterms:W3CDTF">2024-12-11T07:52:00Z</dcterms:created>
  <dcterms:modified xsi:type="dcterms:W3CDTF">2024-12-11T07:52:00Z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2023-12-22T11:26:18Z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