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540E3A68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 xml:space="preserve">Załącznik nr </w:t>
      </w:r>
      <w:r w:rsidR="008E1778">
        <w:rPr>
          <w:b/>
          <w:bCs/>
          <w:sz w:val="22"/>
          <w:szCs w:val="22"/>
        </w:rPr>
        <w:t>D</w:t>
      </w:r>
      <w:r w:rsidRPr="006B623A">
        <w:rPr>
          <w:b/>
          <w:bCs/>
          <w:sz w:val="22"/>
          <w:szCs w:val="22"/>
        </w:rPr>
        <w:t xml:space="preserve"> do SWZ</w:t>
      </w:r>
    </w:p>
    <w:p w14:paraId="20294764" w14:textId="77777777" w:rsidR="008E1778" w:rsidRDefault="008E1778" w:rsidP="005860A3">
      <w:pPr>
        <w:pStyle w:val="normalnynowy"/>
        <w:jc w:val="center"/>
        <w:rPr>
          <w:rFonts w:eastAsia="Times New Roman"/>
          <w:b/>
          <w:bCs/>
          <w:lang w:eastAsia="pl-PL"/>
        </w:rPr>
      </w:pPr>
    </w:p>
    <w:p w14:paraId="1C12800D" w14:textId="77777777" w:rsidR="004F1AED" w:rsidRPr="00D030B1" w:rsidRDefault="004F1AED" w:rsidP="004F1A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Pr="00D030B1">
        <w:rPr>
          <w:b/>
          <w:sz w:val="22"/>
          <w:szCs w:val="22"/>
        </w:rPr>
        <w:t xml:space="preserve">otyczy </w:t>
      </w:r>
      <w:bookmarkStart w:id="0" w:name="_Hlk102027088"/>
      <w:r w:rsidRPr="00D030B1">
        <w:rPr>
          <w:b/>
          <w:sz w:val="22"/>
          <w:szCs w:val="22"/>
        </w:rPr>
        <w:t>postępowania na</w:t>
      </w:r>
    </w:p>
    <w:p w14:paraId="0CC731D1" w14:textId="08287C53" w:rsidR="004F1AED" w:rsidRPr="00D030B1" w:rsidRDefault="004F1AED" w:rsidP="004F1AED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>„</w:t>
      </w:r>
      <w:r w:rsidR="006F089C" w:rsidRPr="006F089C">
        <w:rPr>
          <w:b/>
          <w:sz w:val="22"/>
          <w:szCs w:val="22"/>
        </w:rPr>
        <w:t>Budowa gazociągu średniego ciśnienia o długości 1,32 km w m. Płaszewko gm. Redzikowo wraz z infrastrukturą towarzyszącą w ramach przedsięwzięcia inwestycyjnego (Projektu) pn. „Gazyfikacja południowej części powiatu słupskiego</w:t>
      </w:r>
      <w:r w:rsidRPr="00D030B1">
        <w:rPr>
          <w:b/>
          <w:sz w:val="22"/>
          <w:szCs w:val="22"/>
        </w:rPr>
        <w:t>””</w:t>
      </w:r>
    </w:p>
    <w:p w14:paraId="61B9482B" w14:textId="5872F724" w:rsidR="004F1AED" w:rsidRDefault="004F1AED" w:rsidP="003F2DAA">
      <w:pPr>
        <w:jc w:val="center"/>
        <w:rPr>
          <w:b/>
          <w:sz w:val="22"/>
          <w:szCs w:val="22"/>
        </w:rPr>
      </w:pPr>
      <w:r w:rsidRPr="00D030B1">
        <w:rPr>
          <w:b/>
          <w:sz w:val="22"/>
          <w:szCs w:val="22"/>
        </w:rPr>
        <w:t xml:space="preserve">znak: </w:t>
      </w:r>
      <w:bookmarkEnd w:id="0"/>
      <w:r w:rsidR="003F2DAA" w:rsidRPr="003F2DAA">
        <w:rPr>
          <w:b/>
          <w:sz w:val="22"/>
          <w:szCs w:val="22"/>
        </w:rPr>
        <w:t>2024/WB00/WNP-046986</w:t>
      </w:r>
    </w:p>
    <w:p w14:paraId="15A63C82" w14:textId="77777777" w:rsidR="003F2DAA" w:rsidRDefault="003F2DAA" w:rsidP="003F2DAA">
      <w:pPr>
        <w:jc w:val="center"/>
        <w:rPr>
          <w:b/>
          <w:bCs/>
        </w:rPr>
      </w:pPr>
    </w:p>
    <w:p w14:paraId="5DD85E5F" w14:textId="7733FACB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2E9290F" w14:textId="77777777" w:rsidR="000F5394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</w:p>
    <w:p w14:paraId="50A940EC" w14:textId="3E2CACA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>przez wykonawcę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1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1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2DAA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1AED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089C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1778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Wibły Anna (PSG)</cp:lastModifiedBy>
  <cp:revision>5</cp:revision>
  <cp:lastPrinted>2023-12-06T12:48:00Z</cp:lastPrinted>
  <dcterms:created xsi:type="dcterms:W3CDTF">2024-04-05T06:18:00Z</dcterms:created>
  <dcterms:modified xsi:type="dcterms:W3CDTF">2024-04-12T07:39:00Z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