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3CDB" w14:textId="132D9074" w:rsidR="005860A3" w:rsidRDefault="006B623A" w:rsidP="00337141">
      <w:pPr>
        <w:pStyle w:val="Tekstpodstawowy2"/>
        <w:spacing w:after="0" w:line="288" w:lineRule="auto"/>
        <w:jc w:val="right"/>
        <w:rPr>
          <w:b/>
          <w:bCs/>
          <w:sz w:val="22"/>
          <w:szCs w:val="22"/>
        </w:rPr>
      </w:pPr>
      <w:r w:rsidRPr="006B623A">
        <w:rPr>
          <w:b/>
          <w:bCs/>
          <w:sz w:val="22"/>
          <w:szCs w:val="22"/>
        </w:rPr>
        <w:t>Załącznik nr 4 do SWZ</w:t>
      </w:r>
    </w:p>
    <w:p w14:paraId="680AFB05" w14:textId="77777777" w:rsidR="000467B4" w:rsidRDefault="000467B4" w:rsidP="005860A3">
      <w:pPr>
        <w:pStyle w:val="normalnynowy"/>
        <w:jc w:val="center"/>
        <w:rPr>
          <w:rFonts w:eastAsia="Times New Roman"/>
          <w:b/>
          <w:bCs/>
          <w:lang w:eastAsia="pl-PL"/>
        </w:rPr>
      </w:pPr>
    </w:p>
    <w:p w14:paraId="5DD85E5F" w14:textId="699DDBED" w:rsidR="005860A3" w:rsidRDefault="005860A3" w:rsidP="000467B4">
      <w:pPr>
        <w:pStyle w:val="normalnynowy"/>
        <w:spacing w:after="0"/>
        <w:jc w:val="center"/>
        <w:rPr>
          <w:b/>
          <w:sz w:val="24"/>
          <w:szCs w:val="24"/>
        </w:rPr>
      </w:pPr>
      <w:r w:rsidRPr="002D760B">
        <w:rPr>
          <w:b/>
          <w:sz w:val="24"/>
          <w:szCs w:val="24"/>
        </w:rPr>
        <w:t xml:space="preserve">Informacja </w:t>
      </w:r>
    </w:p>
    <w:p w14:paraId="43E6E1F0" w14:textId="2CF72BEE" w:rsidR="000467B4" w:rsidRPr="002D760B" w:rsidRDefault="000467B4" w:rsidP="000467B4">
      <w:pPr>
        <w:pStyle w:val="normalnynowy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2E9290F" w14:textId="5FBCE457" w:rsidR="000F5394" w:rsidRDefault="005860A3" w:rsidP="000467B4">
      <w:pPr>
        <w:pStyle w:val="normalnynowy"/>
        <w:spacing w:after="0"/>
        <w:ind w:left="425"/>
        <w:jc w:val="center"/>
        <w:rPr>
          <w:b/>
        </w:rPr>
      </w:pPr>
      <w:r w:rsidRPr="00834513">
        <w:rPr>
          <w:b/>
        </w:rPr>
        <w:t xml:space="preserve">o sposobie rozliczenia </w:t>
      </w:r>
      <w:r w:rsidR="008E595A">
        <w:rPr>
          <w:b/>
        </w:rPr>
        <w:t xml:space="preserve">zamówienia </w:t>
      </w:r>
      <w:r w:rsidRPr="00834513">
        <w:rPr>
          <w:b/>
        </w:rPr>
        <w:t xml:space="preserve">na gruncie VAT </w:t>
      </w:r>
      <w:r w:rsidR="000467B4">
        <w:rPr>
          <w:b/>
          <w:sz w:val="24"/>
          <w:szCs w:val="24"/>
        </w:rPr>
        <w:t>w</w:t>
      </w:r>
      <w:r w:rsidR="000467B4">
        <w:rPr>
          <w:b/>
          <w:sz w:val="24"/>
          <w:szCs w:val="24"/>
        </w:rPr>
        <w:t xml:space="preserve"> postępowaniu 2024/W800/WNP-046795</w:t>
      </w:r>
    </w:p>
    <w:p w14:paraId="50A940EC" w14:textId="066DFBDC" w:rsidR="005860A3" w:rsidRPr="00834513" w:rsidRDefault="005860A3" w:rsidP="000F5394">
      <w:pPr>
        <w:pStyle w:val="normalnynowy"/>
        <w:spacing w:after="0"/>
        <w:ind w:left="425"/>
        <w:jc w:val="center"/>
        <w:rPr>
          <w:b/>
        </w:rPr>
      </w:pPr>
      <w:r w:rsidRPr="00B8057E">
        <w:rPr>
          <w:b/>
          <w:u w:val="single"/>
        </w:rPr>
        <w:t xml:space="preserve">przez </w:t>
      </w:r>
      <w:r w:rsidR="000467B4">
        <w:rPr>
          <w:b/>
          <w:u w:val="single"/>
        </w:rPr>
        <w:t>W</w:t>
      </w:r>
      <w:r w:rsidRPr="00B8057E">
        <w:rPr>
          <w:b/>
          <w:u w:val="single"/>
        </w:rPr>
        <w:t>ykonawcę mającego siedzibę za granicą</w:t>
      </w:r>
    </w:p>
    <w:p w14:paraId="082C727B" w14:textId="77777777" w:rsidR="005860A3" w:rsidRPr="00834513" w:rsidRDefault="005860A3" w:rsidP="005860A3">
      <w:pPr>
        <w:pStyle w:val="normalnynowy"/>
        <w:jc w:val="center"/>
      </w:pPr>
    </w:p>
    <w:p w14:paraId="2C309CDF" w14:textId="77777777" w:rsidR="005860A3" w:rsidRPr="00834513" w:rsidRDefault="005860A3" w:rsidP="008E595A">
      <w:pPr>
        <w:pStyle w:val="normalnynowy"/>
      </w:pPr>
      <w:bookmarkStart w:id="0" w:name="_Hlk30707890"/>
      <w:r w:rsidRPr="00834513">
        <w:t>W imieniu ………………</w:t>
      </w:r>
      <w:r w:rsidR="008E595A">
        <w:t>…</w:t>
      </w:r>
      <w:r w:rsidRPr="00834513">
        <w:t xml:space="preserve">……………………… z siedzibą w ………………………… (dalej: </w:t>
      </w:r>
      <w:r>
        <w:t>Wykonawca zagraniczny</w:t>
      </w:r>
      <w:r w:rsidRPr="00834513">
        <w:t>), w związku z postępowaniem …………………………….. informuję, że transakcja zostanie zrealizowana:</w:t>
      </w:r>
    </w:p>
    <w:p w14:paraId="5FFED5BA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>
        <w:t>przez Wykonawcę zagranicznego</w:t>
      </w:r>
      <w:r w:rsidRPr="00834513">
        <w:t>, działającego bezpośrednio w zakresie realizacji umowy,</w:t>
      </w:r>
    </w:p>
    <w:p w14:paraId="4E5A1BAF" w14:textId="77777777" w:rsidR="005860A3" w:rsidRPr="00834513" w:rsidRDefault="005860A3" w:rsidP="00514868">
      <w:pPr>
        <w:pStyle w:val="normalnynowy"/>
        <w:numPr>
          <w:ilvl w:val="0"/>
          <w:numId w:val="40"/>
        </w:numPr>
        <w:spacing w:after="0"/>
      </w:pPr>
      <w:r w:rsidRPr="00834513">
        <w:t xml:space="preserve">przez Oddział </w:t>
      </w:r>
      <w:r>
        <w:t>Wykonawcy</w:t>
      </w:r>
      <w:r w:rsidRPr="00834513">
        <w:t xml:space="preserve"> zagranicznego o nazwie ………………………..………… ……………………………………………………………………………………..………… </w:t>
      </w:r>
    </w:p>
    <w:p w14:paraId="71E4DD9D" w14:textId="77777777" w:rsidR="005860A3" w:rsidRPr="00834513" w:rsidRDefault="005860A3" w:rsidP="008E595A">
      <w:pPr>
        <w:pStyle w:val="normalnynowy"/>
        <w:spacing w:after="0"/>
        <w:ind w:left="0" w:firstLine="708"/>
      </w:pPr>
      <w:r w:rsidRPr="00834513">
        <w:t xml:space="preserve">z siedzibą w …………………………………………………………………….. </w:t>
      </w:r>
    </w:p>
    <w:p w14:paraId="7416D674" w14:textId="77777777" w:rsidR="005860A3" w:rsidRPr="00834513" w:rsidRDefault="005860A3" w:rsidP="005860A3">
      <w:pPr>
        <w:pStyle w:val="normalnynowy"/>
        <w:spacing w:after="0"/>
        <w:ind w:left="0" w:firstLine="708"/>
        <w:jc w:val="left"/>
      </w:pPr>
      <w:r w:rsidRPr="00834513">
        <w:t>zarejestrowany w KRS pod numerem …………………… .*</w:t>
      </w:r>
    </w:p>
    <w:p w14:paraId="2B2E1B40" w14:textId="77777777" w:rsidR="005860A3" w:rsidRPr="00834513" w:rsidRDefault="005860A3" w:rsidP="005860A3">
      <w:pPr>
        <w:pStyle w:val="normalnynowy"/>
        <w:jc w:val="left"/>
      </w:pPr>
    </w:p>
    <w:bookmarkEnd w:id="0"/>
    <w:p w14:paraId="22D82A83" w14:textId="77777777" w:rsidR="005860A3" w:rsidRPr="00834513" w:rsidRDefault="005860A3" w:rsidP="00023F95">
      <w:pPr>
        <w:pStyle w:val="normalnynowy"/>
      </w:pPr>
      <w:r w:rsidRPr="00834513">
        <w:t>Jednocześnie informuję, że transakcja zostanie zrealizowana w formie (zaznaczyć właściwy kwadrat):</w:t>
      </w:r>
    </w:p>
    <w:p w14:paraId="59E3A946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wewnątrzwspólnotowej dostawy towarów,</w:t>
      </w:r>
    </w:p>
    <w:p w14:paraId="0DE1B96D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terytorium kraju,</w:t>
      </w:r>
    </w:p>
    <w:p w14:paraId="279339A8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UE,</w:t>
      </w:r>
    </w:p>
    <w:p w14:paraId="56179834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łańcuchowej z terytorium kraju trzeciego,</w:t>
      </w:r>
    </w:p>
    <w:p w14:paraId="6236E93E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importu,</w:t>
      </w:r>
    </w:p>
    <w:p w14:paraId="6F9ECE0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>dostawy z montażem,</w:t>
      </w:r>
    </w:p>
    <w:p w14:paraId="3A51FE71" w14:textId="77777777" w:rsidR="005860A3" w:rsidRPr="00834513" w:rsidRDefault="005860A3" w:rsidP="00514868">
      <w:pPr>
        <w:pStyle w:val="normalnynowy"/>
        <w:numPr>
          <w:ilvl w:val="0"/>
          <w:numId w:val="41"/>
        </w:numPr>
        <w:spacing w:after="0"/>
        <w:ind w:left="1145" w:hanging="357"/>
        <w:jc w:val="left"/>
      </w:pPr>
      <w:r w:rsidRPr="00834513">
        <w:t xml:space="preserve">innej </w:t>
      </w:r>
      <w:r w:rsidR="00B8057E">
        <w:t>**</w:t>
      </w:r>
      <w:r w:rsidRPr="00834513">
        <w:t>……………………………………………………………</w:t>
      </w:r>
      <w:r w:rsidRPr="00834513">
        <w:rPr>
          <w:sz w:val="18"/>
          <w:szCs w:val="18"/>
        </w:rPr>
        <w:t>(proszę wskazać jakiej</w:t>
      </w:r>
      <w:r w:rsidRPr="00834513">
        <w:t>).</w:t>
      </w:r>
    </w:p>
    <w:p w14:paraId="769AF51D" w14:textId="77777777" w:rsidR="005860A3" w:rsidRPr="00834513" w:rsidRDefault="005860A3" w:rsidP="005860A3">
      <w:pPr>
        <w:pStyle w:val="normalnynowy"/>
        <w:ind w:left="6372"/>
        <w:jc w:val="left"/>
      </w:pPr>
    </w:p>
    <w:p w14:paraId="31BA3EFD" w14:textId="77777777" w:rsidR="005860A3" w:rsidRPr="00834513" w:rsidRDefault="005860A3" w:rsidP="005860A3">
      <w:pPr>
        <w:pStyle w:val="normalnynowy"/>
        <w:ind w:left="6372"/>
        <w:jc w:val="left"/>
      </w:pPr>
    </w:p>
    <w:p w14:paraId="510F47A7" w14:textId="77777777" w:rsidR="005860A3" w:rsidRPr="00834513" w:rsidRDefault="005860A3" w:rsidP="005860A3">
      <w:pPr>
        <w:pStyle w:val="normalnynowy"/>
        <w:ind w:left="3695" w:firstLine="553"/>
        <w:jc w:val="left"/>
      </w:pPr>
      <w:r w:rsidRPr="00834513">
        <w:t>……………………………………..………..</w:t>
      </w:r>
    </w:p>
    <w:p w14:paraId="523CA00B" w14:textId="77777777" w:rsidR="005860A3" w:rsidRPr="00834513" w:rsidRDefault="005860A3" w:rsidP="005860A3">
      <w:pPr>
        <w:pStyle w:val="normalnynowy"/>
        <w:spacing w:after="0"/>
        <w:ind w:left="4672" w:firstLine="284"/>
        <w:jc w:val="left"/>
        <w:rPr>
          <w:sz w:val="18"/>
          <w:szCs w:val="18"/>
        </w:rPr>
      </w:pPr>
      <w:r w:rsidRPr="00834513">
        <w:rPr>
          <w:sz w:val="18"/>
          <w:szCs w:val="18"/>
        </w:rPr>
        <w:t xml:space="preserve">Imię, nazwisko i podpis osoby </w:t>
      </w:r>
    </w:p>
    <w:p w14:paraId="7AD49FAF" w14:textId="77777777" w:rsidR="005860A3" w:rsidRPr="00834513" w:rsidRDefault="005860A3" w:rsidP="005860A3">
      <w:pPr>
        <w:pStyle w:val="normalnynowy"/>
        <w:spacing w:after="0"/>
        <w:ind w:left="4388" w:firstLine="568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umocowanej do reprezentacji</w:t>
      </w:r>
    </w:p>
    <w:p w14:paraId="49FEE6AC" w14:textId="77777777" w:rsidR="005860A3" w:rsidRPr="00834513" w:rsidRDefault="005860A3" w:rsidP="005860A3">
      <w:pPr>
        <w:pStyle w:val="normalnynowy"/>
        <w:jc w:val="left"/>
      </w:pPr>
    </w:p>
    <w:p w14:paraId="52E4361D" w14:textId="77777777" w:rsidR="00FA604E" w:rsidRDefault="005860A3" w:rsidP="00A1636E">
      <w:pPr>
        <w:pStyle w:val="normalnynowy"/>
        <w:jc w:val="left"/>
        <w:rPr>
          <w:sz w:val="18"/>
          <w:szCs w:val="18"/>
        </w:rPr>
      </w:pPr>
      <w:r w:rsidRPr="00834513">
        <w:rPr>
          <w:sz w:val="18"/>
          <w:szCs w:val="18"/>
        </w:rPr>
        <w:t>*Niepotrzebne skreślić</w:t>
      </w:r>
    </w:p>
    <w:p w14:paraId="17FCEA61" w14:textId="48E005B2" w:rsidR="00B8057E" w:rsidRDefault="00B8057E" w:rsidP="00B8057E">
      <w:pPr>
        <w:pStyle w:val="normalnyn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="00345DE8">
        <w:rPr>
          <w:sz w:val="18"/>
          <w:szCs w:val="18"/>
        </w:rPr>
        <w:t>należy zaznaczyć</w:t>
      </w:r>
      <w:r w:rsidR="00487D99">
        <w:rPr>
          <w:sz w:val="18"/>
          <w:szCs w:val="18"/>
        </w:rPr>
        <w:t xml:space="preserve"> także w przypadku</w:t>
      </w:r>
      <w:r w:rsidR="00345DE8">
        <w:rPr>
          <w:sz w:val="18"/>
          <w:szCs w:val="18"/>
        </w:rPr>
        <w:t xml:space="preserve">, </w:t>
      </w:r>
      <w:r w:rsidR="00487D99">
        <w:rPr>
          <w:sz w:val="18"/>
          <w:szCs w:val="18"/>
        </w:rPr>
        <w:t>gdy</w:t>
      </w:r>
      <w:r w:rsidR="00345DE8">
        <w:rPr>
          <w:sz w:val="18"/>
          <w:szCs w:val="18"/>
        </w:rPr>
        <w:t xml:space="preserve"> </w:t>
      </w:r>
      <w:r w:rsidR="008E595A">
        <w:rPr>
          <w:sz w:val="18"/>
          <w:szCs w:val="18"/>
        </w:rPr>
        <w:t>W</w:t>
      </w:r>
      <w:r>
        <w:rPr>
          <w:sz w:val="18"/>
          <w:szCs w:val="18"/>
        </w:rPr>
        <w:t>ykonawca nie jest podatnikiem VAT</w:t>
      </w:r>
      <w:r w:rsidR="00487D99">
        <w:rPr>
          <w:sz w:val="18"/>
          <w:szCs w:val="18"/>
        </w:rPr>
        <w:t>,</w:t>
      </w:r>
    </w:p>
    <w:p w14:paraId="5CB837AB" w14:textId="2FA28727" w:rsidR="00B8057E" w:rsidRPr="00227717" w:rsidRDefault="00B8057E" w:rsidP="00227717">
      <w:pPr>
        <w:widowControl/>
        <w:autoSpaceDE/>
        <w:autoSpaceDN/>
        <w:adjustRightInd/>
        <w:rPr>
          <w:rFonts w:eastAsia="Calibri"/>
          <w:sz w:val="18"/>
          <w:szCs w:val="18"/>
          <w:lang w:eastAsia="en-US"/>
        </w:rPr>
      </w:pPr>
    </w:p>
    <w:sectPr w:rsidR="00B8057E" w:rsidRPr="00227717" w:rsidSect="00252B89">
      <w:headerReference w:type="default" r:id="rId12"/>
      <w:footerReference w:type="even" r:id="rId13"/>
      <w:footerReference w:type="default" r:id="rId14"/>
      <w:pgSz w:w="11909" w:h="16834" w:code="9"/>
      <w:pgMar w:top="1418" w:right="1418" w:bottom="567" w:left="1418" w:header="284" w:footer="34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D8424" w14:textId="77777777" w:rsidR="00AC4635" w:rsidRDefault="00AC4635">
      <w:r>
        <w:separator/>
      </w:r>
    </w:p>
    <w:p w14:paraId="4D3354C9" w14:textId="77777777" w:rsidR="00AC4635" w:rsidRDefault="00AC4635"/>
  </w:endnote>
  <w:endnote w:type="continuationSeparator" w:id="0">
    <w:p w14:paraId="0846FCF8" w14:textId="77777777" w:rsidR="00AC4635" w:rsidRDefault="00AC4635">
      <w:r>
        <w:continuationSeparator/>
      </w:r>
    </w:p>
    <w:p w14:paraId="26636DD8" w14:textId="77777777" w:rsidR="00AC4635" w:rsidRDefault="00AC4635"/>
  </w:endnote>
  <w:endnote w:type="continuationNotice" w:id="1">
    <w:p w14:paraId="0A6ECE47" w14:textId="77777777" w:rsidR="00AC4635" w:rsidRDefault="00AC4635"/>
    <w:p w14:paraId="57EC3702" w14:textId="77777777" w:rsidR="00AC4635" w:rsidRDefault="00AC46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6DEC" w14:textId="77777777" w:rsidR="00245C7A" w:rsidRDefault="00245C7A" w:rsidP="00FA60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39</w:t>
    </w:r>
    <w:r>
      <w:rPr>
        <w:rStyle w:val="Numerstrony"/>
      </w:rPr>
      <w:fldChar w:fldCharType="end"/>
    </w:r>
  </w:p>
  <w:p w14:paraId="64F5B838" w14:textId="77777777" w:rsidR="00245C7A" w:rsidRDefault="00245C7A">
    <w:pPr>
      <w:pStyle w:val="Stopka"/>
      <w:ind w:right="360"/>
    </w:pPr>
  </w:p>
  <w:p w14:paraId="70FA3C29" w14:textId="77777777" w:rsidR="00245C7A" w:rsidRDefault="00245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CD79D" w14:textId="77777777" w:rsidR="00897A0E" w:rsidRDefault="00897A0E" w:rsidP="00897A0E">
    <w:pPr>
      <w:pStyle w:val="Stopka"/>
    </w:pPr>
    <w:r w:rsidRPr="003D7D8B">
      <w:rPr>
        <w:noProof/>
        <w:color w:val="404040" w:themeColor="text1" w:themeTint="BF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B9EDD5" wp14:editId="62E60122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600700" cy="9525"/>
              <wp:effectExtent l="0" t="0" r="19050" b="28575"/>
              <wp:wrapNone/>
              <wp:docPr id="8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0070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9BFD2" id="Łącznik prostoliniowy 7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-1.05pt" to="44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" strokecolor="#ff6309">
              <o:lock v:ext="edit" shapetype="f"/>
              <w10:wrap anchorx="margin"/>
            </v:line>
          </w:pict>
        </mc:Fallback>
      </mc:AlternateContent>
    </w:r>
  </w:p>
  <w:p w14:paraId="335890DB" w14:textId="1FC6FA0E" w:rsidR="00897A0E" w:rsidRDefault="00897A0E" w:rsidP="000467B4">
    <w:pPr>
      <w:pStyle w:val="Stopka"/>
      <w:jc w:val="right"/>
    </w:pPr>
    <w:r w:rsidRPr="003D7D8B">
      <w:rPr>
        <w:color w:val="404040" w:themeColor="text1" w:themeTint="BF"/>
      </w:rPr>
      <w:t xml:space="preserve">Strona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PAGE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1</w:t>
    </w:r>
    <w:r w:rsidRPr="003D7D8B">
      <w:rPr>
        <w:color w:val="404040" w:themeColor="text1" w:themeTint="BF"/>
      </w:rPr>
      <w:fldChar w:fldCharType="end"/>
    </w:r>
    <w:r w:rsidRPr="003D7D8B">
      <w:rPr>
        <w:color w:val="404040" w:themeColor="text1" w:themeTint="BF"/>
      </w:rPr>
      <w:t xml:space="preserve"> z </w:t>
    </w:r>
    <w:r w:rsidRPr="003D7D8B">
      <w:rPr>
        <w:color w:val="404040" w:themeColor="text1" w:themeTint="BF"/>
      </w:rPr>
      <w:fldChar w:fldCharType="begin"/>
    </w:r>
    <w:r w:rsidRPr="003D7D8B">
      <w:rPr>
        <w:color w:val="404040" w:themeColor="text1" w:themeTint="BF"/>
      </w:rPr>
      <w:instrText>NUMPAGES</w:instrText>
    </w:r>
    <w:r w:rsidRPr="003D7D8B">
      <w:rPr>
        <w:color w:val="404040" w:themeColor="text1" w:themeTint="BF"/>
      </w:rPr>
      <w:fldChar w:fldCharType="separate"/>
    </w:r>
    <w:r>
      <w:rPr>
        <w:color w:val="404040" w:themeColor="text1" w:themeTint="BF"/>
      </w:rPr>
      <w:t>4</w:t>
    </w:r>
    <w:r w:rsidRPr="003D7D8B">
      <w:rPr>
        <w:color w:val="404040" w:themeColor="text1" w:themeTint="BF"/>
      </w:rPr>
      <w:fldChar w:fldCharType="end"/>
    </w:r>
  </w:p>
  <w:p w14:paraId="7526ADFB" w14:textId="77777777" w:rsidR="00227717" w:rsidRDefault="00227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2EB88" w14:textId="77777777" w:rsidR="00AC4635" w:rsidRDefault="00AC4635">
      <w:r>
        <w:separator/>
      </w:r>
    </w:p>
    <w:p w14:paraId="3BF284D1" w14:textId="77777777" w:rsidR="00AC4635" w:rsidRDefault="00AC4635"/>
  </w:footnote>
  <w:footnote w:type="continuationSeparator" w:id="0">
    <w:p w14:paraId="2086DE9C" w14:textId="77777777" w:rsidR="00AC4635" w:rsidRDefault="00AC4635">
      <w:r>
        <w:continuationSeparator/>
      </w:r>
    </w:p>
    <w:p w14:paraId="7116DCD6" w14:textId="77777777" w:rsidR="00AC4635" w:rsidRDefault="00AC4635"/>
  </w:footnote>
  <w:footnote w:type="continuationNotice" w:id="1">
    <w:p w14:paraId="79CE4629" w14:textId="77777777" w:rsidR="00AC4635" w:rsidRDefault="00AC4635"/>
    <w:p w14:paraId="79667C17" w14:textId="77777777" w:rsidR="00AC4635" w:rsidRDefault="00AC46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EA61" w14:textId="338E5AD4" w:rsidR="00642C9E" w:rsidRDefault="00642C9E">
    <w:pPr>
      <w:pStyle w:val="Nagwek"/>
    </w:pPr>
  </w:p>
  <w:p w14:paraId="72F9A664" w14:textId="77777777" w:rsidR="00642C9E" w:rsidRDefault="00642C9E" w:rsidP="005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D310A81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color w:val="auto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cs="Times New Roman"/>
        <w:b w:val="0"/>
        <w:bCs w:val="0"/>
        <w:strike w:val="0"/>
        <w:spacing w:val="-1"/>
        <w:sz w:val="22"/>
        <w:szCs w:val="22"/>
      </w:rPr>
    </w:lvl>
    <w:lvl w:ilvl="2">
      <w:start w:val="1"/>
      <w:numFmt w:val="lowerLetter"/>
      <w:lvlText w:val="%3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A"/>
    <w:multiLevelType w:val="multilevel"/>
    <w:tmpl w:val="0000089D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D"/>
    <w:multiLevelType w:val="multilevel"/>
    <w:tmpl w:val="000008A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2E"/>
    <w:multiLevelType w:val="multilevel"/>
    <w:tmpl w:val="0C86C810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decimal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57"/>
    <w:multiLevelType w:val="multilevel"/>
    <w:tmpl w:val="000008DA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C36ABE"/>
    <w:multiLevelType w:val="hybridMultilevel"/>
    <w:tmpl w:val="6330A3A6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B360EFB6">
      <w:start w:val="4"/>
      <w:numFmt w:val="bullet"/>
      <w:lvlText w:val=""/>
      <w:lvlJc w:val="left"/>
      <w:pPr>
        <w:ind w:left="249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01294027"/>
    <w:multiLevelType w:val="multilevel"/>
    <w:tmpl w:val="60B43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02E5378F"/>
    <w:multiLevelType w:val="multilevel"/>
    <w:tmpl w:val="124892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72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cs="Times New Roman" w:hint="default"/>
      </w:rPr>
    </w:lvl>
  </w:abstractNum>
  <w:abstractNum w:abstractNumId="11" w15:restartNumberingAfterBreak="0">
    <w:nsid w:val="06A23767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089746C3"/>
    <w:multiLevelType w:val="multilevel"/>
    <w:tmpl w:val="D436C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BA6082"/>
    <w:multiLevelType w:val="hybridMultilevel"/>
    <w:tmpl w:val="60C8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DCF3E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E9E23AD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12417CD4"/>
    <w:multiLevelType w:val="hybridMultilevel"/>
    <w:tmpl w:val="F572BECC"/>
    <w:lvl w:ilvl="0" w:tplc="4EF211D0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295204A"/>
    <w:multiLevelType w:val="hybridMultilevel"/>
    <w:tmpl w:val="4D9A5E4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35B46B8"/>
    <w:multiLevelType w:val="hybridMultilevel"/>
    <w:tmpl w:val="93F46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4BE77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3E6A2E"/>
    <w:multiLevelType w:val="multilevel"/>
    <w:tmpl w:val="810E9C68"/>
    <w:lvl w:ilvl="0">
      <w:start w:val="1"/>
      <w:numFmt w:val="decimal"/>
      <w:lvlText w:val="%1)"/>
      <w:lvlJc w:val="left"/>
      <w:pPr>
        <w:ind w:hanging="360"/>
      </w:pPr>
      <w:rPr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17526836"/>
    <w:multiLevelType w:val="hybridMultilevel"/>
    <w:tmpl w:val="5C34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4B7679"/>
    <w:multiLevelType w:val="hybridMultilevel"/>
    <w:tmpl w:val="B964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965EE"/>
    <w:multiLevelType w:val="multilevel"/>
    <w:tmpl w:val="3D46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C703AA2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1CEF312A"/>
    <w:multiLevelType w:val="multilevel"/>
    <w:tmpl w:val="AC06EB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DA152BB"/>
    <w:multiLevelType w:val="multilevel"/>
    <w:tmpl w:val="9DAEA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07559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35112FD"/>
    <w:multiLevelType w:val="hybridMultilevel"/>
    <w:tmpl w:val="FF68F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104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A6C6D"/>
    <w:multiLevelType w:val="hybridMultilevel"/>
    <w:tmpl w:val="AD5E72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785501D"/>
    <w:multiLevelType w:val="multilevel"/>
    <w:tmpl w:val="459E1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83D5B67"/>
    <w:multiLevelType w:val="multilevel"/>
    <w:tmpl w:val="5D4E0762"/>
    <w:lvl w:ilvl="0">
      <w:start w:val="1"/>
      <w:numFmt w:val="decimal"/>
      <w:pStyle w:val="Stylregulamin"/>
      <w:lvlText w:val="%1."/>
      <w:lvlJc w:val="left"/>
      <w:pPr>
        <w:tabs>
          <w:tab w:val="num" w:pos="680"/>
        </w:tabs>
        <w:ind w:left="680" w:hanging="453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1.2."/>
      <w:lvlJc w:val="left"/>
      <w:pPr>
        <w:tabs>
          <w:tab w:val="num" w:pos="1534"/>
        </w:tabs>
        <w:ind w:left="1534" w:hanging="454"/>
      </w:pPr>
      <w:rPr>
        <w:rFonts w:ascii="Garamond" w:hAnsi="Garamond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71"/>
        </w:tabs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6"/>
        </w:tabs>
        <w:ind w:left="212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76"/>
        </w:tabs>
        <w:ind w:left="262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56"/>
        </w:tabs>
        <w:ind w:left="313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6"/>
        </w:tabs>
        <w:ind w:left="414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36"/>
        </w:tabs>
        <w:ind w:left="4716" w:hanging="1440"/>
      </w:pPr>
      <w:rPr>
        <w:rFonts w:hint="default"/>
      </w:rPr>
    </w:lvl>
  </w:abstractNum>
  <w:abstractNum w:abstractNumId="31" w15:restartNumberingAfterBreak="0">
    <w:nsid w:val="299F7511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9AA281B"/>
    <w:multiLevelType w:val="multilevel"/>
    <w:tmpl w:val="616A9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BBC77CE"/>
    <w:multiLevelType w:val="multilevel"/>
    <w:tmpl w:val="0415001F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2CE46E29"/>
    <w:multiLevelType w:val="hybridMultilevel"/>
    <w:tmpl w:val="BF6080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D4271C4"/>
    <w:multiLevelType w:val="multilevel"/>
    <w:tmpl w:val="7C44B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2F4B16FD"/>
    <w:multiLevelType w:val="singleLevel"/>
    <w:tmpl w:val="F1E0D74C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  <w:b w:val="0"/>
      </w:rPr>
    </w:lvl>
  </w:abstractNum>
  <w:abstractNum w:abstractNumId="37" w15:restartNumberingAfterBreak="0">
    <w:nsid w:val="2F615FE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30D055B3"/>
    <w:multiLevelType w:val="multilevel"/>
    <w:tmpl w:val="EB023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21F041D"/>
    <w:multiLevelType w:val="multilevel"/>
    <w:tmpl w:val="5192D0E8"/>
    <w:lvl w:ilvl="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328E27D2"/>
    <w:multiLevelType w:val="multilevel"/>
    <w:tmpl w:val="00000892"/>
    <w:lvl w:ilvl="0">
      <w:start w:val="1"/>
      <w:numFmt w:val="decimal"/>
      <w:lvlText w:val="%1)"/>
      <w:lvlJc w:val="left"/>
      <w:pPr>
        <w:ind w:hanging="358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1" w15:restartNumberingAfterBreak="0">
    <w:nsid w:val="342B229D"/>
    <w:multiLevelType w:val="hybridMultilevel"/>
    <w:tmpl w:val="46EEA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B05D9"/>
    <w:multiLevelType w:val="hybridMultilevel"/>
    <w:tmpl w:val="8AB601F8"/>
    <w:lvl w:ilvl="0" w:tplc="CDC8F0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366B6D78"/>
    <w:multiLevelType w:val="hybridMultilevel"/>
    <w:tmpl w:val="D6D6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76E350C"/>
    <w:multiLevelType w:val="hybridMultilevel"/>
    <w:tmpl w:val="977AC54E"/>
    <w:lvl w:ilvl="0" w:tplc="D4A2F3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AF25DF"/>
    <w:multiLevelType w:val="multilevel"/>
    <w:tmpl w:val="86AC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257"/>
        </w:tabs>
        <w:ind w:left="4969" w:hanging="432"/>
      </w:pPr>
      <w:rPr>
        <w:rFonts w:cs="Times New Roman"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3A9224A6"/>
    <w:multiLevelType w:val="multilevel"/>
    <w:tmpl w:val="36A85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3D691AEC"/>
    <w:multiLevelType w:val="hybridMultilevel"/>
    <w:tmpl w:val="83C80B3A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3DBC26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EDB20E9"/>
    <w:multiLevelType w:val="hybridMultilevel"/>
    <w:tmpl w:val="9306AF72"/>
    <w:lvl w:ilvl="0" w:tplc="3970DB5E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1082065"/>
    <w:multiLevelType w:val="hybridMultilevel"/>
    <w:tmpl w:val="0152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7A33FE"/>
    <w:multiLevelType w:val="multilevel"/>
    <w:tmpl w:val="B0D0C4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296479D"/>
    <w:multiLevelType w:val="multilevel"/>
    <w:tmpl w:val="6118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446464B6"/>
    <w:multiLevelType w:val="hybridMultilevel"/>
    <w:tmpl w:val="A8903C8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4" w15:restartNumberingAfterBreak="0">
    <w:nsid w:val="4A3C18E8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5" w15:restartNumberingAfterBreak="0">
    <w:nsid w:val="4B571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DE17F5F"/>
    <w:multiLevelType w:val="multilevel"/>
    <w:tmpl w:val="49E077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EA0E69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8" w15:restartNumberingAfterBreak="0">
    <w:nsid w:val="547020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563211C2"/>
    <w:multiLevelType w:val="hybridMultilevel"/>
    <w:tmpl w:val="D4287F50"/>
    <w:lvl w:ilvl="0" w:tplc="21807D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35A84"/>
    <w:multiLevelType w:val="multilevel"/>
    <w:tmpl w:val="32680F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701072D"/>
    <w:multiLevelType w:val="hybridMultilevel"/>
    <w:tmpl w:val="72942860"/>
    <w:lvl w:ilvl="0" w:tplc="7CCAF66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5747097A"/>
    <w:multiLevelType w:val="hybridMultilevel"/>
    <w:tmpl w:val="75DCDE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57D66CE0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E22C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A5838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C707DC2"/>
    <w:multiLevelType w:val="hybridMultilevel"/>
    <w:tmpl w:val="7C0C78B6"/>
    <w:lvl w:ilvl="0" w:tplc="21807D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A37F51"/>
    <w:multiLevelType w:val="multilevel"/>
    <w:tmpl w:val="2D8E0CD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DB52BD7"/>
    <w:multiLevelType w:val="hybridMultilevel"/>
    <w:tmpl w:val="9ADEB856"/>
    <w:lvl w:ilvl="0" w:tplc="0415000F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DB7A9372">
      <w:start w:val="1"/>
      <w:numFmt w:val="lowerLetter"/>
      <w:lvlText w:val="%2)"/>
      <w:lvlJc w:val="left"/>
      <w:pPr>
        <w:ind w:left="2121" w:hanging="5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69" w15:restartNumberingAfterBreak="0">
    <w:nsid w:val="5DF96B84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EC863D0"/>
    <w:multiLevelType w:val="multilevel"/>
    <w:tmpl w:val="FC84E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F1E4A6A"/>
    <w:multiLevelType w:val="hybridMultilevel"/>
    <w:tmpl w:val="DEB0AA32"/>
    <w:lvl w:ilvl="0" w:tplc="F8FC62B2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plc="8A7ACA60">
      <w:numFmt w:val="none"/>
      <w:lvlText w:val=""/>
      <w:lvlJc w:val="left"/>
      <w:pPr>
        <w:tabs>
          <w:tab w:val="num" w:pos="360"/>
        </w:tabs>
      </w:pPr>
    </w:lvl>
    <w:lvl w:ilvl="2" w:tplc="416AEA08">
      <w:numFmt w:val="none"/>
      <w:lvlText w:val=""/>
      <w:lvlJc w:val="left"/>
      <w:pPr>
        <w:tabs>
          <w:tab w:val="num" w:pos="360"/>
        </w:tabs>
      </w:pPr>
    </w:lvl>
    <w:lvl w:ilvl="3" w:tplc="F0160D6E">
      <w:numFmt w:val="none"/>
      <w:lvlText w:val=""/>
      <w:lvlJc w:val="left"/>
      <w:pPr>
        <w:tabs>
          <w:tab w:val="num" w:pos="360"/>
        </w:tabs>
      </w:pPr>
    </w:lvl>
    <w:lvl w:ilvl="4" w:tplc="97844C44">
      <w:numFmt w:val="none"/>
      <w:lvlText w:val=""/>
      <w:lvlJc w:val="left"/>
      <w:pPr>
        <w:tabs>
          <w:tab w:val="num" w:pos="360"/>
        </w:tabs>
      </w:pPr>
    </w:lvl>
    <w:lvl w:ilvl="5" w:tplc="57C81C18">
      <w:numFmt w:val="none"/>
      <w:lvlText w:val=""/>
      <w:lvlJc w:val="left"/>
      <w:pPr>
        <w:tabs>
          <w:tab w:val="num" w:pos="360"/>
        </w:tabs>
      </w:pPr>
    </w:lvl>
    <w:lvl w:ilvl="6" w:tplc="3CC473B2">
      <w:numFmt w:val="none"/>
      <w:lvlText w:val=""/>
      <w:lvlJc w:val="left"/>
      <w:pPr>
        <w:tabs>
          <w:tab w:val="num" w:pos="360"/>
        </w:tabs>
      </w:pPr>
    </w:lvl>
    <w:lvl w:ilvl="7" w:tplc="D5B07DCE">
      <w:numFmt w:val="none"/>
      <w:lvlText w:val=""/>
      <w:lvlJc w:val="left"/>
      <w:pPr>
        <w:tabs>
          <w:tab w:val="num" w:pos="360"/>
        </w:tabs>
      </w:pPr>
    </w:lvl>
    <w:lvl w:ilvl="8" w:tplc="E08C1EE8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03802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15957E1"/>
    <w:multiLevelType w:val="multilevel"/>
    <w:tmpl w:val="8C8EA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4" w15:restartNumberingAfterBreak="0">
    <w:nsid w:val="63D9417C"/>
    <w:multiLevelType w:val="multilevel"/>
    <w:tmpl w:val="EC0085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5" w15:restartNumberingAfterBreak="0">
    <w:nsid w:val="653438E6"/>
    <w:multiLevelType w:val="hybridMultilevel"/>
    <w:tmpl w:val="0BD2C4F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852626D"/>
    <w:multiLevelType w:val="multilevel"/>
    <w:tmpl w:val="8BDE2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 w15:restartNumberingAfterBreak="0">
    <w:nsid w:val="69787F59"/>
    <w:multiLevelType w:val="multilevel"/>
    <w:tmpl w:val="D640F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139"/>
        </w:tabs>
        <w:ind w:left="1851" w:hanging="432"/>
      </w:pPr>
      <w:rPr>
        <w:rFonts w:cs="Times New Roman" w:hint="default"/>
        <w:i w:val="0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8" w15:restartNumberingAfterBreak="0">
    <w:nsid w:val="6D2749BA"/>
    <w:multiLevelType w:val="multilevel"/>
    <w:tmpl w:val="1958BB88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11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P111"/>
      <w:lvlText w:val="%1.%2.%3."/>
      <w:lvlJc w:val="left"/>
      <w:pPr>
        <w:ind w:left="1781" w:hanging="504"/>
      </w:pPr>
      <w:rPr>
        <w:rFonts w:hint="default"/>
        <w:b w:val="0"/>
        <w:i w:val="0"/>
      </w:rPr>
    </w:lvl>
    <w:lvl w:ilvl="3">
      <w:start w:val="1"/>
      <w:numFmt w:val="decimal"/>
      <w:pStyle w:val="P1111"/>
      <w:suff w:val="space"/>
      <w:lvlText w:val="%1.%2.%3.%4."/>
      <w:lvlJc w:val="left"/>
      <w:pPr>
        <w:ind w:left="504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942250"/>
    <w:multiLevelType w:val="multilevel"/>
    <w:tmpl w:val="7E90D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1" w15:restartNumberingAfterBreak="0">
    <w:nsid w:val="75E35A58"/>
    <w:multiLevelType w:val="hybridMultilevel"/>
    <w:tmpl w:val="50703D26"/>
    <w:lvl w:ilvl="0" w:tplc="47D2BAFE">
      <w:start w:val="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7E790D"/>
    <w:multiLevelType w:val="hybridMultilevel"/>
    <w:tmpl w:val="711A8C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A21F04"/>
    <w:multiLevelType w:val="hybridMultilevel"/>
    <w:tmpl w:val="187469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A337C3"/>
    <w:multiLevelType w:val="hybridMultilevel"/>
    <w:tmpl w:val="D95E90B8"/>
    <w:lvl w:ilvl="0" w:tplc="BE347EAA">
      <w:start w:val="1"/>
      <w:numFmt w:val="low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5" w15:restartNumberingAfterBreak="0">
    <w:nsid w:val="79C955B5"/>
    <w:multiLevelType w:val="multilevel"/>
    <w:tmpl w:val="EDB8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7" w15:restartNumberingAfterBreak="0">
    <w:nsid w:val="7AB842DA"/>
    <w:multiLevelType w:val="multilevel"/>
    <w:tmpl w:val="CD608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956480"/>
    <w:multiLevelType w:val="multilevel"/>
    <w:tmpl w:val="0D389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7CF754EC"/>
    <w:multiLevelType w:val="multilevel"/>
    <w:tmpl w:val="F1DC082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CF91D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DCD647C"/>
    <w:multiLevelType w:val="multilevel"/>
    <w:tmpl w:val="94AAB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DF86E65"/>
    <w:multiLevelType w:val="multilevel"/>
    <w:tmpl w:val="595A2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3" w15:restartNumberingAfterBreak="0">
    <w:nsid w:val="7E014341"/>
    <w:multiLevelType w:val="multilevel"/>
    <w:tmpl w:val="A6824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3796385">
    <w:abstractNumId w:val="45"/>
  </w:num>
  <w:num w:numId="2" w16cid:durableId="1637293584">
    <w:abstractNumId w:val="33"/>
  </w:num>
  <w:num w:numId="3" w16cid:durableId="527066345">
    <w:abstractNumId w:val="80"/>
  </w:num>
  <w:num w:numId="4" w16cid:durableId="895122355">
    <w:abstractNumId w:val="36"/>
  </w:num>
  <w:num w:numId="5" w16cid:durableId="1302536456">
    <w:abstractNumId w:val="91"/>
  </w:num>
  <w:num w:numId="6" w16cid:durableId="700858875">
    <w:abstractNumId w:val="49"/>
  </w:num>
  <w:num w:numId="7" w16cid:durableId="909929059">
    <w:abstractNumId w:val="10"/>
  </w:num>
  <w:num w:numId="8" w16cid:durableId="1031884084">
    <w:abstractNumId w:val="32"/>
  </w:num>
  <w:num w:numId="9" w16cid:durableId="1297375481">
    <w:abstractNumId w:val="52"/>
  </w:num>
  <w:num w:numId="10" w16cid:durableId="843085486">
    <w:abstractNumId w:val="9"/>
  </w:num>
  <w:num w:numId="11" w16cid:durableId="2075395481">
    <w:abstractNumId w:val="35"/>
  </w:num>
  <w:num w:numId="12" w16cid:durableId="266353585">
    <w:abstractNumId w:val="73"/>
  </w:num>
  <w:num w:numId="13" w16cid:durableId="1869444365">
    <w:abstractNumId w:val="12"/>
  </w:num>
  <w:num w:numId="14" w16cid:durableId="1793279314">
    <w:abstractNumId w:val="57"/>
  </w:num>
  <w:num w:numId="15" w16cid:durableId="1071582875">
    <w:abstractNumId w:val="85"/>
  </w:num>
  <w:num w:numId="16" w16cid:durableId="1101341513">
    <w:abstractNumId w:val="58"/>
  </w:num>
  <w:num w:numId="17" w16cid:durableId="735011508">
    <w:abstractNumId w:val="68"/>
  </w:num>
  <w:num w:numId="18" w16cid:durableId="287401170">
    <w:abstractNumId w:val="41"/>
  </w:num>
  <w:num w:numId="19" w16cid:durableId="982659862">
    <w:abstractNumId w:val="74"/>
  </w:num>
  <w:num w:numId="20" w16cid:durableId="337080079">
    <w:abstractNumId w:val="88"/>
  </w:num>
  <w:num w:numId="21" w16cid:durableId="671568654">
    <w:abstractNumId w:val="51"/>
  </w:num>
  <w:num w:numId="22" w16cid:durableId="1636982449">
    <w:abstractNumId w:val="39"/>
  </w:num>
  <w:num w:numId="23" w16cid:durableId="18450505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213416">
    <w:abstractNumId w:val="66"/>
  </w:num>
  <w:num w:numId="25" w16cid:durableId="71975592">
    <w:abstractNumId w:val="59"/>
  </w:num>
  <w:num w:numId="26" w16cid:durableId="1886865615">
    <w:abstractNumId w:val="22"/>
  </w:num>
  <w:num w:numId="27" w16cid:durableId="657805616">
    <w:abstractNumId w:val="56"/>
  </w:num>
  <w:num w:numId="28" w16cid:durableId="304746186">
    <w:abstractNumId w:val="92"/>
  </w:num>
  <w:num w:numId="29" w16cid:durableId="1716739510">
    <w:abstractNumId w:val="46"/>
  </w:num>
  <w:num w:numId="30" w16cid:durableId="480117732">
    <w:abstractNumId w:val="24"/>
  </w:num>
  <w:num w:numId="31" w16cid:durableId="2045058521">
    <w:abstractNumId w:val="38"/>
  </w:num>
  <w:num w:numId="32" w16cid:durableId="23487413">
    <w:abstractNumId w:val="64"/>
  </w:num>
  <w:num w:numId="33" w16cid:durableId="541601000">
    <w:abstractNumId w:val="55"/>
  </w:num>
  <w:num w:numId="34" w16cid:durableId="1894345681">
    <w:abstractNumId w:val="83"/>
  </w:num>
  <w:num w:numId="35" w16cid:durableId="1658218268">
    <w:abstractNumId w:val="86"/>
  </w:num>
  <w:num w:numId="36" w16cid:durableId="1582251124">
    <w:abstractNumId w:val="47"/>
  </w:num>
  <w:num w:numId="37" w16cid:durableId="1104426380">
    <w:abstractNumId w:val="78"/>
  </w:num>
  <w:num w:numId="38" w16cid:durableId="1664354408">
    <w:abstractNumId w:val="25"/>
  </w:num>
  <w:num w:numId="39" w16cid:durableId="782113271">
    <w:abstractNumId w:val="89"/>
  </w:num>
  <w:num w:numId="40" w16cid:durableId="1310211781">
    <w:abstractNumId w:val="14"/>
  </w:num>
  <w:num w:numId="41" w16cid:durableId="875891330">
    <w:abstractNumId w:val="79"/>
  </w:num>
  <w:num w:numId="42" w16cid:durableId="748574546">
    <w:abstractNumId w:val="65"/>
  </w:num>
  <w:num w:numId="43" w16cid:durableId="1807115600">
    <w:abstractNumId w:val="43"/>
  </w:num>
  <w:num w:numId="44" w16cid:durableId="2058700286">
    <w:abstractNumId w:val="8"/>
  </w:num>
  <w:num w:numId="45" w16cid:durableId="1344934728">
    <w:abstractNumId w:val="77"/>
  </w:num>
  <w:num w:numId="46" w16cid:durableId="332993544">
    <w:abstractNumId w:val="67"/>
  </w:num>
  <w:num w:numId="47" w16cid:durableId="1145659513">
    <w:abstractNumId w:val="23"/>
  </w:num>
  <w:num w:numId="48" w16cid:durableId="1876649257">
    <w:abstractNumId w:val="54"/>
  </w:num>
  <w:num w:numId="49" w16cid:durableId="745301398">
    <w:abstractNumId w:val="60"/>
  </w:num>
  <w:num w:numId="50" w16cid:durableId="1613051743">
    <w:abstractNumId w:val="37"/>
  </w:num>
  <w:num w:numId="51" w16cid:durableId="1566257188">
    <w:abstractNumId w:val="11"/>
  </w:num>
  <w:num w:numId="52" w16cid:durableId="1372998814">
    <w:abstractNumId w:val="31"/>
  </w:num>
  <w:num w:numId="53" w16cid:durableId="1562059172">
    <w:abstractNumId w:val="29"/>
  </w:num>
  <w:num w:numId="54" w16cid:durableId="1384137178">
    <w:abstractNumId w:val="72"/>
  </w:num>
  <w:num w:numId="55" w16cid:durableId="1020400448">
    <w:abstractNumId w:val="48"/>
  </w:num>
  <w:num w:numId="56" w16cid:durableId="1155300854">
    <w:abstractNumId w:val="18"/>
  </w:num>
  <w:num w:numId="57" w16cid:durableId="120420121">
    <w:abstractNumId w:val="26"/>
  </w:num>
  <w:num w:numId="58" w16cid:durableId="95104132">
    <w:abstractNumId w:val="90"/>
  </w:num>
  <w:num w:numId="59" w16cid:durableId="1567565670">
    <w:abstractNumId w:val="69"/>
  </w:num>
  <w:num w:numId="60" w16cid:durableId="1183981796">
    <w:abstractNumId w:val="70"/>
  </w:num>
  <w:num w:numId="61" w16cid:durableId="1035810225">
    <w:abstractNumId w:val="93"/>
  </w:num>
  <w:num w:numId="62" w16cid:durableId="1592355318">
    <w:abstractNumId w:val="87"/>
  </w:num>
  <w:num w:numId="63" w16cid:durableId="1527402567">
    <w:abstractNumId w:val="44"/>
  </w:num>
  <w:num w:numId="64" w16cid:durableId="615526342">
    <w:abstractNumId w:val="34"/>
  </w:num>
  <w:num w:numId="65" w16cid:durableId="145052425">
    <w:abstractNumId w:val="75"/>
  </w:num>
  <w:num w:numId="66" w16cid:durableId="1566717546">
    <w:abstractNumId w:val="15"/>
  </w:num>
  <w:num w:numId="67" w16cid:durableId="1489707047">
    <w:abstractNumId w:val="17"/>
  </w:num>
  <w:num w:numId="68" w16cid:durableId="898058827">
    <w:abstractNumId w:val="1"/>
  </w:num>
  <w:num w:numId="69" w16cid:durableId="1250194354">
    <w:abstractNumId w:val="53"/>
  </w:num>
  <w:num w:numId="70" w16cid:durableId="247153262">
    <w:abstractNumId w:val="30"/>
  </w:num>
  <w:num w:numId="71" w16cid:durableId="1828520204">
    <w:abstractNumId w:val="71"/>
  </w:num>
  <w:num w:numId="72" w16cid:durableId="1434324578">
    <w:abstractNumId w:val="42"/>
  </w:num>
  <w:num w:numId="73" w16cid:durableId="1732465311">
    <w:abstractNumId w:val="61"/>
  </w:num>
  <w:num w:numId="74" w16cid:durableId="676421590">
    <w:abstractNumId w:val="62"/>
  </w:num>
  <w:num w:numId="75" w16cid:durableId="328141794">
    <w:abstractNumId w:val="7"/>
  </w:num>
  <w:num w:numId="76" w16cid:durableId="1403796627">
    <w:abstractNumId w:val="40"/>
  </w:num>
  <w:num w:numId="77" w16cid:durableId="1659384708">
    <w:abstractNumId w:val="28"/>
  </w:num>
  <w:num w:numId="78" w16cid:durableId="805203733">
    <w:abstractNumId w:val="3"/>
  </w:num>
  <w:num w:numId="79" w16cid:durableId="998465095">
    <w:abstractNumId w:val="19"/>
  </w:num>
  <w:num w:numId="80" w16cid:durableId="2025788630">
    <w:abstractNumId w:val="81"/>
  </w:num>
  <w:num w:numId="81" w16cid:durableId="67071242">
    <w:abstractNumId w:val="82"/>
  </w:num>
  <w:num w:numId="82" w16cid:durableId="828055699">
    <w:abstractNumId w:val="0"/>
  </w:num>
  <w:num w:numId="83" w16cid:durableId="565994351">
    <w:abstractNumId w:val="27"/>
  </w:num>
  <w:num w:numId="84" w16cid:durableId="1206983479">
    <w:abstractNumId w:val="84"/>
  </w:num>
  <w:num w:numId="85" w16cid:durableId="1893347207">
    <w:abstractNumId w:val="4"/>
  </w:num>
  <w:num w:numId="86" w16cid:durableId="655573822">
    <w:abstractNumId w:val="63"/>
  </w:num>
  <w:num w:numId="87" w16cid:durableId="109207692">
    <w:abstractNumId w:val="76"/>
  </w:num>
  <w:num w:numId="88" w16cid:durableId="1024017079">
    <w:abstractNumId w:val="6"/>
  </w:num>
  <w:num w:numId="89" w16cid:durableId="289558301">
    <w:abstractNumId w:val="5"/>
  </w:num>
  <w:num w:numId="90" w16cid:durableId="231741406">
    <w:abstractNumId w:val="13"/>
  </w:num>
  <w:num w:numId="91" w16cid:durableId="283464768">
    <w:abstractNumId w:val="16"/>
  </w:num>
  <w:num w:numId="92" w16cid:durableId="2034960505">
    <w:abstractNumId w:val="2"/>
  </w:num>
  <w:num w:numId="93" w16cid:durableId="166334962">
    <w:abstractNumId w:val="50"/>
  </w:num>
  <w:num w:numId="94" w16cid:durableId="1788233245">
    <w:abstractNumId w:val="21"/>
  </w:num>
  <w:num w:numId="95" w16cid:durableId="1606302986">
    <w:abstractNumId w:val="20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2F"/>
    <w:rsid w:val="000007C4"/>
    <w:rsid w:val="00000BAE"/>
    <w:rsid w:val="00001B3B"/>
    <w:rsid w:val="00002B23"/>
    <w:rsid w:val="000035AF"/>
    <w:rsid w:val="00003691"/>
    <w:rsid w:val="0000382F"/>
    <w:rsid w:val="0000430A"/>
    <w:rsid w:val="0000437E"/>
    <w:rsid w:val="000043DE"/>
    <w:rsid w:val="00004402"/>
    <w:rsid w:val="00004CF8"/>
    <w:rsid w:val="00004D60"/>
    <w:rsid w:val="00004E3C"/>
    <w:rsid w:val="00004F3A"/>
    <w:rsid w:val="0000583A"/>
    <w:rsid w:val="00005959"/>
    <w:rsid w:val="00006036"/>
    <w:rsid w:val="000071ED"/>
    <w:rsid w:val="00007599"/>
    <w:rsid w:val="000075DA"/>
    <w:rsid w:val="000102E6"/>
    <w:rsid w:val="00010E8F"/>
    <w:rsid w:val="000111B7"/>
    <w:rsid w:val="00011767"/>
    <w:rsid w:val="00011E2B"/>
    <w:rsid w:val="00012551"/>
    <w:rsid w:val="00012EC6"/>
    <w:rsid w:val="00014EF3"/>
    <w:rsid w:val="00016CD2"/>
    <w:rsid w:val="00017182"/>
    <w:rsid w:val="00017912"/>
    <w:rsid w:val="00017B6E"/>
    <w:rsid w:val="00017BDB"/>
    <w:rsid w:val="00020657"/>
    <w:rsid w:val="00021E9C"/>
    <w:rsid w:val="000221F6"/>
    <w:rsid w:val="0002222F"/>
    <w:rsid w:val="000224BC"/>
    <w:rsid w:val="0002280D"/>
    <w:rsid w:val="0002341C"/>
    <w:rsid w:val="000234AC"/>
    <w:rsid w:val="00023CFE"/>
    <w:rsid w:val="00023D8D"/>
    <w:rsid w:val="00023F95"/>
    <w:rsid w:val="00024C22"/>
    <w:rsid w:val="0002598A"/>
    <w:rsid w:val="00025DF6"/>
    <w:rsid w:val="000307A9"/>
    <w:rsid w:val="000313E3"/>
    <w:rsid w:val="00031501"/>
    <w:rsid w:val="0003187F"/>
    <w:rsid w:val="00031897"/>
    <w:rsid w:val="00031F38"/>
    <w:rsid w:val="00032486"/>
    <w:rsid w:val="0003250F"/>
    <w:rsid w:val="000325BD"/>
    <w:rsid w:val="0003382F"/>
    <w:rsid w:val="00034A2C"/>
    <w:rsid w:val="00034EAC"/>
    <w:rsid w:val="00035A52"/>
    <w:rsid w:val="00035F53"/>
    <w:rsid w:val="00036D0E"/>
    <w:rsid w:val="00037554"/>
    <w:rsid w:val="00037BF9"/>
    <w:rsid w:val="000405AA"/>
    <w:rsid w:val="0004086D"/>
    <w:rsid w:val="0004090D"/>
    <w:rsid w:val="0004121E"/>
    <w:rsid w:val="00042835"/>
    <w:rsid w:val="00042935"/>
    <w:rsid w:val="000432BD"/>
    <w:rsid w:val="00043479"/>
    <w:rsid w:val="00043D12"/>
    <w:rsid w:val="000454A8"/>
    <w:rsid w:val="000455C6"/>
    <w:rsid w:val="000456C9"/>
    <w:rsid w:val="00045E0D"/>
    <w:rsid w:val="0004608C"/>
    <w:rsid w:val="000461D6"/>
    <w:rsid w:val="00046455"/>
    <w:rsid w:val="000467B4"/>
    <w:rsid w:val="00046D0D"/>
    <w:rsid w:val="00046EB9"/>
    <w:rsid w:val="0005052F"/>
    <w:rsid w:val="0005140A"/>
    <w:rsid w:val="00052CE1"/>
    <w:rsid w:val="00054DF9"/>
    <w:rsid w:val="000550CA"/>
    <w:rsid w:val="00056D72"/>
    <w:rsid w:val="0005705C"/>
    <w:rsid w:val="000575FD"/>
    <w:rsid w:val="00057F2D"/>
    <w:rsid w:val="00060AB7"/>
    <w:rsid w:val="00060C51"/>
    <w:rsid w:val="00060D40"/>
    <w:rsid w:val="00061677"/>
    <w:rsid w:val="00062704"/>
    <w:rsid w:val="00063B94"/>
    <w:rsid w:val="00064797"/>
    <w:rsid w:val="00065727"/>
    <w:rsid w:val="00067B4B"/>
    <w:rsid w:val="00067C26"/>
    <w:rsid w:val="00067FA8"/>
    <w:rsid w:val="000702B9"/>
    <w:rsid w:val="000731BB"/>
    <w:rsid w:val="00073596"/>
    <w:rsid w:val="00073B71"/>
    <w:rsid w:val="000744D5"/>
    <w:rsid w:val="00075245"/>
    <w:rsid w:val="00075C3E"/>
    <w:rsid w:val="00075D43"/>
    <w:rsid w:val="00075F04"/>
    <w:rsid w:val="00075FAD"/>
    <w:rsid w:val="00076626"/>
    <w:rsid w:val="000775A3"/>
    <w:rsid w:val="00080A99"/>
    <w:rsid w:val="00081482"/>
    <w:rsid w:val="00082E62"/>
    <w:rsid w:val="000832A4"/>
    <w:rsid w:val="0008436F"/>
    <w:rsid w:val="00085ADB"/>
    <w:rsid w:val="0008639B"/>
    <w:rsid w:val="000877AE"/>
    <w:rsid w:val="00087C9A"/>
    <w:rsid w:val="00087C9B"/>
    <w:rsid w:val="00090AA5"/>
    <w:rsid w:val="00092CEA"/>
    <w:rsid w:val="000935AB"/>
    <w:rsid w:val="00093D1A"/>
    <w:rsid w:val="00096E41"/>
    <w:rsid w:val="000A12D4"/>
    <w:rsid w:val="000A14E6"/>
    <w:rsid w:val="000A18D4"/>
    <w:rsid w:val="000A205F"/>
    <w:rsid w:val="000A2376"/>
    <w:rsid w:val="000A4547"/>
    <w:rsid w:val="000A4E6E"/>
    <w:rsid w:val="000A5AB9"/>
    <w:rsid w:val="000A5BDF"/>
    <w:rsid w:val="000A6D8E"/>
    <w:rsid w:val="000A6DE4"/>
    <w:rsid w:val="000A7C68"/>
    <w:rsid w:val="000B0ED6"/>
    <w:rsid w:val="000B0FA1"/>
    <w:rsid w:val="000B105F"/>
    <w:rsid w:val="000B1453"/>
    <w:rsid w:val="000B2808"/>
    <w:rsid w:val="000B28C0"/>
    <w:rsid w:val="000B39BC"/>
    <w:rsid w:val="000B3CCC"/>
    <w:rsid w:val="000B427D"/>
    <w:rsid w:val="000B4C73"/>
    <w:rsid w:val="000B4F69"/>
    <w:rsid w:val="000B5831"/>
    <w:rsid w:val="000B5980"/>
    <w:rsid w:val="000B7541"/>
    <w:rsid w:val="000C03AC"/>
    <w:rsid w:val="000C05D3"/>
    <w:rsid w:val="000C190C"/>
    <w:rsid w:val="000C1F42"/>
    <w:rsid w:val="000C330F"/>
    <w:rsid w:val="000C4AEE"/>
    <w:rsid w:val="000C4C8A"/>
    <w:rsid w:val="000C4E1E"/>
    <w:rsid w:val="000C5223"/>
    <w:rsid w:val="000C54BB"/>
    <w:rsid w:val="000C5798"/>
    <w:rsid w:val="000C5C63"/>
    <w:rsid w:val="000C68CD"/>
    <w:rsid w:val="000C6C89"/>
    <w:rsid w:val="000C6D67"/>
    <w:rsid w:val="000C7031"/>
    <w:rsid w:val="000D02F8"/>
    <w:rsid w:val="000D095A"/>
    <w:rsid w:val="000D1503"/>
    <w:rsid w:val="000D1FDB"/>
    <w:rsid w:val="000D23C7"/>
    <w:rsid w:val="000D3833"/>
    <w:rsid w:val="000D437B"/>
    <w:rsid w:val="000D51A2"/>
    <w:rsid w:val="000D6492"/>
    <w:rsid w:val="000E0559"/>
    <w:rsid w:val="000E07A5"/>
    <w:rsid w:val="000E0977"/>
    <w:rsid w:val="000E0CD8"/>
    <w:rsid w:val="000E2410"/>
    <w:rsid w:val="000E2B0C"/>
    <w:rsid w:val="000E2D9C"/>
    <w:rsid w:val="000E3E9F"/>
    <w:rsid w:val="000E536F"/>
    <w:rsid w:val="000E554E"/>
    <w:rsid w:val="000E5D67"/>
    <w:rsid w:val="000E613A"/>
    <w:rsid w:val="000E6E3A"/>
    <w:rsid w:val="000E770C"/>
    <w:rsid w:val="000E7C9E"/>
    <w:rsid w:val="000E7F5F"/>
    <w:rsid w:val="000F121C"/>
    <w:rsid w:val="000F15EF"/>
    <w:rsid w:val="000F18AF"/>
    <w:rsid w:val="000F1CF0"/>
    <w:rsid w:val="000F2263"/>
    <w:rsid w:val="000F24DE"/>
    <w:rsid w:val="000F2A51"/>
    <w:rsid w:val="000F3555"/>
    <w:rsid w:val="000F5394"/>
    <w:rsid w:val="000F5743"/>
    <w:rsid w:val="000F5AB9"/>
    <w:rsid w:val="000F6241"/>
    <w:rsid w:val="000F6321"/>
    <w:rsid w:val="000F632D"/>
    <w:rsid w:val="000F66F9"/>
    <w:rsid w:val="000F7761"/>
    <w:rsid w:val="000F7C6F"/>
    <w:rsid w:val="00101D7C"/>
    <w:rsid w:val="00102243"/>
    <w:rsid w:val="00102332"/>
    <w:rsid w:val="00102352"/>
    <w:rsid w:val="00102591"/>
    <w:rsid w:val="001028B5"/>
    <w:rsid w:val="00103495"/>
    <w:rsid w:val="00103C61"/>
    <w:rsid w:val="00107069"/>
    <w:rsid w:val="001077CA"/>
    <w:rsid w:val="001079EF"/>
    <w:rsid w:val="00107BDE"/>
    <w:rsid w:val="001102B8"/>
    <w:rsid w:val="0011133F"/>
    <w:rsid w:val="00111F9B"/>
    <w:rsid w:val="00113918"/>
    <w:rsid w:val="00114DE4"/>
    <w:rsid w:val="001157FA"/>
    <w:rsid w:val="00115A67"/>
    <w:rsid w:val="00115CCD"/>
    <w:rsid w:val="001161C0"/>
    <w:rsid w:val="001165FE"/>
    <w:rsid w:val="0011671B"/>
    <w:rsid w:val="0011683F"/>
    <w:rsid w:val="001168E9"/>
    <w:rsid w:val="0011761E"/>
    <w:rsid w:val="00120121"/>
    <w:rsid w:val="00121848"/>
    <w:rsid w:val="001226A4"/>
    <w:rsid w:val="00122AAF"/>
    <w:rsid w:val="001231AE"/>
    <w:rsid w:val="0012389B"/>
    <w:rsid w:val="00125B09"/>
    <w:rsid w:val="00125B0F"/>
    <w:rsid w:val="00125CBF"/>
    <w:rsid w:val="001262C6"/>
    <w:rsid w:val="001262E1"/>
    <w:rsid w:val="00127A78"/>
    <w:rsid w:val="00131703"/>
    <w:rsid w:val="00131E1A"/>
    <w:rsid w:val="00132848"/>
    <w:rsid w:val="00132B2D"/>
    <w:rsid w:val="00135262"/>
    <w:rsid w:val="00135C64"/>
    <w:rsid w:val="00136050"/>
    <w:rsid w:val="0013621F"/>
    <w:rsid w:val="001371FD"/>
    <w:rsid w:val="00137205"/>
    <w:rsid w:val="00140E98"/>
    <w:rsid w:val="001418F2"/>
    <w:rsid w:val="001424EF"/>
    <w:rsid w:val="001436CA"/>
    <w:rsid w:val="001442FF"/>
    <w:rsid w:val="00144A58"/>
    <w:rsid w:val="00144D22"/>
    <w:rsid w:val="00144FDA"/>
    <w:rsid w:val="00145558"/>
    <w:rsid w:val="00145D13"/>
    <w:rsid w:val="00146EE3"/>
    <w:rsid w:val="00147345"/>
    <w:rsid w:val="001506D1"/>
    <w:rsid w:val="0015082D"/>
    <w:rsid w:val="00150B44"/>
    <w:rsid w:val="00150C7A"/>
    <w:rsid w:val="00151D8A"/>
    <w:rsid w:val="001527ED"/>
    <w:rsid w:val="0015479B"/>
    <w:rsid w:val="0015587F"/>
    <w:rsid w:val="001558E8"/>
    <w:rsid w:val="00156230"/>
    <w:rsid w:val="00156BEB"/>
    <w:rsid w:val="001578FA"/>
    <w:rsid w:val="00157E7A"/>
    <w:rsid w:val="00160114"/>
    <w:rsid w:val="00160B0F"/>
    <w:rsid w:val="00160B93"/>
    <w:rsid w:val="00161FD4"/>
    <w:rsid w:val="00163321"/>
    <w:rsid w:val="00163CBF"/>
    <w:rsid w:val="0016479E"/>
    <w:rsid w:val="00164ACE"/>
    <w:rsid w:val="00165729"/>
    <w:rsid w:val="00165AC4"/>
    <w:rsid w:val="00165F27"/>
    <w:rsid w:val="00166214"/>
    <w:rsid w:val="0016635E"/>
    <w:rsid w:val="00166C9B"/>
    <w:rsid w:val="0017054A"/>
    <w:rsid w:val="00170727"/>
    <w:rsid w:val="00171336"/>
    <w:rsid w:val="00172D3B"/>
    <w:rsid w:val="00173597"/>
    <w:rsid w:val="00173887"/>
    <w:rsid w:val="0017440E"/>
    <w:rsid w:val="00174DEB"/>
    <w:rsid w:val="0017501B"/>
    <w:rsid w:val="00175098"/>
    <w:rsid w:val="0017568D"/>
    <w:rsid w:val="00175B44"/>
    <w:rsid w:val="00175BF8"/>
    <w:rsid w:val="00176C13"/>
    <w:rsid w:val="00176F19"/>
    <w:rsid w:val="00177510"/>
    <w:rsid w:val="00177C31"/>
    <w:rsid w:val="0018045F"/>
    <w:rsid w:val="00180CEB"/>
    <w:rsid w:val="0018197F"/>
    <w:rsid w:val="00181A13"/>
    <w:rsid w:val="0018219A"/>
    <w:rsid w:val="001833DA"/>
    <w:rsid w:val="001835F7"/>
    <w:rsid w:val="00183AC8"/>
    <w:rsid w:val="0018442E"/>
    <w:rsid w:val="00184566"/>
    <w:rsid w:val="00184C68"/>
    <w:rsid w:val="00185261"/>
    <w:rsid w:val="001853FE"/>
    <w:rsid w:val="00185EDC"/>
    <w:rsid w:val="0018609A"/>
    <w:rsid w:val="00187140"/>
    <w:rsid w:val="00187174"/>
    <w:rsid w:val="0018733D"/>
    <w:rsid w:val="001874F8"/>
    <w:rsid w:val="0018789D"/>
    <w:rsid w:val="00191677"/>
    <w:rsid w:val="00192089"/>
    <w:rsid w:val="00192224"/>
    <w:rsid w:val="001924D1"/>
    <w:rsid w:val="00192C62"/>
    <w:rsid w:val="00193ECB"/>
    <w:rsid w:val="00193FCD"/>
    <w:rsid w:val="00194AF6"/>
    <w:rsid w:val="00195D80"/>
    <w:rsid w:val="001961FD"/>
    <w:rsid w:val="00196949"/>
    <w:rsid w:val="001A067C"/>
    <w:rsid w:val="001A0A5E"/>
    <w:rsid w:val="001A1F2B"/>
    <w:rsid w:val="001A294D"/>
    <w:rsid w:val="001A3C25"/>
    <w:rsid w:val="001A5170"/>
    <w:rsid w:val="001A53EB"/>
    <w:rsid w:val="001A5B31"/>
    <w:rsid w:val="001A6766"/>
    <w:rsid w:val="001A6D50"/>
    <w:rsid w:val="001A6FE3"/>
    <w:rsid w:val="001B022C"/>
    <w:rsid w:val="001B0BF2"/>
    <w:rsid w:val="001B2614"/>
    <w:rsid w:val="001B272E"/>
    <w:rsid w:val="001B2E93"/>
    <w:rsid w:val="001B304E"/>
    <w:rsid w:val="001B3162"/>
    <w:rsid w:val="001B40EF"/>
    <w:rsid w:val="001B48A1"/>
    <w:rsid w:val="001B4B38"/>
    <w:rsid w:val="001B4B6C"/>
    <w:rsid w:val="001B50E6"/>
    <w:rsid w:val="001B55BC"/>
    <w:rsid w:val="001B568E"/>
    <w:rsid w:val="001B6072"/>
    <w:rsid w:val="001C0405"/>
    <w:rsid w:val="001C0AD7"/>
    <w:rsid w:val="001C13CB"/>
    <w:rsid w:val="001C224F"/>
    <w:rsid w:val="001C3D94"/>
    <w:rsid w:val="001C404A"/>
    <w:rsid w:val="001C4074"/>
    <w:rsid w:val="001C49CC"/>
    <w:rsid w:val="001C4A5A"/>
    <w:rsid w:val="001C5578"/>
    <w:rsid w:val="001C6CC5"/>
    <w:rsid w:val="001C6D90"/>
    <w:rsid w:val="001D028B"/>
    <w:rsid w:val="001D0399"/>
    <w:rsid w:val="001D07B9"/>
    <w:rsid w:val="001D1146"/>
    <w:rsid w:val="001D1346"/>
    <w:rsid w:val="001D32E5"/>
    <w:rsid w:val="001D3554"/>
    <w:rsid w:val="001D4589"/>
    <w:rsid w:val="001D6023"/>
    <w:rsid w:val="001D6A45"/>
    <w:rsid w:val="001D73C1"/>
    <w:rsid w:val="001D7E97"/>
    <w:rsid w:val="001D7F30"/>
    <w:rsid w:val="001E06BB"/>
    <w:rsid w:val="001E1072"/>
    <w:rsid w:val="001E3180"/>
    <w:rsid w:val="001E35F4"/>
    <w:rsid w:val="001E40B2"/>
    <w:rsid w:val="001E44BF"/>
    <w:rsid w:val="001E5144"/>
    <w:rsid w:val="001E55EE"/>
    <w:rsid w:val="001E5E4B"/>
    <w:rsid w:val="001E6E92"/>
    <w:rsid w:val="001E70EA"/>
    <w:rsid w:val="001E78AE"/>
    <w:rsid w:val="001E7D38"/>
    <w:rsid w:val="001F0576"/>
    <w:rsid w:val="001F0B69"/>
    <w:rsid w:val="001F10AE"/>
    <w:rsid w:val="001F15DF"/>
    <w:rsid w:val="001F1972"/>
    <w:rsid w:val="001F1F84"/>
    <w:rsid w:val="001F2017"/>
    <w:rsid w:val="001F2189"/>
    <w:rsid w:val="001F2C9C"/>
    <w:rsid w:val="001F3770"/>
    <w:rsid w:val="001F3896"/>
    <w:rsid w:val="001F3D8C"/>
    <w:rsid w:val="001F4157"/>
    <w:rsid w:val="001F4E11"/>
    <w:rsid w:val="001F5985"/>
    <w:rsid w:val="001F5FDA"/>
    <w:rsid w:val="001F707C"/>
    <w:rsid w:val="00200146"/>
    <w:rsid w:val="0020053D"/>
    <w:rsid w:val="002006F0"/>
    <w:rsid w:val="002007E9"/>
    <w:rsid w:val="00201224"/>
    <w:rsid w:val="00203B99"/>
    <w:rsid w:val="002043D2"/>
    <w:rsid w:val="002052C4"/>
    <w:rsid w:val="00205EC2"/>
    <w:rsid w:val="0020612B"/>
    <w:rsid w:val="00206358"/>
    <w:rsid w:val="0020665D"/>
    <w:rsid w:val="00206AC4"/>
    <w:rsid w:val="00206CCD"/>
    <w:rsid w:val="0021009E"/>
    <w:rsid w:val="002100E0"/>
    <w:rsid w:val="00210726"/>
    <w:rsid w:val="002119FF"/>
    <w:rsid w:val="00212B2D"/>
    <w:rsid w:val="002133E7"/>
    <w:rsid w:val="00213726"/>
    <w:rsid w:val="00213771"/>
    <w:rsid w:val="00213A2D"/>
    <w:rsid w:val="00214977"/>
    <w:rsid w:val="002155AA"/>
    <w:rsid w:val="00215B3F"/>
    <w:rsid w:val="00215CEF"/>
    <w:rsid w:val="00216286"/>
    <w:rsid w:val="00216825"/>
    <w:rsid w:val="00216959"/>
    <w:rsid w:val="00217A08"/>
    <w:rsid w:val="00217DC3"/>
    <w:rsid w:val="00220DC4"/>
    <w:rsid w:val="00220FCC"/>
    <w:rsid w:val="0022380D"/>
    <w:rsid w:val="00224643"/>
    <w:rsid w:val="0022625E"/>
    <w:rsid w:val="00226CE5"/>
    <w:rsid w:val="00226E71"/>
    <w:rsid w:val="00227717"/>
    <w:rsid w:val="0023023B"/>
    <w:rsid w:val="00231558"/>
    <w:rsid w:val="0023188B"/>
    <w:rsid w:val="00232CFD"/>
    <w:rsid w:val="00233298"/>
    <w:rsid w:val="00233E7A"/>
    <w:rsid w:val="00233EEF"/>
    <w:rsid w:val="002359A8"/>
    <w:rsid w:val="00236308"/>
    <w:rsid w:val="00237694"/>
    <w:rsid w:val="0024086F"/>
    <w:rsid w:val="002410AE"/>
    <w:rsid w:val="0024156F"/>
    <w:rsid w:val="00241B54"/>
    <w:rsid w:val="00241E2D"/>
    <w:rsid w:val="00242868"/>
    <w:rsid w:val="00242F2C"/>
    <w:rsid w:val="00243442"/>
    <w:rsid w:val="002435EF"/>
    <w:rsid w:val="00243763"/>
    <w:rsid w:val="002439BC"/>
    <w:rsid w:val="00244080"/>
    <w:rsid w:val="002446C3"/>
    <w:rsid w:val="00244EF0"/>
    <w:rsid w:val="00245C7A"/>
    <w:rsid w:val="00246CA1"/>
    <w:rsid w:val="0024730D"/>
    <w:rsid w:val="00250547"/>
    <w:rsid w:val="00250791"/>
    <w:rsid w:val="00251458"/>
    <w:rsid w:val="0025159D"/>
    <w:rsid w:val="00252554"/>
    <w:rsid w:val="00252B89"/>
    <w:rsid w:val="0025324B"/>
    <w:rsid w:val="002532BF"/>
    <w:rsid w:val="00254002"/>
    <w:rsid w:val="00255169"/>
    <w:rsid w:val="002553DB"/>
    <w:rsid w:val="00255DAE"/>
    <w:rsid w:val="00257697"/>
    <w:rsid w:val="002578E3"/>
    <w:rsid w:val="00257A18"/>
    <w:rsid w:val="00257D2F"/>
    <w:rsid w:val="00257DBB"/>
    <w:rsid w:val="00257E08"/>
    <w:rsid w:val="00260DCF"/>
    <w:rsid w:val="002610B3"/>
    <w:rsid w:val="002613BC"/>
    <w:rsid w:val="0026156C"/>
    <w:rsid w:val="00261CF9"/>
    <w:rsid w:val="00262D1C"/>
    <w:rsid w:val="00263366"/>
    <w:rsid w:val="00263F9F"/>
    <w:rsid w:val="002640CC"/>
    <w:rsid w:val="00265614"/>
    <w:rsid w:val="00266049"/>
    <w:rsid w:val="00266739"/>
    <w:rsid w:val="00266960"/>
    <w:rsid w:val="00267161"/>
    <w:rsid w:val="002673CD"/>
    <w:rsid w:val="00267932"/>
    <w:rsid w:val="00267BB4"/>
    <w:rsid w:val="0027048F"/>
    <w:rsid w:val="0027056D"/>
    <w:rsid w:val="0027122F"/>
    <w:rsid w:val="00271927"/>
    <w:rsid w:val="00271A6C"/>
    <w:rsid w:val="00271D1B"/>
    <w:rsid w:val="00272593"/>
    <w:rsid w:val="00272650"/>
    <w:rsid w:val="00272EE9"/>
    <w:rsid w:val="002740C7"/>
    <w:rsid w:val="00274133"/>
    <w:rsid w:val="00274744"/>
    <w:rsid w:val="00274AB5"/>
    <w:rsid w:val="00274D91"/>
    <w:rsid w:val="00275695"/>
    <w:rsid w:val="00275AE7"/>
    <w:rsid w:val="00275FD9"/>
    <w:rsid w:val="00276366"/>
    <w:rsid w:val="0027644A"/>
    <w:rsid w:val="00277003"/>
    <w:rsid w:val="002777BE"/>
    <w:rsid w:val="00280DB9"/>
    <w:rsid w:val="00282077"/>
    <w:rsid w:val="00282552"/>
    <w:rsid w:val="00282855"/>
    <w:rsid w:val="0028298A"/>
    <w:rsid w:val="00283E49"/>
    <w:rsid w:val="00283FF7"/>
    <w:rsid w:val="00284466"/>
    <w:rsid w:val="00284B44"/>
    <w:rsid w:val="00284F46"/>
    <w:rsid w:val="00286E5E"/>
    <w:rsid w:val="00287E3B"/>
    <w:rsid w:val="00287F74"/>
    <w:rsid w:val="00291697"/>
    <w:rsid w:val="0029256B"/>
    <w:rsid w:val="00292E06"/>
    <w:rsid w:val="00293A2C"/>
    <w:rsid w:val="00293C73"/>
    <w:rsid w:val="00294D0C"/>
    <w:rsid w:val="00294E94"/>
    <w:rsid w:val="0029563F"/>
    <w:rsid w:val="002956DA"/>
    <w:rsid w:val="002964F9"/>
    <w:rsid w:val="00296858"/>
    <w:rsid w:val="00296EF5"/>
    <w:rsid w:val="002A068B"/>
    <w:rsid w:val="002A08D6"/>
    <w:rsid w:val="002A1611"/>
    <w:rsid w:val="002A1BBD"/>
    <w:rsid w:val="002A28D7"/>
    <w:rsid w:val="002A2C1D"/>
    <w:rsid w:val="002A311A"/>
    <w:rsid w:val="002A4858"/>
    <w:rsid w:val="002A4A07"/>
    <w:rsid w:val="002A4ADC"/>
    <w:rsid w:val="002A4E10"/>
    <w:rsid w:val="002A56E4"/>
    <w:rsid w:val="002A5A6F"/>
    <w:rsid w:val="002A6D8D"/>
    <w:rsid w:val="002A706D"/>
    <w:rsid w:val="002B1283"/>
    <w:rsid w:val="002B13EB"/>
    <w:rsid w:val="002B1603"/>
    <w:rsid w:val="002B1629"/>
    <w:rsid w:val="002B164D"/>
    <w:rsid w:val="002B3505"/>
    <w:rsid w:val="002B353C"/>
    <w:rsid w:val="002B38AA"/>
    <w:rsid w:val="002B4C0F"/>
    <w:rsid w:val="002B5BE9"/>
    <w:rsid w:val="002B5FF7"/>
    <w:rsid w:val="002B617B"/>
    <w:rsid w:val="002B733D"/>
    <w:rsid w:val="002C0B13"/>
    <w:rsid w:val="002C0BE1"/>
    <w:rsid w:val="002C1695"/>
    <w:rsid w:val="002C280E"/>
    <w:rsid w:val="002C2E75"/>
    <w:rsid w:val="002C2F6A"/>
    <w:rsid w:val="002C41A5"/>
    <w:rsid w:val="002C4D4F"/>
    <w:rsid w:val="002C5935"/>
    <w:rsid w:val="002C5CAB"/>
    <w:rsid w:val="002C5DDE"/>
    <w:rsid w:val="002C65A8"/>
    <w:rsid w:val="002C6724"/>
    <w:rsid w:val="002C6D5E"/>
    <w:rsid w:val="002C71F9"/>
    <w:rsid w:val="002C7FAB"/>
    <w:rsid w:val="002D076E"/>
    <w:rsid w:val="002D0CC0"/>
    <w:rsid w:val="002D176C"/>
    <w:rsid w:val="002D1AC2"/>
    <w:rsid w:val="002D2EA3"/>
    <w:rsid w:val="002D59B7"/>
    <w:rsid w:val="002D62C0"/>
    <w:rsid w:val="002D6DBA"/>
    <w:rsid w:val="002D712F"/>
    <w:rsid w:val="002D7630"/>
    <w:rsid w:val="002D7E30"/>
    <w:rsid w:val="002E07FC"/>
    <w:rsid w:val="002E0F8F"/>
    <w:rsid w:val="002E13F7"/>
    <w:rsid w:val="002E153F"/>
    <w:rsid w:val="002E220F"/>
    <w:rsid w:val="002E22C3"/>
    <w:rsid w:val="002E2D0B"/>
    <w:rsid w:val="002E2D48"/>
    <w:rsid w:val="002E6979"/>
    <w:rsid w:val="002E7352"/>
    <w:rsid w:val="002E7394"/>
    <w:rsid w:val="002E775D"/>
    <w:rsid w:val="002E7A0B"/>
    <w:rsid w:val="002F0354"/>
    <w:rsid w:val="002F0564"/>
    <w:rsid w:val="002F4B85"/>
    <w:rsid w:val="002F4E79"/>
    <w:rsid w:val="002F56A8"/>
    <w:rsid w:val="002F59D0"/>
    <w:rsid w:val="002F59DA"/>
    <w:rsid w:val="002F5E66"/>
    <w:rsid w:val="002F6AFE"/>
    <w:rsid w:val="00300706"/>
    <w:rsid w:val="00300A68"/>
    <w:rsid w:val="00301352"/>
    <w:rsid w:val="003015ED"/>
    <w:rsid w:val="00301682"/>
    <w:rsid w:val="0030282E"/>
    <w:rsid w:val="00302DAC"/>
    <w:rsid w:val="00303083"/>
    <w:rsid w:val="00303A94"/>
    <w:rsid w:val="00304F54"/>
    <w:rsid w:val="00305723"/>
    <w:rsid w:val="00305FED"/>
    <w:rsid w:val="00306380"/>
    <w:rsid w:val="00306893"/>
    <w:rsid w:val="00306DCF"/>
    <w:rsid w:val="00307B4F"/>
    <w:rsid w:val="00310446"/>
    <w:rsid w:val="003109F5"/>
    <w:rsid w:val="0031192B"/>
    <w:rsid w:val="00311F7F"/>
    <w:rsid w:val="0031228A"/>
    <w:rsid w:val="00312D41"/>
    <w:rsid w:val="00312DF4"/>
    <w:rsid w:val="00313B71"/>
    <w:rsid w:val="00314298"/>
    <w:rsid w:val="003151A3"/>
    <w:rsid w:val="0031571D"/>
    <w:rsid w:val="00315FFD"/>
    <w:rsid w:val="00316345"/>
    <w:rsid w:val="003168F0"/>
    <w:rsid w:val="0031789E"/>
    <w:rsid w:val="00321050"/>
    <w:rsid w:val="0032148A"/>
    <w:rsid w:val="00322544"/>
    <w:rsid w:val="003226BD"/>
    <w:rsid w:val="00322B37"/>
    <w:rsid w:val="0032365C"/>
    <w:rsid w:val="00323921"/>
    <w:rsid w:val="00323A40"/>
    <w:rsid w:val="003244E2"/>
    <w:rsid w:val="0032478D"/>
    <w:rsid w:val="003247E0"/>
    <w:rsid w:val="003248ED"/>
    <w:rsid w:val="003256D1"/>
    <w:rsid w:val="00325937"/>
    <w:rsid w:val="00325F19"/>
    <w:rsid w:val="00326951"/>
    <w:rsid w:val="00327293"/>
    <w:rsid w:val="00330C7A"/>
    <w:rsid w:val="00330DE7"/>
    <w:rsid w:val="0033113F"/>
    <w:rsid w:val="003321C8"/>
    <w:rsid w:val="00332D2A"/>
    <w:rsid w:val="003332D6"/>
    <w:rsid w:val="00333A1C"/>
    <w:rsid w:val="003340B9"/>
    <w:rsid w:val="00336C6A"/>
    <w:rsid w:val="00336D68"/>
    <w:rsid w:val="00336DC2"/>
    <w:rsid w:val="00336FD0"/>
    <w:rsid w:val="00337141"/>
    <w:rsid w:val="0033753E"/>
    <w:rsid w:val="00337CD4"/>
    <w:rsid w:val="00337F9F"/>
    <w:rsid w:val="00340539"/>
    <w:rsid w:val="003414D6"/>
    <w:rsid w:val="00341C5A"/>
    <w:rsid w:val="00341E1D"/>
    <w:rsid w:val="00343129"/>
    <w:rsid w:val="003435D8"/>
    <w:rsid w:val="0034367D"/>
    <w:rsid w:val="0034433A"/>
    <w:rsid w:val="003443B0"/>
    <w:rsid w:val="00344991"/>
    <w:rsid w:val="00344ADF"/>
    <w:rsid w:val="0034504E"/>
    <w:rsid w:val="003457C2"/>
    <w:rsid w:val="00345819"/>
    <w:rsid w:val="00345DE8"/>
    <w:rsid w:val="0034606C"/>
    <w:rsid w:val="00347603"/>
    <w:rsid w:val="003500F6"/>
    <w:rsid w:val="003514F4"/>
    <w:rsid w:val="00351AEE"/>
    <w:rsid w:val="00351B46"/>
    <w:rsid w:val="00353427"/>
    <w:rsid w:val="003536A7"/>
    <w:rsid w:val="00354355"/>
    <w:rsid w:val="003548BA"/>
    <w:rsid w:val="00354B5D"/>
    <w:rsid w:val="00355202"/>
    <w:rsid w:val="00355E33"/>
    <w:rsid w:val="00356B1C"/>
    <w:rsid w:val="00360029"/>
    <w:rsid w:val="00360118"/>
    <w:rsid w:val="003602CF"/>
    <w:rsid w:val="00360AE8"/>
    <w:rsid w:val="003633FF"/>
    <w:rsid w:val="00363C5E"/>
    <w:rsid w:val="00363D1A"/>
    <w:rsid w:val="003652BE"/>
    <w:rsid w:val="003654B6"/>
    <w:rsid w:val="003655A4"/>
    <w:rsid w:val="00365F6C"/>
    <w:rsid w:val="00370451"/>
    <w:rsid w:val="0037066C"/>
    <w:rsid w:val="00370E5F"/>
    <w:rsid w:val="0037124F"/>
    <w:rsid w:val="003712F5"/>
    <w:rsid w:val="0037138C"/>
    <w:rsid w:val="00371562"/>
    <w:rsid w:val="00371BFB"/>
    <w:rsid w:val="00372330"/>
    <w:rsid w:val="00372953"/>
    <w:rsid w:val="00373A61"/>
    <w:rsid w:val="0037416E"/>
    <w:rsid w:val="0037635E"/>
    <w:rsid w:val="00376623"/>
    <w:rsid w:val="00376900"/>
    <w:rsid w:val="00376FBE"/>
    <w:rsid w:val="00377BFD"/>
    <w:rsid w:val="00377F24"/>
    <w:rsid w:val="00380210"/>
    <w:rsid w:val="003808B4"/>
    <w:rsid w:val="0038256D"/>
    <w:rsid w:val="00382697"/>
    <w:rsid w:val="0038278B"/>
    <w:rsid w:val="00382E2F"/>
    <w:rsid w:val="00383B06"/>
    <w:rsid w:val="00383B77"/>
    <w:rsid w:val="00384F81"/>
    <w:rsid w:val="0038625A"/>
    <w:rsid w:val="00386F0F"/>
    <w:rsid w:val="003872A8"/>
    <w:rsid w:val="00387822"/>
    <w:rsid w:val="0039163B"/>
    <w:rsid w:val="00392374"/>
    <w:rsid w:val="00392447"/>
    <w:rsid w:val="0039270B"/>
    <w:rsid w:val="00392956"/>
    <w:rsid w:val="003933C0"/>
    <w:rsid w:val="003939C1"/>
    <w:rsid w:val="00393D56"/>
    <w:rsid w:val="003944F7"/>
    <w:rsid w:val="0039455D"/>
    <w:rsid w:val="00394B8C"/>
    <w:rsid w:val="0039620A"/>
    <w:rsid w:val="003962B5"/>
    <w:rsid w:val="00396E5B"/>
    <w:rsid w:val="00397A75"/>
    <w:rsid w:val="003A0095"/>
    <w:rsid w:val="003A08BF"/>
    <w:rsid w:val="003A3994"/>
    <w:rsid w:val="003A3AB7"/>
    <w:rsid w:val="003A3B96"/>
    <w:rsid w:val="003A4B3C"/>
    <w:rsid w:val="003A569D"/>
    <w:rsid w:val="003A5CDA"/>
    <w:rsid w:val="003A6029"/>
    <w:rsid w:val="003A69E8"/>
    <w:rsid w:val="003A6D8F"/>
    <w:rsid w:val="003A79F7"/>
    <w:rsid w:val="003B0406"/>
    <w:rsid w:val="003B0A67"/>
    <w:rsid w:val="003B0C53"/>
    <w:rsid w:val="003B12A4"/>
    <w:rsid w:val="003B1708"/>
    <w:rsid w:val="003B1A23"/>
    <w:rsid w:val="003B1D91"/>
    <w:rsid w:val="003B1F24"/>
    <w:rsid w:val="003B2F61"/>
    <w:rsid w:val="003B40A6"/>
    <w:rsid w:val="003B4605"/>
    <w:rsid w:val="003B4F59"/>
    <w:rsid w:val="003B5D80"/>
    <w:rsid w:val="003B6256"/>
    <w:rsid w:val="003B680B"/>
    <w:rsid w:val="003B7450"/>
    <w:rsid w:val="003C006C"/>
    <w:rsid w:val="003C049E"/>
    <w:rsid w:val="003C2886"/>
    <w:rsid w:val="003C30E1"/>
    <w:rsid w:val="003C3AEA"/>
    <w:rsid w:val="003C457F"/>
    <w:rsid w:val="003C472B"/>
    <w:rsid w:val="003C4CB7"/>
    <w:rsid w:val="003C4DD3"/>
    <w:rsid w:val="003C4F1A"/>
    <w:rsid w:val="003C4F4B"/>
    <w:rsid w:val="003C55F6"/>
    <w:rsid w:val="003C5771"/>
    <w:rsid w:val="003C5A57"/>
    <w:rsid w:val="003C68DF"/>
    <w:rsid w:val="003C7817"/>
    <w:rsid w:val="003C7CB6"/>
    <w:rsid w:val="003C7D5E"/>
    <w:rsid w:val="003C7E68"/>
    <w:rsid w:val="003C7F3D"/>
    <w:rsid w:val="003D09C7"/>
    <w:rsid w:val="003D0D34"/>
    <w:rsid w:val="003D0DCE"/>
    <w:rsid w:val="003D0DD0"/>
    <w:rsid w:val="003D1837"/>
    <w:rsid w:val="003D198A"/>
    <w:rsid w:val="003D24B6"/>
    <w:rsid w:val="003D2A85"/>
    <w:rsid w:val="003D4B52"/>
    <w:rsid w:val="003D5F22"/>
    <w:rsid w:val="003D60A1"/>
    <w:rsid w:val="003D6747"/>
    <w:rsid w:val="003D737E"/>
    <w:rsid w:val="003D7CD1"/>
    <w:rsid w:val="003E0272"/>
    <w:rsid w:val="003E0EE1"/>
    <w:rsid w:val="003E1427"/>
    <w:rsid w:val="003E1842"/>
    <w:rsid w:val="003E1859"/>
    <w:rsid w:val="003E27A6"/>
    <w:rsid w:val="003E2DA9"/>
    <w:rsid w:val="003E31CB"/>
    <w:rsid w:val="003E3458"/>
    <w:rsid w:val="003E3606"/>
    <w:rsid w:val="003E3990"/>
    <w:rsid w:val="003E3F43"/>
    <w:rsid w:val="003E40C4"/>
    <w:rsid w:val="003E4E76"/>
    <w:rsid w:val="003E544F"/>
    <w:rsid w:val="003E574F"/>
    <w:rsid w:val="003E5CC7"/>
    <w:rsid w:val="003E61C6"/>
    <w:rsid w:val="003E6266"/>
    <w:rsid w:val="003E6353"/>
    <w:rsid w:val="003E6A23"/>
    <w:rsid w:val="003E6BF3"/>
    <w:rsid w:val="003E73F3"/>
    <w:rsid w:val="003F0046"/>
    <w:rsid w:val="003F05CD"/>
    <w:rsid w:val="003F15C9"/>
    <w:rsid w:val="003F20B8"/>
    <w:rsid w:val="003F25A5"/>
    <w:rsid w:val="003F2651"/>
    <w:rsid w:val="003F2962"/>
    <w:rsid w:val="003F3C35"/>
    <w:rsid w:val="003F484E"/>
    <w:rsid w:val="003F6421"/>
    <w:rsid w:val="003F7C91"/>
    <w:rsid w:val="003F7DD4"/>
    <w:rsid w:val="0040080C"/>
    <w:rsid w:val="00400EB6"/>
    <w:rsid w:val="0040409D"/>
    <w:rsid w:val="004049EC"/>
    <w:rsid w:val="00404B84"/>
    <w:rsid w:val="00407029"/>
    <w:rsid w:val="0040775E"/>
    <w:rsid w:val="00407A3B"/>
    <w:rsid w:val="00407B31"/>
    <w:rsid w:val="00407B4D"/>
    <w:rsid w:val="00410996"/>
    <w:rsid w:val="004110A9"/>
    <w:rsid w:val="00411194"/>
    <w:rsid w:val="004116FC"/>
    <w:rsid w:val="004119F9"/>
    <w:rsid w:val="00411D7A"/>
    <w:rsid w:val="004136E6"/>
    <w:rsid w:val="0041446A"/>
    <w:rsid w:val="00414748"/>
    <w:rsid w:val="004147E9"/>
    <w:rsid w:val="0041490C"/>
    <w:rsid w:val="0041543B"/>
    <w:rsid w:val="00415E0B"/>
    <w:rsid w:val="00415E10"/>
    <w:rsid w:val="00416A50"/>
    <w:rsid w:val="00416F9B"/>
    <w:rsid w:val="0041757D"/>
    <w:rsid w:val="00417842"/>
    <w:rsid w:val="00417B61"/>
    <w:rsid w:val="0042049E"/>
    <w:rsid w:val="00420E1D"/>
    <w:rsid w:val="004210C3"/>
    <w:rsid w:val="004215E1"/>
    <w:rsid w:val="00422458"/>
    <w:rsid w:val="00423874"/>
    <w:rsid w:val="00424E3B"/>
    <w:rsid w:val="004267EA"/>
    <w:rsid w:val="00426D7E"/>
    <w:rsid w:val="004273E0"/>
    <w:rsid w:val="0042799F"/>
    <w:rsid w:val="00427AA4"/>
    <w:rsid w:val="00427F61"/>
    <w:rsid w:val="00430F7E"/>
    <w:rsid w:val="004318AD"/>
    <w:rsid w:val="00431D8D"/>
    <w:rsid w:val="0043213B"/>
    <w:rsid w:val="004327A0"/>
    <w:rsid w:val="00432BC8"/>
    <w:rsid w:val="004330F1"/>
    <w:rsid w:val="0043322D"/>
    <w:rsid w:val="00433758"/>
    <w:rsid w:val="00433FE7"/>
    <w:rsid w:val="00434085"/>
    <w:rsid w:val="0043435B"/>
    <w:rsid w:val="00434577"/>
    <w:rsid w:val="00434915"/>
    <w:rsid w:val="0043550E"/>
    <w:rsid w:val="0043673B"/>
    <w:rsid w:val="00436A0C"/>
    <w:rsid w:val="00437AAE"/>
    <w:rsid w:val="00437ADB"/>
    <w:rsid w:val="00437DCF"/>
    <w:rsid w:val="00437EFB"/>
    <w:rsid w:val="00441289"/>
    <w:rsid w:val="0044136A"/>
    <w:rsid w:val="00441794"/>
    <w:rsid w:val="004422ED"/>
    <w:rsid w:val="00443433"/>
    <w:rsid w:val="00443718"/>
    <w:rsid w:val="00443F5C"/>
    <w:rsid w:val="00443FC2"/>
    <w:rsid w:val="0044418B"/>
    <w:rsid w:val="0044466E"/>
    <w:rsid w:val="00444FAF"/>
    <w:rsid w:val="004450E5"/>
    <w:rsid w:val="004457AA"/>
    <w:rsid w:val="00446C00"/>
    <w:rsid w:val="00447A2C"/>
    <w:rsid w:val="00447D17"/>
    <w:rsid w:val="00450312"/>
    <w:rsid w:val="00450BEE"/>
    <w:rsid w:val="00451009"/>
    <w:rsid w:val="004521E2"/>
    <w:rsid w:val="00452D92"/>
    <w:rsid w:val="00454662"/>
    <w:rsid w:val="00454A1A"/>
    <w:rsid w:val="00456034"/>
    <w:rsid w:val="00456FE0"/>
    <w:rsid w:val="0045770B"/>
    <w:rsid w:val="00457FE9"/>
    <w:rsid w:val="00460032"/>
    <w:rsid w:val="00460274"/>
    <w:rsid w:val="00460A66"/>
    <w:rsid w:val="00460D73"/>
    <w:rsid w:val="00460D8A"/>
    <w:rsid w:val="004619CF"/>
    <w:rsid w:val="0046273D"/>
    <w:rsid w:val="00463F0B"/>
    <w:rsid w:val="00464017"/>
    <w:rsid w:val="004645C6"/>
    <w:rsid w:val="0046547E"/>
    <w:rsid w:val="004667A4"/>
    <w:rsid w:val="004672B2"/>
    <w:rsid w:val="00467E03"/>
    <w:rsid w:val="00470417"/>
    <w:rsid w:val="00470955"/>
    <w:rsid w:val="004709F9"/>
    <w:rsid w:val="004714DE"/>
    <w:rsid w:val="004728CF"/>
    <w:rsid w:val="00472A39"/>
    <w:rsid w:val="00473AB5"/>
    <w:rsid w:val="004741FF"/>
    <w:rsid w:val="004749A8"/>
    <w:rsid w:val="004755E6"/>
    <w:rsid w:val="00475ED4"/>
    <w:rsid w:val="00476C33"/>
    <w:rsid w:val="004770B2"/>
    <w:rsid w:val="00477486"/>
    <w:rsid w:val="00480112"/>
    <w:rsid w:val="00481F90"/>
    <w:rsid w:val="00482106"/>
    <w:rsid w:val="00482A4F"/>
    <w:rsid w:val="00482B1F"/>
    <w:rsid w:val="00482C4A"/>
    <w:rsid w:val="004839F5"/>
    <w:rsid w:val="00483E31"/>
    <w:rsid w:val="00483F6A"/>
    <w:rsid w:val="0048469A"/>
    <w:rsid w:val="00484B8A"/>
    <w:rsid w:val="00485257"/>
    <w:rsid w:val="0048526B"/>
    <w:rsid w:val="004852BF"/>
    <w:rsid w:val="004853A3"/>
    <w:rsid w:val="00485703"/>
    <w:rsid w:val="00485826"/>
    <w:rsid w:val="0048598C"/>
    <w:rsid w:val="004868F0"/>
    <w:rsid w:val="004869DA"/>
    <w:rsid w:val="00486A1A"/>
    <w:rsid w:val="00487D99"/>
    <w:rsid w:val="004904F7"/>
    <w:rsid w:val="00490806"/>
    <w:rsid w:val="00490B5E"/>
    <w:rsid w:val="00491046"/>
    <w:rsid w:val="004937E0"/>
    <w:rsid w:val="00493917"/>
    <w:rsid w:val="004948CC"/>
    <w:rsid w:val="00494E7D"/>
    <w:rsid w:val="004950EA"/>
    <w:rsid w:val="00495A77"/>
    <w:rsid w:val="00495FE3"/>
    <w:rsid w:val="004969E7"/>
    <w:rsid w:val="00496A73"/>
    <w:rsid w:val="00496B79"/>
    <w:rsid w:val="00497D36"/>
    <w:rsid w:val="004A0870"/>
    <w:rsid w:val="004A1079"/>
    <w:rsid w:val="004A2052"/>
    <w:rsid w:val="004A255B"/>
    <w:rsid w:val="004A297E"/>
    <w:rsid w:val="004A3D55"/>
    <w:rsid w:val="004A436E"/>
    <w:rsid w:val="004A49E1"/>
    <w:rsid w:val="004A56DD"/>
    <w:rsid w:val="004A5A22"/>
    <w:rsid w:val="004A638B"/>
    <w:rsid w:val="004A6B5C"/>
    <w:rsid w:val="004A74EE"/>
    <w:rsid w:val="004B05D7"/>
    <w:rsid w:val="004B113E"/>
    <w:rsid w:val="004B16FC"/>
    <w:rsid w:val="004B1727"/>
    <w:rsid w:val="004B1D3E"/>
    <w:rsid w:val="004B1F16"/>
    <w:rsid w:val="004B20E7"/>
    <w:rsid w:val="004B253B"/>
    <w:rsid w:val="004B4145"/>
    <w:rsid w:val="004B444F"/>
    <w:rsid w:val="004B4DE9"/>
    <w:rsid w:val="004B4EDB"/>
    <w:rsid w:val="004B606F"/>
    <w:rsid w:val="004B6259"/>
    <w:rsid w:val="004B6C69"/>
    <w:rsid w:val="004B7E4F"/>
    <w:rsid w:val="004C0F6B"/>
    <w:rsid w:val="004C1870"/>
    <w:rsid w:val="004C27B0"/>
    <w:rsid w:val="004C33F7"/>
    <w:rsid w:val="004C3AA9"/>
    <w:rsid w:val="004C5641"/>
    <w:rsid w:val="004C5B94"/>
    <w:rsid w:val="004C5E25"/>
    <w:rsid w:val="004C766B"/>
    <w:rsid w:val="004C7DD5"/>
    <w:rsid w:val="004D003F"/>
    <w:rsid w:val="004D0E3A"/>
    <w:rsid w:val="004D0E4F"/>
    <w:rsid w:val="004D273F"/>
    <w:rsid w:val="004D2D09"/>
    <w:rsid w:val="004D3F5B"/>
    <w:rsid w:val="004D3F5F"/>
    <w:rsid w:val="004D4947"/>
    <w:rsid w:val="004D49B5"/>
    <w:rsid w:val="004D56FC"/>
    <w:rsid w:val="004D5BE1"/>
    <w:rsid w:val="004D6D79"/>
    <w:rsid w:val="004D6F32"/>
    <w:rsid w:val="004D6F9C"/>
    <w:rsid w:val="004D6FE6"/>
    <w:rsid w:val="004D73E5"/>
    <w:rsid w:val="004E0007"/>
    <w:rsid w:val="004E01F5"/>
    <w:rsid w:val="004E0389"/>
    <w:rsid w:val="004E0E44"/>
    <w:rsid w:val="004E1989"/>
    <w:rsid w:val="004E1E01"/>
    <w:rsid w:val="004E22EA"/>
    <w:rsid w:val="004E23A1"/>
    <w:rsid w:val="004E3841"/>
    <w:rsid w:val="004E3F88"/>
    <w:rsid w:val="004E4804"/>
    <w:rsid w:val="004E5A25"/>
    <w:rsid w:val="004E5A74"/>
    <w:rsid w:val="004E5BFD"/>
    <w:rsid w:val="004E6596"/>
    <w:rsid w:val="004E6623"/>
    <w:rsid w:val="004E6DF3"/>
    <w:rsid w:val="004E6E96"/>
    <w:rsid w:val="004E6F89"/>
    <w:rsid w:val="004E73CE"/>
    <w:rsid w:val="004E74E6"/>
    <w:rsid w:val="004E7995"/>
    <w:rsid w:val="004F0173"/>
    <w:rsid w:val="004F0BA0"/>
    <w:rsid w:val="004F12A9"/>
    <w:rsid w:val="004F22DA"/>
    <w:rsid w:val="004F252A"/>
    <w:rsid w:val="004F280C"/>
    <w:rsid w:val="004F3BD9"/>
    <w:rsid w:val="004F3BDD"/>
    <w:rsid w:val="004F4000"/>
    <w:rsid w:val="004F43EC"/>
    <w:rsid w:val="004F46AA"/>
    <w:rsid w:val="004F5517"/>
    <w:rsid w:val="004F5827"/>
    <w:rsid w:val="004F58AE"/>
    <w:rsid w:val="004F5A02"/>
    <w:rsid w:val="004F5DA7"/>
    <w:rsid w:val="004F61C1"/>
    <w:rsid w:val="004F643B"/>
    <w:rsid w:val="004F6C8C"/>
    <w:rsid w:val="004F735A"/>
    <w:rsid w:val="004F7901"/>
    <w:rsid w:val="004F7FC1"/>
    <w:rsid w:val="005011C7"/>
    <w:rsid w:val="00501779"/>
    <w:rsid w:val="005017C5"/>
    <w:rsid w:val="00501DCD"/>
    <w:rsid w:val="0050263D"/>
    <w:rsid w:val="005026ED"/>
    <w:rsid w:val="0050296F"/>
    <w:rsid w:val="00502D2A"/>
    <w:rsid w:val="00503722"/>
    <w:rsid w:val="00503858"/>
    <w:rsid w:val="0050385F"/>
    <w:rsid w:val="005038E2"/>
    <w:rsid w:val="005043D2"/>
    <w:rsid w:val="005054D8"/>
    <w:rsid w:val="005071C5"/>
    <w:rsid w:val="005077D6"/>
    <w:rsid w:val="005105CE"/>
    <w:rsid w:val="00510F6C"/>
    <w:rsid w:val="00511337"/>
    <w:rsid w:val="00511F16"/>
    <w:rsid w:val="005126D3"/>
    <w:rsid w:val="005141E0"/>
    <w:rsid w:val="00514264"/>
    <w:rsid w:val="0051471C"/>
    <w:rsid w:val="00514868"/>
    <w:rsid w:val="0051492A"/>
    <w:rsid w:val="00514C2E"/>
    <w:rsid w:val="00515036"/>
    <w:rsid w:val="00515467"/>
    <w:rsid w:val="0051634C"/>
    <w:rsid w:val="005165F0"/>
    <w:rsid w:val="00516691"/>
    <w:rsid w:val="00516EC4"/>
    <w:rsid w:val="005170FA"/>
    <w:rsid w:val="00517DDD"/>
    <w:rsid w:val="00520215"/>
    <w:rsid w:val="00520824"/>
    <w:rsid w:val="0052096D"/>
    <w:rsid w:val="00520BA0"/>
    <w:rsid w:val="00520F39"/>
    <w:rsid w:val="00521BFD"/>
    <w:rsid w:val="00521EE6"/>
    <w:rsid w:val="005238F1"/>
    <w:rsid w:val="00523DB8"/>
    <w:rsid w:val="005244C9"/>
    <w:rsid w:val="005244DC"/>
    <w:rsid w:val="005244E3"/>
    <w:rsid w:val="00525421"/>
    <w:rsid w:val="005266F0"/>
    <w:rsid w:val="00526C6D"/>
    <w:rsid w:val="00526CAF"/>
    <w:rsid w:val="00526D09"/>
    <w:rsid w:val="00527105"/>
    <w:rsid w:val="00527E7A"/>
    <w:rsid w:val="0053048C"/>
    <w:rsid w:val="00530B47"/>
    <w:rsid w:val="00530BC1"/>
    <w:rsid w:val="00530D97"/>
    <w:rsid w:val="00531153"/>
    <w:rsid w:val="005311EF"/>
    <w:rsid w:val="00532388"/>
    <w:rsid w:val="00532831"/>
    <w:rsid w:val="00532F92"/>
    <w:rsid w:val="005331D9"/>
    <w:rsid w:val="0053383B"/>
    <w:rsid w:val="00533D31"/>
    <w:rsid w:val="005341F8"/>
    <w:rsid w:val="00535842"/>
    <w:rsid w:val="00535BCB"/>
    <w:rsid w:val="00537A36"/>
    <w:rsid w:val="00537EE1"/>
    <w:rsid w:val="00540224"/>
    <w:rsid w:val="0054089F"/>
    <w:rsid w:val="0054096F"/>
    <w:rsid w:val="00542022"/>
    <w:rsid w:val="00542101"/>
    <w:rsid w:val="00542257"/>
    <w:rsid w:val="0054254F"/>
    <w:rsid w:val="005442DC"/>
    <w:rsid w:val="00544E48"/>
    <w:rsid w:val="0054505C"/>
    <w:rsid w:val="00545428"/>
    <w:rsid w:val="005460AB"/>
    <w:rsid w:val="005461D2"/>
    <w:rsid w:val="00546355"/>
    <w:rsid w:val="00546F16"/>
    <w:rsid w:val="00547573"/>
    <w:rsid w:val="00547762"/>
    <w:rsid w:val="00551C61"/>
    <w:rsid w:val="005527BD"/>
    <w:rsid w:val="00552921"/>
    <w:rsid w:val="00552EF2"/>
    <w:rsid w:val="00553DB6"/>
    <w:rsid w:val="00553E14"/>
    <w:rsid w:val="0055455B"/>
    <w:rsid w:val="00554A87"/>
    <w:rsid w:val="005562EB"/>
    <w:rsid w:val="00556804"/>
    <w:rsid w:val="00556C9B"/>
    <w:rsid w:val="00556E2E"/>
    <w:rsid w:val="00557241"/>
    <w:rsid w:val="00557D1B"/>
    <w:rsid w:val="005609A7"/>
    <w:rsid w:val="00560F93"/>
    <w:rsid w:val="00561E4B"/>
    <w:rsid w:val="00562445"/>
    <w:rsid w:val="00562901"/>
    <w:rsid w:val="0056296F"/>
    <w:rsid w:val="00562DB7"/>
    <w:rsid w:val="0056356F"/>
    <w:rsid w:val="005636DC"/>
    <w:rsid w:val="00563853"/>
    <w:rsid w:val="0056459B"/>
    <w:rsid w:val="00564B2E"/>
    <w:rsid w:val="00564B4E"/>
    <w:rsid w:val="0056554F"/>
    <w:rsid w:val="0056673F"/>
    <w:rsid w:val="00566808"/>
    <w:rsid w:val="0056748F"/>
    <w:rsid w:val="0056796E"/>
    <w:rsid w:val="00567B7C"/>
    <w:rsid w:val="00567D3A"/>
    <w:rsid w:val="0057218B"/>
    <w:rsid w:val="00572BE8"/>
    <w:rsid w:val="00572EE3"/>
    <w:rsid w:val="005744D0"/>
    <w:rsid w:val="00574566"/>
    <w:rsid w:val="005747B9"/>
    <w:rsid w:val="00575B2C"/>
    <w:rsid w:val="005762CC"/>
    <w:rsid w:val="00576B88"/>
    <w:rsid w:val="00577104"/>
    <w:rsid w:val="005777A3"/>
    <w:rsid w:val="00577847"/>
    <w:rsid w:val="0058015D"/>
    <w:rsid w:val="0058102D"/>
    <w:rsid w:val="005810A1"/>
    <w:rsid w:val="005811AB"/>
    <w:rsid w:val="00581E0B"/>
    <w:rsid w:val="0058284D"/>
    <w:rsid w:val="00583501"/>
    <w:rsid w:val="00583C35"/>
    <w:rsid w:val="00584208"/>
    <w:rsid w:val="00584BF6"/>
    <w:rsid w:val="00584C7D"/>
    <w:rsid w:val="00584CC4"/>
    <w:rsid w:val="00585485"/>
    <w:rsid w:val="00585EF8"/>
    <w:rsid w:val="005860A3"/>
    <w:rsid w:val="00586238"/>
    <w:rsid w:val="00587015"/>
    <w:rsid w:val="00587080"/>
    <w:rsid w:val="00587771"/>
    <w:rsid w:val="00591094"/>
    <w:rsid w:val="00591C2D"/>
    <w:rsid w:val="00592A07"/>
    <w:rsid w:val="00592B9C"/>
    <w:rsid w:val="00592F42"/>
    <w:rsid w:val="005932CC"/>
    <w:rsid w:val="005936D2"/>
    <w:rsid w:val="0059378A"/>
    <w:rsid w:val="0059388B"/>
    <w:rsid w:val="0059419A"/>
    <w:rsid w:val="00594D10"/>
    <w:rsid w:val="00594DA5"/>
    <w:rsid w:val="005950B7"/>
    <w:rsid w:val="0059583B"/>
    <w:rsid w:val="00595DD8"/>
    <w:rsid w:val="00596E4C"/>
    <w:rsid w:val="005972B2"/>
    <w:rsid w:val="00597506"/>
    <w:rsid w:val="00597719"/>
    <w:rsid w:val="00597E11"/>
    <w:rsid w:val="005A04C5"/>
    <w:rsid w:val="005A1240"/>
    <w:rsid w:val="005A19A7"/>
    <w:rsid w:val="005A26B5"/>
    <w:rsid w:val="005A371C"/>
    <w:rsid w:val="005A4497"/>
    <w:rsid w:val="005A4660"/>
    <w:rsid w:val="005A527B"/>
    <w:rsid w:val="005A5E9C"/>
    <w:rsid w:val="005A6FEA"/>
    <w:rsid w:val="005A7D63"/>
    <w:rsid w:val="005B08B9"/>
    <w:rsid w:val="005B0B06"/>
    <w:rsid w:val="005B0B69"/>
    <w:rsid w:val="005B12FC"/>
    <w:rsid w:val="005B167B"/>
    <w:rsid w:val="005B1888"/>
    <w:rsid w:val="005B1D21"/>
    <w:rsid w:val="005B2D25"/>
    <w:rsid w:val="005B31FE"/>
    <w:rsid w:val="005B3B62"/>
    <w:rsid w:val="005B3BB7"/>
    <w:rsid w:val="005B4134"/>
    <w:rsid w:val="005B54CF"/>
    <w:rsid w:val="005B5B2A"/>
    <w:rsid w:val="005B6096"/>
    <w:rsid w:val="005B6B52"/>
    <w:rsid w:val="005B6BA3"/>
    <w:rsid w:val="005B77AD"/>
    <w:rsid w:val="005C025F"/>
    <w:rsid w:val="005C04C9"/>
    <w:rsid w:val="005C166E"/>
    <w:rsid w:val="005C1826"/>
    <w:rsid w:val="005C2085"/>
    <w:rsid w:val="005C2561"/>
    <w:rsid w:val="005C34DC"/>
    <w:rsid w:val="005C37CC"/>
    <w:rsid w:val="005C3E69"/>
    <w:rsid w:val="005C479D"/>
    <w:rsid w:val="005C4899"/>
    <w:rsid w:val="005C4E87"/>
    <w:rsid w:val="005C52FA"/>
    <w:rsid w:val="005C5495"/>
    <w:rsid w:val="005C60CC"/>
    <w:rsid w:val="005C63E2"/>
    <w:rsid w:val="005C68AB"/>
    <w:rsid w:val="005C7211"/>
    <w:rsid w:val="005C7B69"/>
    <w:rsid w:val="005D057C"/>
    <w:rsid w:val="005D0CFB"/>
    <w:rsid w:val="005D0E3A"/>
    <w:rsid w:val="005D196D"/>
    <w:rsid w:val="005D246F"/>
    <w:rsid w:val="005D3B17"/>
    <w:rsid w:val="005D3CEB"/>
    <w:rsid w:val="005D4B5A"/>
    <w:rsid w:val="005D5207"/>
    <w:rsid w:val="005D52AC"/>
    <w:rsid w:val="005D6138"/>
    <w:rsid w:val="005D6C52"/>
    <w:rsid w:val="005D732A"/>
    <w:rsid w:val="005D78C9"/>
    <w:rsid w:val="005D78EE"/>
    <w:rsid w:val="005D7A8D"/>
    <w:rsid w:val="005E0503"/>
    <w:rsid w:val="005E1F45"/>
    <w:rsid w:val="005E255A"/>
    <w:rsid w:val="005E3955"/>
    <w:rsid w:val="005E3AA9"/>
    <w:rsid w:val="005E3FA3"/>
    <w:rsid w:val="005E4199"/>
    <w:rsid w:val="005E5486"/>
    <w:rsid w:val="005E64FB"/>
    <w:rsid w:val="005E6907"/>
    <w:rsid w:val="005E71B5"/>
    <w:rsid w:val="005E72C4"/>
    <w:rsid w:val="005E7A33"/>
    <w:rsid w:val="005F01D9"/>
    <w:rsid w:val="005F1204"/>
    <w:rsid w:val="005F2F4D"/>
    <w:rsid w:val="005F51D7"/>
    <w:rsid w:val="005F5B91"/>
    <w:rsid w:val="005F6684"/>
    <w:rsid w:val="005F6A19"/>
    <w:rsid w:val="005F73F6"/>
    <w:rsid w:val="006008EB"/>
    <w:rsid w:val="00600C8A"/>
    <w:rsid w:val="00601E3C"/>
    <w:rsid w:val="0060225F"/>
    <w:rsid w:val="00602E07"/>
    <w:rsid w:val="0060320D"/>
    <w:rsid w:val="00603EE5"/>
    <w:rsid w:val="00604042"/>
    <w:rsid w:val="0060495B"/>
    <w:rsid w:val="006058AD"/>
    <w:rsid w:val="00605E11"/>
    <w:rsid w:val="00610DBE"/>
    <w:rsid w:val="00611056"/>
    <w:rsid w:val="006115D5"/>
    <w:rsid w:val="00611942"/>
    <w:rsid w:val="00611DA6"/>
    <w:rsid w:val="00612229"/>
    <w:rsid w:val="00612D7A"/>
    <w:rsid w:val="006147BB"/>
    <w:rsid w:val="00614E85"/>
    <w:rsid w:val="0061593E"/>
    <w:rsid w:val="00616E6D"/>
    <w:rsid w:val="00616EC6"/>
    <w:rsid w:val="0061778F"/>
    <w:rsid w:val="0062119A"/>
    <w:rsid w:val="00621ABD"/>
    <w:rsid w:val="00621F9E"/>
    <w:rsid w:val="00623E9E"/>
    <w:rsid w:val="00623FDF"/>
    <w:rsid w:val="00624007"/>
    <w:rsid w:val="0062475E"/>
    <w:rsid w:val="00624B21"/>
    <w:rsid w:val="006252D9"/>
    <w:rsid w:val="00625926"/>
    <w:rsid w:val="00625C7E"/>
    <w:rsid w:val="0062700F"/>
    <w:rsid w:val="00630DFC"/>
    <w:rsid w:val="00631015"/>
    <w:rsid w:val="00632F1A"/>
    <w:rsid w:val="006333E1"/>
    <w:rsid w:val="0063420B"/>
    <w:rsid w:val="0063423D"/>
    <w:rsid w:val="00634325"/>
    <w:rsid w:val="00635235"/>
    <w:rsid w:val="00635379"/>
    <w:rsid w:val="00635B65"/>
    <w:rsid w:val="00636AE5"/>
    <w:rsid w:val="00636D56"/>
    <w:rsid w:val="00637FC2"/>
    <w:rsid w:val="00640258"/>
    <w:rsid w:val="0064041E"/>
    <w:rsid w:val="00640508"/>
    <w:rsid w:val="00640D86"/>
    <w:rsid w:val="00640E04"/>
    <w:rsid w:val="00641C00"/>
    <w:rsid w:val="00641C4F"/>
    <w:rsid w:val="00641E23"/>
    <w:rsid w:val="00642821"/>
    <w:rsid w:val="00642C9E"/>
    <w:rsid w:val="00642DD9"/>
    <w:rsid w:val="00642E3A"/>
    <w:rsid w:val="00642F74"/>
    <w:rsid w:val="0064336C"/>
    <w:rsid w:val="00643DA6"/>
    <w:rsid w:val="00643F93"/>
    <w:rsid w:val="006448B5"/>
    <w:rsid w:val="00644DF4"/>
    <w:rsid w:val="00645445"/>
    <w:rsid w:val="006469E0"/>
    <w:rsid w:val="00646BBF"/>
    <w:rsid w:val="00646E1F"/>
    <w:rsid w:val="006471C7"/>
    <w:rsid w:val="00647258"/>
    <w:rsid w:val="00647678"/>
    <w:rsid w:val="00650920"/>
    <w:rsid w:val="00650D9F"/>
    <w:rsid w:val="006519EE"/>
    <w:rsid w:val="00652663"/>
    <w:rsid w:val="006526CF"/>
    <w:rsid w:val="0065309C"/>
    <w:rsid w:val="00655232"/>
    <w:rsid w:val="00655700"/>
    <w:rsid w:val="00656106"/>
    <w:rsid w:val="006561D3"/>
    <w:rsid w:val="00656570"/>
    <w:rsid w:val="00657411"/>
    <w:rsid w:val="00657A18"/>
    <w:rsid w:val="00657E78"/>
    <w:rsid w:val="00660AB2"/>
    <w:rsid w:val="00661E56"/>
    <w:rsid w:val="0066221E"/>
    <w:rsid w:val="00662DE3"/>
    <w:rsid w:val="00663F08"/>
    <w:rsid w:val="00667FD3"/>
    <w:rsid w:val="006718CF"/>
    <w:rsid w:val="00671CC7"/>
    <w:rsid w:val="00671E2C"/>
    <w:rsid w:val="00672079"/>
    <w:rsid w:val="00672624"/>
    <w:rsid w:val="00672F7C"/>
    <w:rsid w:val="00674DB3"/>
    <w:rsid w:val="00675445"/>
    <w:rsid w:val="006759D0"/>
    <w:rsid w:val="0067632E"/>
    <w:rsid w:val="00676F8C"/>
    <w:rsid w:val="00677060"/>
    <w:rsid w:val="006770AF"/>
    <w:rsid w:val="00677CF7"/>
    <w:rsid w:val="006814E9"/>
    <w:rsid w:val="00682A20"/>
    <w:rsid w:val="00683174"/>
    <w:rsid w:val="006839F0"/>
    <w:rsid w:val="00683EE5"/>
    <w:rsid w:val="0068442C"/>
    <w:rsid w:val="006845D4"/>
    <w:rsid w:val="00685D87"/>
    <w:rsid w:val="00685E4B"/>
    <w:rsid w:val="00685EEC"/>
    <w:rsid w:val="0068688A"/>
    <w:rsid w:val="00687910"/>
    <w:rsid w:val="00687B6E"/>
    <w:rsid w:val="00687C23"/>
    <w:rsid w:val="006902AE"/>
    <w:rsid w:val="006904BD"/>
    <w:rsid w:val="00690BDF"/>
    <w:rsid w:val="0069146D"/>
    <w:rsid w:val="00691FAF"/>
    <w:rsid w:val="0069267D"/>
    <w:rsid w:val="00693B95"/>
    <w:rsid w:val="00693C7C"/>
    <w:rsid w:val="00693FFE"/>
    <w:rsid w:val="006942CB"/>
    <w:rsid w:val="00695985"/>
    <w:rsid w:val="00695EC6"/>
    <w:rsid w:val="00696728"/>
    <w:rsid w:val="006972C0"/>
    <w:rsid w:val="00697471"/>
    <w:rsid w:val="00697821"/>
    <w:rsid w:val="006A0431"/>
    <w:rsid w:val="006A0954"/>
    <w:rsid w:val="006A2E0C"/>
    <w:rsid w:val="006A364D"/>
    <w:rsid w:val="006A4A48"/>
    <w:rsid w:val="006A4ACE"/>
    <w:rsid w:val="006A5595"/>
    <w:rsid w:val="006A6640"/>
    <w:rsid w:val="006A678E"/>
    <w:rsid w:val="006A68BE"/>
    <w:rsid w:val="006A74FC"/>
    <w:rsid w:val="006A7AF9"/>
    <w:rsid w:val="006B04E5"/>
    <w:rsid w:val="006B08E7"/>
    <w:rsid w:val="006B1307"/>
    <w:rsid w:val="006B3787"/>
    <w:rsid w:val="006B39D8"/>
    <w:rsid w:val="006B3C6F"/>
    <w:rsid w:val="006B443C"/>
    <w:rsid w:val="006B4B2E"/>
    <w:rsid w:val="006B50C5"/>
    <w:rsid w:val="006B52E9"/>
    <w:rsid w:val="006B5BB2"/>
    <w:rsid w:val="006B623A"/>
    <w:rsid w:val="006C0F4C"/>
    <w:rsid w:val="006C2BCD"/>
    <w:rsid w:val="006C2C51"/>
    <w:rsid w:val="006C2FE2"/>
    <w:rsid w:val="006C430C"/>
    <w:rsid w:val="006C46C7"/>
    <w:rsid w:val="006C549F"/>
    <w:rsid w:val="006C5999"/>
    <w:rsid w:val="006C643F"/>
    <w:rsid w:val="006C6EDD"/>
    <w:rsid w:val="006C7C9E"/>
    <w:rsid w:val="006D029D"/>
    <w:rsid w:val="006D0944"/>
    <w:rsid w:val="006D2420"/>
    <w:rsid w:val="006D2D4A"/>
    <w:rsid w:val="006D3D68"/>
    <w:rsid w:val="006D43CD"/>
    <w:rsid w:val="006D482B"/>
    <w:rsid w:val="006D5081"/>
    <w:rsid w:val="006D572F"/>
    <w:rsid w:val="006D590A"/>
    <w:rsid w:val="006D62EF"/>
    <w:rsid w:val="006D6F56"/>
    <w:rsid w:val="006D77C7"/>
    <w:rsid w:val="006D79EF"/>
    <w:rsid w:val="006D7E36"/>
    <w:rsid w:val="006E0C66"/>
    <w:rsid w:val="006E0CD9"/>
    <w:rsid w:val="006E1014"/>
    <w:rsid w:val="006E2198"/>
    <w:rsid w:val="006E2231"/>
    <w:rsid w:val="006E244C"/>
    <w:rsid w:val="006E255E"/>
    <w:rsid w:val="006E33C7"/>
    <w:rsid w:val="006E396E"/>
    <w:rsid w:val="006E43CC"/>
    <w:rsid w:val="006E43D0"/>
    <w:rsid w:val="006E4C27"/>
    <w:rsid w:val="006E4D64"/>
    <w:rsid w:val="006E631B"/>
    <w:rsid w:val="006E75C3"/>
    <w:rsid w:val="006F0315"/>
    <w:rsid w:val="006F0442"/>
    <w:rsid w:val="006F0699"/>
    <w:rsid w:val="006F19D8"/>
    <w:rsid w:val="006F2980"/>
    <w:rsid w:val="006F3141"/>
    <w:rsid w:val="006F3E9B"/>
    <w:rsid w:val="006F52B0"/>
    <w:rsid w:val="006F5CBB"/>
    <w:rsid w:val="006F6593"/>
    <w:rsid w:val="006F7141"/>
    <w:rsid w:val="006F74B2"/>
    <w:rsid w:val="006F78B6"/>
    <w:rsid w:val="006F793B"/>
    <w:rsid w:val="006F795E"/>
    <w:rsid w:val="006F7BB2"/>
    <w:rsid w:val="00701289"/>
    <w:rsid w:val="00701EFE"/>
    <w:rsid w:val="00702994"/>
    <w:rsid w:val="007029C1"/>
    <w:rsid w:val="00702B88"/>
    <w:rsid w:val="0070318A"/>
    <w:rsid w:val="007037AC"/>
    <w:rsid w:val="007037F4"/>
    <w:rsid w:val="00703B46"/>
    <w:rsid w:val="007043D6"/>
    <w:rsid w:val="00704489"/>
    <w:rsid w:val="007052B4"/>
    <w:rsid w:val="00710D80"/>
    <w:rsid w:val="00710EC1"/>
    <w:rsid w:val="007110EB"/>
    <w:rsid w:val="007120F5"/>
    <w:rsid w:val="00712D24"/>
    <w:rsid w:val="007136C0"/>
    <w:rsid w:val="00713729"/>
    <w:rsid w:val="00713A6A"/>
    <w:rsid w:val="00715A38"/>
    <w:rsid w:val="00715A9B"/>
    <w:rsid w:val="00716320"/>
    <w:rsid w:val="0071648E"/>
    <w:rsid w:val="00716639"/>
    <w:rsid w:val="00716AE3"/>
    <w:rsid w:val="00716ED2"/>
    <w:rsid w:val="00720342"/>
    <w:rsid w:val="00721089"/>
    <w:rsid w:val="0072248D"/>
    <w:rsid w:val="00722BC8"/>
    <w:rsid w:val="00724229"/>
    <w:rsid w:val="00724F21"/>
    <w:rsid w:val="00725195"/>
    <w:rsid w:val="007257B6"/>
    <w:rsid w:val="0072659E"/>
    <w:rsid w:val="00726D17"/>
    <w:rsid w:val="00727698"/>
    <w:rsid w:val="007277A1"/>
    <w:rsid w:val="00727C2D"/>
    <w:rsid w:val="00727C52"/>
    <w:rsid w:val="00730149"/>
    <w:rsid w:val="00730660"/>
    <w:rsid w:val="00730971"/>
    <w:rsid w:val="007316DD"/>
    <w:rsid w:val="00731AE2"/>
    <w:rsid w:val="0073247F"/>
    <w:rsid w:val="00733445"/>
    <w:rsid w:val="007339DF"/>
    <w:rsid w:val="00733C17"/>
    <w:rsid w:val="007341CD"/>
    <w:rsid w:val="00734B12"/>
    <w:rsid w:val="00734B7F"/>
    <w:rsid w:val="00737605"/>
    <w:rsid w:val="0073769E"/>
    <w:rsid w:val="00740AAD"/>
    <w:rsid w:val="00741206"/>
    <w:rsid w:val="00741689"/>
    <w:rsid w:val="007416E2"/>
    <w:rsid w:val="00742549"/>
    <w:rsid w:val="007425E8"/>
    <w:rsid w:val="00743099"/>
    <w:rsid w:val="007430D1"/>
    <w:rsid w:val="00743B26"/>
    <w:rsid w:val="00743E06"/>
    <w:rsid w:val="00744B78"/>
    <w:rsid w:val="007451BC"/>
    <w:rsid w:val="00745631"/>
    <w:rsid w:val="00745B27"/>
    <w:rsid w:val="00746247"/>
    <w:rsid w:val="007464B3"/>
    <w:rsid w:val="0075053D"/>
    <w:rsid w:val="007505DF"/>
    <w:rsid w:val="0075087D"/>
    <w:rsid w:val="007508BF"/>
    <w:rsid w:val="00752046"/>
    <w:rsid w:val="00752A96"/>
    <w:rsid w:val="00753511"/>
    <w:rsid w:val="0075451E"/>
    <w:rsid w:val="00754966"/>
    <w:rsid w:val="0075559C"/>
    <w:rsid w:val="007555D7"/>
    <w:rsid w:val="00755F1E"/>
    <w:rsid w:val="007568A4"/>
    <w:rsid w:val="007576B0"/>
    <w:rsid w:val="00757844"/>
    <w:rsid w:val="00757A5E"/>
    <w:rsid w:val="00760C1D"/>
    <w:rsid w:val="00761BBA"/>
    <w:rsid w:val="00762375"/>
    <w:rsid w:val="00762569"/>
    <w:rsid w:val="00762D9D"/>
    <w:rsid w:val="00763681"/>
    <w:rsid w:val="00765721"/>
    <w:rsid w:val="00765933"/>
    <w:rsid w:val="00765A21"/>
    <w:rsid w:val="00765A62"/>
    <w:rsid w:val="00766A4A"/>
    <w:rsid w:val="0076719B"/>
    <w:rsid w:val="0076794F"/>
    <w:rsid w:val="00770298"/>
    <w:rsid w:val="007708D8"/>
    <w:rsid w:val="00771638"/>
    <w:rsid w:val="0077199C"/>
    <w:rsid w:val="00771E62"/>
    <w:rsid w:val="00772F99"/>
    <w:rsid w:val="007733DE"/>
    <w:rsid w:val="007737B0"/>
    <w:rsid w:val="00773DA0"/>
    <w:rsid w:val="00773EDF"/>
    <w:rsid w:val="00773F1A"/>
    <w:rsid w:val="007744D2"/>
    <w:rsid w:val="00775114"/>
    <w:rsid w:val="007751DF"/>
    <w:rsid w:val="0077552C"/>
    <w:rsid w:val="007755D6"/>
    <w:rsid w:val="00775977"/>
    <w:rsid w:val="00776299"/>
    <w:rsid w:val="007763C4"/>
    <w:rsid w:val="00777479"/>
    <w:rsid w:val="00780E1A"/>
    <w:rsid w:val="0078193A"/>
    <w:rsid w:val="00781E09"/>
    <w:rsid w:val="00781E77"/>
    <w:rsid w:val="00783678"/>
    <w:rsid w:val="007848F8"/>
    <w:rsid w:val="0078548B"/>
    <w:rsid w:val="00787404"/>
    <w:rsid w:val="00787BF6"/>
    <w:rsid w:val="00787F98"/>
    <w:rsid w:val="0079026F"/>
    <w:rsid w:val="00790313"/>
    <w:rsid w:val="00790CC6"/>
    <w:rsid w:val="00791233"/>
    <w:rsid w:val="0079128D"/>
    <w:rsid w:val="0079217A"/>
    <w:rsid w:val="00792526"/>
    <w:rsid w:val="00792A2A"/>
    <w:rsid w:val="00793023"/>
    <w:rsid w:val="00793529"/>
    <w:rsid w:val="00793578"/>
    <w:rsid w:val="00793599"/>
    <w:rsid w:val="00793791"/>
    <w:rsid w:val="007940BE"/>
    <w:rsid w:val="007942A5"/>
    <w:rsid w:val="00794C0D"/>
    <w:rsid w:val="00795DBB"/>
    <w:rsid w:val="00796317"/>
    <w:rsid w:val="00796378"/>
    <w:rsid w:val="007967F6"/>
    <w:rsid w:val="007967FE"/>
    <w:rsid w:val="0079755D"/>
    <w:rsid w:val="007A0045"/>
    <w:rsid w:val="007A018F"/>
    <w:rsid w:val="007A020D"/>
    <w:rsid w:val="007A0F0F"/>
    <w:rsid w:val="007A116B"/>
    <w:rsid w:val="007A1460"/>
    <w:rsid w:val="007A2B84"/>
    <w:rsid w:val="007A310A"/>
    <w:rsid w:val="007A3224"/>
    <w:rsid w:val="007A35E2"/>
    <w:rsid w:val="007A3FD5"/>
    <w:rsid w:val="007A4377"/>
    <w:rsid w:val="007A458C"/>
    <w:rsid w:val="007A4C9D"/>
    <w:rsid w:val="007A51F2"/>
    <w:rsid w:val="007A5791"/>
    <w:rsid w:val="007A6124"/>
    <w:rsid w:val="007B0E66"/>
    <w:rsid w:val="007B1100"/>
    <w:rsid w:val="007B1303"/>
    <w:rsid w:val="007B1886"/>
    <w:rsid w:val="007B2C4A"/>
    <w:rsid w:val="007B312B"/>
    <w:rsid w:val="007B3569"/>
    <w:rsid w:val="007B3B29"/>
    <w:rsid w:val="007B3E2D"/>
    <w:rsid w:val="007B4553"/>
    <w:rsid w:val="007B5471"/>
    <w:rsid w:val="007B671C"/>
    <w:rsid w:val="007B6BF9"/>
    <w:rsid w:val="007B6C03"/>
    <w:rsid w:val="007B6ED5"/>
    <w:rsid w:val="007B7637"/>
    <w:rsid w:val="007C217B"/>
    <w:rsid w:val="007C2985"/>
    <w:rsid w:val="007C4AFB"/>
    <w:rsid w:val="007C4EE0"/>
    <w:rsid w:val="007C4FBA"/>
    <w:rsid w:val="007C54DA"/>
    <w:rsid w:val="007C5816"/>
    <w:rsid w:val="007C63C6"/>
    <w:rsid w:val="007C6480"/>
    <w:rsid w:val="007C6D55"/>
    <w:rsid w:val="007C74DF"/>
    <w:rsid w:val="007C752B"/>
    <w:rsid w:val="007C7BC5"/>
    <w:rsid w:val="007C7E1F"/>
    <w:rsid w:val="007D0080"/>
    <w:rsid w:val="007D02AE"/>
    <w:rsid w:val="007D1075"/>
    <w:rsid w:val="007D19CD"/>
    <w:rsid w:val="007D2136"/>
    <w:rsid w:val="007D2190"/>
    <w:rsid w:val="007D2EF4"/>
    <w:rsid w:val="007D30EC"/>
    <w:rsid w:val="007D33FF"/>
    <w:rsid w:val="007D356A"/>
    <w:rsid w:val="007D3570"/>
    <w:rsid w:val="007D3651"/>
    <w:rsid w:val="007D42A2"/>
    <w:rsid w:val="007D4474"/>
    <w:rsid w:val="007D4B3D"/>
    <w:rsid w:val="007D4B8C"/>
    <w:rsid w:val="007D4BDF"/>
    <w:rsid w:val="007D6B72"/>
    <w:rsid w:val="007D7956"/>
    <w:rsid w:val="007D7ACA"/>
    <w:rsid w:val="007D7AF4"/>
    <w:rsid w:val="007E09CE"/>
    <w:rsid w:val="007E0A3D"/>
    <w:rsid w:val="007E0C22"/>
    <w:rsid w:val="007E0E85"/>
    <w:rsid w:val="007E1160"/>
    <w:rsid w:val="007E163D"/>
    <w:rsid w:val="007E16D6"/>
    <w:rsid w:val="007E256C"/>
    <w:rsid w:val="007E25FF"/>
    <w:rsid w:val="007E34ED"/>
    <w:rsid w:val="007E38D6"/>
    <w:rsid w:val="007E4212"/>
    <w:rsid w:val="007E464D"/>
    <w:rsid w:val="007E4B7D"/>
    <w:rsid w:val="007E55E5"/>
    <w:rsid w:val="007E5840"/>
    <w:rsid w:val="007E5C1B"/>
    <w:rsid w:val="007E5FF4"/>
    <w:rsid w:val="007E69FE"/>
    <w:rsid w:val="007E6DC3"/>
    <w:rsid w:val="007F061D"/>
    <w:rsid w:val="007F1909"/>
    <w:rsid w:val="007F19BE"/>
    <w:rsid w:val="007F2011"/>
    <w:rsid w:val="007F2C9F"/>
    <w:rsid w:val="007F4063"/>
    <w:rsid w:val="007F43AB"/>
    <w:rsid w:val="007F4A71"/>
    <w:rsid w:val="007F4D81"/>
    <w:rsid w:val="007F4F2B"/>
    <w:rsid w:val="007F59AF"/>
    <w:rsid w:val="007F59E4"/>
    <w:rsid w:val="007F5C6C"/>
    <w:rsid w:val="007F5D0E"/>
    <w:rsid w:val="007F5DB9"/>
    <w:rsid w:val="007F682B"/>
    <w:rsid w:val="0080035F"/>
    <w:rsid w:val="008005C6"/>
    <w:rsid w:val="0080178D"/>
    <w:rsid w:val="008019BD"/>
    <w:rsid w:val="00801B03"/>
    <w:rsid w:val="0080221E"/>
    <w:rsid w:val="0080249A"/>
    <w:rsid w:val="00802DF0"/>
    <w:rsid w:val="00803149"/>
    <w:rsid w:val="00803C53"/>
    <w:rsid w:val="008042DC"/>
    <w:rsid w:val="008058E8"/>
    <w:rsid w:val="008064BA"/>
    <w:rsid w:val="0080693A"/>
    <w:rsid w:val="00806A8F"/>
    <w:rsid w:val="00806FE9"/>
    <w:rsid w:val="0080776A"/>
    <w:rsid w:val="00807CE3"/>
    <w:rsid w:val="00807D02"/>
    <w:rsid w:val="0081096B"/>
    <w:rsid w:val="00811456"/>
    <w:rsid w:val="00812407"/>
    <w:rsid w:val="00812D2C"/>
    <w:rsid w:val="00814371"/>
    <w:rsid w:val="008154D4"/>
    <w:rsid w:val="00815B42"/>
    <w:rsid w:val="0081655B"/>
    <w:rsid w:val="00816C01"/>
    <w:rsid w:val="0081703B"/>
    <w:rsid w:val="00817966"/>
    <w:rsid w:val="00817A23"/>
    <w:rsid w:val="008207D2"/>
    <w:rsid w:val="00820A7B"/>
    <w:rsid w:val="00820BC4"/>
    <w:rsid w:val="0082162D"/>
    <w:rsid w:val="008223ED"/>
    <w:rsid w:val="0082244A"/>
    <w:rsid w:val="00822EB6"/>
    <w:rsid w:val="008238CD"/>
    <w:rsid w:val="00823DA5"/>
    <w:rsid w:val="0082403E"/>
    <w:rsid w:val="008244BE"/>
    <w:rsid w:val="008249B4"/>
    <w:rsid w:val="00825256"/>
    <w:rsid w:val="008254DD"/>
    <w:rsid w:val="008256AE"/>
    <w:rsid w:val="00826006"/>
    <w:rsid w:val="008263E2"/>
    <w:rsid w:val="00826CD0"/>
    <w:rsid w:val="00826D3E"/>
    <w:rsid w:val="00827786"/>
    <w:rsid w:val="00827CAE"/>
    <w:rsid w:val="008303D2"/>
    <w:rsid w:val="0083071D"/>
    <w:rsid w:val="008307E7"/>
    <w:rsid w:val="008320F2"/>
    <w:rsid w:val="00833265"/>
    <w:rsid w:val="008338F5"/>
    <w:rsid w:val="00833A46"/>
    <w:rsid w:val="0083415A"/>
    <w:rsid w:val="0083606D"/>
    <w:rsid w:val="008361D3"/>
    <w:rsid w:val="008362E9"/>
    <w:rsid w:val="008376C6"/>
    <w:rsid w:val="0083786C"/>
    <w:rsid w:val="00840A75"/>
    <w:rsid w:val="00840A7E"/>
    <w:rsid w:val="00841042"/>
    <w:rsid w:val="008411C8"/>
    <w:rsid w:val="00841831"/>
    <w:rsid w:val="00842B9C"/>
    <w:rsid w:val="00842CB4"/>
    <w:rsid w:val="0084322F"/>
    <w:rsid w:val="00843991"/>
    <w:rsid w:val="00843A2D"/>
    <w:rsid w:val="00843D0C"/>
    <w:rsid w:val="00843D42"/>
    <w:rsid w:val="00844207"/>
    <w:rsid w:val="00845362"/>
    <w:rsid w:val="008456F4"/>
    <w:rsid w:val="0084670F"/>
    <w:rsid w:val="0084690E"/>
    <w:rsid w:val="00846D4D"/>
    <w:rsid w:val="00847000"/>
    <w:rsid w:val="008471D9"/>
    <w:rsid w:val="00847452"/>
    <w:rsid w:val="008510B1"/>
    <w:rsid w:val="008513B5"/>
    <w:rsid w:val="00851985"/>
    <w:rsid w:val="00852A15"/>
    <w:rsid w:val="00853907"/>
    <w:rsid w:val="00853D8B"/>
    <w:rsid w:val="00857E7B"/>
    <w:rsid w:val="00860292"/>
    <w:rsid w:val="00860454"/>
    <w:rsid w:val="0086093B"/>
    <w:rsid w:val="00860B28"/>
    <w:rsid w:val="00860B6C"/>
    <w:rsid w:val="00860DD2"/>
    <w:rsid w:val="00860F93"/>
    <w:rsid w:val="0086121A"/>
    <w:rsid w:val="0086125A"/>
    <w:rsid w:val="00861905"/>
    <w:rsid w:val="0086293C"/>
    <w:rsid w:val="00863E82"/>
    <w:rsid w:val="0086408E"/>
    <w:rsid w:val="0086456D"/>
    <w:rsid w:val="0086466D"/>
    <w:rsid w:val="0086499F"/>
    <w:rsid w:val="00864CF2"/>
    <w:rsid w:val="0086523D"/>
    <w:rsid w:val="008653E4"/>
    <w:rsid w:val="0086566E"/>
    <w:rsid w:val="008700A9"/>
    <w:rsid w:val="0087048B"/>
    <w:rsid w:val="0087087B"/>
    <w:rsid w:val="00870FE4"/>
    <w:rsid w:val="008714DD"/>
    <w:rsid w:val="0087180F"/>
    <w:rsid w:val="00871CBF"/>
    <w:rsid w:val="00871CCA"/>
    <w:rsid w:val="00871E25"/>
    <w:rsid w:val="00873D3F"/>
    <w:rsid w:val="008742E1"/>
    <w:rsid w:val="00876DA0"/>
    <w:rsid w:val="00876E08"/>
    <w:rsid w:val="00877940"/>
    <w:rsid w:val="00877CF8"/>
    <w:rsid w:val="00880368"/>
    <w:rsid w:val="008805D5"/>
    <w:rsid w:val="00880A93"/>
    <w:rsid w:val="00880B10"/>
    <w:rsid w:val="00880BC4"/>
    <w:rsid w:val="00881923"/>
    <w:rsid w:val="00881A45"/>
    <w:rsid w:val="00881F20"/>
    <w:rsid w:val="00882F3D"/>
    <w:rsid w:val="00883425"/>
    <w:rsid w:val="008839B7"/>
    <w:rsid w:val="00883C3A"/>
    <w:rsid w:val="00884056"/>
    <w:rsid w:val="008848E2"/>
    <w:rsid w:val="00884985"/>
    <w:rsid w:val="00884CBA"/>
    <w:rsid w:val="0088543E"/>
    <w:rsid w:val="0088548A"/>
    <w:rsid w:val="00885E4E"/>
    <w:rsid w:val="00886051"/>
    <w:rsid w:val="00886057"/>
    <w:rsid w:val="00887152"/>
    <w:rsid w:val="00890CC4"/>
    <w:rsid w:val="0089159B"/>
    <w:rsid w:val="0089298F"/>
    <w:rsid w:val="008935D0"/>
    <w:rsid w:val="00893F2C"/>
    <w:rsid w:val="00894733"/>
    <w:rsid w:val="00894F86"/>
    <w:rsid w:val="00895AAB"/>
    <w:rsid w:val="00897061"/>
    <w:rsid w:val="00897A0E"/>
    <w:rsid w:val="00897EA7"/>
    <w:rsid w:val="00897F4C"/>
    <w:rsid w:val="008A0345"/>
    <w:rsid w:val="008A0E4D"/>
    <w:rsid w:val="008A102A"/>
    <w:rsid w:val="008A168B"/>
    <w:rsid w:val="008A1C42"/>
    <w:rsid w:val="008A2003"/>
    <w:rsid w:val="008A286A"/>
    <w:rsid w:val="008A28D0"/>
    <w:rsid w:val="008A2BFB"/>
    <w:rsid w:val="008A36D5"/>
    <w:rsid w:val="008A3D58"/>
    <w:rsid w:val="008A3E94"/>
    <w:rsid w:val="008A4509"/>
    <w:rsid w:val="008A4790"/>
    <w:rsid w:val="008A5C86"/>
    <w:rsid w:val="008A5DF1"/>
    <w:rsid w:val="008A6B6A"/>
    <w:rsid w:val="008A7204"/>
    <w:rsid w:val="008A78E1"/>
    <w:rsid w:val="008A7CCC"/>
    <w:rsid w:val="008A7FC9"/>
    <w:rsid w:val="008B00AB"/>
    <w:rsid w:val="008B046D"/>
    <w:rsid w:val="008B08E0"/>
    <w:rsid w:val="008B0D71"/>
    <w:rsid w:val="008B0FC8"/>
    <w:rsid w:val="008B1038"/>
    <w:rsid w:val="008B1058"/>
    <w:rsid w:val="008B1AC8"/>
    <w:rsid w:val="008B1ACE"/>
    <w:rsid w:val="008B1EFD"/>
    <w:rsid w:val="008B216F"/>
    <w:rsid w:val="008B23B1"/>
    <w:rsid w:val="008B244E"/>
    <w:rsid w:val="008B24FA"/>
    <w:rsid w:val="008B2507"/>
    <w:rsid w:val="008B35D6"/>
    <w:rsid w:val="008B3D51"/>
    <w:rsid w:val="008B40D6"/>
    <w:rsid w:val="008B437E"/>
    <w:rsid w:val="008B442B"/>
    <w:rsid w:val="008B5548"/>
    <w:rsid w:val="008B592E"/>
    <w:rsid w:val="008B59A2"/>
    <w:rsid w:val="008B5A58"/>
    <w:rsid w:val="008B62C4"/>
    <w:rsid w:val="008B7BDF"/>
    <w:rsid w:val="008B7C49"/>
    <w:rsid w:val="008C0008"/>
    <w:rsid w:val="008C0157"/>
    <w:rsid w:val="008C0338"/>
    <w:rsid w:val="008C0493"/>
    <w:rsid w:val="008C149E"/>
    <w:rsid w:val="008C1CB3"/>
    <w:rsid w:val="008C1DF1"/>
    <w:rsid w:val="008C2C8C"/>
    <w:rsid w:val="008C2DB5"/>
    <w:rsid w:val="008C2E21"/>
    <w:rsid w:val="008C65E7"/>
    <w:rsid w:val="008C6E77"/>
    <w:rsid w:val="008C713C"/>
    <w:rsid w:val="008C7525"/>
    <w:rsid w:val="008C760D"/>
    <w:rsid w:val="008D09F2"/>
    <w:rsid w:val="008D0EB3"/>
    <w:rsid w:val="008D1343"/>
    <w:rsid w:val="008D1817"/>
    <w:rsid w:val="008D1893"/>
    <w:rsid w:val="008D22F7"/>
    <w:rsid w:val="008D25A8"/>
    <w:rsid w:val="008D260F"/>
    <w:rsid w:val="008D27D8"/>
    <w:rsid w:val="008D323F"/>
    <w:rsid w:val="008D346B"/>
    <w:rsid w:val="008D4319"/>
    <w:rsid w:val="008D4B0C"/>
    <w:rsid w:val="008D663F"/>
    <w:rsid w:val="008D6A04"/>
    <w:rsid w:val="008D75DD"/>
    <w:rsid w:val="008D7D01"/>
    <w:rsid w:val="008E0EB3"/>
    <w:rsid w:val="008E16A7"/>
    <w:rsid w:val="008E20C6"/>
    <w:rsid w:val="008E34E0"/>
    <w:rsid w:val="008E3762"/>
    <w:rsid w:val="008E4014"/>
    <w:rsid w:val="008E4440"/>
    <w:rsid w:val="008E4522"/>
    <w:rsid w:val="008E48D9"/>
    <w:rsid w:val="008E4D90"/>
    <w:rsid w:val="008E5090"/>
    <w:rsid w:val="008E595A"/>
    <w:rsid w:val="008E6C55"/>
    <w:rsid w:val="008E7B05"/>
    <w:rsid w:val="008F001C"/>
    <w:rsid w:val="008F0175"/>
    <w:rsid w:val="008F01AA"/>
    <w:rsid w:val="008F023F"/>
    <w:rsid w:val="008F0F9F"/>
    <w:rsid w:val="008F11FC"/>
    <w:rsid w:val="008F19CE"/>
    <w:rsid w:val="008F21A0"/>
    <w:rsid w:val="008F29CF"/>
    <w:rsid w:val="008F2BBA"/>
    <w:rsid w:val="008F33D4"/>
    <w:rsid w:val="008F3B71"/>
    <w:rsid w:val="008F4070"/>
    <w:rsid w:val="008F4764"/>
    <w:rsid w:val="008F654D"/>
    <w:rsid w:val="008F69C3"/>
    <w:rsid w:val="008F795B"/>
    <w:rsid w:val="008F79A2"/>
    <w:rsid w:val="0090080A"/>
    <w:rsid w:val="00900B52"/>
    <w:rsid w:val="00901059"/>
    <w:rsid w:val="00901A52"/>
    <w:rsid w:val="0090235B"/>
    <w:rsid w:val="0090290B"/>
    <w:rsid w:val="00902A79"/>
    <w:rsid w:val="00902F9C"/>
    <w:rsid w:val="00903039"/>
    <w:rsid w:val="00904260"/>
    <w:rsid w:val="0090500D"/>
    <w:rsid w:val="00905200"/>
    <w:rsid w:val="00905354"/>
    <w:rsid w:val="00905F6D"/>
    <w:rsid w:val="0090743C"/>
    <w:rsid w:val="0090771D"/>
    <w:rsid w:val="0090787D"/>
    <w:rsid w:val="00907FAC"/>
    <w:rsid w:val="00910007"/>
    <w:rsid w:val="00910F4E"/>
    <w:rsid w:val="009111DF"/>
    <w:rsid w:val="00911746"/>
    <w:rsid w:val="009119B6"/>
    <w:rsid w:val="009128F6"/>
    <w:rsid w:val="00912B08"/>
    <w:rsid w:val="00913F2E"/>
    <w:rsid w:val="0091436D"/>
    <w:rsid w:val="009146A0"/>
    <w:rsid w:val="00914A85"/>
    <w:rsid w:val="00914D62"/>
    <w:rsid w:val="00914DB9"/>
    <w:rsid w:val="0091605A"/>
    <w:rsid w:val="0091632D"/>
    <w:rsid w:val="00916743"/>
    <w:rsid w:val="009171A5"/>
    <w:rsid w:val="009177A7"/>
    <w:rsid w:val="00917AFF"/>
    <w:rsid w:val="00917E23"/>
    <w:rsid w:val="0092051A"/>
    <w:rsid w:val="009209A2"/>
    <w:rsid w:val="00921FEE"/>
    <w:rsid w:val="00922400"/>
    <w:rsid w:val="009226F3"/>
    <w:rsid w:val="00923110"/>
    <w:rsid w:val="00923D20"/>
    <w:rsid w:val="0092482E"/>
    <w:rsid w:val="00924D86"/>
    <w:rsid w:val="00924DC9"/>
    <w:rsid w:val="009269EB"/>
    <w:rsid w:val="0092765B"/>
    <w:rsid w:val="009278E8"/>
    <w:rsid w:val="009301E7"/>
    <w:rsid w:val="00932590"/>
    <w:rsid w:val="00932996"/>
    <w:rsid w:val="009340D2"/>
    <w:rsid w:val="009347C3"/>
    <w:rsid w:val="009356C7"/>
    <w:rsid w:val="00935D9A"/>
    <w:rsid w:val="00936B64"/>
    <w:rsid w:val="00937A18"/>
    <w:rsid w:val="00940D81"/>
    <w:rsid w:val="00941EA9"/>
    <w:rsid w:val="009421FD"/>
    <w:rsid w:val="009422D3"/>
    <w:rsid w:val="00943F6C"/>
    <w:rsid w:val="00943F92"/>
    <w:rsid w:val="00944446"/>
    <w:rsid w:val="00944528"/>
    <w:rsid w:val="00944CA7"/>
    <w:rsid w:val="009453B8"/>
    <w:rsid w:val="00945901"/>
    <w:rsid w:val="00945E47"/>
    <w:rsid w:val="00946035"/>
    <w:rsid w:val="00946A67"/>
    <w:rsid w:val="00946F39"/>
    <w:rsid w:val="00950370"/>
    <w:rsid w:val="009505CD"/>
    <w:rsid w:val="00950C23"/>
    <w:rsid w:val="009511C0"/>
    <w:rsid w:val="00951EDC"/>
    <w:rsid w:val="009521B8"/>
    <w:rsid w:val="009521C2"/>
    <w:rsid w:val="00952326"/>
    <w:rsid w:val="00952D14"/>
    <w:rsid w:val="00952E5D"/>
    <w:rsid w:val="0095303F"/>
    <w:rsid w:val="009538EB"/>
    <w:rsid w:val="009544A7"/>
    <w:rsid w:val="00954E69"/>
    <w:rsid w:val="0095508F"/>
    <w:rsid w:val="009557A3"/>
    <w:rsid w:val="00956556"/>
    <w:rsid w:val="00956640"/>
    <w:rsid w:val="00956E8B"/>
    <w:rsid w:val="00956F61"/>
    <w:rsid w:val="00957614"/>
    <w:rsid w:val="0095781A"/>
    <w:rsid w:val="00957A03"/>
    <w:rsid w:val="00960310"/>
    <w:rsid w:val="00960B84"/>
    <w:rsid w:val="00964383"/>
    <w:rsid w:val="00965498"/>
    <w:rsid w:val="00965658"/>
    <w:rsid w:val="00965A07"/>
    <w:rsid w:val="00966276"/>
    <w:rsid w:val="00966363"/>
    <w:rsid w:val="0096716A"/>
    <w:rsid w:val="00967B5D"/>
    <w:rsid w:val="009712A4"/>
    <w:rsid w:val="0097172C"/>
    <w:rsid w:val="009719F2"/>
    <w:rsid w:val="00971A05"/>
    <w:rsid w:val="00971BB3"/>
    <w:rsid w:val="00971BF3"/>
    <w:rsid w:val="00971ED0"/>
    <w:rsid w:val="0097219F"/>
    <w:rsid w:val="00972228"/>
    <w:rsid w:val="00972541"/>
    <w:rsid w:val="00972665"/>
    <w:rsid w:val="009729E2"/>
    <w:rsid w:val="00975B4C"/>
    <w:rsid w:val="00976367"/>
    <w:rsid w:val="00976C18"/>
    <w:rsid w:val="00977672"/>
    <w:rsid w:val="009778B6"/>
    <w:rsid w:val="0097796B"/>
    <w:rsid w:val="009800FC"/>
    <w:rsid w:val="0098049E"/>
    <w:rsid w:val="0098118A"/>
    <w:rsid w:val="00981672"/>
    <w:rsid w:val="00981BD2"/>
    <w:rsid w:val="00981D08"/>
    <w:rsid w:val="00982119"/>
    <w:rsid w:val="0098251E"/>
    <w:rsid w:val="0098460D"/>
    <w:rsid w:val="00984861"/>
    <w:rsid w:val="00985745"/>
    <w:rsid w:val="00986FB2"/>
    <w:rsid w:val="009872B5"/>
    <w:rsid w:val="00987EBD"/>
    <w:rsid w:val="009910CE"/>
    <w:rsid w:val="009914AA"/>
    <w:rsid w:val="009914B6"/>
    <w:rsid w:val="00991751"/>
    <w:rsid w:val="00991CBE"/>
    <w:rsid w:val="00992990"/>
    <w:rsid w:val="00992B3A"/>
    <w:rsid w:val="009932C5"/>
    <w:rsid w:val="00993931"/>
    <w:rsid w:val="00993BC3"/>
    <w:rsid w:val="00994D82"/>
    <w:rsid w:val="00995883"/>
    <w:rsid w:val="00995FAF"/>
    <w:rsid w:val="00996BDE"/>
    <w:rsid w:val="00997213"/>
    <w:rsid w:val="00997B43"/>
    <w:rsid w:val="009A005E"/>
    <w:rsid w:val="009A01A5"/>
    <w:rsid w:val="009A090C"/>
    <w:rsid w:val="009A0C6E"/>
    <w:rsid w:val="009A129E"/>
    <w:rsid w:val="009A1E77"/>
    <w:rsid w:val="009A2D3B"/>
    <w:rsid w:val="009A354E"/>
    <w:rsid w:val="009A3954"/>
    <w:rsid w:val="009A3FF3"/>
    <w:rsid w:val="009A484B"/>
    <w:rsid w:val="009A48BF"/>
    <w:rsid w:val="009A5343"/>
    <w:rsid w:val="009A5679"/>
    <w:rsid w:val="009A5CE7"/>
    <w:rsid w:val="009A6ACA"/>
    <w:rsid w:val="009A6C74"/>
    <w:rsid w:val="009A6DC0"/>
    <w:rsid w:val="009A73B0"/>
    <w:rsid w:val="009A7764"/>
    <w:rsid w:val="009B06FF"/>
    <w:rsid w:val="009B134D"/>
    <w:rsid w:val="009B1B5C"/>
    <w:rsid w:val="009B1F31"/>
    <w:rsid w:val="009B27C9"/>
    <w:rsid w:val="009B299D"/>
    <w:rsid w:val="009B35D6"/>
    <w:rsid w:val="009B3B29"/>
    <w:rsid w:val="009B3B8C"/>
    <w:rsid w:val="009B417F"/>
    <w:rsid w:val="009B4704"/>
    <w:rsid w:val="009B4C60"/>
    <w:rsid w:val="009B506E"/>
    <w:rsid w:val="009B53BB"/>
    <w:rsid w:val="009B57B2"/>
    <w:rsid w:val="009B6B3D"/>
    <w:rsid w:val="009B6C1D"/>
    <w:rsid w:val="009B7024"/>
    <w:rsid w:val="009B753C"/>
    <w:rsid w:val="009C02B9"/>
    <w:rsid w:val="009C03C4"/>
    <w:rsid w:val="009C11DF"/>
    <w:rsid w:val="009C189E"/>
    <w:rsid w:val="009C1BE1"/>
    <w:rsid w:val="009C1CAB"/>
    <w:rsid w:val="009C25AD"/>
    <w:rsid w:val="009C2A93"/>
    <w:rsid w:val="009C2C31"/>
    <w:rsid w:val="009C2D54"/>
    <w:rsid w:val="009C365B"/>
    <w:rsid w:val="009C3E95"/>
    <w:rsid w:val="009C5C51"/>
    <w:rsid w:val="009C6A38"/>
    <w:rsid w:val="009C745D"/>
    <w:rsid w:val="009C7E6F"/>
    <w:rsid w:val="009D03B3"/>
    <w:rsid w:val="009D0760"/>
    <w:rsid w:val="009D0CB9"/>
    <w:rsid w:val="009D1292"/>
    <w:rsid w:val="009D1789"/>
    <w:rsid w:val="009D20D0"/>
    <w:rsid w:val="009D2A4E"/>
    <w:rsid w:val="009D2BE6"/>
    <w:rsid w:val="009D3330"/>
    <w:rsid w:val="009D42EB"/>
    <w:rsid w:val="009D483F"/>
    <w:rsid w:val="009D4DD8"/>
    <w:rsid w:val="009D7533"/>
    <w:rsid w:val="009E06D7"/>
    <w:rsid w:val="009E0806"/>
    <w:rsid w:val="009E0A93"/>
    <w:rsid w:val="009E12AC"/>
    <w:rsid w:val="009E1F70"/>
    <w:rsid w:val="009E1FD7"/>
    <w:rsid w:val="009E25AF"/>
    <w:rsid w:val="009E2763"/>
    <w:rsid w:val="009E291A"/>
    <w:rsid w:val="009E2D1F"/>
    <w:rsid w:val="009E3077"/>
    <w:rsid w:val="009E31FB"/>
    <w:rsid w:val="009E38DE"/>
    <w:rsid w:val="009E4067"/>
    <w:rsid w:val="009E40AC"/>
    <w:rsid w:val="009E4B00"/>
    <w:rsid w:val="009E5722"/>
    <w:rsid w:val="009E574F"/>
    <w:rsid w:val="009E5DA3"/>
    <w:rsid w:val="009E5FA1"/>
    <w:rsid w:val="009E695D"/>
    <w:rsid w:val="009E768D"/>
    <w:rsid w:val="009E79B3"/>
    <w:rsid w:val="009E7C11"/>
    <w:rsid w:val="009F0991"/>
    <w:rsid w:val="009F0A69"/>
    <w:rsid w:val="009F0D80"/>
    <w:rsid w:val="009F13D3"/>
    <w:rsid w:val="009F1666"/>
    <w:rsid w:val="009F1C49"/>
    <w:rsid w:val="009F34C0"/>
    <w:rsid w:val="009F362C"/>
    <w:rsid w:val="009F3669"/>
    <w:rsid w:val="009F3B4F"/>
    <w:rsid w:val="009F3FF7"/>
    <w:rsid w:val="009F475E"/>
    <w:rsid w:val="009F4B03"/>
    <w:rsid w:val="009F58D5"/>
    <w:rsid w:val="009F7417"/>
    <w:rsid w:val="009F750F"/>
    <w:rsid w:val="009F751B"/>
    <w:rsid w:val="009F76CE"/>
    <w:rsid w:val="00A00893"/>
    <w:rsid w:val="00A0234B"/>
    <w:rsid w:val="00A02749"/>
    <w:rsid w:val="00A036CD"/>
    <w:rsid w:val="00A03A77"/>
    <w:rsid w:val="00A057BD"/>
    <w:rsid w:val="00A05BF7"/>
    <w:rsid w:val="00A05FFA"/>
    <w:rsid w:val="00A061FC"/>
    <w:rsid w:val="00A074E1"/>
    <w:rsid w:val="00A10316"/>
    <w:rsid w:val="00A111A8"/>
    <w:rsid w:val="00A11B54"/>
    <w:rsid w:val="00A12021"/>
    <w:rsid w:val="00A1234A"/>
    <w:rsid w:val="00A12693"/>
    <w:rsid w:val="00A1325E"/>
    <w:rsid w:val="00A13428"/>
    <w:rsid w:val="00A1390D"/>
    <w:rsid w:val="00A13E2B"/>
    <w:rsid w:val="00A140BA"/>
    <w:rsid w:val="00A14166"/>
    <w:rsid w:val="00A1434A"/>
    <w:rsid w:val="00A14973"/>
    <w:rsid w:val="00A14984"/>
    <w:rsid w:val="00A15296"/>
    <w:rsid w:val="00A1636E"/>
    <w:rsid w:val="00A16E74"/>
    <w:rsid w:val="00A21D06"/>
    <w:rsid w:val="00A22B74"/>
    <w:rsid w:val="00A22E56"/>
    <w:rsid w:val="00A23114"/>
    <w:rsid w:val="00A2404E"/>
    <w:rsid w:val="00A25B11"/>
    <w:rsid w:val="00A25B61"/>
    <w:rsid w:val="00A26576"/>
    <w:rsid w:val="00A27F9B"/>
    <w:rsid w:val="00A30249"/>
    <w:rsid w:val="00A30603"/>
    <w:rsid w:val="00A31444"/>
    <w:rsid w:val="00A31553"/>
    <w:rsid w:val="00A33019"/>
    <w:rsid w:val="00A33949"/>
    <w:rsid w:val="00A35B6F"/>
    <w:rsid w:val="00A35C0B"/>
    <w:rsid w:val="00A36854"/>
    <w:rsid w:val="00A374AA"/>
    <w:rsid w:val="00A3782F"/>
    <w:rsid w:val="00A409AC"/>
    <w:rsid w:val="00A418B7"/>
    <w:rsid w:val="00A42EF4"/>
    <w:rsid w:val="00A438BD"/>
    <w:rsid w:val="00A43CAB"/>
    <w:rsid w:val="00A444A8"/>
    <w:rsid w:val="00A44E56"/>
    <w:rsid w:val="00A45318"/>
    <w:rsid w:val="00A453DB"/>
    <w:rsid w:val="00A46C15"/>
    <w:rsid w:val="00A46F29"/>
    <w:rsid w:val="00A47A24"/>
    <w:rsid w:val="00A51C07"/>
    <w:rsid w:val="00A526A3"/>
    <w:rsid w:val="00A527FC"/>
    <w:rsid w:val="00A538D4"/>
    <w:rsid w:val="00A53A44"/>
    <w:rsid w:val="00A54F80"/>
    <w:rsid w:val="00A55E53"/>
    <w:rsid w:val="00A56262"/>
    <w:rsid w:val="00A56379"/>
    <w:rsid w:val="00A56978"/>
    <w:rsid w:val="00A56BC7"/>
    <w:rsid w:val="00A56E5C"/>
    <w:rsid w:val="00A57153"/>
    <w:rsid w:val="00A57CA4"/>
    <w:rsid w:val="00A57CFD"/>
    <w:rsid w:val="00A57FC3"/>
    <w:rsid w:val="00A609F5"/>
    <w:rsid w:val="00A60BE7"/>
    <w:rsid w:val="00A6151A"/>
    <w:rsid w:val="00A61A1C"/>
    <w:rsid w:val="00A62488"/>
    <w:rsid w:val="00A64C06"/>
    <w:rsid w:val="00A65987"/>
    <w:rsid w:val="00A659FC"/>
    <w:rsid w:val="00A667F4"/>
    <w:rsid w:val="00A66894"/>
    <w:rsid w:val="00A66D8F"/>
    <w:rsid w:val="00A67557"/>
    <w:rsid w:val="00A67C31"/>
    <w:rsid w:val="00A71957"/>
    <w:rsid w:val="00A71FC2"/>
    <w:rsid w:val="00A7213A"/>
    <w:rsid w:val="00A72284"/>
    <w:rsid w:val="00A7410E"/>
    <w:rsid w:val="00A762D0"/>
    <w:rsid w:val="00A7727E"/>
    <w:rsid w:val="00A77461"/>
    <w:rsid w:val="00A81205"/>
    <w:rsid w:val="00A814E1"/>
    <w:rsid w:val="00A8159B"/>
    <w:rsid w:val="00A83FE7"/>
    <w:rsid w:val="00A84DA9"/>
    <w:rsid w:val="00A85285"/>
    <w:rsid w:val="00A85877"/>
    <w:rsid w:val="00A858DD"/>
    <w:rsid w:val="00A85BC8"/>
    <w:rsid w:val="00A863C2"/>
    <w:rsid w:val="00A8732C"/>
    <w:rsid w:val="00A9080F"/>
    <w:rsid w:val="00A90ECD"/>
    <w:rsid w:val="00A9166F"/>
    <w:rsid w:val="00A91988"/>
    <w:rsid w:val="00A91AAD"/>
    <w:rsid w:val="00A92D26"/>
    <w:rsid w:val="00A93169"/>
    <w:rsid w:val="00A931B2"/>
    <w:rsid w:val="00A936E9"/>
    <w:rsid w:val="00A93E42"/>
    <w:rsid w:val="00A93ECB"/>
    <w:rsid w:val="00A973D5"/>
    <w:rsid w:val="00AA2FCA"/>
    <w:rsid w:val="00AA33B2"/>
    <w:rsid w:val="00AA4D7C"/>
    <w:rsid w:val="00AA5232"/>
    <w:rsid w:val="00AA554A"/>
    <w:rsid w:val="00AA5676"/>
    <w:rsid w:val="00AA57CA"/>
    <w:rsid w:val="00AA5D77"/>
    <w:rsid w:val="00AA6433"/>
    <w:rsid w:val="00AA73AD"/>
    <w:rsid w:val="00AB009E"/>
    <w:rsid w:val="00AB0858"/>
    <w:rsid w:val="00AB09BC"/>
    <w:rsid w:val="00AB1FA1"/>
    <w:rsid w:val="00AB30B9"/>
    <w:rsid w:val="00AB3168"/>
    <w:rsid w:val="00AB364D"/>
    <w:rsid w:val="00AB4247"/>
    <w:rsid w:val="00AB4CD3"/>
    <w:rsid w:val="00AB5410"/>
    <w:rsid w:val="00AB5B17"/>
    <w:rsid w:val="00AB5C5F"/>
    <w:rsid w:val="00AB66CF"/>
    <w:rsid w:val="00AB6CA6"/>
    <w:rsid w:val="00AB7205"/>
    <w:rsid w:val="00AB7657"/>
    <w:rsid w:val="00AB7720"/>
    <w:rsid w:val="00AB7E5B"/>
    <w:rsid w:val="00AB7FDE"/>
    <w:rsid w:val="00AC0457"/>
    <w:rsid w:val="00AC060A"/>
    <w:rsid w:val="00AC17D5"/>
    <w:rsid w:val="00AC20CD"/>
    <w:rsid w:val="00AC29B8"/>
    <w:rsid w:val="00AC2AD1"/>
    <w:rsid w:val="00AC4635"/>
    <w:rsid w:val="00AC4899"/>
    <w:rsid w:val="00AC50BF"/>
    <w:rsid w:val="00AC55D7"/>
    <w:rsid w:val="00AC6382"/>
    <w:rsid w:val="00AC6E4C"/>
    <w:rsid w:val="00AC6FA9"/>
    <w:rsid w:val="00AC740D"/>
    <w:rsid w:val="00AC7656"/>
    <w:rsid w:val="00AD2A7C"/>
    <w:rsid w:val="00AD2D45"/>
    <w:rsid w:val="00AD3A31"/>
    <w:rsid w:val="00AD3B8D"/>
    <w:rsid w:val="00AD4248"/>
    <w:rsid w:val="00AD47DA"/>
    <w:rsid w:val="00AD608D"/>
    <w:rsid w:val="00AD64CF"/>
    <w:rsid w:val="00AD6B76"/>
    <w:rsid w:val="00AE0362"/>
    <w:rsid w:val="00AE0B30"/>
    <w:rsid w:val="00AE239E"/>
    <w:rsid w:val="00AE23B5"/>
    <w:rsid w:val="00AE290A"/>
    <w:rsid w:val="00AE2929"/>
    <w:rsid w:val="00AE2CE0"/>
    <w:rsid w:val="00AE2DCA"/>
    <w:rsid w:val="00AE3274"/>
    <w:rsid w:val="00AE4A81"/>
    <w:rsid w:val="00AE55DC"/>
    <w:rsid w:val="00AE6C25"/>
    <w:rsid w:val="00AE7163"/>
    <w:rsid w:val="00AE7380"/>
    <w:rsid w:val="00AE750C"/>
    <w:rsid w:val="00AE7EC1"/>
    <w:rsid w:val="00AF1217"/>
    <w:rsid w:val="00AF15A7"/>
    <w:rsid w:val="00AF19B1"/>
    <w:rsid w:val="00AF2036"/>
    <w:rsid w:val="00AF2148"/>
    <w:rsid w:val="00AF30BC"/>
    <w:rsid w:val="00AF3111"/>
    <w:rsid w:val="00AF3614"/>
    <w:rsid w:val="00AF3F07"/>
    <w:rsid w:val="00AF43D1"/>
    <w:rsid w:val="00AF555A"/>
    <w:rsid w:val="00AF5E10"/>
    <w:rsid w:val="00AF6330"/>
    <w:rsid w:val="00AF6A06"/>
    <w:rsid w:val="00AF6FDA"/>
    <w:rsid w:val="00AF7B33"/>
    <w:rsid w:val="00B00E3C"/>
    <w:rsid w:val="00B00FAE"/>
    <w:rsid w:val="00B01CFD"/>
    <w:rsid w:val="00B02A4A"/>
    <w:rsid w:val="00B02F92"/>
    <w:rsid w:val="00B02FED"/>
    <w:rsid w:val="00B030D4"/>
    <w:rsid w:val="00B03BB8"/>
    <w:rsid w:val="00B03E3F"/>
    <w:rsid w:val="00B03EC0"/>
    <w:rsid w:val="00B04CC7"/>
    <w:rsid w:val="00B056FD"/>
    <w:rsid w:val="00B060CF"/>
    <w:rsid w:val="00B06546"/>
    <w:rsid w:val="00B06A10"/>
    <w:rsid w:val="00B10548"/>
    <w:rsid w:val="00B105AF"/>
    <w:rsid w:val="00B10A01"/>
    <w:rsid w:val="00B10C80"/>
    <w:rsid w:val="00B115E4"/>
    <w:rsid w:val="00B11BA5"/>
    <w:rsid w:val="00B11DB6"/>
    <w:rsid w:val="00B11E16"/>
    <w:rsid w:val="00B12AFD"/>
    <w:rsid w:val="00B12E8A"/>
    <w:rsid w:val="00B13874"/>
    <w:rsid w:val="00B138F8"/>
    <w:rsid w:val="00B1420A"/>
    <w:rsid w:val="00B150E5"/>
    <w:rsid w:val="00B162D3"/>
    <w:rsid w:val="00B17657"/>
    <w:rsid w:val="00B1786A"/>
    <w:rsid w:val="00B2006A"/>
    <w:rsid w:val="00B20A68"/>
    <w:rsid w:val="00B2108F"/>
    <w:rsid w:val="00B218D6"/>
    <w:rsid w:val="00B24362"/>
    <w:rsid w:val="00B2498C"/>
    <w:rsid w:val="00B24A04"/>
    <w:rsid w:val="00B254D2"/>
    <w:rsid w:val="00B25D4A"/>
    <w:rsid w:val="00B26B06"/>
    <w:rsid w:val="00B27653"/>
    <w:rsid w:val="00B27884"/>
    <w:rsid w:val="00B30960"/>
    <w:rsid w:val="00B3097C"/>
    <w:rsid w:val="00B326B9"/>
    <w:rsid w:val="00B329FD"/>
    <w:rsid w:val="00B33402"/>
    <w:rsid w:val="00B334FD"/>
    <w:rsid w:val="00B336F5"/>
    <w:rsid w:val="00B3494D"/>
    <w:rsid w:val="00B3673C"/>
    <w:rsid w:val="00B36B26"/>
    <w:rsid w:val="00B37561"/>
    <w:rsid w:val="00B37FA7"/>
    <w:rsid w:val="00B400F4"/>
    <w:rsid w:val="00B4035C"/>
    <w:rsid w:val="00B4044E"/>
    <w:rsid w:val="00B40742"/>
    <w:rsid w:val="00B40E51"/>
    <w:rsid w:val="00B411CB"/>
    <w:rsid w:val="00B41261"/>
    <w:rsid w:val="00B415FC"/>
    <w:rsid w:val="00B4212C"/>
    <w:rsid w:val="00B42CE7"/>
    <w:rsid w:val="00B42E61"/>
    <w:rsid w:val="00B4325D"/>
    <w:rsid w:val="00B4357D"/>
    <w:rsid w:val="00B43890"/>
    <w:rsid w:val="00B439B8"/>
    <w:rsid w:val="00B43AAE"/>
    <w:rsid w:val="00B44BEA"/>
    <w:rsid w:val="00B44C07"/>
    <w:rsid w:val="00B44FA5"/>
    <w:rsid w:val="00B45B37"/>
    <w:rsid w:val="00B45C29"/>
    <w:rsid w:val="00B45E27"/>
    <w:rsid w:val="00B45E3A"/>
    <w:rsid w:val="00B4608B"/>
    <w:rsid w:val="00B46A91"/>
    <w:rsid w:val="00B4711E"/>
    <w:rsid w:val="00B47EAD"/>
    <w:rsid w:val="00B52780"/>
    <w:rsid w:val="00B54AFA"/>
    <w:rsid w:val="00B54B80"/>
    <w:rsid w:val="00B54EC3"/>
    <w:rsid w:val="00B54F47"/>
    <w:rsid w:val="00B550F4"/>
    <w:rsid w:val="00B55161"/>
    <w:rsid w:val="00B553BF"/>
    <w:rsid w:val="00B55488"/>
    <w:rsid w:val="00B55A39"/>
    <w:rsid w:val="00B55E29"/>
    <w:rsid w:val="00B579D3"/>
    <w:rsid w:val="00B57AC1"/>
    <w:rsid w:val="00B57D13"/>
    <w:rsid w:val="00B61892"/>
    <w:rsid w:val="00B6249E"/>
    <w:rsid w:val="00B63904"/>
    <w:rsid w:val="00B64B48"/>
    <w:rsid w:val="00B6532B"/>
    <w:rsid w:val="00B6650F"/>
    <w:rsid w:val="00B66B2B"/>
    <w:rsid w:val="00B66B2F"/>
    <w:rsid w:val="00B66BA7"/>
    <w:rsid w:val="00B70B6A"/>
    <w:rsid w:val="00B70D51"/>
    <w:rsid w:val="00B71C6E"/>
    <w:rsid w:val="00B72213"/>
    <w:rsid w:val="00B724C3"/>
    <w:rsid w:val="00B72D92"/>
    <w:rsid w:val="00B72FF8"/>
    <w:rsid w:val="00B7332A"/>
    <w:rsid w:val="00B74CD6"/>
    <w:rsid w:val="00B74EBB"/>
    <w:rsid w:val="00B750AB"/>
    <w:rsid w:val="00B76923"/>
    <w:rsid w:val="00B7726D"/>
    <w:rsid w:val="00B773C0"/>
    <w:rsid w:val="00B804BD"/>
    <w:rsid w:val="00B8057E"/>
    <w:rsid w:val="00B8063B"/>
    <w:rsid w:val="00B80FDB"/>
    <w:rsid w:val="00B846EE"/>
    <w:rsid w:val="00B84E97"/>
    <w:rsid w:val="00B85008"/>
    <w:rsid w:val="00B86270"/>
    <w:rsid w:val="00B86703"/>
    <w:rsid w:val="00B86DAE"/>
    <w:rsid w:val="00B874B5"/>
    <w:rsid w:val="00B87579"/>
    <w:rsid w:val="00B87674"/>
    <w:rsid w:val="00B87A5D"/>
    <w:rsid w:val="00B87CE5"/>
    <w:rsid w:val="00B90420"/>
    <w:rsid w:val="00B9047A"/>
    <w:rsid w:val="00B90620"/>
    <w:rsid w:val="00B9085F"/>
    <w:rsid w:val="00B91FE1"/>
    <w:rsid w:val="00B9295E"/>
    <w:rsid w:val="00B9392B"/>
    <w:rsid w:val="00B939FF"/>
    <w:rsid w:val="00B9558D"/>
    <w:rsid w:val="00B95B3A"/>
    <w:rsid w:val="00B961BB"/>
    <w:rsid w:val="00B96316"/>
    <w:rsid w:val="00B963FC"/>
    <w:rsid w:val="00B968DD"/>
    <w:rsid w:val="00B96AF5"/>
    <w:rsid w:val="00B97584"/>
    <w:rsid w:val="00BA02C0"/>
    <w:rsid w:val="00BA055E"/>
    <w:rsid w:val="00BA0628"/>
    <w:rsid w:val="00BA1445"/>
    <w:rsid w:val="00BA187C"/>
    <w:rsid w:val="00BA2972"/>
    <w:rsid w:val="00BA29A7"/>
    <w:rsid w:val="00BA2C3C"/>
    <w:rsid w:val="00BA36AC"/>
    <w:rsid w:val="00BA42ED"/>
    <w:rsid w:val="00BA4E90"/>
    <w:rsid w:val="00BA4F07"/>
    <w:rsid w:val="00BA6443"/>
    <w:rsid w:val="00BA6C97"/>
    <w:rsid w:val="00BA6E2D"/>
    <w:rsid w:val="00BA6FF4"/>
    <w:rsid w:val="00BA75E1"/>
    <w:rsid w:val="00BA76CA"/>
    <w:rsid w:val="00BA7809"/>
    <w:rsid w:val="00BA7F32"/>
    <w:rsid w:val="00BB08D9"/>
    <w:rsid w:val="00BB095F"/>
    <w:rsid w:val="00BB097E"/>
    <w:rsid w:val="00BB212F"/>
    <w:rsid w:val="00BB2728"/>
    <w:rsid w:val="00BB2B6D"/>
    <w:rsid w:val="00BB312B"/>
    <w:rsid w:val="00BB3197"/>
    <w:rsid w:val="00BB34B1"/>
    <w:rsid w:val="00BB3DDF"/>
    <w:rsid w:val="00BB3F62"/>
    <w:rsid w:val="00BB41B5"/>
    <w:rsid w:val="00BB450E"/>
    <w:rsid w:val="00BB452E"/>
    <w:rsid w:val="00BB4AC3"/>
    <w:rsid w:val="00BB5AF4"/>
    <w:rsid w:val="00BB6A43"/>
    <w:rsid w:val="00BB6E37"/>
    <w:rsid w:val="00BB7183"/>
    <w:rsid w:val="00BB77A2"/>
    <w:rsid w:val="00BB7946"/>
    <w:rsid w:val="00BB7DC4"/>
    <w:rsid w:val="00BC0558"/>
    <w:rsid w:val="00BC0633"/>
    <w:rsid w:val="00BC0B7A"/>
    <w:rsid w:val="00BC0E30"/>
    <w:rsid w:val="00BC0F2A"/>
    <w:rsid w:val="00BC2767"/>
    <w:rsid w:val="00BC27D6"/>
    <w:rsid w:val="00BC30DA"/>
    <w:rsid w:val="00BC3240"/>
    <w:rsid w:val="00BC4882"/>
    <w:rsid w:val="00BC4B11"/>
    <w:rsid w:val="00BC5423"/>
    <w:rsid w:val="00BC5607"/>
    <w:rsid w:val="00BC5901"/>
    <w:rsid w:val="00BC64B5"/>
    <w:rsid w:val="00BC6D63"/>
    <w:rsid w:val="00BC717B"/>
    <w:rsid w:val="00BC72A0"/>
    <w:rsid w:val="00BC7492"/>
    <w:rsid w:val="00BD0441"/>
    <w:rsid w:val="00BD0BFC"/>
    <w:rsid w:val="00BD10C5"/>
    <w:rsid w:val="00BD1398"/>
    <w:rsid w:val="00BD13D9"/>
    <w:rsid w:val="00BD1E77"/>
    <w:rsid w:val="00BD1ECD"/>
    <w:rsid w:val="00BD207C"/>
    <w:rsid w:val="00BD20FE"/>
    <w:rsid w:val="00BD2876"/>
    <w:rsid w:val="00BD319D"/>
    <w:rsid w:val="00BD4353"/>
    <w:rsid w:val="00BD4582"/>
    <w:rsid w:val="00BD45D0"/>
    <w:rsid w:val="00BD4709"/>
    <w:rsid w:val="00BD4E2F"/>
    <w:rsid w:val="00BD520B"/>
    <w:rsid w:val="00BD59AD"/>
    <w:rsid w:val="00BD5AA9"/>
    <w:rsid w:val="00BD6107"/>
    <w:rsid w:val="00BD6849"/>
    <w:rsid w:val="00BD7DEA"/>
    <w:rsid w:val="00BE0A9E"/>
    <w:rsid w:val="00BE11AF"/>
    <w:rsid w:val="00BE1633"/>
    <w:rsid w:val="00BE2180"/>
    <w:rsid w:val="00BE2A2C"/>
    <w:rsid w:val="00BE33C1"/>
    <w:rsid w:val="00BE3F9A"/>
    <w:rsid w:val="00BE45FE"/>
    <w:rsid w:val="00BE460A"/>
    <w:rsid w:val="00BE4670"/>
    <w:rsid w:val="00BE5144"/>
    <w:rsid w:val="00BE5BF4"/>
    <w:rsid w:val="00BE5DD8"/>
    <w:rsid w:val="00BE61E4"/>
    <w:rsid w:val="00BE64EF"/>
    <w:rsid w:val="00BE7194"/>
    <w:rsid w:val="00BE7423"/>
    <w:rsid w:val="00BF09F6"/>
    <w:rsid w:val="00BF0B4F"/>
    <w:rsid w:val="00BF0D31"/>
    <w:rsid w:val="00BF0D83"/>
    <w:rsid w:val="00BF1313"/>
    <w:rsid w:val="00BF1C92"/>
    <w:rsid w:val="00BF211C"/>
    <w:rsid w:val="00BF3675"/>
    <w:rsid w:val="00BF45F8"/>
    <w:rsid w:val="00BF4B38"/>
    <w:rsid w:val="00BF4B66"/>
    <w:rsid w:val="00BF4CE0"/>
    <w:rsid w:val="00BF52E8"/>
    <w:rsid w:val="00BF78C2"/>
    <w:rsid w:val="00C00065"/>
    <w:rsid w:val="00C003D3"/>
    <w:rsid w:val="00C005B4"/>
    <w:rsid w:val="00C01198"/>
    <w:rsid w:val="00C01609"/>
    <w:rsid w:val="00C01685"/>
    <w:rsid w:val="00C017EC"/>
    <w:rsid w:val="00C01B05"/>
    <w:rsid w:val="00C039C0"/>
    <w:rsid w:val="00C03C1A"/>
    <w:rsid w:val="00C03C70"/>
    <w:rsid w:val="00C05878"/>
    <w:rsid w:val="00C05E30"/>
    <w:rsid w:val="00C063D7"/>
    <w:rsid w:val="00C063E5"/>
    <w:rsid w:val="00C071E9"/>
    <w:rsid w:val="00C07E4A"/>
    <w:rsid w:val="00C101CC"/>
    <w:rsid w:val="00C123DE"/>
    <w:rsid w:val="00C12464"/>
    <w:rsid w:val="00C12506"/>
    <w:rsid w:val="00C13290"/>
    <w:rsid w:val="00C134D9"/>
    <w:rsid w:val="00C13D22"/>
    <w:rsid w:val="00C1415F"/>
    <w:rsid w:val="00C147DD"/>
    <w:rsid w:val="00C152A5"/>
    <w:rsid w:val="00C15BE3"/>
    <w:rsid w:val="00C165A5"/>
    <w:rsid w:val="00C166F9"/>
    <w:rsid w:val="00C1729F"/>
    <w:rsid w:val="00C1785E"/>
    <w:rsid w:val="00C20373"/>
    <w:rsid w:val="00C204B5"/>
    <w:rsid w:val="00C211E6"/>
    <w:rsid w:val="00C237B2"/>
    <w:rsid w:val="00C23951"/>
    <w:rsid w:val="00C239F2"/>
    <w:rsid w:val="00C24547"/>
    <w:rsid w:val="00C2460A"/>
    <w:rsid w:val="00C252F9"/>
    <w:rsid w:val="00C25529"/>
    <w:rsid w:val="00C26E3A"/>
    <w:rsid w:val="00C27559"/>
    <w:rsid w:val="00C300D0"/>
    <w:rsid w:val="00C300E0"/>
    <w:rsid w:val="00C3078E"/>
    <w:rsid w:val="00C30790"/>
    <w:rsid w:val="00C30AD7"/>
    <w:rsid w:val="00C311B7"/>
    <w:rsid w:val="00C31472"/>
    <w:rsid w:val="00C33F59"/>
    <w:rsid w:val="00C34236"/>
    <w:rsid w:val="00C344AF"/>
    <w:rsid w:val="00C35A78"/>
    <w:rsid w:val="00C365E3"/>
    <w:rsid w:val="00C37E99"/>
    <w:rsid w:val="00C4059C"/>
    <w:rsid w:val="00C406C5"/>
    <w:rsid w:val="00C40FF6"/>
    <w:rsid w:val="00C42565"/>
    <w:rsid w:val="00C4275E"/>
    <w:rsid w:val="00C428C9"/>
    <w:rsid w:val="00C429C1"/>
    <w:rsid w:val="00C42B70"/>
    <w:rsid w:val="00C44054"/>
    <w:rsid w:val="00C4430E"/>
    <w:rsid w:val="00C44F3A"/>
    <w:rsid w:val="00C456D4"/>
    <w:rsid w:val="00C46459"/>
    <w:rsid w:val="00C471BC"/>
    <w:rsid w:val="00C477E2"/>
    <w:rsid w:val="00C478BF"/>
    <w:rsid w:val="00C479C0"/>
    <w:rsid w:val="00C503CE"/>
    <w:rsid w:val="00C509BB"/>
    <w:rsid w:val="00C50AB9"/>
    <w:rsid w:val="00C5186E"/>
    <w:rsid w:val="00C51B50"/>
    <w:rsid w:val="00C52712"/>
    <w:rsid w:val="00C53349"/>
    <w:rsid w:val="00C538AE"/>
    <w:rsid w:val="00C54CBA"/>
    <w:rsid w:val="00C55149"/>
    <w:rsid w:val="00C558CA"/>
    <w:rsid w:val="00C55F86"/>
    <w:rsid w:val="00C55F88"/>
    <w:rsid w:val="00C56298"/>
    <w:rsid w:val="00C57407"/>
    <w:rsid w:val="00C5744F"/>
    <w:rsid w:val="00C575D7"/>
    <w:rsid w:val="00C57AA7"/>
    <w:rsid w:val="00C60F96"/>
    <w:rsid w:val="00C611C6"/>
    <w:rsid w:val="00C615B9"/>
    <w:rsid w:val="00C62390"/>
    <w:rsid w:val="00C62481"/>
    <w:rsid w:val="00C62D42"/>
    <w:rsid w:val="00C62FD0"/>
    <w:rsid w:val="00C64B68"/>
    <w:rsid w:val="00C6519E"/>
    <w:rsid w:val="00C651C7"/>
    <w:rsid w:val="00C65219"/>
    <w:rsid w:val="00C66965"/>
    <w:rsid w:val="00C66E80"/>
    <w:rsid w:val="00C67603"/>
    <w:rsid w:val="00C67776"/>
    <w:rsid w:val="00C705B4"/>
    <w:rsid w:val="00C7065E"/>
    <w:rsid w:val="00C70E03"/>
    <w:rsid w:val="00C71BED"/>
    <w:rsid w:val="00C72001"/>
    <w:rsid w:val="00C73430"/>
    <w:rsid w:val="00C73793"/>
    <w:rsid w:val="00C737F2"/>
    <w:rsid w:val="00C74E65"/>
    <w:rsid w:val="00C7500C"/>
    <w:rsid w:val="00C75E8D"/>
    <w:rsid w:val="00C80D5C"/>
    <w:rsid w:val="00C82087"/>
    <w:rsid w:val="00C822A7"/>
    <w:rsid w:val="00C83E54"/>
    <w:rsid w:val="00C842BD"/>
    <w:rsid w:val="00C84B73"/>
    <w:rsid w:val="00C85219"/>
    <w:rsid w:val="00C857F1"/>
    <w:rsid w:val="00C85EC0"/>
    <w:rsid w:val="00C86173"/>
    <w:rsid w:val="00C862A8"/>
    <w:rsid w:val="00C86A10"/>
    <w:rsid w:val="00C86F42"/>
    <w:rsid w:val="00C87837"/>
    <w:rsid w:val="00C908BD"/>
    <w:rsid w:val="00C90D6C"/>
    <w:rsid w:val="00C91EA0"/>
    <w:rsid w:val="00C92107"/>
    <w:rsid w:val="00C921E8"/>
    <w:rsid w:val="00C922CC"/>
    <w:rsid w:val="00C92648"/>
    <w:rsid w:val="00C92950"/>
    <w:rsid w:val="00C92A8F"/>
    <w:rsid w:val="00C934FA"/>
    <w:rsid w:val="00C937E4"/>
    <w:rsid w:val="00C939AD"/>
    <w:rsid w:val="00C945D0"/>
    <w:rsid w:val="00C9464E"/>
    <w:rsid w:val="00C951B4"/>
    <w:rsid w:val="00C95539"/>
    <w:rsid w:val="00C959AB"/>
    <w:rsid w:val="00C959CE"/>
    <w:rsid w:val="00C95BA9"/>
    <w:rsid w:val="00C95E36"/>
    <w:rsid w:val="00C962C0"/>
    <w:rsid w:val="00C96CD0"/>
    <w:rsid w:val="00C97DAD"/>
    <w:rsid w:val="00C97F05"/>
    <w:rsid w:val="00CA013A"/>
    <w:rsid w:val="00CA0849"/>
    <w:rsid w:val="00CA0CC6"/>
    <w:rsid w:val="00CA0F39"/>
    <w:rsid w:val="00CA11D7"/>
    <w:rsid w:val="00CA1381"/>
    <w:rsid w:val="00CA1B0B"/>
    <w:rsid w:val="00CA1B43"/>
    <w:rsid w:val="00CA1C92"/>
    <w:rsid w:val="00CA22EE"/>
    <w:rsid w:val="00CA34E4"/>
    <w:rsid w:val="00CA40D3"/>
    <w:rsid w:val="00CA42CB"/>
    <w:rsid w:val="00CA5A64"/>
    <w:rsid w:val="00CA5D81"/>
    <w:rsid w:val="00CA609A"/>
    <w:rsid w:val="00CA6257"/>
    <w:rsid w:val="00CA66E7"/>
    <w:rsid w:val="00CA67BE"/>
    <w:rsid w:val="00CA6819"/>
    <w:rsid w:val="00CA6A5B"/>
    <w:rsid w:val="00CA7433"/>
    <w:rsid w:val="00CB01C6"/>
    <w:rsid w:val="00CB0CD8"/>
    <w:rsid w:val="00CB13FC"/>
    <w:rsid w:val="00CB1630"/>
    <w:rsid w:val="00CB3B2C"/>
    <w:rsid w:val="00CB3B39"/>
    <w:rsid w:val="00CB3E9D"/>
    <w:rsid w:val="00CB43ED"/>
    <w:rsid w:val="00CB6020"/>
    <w:rsid w:val="00CB61D6"/>
    <w:rsid w:val="00CB6681"/>
    <w:rsid w:val="00CB7188"/>
    <w:rsid w:val="00CB7C52"/>
    <w:rsid w:val="00CC0DFD"/>
    <w:rsid w:val="00CC18E6"/>
    <w:rsid w:val="00CC273E"/>
    <w:rsid w:val="00CC2847"/>
    <w:rsid w:val="00CC2EA1"/>
    <w:rsid w:val="00CC34EC"/>
    <w:rsid w:val="00CC3963"/>
    <w:rsid w:val="00CC3A9C"/>
    <w:rsid w:val="00CC50F2"/>
    <w:rsid w:val="00CC5755"/>
    <w:rsid w:val="00CC7128"/>
    <w:rsid w:val="00CC7313"/>
    <w:rsid w:val="00CC75C0"/>
    <w:rsid w:val="00CC7CA8"/>
    <w:rsid w:val="00CC7EF4"/>
    <w:rsid w:val="00CD0745"/>
    <w:rsid w:val="00CD11BE"/>
    <w:rsid w:val="00CD3493"/>
    <w:rsid w:val="00CD42EE"/>
    <w:rsid w:val="00CD4A26"/>
    <w:rsid w:val="00CD5582"/>
    <w:rsid w:val="00CD593C"/>
    <w:rsid w:val="00CD5B47"/>
    <w:rsid w:val="00CD6078"/>
    <w:rsid w:val="00CD6261"/>
    <w:rsid w:val="00CD69FE"/>
    <w:rsid w:val="00CD7777"/>
    <w:rsid w:val="00CD7CD9"/>
    <w:rsid w:val="00CD7DAE"/>
    <w:rsid w:val="00CE1A9D"/>
    <w:rsid w:val="00CE1DA9"/>
    <w:rsid w:val="00CE2ACC"/>
    <w:rsid w:val="00CE2B64"/>
    <w:rsid w:val="00CE30BE"/>
    <w:rsid w:val="00CE3885"/>
    <w:rsid w:val="00CE51B9"/>
    <w:rsid w:val="00CE5B00"/>
    <w:rsid w:val="00CE612D"/>
    <w:rsid w:val="00CE64BD"/>
    <w:rsid w:val="00CE6AE3"/>
    <w:rsid w:val="00CE6FE5"/>
    <w:rsid w:val="00CF019B"/>
    <w:rsid w:val="00CF029A"/>
    <w:rsid w:val="00CF0A0E"/>
    <w:rsid w:val="00CF0AA2"/>
    <w:rsid w:val="00CF0B0E"/>
    <w:rsid w:val="00CF0F6D"/>
    <w:rsid w:val="00CF1F7A"/>
    <w:rsid w:val="00CF21C1"/>
    <w:rsid w:val="00CF2AA9"/>
    <w:rsid w:val="00CF2B49"/>
    <w:rsid w:val="00CF3374"/>
    <w:rsid w:val="00CF3920"/>
    <w:rsid w:val="00CF42CA"/>
    <w:rsid w:val="00CF443D"/>
    <w:rsid w:val="00CF4716"/>
    <w:rsid w:val="00CF4FEA"/>
    <w:rsid w:val="00CF52A5"/>
    <w:rsid w:val="00CF5D3A"/>
    <w:rsid w:val="00CF6335"/>
    <w:rsid w:val="00CF649E"/>
    <w:rsid w:val="00CF6BD0"/>
    <w:rsid w:val="00CF6C9E"/>
    <w:rsid w:val="00CF6E6E"/>
    <w:rsid w:val="00CF73A8"/>
    <w:rsid w:val="00CF74A3"/>
    <w:rsid w:val="00CF7D30"/>
    <w:rsid w:val="00D018DC"/>
    <w:rsid w:val="00D01BB6"/>
    <w:rsid w:val="00D0281C"/>
    <w:rsid w:val="00D02B5C"/>
    <w:rsid w:val="00D02DB9"/>
    <w:rsid w:val="00D03D8F"/>
    <w:rsid w:val="00D047D1"/>
    <w:rsid w:val="00D05FE8"/>
    <w:rsid w:val="00D0638D"/>
    <w:rsid w:val="00D0686B"/>
    <w:rsid w:val="00D06CE2"/>
    <w:rsid w:val="00D070B8"/>
    <w:rsid w:val="00D10991"/>
    <w:rsid w:val="00D122D4"/>
    <w:rsid w:val="00D12532"/>
    <w:rsid w:val="00D12754"/>
    <w:rsid w:val="00D12C87"/>
    <w:rsid w:val="00D14F72"/>
    <w:rsid w:val="00D14FB7"/>
    <w:rsid w:val="00D15477"/>
    <w:rsid w:val="00D154DD"/>
    <w:rsid w:val="00D174B5"/>
    <w:rsid w:val="00D175C7"/>
    <w:rsid w:val="00D17AB8"/>
    <w:rsid w:val="00D20F7B"/>
    <w:rsid w:val="00D213D1"/>
    <w:rsid w:val="00D21928"/>
    <w:rsid w:val="00D22A6E"/>
    <w:rsid w:val="00D23903"/>
    <w:rsid w:val="00D23EE2"/>
    <w:rsid w:val="00D24383"/>
    <w:rsid w:val="00D2445A"/>
    <w:rsid w:val="00D25034"/>
    <w:rsid w:val="00D25ACB"/>
    <w:rsid w:val="00D25D42"/>
    <w:rsid w:val="00D25EA4"/>
    <w:rsid w:val="00D270A8"/>
    <w:rsid w:val="00D27BD9"/>
    <w:rsid w:val="00D3012C"/>
    <w:rsid w:val="00D30272"/>
    <w:rsid w:val="00D31043"/>
    <w:rsid w:val="00D311AB"/>
    <w:rsid w:val="00D331AD"/>
    <w:rsid w:val="00D33C4D"/>
    <w:rsid w:val="00D3475F"/>
    <w:rsid w:val="00D34F87"/>
    <w:rsid w:val="00D35954"/>
    <w:rsid w:val="00D35E60"/>
    <w:rsid w:val="00D36BAC"/>
    <w:rsid w:val="00D375C2"/>
    <w:rsid w:val="00D377B4"/>
    <w:rsid w:val="00D40108"/>
    <w:rsid w:val="00D40336"/>
    <w:rsid w:val="00D4107A"/>
    <w:rsid w:val="00D4178B"/>
    <w:rsid w:val="00D429F4"/>
    <w:rsid w:val="00D42C89"/>
    <w:rsid w:val="00D4382D"/>
    <w:rsid w:val="00D43AE0"/>
    <w:rsid w:val="00D4443E"/>
    <w:rsid w:val="00D44C2D"/>
    <w:rsid w:val="00D454C3"/>
    <w:rsid w:val="00D45C2F"/>
    <w:rsid w:val="00D45D35"/>
    <w:rsid w:val="00D46047"/>
    <w:rsid w:val="00D46CD8"/>
    <w:rsid w:val="00D503BB"/>
    <w:rsid w:val="00D518C0"/>
    <w:rsid w:val="00D5247C"/>
    <w:rsid w:val="00D53966"/>
    <w:rsid w:val="00D53AE4"/>
    <w:rsid w:val="00D53BCD"/>
    <w:rsid w:val="00D53EF5"/>
    <w:rsid w:val="00D54365"/>
    <w:rsid w:val="00D54F40"/>
    <w:rsid w:val="00D55037"/>
    <w:rsid w:val="00D56397"/>
    <w:rsid w:val="00D5707D"/>
    <w:rsid w:val="00D57DFE"/>
    <w:rsid w:val="00D57FEC"/>
    <w:rsid w:val="00D60540"/>
    <w:rsid w:val="00D6080D"/>
    <w:rsid w:val="00D60CFD"/>
    <w:rsid w:val="00D6125E"/>
    <w:rsid w:val="00D61604"/>
    <w:rsid w:val="00D61B41"/>
    <w:rsid w:val="00D6274D"/>
    <w:rsid w:val="00D62FC5"/>
    <w:rsid w:val="00D63069"/>
    <w:rsid w:val="00D632A7"/>
    <w:rsid w:val="00D636AD"/>
    <w:rsid w:val="00D63E4F"/>
    <w:rsid w:val="00D63EE0"/>
    <w:rsid w:val="00D644F8"/>
    <w:rsid w:val="00D64D83"/>
    <w:rsid w:val="00D64DB1"/>
    <w:rsid w:val="00D6660A"/>
    <w:rsid w:val="00D666FB"/>
    <w:rsid w:val="00D66F05"/>
    <w:rsid w:val="00D66F32"/>
    <w:rsid w:val="00D673BB"/>
    <w:rsid w:val="00D71CF3"/>
    <w:rsid w:val="00D721AB"/>
    <w:rsid w:val="00D72213"/>
    <w:rsid w:val="00D723E4"/>
    <w:rsid w:val="00D73057"/>
    <w:rsid w:val="00D7433E"/>
    <w:rsid w:val="00D7550E"/>
    <w:rsid w:val="00D76E20"/>
    <w:rsid w:val="00D7785F"/>
    <w:rsid w:val="00D77CD4"/>
    <w:rsid w:val="00D77D75"/>
    <w:rsid w:val="00D80C08"/>
    <w:rsid w:val="00D8206A"/>
    <w:rsid w:val="00D829C3"/>
    <w:rsid w:val="00D82EFB"/>
    <w:rsid w:val="00D82F1C"/>
    <w:rsid w:val="00D82F20"/>
    <w:rsid w:val="00D83285"/>
    <w:rsid w:val="00D83D17"/>
    <w:rsid w:val="00D84800"/>
    <w:rsid w:val="00D85498"/>
    <w:rsid w:val="00D85798"/>
    <w:rsid w:val="00D85D48"/>
    <w:rsid w:val="00D90564"/>
    <w:rsid w:val="00D90B2C"/>
    <w:rsid w:val="00D91402"/>
    <w:rsid w:val="00D92860"/>
    <w:rsid w:val="00D9289D"/>
    <w:rsid w:val="00D928FE"/>
    <w:rsid w:val="00D92F13"/>
    <w:rsid w:val="00D93E5D"/>
    <w:rsid w:val="00D93F34"/>
    <w:rsid w:val="00D94AEA"/>
    <w:rsid w:val="00D94BA4"/>
    <w:rsid w:val="00D96A92"/>
    <w:rsid w:val="00D96F76"/>
    <w:rsid w:val="00D973E3"/>
    <w:rsid w:val="00DA051C"/>
    <w:rsid w:val="00DA0DE0"/>
    <w:rsid w:val="00DA1BF0"/>
    <w:rsid w:val="00DA1CA3"/>
    <w:rsid w:val="00DA1DAF"/>
    <w:rsid w:val="00DA1DEE"/>
    <w:rsid w:val="00DA2AB1"/>
    <w:rsid w:val="00DA2ED7"/>
    <w:rsid w:val="00DA3412"/>
    <w:rsid w:val="00DA4197"/>
    <w:rsid w:val="00DA57CA"/>
    <w:rsid w:val="00DA609E"/>
    <w:rsid w:val="00DA6243"/>
    <w:rsid w:val="00DA706C"/>
    <w:rsid w:val="00DA7722"/>
    <w:rsid w:val="00DB1474"/>
    <w:rsid w:val="00DB1B8A"/>
    <w:rsid w:val="00DB1BC6"/>
    <w:rsid w:val="00DB241D"/>
    <w:rsid w:val="00DB28A6"/>
    <w:rsid w:val="00DB2E6E"/>
    <w:rsid w:val="00DB2F95"/>
    <w:rsid w:val="00DB3A6F"/>
    <w:rsid w:val="00DB3CEB"/>
    <w:rsid w:val="00DB4814"/>
    <w:rsid w:val="00DB5DE7"/>
    <w:rsid w:val="00DB6A19"/>
    <w:rsid w:val="00DB7900"/>
    <w:rsid w:val="00DC030A"/>
    <w:rsid w:val="00DC17E1"/>
    <w:rsid w:val="00DC237C"/>
    <w:rsid w:val="00DC29B4"/>
    <w:rsid w:val="00DC2EBC"/>
    <w:rsid w:val="00DC3275"/>
    <w:rsid w:val="00DC328F"/>
    <w:rsid w:val="00DC39E7"/>
    <w:rsid w:val="00DC43BF"/>
    <w:rsid w:val="00DC481B"/>
    <w:rsid w:val="00DC5413"/>
    <w:rsid w:val="00DC6BE9"/>
    <w:rsid w:val="00DC7046"/>
    <w:rsid w:val="00DC71BD"/>
    <w:rsid w:val="00DC71E3"/>
    <w:rsid w:val="00DC7A75"/>
    <w:rsid w:val="00DC7FA8"/>
    <w:rsid w:val="00DD0356"/>
    <w:rsid w:val="00DD14F4"/>
    <w:rsid w:val="00DD2030"/>
    <w:rsid w:val="00DD2036"/>
    <w:rsid w:val="00DD21AB"/>
    <w:rsid w:val="00DD256E"/>
    <w:rsid w:val="00DD260E"/>
    <w:rsid w:val="00DD3A77"/>
    <w:rsid w:val="00DD3AFD"/>
    <w:rsid w:val="00DD566D"/>
    <w:rsid w:val="00DD5D57"/>
    <w:rsid w:val="00DD669F"/>
    <w:rsid w:val="00DD6C3F"/>
    <w:rsid w:val="00DD78F4"/>
    <w:rsid w:val="00DD7D5B"/>
    <w:rsid w:val="00DE01A2"/>
    <w:rsid w:val="00DE02B6"/>
    <w:rsid w:val="00DE09BC"/>
    <w:rsid w:val="00DE0FCE"/>
    <w:rsid w:val="00DE151E"/>
    <w:rsid w:val="00DE162E"/>
    <w:rsid w:val="00DE1899"/>
    <w:rsid w:val="00DE1F82"/>
    <w:rsid w:val="00DE20B0"/>
    <w:rsid w:val="00DE310A"/>
    <w:rsid w:val="00DE358B"/>
    <w:rsid w:val="00DE390E"/>
    <w:rsid w:val="00DE3974"/>
    <w:rsid w:val="00DF02D0"/>
    <w:rsid w:val="00DF08F7"/>
    <w:rsid w:val="00DF0DA0"/>
    <w:rsid w:val="00DF2BFE"/>
    <w:rsid w:val="00DF33D2"/>
    <w:rsid w:val="00DF38B8"/>
    <w:rsid w:val="00DF3D63"/>
    <w:rsid w:val="00DF4A24"/>
    <w:rsid w:val="00DF4B1B"/>
    <w:rsid w:val="00DF5683"/>
    <w:rsid w:val="00DF65CA"/>
    <w:rsid w:val="00DF6B36"/>
    <w:rsid w:val="00DF7FDA"/>
    <w:rsid w:val="00E003C1"/>
    <w:rsid w:val="00E004FB"/>
    <w:rsid w:val="00E00CA4"/>
    <w:rsid w:val="00E00EAC"/>
    <w:rsid w:val="00E0120B"/>
    <w:rsid w:val="00E015C2"/>
    <w:rsid w:val="00E021EA"/>
    <w:rsid w:val="00E0227B"/>
    <w:rsid w:val="00E030A7"/>
    <w:rsid w:val="00E048B3"/>
    <w:rsid w:val="00E05094"/>
    <w:rsid w:val="00E05663"/>
    <w:rsid w:val="00E05B44"/>
    <w:rsid w:val="00E06602"/>
    <w:rsid w:val="00E06AF3"/>
    <w:rsid w:val="00E06F3A"/>
    <w:rsid w:val="00E073BE"/>
    <w:rsid w:val="00E07B52"/>
    <w:rsid w:val="00E1019D"/>
    <w:rsid w:val="00E10BC1"/>
    <w:rsid w:val="00E11D50"/>
    <w:rsid w:val="00E11E2D"/>
    <w:rsid w:val="00E122D7"/>
    <w:rsid w:val="00E12BCB"/>
    <w:rsid w:val="00E13170"/>
    <w:rsid w:val="00E13409"/>
    <w:rsid w:val="00E134B3"/>
    <w:rsid w:val="00E13879"/>
    <w:rsid w:val="00E14797"/>
    <w:rsid w:val="00E15B25"/>
    <w:rsid w:val="00E15CD1"/>
    <w:rsid w:val="00E2068F"/>
    <w:rsid w:val="00E213C8"/>
    <w:rsid w:val="00E21427"/>
    <w:rsid w:val="00E21746"/>
    <w:rsid w:val="00E21821"/>
    <w:rsid w:val="00E22A7C"/>
    <w:rsid w:val="00E23E0E"/>
    <w:rsid w:val="00E23E1C"/>
    <w:rsid w:val="00E25A55"/>
    <w:rsid w:val="00E25B75"/>
    <w:rsid w:val="00E26470"/>
    <w:rsid w:val="00E2753A"/>
    <w:rsid w:val="00E27A4E"/>
    <w:rsid w:val="00E27EDA"/>
    <w:rsid w:val="00E27EE3"/>
    <w:rsid w:val="00E305EF"/>
    <w:rsid w:val="00E31334"/>
    <w:rsid w:val="00E32379"/>
    <w:rsid w:val="00E33083"/>
    <w:rsid w:val="00E336C3"/>
    <w:rsid w:val="00E341DA"/>
    <w:rsid w:val="00E342F4"/>
    <w:rsid w:val="00E34521"/>
    <w:rsid w:val="00E34CCB"/>
    <w:rsid w:val="00E3714C"/>
    <w:rsid w:val="00E37F0B"/>
    <w:rsid w:val="00E405E3"/>
    <w:rsid w:val="00E40BFD"/>
    <w:rsid w:val="00E40D01"/>
    <w:rsid w:val="00E41205"/>
    <w:rsid w:val="00E416FF"/>
    <w:rsid w:val="00E42985"/>
    <w:rsid w:val="00E43837"/>
    <w:rsid w:val="00E43BFB"/>
    <w:rsid w:val="00E44081"/>
    <w:rsid w:val="00E449B0"/>
    <w:rsid w:val="00E46394"/>
    <w:rsid w:val="00E463A7"/>
    <w:rsid w:val="00E51E57"/>
    <w:rsid w:val="00E52459"/>
    <w:rsid w:val="00E5282A"/>
    <w:rsid w:val="00E528B4"/>
    <w:rsid w:val="00E52BCB"/>
    <w:rsid w:val="00E52EDF"/>
    <w:rsid w:val="00E536EF"/>
    <w:rsid w:val="00E54328"/>
    <w:rsid w:val="00E54C3E"/>
    <w:rsid w:val="00E564E4"/>
    <w:rsid w:val="00E600F7"/>
    <w:rsid w:val="00E61F13"/>
    <w:rsid w:val="00E62E0B"/>
    <w:rsid w:val="00E6343F"/>
    <w:rsid w:val="00E63BA1"/>
    <w:rsid w:val="00E63D00"/>
    <w:rsid w:val="00E6473A"/>
    <w:rsid w:val="00E647BA"/>
    <w:rsid w:val="00E64CE8"/>
    <w:rsid w:val="00E64E10"/>
    <w:rsid w:val="00E64EC0"/>
    <w:rsid w:val="00E6665D"/>
    <w:rsid w:val="00E66A8D"/>
    <w:rsid w:val="00E67C4A"/>
    <w:rsid w:val="00E70345"/>
    <w:rsid w:val="00E72449"/>
    <w:rsid w:val="00E72BB8"/>
    <w:rsid w:val="00E730BB"/>
    <w:rsid w:val="00E74484"/>
    <w:rsid w:val="00E748E8"/>
    <w:rsid w:val="00E74D09"/>
    <w:rsid w:val="00E7531A"/>
    <w:rsid w:val="00E755EF"/>
    <w:rsid w:val="00E76060"/>
    <w:rsid w:val="00E7612C"/>
    <w:rsid w:val="00E77822"/>
    <w:rsid w:val="00E81416"/>
    <w:rsid w:val="00E82D3D"/>
    <w:rsid w:val="00E82E98"/>
    <w:rsid w:val="00E833A8"/>
    <w:rsid w:val="00E843E7"/>
    <w:rsid w:val="00E86206"/>
    <w:rsid w:val="00E86366"/>
    <w:rsid w:val="00E8638C"/>
    <w:rsid w:val="00E86B54"/>
    <w:rsid w:val="00E87A5A"/>
    <w:rsid w:val="00E904F4"/>
    <w:rsid w:val="00E91025"/>
    <w:rsid w:val="00E914DF"/>
    <w:rsid w:val="00E92373"/>
    <w:rsid w:val="00E92AB0"/>
    <w:rsid w:val="00E9339D"/>
    <w:rsid w:val="00E93F27"/>
    <w:rsid w:val="00E94031"/>
    <w:rsid w:val="00E94176"/>
    <w:rsid w:val="00E9420C"/>
    <w:rsid w:val="00E94901"/>
    <w:rsid w:val="00E94A66"/>
    <w:rsid w:val="00E94CA7"/>
    <w:rsid w:val="00E96024"/>
    <w:rsid w:val="00E96234"/>
    <w:rsid w:val="00E968FB"/>
    <w:rsid w:val="00E96B01"/>
    <w:rsid w:val="00E96C25"/>
    <w:rsid w:val="00E97D5E"/>
    <w:rsid w:val="00E97F32"/>
    <w:rsid w:val="00EA019E"/>
    <w:rsid w:val="00EA0C16"/>
    <w:rsid w:val="00EA0C5F"/>
    <w:rsid w:val="00EA13D9"/>
    <w:rsid w:val="00EA19BC"/>
    <w:rsid w:val="00EA1D74"/>
    <w:rsid w:val="00EA26BA"/>
    <w:rsid w:val="00EA4BC0"/>
    <w:rsid w:val="00EA4DB8"/>
    <w:rsid w:val="00EA56CF"/>
    <w:rsid w:val="00EA5C5E"/>
    <w:rsid w:val="00EA614B"/>
    <w:rsid w:val="00EA636B"/>
    <w:rsid w:val="00EA6A60"/>
    <w:rsid w:val="00EA6B2B"/>
    <w:rsid w:val="00EA757B"/>
    <w:rsid w:val="00EB11B1"/>
    <w:rsid w:val="00EB1EE3"/>
    <w:rsid w:val="00EB292F"/>
    <w:rsid w:val="00EB2CEB"/>
    <w:rsid w:val="00EB3185"/>
    <w:rsid w:val="00EB35DC"/>
    <w:rsid w:val="00EB3934"/>
    <w:rsid w:val="00EB3C1F"/>
    <w:rsid w:val="00EB522C"/>
    <w:rsid w:val="00EB59E7"/>
    <w:rsid w:val="00EB5CAA"/>
    <w:rsid w:val="00EB61ED"/>
    <w:rsid w:val="00EB6536"/>
    <w:rsid w:val="00EB6965"/>
    <w:rsid w:val="00EB69B2"/>
    <w:rsid w:val="00EC0021"/>
    <w:rsid w:val="00EC00F5"/>
    <w:rsid w:val="00EC108B"/>
    <w:rsid w:val="00EC13CE"/>
    <w:rsid w:val="00EC1C07"/>
    <w:rsid w:val="00EC2481"/>
    <w:rsid w:val="00EC2C24"/>
    <w:rsid w:val="00EC3D21"/>
    <w:rsid w:val="00EC3D48"/>
    <w:rsid w:val="00EC42AE"/>
    <w:rsid w:val="00EC468E"/>
    <w:rsid w:val="00EC5872"/>
    <w:rsid w:val="00EC59C8"/>
    <w:rsid w:val="00EC6615"/>
    <w:rsid w:val="00EC738A"/>
    <w:rsid w:val="00EC7785"/>
    <w:rsid w:val="00ED03E5"/>
    <w:rsid w:val="00ED0D80"/>
    <w:rsid w:val="00ED176C"/>
    <w:rsid w:val="00ED18D6"/>
    <w:rsid w:val="00ED488F"/>
    <w:rsid w:val="00ED494C"/>
    <w:rsid w:val="00ED4A05"/>
    <w:rsid w:val="00ED6E86"/>
    <w:rsid w:val="00ED7A44"/>
    <w:rsid w:val="00ED7F31"/>
    <w:rsid w:val="00ED7F3F"/>
    <w:rsid w:val="00ED7FF6"/>
    <w:rsid w:val="00EE00C0"/>
    <w:rsid w:val="00EE0D7E"/>
    <w:rsid w:val="00EE1C08"/>
    <w:rsid w:val="00EE1F01"/>
    <w:rsid w:val="00EE2EA7"/>
    <w:rsid w:val="00EE30E2"/>
    <w:rsid w:val="00EE3188"/>
    <w:rsid w:val="00EE3C81"/>
    <w:rsid w:val="00EE4037"/>
    <w:rsid w:val="00EE4410"/>
    <w:rsid w:val="00EE4622"/>
    <w:rsid w:val="00EE5093"/>
    <w:rsid w:val="00EE5473"/>
    <w:rsid w:val="00EE60C4"/>
    <w:rsid w:val="00EE63C1"/>
    <w:rsid w:val="00EE7167"/>
    <w:rsid w:val="00EE740F"/>
    <w:rsid w:val="00EE7C1A"/>
    <w:rsid w:val="00EE7C6F"/>
    <w:rsid w:val="00EF174B"/>
    <w:rsid w:val="00EF244C"/>
    <w:rsid w:val="00EF2573"/>
    <w:rsid w:val="00EF2770"/>
    <w:rsid w:val="00EF2C2C"/>
    <w:rsid w:val="00EF2C3E"/>
    <w:rsid w:val="00EF2F17"/>
    <w:rsid w:val="00EF3606"/>
    <w:rsid w:val="00EF3880"/>
    <w:rsid w:val="00EF388A"/>
    <w:rsid w:val="00EF5490"/>
    <w:rsid w:val="00EF5E8F"/>
    <w:rsid w:val="00EF7235"/>
    <w:rsid w:val="00F0118C"/>
    <w:rsid w:val="00F03E26"/>
    <w:rsid w:val="00F04178"/>
    <w:rsid w:val="00F041D8"/>
    <w:rsid w:val="00F0648E"/>
    <w:rsid w:val="00F0712E"/>
    <w:rsid w:val="00F07D24"/>
    <w:rsid w:val="00F07D4A"/>
    <w:rsid w:val="00F1086A"/>
    <w:rsid w:val="00F10EAB"/>
    <w:rsid w:val="00F126DC"/>
    <w:rsid w:val="00F1289D"/>
    <w:rsid w:val="00F13D97"/>
    <w:rsid w:val="00F141E4"/>
    <w:rsid w:val="00F1474C"/>
    <w:rsid w:val="00F14B30"/>
    <w:rsid w:val="00F156A7"/>
    <w:rsid w:val="00F16F41"/>
    <w:rsid w:val="00F20455"/>
    <w:rsid w:val="00F20467"/>
    <w:rsid w:val="00F2113D"/>
    <w:rsid w:val="00F211DB"/>
    <w:rsid w:val="00F21AB2"/>
    <w:rsid w:val="00F22265"/>
    <w:rsid w:val="00F22324"/>
    <w:rsid w:val="00F2268B"/>
    <w:rsid w:val="00F23955"/>
    <w:rsid w:val="00F23C62"/>
    <w:rsid w:val="00F2422B"/>
    <w:rsid w:val="00F24854"/>
    <w:rsid w:val="00F2576D"/>
    <w:rsid w:val="00F26DFC"/>
    <w:rsid w:val="00F26F68"/>
    <w:rsid w:val="00F26F96"/>
    <w:rsid w:val="00F2735E"/>
    <w:rsid w:val="00F308CB"/>
    <w:rsid w:val="00F30AA6"/>
    <w:rsid w:val="00F30E07"/>
    <w:rsid w:val="00F31DB8"/>
    <w:rsid w:val="00F31E16"/>
    <w:rsid w:val="00F32442"/>
    <w:rsid w:val="00F32C97"/>
    <w:rsid w:val="00F331A2"/>
    <w:rsid w:val="00F33351"/>
    <w:rsid w:val="00F33622"/>
    <w:rsid w:val="00F336F1"/>
    <w:rsid w:val="00F3450D"/>
    <w:rsid w:val="00F35EE4"/>
    <w:rsid w:val="00F3629A"/>
    <w:rsid w:val="00F36687"/>
    <w:rsid w:val="00F369FA"/>
    <w:rsid w:val="00F3708E"/>
    <w:rsid w:val="00F370D9"/>
    <w:rsid w:val="00F37BC1"/>
    <w:rsid w:val="00F37D32"/>
    <w:rsid w:val="00F37E26"/>
    <w:rsid w:val="00F4141C"/>
    <w:rsid w:val="00F42D94"/>
    <w:rsid w:val="00F42F48"/>
    <w:rsid w:val="00F43088"/>
    <w:rsid w:val="00F432DF"/>
    <w:rsid w:val="00F43BAF"/>
    <w:rsid w:val="00F44150"/>
    <w:rsid w:val="00F44F69"/>
    <w:rsid w:val="00F4500B"/>
    <w:rsid w:val="00F4542D"/>
    <w:rsid w:val="00F4626C"/>
    <w:rsid w:val="00F46E26"/>
    <w:rsid w:val="00F47616"/>
    <w:rsid w:val="00F478EF"/>
    <w:rsid w:val="00F47C40"/>
    <w:rsid w:val="00F47C88"/>
    <w:rsid w:val="00F47D2C"/>
    <w:rsid w:val="00F50606"/>
    <w:rsid w:val="00F50CFD"/>
    <w:rsid w:val="00F518DE"/>
    <w:rsid w:val="00F5194D"/>
    <w:rsid w:val="00F529F5"/>
    <w:rsid w:val="00F56513"/>
    <w:rsid w:val="00F56D08"/>
    <w:rsid w:val="00F575D5"/>
    <w:rsid w:val="00F60065"/>
    <w:rsid w:val="00F60142"/>
    <w:rsid w:val="00F60690"/>
    <w:rsid w:val="00F607AA"/>
    <w:rsid w:val="00F6177A"/>
    <w:rsid w:val="00F61D86"/>
    <w:rsid w:val="00F6287C"/>
    <w:rsid w:val="00F63560"/>
    <w:rsid w:val="00F63F2D"/>
    <w:rsid w:val="00F63FFF"/>
    <w:rsid w:val="00F643DC"/>
    <w:rsid w:val="00F6541D"/>
    <w:rsid w:val="00F65BB6"/>
    <w:rsid w:val="00F6669B"/>
    <w:rsid w:val="00F67F99"/>
    <w:rsid w:val="00F70308"/>
    <w:rsid w:val="00F7198E"/>
    <w:rsid w:val="00F71C69"/>
    <w:rsid w:val="00F7365A"/>
    <w:rsid w:val="00F747F9"/>
    <w:rsid w:val="00F74E3D"/>
    <w:rsid w:val="00F7514B"/>
    <w:rsid w:val="00F75D09"/>
    <w:rsid w:val="00F760AC"/>
    <w:rsid w:val="00F76BEA"/>
    <w:rsid w:val="00F77187"/>
    <w:rsid w:val="00F7766D"/>
    <w:rsid w:val="00F7774A"/>
    <w:rsid w:val="00F80268"/>
    <w:rsid w:val="00F80671"/>
    <w:rsid w:val="00F81313"/>
    <w:rsid w:val="00F816D8"/>
    <w:rsid w:val="00F81F54"/>
    <w:rsid w:val="00F834B3"/>
    <w:rsid w:val="00F84016"/>
    <w:rsid w:val="00F84548"/>
    <w:rsid w:val="00F845D8"/>
    <w:rsid w:val="00F84BE5"/>
    <w:rsid w:val="00F84F68"/>
    <w:rsid w:val="00F86DE7"/>
    <w:rsid w:val="00F86E70"/>
    <w:rsid w:val="00F87D61"/>
    <w:rsid w:val="00F91F02"/>
    <w:rsid w:val="00F921CF"/>
    <w:rsid w:val="00F93168"/>
    <w:rsid w:val="00F93250"/>
    <w:rsid w:val="00F93B79"/>
    <w:rsid w:val="00F93C2E"/>
    <w:rsid w:val="00F94047"/>
    <w:rsid w:val="00F94063"/>
    <w:rsid w:val="00F94764"/>
    <w:rsid w:val="00F950B2"/>
    <w:rsid w:val="00F9556C"/>
    <w:rsid w:val="00F95AC5"/>
    <w:rsid w:val="00F96406"/>
    <w:rsid w:val="00F9680E"/>
    <w:rsid w:val="00F97017"/>
    <w:rsid w:val="00FA1EC2"/>
    <w:rsid w:val="00FA2845"/>
    <w:rsid w:val="00FA2D5B"/>
    <w:rsid w:val="00FA2FF3"/>
    <w:rsid w:val="00FA2FFF"/>
    <w:rsid w:val="00FA3CB7"/>
    <w:rsid w:val="00FA3DDB"/>
    <w:rsid w:val="00FA4106"/>
    <w:rsid w:val="00FA4507"/>
    <w:rsid w:val="00FA4FCD"/>
    <w:rsid w:val="00FA6044"/>
    <w:rsid w:val="00FA604E"/>
    <w:rsid w:val="00FA6870"/>
    <w:rsid w:val="00FA7B65"/>
    <w:rsid w:val="00FB0127"/>
    <w:rsid w:val="00FB119E"/>
    <w:rsid w:val="00FB251D"/>
    <w:rsid w:val="00FB28F3"/>
    <w:rsid w:val="00FB3074"/>
    <w:rsid w:val="00FB37D6"/>
    <w:rsid w:val="00FB4E0E"/>
    <w:rsid w:val="00FB6CBB"/>
    <w:rsid w:val="00FB71E3"/>
    <w:rsid w:val="00FB7A48"/>
    <w:rsid w:val="00FC0600"/>
    <w:rsid w:val="00FC0953"/>
    <w:rsid w:val="00FC0F52"/>
    <w:rsid w:val="00FC0FAA"/>
    <w:rsid w:val="00FC1E5E"/>
    <w:rsid w:val="00FC2322"/>
    <w:rsid w:val="00FC255E"/>
    <w:rsid w:val="00FC329F"/>
    <w:rsid w:val="00FC4366"/>
    <w:rsid w:val="00FC437F"/>
    <w:rsid w:val="00FC43CF"/>
    <w:rsid w:val="00FC48A9"/>
    <w:rsid w:val="00FC5A16"/>
    <w:rsid w:val="00FC5E85"/>
    <w:rsid w:val="00FC631E"/>
    <w:rsid w:val="00FC7128"/>
    <w:rsid w:val="00FD0328"/>
    <w:rsid w:val="00FD0A2A"/>
    <w:rsid w:val="00FD0B2D"/>
    <w:rsid w:val="00FD0C2C"/>
    <w:rsid w:val="00FD18E6"/>
    <w:rsid w:val="00FD1D43"/>
    <w:rsid w:val="00FD1E7D"/>
    <w:rsid w:val="00FD21D0"/>
    <w:rsid w:val="00FD2306"/>
    <w:rsid w:val="00FD2621"/>
    <w:rsid w:val="00FD3098"/>
    <w:rsid w:val="00FD474A"/>
    <w:rsid w:val="00FD545B"/>
    <w:rsid w:val="00FD57AB"/>
    <w:rsid w:val="00FD5839"/>
    <w:rsid w:val="00FD5FE0"/>
    <w:rsid w:val="00FD60BB"/>
    <w:rsid w:val="00FD67CC"/>
    <w:rsid w:val="00FD6E97"/>
    <w:rsid w:val="00FD7063"/>
    <w:rsid w:val="00FD7D6D"/>
    <w:rsid w:val="00FE026F"/>
    <w:rsid w:val="00FE06C6"/>
    <w:rsid w:val="00FE1087"/>
    <w:rsid w:val="00FE13FE"/>
    <w:rsid w:val="00FE1614"/>
    <w:rsid w:val="00FE2E54"/>
    <w:rsid w:val="00FE2F02"/>
    <w:rsid w:val="00FE2FCE"/>
    <w:rsid w:val="00FE3618"/>
    <w:rsid w:val="00FE3A0C"/>
    <w:rsid w:val="00FE3D25"/>
    <w:rsid w:val="00FE5777"/>
    <w:rsid w:val="00FE5F75"/>
    <w:rsid w:val="00FE61E7"/>
    <w:rsid w:val="00FE654A"/>
    <w:rsid w:val="00FE6641"/>
    <w:rsid w:val="00FE6B68"/>
    <w:rsid w:val="00FE6BF4"/>
    <w:rsid w:val="00FE70F4"/>
    <w:rsid w:val="00FF2BC1"/>
    <w:rsid w:val="00FF34FA"/>
    <w:rsid w:val="00FF3630"/>
    <w:rsid w:val="00FF37E0"/>
    <w:rsid w:val="00FF3BE4"/>
    <w:rsid w:val="00FF454B"/>
    <w:rsid w:val="00FF48A7"/>
    <w:rsid w:val="00FF631D"/>
    <w:rsid w:val="00FF6980"/>
    <w:rsid w:val="00FF72A2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3F4707"/>
  <w15:docId w15:val="{B23C05AF-D400-41F5-9CB6-6197A7F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1D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69E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75F04"/>
    <w:pPr>
      <w:keepNext/>
      <w:keepLines/>
      <w:autoSpaceDE/>
      <w:autoSpaceDN/>
      <w:spacing w:before="140" w:line="220" w:lineRule="atLeast"/>
      <w:ind w:left="1080"/>
      <w:jc w:val="both"/>
      <w:textAlignment w:val="baseline"/>
      <w:outlineLvl w:val="1"/>
    </w:pPr>
    <w:rPr>
      <w:rFonts w:cs="Times New Roman"/>
      <w:b/>
      <w:spacing w:val="-4"/>
      <w:kern w:val="28"/>
      <w:sz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3D5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3D5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1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611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611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6112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Lista2">
    <w:name w:val="List 2"/>
    <w:basedOn w:val="Lista"/>
    <w:uiPriority w:val="99"/>
    <w:rsid w:val="0097219F"/>
    <w:pPr>
      <w:autoSpaceDE/>
      <w:autoSpaceDN/>
      <w:spacing w:after="220" w:line="220" w:lineRule="atLeast"/>
      <w:ind w:left="1800" w:hanging="36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-kontynuacja">
    <w:name w:val="List Continue"/>
    <w:basedOn w:val="Lista"/>
    <w:uiPriority w:val="99"/>
    <w:rsid w:val="0097219F"/>
    <w:pPr>
      <w:autoSpaceDE/>
      <w:autoSpaceDN/>
      <w:spacing w:after="220" w:line="220" w:lineRule="atLeast"/>
      <w:ind w:left="1800" w:firstLine="0"/>
      <w:jc w:val="both"/>
      <w:textAlignment w:val="baseline"/>
    </w:pPr>
    <w:rPr>
      <w:rFonts w:ascii="Times New Roman" w:hAnsi="Times New Roman" w:cs="Times New Roman"/>
      <w:lang w:eastAsia="en-US"/>
    </w:rPr>
  </w:style>
  <w:style w:type="paragraph" w:styleId="Lista">
    <w:name w:val="List"/>
    <w:basedOn w:val="Normalny"/>
    <w:uiPriority w:val="99"/>
    <w:rsid w:val="0097219F"/>
    <w:pPr>
      <w:ind w:left="283" w:hanging="283"/>
    </w:pPr>
  </w:style>
  <w:style w:type="paragraph" w:styleId="Tekstpodstawowy">
    <w:name w:val="Body Text"/>
    <w:basedOn w:val="Normalny"/>
    <w:link w:val="TekstpodstawowyZnak"/>
    <w:uiPriority w:val="99"/>
    <w:rsid w:val="00354B5D"/>
    <w:pPr>
      <w:autoSpaceDE/>
      <w:autoSpaceDN/>
      <w:spacing w:after="220" w:line="22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B6020"/>
    <w:rPr>
      <w:lang w:eastAsia="en-US"/>
    </w:rPr>
  </w:style>
  <w:style w:type="paragraph" w:customStyle="1" w:styleId="Default">
    <w:name w:val="Default"/>
    <w:rsid w:val="003B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05FE8"/>
    <w:rPr>
      <w:rFonts w:cs="Times New Roman"/>
      <w:color w:val="0000FF"/>
      <w:u w:val="single"/>
    </w:rPr>
  </w:style>
  <w:style w:type="paragraph" w:styleId="Lista-kontynuacja2">
    <w:name w:val="List Continue 2"/>
    <w:basedOn w:val="Normalny"/>
    <w:uiPriority w:val="99"/>
    <w:rsid w:val="00F47616"/>
    <w:pPr>
      <w:spacing w:after="120"/>
      <w:ind w:left="566"/>
    </w:pPr>
  </w:style>
  <w:style w:type="character" w:styleId="Odwoaniedokomentarza">
    <w:name w:val="annotation reference"/>
    <w:basedOn w:val="Domylnaczcionkaakapitu"/>
    <w:rsid w:val="00496A73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496A73"/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E134B3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96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12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96A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112"/>
    <w:rPr>
      <w:rFonts w:cs="Arial"/>
      <w:sz w:val="0"/>
      <w:szCs w:val="0"/>
    </w:rPr>
  </w:style>
  <w:style w:type="paragraph" w:styleId="NormalnyWeb">
    <w:name w:val="Normal (Web)"/>
    <w:basedOn w:val="Normalny"/>
    <w:uiPriority w:val="99"/>
    <w:rsid w:val="00C479C0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C479C0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71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11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uiPriority w:val="99"/>
    <w:rsid w:val="00716320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46035"/>
    <w:pPr>
      <w:tabs>
        <w:tab w:val="left" w:pos="284"/>
        <w:tab w:val="right" w:leader="dot" w:pos="9345"/>
      </w:tabs>
    </w:pPr>
    <w:rPr>
      <w:b/>
      <w:bCs/>
      <w:small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C123DE"/>
    <w:pPr>
      <w:tabs>
        <w:tab w:val="right" w:leader="dot" w:pos="9345"/>
      </w:tabs>
      <w:ind w:left="567" w:hanging="567"/>
    </w:pPr>
  </w:style>
  <w:style w:type="paragraph" w:styleId="Spistreci3">
    <w:name w:val="toc 3"/>
    <w:basedOn w:val="Normalny"/>
    <w:next w:val="Normalny"/>
    <w:autoRedefine/>
    <w:uiPriority w:val="39"/>
    <w:rsid w:val="005071C5"/>
    <w:pPr>
      <w:tabs>
        <w:tab w:val="left" w:pos="284"/>
        <w:tab w:val="right" w:leader="dot" w:pos="9345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35C64"/>
    <w:pPr>
      <w:ind w:left="708"/>
    </w:pPr>
  </w:style>
  <w:style w:type="paragraph" w:styleId="Nagwek">
    <w:name w:val="header"/>
    <w:basedOn w:val="Normalny"/>
    <w:link w:val="NagwekZnak"/>
    <w:uiPriority w:val="99"/>
    <w:rsid w:val="00CA4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112"/>
    <w:rPr>
      <w:rFonts w:ascii="Arial" w:hAnsi="Arial" w:cs="Arial"/>
      <w:sz w:val="20"/>
      <w:szCs w:val="20"/>
    </w:rPr>
  </w:style>
  <w:style w:type="character" w:customStyle="1" w:styleId="tabulatory">
    <w:name w:val="tabulatory"/>
    <w:basedOn w:val="Domylnaczcionkaakapitu"/>
    <w:uiPriority w:val="99"/>
    <w:rsid w:val="00AC0457"/>
    <w:rPr>
      <w:rFonts w:cs="Times New Roman"/>
    </w:rPr>
  </w:style>
  <w:style w:type="paragraph" w:styleId="Poprawka">
    <w:name w:val="Revision"/>
    <w:hidden/>
    <w:uiPriority w:val="99"/>
    <w:semiHidden/>
    <w:rsid w:val="00730149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D593C"/>
    <w:pPr>
      <w:widowControl/>
      <w:autoSpaceDE/>
      <w:autoSpaceDN/>
      <w:adjustRightInd/>
      <w:spacing w:after="120"/>
      <w:ind w:left="283"/>
    </w:pPr>
    <w:rPr>
      <w:rFonts w:ascii="Calibri" w:hAnsi="Calibri" w:cs="Times New Roman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76112"/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969E7"/>
    <w:pPr>
      <w:autoSpaceDE/>
      <w:autoSpaceDN/>
      <w:spacing w:line="360" w:lineRule="atLeast"/>
      <w:ind w:left="1080"/>
      <w:jc w:val="both"/>
      <w:textAlignment w:val="baseline"/>
    </w:pPr>
    <w:rPr>
      <w:rFonts w:ascii="Times New Roman" w:hAnsi="Times New Roman"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969E7"/>
    <w:rPr>
      <w:lang w:val="pl-PL" w:eastAsia="en-US"/>
    </w:rPr>
  </w:style>
  <w:style w:type="character" w:styleId="Odwoanieprzypisudolnego">
    <w:name w:val="footnote reference"/>
    <w:basedOn w:val="Domylnaczcionkaakapitu"/>
    <w:semiHidden/>
    <w:rsid w:val="004969E7"/>
    <w:rPr>
      <w:rFonts w:cs="Times New Roman"/>
      <w:vertAlign w:val="superscript"/>
      <w:lang w:val="pl-PL"/>
    </w:rPr>
  </w:style>
  <w:style w:type="paragraph" w:styleId="Mapadokumentu">
    <w:name w:val="Document Map"/>
    <w:basedOn w:val="Normalny"/>
    <w:link w:val="MapadokumentuZnak"/>
    <w:uiPriority w:val="99"/>
    <w:semiHidden/>
    <w:rsid w:val="0005052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76112"/>
    <w:rPr>
      <w:rFonts w:cs="Arial"/>
      <w:sz w:val="0"/>
      <w:szCs w:val="0"/>
    </w:rPr>
  </w:style>
  <w:style w:type="paragraph" w:styleId="Zwykytekst">
    <w:name w:val="Plain Text"/>
    <w:basedOn w:val="Normalny"/>
    <w:link w:val="ZwykytekstZnak"/>
    <w:uiPriority w:val="99"/>
    <w:rsid w:val="004F5A02"/>
    <w:pPr>
      <w:autoSpaceDE/>
      <w:autoSpaceDN/>
      <w:spacing w:line="360" w:lineRule="atLeast"/>
      <w:ind w:left="1080"/>
      <w:jc w:val="both"/>
      <w:textAlignment w:val="baseline"/>
    </w:pPr>
    <w:rPr>
      <w:rFonts w:ascii="Courier New" w:hAnsi="Courier New" w:cs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4F5A02"/>
    <w:rPr>
      <w:rFonts w:ascii="Courier New" w:hAnsi="Courier New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584CC4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584CC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rsid w:val="00584CC4"/>
    <w:rPr>
      <w:rFonts w:cs="Times New Roman"/>
      <w:vertAlign w:val="superscript"/>
    </w:rPr>
  </w:style>
  <w:style w:type="paragraph" w:customStyle="1" w:styleId="Style10">
    <w:name w:val="Style10"/>
    <w:basedOn w:val="Normalny"/>
    <w:uiPriority w:val="99"/>
    <w:rsid w:val="00AD3A31"/>
    <w:pPr>
      <w:spacing w:line="230" w:lineRule="exact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AD3A31"/>
    <w:rPr>
      <w:rFonts w:ascii="Arial" w:hAnsi="Arial"/>
      <w:color w:val="000000"/>
      <w:sz w:val="18"/>
    </w:rPr>
  </w:style>
  <w:style w:type="paragraph" w:customStyle="1" w:styleId="TableParagraph">
    <w:name w:val="Table Paragraph"/>
    <w:basedOn w:val="Normalny"/>
    <w:uiPriority w:val="99"/>
    <w:rsid w:val="007A458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60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604E"/>
    <w:rPr>
      <w:rFonts w:ascii="Arial" w:hAnsi="Arial" w:cs="Arial"/>
      <w:sz w:val="20"/>
      <w:szCs w:val="20"/>
    </w:rPr>
  </w:style>
  <w:style w:type="paragraph" w:styleId="Legenda">
    <w:name w:val="caption"/>
    <w:basedOn w:val="Normalny"/>
    <w:next w:val="Normalny"/>
    <w:qFormat/>
    <w:locked/>
    <w:rsid w:val="00EF3606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customStyle="1" w:styleId="P1">
    <w:name w:val="P 1"/>
    <w:basedOn w:val="Normalny"/>
    <w:qFormat/>
    <w:rsid w:val="00473AB5"/>
    <w:pPr>
      <w:widowControl/>
      <w:numPr>
        <w:numId w:val="37"/>
      </w:numPr>
      <w:autoSpaceDE/>
      <w:autoSpaceDN/>
      <w:adjustRightInd/>
      <w:spacing w:after="120"/>
      <w:jc w:val="both"/>
    </w:pPr>
    <w:rPr>
      <w:rFonts w:cs="Times New Roman"/>
      <w:b/>
      <w:sz w:val="22"/>
      <w:szCs w:val="22"/>
      <w:lang w:val="x-none" w:eastAsia="x-none"/>
    </w:rPr>
  </w:style>
  <w:style w:type="paragraph" w:customStyle="1" w:styleId="P11">
    <w:name w:val="P 1.1."/>
    <w:basedOn w:val="Normalny"/>
    <w:qFormat/>
    <w:rsid w:val="00473AB5"/>
    <w:pPr>
      <w:widowControl/>
      <w:numPr>
        <w:ilvl w:val="1"/>
        <w:numId w:val="37"/>
      </w:numPr>
      <w:autoSpaceDE/>
      <w:autoSpaceDN/>
      <w:adjustRightInd/>
      <w:spacing w:before="120"/>
      <w:jc w:val="both"/>
    </w:pPr>
    <w:rPr>
      <w:rFonts w:cs="Times New Roman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73AB5"/>
    <w:pPr>
      <w:numPr>
        <w:ilvl w:val="2"/>
      </w:numPr>
      <w:spacing w:after="240"/>
    </w:pPr>
  </w:style>
  <w:style w:type="paragraph" w:customStyle="1" w:styleId="P1111">
    <w:name w:val="P 1.1.1.1."/>
    <w:basedOn w:val="P111"/>
    <w:link w:val="P1111Znak"/>
    <w:qFormat/>
    <w:rsid w:val="00473AB5"/>
    <w:pPr>
      <w:numPr>
        <w:ilvl w:val="3"/>
      </w:numPr>
    </w:pPr>
  </w:style>
  <w:style w:type="character" w:customStyle="1" w:styleId="P1111Znak">
    <w:name w:val="P 1.1.1.1. Znak"/>
    <w:basedOn w:val="Domylnaczcionkaakapitu"/>
    <w:link w:val="P1111"/>
    <w:rsid w:val="00473AB5"/>
    <w:rPr>
      <w:rFonts w:ascii="Arial" w:hAnsi="Arial"/>
      <w:lang w:val="x-none" w:eastAsia="x-none"/>
    </w:rPr>
  </w:style>
  <w:style w:type="paragraph" w:customStyle="1" w:styleId="THTZa">
    <w:name w:val="THT Zał"/>
    <w:basedOn w:val="Legenda"/>
    <w:link w:val="THTZaZnak"/>
    <w:qFormat/>
    <w:rsid w:val="005E6907"/>
    <w:pPr>
      <w:spacing w:line="320" w:lineRule="exact"/>
      <w:jc w:val="right"/>
    </w:pPr>
    <w:rPr>
      <w:rFonts w:ascii="Arial" w:eastAsiaTheme="minorHAnsi" w:hAnsi="Arial"/>
      <w:bCs/>
      <w:sz w:val="22"/>
      <w:lang w:eastAsia="en-US"/>
    </w:rPr>
  </w:style>
  <w:style w:type="character" w:customStyle="1" w:styleId="THTZaZnak">
    <w:name w:val="THT Zał Znak"/>
    <w:link w:val="THTZa"/>
    <w:rsid w:val="005E6907"/>
    <w:rPr>
      <w:rFonts w:ascii="Arial" w:eastAsiaTheme="minorHAnsi" w:hAnsi="Arial"/>
      <w:b/>
      <w:bCs/>
      <w:szCs w:val="20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D4A05"/>
    <w:rPr>
      <w:rFonts w:ascii="Arial" w:hAnsi="Arial" w:cs="Arial"/>
      <w:sz w:val="20"/>
      <w:szCs w:val="20"/>
    </w:rPr>
  </w:style>
  <w:style w:type="paragraph" w:customStyle="1" w:styleId="normalnynowy">
    <w:name w:val="normalny_nowy"/>
    <w:basedOn w:val="Normalny"/>
    <w:link w:val="normalnynowyZnak"/>
    <w:uiPriority w:val="99"/>
    <w:rsid w:val="005860A3"/>
    <w:pPr>
      <w:widowControl/>
      <w:autoSpaceDE/>
      <w:autoSpaceDN/>
      <w:adjustRightInd/>
      <w:spacing w:after="200" w:line="276" w:lineRule="auto"/>
      <w:ind w:left="426"/>
      <w:jc w:val="both"/>
    </w:pPr>
    <w:rPr>
      <w:rFonts w:eastAsia="Calibri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5860A3"/>
    <w:rPr>
      <w:rFonts w:ascii="Arial" w:eastAsia="Calibri" w:hAnsi="Arial" w:cs="Arial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1F2017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b">
    <w:name w:val="a_lb"/>
    <w:basedOn w:val="Domylnaczcionkaakapitu"/>
    <w:rsid w:val="001961FD"/>
  </w:style>
  <w:style w:type="character" w:styleId="UyteHipercze">
    <w:name w:val="FollowedHyperlink"/>
    <w:basedOn w:val="Domylnaczcionkaakapitu"/>
    <w:uiPriority w:val="99"/>
    <w:semiHidden/>
    <w:unhideWhenUsed/>
    <w:rsid w:val="00496B79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725195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regulamin">
    <w:name w:val="Styl_regulamin"/>
    <w:basedOn w:val="Normalny"/>
    <w:uiPriority w:val="99"/>
    <w:rsid w:val="00485703"/>
    <w:pPr>
      <w:widowControl/>
      <w:numPr>
        <w:numId w:val="70"/>
      </w:numPr>
      <w:spacing w:after="120"/>
      <w:jc w:val="both"/>
    </w:pPr>
    <w:rPr>
      <w:rFonts w:ascii="Garamond" w:hAnsi="Garamond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5A0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99"/>
    <w:rsid w:val="000F2A51"/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43D0C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3F7DD4"/>
  </w:style>
  <w:style w:type="character" w:customStyle="1" w:styleId="highlight">
    <w:name w:val="highlight"/>
    <w:basedOn w:val="Domylnaczcionkaakapitu"/>
    <w:rsid w:val="0052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8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9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27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23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22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99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123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59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98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62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673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74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30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921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4126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793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380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1600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894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20220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814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048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05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537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8583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362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314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31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396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057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159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27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4601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16392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44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053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301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188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6618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9715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5050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0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1732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9494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159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3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07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0851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1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82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49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1366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4321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9494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23204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0915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916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7455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122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1333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290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1796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9802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50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2380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7216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0766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5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27608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354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9713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8734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4739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0424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571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652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559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561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289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911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9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696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7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480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36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12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786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3239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7114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784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011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5360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82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6467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1361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7776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91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099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444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515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572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9206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344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886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5145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19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12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85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256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3525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992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7207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87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137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3602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074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2257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352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789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6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9300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713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437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9885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6431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42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7049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233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4058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2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760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514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266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392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1927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1765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514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157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50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826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68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4566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45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50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485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1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4999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07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9224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08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166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585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283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8288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411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0214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085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255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8316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91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8661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498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87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2492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232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616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74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891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383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2673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2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9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9166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15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08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9328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27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798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19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358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325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26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0869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1945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95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6617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0185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3821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29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448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60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630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35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262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851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6542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7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129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341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3908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7385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010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495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909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3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298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9711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2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637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1012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844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1742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38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5994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8882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582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737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1165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6904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340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71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601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8084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975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21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61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433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053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96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470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55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268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7366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1809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3440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496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966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256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07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946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263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15294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5032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3896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533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3542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3087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3709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278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7003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208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886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2319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370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961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0007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368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298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3959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671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118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6775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9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0548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471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863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529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190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961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838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4100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2975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0926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00214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973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448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7898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3048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284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239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173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1152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679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271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9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9646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975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10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26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0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672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360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8437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626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8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7978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852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63081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037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279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430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934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406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39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274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761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00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833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2665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1044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957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35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20747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9383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347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58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150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5478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098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90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2695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29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379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371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0017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203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5883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8851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65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7112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192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3417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90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8581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4448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194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6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693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6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5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34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7006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22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2680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471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400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82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3348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8873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0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702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6915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34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2803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060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5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510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917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2976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566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4198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4899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4425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13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1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4754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2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21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4197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41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7153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5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230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759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97403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7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0431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897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382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228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7537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8124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8192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448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787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735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375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13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451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0796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7557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75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0674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434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13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7135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7313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4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21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044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084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1158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3531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958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7582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735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8250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5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281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6556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501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733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752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895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653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88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6006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4991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5559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689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563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3669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213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32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6855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5741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447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597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1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758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465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8279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552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9397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2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484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27642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9189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36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1851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34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130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2192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8421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35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68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1720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516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71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6629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182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959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649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47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0028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623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0990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1287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449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71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499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22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14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842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25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5342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5758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2970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174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81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2150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3181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0892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36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07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1825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5711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2513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904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765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68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2374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73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7913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79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0708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9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416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449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6842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159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266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4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8111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351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1397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9565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501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716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53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44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89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4381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282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968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551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2729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6421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716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09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6603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394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3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18175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090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047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9410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91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89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933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26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3984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720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50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966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753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593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4848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6618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1008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8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5331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285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306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75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322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6109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7762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9756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238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8530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27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788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382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67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9242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34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9338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75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8337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7662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7245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1657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334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648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6245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42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0146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5031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942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048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3769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760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2064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95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882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870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87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258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8616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0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492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175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45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39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822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40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406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6784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25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986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3249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834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97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109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678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8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1581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48257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9524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072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604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500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755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891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4974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95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905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651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85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080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63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263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478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65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4263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271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274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702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3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452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7701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630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2356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169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3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51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8898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9932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3235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93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683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056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98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93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25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5812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974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457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50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5147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8879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6030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112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764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52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670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796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91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4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94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685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363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476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0942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62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252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8544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5248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924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6321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45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52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040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4524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986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882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27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129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7871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8104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828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02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60547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8902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776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698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0420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276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242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2134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71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49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7272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7908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1791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2153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43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44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741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27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62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085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3422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11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742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3062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21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98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3012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2583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9473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7969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7793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5448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269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14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55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8374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61517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2411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7822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6136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6875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579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742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1427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21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37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43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58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4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404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702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672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4694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447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558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08965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294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174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884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568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2840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373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110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3716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596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8688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43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1092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7397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8375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2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18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547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45030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3490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65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6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7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18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060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86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268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7689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18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354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8934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59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781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389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0905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5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722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6655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9878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1759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6557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89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8573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5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555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536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861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150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010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9583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0776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131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871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7847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895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11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7464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8720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19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9972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63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1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5831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5108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2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024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519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664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07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81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310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803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978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9519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2692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992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332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621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3766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959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7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393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8185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727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245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698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903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49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1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305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1577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815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47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68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094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941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4020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6577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072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4767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035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2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5565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241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1038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6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01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694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80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2613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120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9238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33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9530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02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8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227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620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912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35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169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00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619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9569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360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652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001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966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00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41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4588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4336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6309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682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61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7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874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673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65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963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282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18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6022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1530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6465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249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306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347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163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8881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14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081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5393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546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581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530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806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8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311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17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83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14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22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3328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00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66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27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940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19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551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521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006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866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18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7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152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3625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872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41779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7514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7628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740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4478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561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1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102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8586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5027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59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85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698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17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9406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38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698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748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008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794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4728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76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88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30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142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94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0521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369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4806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13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500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7765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571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55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5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8392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1177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062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574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9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923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722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6239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490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480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778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9803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2270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8692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11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33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34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74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80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444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235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855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3587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28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60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189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81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2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972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4964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147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9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84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53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149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54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334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787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951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335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853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792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119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2490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04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09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9958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518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2523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873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46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2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550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6707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4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0539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19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8340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6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9006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428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047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24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3014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232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8240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71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7304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467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93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69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925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490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1856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9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0762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893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05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522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1671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46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373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723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710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7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70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0800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1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57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718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0996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385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3050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764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77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560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08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457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31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3337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514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650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03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345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5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3365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443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63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2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441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48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349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5907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86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5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890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8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537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922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885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655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132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5878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029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127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3528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16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7885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95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44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164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507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5692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580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606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187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82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397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9888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8513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236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420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433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9836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0820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0128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18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0961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586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4763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48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1518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6195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711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329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4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9330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672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90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4118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609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883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2421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08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294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3078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887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89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434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916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0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6180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6244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6349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85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7494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5421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6384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6451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192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7318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612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6349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0009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4868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3456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241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4793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94751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0216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397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8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821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3373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0770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517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928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415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5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6627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17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8567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4112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80785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54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1420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1525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361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023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552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81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224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1055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333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691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032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6334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142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369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0691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614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1747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817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7832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501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84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9998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3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6970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023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2642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838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047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59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418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5333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0061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343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475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8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939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447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52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2604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6984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5610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5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7979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970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0789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9148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4958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081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74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4129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68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386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137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5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458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590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709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4167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139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258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1334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3209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2457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1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9566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5840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255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5289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9722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7442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218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102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971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5071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53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4863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02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177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750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9123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683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193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1026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5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0917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50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050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6314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60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527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231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688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443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992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5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096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6413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80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0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8794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88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18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375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2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10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46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604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2908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0763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2298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939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1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472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292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13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3794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5765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20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73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2627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4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16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815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75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890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0665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3315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15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1698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23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781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4807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888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246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949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322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764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4859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5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4202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541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647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057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834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414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7229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97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2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978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6960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3998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639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328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6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665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86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6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449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0757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937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660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281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4799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65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408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2319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191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65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8035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553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97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55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9860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7312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767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04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259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029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18245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7775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131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0144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3223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70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0037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75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3186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645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999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181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8531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824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424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138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87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7360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225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73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88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113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73554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93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2922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365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50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9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254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16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69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79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506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884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8713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4704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78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837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78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16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02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9864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34085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1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55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7605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240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2953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26083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4905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5941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973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334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7613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02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0223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1086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428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72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9923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573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32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4695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01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248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4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9346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4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47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589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3714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36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012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496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853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7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971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5532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689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1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2672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533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2536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2807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1170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220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831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5898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34544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84775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575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8610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30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1947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274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960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90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366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9659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623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8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5826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1986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9832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0041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579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7400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692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720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045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874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772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4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1250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0883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8676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7434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223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89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76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045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9650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607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813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81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2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9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0666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91531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83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5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38801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3607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846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3286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357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078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0038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18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880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1090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543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375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6698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6550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931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2067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740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790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077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22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536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392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541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532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9113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9369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074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87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75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4054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455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67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2999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3484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325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684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492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34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432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2403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8840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8443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8698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639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47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6370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2709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3634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3178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447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21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336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3426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609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737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21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840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3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68105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5485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9028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5858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776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7710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6890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3496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3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570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6410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618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066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462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67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37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456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0922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5485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16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7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432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13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60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0832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684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5486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556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7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321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8382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05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347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6347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506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3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51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58750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223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62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184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9632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7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50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126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88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4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541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55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313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621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58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26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424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664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9541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770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434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2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8749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4019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8096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079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929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4441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747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91536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158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62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338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1397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1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649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2821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14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78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253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2386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593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8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160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25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54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83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99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153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87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1027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3465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6831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1738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738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944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816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817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3174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5489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701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3914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00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2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4633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05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85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084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5147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07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271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934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104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7774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803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1354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352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8124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677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1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1967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33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187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986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628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6418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961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3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687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36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737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3701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4377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56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890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77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6471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4681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76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008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4309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63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30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702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001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281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29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2560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4014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2364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89554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011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788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8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6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3609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795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148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527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161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2220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481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8176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680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9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85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776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733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4985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376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0542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476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69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9253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67294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145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083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569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75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87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712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455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906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664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14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4457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9272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743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1298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38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29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03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146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56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45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26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392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7429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255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583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157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347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325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315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736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832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428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4071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8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100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99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543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9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08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5542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34340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438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246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879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5017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132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9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9666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66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9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73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1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526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819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03059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34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660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0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57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5659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395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428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339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57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792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4396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3951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16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926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365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0115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89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9113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236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307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97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001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46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6380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04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9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5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655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16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173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981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378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267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51331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2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370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444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5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620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207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937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8676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562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733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3769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4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00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4927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4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4088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9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0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96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762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472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8764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2038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3259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666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018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0345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7647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923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01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7267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73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4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6325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638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071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257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4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1151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7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646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248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1486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462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440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074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965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5428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9372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83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9179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3731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547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43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5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703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7984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7568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567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4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5229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4470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2586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93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701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2731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06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595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9504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4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9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46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573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71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590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447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2847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78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4793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5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00524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3149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29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410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80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901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120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1387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886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6976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1873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013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197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16269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95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753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94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465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40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2106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3800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107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473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05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3189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31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9157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7366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7180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38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16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4127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564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3087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593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17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197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72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5088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35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38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968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678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426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24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46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9113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8362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256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238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457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818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60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3719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9924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64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184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753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480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935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72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350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55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26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3844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0783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22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372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16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8843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5976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243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168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162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338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1475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387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875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455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91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051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4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82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38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13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107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9359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612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814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384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22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6212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631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6395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345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9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6932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31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200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9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74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281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690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588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5278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3933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985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03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92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0279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970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42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80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4087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670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6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0934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0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3155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6277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6864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785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7816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5635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889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37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4882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529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494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6453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0167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5462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20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0668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843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435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938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9922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927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93085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362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5632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049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970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138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70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980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090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9945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289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2420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4019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907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7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467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12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8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2177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664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510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542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473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623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452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331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2585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5588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821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573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545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8630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858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4345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8166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819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3824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254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29770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3780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4816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33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44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03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4877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1521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275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67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669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159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9064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2047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0238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9548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698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1288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12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421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35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21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65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12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527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404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190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524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91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272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899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684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59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3520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7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27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12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7994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9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721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15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31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235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683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5212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2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550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314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48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3013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528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802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052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9443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325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463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1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0025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6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9796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6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527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452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007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4206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084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125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287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9154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2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902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84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4486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76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5742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6694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6062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83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6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128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168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84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682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49793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69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22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59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111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910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631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1665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9838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895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4135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486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16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4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80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965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2430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64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237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9121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9245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042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76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3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409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74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6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262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631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737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768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54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9824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7221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28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36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397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121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5651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062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192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6445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600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72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3862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5218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261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69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58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6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728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8409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1123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8168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8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77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111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619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4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8641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8386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63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03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534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470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64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76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80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678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5956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3457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38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76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627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406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2849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12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6998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14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86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983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0700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9905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200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3272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6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855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47641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51495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5200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2048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707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558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1503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74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950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6274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365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89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751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9096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42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3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5082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35151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9610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66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04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1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8299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245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71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2582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678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897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2442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38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8403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1575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5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5390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762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420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7092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244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339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8778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91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2954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5716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9317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299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79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4785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5313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6232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51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775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54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977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85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65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254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9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8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860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59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20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439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4111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99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295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5349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38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750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0125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713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309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42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572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312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1489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874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883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03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94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5561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423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7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0948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38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976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211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1255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331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40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548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8283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066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804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0929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1586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84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10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0413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3801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5324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05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5523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2563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6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549351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3625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190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03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3423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4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199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15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528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162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690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734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78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325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0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537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634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924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9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685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51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067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7230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62537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77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094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99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5612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3158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16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542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2036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7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084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159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032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19448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018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900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9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7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497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622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975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222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43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6241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931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314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680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50837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049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50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06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4695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850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277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70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220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945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43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85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7056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46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348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136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8160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5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80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4404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3232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588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11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387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8840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95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348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582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0001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2664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5696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704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6919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2167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606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1982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958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2940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32459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632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6184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831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3226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641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335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3630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571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11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673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812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5506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41866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277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0172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8262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964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065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18588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47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399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47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334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56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06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1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458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185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9842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8921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6888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745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48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23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469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660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8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144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3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011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08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290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88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8669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20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8115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2247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90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42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79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115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5805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7563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51144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9267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318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733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07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81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13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300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077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512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153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378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654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210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880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377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725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672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61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491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571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0380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9768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9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053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51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91408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6591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04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5297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210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9978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8263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5360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77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49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618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09920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9590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007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31255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326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3631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23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0612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683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030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326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2670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189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34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781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7667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7445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229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226980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27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9808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6283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6845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0288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711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22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677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246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4221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704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965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726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213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566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2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186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632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377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7563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263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3160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9627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6197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404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55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834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659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60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427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83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3921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9112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4152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5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837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4914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2525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313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442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1354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8267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0946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713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461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3910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4929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6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989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851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006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9777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32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787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8544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662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84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695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7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046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9460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55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705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662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9465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88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809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29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961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42494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780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191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6266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6577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109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3528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9811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42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2042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899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30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568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602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45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3022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970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202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203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3058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808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186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3802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99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799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863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51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679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4815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8655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4171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4963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762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758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170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2597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9904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468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5914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550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623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59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199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588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57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4477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320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332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1026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2102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367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4769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96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7510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9335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514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4388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0308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498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0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3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9872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2999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245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3762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75107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4750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0497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656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3709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75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2166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629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96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221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451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7029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1910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128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7361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326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43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830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971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451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56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5750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56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1528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137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53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428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36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7107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28539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5001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351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579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7102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755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1882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13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05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0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9133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2572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91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7611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7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8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31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2300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4129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4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127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298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20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46915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982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20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712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0842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047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23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2608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1665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3847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4898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9592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95971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797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91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544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265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0762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02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5782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6076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5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8699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56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495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4253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0705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8178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773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2021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8459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04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430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17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1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9009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5438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5953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796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1734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15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951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27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524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364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6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6501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656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451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071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553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82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37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42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604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1507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656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92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063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4222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756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7000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5620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5179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33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342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6140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895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05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5770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637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990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013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6905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591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3167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00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7822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210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8198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37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47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0132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3047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576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4715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7802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375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0409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2103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00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22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621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2991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1524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8283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11788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588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796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197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864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81374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8776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372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4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874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7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370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1567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07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2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312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00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24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595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258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723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7274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04334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4720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1987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7787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235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3467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045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918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665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4490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1640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222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791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840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5009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424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559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0879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010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94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3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43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85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21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67509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303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8697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62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959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751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1497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5396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067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5410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184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7521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808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0824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6105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442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2152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5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1141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6419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63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042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557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91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5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5834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91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84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9204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14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1265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774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8644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50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5120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93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73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973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805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54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036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534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325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5356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742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1684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830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590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53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73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7250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8151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7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258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51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273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508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121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5814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599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2107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852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1971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87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98802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3235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53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7870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76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4889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2282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745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10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43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984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67039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123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5851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907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0912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20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05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460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86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6849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3344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69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96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118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3292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260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849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5105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65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414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4833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75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021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3693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8651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5969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873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5852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533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379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5267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6570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64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58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08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010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9703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9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226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33957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1891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75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6969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2483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440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189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5121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419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627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9472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3646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795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540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5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27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3293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244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62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565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9658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8003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498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76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0902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492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26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2544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6851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913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0164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9350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510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257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3765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580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572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14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01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51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0495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9533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02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04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0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70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2632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5709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252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965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1788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2376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93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96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63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149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37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0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0235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878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0580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0921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424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371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4574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6860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251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34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06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22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6953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839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260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8057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408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3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875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0044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7550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4908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7227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9865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316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31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1145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547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5009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106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13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4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1137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640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23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7119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2248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530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500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3634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583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2312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205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88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91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18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7814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06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0215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4920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20303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928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2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84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721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9148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131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994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472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90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03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173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634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454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38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23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7258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5930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531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839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17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182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39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8540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8051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847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154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314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637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250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5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708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508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8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80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215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4952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01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9605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821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89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78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90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2972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9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33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074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5492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2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48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87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995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857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32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62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961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919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853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7384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448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03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43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4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1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667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3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017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708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94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1987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006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857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634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555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797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975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1987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81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922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0766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5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838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57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471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834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6103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399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1361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57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8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635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15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237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0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377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879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85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627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02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99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190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485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622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3237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6315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5142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409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0954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955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5809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3519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91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418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9440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3879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765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2904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9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8059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6113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528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8167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80400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31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871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998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3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8638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8853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5091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36579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7779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8954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6976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190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034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419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68581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4029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653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1940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64739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276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546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695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585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22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3460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7260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625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42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970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9602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527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7130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41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587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90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0284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874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60183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2426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92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8635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93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690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701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649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5668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1325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276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47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5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6212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57946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281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1200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7942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3212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52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2721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539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42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846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96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0774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337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2507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27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26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54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648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9840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138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2497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98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3071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24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59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88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8349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718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000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0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512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055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6165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324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58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0672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4929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162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156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882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5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1081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401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75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0159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3547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66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250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9259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625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0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0139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893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66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29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28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33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apStatus xmlns="c1876336-ecf6-4d04-83f9-df4cad67950a">Aktualne</wapStatus>
    <wapDataAktualizacji xmlns="c1876336-ecf6-4d04-83f9-df4cad67950a" xsi:nil="true"/>
    <TaxCatchAll xmlns="7b1cf317-af41-45ad-8637-b483ded5e117"/>
    <wapWydawca xmlns="c1876336-ecf6-4d04-83f9-df4cad67950a">Oddział Wsparcia</wapWydawca>
    <wapObowiazujeOd xmlns="c1876336-ecf6-4d04-83f9-df4cad67950a">2023-12-31T23:00:00+00:00</wapObowiazujeOd>
    <wapDataWydania xmlns="c1876336-ecf6-4d04-83f9-df4cad67950a">2023-12-21T23:00:00+00:00</wapDataWydania>
    <wapPlikObowiazujeOd xmlns="c1876336-ecf6-4d04-83f9-df4cad67950a" xsi:nil="true"/>
  </documentManagement>
</p:properties>
</file>

<file path=customXml/itemProps1.xml><?xml version="1.0" encoding="utf-8"?>
<ds:datastoreItem xmlns:ds="http://schemas.openxmlformats.org/officeDocument/2006/customXml" ds:itemID="{B0EF0F0F-0029-435C-9664-F8B08EA3F43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E2AF654-21E3-4E68-BF86-003F02693B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D5C0E-F11A-4EFB-81AB-7F3DC101CA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B955CF-A123-4BD2-BA22-33E51075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67D403-9F23-4FDE-9AB3-BB9F41B3B7F7}">
  <ds:schemaRefs>
    <ds:schemaRef ds:uri="http://schemas.microsoft.com/office/2006/metadata/properties"/>
    <ds:schemaRef ds:uri="http://schemas.microsoft.com/office/infopath/2007/PartnerControls"/>
    <ds:schemaRef ds:uri="c1876336-ecf6-4d04-83f9-df4cad67950a"/>
    <ds:schemaRef ds:uri="7b1cf317-af41-45ad-8637-b483ded5e1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udzielania zamównień współfinansowanych czerwiec 2013</vt:lpstr>
    </vt:vector>
  </TitlesOfParts>
  <Company>Microsoft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udzielania zamównień współfinansowanych czerwiec 2013</dc:title>
  <dc:creator>Grzegorz Starzec</dc:creator>
  <cp:lastModifiedBy>Małecka Joanna (PSG)</cp:lastModifiedBy>
  <cp:revision>8</cp:revision>
  <cp:lastPrinted>2023-12-06T12:48:00Z</cp:lastPrinted>
  <dcterms:created xsi:type="dcterms:W3CDTF">2024-01-03T06:09:00Z</dcterms:created>
  <dcterms:modified xsi:type="dcterms:W3CDTF">2024-04-03T07:26:00Z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dzaj regulacji">
    <vt:lpwstr>Ogólna</vt:lpwstr>
  </property>
  <property fmtid="{D5CDD505-2E9C-101B-9397-08002B2CF9AE}" pid="3" name="Akt wprowdzający">
    <vt:lpwstr>http://intranet.gaz.tar.corp/Zarzadzenia/2013/Instrukcja%20Zam%C3%B3wie%C5%84%20i%20Zakup%C3%B3w%20oraz%20Instrukcja%20udzielania%20zamowie%C5%84%20wspo%C5%82finansowanych%20czerwiec%202013.pdf, 63/2013</vt:lpwstr>
  </property>
  <property fmtid="{D5CDD505-2E9C-101B-9397-08002B2CF9AE}" pid="4" name="ContentType">
    <vt:lpwstr>Dokument</vt:lpwstr>
  </property>
  <property fmtid="{D5CDD505-2E9C-101B-9397-08002B2CF9AE}" pid="5" name="Opis regulacji">
    <vt:lpwstr>Instrukcja udzielania zamównień współfinansowanych czerwiec 2013</vt:lpwstr>
  </property>
  <property fmtid="{D5CDD505-2E9C-101B-9397-08002B2CF9AE}" pid="6" name="Rok wprowadzenia">
    <vt:lpwstr>2013</vt:lpwstr>
  </property>
  <property fmtid="{D5CDD505-2E9C-101B-9397-08002B2CF9AE}" pid="7" name="MSIP_Label_dfc8e455-c6e1-4f12-ad66-9559df82a53d_Enabled">
    <vt:lpwstr>True</vt:lpwstr>
  </property>
  <property fmtid="{D5CDD505-2E9C-101B-9397-08002B2CF9AE}" pid="8" name="MSIP_Label_dfc8e455-c6e1-4f12-ad66-9559df82a53d_SiteId">
    <vt:lpwstr>ef14d27b-bd2c-4b20-81f6-f50d7f33c306</vt:lpwstr>
  </property>
  <property fmtid="{D5CDD505-2E9C-101B-9397-08002B2CF9AE}" pid="9" name="MSIP_Label_dfc8e455-c6e1-4f12-ad66-9559df82a53d_Owner">
    <vt:lpwstr>Anna.Niesluchowska@psgaz.pl</vt:lpwstr>
  </property>
  <property fmtid="{D5CDD505-2E9C-101B-9397-08002B2CF9AE}" pid="10" name="MSIP_Label_dfc8e455-c6e1-4f12-ad66-9559df82a53d_SetDate">
    <vt:lpwstr>2020-01-22T17:48:10.9975623Z</vt:lpwstr>
  </property>
  <property fmtid="{D5CDD505-2E9C-101B-9397-08002B2CF9AE}" pid="11" name="MSIP_Label_dfc8e455-c6e1-4f12-ad66-9559df82a53d_Name">
    <vt:lpwstr>Wewnętrzne</vt:lpwstr>
  </property>
  <property fmtid="{D5CDD505-2E9C-101B-9397-08002B2CF9AE}" pid="12" name="MSIP_Label_dfc8e455-c6e1-4f12-ad66-9559df82a53d_Application">
    <vt:lpwstr>Microsoft Azure Information Protection</vt:lpwstr>
  </property>
  <property fmtid="{D5CDD505-2E9C-101B-9397-08002B2CF9AE}" pid="13" name="MSIP_Label_dfc8e455-c6e1-4f12-ad66-9559df82a53d_ActionId">
    <vt:lpwstr>3d62af74-ec3a-4840-991d-26ac86cb873b</vt:lpwstr>
  </property>
  <property fmtid="{D5CDD505-2E9C-101B-9397-08002B2CF9AE}" pid="14" name="MSIP_Label_dfc8e455-c6e1-4f12-ad66-9559df82a53d_Extended_MSFT_Method">
    <vt:lpwstr>Automatic</vt:lpwstr>
  </property>
  <property fmtid="{D5CDD505-2E9C-101B-9397-08002B2CF9AE}" pid="15" name="MSIP_Label_873bfdf7-b3d6-42a7-9f35-f649f45df770_Enabled">
    <vt:lpwstr>True</vt:lpwstr>
  </property>
  <property fmtid="{D5CDD505-2E9C-101B-9397-08002B2CF9AE}" pid="16" name="MSIP_Label_873bfdf7-b3d6-42a7-9f35-f649f45df770_SiteId">
    <vt:lpwstr>ef14d27b-bd2c-4b20-81f6-f50d7f33c306</vt:lpwstr>
  </property>
  <property fmtid="{D5CDD505-2E9C-101B-9397-08002B2CF9AE}" pid="17" name="MSIP_Label_873bfdf7-b3d6-42a7-9f35-f649f45df770_SetDate">
    <vt:lpwstr>2020-01-22T17:48:10.9975623Z</vt:lpwstr>
  </property>
  <property fmtid="{D5CDD505-2E9C-101B-9397-08002B2CF9AE}" pid="18" name="MSIP_Label_873bfdf7-b3d6-42a7-9f35-f649f45df770_Name">
    <vt:lpwstr>Bez zabezpieczeń</vt:lpwstr>
  </property>
  <property fmtid="{D5CDD505-2E9C-101B-9397-08002B2CF9AE}" pid="19" name="MSIP_Label_873bfdf7-b3d6-42a7-9f35-f649f45df770_ActionId">
    <vt:lpwstr>3d62af74-ec3a-4840-991d-26ac86cb873b</vt:lpwstr>
  </property>
  <property fmtid="{D5CDD505-2E9C-101B-9397-08002B2CF9AE}" pid="20" name="MSIP_Label_873bfdf7-b3d6-42a7-9f35-f649f45df770_Extended_MSFT_Method">
    <vt:lpwstr>Automatic</vt:lpwstr>
  </property>
  <property fmtid="{D5CDD505-2E9C-101B-9397-08002B2CF9AE}" pid="21" name="Sensitivity">
    <vt:lpwstr>Wewnętrzne Bez zabezpieczeń</vt:lpwstr>
  </property>
  <property fmtid="{D5CDD505-2E9C-101B-9397-08002B2CF9AE}" pid="22" name="ContentTypeId">
    <vt:lpwstr>0x010100BE0517E2E23A394F839B699B468CEEAB007FAD932216DFF348B6B3B5B4E8194F9C</vt:lpwstr>
  </property>
  <property fmtid="{D5CDD505-2E9C-101B-9397-08002B2CF9AE}" pid="23" name="wapDataOstatniejWersji">
    <vt:filetime>2023-12-22T11:26:18Z</vt:filetime>
  </property>
  <property fmtid="{D5CDD505-2E9C-101B-9397-08002B2CF9AE}" pid="24" name="WorkflowChangePath">
    <vt:lpwstr>8379072f-fac7-4857-8213-1ab9bbb0aff9,5;8379072f-fac7-4857-8213-1ab9bbb0aff9,2;8379072f-fac7-4857-8213-1ab9bbb0aff9,2;</vt:lpwstr>
  </property>
  <property fmtid="{D5CDD505-2E9C-101B-9397-08002B2CF9AE}" pid="25" name="wapMegaproces">
    <vt:lpwstr>8</vt:lpwstr>
  </property>
  <property fmtid="{D5CDD505-2E9C-101B-9397-08002B2CF9AE}" pid="26" name="wapProces">
    <vt:lpwstr>76</vt:lpwstr>
  </property>
</Properties>
</file>