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B33CF5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2E41E509" w14:textId="7F64CA78" w:rsidR="00925AD2" w:rsidRPr="00925AD2" w:rsidRDefault="0040355B" w:rsidP="00925AD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25AD2">
        <w:rPr>
          <w:rFonts w:asciiTheme="minorHAnsi" w:hAnsiTheme="minorHAnsi" w:cstheme="minorHAnsi"/>
          <w:sz w:val="22"/>
          <w:szCs w:val="22"/>
        </w:rPr>
        <w:t xml:space="preserve">W związku z postępowaniem zamieszczonym w Bazie Konkurencyjności przez </w:t>
      </w:r>
      <w:r w:rsidR="001C63DA" w:rsidRPr="00925AD2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="00B33CF5" w:rsidRPr="00925AD2">
        <w:rPr>
          <w:rFonts w:asciiTheme="minorHAnsi" w:hAnsiTheme="minorHAnsi" w:cstheme="minorHAnsi"/>
          <w:sz w:val="22"/>
          <w:szCs w:val="22"/>
        </w:rPr>
        <w:t xml:space="preserve">, realizujące projekt pn. </w:t>
      </w:r>
      <w:r w:rsidR="00925AD2" w:rsidRPr="00925AD2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925AD2" w:rsidRPr="00925AD2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925AD2" w:rsidRPr="00925AD2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925AD2" w:rsidRPr="00925AD2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925AD2" w:rsidRPr="00925AD2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925AD2" w:rsidRPr="00925AD2">
        <w:rPr>
          <w:rFonts w:asciiTheme="minorHAnsi" w:hAnsiTheme="minorHAnsi" w:cstheme="minorHAnsi"/>
          <w:sz w:val="22"/>
          <w:szCs w:val="22"/>
        </w:rPr>
        <w:t>)</w:t>
      </w:r>
    </w:p>
    <w:p w14:paraId="5D78EB0D" w14:textId="30FC5C04" w:rsidR="0040355B" w:rsidRPr="00B33CF5" w:rsidRDefault="0040355B" w:rsidP="00C53492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6887BBD" w:rsidR="0040355B" w:rsidRPr="008103C8" w:rsidRDefault="0040355B" w:rsidP="00836314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03C8">
        <w:rPr>
          <w:rFonts w:asciiTheme="minorHAnsi" w:hAnsiTheme="minorHAnsi" w:cstheme="minorHAnsi"/>
          <w:sz w:val="22"/>
          <w:szCs w:val="22"/>
        </w:rPr>
        <w:t>oświadczam, że</w:t>
      </w:r>
      <w:r w:rsidR="00E462B7">
        <w:rPr>
          <w:rFonts w:asciiTheme="minorHAnsi" w:hAnsiTheme="minorHAnsi" w:cstheme="minorHAnsi"/>
          <w:sz w:val="22"/>
          <w:szCs w:val="22"/>
        </w:rPr>
        <w:t>:</w:t>
      </w:r>
    </w:p>
    <w:p w14:paraId="3AD86B75" w14:textId="7F59FD50" w:rsidR="00C61A79" w:rsidRPr="008103C8" w:rsidRDefault="00C61A79" w:rsidP="00836314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03C8">
        <w:rPr>
          <w:rFonts w:asciiTheme="minorHAnsi" w:hAnsiTheme="minorHAnsi" w:cstheme="minorHAnsi"/>
          <w:sz w:val="22"/>
          <w:szCs w:val="22"/>
        </w:rPr>
        <w:t xml:space="preserve">- dysponuję niezbędnym zapleczem technicznym </w:t>
      </w:r>
      <w:r w:rsidR="008103C8" w:rsidRPr="008103C8">
        <w:rPr>
          <w:rFonts w:asciiTheme="minorHAnsi" w:hAnsiTheme="minorHAnsi" w:cstheme="minorHAnsi"/>
          <w:sz w:val="22"/>
          <w:szCs w:val="22"/>
        </w:rPr>
        <w:t>tj.: posiada</w:t>
      </w:r>
      <w:r w:rsidR="00E462B7">
        <w:rPr>
          <w:rFonts w:asciiTheme="minorHAnsi" w:hAnsiTheme="minorHAnsi" w:cstheme="minorHAnsi"/>
          <w:sz w:val="22"/>
          <w:szCs w:val="22"/>
        </w:rPr>
        <w:t>m</w:t>
      </w:r>
      <w:r w:rsidR="008103C8" w:rsidRPr="008103C8">
        <w:rPr>
          <w:rFonts w:asciiTheme="minorHAnsi" w:hAnsiTheme="minorHAnsi" w:cstheme="minorHAnsi"/>
          <w:sz w:val="22"/>
          <w:szCs w:val="22"/>
        </w:rPr>
        <w:t xml:space="preserve"> niezbędny sprzęt do świadczenia usługi </w:t>
      </w:r>
      <w:r w:rsidR="00925AD2">
        <w:rPr>
          <w:rFonts w:asciiTheme="minorHAnsi" w:hAnsiTheme="minorHAnsi" w:cstheme="minorHAnsi"/>
          <w:sz w:val="22"/>
          <w:szCs w:val="22"/>
        </w:rPr>
        <w:t xml:space="preserve">z zakresu </w:t>
      </w:r>
      <w:r w:rsidR="00011940" w:rsidRPr="00011940">
        <w:rPr>
          <w:rFonts w:asciiTheme="minorHAnsi" w:hAnsiTheme="minorHAnsi" w:cstheme="minorHAnsi"/>
          <w:sz w:val="22"/>
          <w:szCs w:val="22"/>
        </w:rPr>
        <w:t>neurologoped</w:t>
      </w:r>
      <w:r w:rsidR="00011940" w:rsidRPr="00011940">
        <w:rPr>
          <w:rFonts w:asciiTheme="minorHAnsi" w:hAnsiTheme="minorHAnsi" w:cstheme="minorHAnsi"/>
          <w:sz w:val="22"/>
          <w:szCs w:val="22"/>
        </w:rPr>
        <w:t>ii</w:t>
      </w:r>
      <w:r w:rsidR="00011940">
        <w:t xml:space="preserve"> </w:t>
      </w:r>
      <w:r w:rsidR="008103C8" w:rsidRPr="008103C8">
        <w:rPr>
          <w:rFonts w:asciiTheme="minorHAnsi" w:hAnsiTheme="minorHAnsi" w:cstheme="minorHAnsi"/>
          <w:sz w:val="22"/>
          <w:szCs w:val="22"/>
        </w:rPr>
        <w:t>u pacjenta (m.in.</w:t>
      </w:r>
      <w:r w:rsidR="00011940">
        <w:rPr>
          <w:rFonts w:asciiTheme="minorHAnsi" w:hAnsiTheme="minorHAnsi" w:cstheme="minorHAnsi"/>
          <w:sz w:val="22"/>
          <w:szCs w:val="22"/>
        </w:rPr>
        <w:t xml:space="preserve"> </w:t>
      </w:r>
      <w:r w:rsidR="008103C8" w:rsidRPr="008103C8">
        <w:rPr>
          <w:rFonts w:asciiTheme="minorHAnsi" w:hAnsiTheme="minorHAnsi" w:cstheme="minorHAnsi"/>
          <w:sz w:val="22"/>
          <w:szCs w:val="22"/>
        </w:rPr>
        <w:t>akcesoria pozwalające na udzielenie wsparcia w zakresie potrzeb pacjenta)</w:t>
      </w:r>
      <w:r w:rsidR="00E462B7">
        <w:rPr>
          <w:rFonts w:asciiTheme="minorHAnsi" w:hAnsiTheme="minorHAnsi" w:cstheme="minorHAnsi"/>
          <w:sz w:val="22"/>
          <w:szCs w:val="22"/>
        </w:rPr>
        <w:t xml:space="preserve"> </w:t>
      </w:r>
      <w:r w:rsidRPr="008103C8">
        <w:rPr>
          <w:rFonts w:asciiTheme="minorHAnsi" w:hAnsiTheme="minorHAnsi" w:cstheme="minorHAnsi"/>
          <w:sz w:val="22"/>
          <w:szCs w:val="22"/>
        </w:rPr>
        <w:t>oraz kadr</w:t>
      </w:r>
      <w:r w:rsidR="00E462B7">
        <w:rPr>
          <w:rFonts w:asciiTheme="minorHAnsi" w:hAnsiTheme="minorHAnsi" w:cstheme="minorHAnsi"/>
          <w:sz w:val="22"/>
          <w:szCs w:val="22"/>
        </w:rPr>
        <w:t>ę</w:t>
      </w:r>
      <w:r w:rsidRPr="008103C8">
        <w:rPr>
          <w:rFonts w:asciiTheme="minorHAnsi" w:hAnsiTheme="minorHAnsi" w:cstheme="minorHAnsi"/>
          <w:sz w:val="22"/>
          <w:szCs w:val="22"/>
        </w:rPr>
        <w:t xml:space="preserve"> gwarantującą rzetelne wykonanie zamówienia,</w:t>
      </w:r>
    </w:p>
    <w:p w14:paraId="1B9F4877" w14:textId="77777777" w:rsidR="00C61A79" w:rsidRPr="00C61A79" w:rsidRDefault="00C61A79" w:rsidP="0083631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61466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B6417" w14:textId="77777777" w:rsidR="001A4D7F" w:rsidRDefault="001A4D7F">
      <w:r>
        <w:separator/>
      </w:r>
    </w:p>
  </w:endnote>
  <w:endnote w:type="continuationSeparator" w:id="0">
    <w:p w14:paraId="7F09E3D2" w14:textId="77777777" w:rsidR="001A4D7F" w:rsidRDefault="001A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D5292" w14:textId="77777777" w:rsidR="001A4D7F" w:rsidRDefault="001A4D7F">
      <w:r>
        <w:separator/>
      </w:r>
    </w:p>
  </w:footnote>
  <w:footnote w:type="continuationSeparator" w:id="0">
    <w:p w14:paraId="10F76275" w14:textId="77777777" w:rsidR="001A4D7F" w:rsidRDefault="001A4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1940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4D7F"/>
    <w:rsid w:val="001A63FE"/>
    <w:rsid w:val="001B014E"/>
    <w:rsid w:val="001C1269"/>
    <w:rsid w:val="001C63D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47805"/>
    <w:rsid w:val="004905D4"/>
    <w:rsid w:val="004A26F2"/>
    <w:rsid w:val="004A790F"/>
    <w:rsid w:val="004B5E36"/>
    <w:rsid w:val="004B7C13"/>
    <w:rsid w:val="004C53AA"/>
    <w:rsid w:val="004D236F"/>
    <w:rsid w:val="004E0D31"/>
    <w:rsid w:val="004E3BCA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66DAF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4661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03C8"/>
    <w:rsid w:val="00811B0B"/>
    <w:rsid w:val="008161A2"/>
    <w:rsid w:val="00817458"/>
    <w:rsid w:val="00822D27"/>
    <w:rsid w:val="00824D64"/>
    <w:rsid w:val="0083302E"/>
    <w:rsid w:val="0083631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25AD2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3CF5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2B7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C6FBF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1064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2024-12-18T09:59:00Z</dcterms:created>
  <dcterms:modified xsi:type="dcterms:W3CDTF">2024-12-18T09:59:00Z</dcterms:modified>
</cp:coreProperties>
</file>