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3E5D88" w14:textId="77777777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75495E80" w14:textId="65D1C0A5" w:rsidR="00B40A8D" w:rsidRPr="007D02EB" w:rsidRDefault="00B40A8D" w:rsidP="00B40A8D">
      <w:pPr>
        <w:spacing w:line="360" w:lineRule="auto"/>
        <w:ind w:left="851"/>
        <w:jc w:val="right"/>
        <w:rPr>
          <w:rFonts w:ascii="Calibri" w:hAnsi="Calibri" w:cs="Calibri"/>
          <w:b/>
        </w:rPr>
      </w:pPr>
      <w:r w:rsidRPr="007D02EB">
        <w:rPr>
          <w:rFonts w:ascii="Calibri" w:hAnsi="Calibri" w:cs="Calibri"/>
          <w:b/>
        </w:rPr>
        <w:t xml:space="preserve">Załącznik </w:t>
      </w:r>
      <w:r w:rsidR="00C61A79">
        <w:rPr>
          <w:rFonts w:ascii="Calibri" w:hAnsi="Calibri" w:cs="Calibri"/>
          <w:b/>
        </w:rPr>
        <w:t>4</w:t>
      </w:r>
      <w:r w:rsidRPr="007D02EB">
        <w:rPr>
          <w:rFonts w:ascii="Calibri" w:hAnsi="Calibri" w:cs="Calibri"/>
          <w:b/>
        </w:rPr>
        <w:t xml:space="preserve"> do Zapytania ofertowego</w:t>
      </w:r>
    </w:p>
    <w:p w14:paraId="3696ED3E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57183E43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581968E7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61DA5A94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10D1D8DA" w14:textId="77777777" w:rsidR="004A790F" w:rsidRPr="00B33CF5" w:rsidRDefault="004A790F" w:rsidP="009167EE">
      <w:pPr>
        <w:tabs>
          <w:tab w:val="left" w:pos="3705"/>
        </w:tabs>
        <w:rPr>
          <w:rFonts w:ascii="Calibri" w:hAnsi="Calibri" w:cs="Calibri"/>
          <w:sz w:val="22"/>
          <w:szCs w:val="22"/>
        </w:rPr>
      </w:pPr>
    </w:p>
    <w:p w14:paraId="2E41E509" w14:textId="7F64CA78" w:rsidR="00925AD2" w:rsidRPr="00925AD2" w:rsidRDefault="0040355B" w:rsidP="00925AD2">
      <w:pPr>
        <w:tabs>
          <w:tab w:val="left" w:pos="3705"/>
        </w:tabs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25AD2">
        <w:rPr>
          <w:rFonts w:asciiTheme="minorHAnsi" w:hAnsiTheme="minorHAnsi" w:cstheme="minorHAnsi"/>
          <w:sz w:val="22"/>
          <w:szCs w:val="22"/>
        </w:rPr>
        <w:t xml:space="preserve">W związku z postępowaniem zamieszczonym w Bazie Konkurencyjności przez </w:t>
      </w:r>
      <w:r w:rsidR="001C63DA" w:rsidRPr="00925AD2">
        <w:rPr>
          <w:rFonts w:asciiTheme="minorHAnsi" w:hAnsiTheme="minorHAnsi" w:cstheme="minorHAnsi"/>
          <w:sz w:val="22"/>
          <w:szCs w:val="22"/>
        </w:rPr>
        <w:t>Fundację na rzecz Integracji Środowiska Akademickiego Jeden Uniwersytet</w:t>
      </w:r>
      <w:r w:rsidR="00B33CF5" w:rsidRPr="00925AD2">
        <w:rPr>
          <w:rFonts w:asciiTheme="minorHAnsi" w:hAnsiTheme="minorHAnsi" w:cstheme="minorHAnsi"/>
          <w:sz w:val="22"/>
          <w:szCs w:val="22"/>
        </w:rPr>
        <w:t xml:space="preserve">, realizujące projekt pn. </w:t>
      </w:r>
      <w:r w:rsidR="00925AD2" w:rsidRPr="00925AD2"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925AD2" w:rsidRPr="00925AD2">
        <w:rPr>
          <w:rFonts w:asciiTheme="minorHAnsi" w:hAnsiTheme="minorHAnsi" w:cstheme="minorHAnsi"/>
          <w:sz w:val="22"/>
          <w:szCs w:val="22"/>
        </w:rPr>
        <w:t>3W - Wytchnienie Wielkopolski Wschodniej</w:t>
      </w:r>
      <w:r w:rsidR="00925AD2" w:rsidRPr="00925AD2">
        <w:rPr>
          <w:rFonts w:asciiTheme="minorHAnsi" w:hAnsiTheme="minorHAnsi" w:cstheme="minorHAnsi"/>
          <w:b/>
          <w:bCs/>
          <w:sz w:val="22"/>
          <w:szCs w:val="22"/>
        </w:rPr>
        <w:t>” nr projektu FEWP.10.01-IZ.00-0024/24</w:t>
      </w:r>
      <w:r w:rsidR="00925AD2" w:rsidRPr="00925AD2">
        <w:rPr>
          <w:rFonts w:asciiTheme="minorHAnsi" w:hAnsiTheme="minorHAnsi" w:cstheme="minorHAnsi"/>
          <w:sz w:val="22"/>
          <w:szCs w:val="22"/>
        </w:rPr>
        <w:t>, współfinansowanego ze środków Unii Europejskiej w ramach Programu Fundusze Europejskie dla Wielkopolski na lata 2021-2027 (</w:t>
      </w:r>
      <w:r w:rsidR="00925AD2" w:rsidRPr="00925AD2">
        <w:rPr>
          <w:rFonts w:asciiTheme="minorHAnsi" w:hAnsiTheme="minorHAnsi" w:cstheme="minorHAnsi"/>
          <w:bCs/>
          <w:sz w:val="22"/>
          <w:szCs w:val="22"/>
          <w:lang w:val="x-none"/>
        </w:rPr>
        <w:t>Priorytet 10. Sprawiedliwa transformacja Wielkopolski Wschodniej, Działanie 10.1 Rynek pracy, kształcenie i aktywne społeczeństwo wspierające transformację gospodarki</w:t>
      </w:r>
      <w:r w:rsidR="00925AD2" w:rsidRPr="00925AD2">
        <w:rPr>
          <w:rFonts w:asciiTheme="minorHAnsi" w:hAnsiTheme="minorHAnsi" w:cstheme="minorHAnsi"/>
          <w:sz w:val="22"/>
          <w:szCs w:val="22"/>
        </w:rPr>
        <w:t>)</w:t>
      </w:r>
    </w:p>
    <w:p w14:paraId="5D78EB0D" w14:textId="30FC5C04" w:rsidR="0040355B" w:rsidRPr="00B33CF5" w:rsidRDefault="0040355B" w:rsidP="00C53492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color w:val="FF0000"/>
          <w:sz w:val="22"/>
          <w:szCs w:val="22"/>
        </w:rPr>
      </w:pPr>
    </w:p>
    <w:p w14:paraId="02DE32FC" w14:textId="77777777" w:rsidR="0040355B" w:rsidRPr="00C61A79" w:rsidRDefault="0040355B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778D55E2" w14:textId="56887BBD" w:rsidR="0040355B" w:rsidRPr="008103C8" w:rsidRDefault="0040355B" w:rsidP="00836314">
      <w:pPr>
        <w:tabs>
          <w:tab w:val="left" w:pos="3705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03C8">
        <w:rPr>
          <w:rFonts w:asciiTheme="minorHAnsi" w:hAnsiTheme="minorHAnsi" w:cstheme="minorHAnsi"/>
          <w:sz w:val="22"/>
          <w:szCs w:val="22"/>
        </w:rPr>
        <w:t>oświadczam, że</w:t>
      </w:r>
      <w:r w:rsidR="00E462B7">
        <w:rPr>
          <w:rFonts w:asciiTheme="minorHAnsi" w:hAnsiTheme="minorHAnsi" w:cstheme="minorHAnsi"/>
          <w:sz w:val="22"/>
          <w:szCs w:val="22"/>
        </w:rPr>
        <w:t>:</w:t>
      </w:r>
    </w:p>
    <w:p w14:paraId="3AD86B75" w14:textId="41EF665F" w:rsidR="00C61A79" w:rsidRPr="008103C8" w:rsidRDefault="00C61A79" w:rsidP="00836314">
      <w:pPr>
        <w:tabs>
          <w:tab w:val="left" w:pos="3705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03C8">
        <w:rPr>
          <w:rFonts w:asciiTheme="minorHAnsi" w:hAnsiTheme="minorHAnsi" w:cstheme="minorHAnsi"/>
          <w:sz w:val="22"/>
          <w:szCs w:val="22"/>
        </w:rPr>
        <w:t>- dysponuję niezbędnym zapleczem technicznym</w:t>
      </w:r>
      <w:r w:rsidR="00E462B7">
        <w:rPr>
          <w:rFonts w:asciiTheme="minorHAnsi" w:hAnsiTheme="minorHAnsi" w:cstheme="minorHAnsi"/>
          <w:sz w:val="22"/>
          <w:szCs w:val="22"/>
        </w:rPr>
        <w:t xml:space="preserve"> </w:t>
      </w:r>
      <w:r w:rsidRPr="008103C8">
        <w:rPr>
          <w:rFonts w:asciiTheme="minorHAnsi" w:hAnsiTheme="minorHAnsi" w:cstheme="minorHAnsi"/>
          <w:sz w:val="22"/>
          <w:szCs w:val="22"/>
        </w:rPr>
        <w:t>oraz kadr</w:t>
      </w:r>
      <w:r w:rsidR="00696556">
        <w:rPr>
          <w:rFonts w:asciiTheme="minorHAnsi" w:hAnsiTheme="minorHAnsi" w:cstheme="minorHAnsi"/>
          <w:sz w:val="22"/>
          <w:szCs w:val="22"/>
        </w:rPr>
        <w:t xml:space="preserve">ą </w:t>
      </w:r>
      <w:r w:rsidRPr="008103C8">
        <w:rPr>
          <w:rFonts w:asciiTheme="minorHAnsi" w:hAnsiTheme="minorHAnsi" w:cstheme="minorHAnsi"/>
          <w:sz w:val="22"/>
          <w:szCs w:val="22"/>
        </w:rPr>
        <w:t>gwarantującą rzetelne wykonanie zamówienia,</w:t>
      </w:r>
    </w:p>
    <w:p w14:paraId="1B9F4877" w14:textId="77777777" w:rsidR="00C61A79" w:rsidRPr="00C61A79" w:rsidRDefault="00C61A79" w:rsidP="00836314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C61A79">
        <w:rPr>
          <w:rFonts w:ascii="Calibri" w:hAnsi="Calibri" w:cs="Calibri"/>
          <w:sz w:val="22"/>
          <w:szCs w:val="22"/>
        </w:rPr>
        <w:t>- znajduję się w sytuacji finansowej i ekonomicznej, zapewniającej prawidłowe wykonanie zamówienia.</w:t>
      </w:r>
    </w:p>
    <w:p w14:paraId="354BE149" w14:textId="77777777" w:rsidR="00865FD5" w:rsidRPr="00865FD5" w:rsidRDefault="00865FD5" w:rsidP="00C53492">
      <w:pPr>
        <w:tabs>
          <w:tab w:val="left" w:pos="370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E6C2B81" w14:textId="77777777" w:rsidR="00BE3B60" w:rsidRPr="00865FD5" w:rsidRDefault="00BE3B60" w:rsidP="00C53492">
      <w:pPr>
        <w:tabs>
          <w:tab w:val="left" w:pos="370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79465589" w14:textId="77777777" w:rsidR="00BE3B60" w:rsidRPr="00865FD5" w:rsidRDefault="00BE3B60" w:rsidP="00C53492">
      <w:pPr>
        <w:tabs>
          <w:tab w:val="left" w:pos="370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424C441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11899C8D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sz w:val="22"/>
          <w:szCs w:val="22"/>
        </w:rPr>
        <w:br/>
      </w:r>
    </w:p>
    <w:p w14:paraId="674783C5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3D96FF66" w14:textId="0888EBB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 xml:space="preserve">(podpis </w:t>
      </w:r>
      <w:r w:rsidR="00BE3B60" w:rsidRPr="00865FD5">
        <w:rPr>
          <w:rFonts w:asciiTheme="minorHAnsi" w:hAnsiTheme="minorHAnsi" w:cstheme="minorHAnsi"/>
          <w:i/>
          <w:sz w:val="22"/>
          <w:szCs w:val="22"/>
        </w:rPr>
        <w:t>Oferenta</w:t>
      </w:r>
      <w:r w:rsidRPr="00865FD5">
        <w:rPr>
          <w:rFonts w:asciiTheme="minorHAnsi" w:hAnsiTheme="minorHAnsi" w:cstheme="minorHAnsi"/>
          <w:i/>
          <w:sz w:val="22"/>
          <w:szCs w:val="22"/>
        </w:rPr>
        <w:t>)</w:t>
      </w:r>
    </w:p>
    <w:p w14:paraId="64D0B5EF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35E06F69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7E1EE3F6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021C45E3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>(data, miejscowość)</w:t>
      </w:r>
    </w:p>
    <w:p w14:paraId="11B1D023" w14:textId="77777777" w:rsidR="004A790F" w:rsidRPr="00865FD5" w:rsidRDefault="004A790F" w:rsidP="0040355B">
      <w:pPr>
        <w:tabs>
          <w:tab w:val="left" w:pos="370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6D8A8ACF" w14:textId="77777777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FC0B9A" w14:textId="77777777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7D76D46" w14:textId="4C99A818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4A790F" w:rsidRPr="00865FD5" w:rsidSect="00614661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0289F4" w14:textId="77777777" w:rsidR="000B6628" w:rsidRDefault="000B6628">
      <w:r>
        <w:separator/>
      </w:r>
    </w:p>
  </w:endnote>
  <w:endnote w:type="continuationSeparator" w:id="0">
    <w:p w14:paraId="62E37688" w14:textId="77777777" w:rsidR="000B6628" w:rsidRDefault="000B6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2FD825" w14:textId="77777777" w:rsidR="000B6628" w:rsidRDefault="000B6628">
      <w:r>
        <w:separator/>
      </w:r>
    </w:p>
  </w:footnote>
  <w:footnote w:type="continuationSeparator" w:id="0">
    <w:p w14:paraId="2B93676B" w14:textId="77777777" w:rsidR="000B6628" w:rsidRDefault="000B66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283F1" w14:textId="7E1C1CCD" w:rsidR="00934C79" w:rsidRDefault="00BE3B60" w:rsidP="00267FA1">
    <w:pPr>
      <w:pStyle w:val="Nagwek"/>
      <w:jc w:val="both"/>
      <w:rPr>
        <w:color w:val="767171"/>
      </w:rPr>
    </w:pPr>
    <w:r>
      <w:rPr>
        <w:noProof/>
        <w:lang w:eastAsia="pl-PL"/>
      </w:rPr>
      <w:drawing>
        <wp:inline distT="0" distB="0" distL="0" distR="0" wp14:anchorId="1789E880" wp14:editId="20A92C13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DC75BD" w14:textId="77777777" w:rsidR="00360506" w:rsidRDefault="00360506" w:rsidP="00267FA1">
    <w:pPr>
      <w:pStyle w:val="Nagwek"/>
      <w:jc w:val="both"/>
      <w:rPr>
        <w:color w:val="767171"/>
      </w:rPr>
    </w:pPr>
  </w:p>
  <w:p w14:paraId="489DBA0D" w14:textId="06FE4BC2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5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121A23"/>
    <w:multiLevelType w:val="hybridMultilevel"/>
    <w:tmpl w:val="ED94E0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5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423494">
    <w:abstractNumId w:val="15"/>
  </w:num>
  <w:num w:numId="2" w16cid:durableId="1417902777">
    <w:abstractNumId w:val="31"/>
  </w:num>
  <w:num w:numId="3" w16cid:durableId="585267900">
    <w:abstractNumId w:val="17"/>
  </w:num>
  <w:num w:numId="4" w16cid:durableId="442501817">
    <w:abstractNumId w:val="27"/>
  </w:num>
  <w:num w:numId="5" w16cid:durableId="1858427898">
    <w:abstractNumId w:val="29"/>
  </w:num>
  <w:num w:numId="6" w16cid:durableId="205070154">
    <w:abstractNumId w:val="30"/>
  </w:num>
  <w:num w:numId="7" w16cid:durableId="872694559">
    <w:abstractNumId w:val="22"/>
  </w:num>
  <w:num w:numId="8" w16cid:durableId="1496187137">
    <w:abstractNumId w:val="35"/>
  </w:num>
  <w:num w:numId="9" w16cid:durableId="739524930">
    <w:abstractNumId w:val="25"/>
  </w:num>
  <w:num w:numId="10" w16cid:durableId="1198660828">
    <w:abstractNumId w:val="16"/>
  </w:num>
  <w:num w:numId="11" w16cid:durableId="1303272201">
    <w:abstractNumId w:val="32"/>
  </w:num>
  <w:num w:numId="12" w16cid:durableId="488790361">
    <w:abstractNumId w:val="24"/>
  </w:num>
  <w:num w:numId="13" w16cid:durableId="23753676">
    <w:abstractNumId w:val="13"/>
  </w:num>
  <w:num w:numId="14" w16cid:durableId="1874684259">
    <w:abstractNumId w:val="26"/>
  </w:num>
  <w:num w:numId="15" w16cid:durableId="1501040283">
    <w:abstractNumId w:val="34"/>
  </w:num>
  <w:num w:numId="16" w16cid:durableId="351687718">
    <w:abstractNumId w:val="21"/>
  </w:num>
  <w:num w:numId="17" w16cid:durableId="333579122">
    <w:abstractNumId w:val="20"/>
  </w:num>
  <w:num w:numId="18" w16cid:durableId="2033802845">
    <w:abstractNumId w:val="14"/>
  </w:num>
  <w:num w:numId="19" w16cid:durableId="1589801960">
    <w:abstractNumId w:val="23"/>
  </w:num>
  <w:num w:numId="20" w16cid:durableId="57368718">
    <w:abstractNumId w:val="28"/>
  </w:num>
  <w:num w:numId="21" w16cid:durableId="1289236301">
    <w:abstractNumId w:val="33"/>
  </w:num>
  <w:num w:numId="22" w16cid:durableId="592209188">
    <w:abstractNumId w:val="18"/>
  </w:num>
  <w:num w:numId="23" w16cid:durableId="730426229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914"/>
    <w:rsid w:val="000176CC"/>
    <w:rsid w:val="00020DB2"/>
    <w:rsid w:val="000233BD"/>
    <w:rsid w:val="00026BDE"/>
    <w:rsid w:val="0004060E"/>
    <w:rsid w:val="00041995"/>
    <w:rsid w:val="00053A88"/>
    <w:rsid w:val="00061292"/>
    <w:rsid w:val="00062B52"/>
    <w:rsid w:val="00066902"/>
    <w:rsid w:val="00087E4A"/>
    <w:rsid w:val="000B0B83"/>
    <w:rsid w:val="000B1DA2"/>
    <w:rsid w:val="000B46F7"/>
    <w:rsid w:val="000B6628"/>
    <w:rsid w:val="000C4774"/>
    <w:rsid w:val="000C5352"/>
    <w:rsid w:val="000D2E35"/>
    <w:rsid w:val="000E2AFF"/>
    <w:rsid w:val="000E73AB"/>
    <w:rsid w:val="000F178C"/>
    <w:rsid w:val="001029FE"/>
    <w:rsid w:val="00120897"/>
    <w:rsid w:val="00122867"/>
    <w:rsid w:val="00123E37"/>
    <w:rsid w:val="00123EAA"/>
    <w:rsid w:val="00131173"/>
    <w:rsid w:val="0014656F"/>
    <w:rsid w:val="00152562"/>
    <w:rsid w:val="00170968"/>
    <w:rsid w:val="00170FB9"/>
    <w:rsid w:val="00177DF4"/>
    <w:rsid w:val="0018095E"/>
    <w:rsid w:val="00190A18"/>
    <w:rsid w:val="00191154"/>
    <w:rsid w:val="00193736"/>
    <w:rsid w:val="001A63FE"/>
    <w:rsid w:val="001B014E"/>
    <w:rsid w:val="001C1269"/>
    <w:rsid w:val="001C63DA"/>
    <w:rsid w:val="001F6231"/>
    <w:rsid w:val="002120C2"/>
    <w:rsid w:val="00217070"/>
    <w:rsid w:val="00227F16"/>
    <w:rsid w:val="00235480"/>
    <w:rsid w:val="00244E28"/>
    <w:rsid w:val="00245BB7"/>
    <w:rsid w:val="00255994"/>
    <w:rsid w:val="00262537"/>
    <w:rsid w:val="00266F8A"/>
    <w:rsid w:val="00267FA1"/>
    <w:rsid w:val="00286F5D"/>
    <w:rsid w:val="0029013C"/>
    <w:rsid w:val="00294032"/>
    <w:rsid w:val="00294EA0"/>
    <w:rsid w:val="002B072D"/>
    <w:rsid w:val="002B08B0"/>
    <w:rsid w:val="002B62AB"/>
    <w:rsid w:val="002D41B7"/>
    <w:rsid w:val="002F3A58"/>
    <w:rsid w:val="002F5EE0"/>
    <w:rsid w:val="0030138C"/>
    <w:rsid w:val="00314A00"/>
    <w:rsid w:val="0032297A"/>
    <w:rsid w:val="00332CC3"/>
    <w:rsid w:val="003409E7"/>
    <w:rsid w:val="00340CB3"/>
    <w:rsid w:val="003420A1"/>
    <w:rsid w:val="00342E18"/>
    <w:rsid w:val="00360506"/>
    <w:rsid w:val="003618F4"/>
    <w:rsid w:val="003661AB"/>
    <w:rsid w:val="00367265"/>
    <w:rsid w:val="003679F6"/>
    <w:rsid w:val="00382577"/>
    <w:rsid w:val="00387376"/>
    <w:rsid w:val="00392285"/>
    <w:rsid w:val="0039402A"/>
    <w:rsid w:val="003B3DBB"/>
    <w:rsid w:val="003C0FDD"/>
    <w:rsid w:val="003C321A"/>
    <w:rsid w:val="003C78E4"/>
    <w:rsid w:val="003D3808"/>
    <w:rsid w:val="003D7420"/>
    <w:rsid w:val="003E1009"/>
    <w:rsid w:val="003F34F9"/>
    <w:rsid w:val="00400285"/>
    <w:rsid w:val="00401EC7"/>
    <w:rsid w:val="004028E7"/>
    <w:rsid w:val="0040355B"/>
    <w:rsid w:val="00412C00"/>
    <w:rsid w:val="00414153"/>
    <w:rsid w:val="0042285F"/>
    <w:rsid w:val="00426B43"/>
    <w:rsid w:val="00436836"/>
    <w:rsid w:val="00445A74"/>
    <w:rsid w:val="00446547"/>
    <w:rsid w:val="00447805"/>
    <w:rsid w:val="004905D4"/>
    <w:rsid w:val="004A26F2"/>
    <w:rsid w:val="004A790F"/>
    <w:rsid w:val="004B5E36"/>
    <w:rsid w:val="004B7C13"/>
    <w:rsid w:val="004C53AA"/>
    <w:rsid w:val="004D236F"/>
    <w:rsid w:val="004E0D31"/>
    <w:rsid w:val="004E3BCA"/>
    <w:rsid w:val="004E5731"/>
    <w:rsid w:val="004F32E4"/>
    <w:rsid w:val="00502A86"/>
    <w:rsid w:val="005054FE"/>
    <w:rsid w:val="005069BB"/>
    <w:rsid w:val="00510D1B"/>
    <w:rsid w:val="005125B0"/>
    <w:rsid w:val="00520289"/>
    <w:rsid w:val="005208DB"/>
    <w:rsid w:val="005223B1"/>
    <w:rsid w:val="00523133"/>
    <w:rsid w:val="00525CD6"/>
    <w:rsid w:val="005266C3"/>
    <w:rsid w:val="005320B5"/>
    <w:rsid w:val="005535E8"/>
    <w:rsid w:val="0056022B"/>
    <w:rsid w:val="00562338"/>
    <w:rsid w:val="005648C6"/>
    <w:rsid w:val="00566DAF"/>
    <w:rsid w:val="005839C0"/>
    <w:rsid w:val="005922D6"/>
    <w:rsid w:val="005940B6"/>
    <w:rsid w:val="00597B2F"/>
    <w:rsid w:val="005A3C52"/>
    <w:rsid w:val="005A57DC"/>
    <w:rsid w:val="005B52A3"/>
    <w:rsid w:val="005B7987"/>
    <w:rsid w:val="005C18EA"/>
    <w:rsid w:val="005C26BA"/>
    <w:rsid w:val="005D745D"/>
    <w:rsid w:val="005D7A45"/>
    <w:rsid w:val="005E0570"/>
    <w:rsid w:val="005E2686"/>
    <w:rsid w:val="005F2042"/>
    <w:rsid w:val="005F4AE8"/>
    <w:rsid w:val="005F6FAA"/>
    <w:rsid w:val="00602F77"/>
    <w:rsid w:val="006033B6"/>
    <w:rsid w:val="00607C64"/>
    <w:rsid w:val="00614661"/>
    <w:rsid w:val="00617873"/>
    <w:rsid w:val="0062725B"/>
    <w:rsid w:val="00632D09"/>
    <w:rsid w:val="0063391F"/>
    <w:rsid w:val="0063723F"/>
    <w:rsid w:val="00640B6D"/>
    <w:rsid w:val="00645C22"/>
    <w:rsid w:val="00645CC1"/>
    <w:rsid w:val="00647BDD"/>
    <w:rsid w:val="00653B9D"/>
    <w:rsid w:val="00657B92"/>
    <w:rsid w:val="00661E10"/>
    <w:rsid w:val="006657EF"/>
    <w:rsid w:val="00665BA9"/>
    <w:rsid w:val="00672CBF"/>
    <w:rsid w:val="0067620C"/>
    <w:rsid w:val="0067651F"/>
    <w:rsid w:val="00686423"/>
    <w:rsid w:val="00696556"/>
    <w:rsid w:val="006A0BEF"/>
    <w:rsid w:val="006A0CA5"/>
    <w:rsid w:val="006A1585"/>
    <w:rsid w:val="006A5232"/>
    <w:rsid w:val="006C13E0"/>
    <w:rsid w:val="006C4EBF"/>
    <w:rsid w:val="006D52D2"/>
    <w:rsid w:val="006D6ED9"/>
    <w:rsid w:val="006E11F8"/>
    <w:rsid w:val="006E15B9"/>
    <w:rsid w:val="006E3FA1"/>
    <w:rsid w:val="006E49A4"/>
    <w:rsid w:val="006E4DBA"/>
    <w:rsid w:val="006E5DC8"/>
    <w:rsid w:val="0070199D"/>
    <w:rsid w:val="007200FF"/>
    <w:rsid w:val="0072061D"/>
    <w:rsid w:val="00721AB7"/>
    <w:rsid w:val="00731136"/>
    <w:rsid w:val="0073157B"/>
    <w:rsid w:val="00731C1B"/>
    <w:rsid w:val="00735A90"/>
    <w:rsid w:val="00741FD6"/>
    <w:rsid w:val="00755D40"/>
    <w:rsid w:val="007662C9"/>
    <w:rsid w:val="007678E4"/>
    <w:rsid w:val="0077578B"/>
    <w:rsid w:val="00780F77"/>
    <w:rsid w:val="007810D5"/>
    <w:rsid w:val="007826B3"/>
    <w:rsid w:val="0079106F"/>
    <w:rsid w:val="00792C94"/>
    <w:rsid w:val="0079793B"/>
    <w:rsid w:val="007A1580"/>
    <w:rsid w:val="007A6850"/>
    <w:rsid w:val="007B1815"/>
    <w:rsid w:val="007B2110"/>
    <w:rsid w:val="007C5F6F"/>
    <w:rsid w:val="007D52F3"/>
    <w:rsid w:val="007D7958"/>
    <w:rsid w:val="007E070C"/>
    <w:rsid w:val="007E0C68"/>
    <w:rsid w:val="007F0C4E"/>
    <w:rsid w:val="007F46AF"/>
    <w:rsid w:val="00800B52"/>
    <w:rsid w:val="008072C7"/>
    <w:rsid w:val="008103C8"/>
    <w:rsid w:val="00811B0B"/>
    <w:rsid w:val="008161A2"/>
    <w:rsid w:val="00817458"/>
    <w:rsid w:val="00822D27"/>
    <w:rsid w:val="00824D64"/>
    <w:rsid w:val="0083302E"/>
    <w:rsid w:val="00836314"/>
    <w:rsid w:val="00854A73"/>
    <w:rsid w:val="00864EA1"/>
    <w:rsid w:val="00865FD5"/>
    <w:rsid w:val="00891053"/>
    <w:rsid w:val="008911E8"/>
    <w:rsid w:val="00891DAA"/>
    <w:rsid w:val="008A1285"/>
    <w:rsid w:val="008A3D74"/>
    <w:rsid w:val="008B1C3C"/>
    <w:rsid w:val="008B3B2F"/>
    <w:rsid w:val="008B6054"/>
    <w:rsid w:val="008B6CE8"/>
    <w:rsid w:val="008C3F43"/>
    <w:rsid w:val="008C43E9"/>
    <w:rsid w:val="008D694B"/>
    <w:rsid w:val="008E4329"/>
    <w:rsid w:val="008F7C89"/>
    <w:rsid w:val="00901639"/>
    <w:rsid w:val="009055D6"/>
    <w:rsid w:val="009167EE"/>
    <w:rsid w:val="00925AD2"/>
    <w:rsid w:val="00930E69"/>
    <w:rsid w:val="00934C79"/>
    <w:rsid w:val="0094677A"/>
    <w:rsid w:val="0095560B"/>
    <w:rsid w:val="00971CAA"/>
    <w:rsid w:val="00973619"/>
    <w:rsid w:val="009808E0"/>
    <w:rsid w:val="009858EE"/>
    <w:rsid w:val="00985AFB"/>
    <w:rsid w:val="00985D36"/>
    <w:rsid w:val="00987D9A"/>
    <w:rsid w:val="00991FBE"/>
    <w:rsid w:val="0099286B"/>
    <w:rsid w:val="0099719B"/>
    <w:rsid w:val="009D2E2E"/>
    <w:rsid w:val="009E07C5"/>
    <w:rsid w:val="009E4AEA"/>
    <w:rsid w:val="009F2CA5"/>
    <w:rsid w:val="00A003C0"/>
    <w:rsid w:val="00A036BA"/>
    <w:rsid w:val="00A0527B"/>
    <w:rsid w:val="00A21D1C"/>
    <w:rsid w:val="00A2608E"/>
    <w:rsid w:val="00A27B5F"/>
    <w:rsid w:val="00A3177B"/>
    <w:rsid w:val="00A52C9C"/>
    <w:rsid w:val="00A709C6"/>
    <w:rsid w:val="00A77244"/>
    <w:rsid w:val="00A84968"/>
    <w:rsid w:val="00A8729B"/>
    <w:rsid w:val="00AA652F"/>
    <w:rsid w:val="00AB03F6"/>
    <w:rsid w:val="00AC0C0A"/>
    <w:rsid w:val="00AC2E10"/>
    <w:rsid w:val="00AC3442"/>
    <w:rsid w:val="00AE30C4"/>
    <w:rsid w:val="00AF0B6B"/>
    <w:rsid w:val="00AF5CC0"/>
    <w:rsid w:val="00B16A38"/>
    <w:rsid w:val="00B17216"/>
    <w:rsid w:val="00B33CF5"/>
    <w:rsid w:val="00B3468F"/>
    <w:rsid w:val="00B40A8D"/>
    <w:rsid w:val="00B520B2"/>
    <w:rsid w:val="00B5325A"/>
    <w:rsid w:val="00B56A5C"/>
    <w:rsid w:val="00B636FD"/>
    <w:rsid w:val="00B66FDA"/>
    <w:rsid w:val="00B72136"/>
    <w:rsid w:val="00B8526D"/>
    <w:rsid w:val="00B858E1"/>
    <w:rsid w:val="00B86B14"/>
    <w:rsid w:val="00B914F9"/>
    <w:rsid w:val="00B9237E"/>
    <w:rsid w:val="00B92BBC"/>
    <w:rsid w:val="00BA3785"/>
    <w:rsid w:val="00BB39E9"/>
    <w:rsid w:val="00BC05F2"/>
    <w:rsid w:val="00BC2264"/>
    <w:rsid w:val="00BC3648"/>
    <w:rsid w:val="00BD1EC1"/>
    <w:rsid w:val="00BD71A0"/>
    <w:rsid w:val="00BE2738"/>
    <w:rsid w:val="00BE318B"/>
    <w:rsid w:val="00BE3B60"/>
    <w:rsid w:val="00BE7627"/>
    <w:rsid w:val="00BF22B6"/>
    <w:rsid w:val="00BF352E"/>
    <w:rsid w:val="00BF49A3"/>
    <w:rsid w:val="00C043AD"/>
    <w:rsid w:val="00C04911"/>
    <w:rsid w:val="00C15720"/>
    <w:rsid w:val="00C2457B"/>
    <w:rsid w:val="00C24AC2"/>
    <w:rsid w:val="00C27AF1"/>
    <w:rsid w:val="00C419B7"/>
    <w:rsid w:val="00C501D2"/>
    <w:rsid w:val="00C530CA"/>
    <w:rsid w:val="00C53492"/>
    <w:rsid w:val="00C61A79"/>
    <w:rsid w:val="00C73D23"/>
    <w:rsid w:val="00C81D4D"/>
    <w:rsid w:val="00C82B08"/>
    <w:rsid w:val="00C853ED"/>
    <w:rsid w:val="00C85C44"/>
    <w:rsid w:val="00C97C11"/>
    <w:rsid w:val="00CA5EDF"/>
    <w:rsid w:val="00CB0F94"/>
    <w:rsid w:val="00CB4539"/>
    <w:rsid w:val="00CD7CA1"/>
    <w:rsid w:val="00CE4EF6"/>
    <w:rsid w:val="00CE642E"/>
    <w:rsid w:val="00CE7B05"/>
    <w:rsid w:val="00CF411D"/>
    <w:rsid w:val="00D00D29"/>
    <w:rsid w:val="00D0474B"/>
    <w:rsid w:val="00D21673"/>
    <w:rsid w:val="00D22871"/>
    <w:rsid w:val="00D22FC4"/>
    <w:rsid w:val="00D3232A"/>
    <w:rsid w:val="00D324FE"/>
    <w:rsid w:val="00D42BBD"/>
    <w:rsid w:val="00D54C2E"/>
    <w:rsid w:val="00D610CD"/>
    <w:rsid w:val="00D627D3"/>
    <w:rsid w:val="00D65286"/>
    <w:rsid w:val="00D700D6"/>
    <w:rsid w:val="00D8055D"/>
    <w:rsid w:val="00D80A9A"/>
    <w:rsid w:val="00D848E3"/>
    <w:rsid w:val="00D9514A"/>
    <w:rsid w:val="00D953C5"/>
    <w:rsid w:val="00DA3E76"/>
    <w:rsid w:val="00DA49E6"/>
    <w:rsid w:val="00DA5283"/>
    <w:rsid w:val="00DC0190"/>
    <w:rsid w:val="00DC070C"/>
    <w:rsid w:val="00DD5BC5"/>
    <w:rsid w:val="00DE031F"/>
    <w:rsid w:val="00DE1218"/>
    <w:rsid w:val="00DE31A6"/>
    <w:rsid w:val="00DE5A7B"/>
    <w:rsid w:val="00DF3B95"/>
    <w:rsid w:val="00E00775"/>
    <w:rsid w:val="00E11DDD"/>
    <w:rsid w:val="00E133BC"/>
    <w:rsid w:val="00E17D7E"/>
    <w:rsid w:val="00E23DFD"/>
    <w:rsid w:val="00E41C2A"/>
    <w:rsid w:val="00E462B7"/>
    <w:rsid w:val="00E4633D"/>
    <w:rsid w:val="00E5395D"/>
    <w:rsid w:val="00E6209B"/>
    <w:rsid w:val="00E70D8E"/>
    <w:rsid w:val="00E73B3F"/>
    <w:rsid w:val="00E76CB2"/>
    <w:rsid w:val="00E878C0"/>
    <w:rsid w:val="00E95A64"/>
    <w:rsid w:val="00EB2FF2"/>
    <w:rsid w:val="00EB54E0"/>
    <w:rsid w:val="00EB550C"/>
    <w:rsid w:val="00EB611E"/>
    <w:rsid w:val="00EB7572"/>
    <w:rsid w:val="00EB772D"/>
    <w:rsid w:val="00ED10BA"/>
    <w:rsid w:val="00ED110A"/>
    <w:rsid w:val="00ED38ED"/>
    <w:rsid w:val="00ED6034"/>
    <w:rsid w:val="00EE23F1"/>
    <w:rsid w:val="00EF0732"/>
    <w:rsid w:val="00EF2AA4"/>
    <w:rsid w:val="00EF7667"/>
    <w:rsid w:val="00F20815"/>
    <w:rsid w:val="00F20D76"/>
    <w:rsid w:val="00F35061"/>
    <w:rsid w:val="00F400CE"/>
    <w:rsid w:val="00F5030A"/>
    <w:rsid w:val="00F64DF3"/>
    <w:rsid w:val="00F82E5F"/>
    <w:rsid w:val="00F83D2E"/>
    <w:rsid w:val="00F85BAD"/>
    <w:rsid w:val="00F90D58"/>
    <w:rsid w:val="00FA14B5"/>
    <w:rsid w:val="00FA7ED1"/>
    <w:rsid w:val="00FB2C32"/>
    <w:rsid w:val="00FB7778"/>
    <w:rsid w:val="00FD0548"/>
    <w:rsid w:val="00FE2759"/>
    <w:rsid w:val="00FF0A99"/>
    <w:rsid w:val="00FF4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table" w:styleId="Tabela-Siatka">
    <w:name w:val="Table Grid"/>
    <w:basedOn w:val="Standardowy"/>
    <w:uiPriority w:val="39"/>
    <w:rsid w:val="00865F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895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asia ruks</cp:lastModifiedBy>
  <cp:revision>2</cp:revision>
  <cp:lastPrinted>2022-02-11T10:48:00Z</cp:lastPrinted>
  <dcterms:created xsi:type="dcterms:W3CDTF">2024-12-18T10:17:00Z</dcterms:created>
  <dcterms:modified xsi:type="dcterms:W3CDTF">2024-12-18T10:17:00Z</dcterms:modified>
</cp:coreProperties>
</file>