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B33CF5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2E41E509" w14:textId="7F64CA78" w:rsidR="00925AD2" w:rsidRPr="00925AD2" w:rsidRDefault="0040355B" w:rsidP="00925AD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25AD2">
        <w:rPr>
          <w:rFonts w:asciiTheme="minorHAnsi" w:hAnsiTheme="minorHAnsi" w:cstheme="minorHAnsi"/>
          <w:sz w:val="22"/>
          <w:szCs w:val="22"/>
        </w:rPr>
        <w:t xml:space="preserve">W związku z postępowaniem zamieszczonym w Bazie Konkurencyjności przez </w:t>
      </w:r>
      <w:r w:rsidR="001C63DA" w:rsidRPr="00925AD2">
        <w:rPr>
          <w:rFonts w:asciiTheme="minorHAnsi" w:hAnsiTheme="minorHAnsi" w:cstheme="minorHAnsi"/>
          <w:sz w:val="22"/>
          <w:szCs w:val="22"/>
        </w:rPr>
        <w:t>Fundację na rzecz Integracji Środowiska Akademickiego Jeden Uniwersytet</w:t>
      </w:r>
      <w:r w:rsidR="00B33CF5" w:rsidRPr="00925AD2">
        <w:rPr>
          <w:rFonts w:asciiTheme="minorHAnsi" w:hAnsiTheme="minorHAnsi" w:cstheme="minorHAnsi"/>
          <w:sz w:val="22"/>
          <w:szCs w:val="22"/>
        </w:rPr>
        <w:t xml:space="preserve">, realizujące projekt pn. </w:t>
      </w:r>
      <w:r w:rsidR="00925AD2" w:rsidRPr="00925AD2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925AD2" w:rsidRPr="00925AD2">
        <w:rPr>
          <w:rFonts w:asciiTheme="minorHAnsi" w:hAnsiTheme="minorHAnsi" w:cstheme="minorHAnsi"/>
          <w:sz w:val="22"/>
          <w:szCs w:val="22"/>
        </w:rPr>
        <w:t>3W - Wytchnienie Wielkopolski Wschodniej</w:t>
      </w:r>
      <w:r w:rsidR="00925AD2" w:rsidRPr="00925AD2">
        <w:rPr>
          <w:rFonts w:asciiTheme="minorHAnsi" w:hAnsiTheme="minorHAnsi" w:cstheme="minorHAnsi"/>
          <w:b/>
          <w:bCs/>
          <w:sz w:val="22"/>
          <w:szCs w:val="22"/>
        </w:rPr>
        <w:t>” nr projektu FEWP.10.01-IZ.00-0024/24</w:t>
      </w:r>
      <w:r w:rsidR="00925AD2" w:rsidRPr="00925AD2">
        <w:rPr>
          <w:rFonts w:asciiTheme="minorHAnsi" w:hAnsiTheme="minorHAnsi" w:cstheme="minorHAnsi"/>
          <w:sz w:val="22"/>
          <w:szCs w:val="22"/>
        </w:rPr>
        <w:t>, współfinansowanego ze środków Unii Europejskiej w ramach Programu Fundusze Europejskie dla Wielkopolski na lata 2021-2027 (</w:t>
      </w:r>
      <w:r w:rsidR="00925AD2" w:rsidRPr="00925AD2">
        <w:rPr>
          <w:rFonts w:asciiTheme="minorHAnsi" w:hAnsiTheme="minorHAnsi" w:cstheme="minorHAnsi"/>
          <w:bCs/>
          <w:sz w:val="22"/>
          <w:szCs w:val="22"/>
          <w:lang w:val="x-none"/>
        </w:rPr>
        <w:t>Priorytet 10. Sprawiedliwa transformacja Wielkopolski Wschodniej, Działanie 10.1 Rynek pracy, kształcenie i aktywne społeczeństwo wspierające transformację gospodarki</w:t>
      </w:r>
      <w:r w:rsidR="00925AD2" w:rsidRPr="00925AD2">
        <w:rPr>
          <w:rFonts w:asciiTheme="minorHAnsi" w:hAnsiTheme="minorHAnsi" w:cstheme="minorHAnsi"/>
          <w:sz w:val="22"/>
          <w:szCs w:val="22"/>
        </w:rPr>
        <w:t>)</w:t>
      </w:r>
    </w:p>
    <w:p w14:paraId="5D78EB0D" w14:textId="30FC5C04" w:rsidR="0040355B" w:rsidRPr="00B33CF5" w:rsidRDefault="0040355B" w:rsidP="00C53492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6887BBD" w:rsidR="0040355B" w:rsidRPr="008103C8" w:rsidRDefault="0040355B" w:rsidP="00836314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03C8">
        <w:rPr>
          <w:rFonts w:asciiTheme="minorHAnsi" w:hAnsiTheme="minorHAnsi" w:cstheme="minorHAnsi"/>
          <w:sz w:val="22"/>
          <w:szCs w:val="22"/>
        </w:rPr>
        <w:t>oświadczam, że</w:t>
      </w:r>
      <w:r w:rsidR="00E462B7">
        <w:rPr>
          <w:rFonts w:asciiTheme="minorHAnsi" w:hAnsiTheme="minorHAnsi" w:cstheme="minorHAnsi"/>
          <w:sz w:val="22"/>
          <w:szCs w:val="22"/>
        </w:rPr>
        <w:t>:</w:t>
      </w:r>
    </w:p>
    <w:p w14:paraId="3AD86B75" w14:textId="27BAD518" w:rsidR="00C61A79" w:rsidRPr="008103C8" w:rsidRDefault="00C61A79" w:rsidP="00836314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03C8">
        <w:rPr>
          <w:rFonts w:asciiTheme="minorHAnsi" w:hAnsiTheme="minorHAnsi" w:cstheme="minorHAnsi"/>
          <w:sz w:val="22"/>
          <w:szCs w:val="22"/>
        </w:rPr>
        <w:t xml:space="preserve">- dysponuję niezbędnym zapleczem technicznym </w:t>
      </w:r>
      <w:r w:rsidR="008103C8" w:rsidRPr="008103C8">
        <w:rPr>
          <w:rFonts w:asciiTheme="minorHAnsi" w:hAnsiTheme="minorHAnsi" w:cstheme="minorHAnsi"/>
          <w:sz w:val="22"/>
          <w:szCs w:val="22"/>
        </w:rPr>
        <w:t>tj.: posiada</w:t>
      </w:r>
      <w:r w:rsidR="00E462B7">
        <w:rPr>
          <w:rFonts w:asciiTheme="minorHAnsi" w:hAnsiTheme="minorHAnsi" w:cstheme="minorHAnsi"/>
          <w:sz w:val="22"/>
          <w:szCs w:val="22"/>
        </w:rPr>
        <w:t>m</w:t>
      </w:r>
      <w:r w:rsidR="008103C8" w:rsidRPr="008103C8">
        <w:rPr>
          <w:rFonts w:asciiTheme="minorHAnsi" w:hAnsiTheme="minorHAnsi" w:cstheme="minorHAnsi"/>
          <w:sz w:val="22"/>
          <w:szCs w:val="22"/>
        </w:rPr>
        <w:t xml:space="preserve"> niezbędny sprzęt do świadczenia usługi </w:t>
      </w:r>
      <w:r w:rsidR="00925AD2">
        <w:rPr>
          <w:rFonts w:asciiTheme="minorHAnsi" w:hAnsiTheme="minorHAnsi" w:cstheme="minorHAnsi"/>
          <w:sz w:val="22"/>
          <w:szCs w:val="22"/>
        </w:rPr>
        <w:t>z zakresu edukacji fizjoterapeutycznej</w:t>
      </w:r>
      <w:r w:rsidR="004F1CB2">
        <w:rPr>
          <w:rFonts w:asciiTheme="minorHAnsi" w:hAnsiTheme="minorHAnsi" w:cstheme="minorHAnsi"/>
          <w:sz w:val="22"/>
          <w:szCs w:val="22"/>
        </w:rPr>
        <w:t xml:space="preserve"> </w:t>
      </w:r>
      <w:r w:rsidR="008103C8" w:rsidRPr="008103C8">
        <w:rPr>
          <w:rFonts w:asciiTheme="minorHAnsi" w:hAnsiTheme="minorHAnsi" w:cstheme="minorHAnsi"/>
          <w:sz w:val="22"/>
          <w:szCs w:val="22"/>
        </w:rPr>
        <w:t>(m.in. specjalistyczne łóżka oraz wszelkie urządzenia i akcesoria pozwalające na udzielenie wsparcia w zakresie potrzeb pacjenta)</w:t>
      </w:r>
      <w:r w:rsidR="00E462B7">
        <w:rPr>
          <w:rFonts w:asciiTheme="minorHAnsi" w:hAnsiTheme="minorHAnsi" w:cstheme="minorHAnsi"/>
          <w:sz w:val="22"/>
          <w:szCs w:val="22"/>
        </w:rPr>
        <w:t xml:space="preserve"> </w:t>
      </w:r>
      <w:r w:rsidRPr="008103C8">
        <w:rPr>
          <w:rFonts w:asciiTheme="minorHAnsi" w:hAnsiTheme="minorHAnsi" w:cstheme="minorHAnsi"/>
          <w:sz w:val="22"/>
          <w:szCs w:val="22"/>
        </w:rPr>
        <w:t>oraz kadr</w:t>
      </w:r>
      <w:r w:rsidR="00E462B7">
        <w:rPr>
          <w:rFonts w:asciiTheme="minorHAnsi" w:hAnsiTheme="minorHAnsi" w:cstheme="minorHAnsi"/>
          <w:sz w:val="22"/>
          <w:szCs w:val="22"/>
        </w:rPr>
        <w:t>ę</w:t>
      </w:r>
      <w:r w:rsidRPr="008103C8">
        <w:rPr>
          <w:rFonts w:asciiTheme="minorHAnsi" w:hAnsiTheme="minorHAnsi" w:cstheme="minorHAnsi"/>
          <w:sz w:val="22"/>
          <w:szCs w:val="22"/>
        </w:rPr>
        <w:t xml:space="preserve"> gwarantującą rzetelne wykonanie zamówienia,</w:t>
      </w:r>
    </w:p>
    <w:p w14:paraId="1B9F4877" w14:textId="77777777" w:rsidR="00C61A79" w:rsidRPr="00C61A79" w:rsidRDefault="00C61A79" w:rsidP="00836314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61466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5DB9C" w14:textId="77777777" w:rsidR="003470B4" w:rsidRDefault="003470B4">
      <w:r>
        <w:separator/>
      </w:r>
    </w:p>
  </w:endnote>
  <w:endnote w:type="continuationSeparator" w:id="0">
    <w:p w14:paraId="03D032C7" w14:textId="77777777" w:rsidR="003470B4" w:rsidRDefault="0034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89F7D" w14:textId="77777777" w:rsidR="003470B4" w:rsidRDefault="003470B4">
      <w:r>
        <w:separator/>
      </w:r>
    </w:p>
  </w:footnote>
  <w:footnote w:type="continuationSeparator" w:id="0">
    <w:p w14:paraId="0479E5C5" w14:textId="77777777" w:rsidR="003470B4" w:rsidRDefault="00347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C63D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470B4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47805"/>
    <w:rsid w:val="004905D4"/>
    <w:rsid w:val="004A26F2"/>
    <w:rsid w:val="004A790F"/>
    <w:rsid w:val="004B5E36"/>
    <w:rsid w:val="004B7C13"/>
    <w:rsid w:val="004C53AA"/>
    <w:rsid w:val="004D236F"/>
    <w:rsid w:val="004E0D31"/>
    <w:rsid w:val="004E3BCA"/>
    <w:rsid w:val="004E5731"/>
    <w:rsid w:val="004F1CB2"/>
    <w:rsid w:val="004F32E4"/>
    <w:rsid w:val="00502A86"/>
    <w:rsid w:val="005054FE"/>
    <w:rsid w:val="005069BB"/>
    <w:rsid w:val="00510D1B"/>
    <w:rsid w:val="005125B0"/>
    <w:rsid w:val="005176B6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66DAF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4661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03C8"/>
    <w:rsid w:val="00811B0B"/>
    <w:rsid w:val="008161A2"/>
    <w:rsid w:val="00817458"/>
    <w:rsid w:val="00822D27"/>
    <w:rsid w:val="00824D64"/>
    <w:rsid w:val="0083302E"/>
    <w:rsid w:val="0083631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25AD2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D68D9"/>
    <w:rsid w:val="00AE30C4"/>
    <w:rsid w:val="00AF0B6B"/>
    <w:rsid w:val="00AF5CC0"/>
    <w:rsid w:val="00B16A38"/>
    <w:rsid w:val="00B17216"/>
    <w:rsid w:val="00B33CF5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2B7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1116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3</cp:revision>
  <cp:lastPrinted>2022-02-11T10:48:00Z</cp:lastPrinted>
  <dcterms:created xsi:type="dcterms:W3CDTF">2024-12-17T11:45:00Z</dcterms:created>
  <dcterms:modified xsi:type="dcterms:W3CDTF">2024-12-18T15:51:00Z</dcterms:modified>
</cp:coreProperties>
</file>