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4E52F" w14:textId="7F0C11D6" w:rsidR="0051382B" w:rsidRPr="0051382B" w:rsidRDefault="00792F74" w:rsidP="0051382B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69524F" w:rsidRPr="00593677">
        <w:rPr>
          <w:rFonts w:ascii="Calibri" w:hAnsi="Calibri" w:cs="Calibri"/>
          <w:b/>
          <w:bCs/>
        </w:rPr>
        <w:t xml:space="preserve"> </w:t>
      </w:r>
      <w:r w:rsidR="00A41C00">
        <w:rPr>
          <w:rFonts w:ascii="Calibri" w:hAnsi="Calibri" w:cs="Calibri"/>
          <w:b/>
          <w:bCs/>
        </w:rPr>
        <w:t>6</w:t>
      </w:r>
      <w:r w:rsidR="00AB75A3" w:rsidRPr="00593677">
        <w:rPr>
          <w:rFonts w:ascii="Calibri" w:hAnsi="Calibri" w:cs="Calibri"/>
          <w:b/>
          <w:bCs/>
        </w:rPr>
        <w:t xml:space="preserve"> do Zapytania ofertowego </w:t>
      </w:r>
      <w:r w:rsidR="00B778FA" w:rsidRPr="00593677">
        <w:rPr>
          <w:rFonts w:ascii="Calibri" w:hAnsi="Calibri" w:cs="Calibri"/>
          <w:b/>
          <w:bCs/>
        </w:rPr>
        <w:t xml:space="preserve">nr </w:t>
      </w:r>
      <w:r w:rsidR="004159C7">
        <w:rPr>
          <w:rFonts w:ascii="Calibri" w:hAnsi="Calibri" w:cs="Calibri"/>
          <w:b/>
          <w:bCs/>
        </w:rPr>
        <w:t>3</w:t>
      </w:r>
      <w:r w:rsidR="000F6AE3">
        <w:rPr>
          <w:rFonts w:ascii="Calibri" w:hAnsi="Calibri" w:cs="Calibri"/>
          <w:b/>
          <w:bCs/>
        </w:rPr>
        <w:t>/23058/ADN-KIG/2024</w:t>
      </w:r>
    </w:p>
    <w:p w14:paraId="36D3DCA8" w14:textId="24B78ABC" w:rsidR="00382667" w:rsidRPr="00593677" w:rsidRDefault="008A2ED4" w:rsidP="00593677">
      <w:pPr>
        <w:spacing w:line="360" w:lineRule="auto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77777777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23BAB8A5" w14:textId="77777777" w:rsidR="004159C7" w:rsidRPr="004159C7" w:rsidRDefault="004159C7" w:rsidP="004159C7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4159C7">
        <w:rPr>
          <w:rFonts w:asciiTheme="minorHAnsi" w:hAnsiTheme="minorHAnsi" w:cstheme="minorHAnsi"/>
          <w:i/>
          <w:iCs/>
        </w:rPr>
        <w:t>Wykonawca:</w:t>
      </w:r>
    </w:p>
    <w:p w14:paraId="4D4A4976" w14:textId="77777777" w:rsidR="004159C7" w:rsidRPr="004159C7" w:rsidRDefault="004159C7" w:rsidP="004159C7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</w:p>
    <w:p w14:paraId="35F1248F" w14:textId="77777777" w:rsidR="004159C7" w:rsidRPr="004159C7" w:rsidRDefault="004159C7" w:rsidP="004159C7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4159C7"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7F1462FA" w14:textId="08F9C310" w:rsidR="004159C7" w:rsidRPr="004159C7" w:rsidRDefault="004159C7" w:rsidP="004159C7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4159C7">
        <w:rPr>
          <w:rFonts w:asciiTheme="minorHAnsi" w:hAnsiTheme="minorHAnsi" w:cstheme="minorHAnsi"/>
          <w:i/>
          <w:iCs/>
        </w:rPr>
        <w:t xml:space="preserve">(w zależności od podmiotu: imię i nazwisko/nazwa </w:t>
      </w:r>
      <w:r w:rsidR="00937CEF">
        <w:rPr>
          <w:rFonts w:asciiTheme="minorHAnsi" w:hAnsiTheme="minorHAnsi" w:cstheme="minorHAnsi"/>
          <w:i/>
          <w:iCs/>
        </w:rPr>
        <w:t>podmiotu</w:t>
      </w:r>
      <w:r w:rsidRPr="004159C7">
        <w:rPr>
          <w:rFonts w:asciiTheme="minorHAnsi" w:hAnsiTheme="minorHAnsi" w:cstheme="minorHAnsi"/>
          <w:i/>
          <w:iCs/>
        </w:rPr>
        <w:t>)</w:t>
      </w:r>
    </w:p>
    <w:p w14:paraId="775884CD" w14:textId="149E9B5B" w:rsidR="00EC7AAD" w:rsidRPr="00593677" w:rsidRDefault="00EC7AAD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07B1B21F" w14:textId="04DD077D" w:rsidR="00B16E07" w:rsidRPr="0051382B" w:rsidRDefault="00B16E07" w:rsidP="0051382B">
      <w:pPr>
        <w:spacing w:before="120" w:line="360" w:lineRule="auto"/>
        <w:ind w:firstLine="709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 xml:space="preserve">nr </w:t>
      </w:r>
      <w:r w:rsidR="004159C7">
        <w:rPr>
          <w:rFonts w:ascii="Calibri" w:hAnsi="Calibri" w:cs="Calibri"/>
          <w:b/>
          <w:bCs/>
        </w:rPr>
        <w:t>3</w:t>
      </w:r>
      <w:r w:rsidR="000F6AE3">
        <w:rPr>
          <w:rFonts w:ascii="Calibri" w:hAnsi="Calibri" w:cs="Calibri"/>
          <w:b/>
          <w:bCs/>
        </w:rPr>
        <w:t xml:space="preserve">/23058/ADN-KIG/2024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 xml:space="preserve">że jestem/nie jestem*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5BE0838C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</w:t>
      </w:r>
      <w:r w:rsidR="008C13A3">
        <w:rPr>
          <w:rFonts w:ascii="Calibri" w:hAnsi="Calibri" w:cs="Calibri"/>
        </w:rPr>
        <w:t>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5E2F13" w:rsidRDefault="007B735C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937CEF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937CEF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37CEF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937CEF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937CEF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37CEF">
              <w:rPr>
                <w:rFonts w:ascii="Calibri" w:hAnsi="Calibri" w:cs="Calibri"/>
                <w:bCs/>
              </w:rPr>
              <w:t>Czytelny podpis Wykonawcy</w:t>
            </w:r>
          </w:p>
        </w:tc>
      </w:tr>
    </w:tbl>
    <w:p w14:paraId="1679D510" w14:textId="77777777" w:rsidR="00330DD3" w:rsidRPr="00937CEF" w:rsidRDefault="00EC7AAD" w:rsidP="00094A26">
      <w:pPr>
        <w:jc w:val="center"/>
        <w:rPr>
          <w:rFonts w:ascii="Calibri" w:hAnsi="Calibri" w:cs="Calibri"/>
        </w:rPr>
      </w:pPr>
      <w:r w:rsidRPr="00937CEF">
        <w:rPr>
          <w:rFonts w:ascii="Calibri" w:hAnsi="Calibri" w:cs="Calibri"/>
        </w:rPr>
        <w:tab/>
      </w:r>
      <w:r w:rsidR="006F207B" w:rsidRPr="00937CEF">
        <w:rPr>
          <w:rFonts w:ascii="Calibri" w:hAnsi="Calibri" w:cs="Calibri"/>
        </w:rPr>
        <w:tab/>
      </w:r>
      <w:r w:rsidR="006F207B" w:rsidRPr="00937CEF">
        <w:rPr>
          <w:rFonts w:ascii="Calibri" w:hAnsi="Calibri" w:cs="Calibri"/>
        </w:rPr>
        <w:tab/>
      </w:r>
      <w:r w:rsidR="006F207B" w:rsidRPr="00937CEF">
        <w:rPr>
          <w:rFonts w:ascii="Calibri" w:hAnsi="Calibri" w:cs="Calibri"/>
        </w:rPr>
        <w:tab/>
      </w:r>
      <w:r w:rsidR="006F207B" w:rsidRPr="00937CEF">
        <w:rPr>
          <w:rFonts w:ascii="Calibri" w:hAnsi="Calibri" w:cs="Calibri"/>
        </w:rPr>
        <w:tab/>
      </w:r>
      <w:r w:rsidR="006F207B" w:rsidRPr="00937CEF">
        <w:rPr>
          <w:rFonts w:ascii="Calibri" w:hAnsi="Calibri" w:cs="Calibri"/>
        </w:rPr>
        <w:tab/>
      </w:r>
      <w:r w:rsidR="006F207B" w:rsidRPr="00937CEF">
        <w:rPr>
          <w:rFonts w:ascii="Calibri" w:hAnsi="Calibri" w:cs="Calibri"/>
        </w:rPr>
        <w:tab/>
      </w:r>
      <w:r w:rsidR="00874BB0" w:rsidRPr="00937CEF">
        <w:rPr>
          <w:rFonts w:ascii="Calibri" w:hAnsi="Calibri" w:cs="Calibri"/>
        </w:rPr>
        <w:t xml:space="preserve">       </w:t>
      </w:r>
      <w:r w:rsidRPr="00937CEF">
        <w:rPr>
          <w:rFonts w:ascii="Calibri" w:hAnsi="Calibri" w:cs="Calibri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483B8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F055C6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B4F0654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FBB310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340CB4B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08E6C21C" w14:textId="3A9E0FD0" w:rsidR="00B16E07" w:rsidRPr="00B16E07" w:rsidRDefault="00B16E07" w:rsidP="00B16E07">
      <w:pPr>
        <w:tabs>
          <w:tab w:val="left" w:pos="6712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 niewłaściwe skreślić</w:t>
      </w:r>
    </w:p>
    <w:sectPr w:rsidR="00B16E07" w:rsidRPr="00B16E07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5B9" w14:textId="49A5A8E4" w:rsidR="00F22EE1" w:rsidRPr="000F6D4F" w:rsidRDefault="00760001" w:rsidP="00760001">
    <w:pPr>
      <w:pStyle w:val="Nagwek"/>
      <w:tabs>
        <w:tab w:val="clear" w:pos="4536"/>
        <w:tab w:val="clear" w:pos="9072"/>
        <w:tab w:val="right" w:pos="9638"/>
      </w:tabs>
      <w:jc w:val="center"/>
    </w:pPr>
    <w:r>
      <w:rPr>
        <w:noProof/>
      </w:rPr>
      <w:drawing>
        <wp:inline distT="0" distB="0" distL="0" distR="0" wp14:anchorId="734D02C6" wp14:editId="6C705EDD">
          <wp:extent cx="3930650" cy="776605"/>
          <wp:effectExtent l="0" t="0" r="0" b="4445"/>
          <wp:docPr id="191344109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635568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065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6DFC"/>
    <w:rsid w:val="00017466"/>
    <w:rsid w:val="0002719B"/>
    <w:rsid w:val="0002740F"/>
    <w:rsid w:val="000309E0"/>
    <w:rsid w:val="00032BA3"/>
    <w:rsid w:val="00047692"/>
    <w:rsid w:val="0006325C"/>
    <w:rsid w:val="0008444F"/>
    <w:rsid w:val="000877B1"/>
    <w:rsid w:val="00093901"/>
    <w:rsid w:val="00094465"/>
    <w:rsid w:val="00094A26"/>
    <w:rsid w:val="0009707F"/>
    <w:rsid w:val="000A112A"/>
    <w:rsid w:val="000F6AE3"/>
    <w:rsid w:val="000F6D4F"/>
    <w:rsid w:val="00113892"/>
    <w:rsid w:val="00141EF4"/>
    <w:rsid w:val="00161DD1"/>
    <w:rsid w:val="00177D9A"/>
    <w:rsid w:val="001816E8"/>
    <w:rsid w:val="00195B8F"/>
    <w:rsid w:val="00195EAC"/>
    <w:rsid w:val="001A132C"/>
    <w:rsid w:val="001A36F5"/>
    <w:rsid w:val="001B70DC"/>
    <w:rsid w:val="00202B3A"/>
    <w:rsid w:val="00204454"/>
    <w:rsid w:val="002071F5"/>
    <w:rsid w:val="00207DA2"/>
    <w:rsid w:val="002148F3"/>
    <w:rsid w:val="00224487"/>
    <w:rsid w:val="002332D1"/>
    <w:rsid w:val="00235D65"/>
    <w:rsid w:val="00237F39"/>
    <w:rsid w:val="00240D86"/>
    <w:rsid w:val="00242CF9"/>
    <w:rsid w:val="00272E34"/>
    <w:rsid w:val="00287D9B"/>
    <w:rsid w:val="002901BB"/>
    <w:rsid w:val="00291626"/>
    <w:rsid w:val="002A16BE"/>
    <w:rsid w:val="002B6FD5"/>
    <w:rsid w:val="002D457C"/>
    <w:rsid w:val="002D7F4F"/>
    <w:rsid w:val="002E31BF"/>
    <w:rsid w:val="002E443C"/>
    <w:rsid w:val="00304362"/>
    <w:rsid w:val="00316128"/>
    <w:rsid w:val="003245CE"/>
    <w:rsid w:val="00325792"/>
    <w:rsid w:val="00330DD3"/>
    <w:rsid w:val="0033202D"/>
    <w:rsid w:val="00336183"/>
    <w:rsid w:val="003472B0"/>
    <w:rsid w:val="00354D1C"/>
    <w:rsid w:val="00355AFB"/>
    <w:rsid w:val="00355F04"/>
    <w:rsid w:val="00374952"/>
    <w:rsid w:val="00382667"/>
    <w:rsid w:val="0039235D"/>
    <w:rsid w:val="003B2FB9"/>
    <w:rsid w:val="003C08AF"/>
    <w:rsid w:val="003C656A"/>
    <w:rsid w:val="003D05F8"/>
    <w:rsid w:val="003D3BFD"/>
    <w:rsid w:val="003E0A71"/>
    <w:rsid w:val="003F6F5F"/>
    <w:rsid w:val="004159C7"/>
    <w:rsid w:val="0042673C"/>
    <w:rsid w:val="004277DB"/>
    <w:rsid w:val="00427B38"/>
    <w:rsid w:val="004358C8"/>
    <w:rsid w:val="00437A52"/>
    <w:rsid w:val="004418D4"/>
    <w:rsid w:val="004562AE"/>
    <w:rsid w:val="00460235"/>
    <w:rsid w:val="00473358"/>
    <w:rsid w:val="004859AB"/>
    <w:rsid w:val="0048721E"/>
    <w:rsid w:val="004A05F8"/>
    <w:rsid w:val="004A0758"/>
    <w:rsid w:val="004A7BBD"/>
    <w:rsid w:val="004B2541"/>
    <w:rsid w:val="004B4E22"/>
    <w:rsid w:val="004C1A8A"/>
    <w:rsid w:val="004C20D2"/>
    <w:rsid w:val="004C3D8E"/>
    <w:rsid w:val="004C3DEF"/>
    <w:rsid w:val="004D1564"/>
    <w:rsid w:val="004E3B5C"/>
    <w:rsid w:val="004F0639"/>
    <w:rsid w:val="004F49E7"/>
    <w:rsid w:val="00501D1B"/>
    <w:rsid w:val="00507B29"/>
    <w:rsid w:val="0051382B"/>
    <w:rsid w:val="0051662D"/>
    <w:rsid w:val="00527C66"/>
    <w:rsid w:val="00530D28"/>
    <w:rsid w:val="005320B1"/>
    <w:rsid w:val="005327F0"/>
    <w:rsid w:val="00536F21"/>
    <w:rsid w:val="00544BAB"/>
    <w:rsid w:val="00574B75"/>
    <w:rsid w:val="005868B0"/>
    <w:rsid w:val="00590FFA"/>
    <w:rsid w:val="00593677"/>
    <w:rsid w:val="005C1E36"/>
    <w:rsid w:val="005C5C15"/>
    <w:rsid w:val="005D3BC7"/>
    <w:rsid w:val="005E2F13"/>
    <w:rsid w:val="005F78CA"/>
    <w:rsid w:val="006157CF"/>
    <w:rsid w:val="006354D6"/>
    <w:rsid w:val="00636CF5"/>
    <w:rsid w:val="00645964"/>
    <w:rsid w:val="00665492"/>
    <w:rsid w:val="00672BD4"/>
    <w:rsid w:val="00675E73"/>
    <w:rsid w:val="0069524F"/>
    <w:rsid w:val="006A0ADB"/>
    <w:rsid w:val="006A3FBE"/>
    <w:rsid w:val="006C005A"/>
    <w:rsid w:val="006C5C14"/>
    <w:rsid w:val="006D65A8"/>
    <w:rsid w:val="006F207B"/>
    <w:rsid w:val="00704D81"/>
    <w:rsid w:val="0070673A"/>
    <w:rsid w:val="00714957"/>
    <w:rsid w:val="007203A0"/>
    <w:rsid w:val="007225B0"/>
    <w:rsid w:val="00722939"/>
    <w:rsid w:val="00727BE5"/>
    <w:rsid w:val="0074233C"/>
    <w:rsid w:val="00746E53"/>
    <w:rsid w:val="00755D63"/>
    <w:rsid w:val="00760001"/>
    <w:rsid w:val="007607F5"/>
    <w:rsid w:val="00783420"/>
    <w:rsid w:val="00784014"/>
    <w:rsid w:val="00785694"/>
    <w:rsid w:val="00792F74"/>
    <w:rsid w:val="007A2081"/>
    <w:rsid w:val="007A5A74"/>
    <w:rsid w:val="007B735C"/>
    <w:rsid w:val="007C3D83"/>
    <w:rsid w:val="007D65C5"/>
    <w:rsid w:val="007E5A9A"/>
    <w:rsid w:val="007E7BF4"/>
    <w:rsid w:val="008110A4"/>
    <w:rsid w:val="00827EA0"/>
    <w:rsid w:val="00844519"/>
    <w:rsid w:val="008466DD"/>
    <w:rsid w:val="008523EA"/>
    <w:rsid w:val="008614A9"/>
    <w:rsid w:val="00863C74"/>
    <w:rsid w:val="00864776"/>
    <w:rsid w:val="00874BB0"/>
    <w:rsid w:val="008A2ED4"/>
    <w:rsid w:val="008A4770"/>
    <w:rsid w:val="008B562B"/>
    <w:rsid w:val="008C13A3"/>
    <w:rsid w:val="008C7EA1"/>
    <w:rsid w:val="008E22D7"/>
    <w:rsid w:val="008F21DF"/>
    <w:rsid w:val="008F4B5B"/>
    <w:rsid w:val="00917CC6"/>
    <w:rsid w:val="00934146"/>
    <w:rsid w:val="00934BF4"/>
    <w:rsid w:val="00937CEF"/>
    <w:rsid w:val="009460F7"/>
    <w:rsid w:val="00963E90"/>
    <w:rsid w:val="00964EB9"/>
    <w:rsid w:val="00970702"/>
    <w:rsid w:val="00972834"/>
    <w:rsid w:val="009B0394"/>
    <w:rsid w:val="009B4C3C"/>
    <w:rsid w:val="009C4A4B"/>
    <w:rsid w:val="009D0A19"/>
    <w:rsid w:val="009D6ED5"/>
    <w:rsid w:val="009E1DC6"/>
    <w:rsid w:val="00A32DEB"/>
    <w:rsid w:val="00A41C00"/>
    <w:rsid w:val="00A52C6C"/>
    <w:rsid w:val="00A531BB"/>
    <w:rsid w:val="00A6061C"/>
    <w:rsid w:val="00A80029"/>
    <w:rsid w:val="00A815EF"/>
    <w:rsid w:val="00A822C1"/>
    <w:rsid w:val="00A869D1"/>
    <w:rsid w:val="00A93987"/>
    <w:rsid w:val="00AA3E84"/>
    <w:rsid w:val="00AA61B4"/>
    <w:rsid w:val="00AB75A3"/>
    <w:rsid w:val="00AC66CD"/>
    <w:rsid w:val="00AD436F"/>
    <w:rsid w:val="00AF3247"/>
    <w:rsid w:val="00B00364"/>
    <w:rsid w:val="00B028B5"/>
    <w:rsid w:val="00B065F4"/>
    <w:rsid w:val="00B071CD"/>
    <w:rsid w:val="00B13111"/>
    <w:rsid w:val="00B16E07"/>
    <w:rsid w:val="00B27DDB"/>
    <w:rsid w:val="00B310C1"/>
    <w:rsid w:val="00B31CD3"/>
    <w:rsid w:val="00B43175"/>
    <w:rsid w:val="00B47805"/>
    <w:rsid w:val="00B47A95"/>
    <w:rsid w:val="00B56D48"/>
    <w:rsid w:val="00B61AAD"/>
    <w:rsid w:val="00B64FE6"/>
    <w:rsid w:val="00B778FA"/>
    <w:rsid w:val="00B7797A"/>
    <w:rsid w:val="00B804CA"/>
    <w:rsid w:val="00BB75E1"/>
    <w:rsid w:val="00BD2738"/>
    <w:rsid w:val="00BD463A"/>
    <w:rsid w:val="00BF2593"/>
    <w:rsid w:val="00C00E20"/>
    <w:rsid w:val="00C1461E"/>
    <w:rsid w:val="00C1636F"/>
    <w:rsid w:val="00C220B4"/>
    <w:rsid w:val="00C2766F"/>
    <w:rsid w:val="00C42DA5"/>
    <w:rsid w:val="00C52C33"/>
    <w:rsid w:val="00C86ADE"/>
    <w:rsid w:val="00C922C2"/>
    <w:rsid w:val="00CA12DC"/>
    <w:rsid w:val="00CB4896"/>
    <w:rsid w:val="00CC2DCB"/>
    <w:rsid w:val="00CC3E54"/>
    <w:rsid w:val="00CC5096"/>
    <w:rsid w:val="00CC6F0F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5675"/>
    <w:rsid w:val="00D512FA"/>
    <w:rsid w:val="00D52EE1"/>
    <w:rsid w:val="00D536E8"/>
    <w:rsid w:val="00D83BF2"/>
    <w:rsid w:val="00D9726D"/>
    <w:rsid w:val="00D97D8B"/>
    <w:rsid w:val="00DC384C"/>
    <w:rsid w:val="00DE414F"/>
    <w:rsid w:val="00E040CD"/>
    <w:rsid w:val="00E311E8"/>
    <w:rsid w:val="00E53FB0"/>
    <w:rsid w:val="00E763D4"/>
    <w:rsid w:val="00E9548D"/>
    <w:rsid w:val="00E956E7"/>
    <w:rsid w:val="00EB048E"/>
    <w:rsid w:val="00EB5085"/>
    <w:rsid w:val="00EB554C"/>
    <w:rsid w:val="00EC0AC4"/>
    <w:rsid w:val="00EC1D2B"/>
    <w:rsid w:val="00EC4475"/>
    <w:rsid w:val="00EC7AAD"/>
    <w:rsid w:val="00ED629E"/>
    <w:rsid w:val="00EE68F0"/>
    <w:rsid w:val="00F0614B"/>
    <w:rsid w:val="00F1229C"/>
    <w:rsid w:val="00F20AD0"/>
    <w:rsid w:val="00F22EE1"/>
    <w:rsid w:val="00F45C27"/>
    <w:rsid w:val="00F562D1"/>
    <w:rsid w:val="00F85B95"/>
    <w:rsid w:val="00F86A9A"/>
    <w:rsid w:val="00FA10BF"/>
    <w:rsid w:val="00FA1D2B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,Numerowanie,Podsis rysunku,List Paragraph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,Numerowanie Znak,Podsis rysunku Znak,List Paragraph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Anna Cieślak</cp:lastModifiedBy>
  <cp:revision>16</cp:revision>
  <cp:lastPrinted>2014-01-15T07:37:00Z</cp:lastPrinted>
  <dcterms:created xsi:type="dcterms:W3CDTF">2024-03-14T12:12:00Z</dcterms:created>
  <dcterms:modified xsi:type="dcterms:W3CDTF">2024-11-25T08:33:00Z</dcterms:modified>
</cp:coreProperties>
</file>