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6E5D6E92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>ZAŁĄCZNIK nr</w:t>
      </w:r>
      <w:r w:rsidR="00DD1AB0">
        <w:rPr>
          <w:rFonts w:ascii="Calibri" w:hAnsi="Calibri" w:cs="Calibri"/>
          <w:b/>
          <w:bCs/>
        </w:rPr>
        <w:t xml:space="preserve"> </w:t>
      </w:r>
      <w:r w:rsidR="00E02DC0">
        <w:rPr>
          <w:rFonts w:ascii="Calibri" w:hAnsi="Calibri" w:cs="Calibri"/>
          <w:b/>
          <w:bCs/>
        </w:rPr>
        <w:t>4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64069762"/>
      <w:r w:rsidR="00DD1AB0">
        <w:rPr>
          <w:rFonts w:ascii="Calibri" w:hAnsi="Calibri" w:cs="Calibri"/>
          <w:b/>
          <w:bCs/>
        </w:rPr>
        <w:t>2</w:t>
      </w:r>
      <w:r w:rsidR="00437AA2" w:rsidRPr="000E1EFD">
        <w:rPr>
          <w:rFonts w:ascii="Calibri" w:hAnsi="Calibri" w:cs="Calibri"/>
          <w:b/>
          <w:bCs/>
        </w:rPr>
        <w:t>/24025/ADN-RIPH/2024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1E3F74B2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0CA61F39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1" w:name="_Hlk178017570"/>
      <w:r w:rsidRPr="00D02763">
        <w:rPr>
          <w:rFonts w:ascii="Calibri" w:hAnsi="Calibri" w:cs="Calibri"/>
          <w:i/>
          <w:iCs/>
          <w:sz w:val="22"/>
          <w:szCs w:val="22"/>
        </w:rPr>
        <w:t>Wykonawca</w:t>
      </w:r>
      <w:r w:rsidR="00F20539">
        <w:rPr>
          <w:rFonts w:ascii="Calibri" w:hAnsi="Calibri" w:cs="Calibri"/>
          <w:i/>
          <w:iCs/>
          <w:sz w:val="22"/>
          <w:szCs w:val="22"/>
        </w:rPr>
        <w:t>/Wykonawcy</w:t>
      </w:r>
      <w:r w:rsidRPr="00D02763">
        <w:rPr>
          <w:rFonts w:ascii="Calibri" w:hAnsi="Calibri" w:cs="Calibri"/>
          <w:i/>
          <w:iCs/>
          <w:sz w:val="22"/>
          <w:szCs w:val="22"/>
        </w:rPr>
        <w:t>:</w:t>
      </w:r>
    </w:p>
    <w:p w14:paraId="06BCDFEF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383B7DC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4F315CDF" w14:textId="2E8D85AF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(w zależności od podmiotu: imię i nazwisko/nazwa firmy)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AA32DA1" w14:textId="77777777" w:rsidR="00B9251F" w:rsidRPr="003F172F" w:rsidRDefault="00B9251F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2847F472" w:rsidR="00550DF2" w:rsidRPr="003F172F" w:rsidRDefault="00E33F0B" w:rsidP="003F172F">
      <w:pPr>
        <w:spacing w:before="120"/>
        <w:ind w:firstLine="709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DD1AB0">
        <w:rPr>
          <w:rFonts w:ascii="Calibri" w:hAnsi="Calibri" w:cs="Calibri"/>
          <w:b/>
          <w:lang w:val="de-DE"/>
        </w:rPr>
        <w:t>2</w:t>
      </w:r>
      <w:r w:rsidR="00437AA2" w:rsidRPr="000E1EFD">
        <w:rPr>
          <w:rFonts w:ascii="Calibri" w:hAnsi="Calibri" w:cs="Calibri"/>
          <w:b/>
          <w:lang w:val="de-DE"/>
        </w:rPr>
        <w:t>/24025/ADN-RIPH/2024</w:t>
      </w:r>
      <w:r w:rsidR="00437AA2" w:rsidRPr="00437AA2">
        <w:rPr>
          <w:rFonts w:ascii="Calibri" w:hAnsi="Calibri" w:cs="Calibri"/>
          <w:b/>
          <w:lang w:val="de-DE"/>
        </w:rPr>
        <w:t xml:space="preserve"> </w:t>
      </w:r>
      <w:r w:rsidR="00FA46F9" w:rsidRPr="00437AA2">
        <w:rPr>
          <w:rFonts w:ascii="Calibri" w:hAnsi="Calibri" w:cs="Calibri"/>
          <w:bCs/>
          <w:lang w:val="de-DE"/>
        </w:rPr>
        <w:t>niniejszym</w:t>
      </w:r>
      <w:r w:rsidR="00FA46F9" w:rsidRPr="003F172F">
        <w:rPr>
          <w:rFonts w:ascii="Calibri" w:hAnsi="Calibri" w:cs="Calibri"/>
        </w:rPr>
        <w:t xml:space="preserve"> oświadczam, </w:t>
      </w:r>
      <w:r w:rsidR="005343DB" w:rsidRPr="003F172F">
        <w:rPr>
          <w:rFonts w:ascii="Calibri" w:hAnsi="Calibri" w:cs="Calibri"/>
        </w:rPr>
        <w:br/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5C08890D" w:rsidR="00550DF2" w:rsidRPr="003F172F" w:rsidRDefault="00550DF2" w:rsidP="003F172F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>jest/nie jest</w:t>
      </w:r>
      <w:r w:rsidR="00B9251F" w:rsidRPr="003F172F">
        <w:rPr>
          <w:rFonts w:ascii="Calibri" w:hAnsi="Calibri" w:cs="Calibri"/>
        </w:rPr>
        <w:t>*</w:t>
      </w:r>
      <w:r w:rsidRPr="003F172F">
        <w:rPr>
          <w:rFonts w:ascii="Calibri" w:hAnsi="Calibri" w:cs="Calibri"/>
        </w:rPr>
        <w:t xml:space="preserve">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7E8C2B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67D41C4B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0C9804D1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wobec Wykonawcy wydano/nie wydano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ostateczną decyzję administracyjną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4F4E5ECF" w:rsidR="00550DF2" w:rsidRPr="003F172F" w:rsidRDefault="00550DF2" w:rsidP="003F172F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podmiotem, którego urzędującego członka organu zarządzającego lub nadzorczego, wspólnika spółki w spółce jawnej lub partnerskiej albo komplementariusza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00C735A6" w14:textId="2FEC3648" w:rsidR="00ED2ED9" w:rsidRDefault="00ED2ED9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1B6A39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1B6A39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B6A39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1B6A39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Pieczęć firmowa</w:t>
            </w:r>
            <w:r w:rsidR="00B703F3" w:rsidRPr="001B6A39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1B6A39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E6E342F" w14:textId="77777777" w:rsidR="00F20539" w:rsidRDefault="00F20539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4B5D86A3" w14:textId="1E8BA60E" w:rsidR="007D57E3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7D57E3" w:rsidRPr="00D02763" w:rsidSect="00D02763">
      <w:headerReference w:type="default" r:id="rId8"/>
      <w:footerReference w:type="default" r:id="rId9"/>
      <w:pgSz w:w="11906" w:h="16838"/>
      <w:pgMar w:top="1560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24809E6C" w:rsidR="00E33F0B" w:rsidRDefault="00437AA2" w:rsidP="00767A29">
    <w:pPr>
      <w:pStyle w:val="NormalnyWeb"/>
      <w:spacing w:before="0" w:beforeAutospacing="0" w:after="0" w:afterAutospacing="0"/>
      <w:jc w:val="center"/>
    </w:pPr>
    <w:r w:rsidRPr="006827A3">
      <w:rPr>
        <w:noProof/>
        <w:kern w:val="2"/>
      </w:rPr>
      <w:drawing>
        <wp:inline distT="0" distB="0" distL="0" distR="0" wp14:anchorId="754A591E" wp14:editId="4049C378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6580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B6A39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87B45"/>
    <w:rsid w:val="002D150A"/>
    <w:rsid w:val="002D2893"/>
    <w:rsid w:val="002E19D9"/>
    <w:rsid w:val="00300176"/>
    <w:rsid w:val="003060E7"/>
    <w:rsid w:val="00312F85"/>
    <w:rsid w:val="00325140"/>
    <w:rsid w:val="00335272"/>
    <w:rsid w:val="00346427"/>
    <w:rsid w:val="00360273"/>
    <w:rsid w:val="003610B6"/>
    <w:rsid w:val="0036319E"/>
    <w:rsid w:val="003758B6"/>
    <w:rsid w:val="0039235D"/>
    <w:rsid w:val="003D05F8"/>
    <w:rsid w:val="003D5E38"/>
    <w:rsid w:val="003E0A71"/>
    <w:rsid w:val="003F03AE"/>
    <w:rsid w:val="003F172F"/>
    <w:rsid w:val="003F58AB"/>
    <w:rsid w:val="00402840"/>
    <w:rsid w:val="004374A9"/>
    <w:rsid w:val="00437AA2"/>
    <w:rsid w:val="004418D4"/>
    <w:rsid w:val="00462694"/>
    <w:rsid w:val="004870C4"/>
    <w:rsid w:val="00492EC6"/>
    <w:rsid w:val="004B2C47"/>
    <w:rsid w:val="004B4291"/>
    <w:rsid w:val="004C1784"/>
    <w:rsid w:val="004C1A8A"/>
    <w:rsid w:val="004C3DEF"/>
    <w:rsid w:val="004F2FA9"/>
    <w:rsid w:val="00510232"/>
    <w:rsid w:val="0051574F"/>
    <w:rsid w:val="005223F9"/>
    <w:rsid w:val="005320B1"/>
    <w:rsid w:val="005327F0"/>
    <w:rsid w:val="005343DB"/>
    <w:rsid w:val="005406C3"/>
    <w:rsid w:val="00544BAB"/>
    <w:rsid w:val="00550DF2"/>
    <w:rsid w:val="00553A3F"/>
    <w:rsid w:val="00556E60"/>
    <w:rsid w:val="005645C0"/>
    <w:rsid w:val="005677FD"/>
    <w:rsid w:val="00582950"/>
    <w:rsid w:val="00583E5B"/>
    <w:rsid w:val="005A130E"/>
    <w:rsid w:val="005D2A52"/>
    <w:rsid w:val="005F1335"/>
    <w:rsid w:val="005F78CA"/>
    <w:rsid w:val="00613671"/>
    <w:rsid w:val="006157CF"/>
    <w:rsid w:val="0065646D"/>
    <w:rsid w:val="00664061"/>
    <w:rsid w:val="00675E73"/>
    <w:rsid w:val="006E29A1"/>
    <w:rsid w:val="006F4ADA"/>
    <w:rsid w:val="00707F0A"/>
    <w:rsid w:val="007146A3"/>
    <w:rsid w:val="007165D4"/>
    <w:rsid w:val="00727DBD"/>
    <w:rsid w:val="00734FA6"/>
    <w:rsid w:val="00735E56"/>
    <w:rsid w:val="00752A3C"/>
    <w:rsid w:val="007565CA"/>
    <w:rsid w:val="00767A29"/>
    <w:rsid w:val="00785EF4"/>
    <w:rsid w:val="00792F74"/>
    <w:rsid w:val="00795784"/>
    <w:rsid w:val="00797D4A"/>
    <w:rsid w:val="007C14B1"/>
    <w:rsid w:val="007D57E3"/>
    <w:rsid w:val="007F39DB"/>
    <w:rsid w:val="008110A4"/>
    <w:rsid w:val="0081459E"/>
    <w:rsid w:val="00844266"/>
    <w:rsid w:val="00844519"/>
    <w:rsid w:val="00844C50"/>
    <w:rsid w:val="008637C1"/>
    <w:rsid w:val="00864776"/>
    <w:rsid w:val="00872AF1"/>
    <w:rsid w:val="00877CAA"/>
    <w:rsid w:val="00887314"/>
    <w:rsid w:val="008A4770"/>
    <w:rsid w:val="008B562B"/>
    <w:rsid w:val="008E539D"/>
    <w:rsid w:val="008E5708"/>
    <w:rsid w:val="009063C3"/>
    <w:rsid w:val="009179EA"/>
    <w:rsid w:val="00922B6C"/>
    <w:rsid w:val="00925888"/>
    <w:rsid w:val="00956305"/>
    <w:rsid w:val="00956623"/>
    <w:rsid w:val="0095685D"/>
    <w:rsid w:val="00963E90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56B39"/>
    <w:rsid w:val="00A72A86"/>
    <w:rsid w:val="00A93987"/>
    <w:rsid w:val="00A97123"/>
    <w:rsid w:val="00AB75A3"/>
    <w:rsid w:val="00AD778B"/>
    <w:rsid w:val="00AE235D"/>
    <w:rsid w:val="00AE469C"/>
    <w:rsid w:val="00AF3247"/>
    <w:rsid w:val="00B02224"/>
    <w:rsid w:val="00B028B5"/>
    <w:rsid w:val="00B065F4"/>
    <w:rsid w:val="00B12C83"/>
    <w:rsid w:val="00B14140"/>
    <w:rsid w:val="00B15114"/>
    <w:rsid w:val="00B164FB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74BA7"/>
    <w:rsid w:val="00B813DB"/>
    <w:rsid w:val="00B870C2"/>
    <w:rsid w:val="00B9251F"/>
    <w:rsid w:val="00BB1F8B"/>
    <w:rsid w:val="00BB32A0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A12DC"/>
    <w:rsid w:val="00CB1A7F"/>
    <w:rsid w:val="00CE5C4A"/>
    <w:rsid w:val="00CF0E8F"/>
    <w:rsid w:val="00CF2DC0"/>
    <w:rsid w:val="00CF6095"/>
    <w:rsid w:val="00CF713B"/>
    <w:rsid w:val="00D02763"/>
    <w:rsid w:val="00D10F18"/>
    <w:rsid w:val="00D17C26"/>
    <w:rsid w:val="00D2035F"/>
    <w:rsid w:val="00D220F4"/>
    <w:rsid w:val="00D3157B"/>
    <w:rsid w:val="00D5589D"/>
    <w:rsid w:val="00D7525A"/>
    <w:rsid w:val="00D9726D"/>
    <w:rsid w:val="00DA751E"/>
    <w:rsid w:val="00DB4172"/>
    <w:rsid w:val="00DB604A"/>
    <w:rsid w:val="00DC6872"/>
    <w:rsid w:val="00DD018A"/>
    <w:rsid w:val="00DD1AB0"/>
    <w:rsid w:val="00DD30C3"/>
    <w:rsid w:val="00E02DC0"/>
    <w:rsid w:val="00E1340A"/>
    <w:rsid w:val="00E205FD"/>
    <w:rsid w:val="00E227AD"/>
    <w:rsid w:val="00E32ED9"/>
    <w:rsid w:val="00E33F0B"/>
    <w:rsid w:val="00E84E4D"/>
    <w:rsid w:val="00EA0346"/>
    <w:rsid w:val="00EA29F0"/>
    <w:rsid w:val="00EC09F5"/>
    <w:rsid w:val="00EC245D"/>
    <w:rsid w:val="00ED2ED9"/>
    <w:rsid w:val="00ED4482"/>
    <w:rsid w:val="00ED4FDF"/>
    <w:rsid w:val="00EE68F0"/>
    <w:rsid w:val="00EF3B24"/>
    <w:rsid w:val="00F20539"/>
    <w:rsid w:val="00F34987"/>
    <w:rsid w:val="00F42C33"/>
    <w:rsid w:val="00F456D7"/>
    <w:rsid w:val="00F7027D"/>
    <w:rsid w:val="00F750C6"/>
    <w:rsid w:val="00F82A7B"/>
    <w:rsid w:val="00F8590F"/>
    <w:rsid w:val="00F87DAC"/>
    <w:rsid w:val="00FA46F9"/>
    <w:rsid w:val="00FD34E4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31</cp:revision>
  <cp:lastPrinted>2022-04-21T12:46:00Z</cp:lastPrinted>
  <dcterms:created xsi:type="dcterms:W3CDTF">2024-03-14T11:29:00Z</dcterms:created>
  <dcterms:modified xsi:type="dcterms:W3CDTF">2024-10-08T17:21:00Z</dcterms:modified>
</cp:coreProperties>
</file>