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6D357" w14:textId="2D359F96" w:rsidR="005768F9" w:rsidRPr="0060227A" w:rsidRDefault="005768F9" w:rsidP="005768F9">
      <w:pPr>
        <w:pStyle w:val="Akapitzlist"/>
        <w:spacing w:before="200" w:line="276" w:lineRule="auto"/>
        <w:ind w:left="0"/>
        <w:rPr>
          <w:rFonts w:ascii="Calibri" w:hAnsi="Calibri" w:cs="Calibri"/>
          <w:b/>
          <w:sz w:val="22"/>
          <w:szCs w:val="22"/>
        </w:rPr>
      </w:pPr>
      <w:r w:rsidRPr="0060227A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1</w:t>
      </w:r>
      <w:r w:rsidR="00850573">
        <w:rPr>
          <w:rFonts w:ascii="Calibri" w:hAnsi="Calibri" w:cs="Calibri"/>
          <w:b/>
          <w:sz w:val="22"/>
          <w:szCs w:val="22"/>
        </w:rPr>
        <w:t>0</w:t>
      </w:r>
      <w:r w:rsidRPr="0060227A">
        <w:rPr>
          <w:rFonts w:ascii="Calibri" w:hAnsi="Calibri" w:cs="Calibri"/>
          <w:b/>
          <w:sz w:val="22"/>
          <w:szCs w:val="22"/>
        </w:rPr>
        <w:t xml:space="preserve"> do Zapytania ofertowego </w:t>
      </w:r>
      <w:bookmarkStart w:id="0" w:name="_Hlk155276012"/>
      <w:r w:rsidRPr="0060227A">
        <w:rPr>
          <w:rFonts w:ascii="Calibri" w:hAnsi="Calibri" w:cs="Calibri"/>
          <w:b/>
          <w:sz w:val="22"/>
          <w:szCs w:val="22"/>
        </w:rPr>
        <w:t>nr 0</w:t>
      </w:r>
      <w:r w:rsidR="000B6E64">
        <w:rPr>
          <w:rFonts w:ascii="Calibri" w:hAnsi="Calibri" w:cs="Calibri"/>
          <w:b/>
          <w:sz w:val="22"/>
          <w:szCs w:val="22"/>
        </w:rPr>
        <w:t>2</w:t>
      </w:r>
      <w:r w:rsidRPr="0060227A">
        <w:rPr>
          <w:rFonts w:ascii="Calibri" w:hAnsi="Calibri" w:cs="Calibri"/>
          <w:b/>
          <w:sz w:val="22"/>
          <w:szCs w:val="22"/>
        </w:rPr>
        <w:t>/2024/PP</w:t>
      </w:r>
      <w:bookmarkEnd w:id="0"/>
    </w:p>
    <w:p w14:paraId="5CF699E1" w14:textId="77777777" w:rsidR="005768F9" w:rsidRPr="0060227A" w:rsidRDefault="005768F9" w:rsidP="005768F9">
      <w:pPr>
        <w:pStyle w:val="Akapitzlist"/>
        <w:spacing w:before="200" w:line="360" w:lineRule="auto"/>
        <w:ind w:left="0"/>
        <w:jc w:val="both"/>
        <w:rPr>
          <w:rFonts w:ascii="Calibri" w:hAnsi="Calibri" w:cs="Calibri"/>
          <w:b/>
        </w:rPr>
      </w:pPr>
    </w:p>
    <w:p w14:paraId="7B7A2E71" w14:textId="77777777" w:rsidR="005768F9" w:rsidRPr="0060227A" w:rsidRDefault="005768F9" w:rsidP="005768F9">
      <w:p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60227A">
        <w:rPr>
          <w:kern w:val="3"/>
          <w:lang w:eastAsia="ar-SA"/>
        </w:rPr>
        <w:t>………………………………………………….</w:t>
      </w:r>
    </w:p>
    <w:p w14:paraId="19549FDC" w14:textId="77777777" w:rsidR="005768F9" w:rsidRDefault="005768F9" w:rsidP="005768F9">
      <w:p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60227A">
        <w:rPr>
          <w:kern w:val="3"/>
          <w:lang w:eastAsia="ar-SA"/>
        </w:rPr>
        <w:t xml:space="preserve">Dane teleadresowe </w:t>
      </w:r>
      <w:r>
        <w:rPr>
          <w:kern w:val="3"/>
          <w:lang w:eastAsia="ar-SA"/>
        </w:rPr>
        <w:t>Oferenta</w:t>
      </w:r>
    </w:p>
    <w:p w14:paraId="5E8589AC" w14:textId="77777777" w:rsidR="005768F9" w:rsidRPr="0060227A" w:rsidRDefault="005768F9" w:rsidP="005768F9">
      <w:p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</w:p>
    <w:p w14:paraId="43FF61A7" w14:textId="77777777" w:rsidR="005768F9" w:rsidRPr="0060227A" w:rsidRDefault="005768F9" w:rsidP="005768F9">
      <w:pPr>
        <w:tabs>
          <w:tab w:val="left" w:pos="1056"/>
        </w:tabs>
        <w:spacing w:line="360" w:lineRule="auto"/>
        <w:jc w:val="center"/>
        <w:rPr>
          <w:b/>
          <w:kern w:val="3"/>
          <w:lang w:eastAsia="ar-SA"/>
        </w:rPr>
      </w:pPr>
      <w:r w:rsidRPr="0060227A">
        <w:rPr>
          <w:b/>
          <w:kern w:val="3"/>
          <w:lang w:eastAsia="ar-SA"/>
        </w:rPr>
        <w:t>Oświadczenie o braku podstaw do wykluczenia z postępowania</w:t>
      </w:r>
    </w:p>
    <w:p w14:paraId="37521929" w14:textId="77777777" w:rsidR="005768F9" w:rsidRPr="0060227A" w:rsidRDefault="005768F9" w:rsidP="005768F9">
      <w:p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</w:p>
    <w:p w14:paraId="393C44B1" w14:textId="56DE3AE3" w:rsidR="00A877BA" w:rsidRPr="00A877BA" w:rsidRDefault="005768F9" w:rsidP="009E6429">
      <w:pPr>
        <w:tabs>
          <w:tab w:val="left" w:pos="1056"/>
        </w:tabs>
        <w:spacing w:line="360" w:lineRule="auto"/>
        <w:jc w:val="both"/>
        <w:rPr>
          <w:b/>
          <w:kern w:val="3"/>
          <w:lang w:eastAsia="ar-SA"/>
        </w:rPr>
      </w:pPr>
      <w:r>
        <w:rPr>
          <w:b/>
          <w:kern w:val="3"/>
          <w:lang w:eastAsia="ar-SA"/>
        </w:rPr>
        <w:t>O</w:t>
      </w:r>
      <w:r w:rsidRPr="0060227A">
        <w:rPr>
          <w:b/>
          <w:kern w:val="3"/>
          <w:lang w:eastAsia="ar-SA"/>
        </w:rPr>
        <w:t xml:space="preserve">świadczam, że </w:t>
      </w:r>
      <w:r w:rsidR="00A877BA" w:rsidRPr="00A877BA">
        <w:rPr>
          <w:b/>
          <w:kern w:val="3"/>
          <w:lang w:eastAsia="ar-SA"/>
        </w:rPr>
        <w:t>w stosunku</w:t>
      </w:r>
      <w:r w:rsidR="00A877BA">
        <w:rPr>
          <w:b/>
          <w:kern w:val="3"/>
          <w:lang w:eastAsia="ar-SA"/>
        </w:rPr>
        <w:t xml:space="preserve"> do Oferenta n</w:t>
      </w:r>
      <w:r w:rsidR="00A877BA" w:rsidRPr="00A877BA">
        <w:rPr>
          <w:b/>
          <w:kern w:val="3"/>
          <w:lang w:eastAsia="ar-SA"/>
        </w:rPr>
        <w:t>ie zachodzą przesłanki wykluczenia z postępowania na podstawie art.  7 ust. 1 ustawy z dnia 13 kwietnia 2022 r. o szczególnych rozwiązaniach w zakresie przeciwdziałania wspieraniu agresji na Ukrainę oraz służących ochronie bezpieczeństwa narodowego (Dz. U. z 2024 r. poz. 507)</w:t>
      </w:r>
      <w:r w:rsidR="00A877BA">
        <w:rPr>
          <w:b/>
          <w:kern w:val="3"/>
          <w:lang w:eastAsia="ar-SA"/>
        </w:rPr>
        <w:t xml:space="preserve"> </w:t>
      </w:r>
      <w:r w:rsidR="00795D03" w:rsidRPr="00795D03">
        <w:rPr>
          <w:b/>
          <w:kern w:val="3"/>
          <w:lang w:eastAsia="ar-SA"/>
        </w:rPr>
        <w:t>oraz art. 5k rozporządzenie Rady (UE) nr 833/2014 z dnia 31 lipca 2014 r. dotyczącego środków ograniczających w związku z działaniami Rosji destabilizującymi sytuację na Ukrainie.</w:t>
      </w:r>
      <w:r w:rsidR="00795D03" w:rsidRPr="00795D03">
        <w:rPr>
          <w:b/>
          <w:i/>
          <w:iCs/>
          <w:kern w:val="3"/>
          <w:lang w:eastAsia="ar-SA"/>
        </w:rPr>
        <w:t xml:space="preserve"> </w:t>
      </w:r>
      <w:r w:rsidR="00795D03" w:rsidRPr="00795D03">
        <w:rPr>
          <w:b/>
          <w:kern w:val="3"/>
          <w:lang w:eastAsia="ar-SA"/>
        </w:rPr>
        <w:t xml:space="preserve"> </w:t>
      </w:r>
      <w:r w:rsidR="00A877BA">
        <w:rPr>
          <w:b/>
          <w:kern w:val="3"/>
          <w:lang w:eastAsia="ar-SA"/>
        </w:rPr>
        <w:t>– Oferent nie spełnia definicji:</w:t>
      </w:r>
    </w:p>
    <w:p w14:paraId="3804D2E6" w14:textId="463AFCF8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 xml:space="preserve">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1B8DC2" w14:textId="200C5FBA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1A1AE7" w14:textId="2C7490A7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>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86D813" w14:textId="7A4B9BAD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lastRenderedPageBreak/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 xml:space="preserve"> będącego obywatelem rosyjskim lub osobą fizyczną zamieszkałą w Rosji lub osobą prawną, podmiotem lub organem z siedzibą w Rosji;</w:t>
      </w:r>
    </w:p>
    <w:p w14:paraId="3C1C27AB" w14:textId="389D2DF5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 xml:space="preserve"> będącego osobą prawną, podmiotem lub organem, do którego prawa własności bezpośrednio lub pośrednio w ponad 50% należą do podmiotu, o którym mowa w pkt 4);</w:t>
      </w:r>
    </w:p>
    <w:p w14:paraId="1F2AB200" w14:textId="663E8B83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 xml:space="preserve"> będącego osobą fizyczną lub prawną, podmiotem lub organem działającym w imieniu lub pod kierunkiem podmiotów, o których mowa w pkt 4) lub 5);</w:t>
      </w:r>
    </w:p>
    <w:p w14:paraId="43FB6C89" w14:textId="74306534" w:rsidR="00795D03" w:rsidRPr="00795D03" w:rsidRDefault="00795D03" w:rsidP="00795D03">
      <w:pPr>
        <w:numPr>
          <w:ilvl w:val="0"/>
          <w:numId w:val="73"/>
        </w:num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  <w:r w:rsidRPr="00795D03">
        <w:rPr>
          <w:kern w:val="3"/>
          <w:lang w:eastAsia="ar-SA"/>
        </w:rPr>
        <w:t>Wykonawc</w:t>
      </w:r>
      <w:r>
        <w:rPr>
          <w:kern w:val="3"/>
          <w:lang w:eastAsia="ar-SA"/>
        </w:rPr>
        <w:t>y</w:t>
      </w:r>
      <w:r w:rsidRPr="00795D03">
        <w:rPr>
          <w:kern w:val="3"/>
          <w:lang w:eastAsia="ar-SA"/>
        </w:rPr>
        <w:t>, którego podwykonawcy, dostawcy lub podmioty, na których zdolnościach polega wykonawca są osobami, o których mowa w pkt 1) do 6), a to w przypadku gdy na takich podwykonawców, dostawców lub podmioty, na których zdolnościach polega wykonawca przypada (łącznie) ponad 10 % wartości zamówienia.</w:t>
      </w:r>
    </w:p>
    <w:p w14:paraId="426ABFCC" w14:textId="77777777" w:rsidR="005768F9" w:rsidRPr="0060227A" w:rsidRDefault="005768F9" w:rsidP="005768F9">
      <w:pPr>
        <w:tabs>
          <w:tab w:val="left" w:pos="1056"/>
        </w:tabs>
        <w:spacing w:line="360" w:lineRule="auto"/>
        <w:jc w:val="both"/>
        <w:rPr>
          <w:kern w:val="3"/>
          <w:lang w:eastAsia="ar-SA"/>
        </w:rPr>
      </w:pPr>
    </w:p>
    <w:p w14:paraId="144CCFDA" w14:textId="77777777" w:rsidR="005768F9" w:rsidRPr="006330DC" w:rsidRDefault="005768F9" w:rsidP="005768F9">
      <w:pPr>
        <w:tabs>
          <w:tab w:val="left" w:pos="1056"/>
        </w:tabs>
        <w:jc w:val="center"/>
      </w:pPr>
      <w:r w:rsidRPr="006330DC">
        <w:t>……………………………………………..</w:t>
      </w:r>
    </w:p>
    <w:p w14:paraId="61CE9065" w14:textId="77777777" w:rsidR="005768F9" w:rsidRPr="006330DC" w:rsidRDefault="005768F9" w:rsidP="005768F9">
      <w:pPr>
        <w:tabs>
          <w:tab w:val="left" w:pos="1056"/>
        </w:tabs>
        <w:jc w:val="center"/>
      </w:pPr>
      <w:bookmarkStart w:id="1" w:name="_Hlk155955003"/>
      <w:r w:rsidRPr="006330DC">
        <w:rPr>
          <w:i/>
          <w:iCs/>
        </w:rPr>
        <w:t>Podpis osoby upoważnionej do  składania oświadczeń woli w imieniu Oferenta (dopuszcza się również kwalifikowany podpis elektroniczny lub podpis zaufany)</w:t>
      </w:r>
    </w:p>
    <w:bookmarkEnd w:id="1"/>
    <w:p w14:paraId="4C86675B" w14:textId="77777777" w:rsidR="005768F9" w:rsidRPr="0060227A" w:rsidRDefault="005768F9" w:rsidP="005768F9">
      <w:pPr>
        <w:tabs>
          <w:tab w:val="left" w:pos="1056"/>
        </w:tabs>
        <w:jc w:val="center"/>
      </w:pPr>
    </w:p>
    <w:p w14:paraId="0DC31486" w14:textId="77777777" w:rsidR="00723DC2" w:rsidRPr="005768F9" w:rsidRDefault="00723DC2" w:rsidP="005768F9"/>
    <w:sectPr w:rsidR="00723DC2" w:rsidRPr="005768F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4738C" w14:textId="77777777" w:rsidR="007E0864" w:rsidRDefault="007E0864" w:rsidP="00615109">
      <w:pPr>
        <w:spacing w:after="0" w:line="240" w:lineRule="auto"/>
      </w:pPr>
      <w:r>
        <w:separator/>
      </w:r>
    </w:p>
  </w:endnote>
  <w:endnote w:type="continuationSeparator" w:id="0">
    <w:p w14:paraId="4081C593" w14:textId="77777777" w:rsidR="007E0864" w:rsidRDefault="007E0864" w:rsidP="00615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D1FD" w14:textId="5F9AD3BA" w:rsidR="00B256CF" w:rsidRPr="006334DD" w:rsidRDefault="00B256CF" w:rsidP="006334DD">
    <w:pPr>
      <w:pStyle w:val="Stopka"/>
      <w:jc w:val="center"/>
      <w:rPr>
        <w:i/>
        <w:sz w:val="18"/>
        <w:szCs w:val="18"/>
      </w:rPr>
    </w:pPr>
    <w:r w:rsidRPr="00A44DB1">
      <w:rPr>
        <w:i/>
        <w:sz w:val="18"/>
        <w:szCs w:val="18"/>
      </w:rPr>
      <w:t>Projekt:</w:t>
    </w:r>
    <w:r w:rsidRPr="00A44DB1">
      <w:rPr>
        <w:rFonts w:cstheme="minorHAnsi"/>
        <w:i/>
        <w:sz w:val="18"/>
        <w:szCs w:val="18"/>
      </w:rPr>
      <w:t xml:space="preserve"> „</w:t>
    </w:r>
    <w:r w:rsidRPr="007F1A25">
      <w:rPr>
        <w:rFonts w:ascii="Calibri" w:hAnsi="Calibri" w:cs="Calibri"/>
        <w:i/>
        <w:sz w:val="18"/>
        <w:szCs w:val="18"/>
      </w:rPr>
      <w:t>Technologia i zarządzanie: kształcenie dla nowoczesnej gospodarki w obszarze Informatyki, Administracji, Finansów i Rachunkowości</w:t>
    </w:r>
    <w:r w:rsidRPr="00A44DB1">
      <w:rPr>
        <w:rFonts w:ascii="Calibri" w:hAnsi="Calibri" w:cs="Calibri"/>
        <w:i/>
        <w:sz w:val="18"/>
        <w:szCs w:val="18"/>
      </w:rPr>
      <w:t xml:space="preserve">” </w:t>
    </w:r>
    <w:r w:rsidRPr="007F1A25">
      <w:rPr>
        <w:rFonts w:ascii="Calibri" w:hAnsi="Calibri" w:cs="Calibri"/>
        <w:i/>
        <w:sz w:val="18"/>
        <w:szCs w:val="18"/>
      </w:rPr>
      <w:t>FERS.01.05-IP.08-0262/23</w:t>
    </w:r>
    <w:r w:rsidR="006334DD">
      <w:rPr>
        <w:rFonts w:ascii="Calibri" w:hAnsi="Calibri" w:cs="Calibri"/>
        <w:i/>
        <w:sz w:val="18"/>
        <w:szCs w:val="18"/>
      </w:rPr>
      <w:t xml:space="preserve">, </w:t>
    </w:r>
    <w:r w:rsidR="006334DD" w:rsidRPr="006334DD">
      <w:rPr>
        <w:rFonts w:ascii="Calibri" w:hAnsi="Calibri" w:cs="Calibri"/>
        <w:i/>
        <w:sz w:val="18"/>
        <w:szCs w:val="18"/>
      </w:rPr>
      <w:t>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05A3C" w14:textId="77777777" w:rsidR="007E0864" w:rsidRDefault="007E0864" w:rsidP="00615109">
      <w:pPr>
        <w:spacing w:after="0" w:line="240" w:lineRule="auto"/>
      </w:pPr>
      <w:r>
        <w:separator/>
      </w:r>
    </w:p>
  </w:footnote>
  <w:footnote w:type="continuationSeparator" w:id="0">
    <w:p w14:paraId="029DF874" w14:textId="77777777" w:rsidR="007E0864" w:rsidRDefault="007E0864" w:rsidP="00615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9582" w14:textId="7383A1D9" w:rsidR="007641CE" w:rsidRDefault="000261A2" w:rsidP="00920384">
    <w:pPr>
      <w:pStyle w:val="NormalnyWeb"/>
    </w:pPr>
    <w:r>
      <w:rPr>
        <w:noProof/>
      </w:rPr>
      <w:drawing>
        <wp:inline distT="0" distB="0" distL="0" distR="0" wp14:anchorId="46BA06AD" wp14:editId="2AE021F6">
          <wp:extent cx="5753100" cy="541020"/>
          <wp:effectExtent l="0" t="0" r="0" b="0"/>
          <wp:docPr id="13811519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7A8A5" w14:textId="77777777" w:rsidR="007641CE" w:rsidRPr="00984874" w:rsidRDefault="007641CE" w:rsidP="007641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42A934C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120" w:hanging="360"/>
      </w:pPr>
    </w:lvl>
  </w:abstractNum>
  <w:abstractNum w:abstractNumId="2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120" w:hanging="360"/>
      </w:pPr>
    </w:lvl>
  </w:abstractNum>
  <w:abstractNum w:abstractNumId="3" w15:restartNumberingAfterBreak="0">
    <w:nsid w:val="00000008"/>
    <w:multiLevelType w:val="multilevel"/>
    <w:tmpl w:val="00000008"/>
    <w:name w:val="WW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0000000A"/>
    <w:name w:val="WWNum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D"/>
    <w:multiLevelType w:val="multilevel"/>
    <w:tmpl w:val="0000000D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12"/>
    <w:multiLevelType w:val="multilevel"/>
    <w:tmpl w:val="0000001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15"/>
    <w:multiLevelType w:val="multilevel"/>
    <w:tmpl w:val="0000001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120" w:hanging="360"/>
      </w:pPr>
    </w:lvl>
  </w:abstractNum>
  <w:abstractNum w:abstractNumId="9" w15:restartNumberingAfterBreak="0">
    <w:nsid w:val="00000019"/>
    <w:multiLevelType w:val="multilevel"/>
    <w:tmpl w:val="00000019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Calibri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0000001A"/>
    <w:multiLevelType w:val="multilevel"/>
    <w:tmpl w:val="0000001A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cs="Calibri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06DF4A97"/>
    <w:multiLevelType w:val="hybridMultilevel"/>
    <w:tmpl w:val="AB624128"/>
    <w:lvl w:ilvl="0" w:tplc="04150019">
      <w:start w:val="1"/>
      <w:numFmt w:val="lowerLetter"/>
      <w:lvlText w:val="%1."/>
      <w:lvlJc w:val="left"/>
      <w:pPr>
        <w:ind w:left="1464" w:hanging="360"/>
      </w:pPr>
    </w:lvl>
    <w:lvl w:ilvl="1" w:tplc="04150019" w:tentative="1">
      <w:start w:val="1"/>
      <w:numFmt w:val="lowerLetter"/>
      <w:lvlText w:val="%2."/>
      <w:lvlJc w:val="left"/>
      <w:pPr>
        <w:ind w:left="2184" w:hanging="360"/>
      </w:pPr>
    </w:lvl>
    <w:lvl w:ilvl="2" w:tplc="0415001B" w:tentative="1">
      <w:start w:val="1"/>
      <w:numFmt w:val="lowerRoman"/>
      <w:lvlText w:val="%3."/>
      <w:lvlJc w:val="right"/>
      <w:pPr>
        <w:ind w:left="2904" w:hanging="180"/>
      </w:pPr>
    </w:lvl>
    <w:lvl w:ilvl="3" w:tplc="0415000F" w:tentative="1">
      <w:start w:val="1"/>
      <w:numFmt w:val="decimal"/>
      <w:lvlText w:val="%4."/>
      <w:lvlJc w:val="left"/>
      <w:pPr>
        <w:ind w:left="3624" w:hanging="360"/>
      </w:pPr>
    </w:lvl>
    <w:lvl w:ilvl="4" w:tplc="04150019" w:tentative="1">
      <w:start w:val="1"/>
      <w:numFmt w:val="lowerLetter"/>
      <w:lvlText w:val="%5."/>
      <w:lvlJc w:val="left"/>
      <w:pPr>
        <w:ind w:left="4344" w:hanging="360"/>
      </w:pPr>
    </w:lvl>
    <w:lvl w:ilvl="5" w:tplc="0415001B" w:tentative="1">
      <w:start w:val="1"/>
      <w:numFmt w:val="lowerRoman"/>
      <w:lvlText w:val="%6."/>
      <w:lvlJc w:val="right"/>
      <w:pPr>
        <w:ind w:left="5064" w:hanging="180"/>
      </w:pPr>
    </w:lvl>
    <w:lvl w:ilvl="6" w:tplc="0415000F" w:tentative="1">
      <w:start w:val="1"/>
      <w:numFmt w:val="decimal"/>
      <w:lvlText w:val="%7."/>
      <w:lvlJc w:val="left"/>
      <w:pPr>
        <w:ind w:left="5784" w:hanging="360"/>
      </w:pPr>
    </w:lvl>
    <w:lvl w:ilvl="7" w:tplc="04150019" w:tentative="1">
      <w:start w:val="1"/>
      <w:numFmt w:val="lowerLetter"/>
      <w:lvlText w:val="%8."/>
      <w:lvlJc w:val="left"/>
      <w:pPr>
        <w:ind w:left="6504" w:hanging="360"/>
      </w:pPr>
    </w:lvl>
    <w:lvl w:ilvl="8" w:tplc="0415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12" w15:restartNumberingAfterBreak="0">
    <w:nsid w:val="09F355B6"/>
    <w:multiLevelType w:val="multilevel"/>
    <w:tmpl w:val="BD9824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0D40EE"/>
    <w:multiLevelType w:val="multilevel"/>
    <w:tmpl w:val="7714B2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B503D0"/>
    <w:multiLevelType w:val="multilevel"/>
    <w:tmpl w:val="BE2C348A"/>
    <w:lvl w:ilvl="0">
      <w:start w:val="1"/>
      <w:numFmt w:val="bullet"/>
      <w:lvlText w:val=""/>
      <w:lvlJc w:val="left"/>
      <w:pPr>
        <w:ind w:left="360" w:hanging="360"/>
      </w:pPr>
      <w:rPr>
        <w:rFonts w:ascii="Symbol" w:hAnsi="Symbol" w:cs="Wingdings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Wingdings" w:hint="default"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Courier New" w:hint="default"/>
        <w:sz w:val="20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Wingdings" w:hint="default"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0AB74476"/>
    <w:multiLevelType w:val="multilevel"/>
    <w:tmpl w:val="55621A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B8D53BD"/>
    <w:multiLevelType w:val="multilevel"/>
    <w:tmpl w:val="7CA8AE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BFA218E"/>
    <w:multiLevelType w:val="multilevel"/>
    <w:tmpl w:val="E32A424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44" w:hanging="38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18" w15:restartNumberingAfterBreak="0">
    <w:nsid w:val="100717AF"/>
    <w:multiLevelType w:val="hybridMultilevel"/>
    <w:tmpl w:val="96EE9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56796A"/>
    <w:multiLevelType w:val="hybridMultilevel"/>
    <w:tmpl w:val="4F303E2A"/>
    <w:name w:val="WWNum2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2E443A"/>
    <w:multiLevelType w:val="multilevel"/>
    <w:tmpl w:val="3F925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2E45F47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805551"/>
    <w:multiLevelType w:val="multilevel"/>
    <w:tmpl w:val="B82E6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1AA25EBE"/>
    <w:multiLevelType w:val="multilevel"/>
    <w:tmpl w:val="D018B7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AC40E81"/>
    <w:multiLevelType w:val="multilevel"/>
    <w:tmpl w:val="23C80F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B764141"/>
    <w:multiLevelType w:val="hybridMultilevel"/>
    <w:tmpl w:val="15C8DB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541D8A"/>
    <w:multiLevelType w:val="multilevel"/>
    <w:tmpl w:val="DCE000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FFF2CF2"/>
    <w:multiLevelType w:val="multilevel"/>
    <w:tmpl w:val="0BB81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710554"/>
    <w:multiLevelType w:val="multilevel"/>
    <w:tmpl w:val="0B3E8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5B7084F"/>
    <w:multiLevelType w:val="multilevel"/>
    <w:tmpl w:val="CB62F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315706"/>
    <w:multiLevelType w:val="hybridMultilevel"/>
    <w:tmpl w:val="74FA2F18"/>
    <w:lvl w:ilvl="0" w:tplc="4380F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CC091F"/>
    <w:multiLevelType w:val="multilevel"/>
    <w:tmpl w:val="2586EF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6FE150B"/>
    <w:multiLevelType w:val="multilevel"/>
    <w:tmpl w:val="1360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A4E28C1"/>
    <w:multiLevelType w:val="multilevel"/>
    <w:tmpl w:val="641620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AD60EAF"/>
    <w:multiLevelType w:val="multilevel"/>
    <w:tmpl w:val="1E3E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B3D0528"/>
    <w:multiLevelType w:val="multilevel"/>
    <w:tmpl w:val="E9644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FA03B1E"/>
    <w:multiLevelType w:val="multilevel"/>
    <w:tmpl w:val="4E50D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02836C1"/>
    <w:multiLevelType w:val="multilevel"/>
    <w:tmpl w:val="866C5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0E92066"/>
    <w:multiLevelType w:val="hybridMultilevel"/>
    <w:tmpl w:val="286C3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2F121F"/>
    <w:multiLevelType w:val="multilevel"/>
    <w:tmpl w:val="A93006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184510E"/>
    <w:multiLevelType w:val="multilevel"/>
    <w:tmpl w:val="78FA7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3D2317A"/>
    <w:multiLevelType w:val="multilevel"/>
    <w:tmpl w:val="C4EE8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3DA616E"/>
    <w:multiLevelType w:val="multilevel"/>
    <w:tmpl w:val="A1BE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9856DD6"/>
    <w:multiLevelType w:val="multilevel"/>
    <w:tmpl w:val="CF0A6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 w15:restartNumberingAfterBreak="0">
    <w:nsid w:val="3C055D7F"/>
    <w:multiLevelType w:val="hybridMultilevel"/>
    <w:tmpl w:val="C99E2E7E"/>
    <w:lvl w:ilvl="0" w:tplc="EF8EA9E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3B570C"/>
    <w:multiLevelType w:val="multilevel"/>
    <w:tmpl w:val="4A54E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0E145F9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3013E6A"/>
    <w:multiLevelType w:val="multilevel"/>
    <w:tmpl w:val="52A4F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38E6E87"/>
    <w:multiLevelType w:val="hybridMultilevel"/>
    <w:tmpl w:val="C7D616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4EB24BC"/>
    <w:multiLevelType w:val="multilevel"/>
    <w:tmpl w:val="18780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8233A55"/>
    <w:multiLevelType w:val="multilevel"/>
    <w:tmpl w:val="1D50E8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8687FF0"/>
    <w:multiLevelType w:val="multilevel"/>
    <w:tmpl w:val="FED4B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D125DD2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F5124A0"/>
    <w:multiLevelType w:val="hybridMultilevel"/>
    <w:tmpl w:val="8214D7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F2422C"/>
    <w:multiLevelType w:val="multilevel"/>
    <w:tmpl w:val="99725A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3E378AD"/>
    <w:multiLevelType w:val="multilevel"/>
    <w:tmpl w:val="8DDCD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6A8236B"/>
    <w:multiLevelType w:val="hybridMultilevel"/>
    <w:tmpl w:val="9544F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87D7625"/>
    <w:multiLevelType w:val="multilevel"/>
    <w:tmpl w:val="8F7C2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AA47C34"/>
    <w:multiLevelType w:val="multilevel"/>
    <w:tmpl w:val="666A69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B97047C"/>
    <w:multiLevelType w:val="multilevel"/>
    <w:tmpl w:val="6F020B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E0E0CB2"/>
    <w:multiLevelType w:val="multilevel"/>
    <w:tmpl w:val="571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39173B8"/>
    <w:multiLevelType w:val="multilevel"/>
    <w:tmpl w:val="3442423C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2" w15:restartNumberingAfterBreak="0">
    <w:nsid w:val="656A62F4"/>
    <w:multiLevelType w:val="multilevel"/>
    <w:tmpl w:val="EE083E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5F06B24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8857862"/>
    <w:multiLevelType w:val="multilevel"/>
    <w:tmpl w:val="626E8BBA"/>
    <w:name w:val="WWNum20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120" w:hanging="360"/>
      </w:pPr>
      <w:rPr>
        <w:rFonts w:hint="default"/>
      </w:rPr>
    </w:lvl>
  </w:abstractNum>
  <w:abstractNum w:abstractNumId="65" w15:restartNumberingAfterBreak="0">
    <w:nsid w:val="6AB73AD9"/>
    <w:multiLevelType w:val="hybridMultilevel"/>
    <w:tmpl w:val="9D86A0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915F43"/>
    <w:multiLevelType w:val="hybridMultilevel"/>
    <w:tmpl w:val="D7F68EEE"/>
    <w:lvl w:ilvl="0" w:tplc="DE5AC8BC">
      <w:start w:val="1"/>
      <w:numFmt w:val="decimal"/>
      <w:lvlText w:val="%1."/>
      <w:lvlJc w:val="left"/>
      <w:pPr>
        <w:ind w:left="777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7" w15:restartNumberingAfterBreak="0">
    <w:nsid w:val="6DE82E5C"/>
    <w:multiLevelType w:val="multilevel"/>
    <w:tmpl w:val="334686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EF61AC7"/>
    <w:multiLevelType w:val="multilevel"/>
    <w:tmpl w:val="0A5E0B9A"/>
    <w:lvl w:ilvl="0">
      <w:start w:val="7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entative="1">
      <w:start w:val="1"/>
      <w:numFmt w:val="decimal"/>
      <w:lvlText w:val="%2."/>
      <w:lvlJc w:val="left"/>
      <w:pPr>
        <w:tabs>
          <w:tab w:val="num" w:pos="2924"/>
        </w:tabs>
        <w:ind w:left="2924" w:hanging="360"/>
      </w:pPr>
    </w:lvl>
    <w:lvl w:ilvl="2" w:tentative="1">
      <w:start w:val="1"/>
      <w:numFmt w:val="decimal"/>
      <w:lvlText w:val="%3."/>
      <w:lvlJc w:val="left"/>
      <w:pPr>
        <w:tabs>
          <w:tab w:val="num" w:pos="3644"/>
        </w:tabs>
        <w:ind w:left="3644" w:hanging="360"/>
      </w:pPr>
    </w:lvl>
    <w:lvl w:ilvl="3" w:tentative="1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entative="1">
      <w:start w:val="1"/>
      <w:numFmt w:val="decimal"/>
      <w:lvlText w:val="%5."/>
      <w:lvlJc w:val="left"/>
      <w:pPr>
        <w:tabs>
          <w:tab w:val="num" w:pos="5084"/>
        </w:tabs>
        <w:ind w:left="5084" w:hanging="360"/>
      </w:pPr>
    </w:lvl>
    <w:lvl w:ilvl="5" w:tentative="1">
      <w:start w:val="1"/>
      <w:numFmt w:val="decimal"/>
      <w:lvlText w:val="%6."/>
      <w:lvlJc w:val="left"/>
      <w:pPr>
        <w:tabs>
          <w:tab w:val="num" w:pos="5804"/>
        </w:tabs>
        <w:ind w:left="5804" w:hanging="360"/>
      </w:pPr>
    </w:lvl>
    <w:lvl w:ilvl="6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entative="1">
      <w:start w:val="1"/>
      <w:numFmt w:val="decimal"/>
      <w:lvlText w:val="%8."/>
      <w:lvlJc w:val="left"/>
      <w:pPr>
        <w:tabs>
          <w:tab w:val="num" w:pos="7244"/>
        </w:tabs>
        <w:ind w:left="7244" w:hanging="360"/>
      </w:pPr>
    </w:lvl>
    <w:lvl w:ilvl="8" w:tentative="1">
      <w:start w:val="1"/>
      <w:numFmt w:val="decimal"/>
      <w:lvlText w:val="%9."/>
      <w:lvlJc w:val="left"/>
      <w:pPr>
        <w:tabs>
          <w:tab w:val="num" w:pos="7964"/>
        </w:tabs>
        <w:ind w:left="7964" w:hanging="360"/>
      </w:pPr>
    </w:lvl>
  </w:abstractNum>
  <w:abstractNum w:abstractNumId="69" w15:restartNumberingAfterBreak="0">
    <w:nsid w:val="71F637FE"/>
    <w:multiLevelType w:val="multilevel"/>
    <w:tmpl w:val="25D83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40125D1"/>
    <w:multiLevelType w:val="hybridMultilevel"/>
    <w:tmpl w:val="FBE41B30"/>
    <w:lvl w:ilvl="0" w:tplc="04150019">
      <w:start w:val="1"/>
      <w:numFmt w:val="lowerLetter"/>
      <w:lvlText w:val="%1.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71" w15:restartNumberingAfterBreak="0">
    <w:nsid w:val="7AA97794"/>
    <w:multiLevelType w:val="hybridMultilevel"/>
    <w:tmpl w:val="7B2228F4"/>
    <w:name w:val="WWNum2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313167"/>
    <w:multiLevelType w:val="multilevel"/>
    <w:tmpl w:val="FB00D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061047">
    <w:abstractNumId w:val="60"/>
  </w:num>
  <w:num w:numId="2" w16cid:durableId="59402965">
    <w:abstractNumId w:val="13"/>
  </w:num>
  <w:num w:numId="3" w16cid:durableId="2082364423">
    <w:abstractNumId w:val="57"/>
  </w:num>
  <w:num w:numId="4" w16cid:durableId="256212002">
    <w:abstractNumId w:val="15"/>
  </w:num>
  <w:num w:numId="5" w16cid:durableId="659698412">
    <w:abstractNumId w:val="72"/>
  </w:num>
  <w:num w:numId="6" w16cid:durableId="210313551">
    <w:abstractNumId w:val="16"/>
  </w:num>
  <w:num w:numId="7" w16cid:durableId="246770385">
    <w:abstractNumId w:val="28"/>
  </w:num>
  <w:num w:numId="8" w16cid:durableId="1390837096">
    <w:abstractNumId w:val="24"/>
  </w:num>
  <w:num w:numId="9" w16cid:durableId="2013485759">
    <w:abstractNumId w:val="34"/>
  </w:num>
  <w:num w:numId="10" w16cid:durableId="530843531">
    <w:abstractNumId w:val="52"/>
  </w:num>
  <w:num w:numId="11" w16cid:durableId="959532722">
    <w:abstractNumId w:val="47"/>
  </w:num>
  <w:num w:numId="12" w16cid:durableId="1194532993">
    <w:abstractNumId w:val="37"/>
  </w:num>
  <w:num w:numId="13" w16cid:durableId="1165977736">
    <w:abstractNumId w:val="51"/>
  </w:num>
  <w:num w:numId="14" w16cid:durableId="481969453">
    <w:abstractNumId w:val="26"/>
  </w:num>
  <w:num w:numId="15" w16cid:durableId="2053578254">
    <w:abstractNumId w:val="68"/>
  </w:num>
  <w:num w:numId="16" w16cid:durableId="1008168589">
    <w:abstractNumId w:val="40"/>
  </w:num>
  <w:num w:numId="17" w16cid:durableId="348263767">
    <w:abstractNumId w:val="55"/>
  </w:num>
  <w:num w:numId="18" w16cid:durableId="1623458945">
    <w:abstractNumId w:val="58"/>
  </w:num>
  <w:num w:numId="19" w16cid:durableId="1943612253">
    <w:abstractNumId w:val="45"/>
  </w:num>
  <w:num w:numId="20" w16cid:durableId="466438046">
    <w:abstractNumId w:val="35"/>
  </w:num>
  <w:num w:numId="21" w16cid:durableId="752705150">
    <w:abstractNumId w:val="41"/>
  </w:num>
  <w:num w:numId="22" w16cid:durableId="1055199210">
    <w:abstractNumId w:val="33"/>
  </w:num>
  <w:num w:numId="23" w16cid:durableId="879123986">
    <w:abstractNumId w:val="23"/>
  </w:num>
  <w:num w:numId="24" w16cid:durableId="596328480">
    <w:abstractNumId w:val="42"/>
  </w:num>
  <w:num w:numId="25" w16cid:durableId="581839004">
    <w:abstractNumId w:val="50"/>
  </w:num>
  <w:num w:numId="26" w16cid:durableId="1700668437">
    <w:abstractNumId w:val="43"/>
  </w:num>
  <w:num w:numId="27" w16cid:durableId="1836873349">
    <w:abstractNumId w:val="20"/>
  </w:num>
  <w:num w:numId="28" w16cid:durableId="1246914941">
    <w:abstractNumId w:val="54"/>
  </w:num>
  <w:num w:numId="29" w16cid:durableId="2083093814">
    <w:abstractNumId w:val="32"/>
  </w:num>
  <w:num w:numId="30" w16cid:durableId="1825776657">
    <w:abstractNumId w:val="27"/>
  </w:num>
  <w:num w:numId="31" w16cid:durableId="2145849448">
    <w:abstractNumId w:val="39"/>
  </w:num>
  <w:num w:numId="32" w16cid:durableId="253981210">
    <w:abstractNumId w:val="49"/>
  </w:num>
  <w:num w:numId="33" w16cid:durableId="432017061">
    <w:abstractNumId w:val="62"/>
  </w:num>
  <w:num w:numId="34" w16cid:durableId="1302493564">
    <w:abstractNumId w:val="12"/>
  </w:num>
  <w:num w:numId="35" w16cid:durableId="614874216">
    <w:abstractNumId w:val="59"/>
  </w:num>
  <w:num w:numId="36" w16cid:durableId="705985642">
    <w:abstractNumId w:val="36"/>
  </w:num>
  <w:num w:numId="37" w16cid:durableId="789931998">
    <w:abstractNumId w:val="29"/>
  </w:num>
  <w:num w:numId="38" w16cid:durableId="639043377">
    <w:abstractNumId w:val="21"/>
  </w:num>
  <w:num w:numId="39" w16cid:durableId="1998462038">
    <w:abstractNumId w:val="67"/>
  </w:num>
  <w:num w:numId="40" w16cid:durableId="809129998">
    <w:abstractNumId w:val="63"/>
  </w:num>
  <w:num w:numId="41" w16cid:durableId="1833182811">
    <w:abstractNumId w:val="46"/>
  </w:num>
  <w:num w:numId="42" w16cid:durableId="1528133267">
    <w:abstractNumId w:val="22"/>
  </w:num>
  <w:num w:numId="43" w16cid:durableId="1578131171">
    <w:abstractNumId w:val="66"/>
  </w:num>
  <w:num w:numId="44" w16cid:durableId="1030494583">
    <w:abstractNumId w:val="14"/>
  </w:num>
  <w:num w:numId="45" w16cid:durableId="1147478992">
    <w:abstractNumId w:val="1"/>
  </w:num>
  <w:num w:numId="46" w16cid:durableId="1786315852">
    <w:abstractNumId w:val="18"/>
  </w:num>
  <w:num w:numId="47" w16cid:durableId="1811365310">
    <w:abstractNumId w:val="56"/>
  </w:num>
  <w:num w:numId="48" w16cid:durableId="1598828534">
    <w:abstractNumId w:val="2"/>
  </w:num>
  <w:num w:numId="49" w16cid:durableId="58480343">
    <w:abstractNumId w:val="3"/>
  </w:num>
  <w:num w:numId="50" w16cid:durableId="965041964">
    <w:abstractNumId w:val="5"/>
  </w:num>
  <w:num w:numId="51" w16cid:durableId="2125692760">
    <w:abstractNumId w:val="7"/>
  </w:num>
  <w:num w:numId="52" w16cid:durableId="108747207">
    <w:abstractNumId w:val="4"/>
  </w:num>
  <w:num w:numId="53" w16cid:durableId="1597589720">
    <w:abstractNumId w:val="8"/>
  </w:num>
  <w:num w:numId="54" w16cid:durableId="565799502">
    <w:abstractNumId w:val="10"/>
  </w:num>
  <w:num w:numId="55" w16cid:durableId="1621298589">
    <w:abstractNumId w:val="64"/>
  </w:num>
  <w:num w:numId="56" w16cid:durableId="471100010">
    <w:abstractNumId w:val="9"/>
  </w:num>
  <w:num w:numId="57" w16cid:durableId="652370435">
    <w:abstractNumId w:val="6"/>
  </w:num>
  <w:num w:numId="58" w16cid:durableId="1977828682">
    <w:abstractNumId w:val="25"/>
  </w:num>
  <w:num w:numId="59" w16cid:durableId="1582368131">
    <w:abstractNumId w:val="48"/>
  </w:num>
  <w:num w:numId="60" w16cid:durableId="1988122303">
    <w:abstractNumId w:val="0"/>
  </w:num>
  <w:num w:numId="61" w16cid:durableId="485896233">
    <w:abstractNumId w:val="65"/>
  </w:num>
  <w:num w:numId="62" w16cid:durableId="884021216">
    <w:abstractNumId w:val="53"/>
  </w:num>
  <w:num w:numId="63" w16cid:durableId="249311835">
    <w:abstractNumId w:val="71"/>
  </w:num>
  <w:num w:numId="64" w16cid:durableId="591358739">
    <w:abstractNumId w:val="19"/>
  </w:num>
  <w:num w:numId="65" w16cid:durableId="535234172">
    <w:abstractNumId w:val="70"/>
  </w:num>
  <w:num w:numId="66" w16cid:durableId="955253369">
    <w:abstractNumId w:val="17"/>
  </w:num>
  <w:num w:numId="67" w16cid:durableId="1495409709">
    <w:abstractNumId w:val="61"/>
  </w:num>
  <w:num w:numId="68" w16cid:durableId="861167518">
    <w:abstractNumId w:val="69"/>
  </w:num>
  <w:num w:numId="69" w16cid:durableId="2143646301">
    <w:abstractNumId w:val="31"/>
  </w:num>
  <w:num w:numId="70" w16cid:durableId="1506359613">
    <w:abstractNumId w:val="30"/>
  </w:num>
  <w:num w:numId="71" w16cid:durableId="1884320905">
    <w:abstractNumId w:val="11"/>
  </w:num>
  <w:num w:numId="72" w16cid:durableId="181255867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93890273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YwMDWzNDA0MjIwsDRW0lEKTi0uzszPAykwrAUA0bgLGywAAAA="/>
  </w:docVars>
  <w:rsids>
    <w:rsidRoot w:val="008F0806"/>
    <w:rsid w:val="000114B7"/>
    <w:rsid w:val="00023529"/>
    <w:rsid w:val="000261A2"/>
    <w:rsid w:val="00045D44"/>
    <w:rsid w:val="00052953"/>
    <w:rsid w:val="000760C2"/>
    <w:rsid w:val="0008269F"/>
    <w:rsid w:val="000926ED"/>
    <w:rsid w:val="000A2E29"/>
    <w:rsid w:val="000B6E64"/>
    <w:rsid w:val="000C0BD0"/>
    <w:rsid w:val="000C270E"/>
    <w:rsid w:val="000D4F36"/>
    <w:rsid w:val="00135B9A"/>
    <w:rsid w:val="0016016E"/>
    <w:rsid w:val="001659CE"/>
    <w:rsid w:val="00173E28"/>
    <w:rsid w:val="00174FCE"/>
    <w:rsid w:val="00181A5F"/>
    <w:rsid w:val="00191D3C"/>
    <w:rsid w:val="001B1B61"/>
    <w:rsid w:val="001C20D6"/>
    <w:rsid w:val="001C4EC3"/>
    <w:rsid w:val="001F1DF2"/>
    <w:rsid w:val="00212A20"/>
    <w:rsid w:val="00234F74"/>
    <w:rsid w:val="00247A63"/>
    <w:rsid w:val="002663C5"/>
    <w:rsid w:val="002828A3"/>
    <w:rsid w:val="00296194"/>
    <w:rsid w:val="002B6A0F"/>
    <w:rsid w:val="002B7796"/>
    <w:rsid w:val="002C0047"/>
    <w:rsid w:val="002F56E1"/>
    <w:rsid w:val="00310B8A"/>
    <w:rsid w:val="00337E49"/>
    <w:rsid w:val="003619D2"/>
    <w:rsid w:val="003734E8"/>
    <w:rsid w:val="003A2E9E"/>
    <w:rsid w:val="003B3A16"/>
    <w:rsid w:val="003F17ED"/>
    <w:rsid w:val="003F3E31"/>
    <w:rsid w:val="003F3FD9"/>
    <w:rsid w:val="00420083"/>
    <w:rsid w:val="00424C0B"/>
    <w:rsid w:val="00432D9A"/>
    <w:rsid w:val="004358DE"/>
    <w:rsid w:val="00441E18"/>
    <w:rsid w:val="00442219"/>
    <w:rsid w:val="00460242"/>
    <w:rsid w:val="0047146F"/>
    <w:rsid w:val="00474AA3"/>
    <w:rsid w:val="004A3F11"/>
    <w:rsid w:val="004B3205"/>
    <w:rsid w:val="004C0845"/>
    <w:rsid w:val="004D0E87"/>
    <w:rsid w:val="004F4720"/>
    <w:rsid w:val="004F58FF"/>
    <w:rsid w:val="005037E1"/>
    <w:rsid w:val="00535A77"/>
    <w:rsid w:val="00553AB0"/>
    <w:rsid w:val="00562E04"/>
    <w:rsid w:val="005768F9"/>
    <w:rsid w:val="00582CD9"/>
    <w:rsid w:val="005C4AC8"/>
    <w:rsid w:val="005D240B"/>
    <w:rsid w:val="005D4163"/>
    <w:rsid w:val="005D795A"/>
    <w:rsid w:val="005E0D55"/>
    <w:rsid w:val="005E2FCB"/>
    <w:rsid w:val="005F2CF3"/>
    <w:rsid w:val="00615109"/>
    <w:rsid w:val="00627BEF"/>
    <w:rsid w:val="006334DD"/>
    <w:rsid w:val="00646FDD"/>
    <w:rsid w:val="0065021A"/>
    <w:rsid w:val="006522FB"/>
    <w:rsid w:val="00673CB8"/>
    <w:rsid w:val="00685DDC"/>
    <w:rsid w:val="00693895"/>
    <w:rsid w:val="00693E8F"/>
    <w:rsid w:val="006A035B"/>
    <w:rsid w:val="006B1C49"/>
    <w:rsid w:val="006C0002"/>
    <w:rsid w:val="006C0E78"/>
    <w:rsid w:val="006C515B"/>
    <w:rsid w:val="006E1F55"/>
    <w:rsid w:val="006F6EB5"/>
    <w:rsid w:val="00716193"/>
    <w:rsid w:val="00722F7C"/>
    <w:rsid w:val="00723DC2"/>
    <w:rsid w:val="00746A4F"/>
    <w:rsid w:val="007641CE"/>
    <w:rsid w:val="00766793"/>
    <w:rsid w:val="00771907"/>
    <w:rsid w:val="00795D03"/>
    <w:rsid w:val="00797639"/>
    <w:rsid w:val="007A366D"/>
    <w:rsid w:val="007B5491"/>
    <w:rsid w:val="007E0864"/>
    <w:rsid w:val="007F0C7D"/>
    <w:rsid w:val="00800F4E"/>
    <w:rsid w:val="00806FBD"/>
    <w:rsid w:val="0082395D"/>
    <w:rsid w:val="00841D1F"/>
    <w:rsid w:val="00850573"/>
    <w:rsid w:val="00854516"/>
    <w:rsid w:val="008A40D9"/>
    <w:rsid w:val="008A66D6"/>
    <w:rsid w:val="008B4458"/>
    <w:rsid w:val="008B6081"/>
    <w:rsid w:val="008C0F6E"/>
    <w:rsid w:val="008E44B2"/>
    <w:rsid w:val="008F0806"/>
    <w:rsid w:val="008F1DA1"/>
    <w:rsid w:val="00916D02"/>
    <w:rsid w:val="00920384"/>
    <w:rsid w:val="009235DD"/>
    <w:rsid w:val="00933ACE"/>
    <w:rsid w:val="0093531C"/>
    <w:rsid w:val="00997D5F"/>
    <w:rsid w:val="009B33EC"/>
    <w:rsid w:val="009E4321"/>
    <w:rsid w:val="009E6429"/>
    <w:rsid w:val="00A006D9"/>
    <w:rsid w:val="00A15309"/>
    <w:rsid w:val="00A3648C"/>
    <w:rsid w:val="00A7115C"/>
    <w:rsid w:val="00A803C2"/>
    <w:rsid w:val="00A877BA"/>
    <w:rsid w:val="00A92833"/>
    <w:rsid w:val="00AA34BD"/>
    <w:rsid w:val="00AA6E8B"/>
    <w:rsid w:val="00AB1258"/>
    <w:rsid w:val="00AB206D"/>
    <w:rsid w:val="00AD5072"/>
    <w:rsid w:val="00AE3271"/>
    <w:rsid w:val="00B01609"/>
    <w:rsid w:val="00B256CF"/>
    <w:rsid w:val="00B36D81"/>
    <w:rsid w:val="00B705AD"/>
    <w:rsid w:val="00B91C10"/>
    <w:rsid w:val="00B94C7C"/>
    <w:rsid w:val="00BA0A64"/>
    <w:rsid w:val="00BB2FF8"/>
    <w:rsid w:val="00BB4158"/>
    <w:rsid w:val="00BD2F7C"/>
    <w:rsid w:val="00BF2C2C"/>
    <w:rsid w:val="00BF6563"/>
    <w:rsid w:val="00C05FAF"/>
    <w:rsid w:val="00C3207E"/>
    <w:rsid w:val="00C351A3"/>
    <w:rsid w:val="00C44AFC"/>
    <w:rsid w:val="00C45193"/>
    <w:rsid w:val="00C52C2D"/>
    <w:rsid w:val="00C718A4"/>
    <w:rsid w:val="00C81740"/>
    <w:rsid w:val="00C91FB7"/>
    <w:rsid w:val="00C926A5"/>
    <w:rsid w:val="00C94DDF"/>
    <w:rsid w:val="00C96204"/>
    <w:rsid w:val="00CC21E2"/>
    <w:rsid w:val="00CC29CF"/>
    <w:rsid w:val="00CD60AF"/>
    <w:rsid w:val="00CD70D3"/>
    <w:rsid w:val="00CE1B13"/>
    <w:rsid w:val="00CF7EAE"/>
    <w:rsid w:val="00D00470"/>
    <w:rsid w:val="00D00DC3"/>
    <w:rsid w:val="00D01715"/>
    <w:rsid w:val="00D075F2"/>
    <w:rsid w:val="00D108C5"/>
    <w:rsid w:val="00D14DA2"/>
    <w:rsid w:val="00D37666"/>
    <w:rsid w:val="00D51141"/>
    <w:rsid w:val="00D676F1"/>
    <w:rsid w:val="00D7222B"/>
    <w:rsid w:val="00D73AF2"/>
    <w:rsid w:val="00D83BAE"/>
    <w:rsid w:val="00D90A9B"/>
    <w:rsid w:val="00D90E3C"/>
    <w:rsid w:val="00D92CE9"/>
    <w:rsid w:val="00D957A6"/>
    <w:rsid w:val="00D95E2E"/>
    <w:rsid w:val="00DB5F51"/>
    <w:rsid w:val="00DC1113"/>
    <w:rsid w:val="00DC2266"/>
    <w:rsid w:val="00DC7F66"/>
    <w:rsid w:val="00DD2290"/>
    <w:rsid w:val="00DE2DED"/>
    <w:rsid w:val="00DE50BC"/>
    <w:rsid w:val="00E00565"/>
    <w:rsid w:val="00E02781"/>
    <w:rsid w:val="00E05383"/>
    <w:rsid w:val="00E07322"/>
    <w:rsid w:val="00E16751"/>
    <w:rsid w:val="00E16B88"/>
    <w:rsid w:val="00E27CFC"/>
    <w:rsid w:val="00E42F22"/>
    <w:rsid w:val="00E43218"/>
    <w:rsid w:val="00E52A46"/>
    <w:rsid w:val="00E631EB"/>
    <w:rsid w:val="00E64604"/>
    <w:rsid w:val="00E91A58"/>
    <w:rsid w:val="00EC7CD9"/>
    <w:rsid w:val="00EF028A"/>
    <w:rsid w:val="00EF3A66"/>
    <w:rsid w:val="00F6644E"/>
    <w:rsid w:val="00F70F17"/>
    <w:rsid w:val="00F8509B"/>
    <w:rsid w:val="00F9026F"/>
    <w:rsid w:val="00F967C6"/>
    <w:rsid w:val="00FA5ACB"/>
    <w:rsid w:val="00FC24E4"/>
    <w:rsid w:val="00FC6619"/>
    <w:rsid w:val="00FD4A2A"/>
    <w:rsid w:val="00FE023E"/>
    <w:rsid w:val="00FE516E"/>
    <w:rsid w:val="00FE679D"/>
    <w:rsid w:val="00FE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196FF"/>
  <w15:chartTrackingRefBased/>
  <w15:docId w15:val="{4C3B92FE-C35C-4968-BD3D-CA4C033F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8F0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0806"/>
  </w:style>
  <w:style w:type="character" w:customStyle="1" w:styleId="eop">
    <w:name w:val="eop"/>
    <w:basedOn w:val="Domylnaczcionkaakapitu"/>
    <w:rsid w:val="008F0806"/>
  </w:style>
  <w:style w:type="character" w:customStyle="1" w:styleId="tabchar">
    <w:name w:val="tabchar"/>
    <w:basedOn w:val="Domylnaczcionkaakapitu"/>
    <w:rsid w:val="008F0806"/>
  </w:style>
  <w:style w:type="character" w:customStyle="1" w:styleId="spellingerror">
    <w:name w:val="spellingerror"/>
    <w:basedOn w:val="Domylnaczcionkaakapitu"/>
    <w:rsid w:val="008F0806"/>
  </w:style>
  <w:style w:type="character" w:customStyle="1" w:styleId="scxw9733289">
    <w:name w:val="scxw9733289"/>
    <w:basedOn w:val="Domylnaczcionkaakapitu"/>
    <w:rsid w:val="008F0806"/>
  </w:style>
  <w:style w:type="paragraph" w:styleId="Nagwek">
    <w:name w:val="header"/>
    <w:basedOn w:val="Normalny"/>
    <w:link w:val="Nagwek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109"/>
  </w:style>
  <w:style w:type="paragraph" w:styleId="Stopka">
    <w:name w:val="footer"/>
    <w:basedOn w:val="Normalny"/>
    <w:link w:val="StopkaZnak"/>
    <w:uiPriority w:val="99"/>
    <w:unhideWhenUsed/>
    <w:rsid w:val="00615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109"/>
  </w:style>
  <w:style w:type="paragraph" w:styleId="Poprawka">
    <w:name w:val="Revision"/>
    <w:hidden/>
    <w:uiPriority w:val="99"/>
    <w:semiHidden/>
    <w:rsid w:val="002B77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F6EB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E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D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9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0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016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016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21E2"/>
    <w:pPr>
      <w:spacing w:after="0" w:line="240" w:lineRule="auto"/>
    </w:pPr>
    <w:rPr>
      <w:rFonts w:ascii="Calibri" w:eastAsiaTheme="minorEastAsia" w:hAnsi="Calibri"/>
      <w:color w:val="00000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21E2"/>
    <w:rPr>
      <w:rFonts w:ascii="Calibri" w:eastAsiaTheme="minorEastAsia" w:hAnsi="Calibri"/>
      <w:color w:val="00000A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,Odwo³anie przypisu,Footnote Reference Superscript,Footnote Reference/,Times 10 Point"/>
    <w:basedOn w:val="Domylnaczcionkaakapitu"/>
    <w:uiPriority w:val="99"/>
    <w:unhideWhenUsed/>
    <w:rsid w:val="00CC21E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E4321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02781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768F9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9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9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4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9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d75a54-3d1a-465b-aea0-f41b09a84396">
      <Terms xmlns="http://schemas.microsoft.com/office/infopath/2007/PartnerControls"/>
    </lcf76f155ced4ddcb4097134ff3c332f>
    <TaxCatchAll xmlns="4b4cebae-bc4a-4326-be01-19aea08f4a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F484746177C41B15054B666211967" ma:contentTypeVersion="15" ma:contentTypeDescription="Utwórz nowy dokument." ma:contentTypeScope="" ma:versionID="92a3eb4b7a976d3e11d0cf6579e4257e">
  <xsd:schema xmlns:xsd="http://www.w3.org/2001/XMLSchema" xmlns:xs="http://www.w3.org/2001/XMLSchema" xmlns:p="http://schemas.microsoft.com/office/2006/metadata/properties" xmlns:ns2="3ed75a54-3d1a-465b-aea0-f41b09a84396" xmlns:ns3="4b4cebae-bc4a-4326-be01-19aea08f4a70" targetNamespace="http://schemas.microsoft.com/office/2006/metadata/properties" ma:root="true" ma:fieldsID="3e0981d48deca97df61558859158b877" ns2:_="" ns3:_="">
    <xsd:import namespace="3ed75a54-3d1a-465b-aea0-f41b09a84396"/>
    <xsd:import namespace="4b4cebae-bc4a-4326-be01-19aea08f4a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75a54-3d1a-465b-aea0-f41b09a84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ebae-bc4a-4326-be01-19aea08f4a7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10254e-ef78-42d5-8265-faa67fc06ae7}" ma:internalName="TaxCatchAll" ma:showField="CatchAllData" ma:web="4b4cebae-bc4a-4326-be01-19aea08f4a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140CB275-4EDB-449D-9341-8C12D4ED049B}">
  <ds:schemaRefs>
    <ds:schemaRef ds:uri="http://schemas.microsoft.com/office/2006/metadata/properties"/>
    <ds:schemaRef ds:uri="http://schemas.microsoft.com/office/infopath/2007/PartnerControls"/>
    <ds:schemaRef ds:uri="3ed75a54-3d1a-465b-aea0-f41b09a84396"/>
    <ds:schemaRef ds:uri="4b4cebae-bc4a-4326-be01-19aea08f4a70"/>
  </ds:schemaRefs>
</ds:datastoreItem>
</file>

<file path=customXml/itemProps2.xml><?xml version="1.0" encoding="utf-8"?>
<ds:datastoreItem xmlns:ds="http://schemas.openxmlformats.org/officeDocument/2006/customXml" ds:itemID="{F92CDB09-37EC-4DED-A442-C8FA0FB5DA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794056-150C-4966-A173-E8FC18C6FE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669A8E-B6C0-4B21-B319-D7534CB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75a54-3d1a-465b-aea0-f41b09a84396"/>
    <ds:schemaRef ds:uri="4b4cebae-bc4a-4326-be01-19aea08f4a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F6780CE-ACA7-497A-89D8-7E17D3C0E122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Garczarek</dc:creator>
  <cp:keywords/>
  <dc:description/>
  <cp:lastModifiedBy>Kamila Kowalska</cp:lastModifiedBy>
  <cp:revision>2</cp:revision>
  <cp:lastPrinted>2024-02-19T08:57:00Z</cp:lastPrinted>
  <dcterms:created xsi:type="dcterms:W3CDTF">2024-09-27T10:11:00Z</dcterms:created>
  <dcterms:modified xsi:type="dcterms:W3CDTF">2024-09-27T10:11:00Z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0x0101005B8F484746177C41B15054B666211967</vt:lpwstr>
  </property>
  <property fmtid="{D5CDD505-2E9C-101B-9397-08002B2CF9AE}" pid="3" name="MediaServiceImageTags">
    <vt:lpwstr/>
  </property>
</Properties>
</file>