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5D215" w14:textId="753B4191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r w:rsidR="00FA5886" w:rsidRPr="00FA5886">
        <w:rPr>
          <w:rFonts w:asciiTheme="minorHAnsi" w:hAnsiTheme="minorHAnsi" w:cstheme="minorHAnsi"/>
          <w:b/>
          <w:bCs/>
        </w:rPr>
        <w:t>10</w:t>
      </w:r>
      <w:r w:rsidR="00CB75E7">
        <w:rPr>
          <w:rFonts w:asciiTheme="minorHAnsi" w:hAnsiTheme="minorHAnsi" w:cstheme="minorHAnsi"/>
          <w:b/>
          <w:bCs/>
        </w:rPr>
        <w:t>.1</w:t>
      </w:r>
      <w:r w:rsidR="00B743EF" w:rsidRPr="00B743EF">
        <w:rPr>
          <w:rFonts w:asciiTheme="minorHAnsi" w:hAnsiTheme="minorHAnsi" w:cstheme="minorHAnsi"/>
          <w:b/>
        </w:rPr>
        <w:t>/FENGRUST/202</w:t>
      </w:r>
      <w:r w:rsidR="00AD74A1">
        <w:rPr>
          <w:rFonts w:asciiTheme="minorHAnsi" w:hAnsiTheme="minorHAnsi" w:cstheme="minorHAnsi"/>
          <w:b/>
        </w:rPr>
        <w:t>4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670265F6" w:rsidR="00942E98" w:rsidRPr="00B743EF" w:rsidRDefault="00942E98" w:rsidP="00B743EF">
      <w:pPr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nr </w:t>
      </w:r>
      <w:r w:rsidR="00FA5886">
        <w:rPr>
          <w:rFonts w:asciiTheme="minorHAnsi" w:hAnsiTheme="minorHAnsi" w:cstheme="minorHAnsi"/>
        </w:rPr>
        <w:t>10</w:t>
      </w:r>
      <w:r w:rsidR="00CB75E7">
        <w:rPr>
          <w:rFonts w:asciiTheme="minorHAnsi" w:hAnsiTheme="minorHAnsi" w:cstheme="minorHAnsi"/>
        </w:rPr>
        <w:t>.1</w:t>
      </w:r>
      <w:r w:rsidR="00B743EF" w:rsidRPr="00B743EF">
        <w:rPr>
          <w:rFonts w:asciiTheme="minorHAnsi" w:hAnsiTheme="minorHAnsi" w:cstheme="minorHAnsi"/>
        </w:rPr>
        <w:t>/FENGRUST/202</w:t>
      </w:r>
      <w:r w:rsidR="00AD74A1">
        <w:rPr>
          <w:rFonts w:asciiTheme="minorHAnsi" w:hAnsiTheme="minorHAnsi" w:cstheme="minorHAnsi"/>
        </w:rPr>
        <w:t>4</w:t>
      </w:r>
      <w:r w:rsidR="00B743EF">
        <w:rPr>
          <w:rFonts w:asciiTheme="minorHAnsi" w:hAnsiTheme="minorHAnsi" w:cstheme="minorHAnsi"/>
        </w:rPr>
        <w:t xml:space="preserve">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149"/>
        <w:gridCol w:w="264"/>
        <w:gridCol w:w="2920"/>
        <w:gridCol w:w="1896"/>
        <w:gridCol w:w="1838"/>
      </w:tblGrid>
      <w:tr w:rsidR="00660EF2" w:rsidRPr="001301D3" w14:paraId="13DC37B0" w14:textId="77777777" w:rsidTr="00A079E4">
        <w:trPr>
          <w:trHeight w:val="120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7F059C">
        <w:trPr>
          <w:trHeight w:val="441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B072E6">
        <w:trPr>
          <w:trHeight w:val="420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35586D">
        <w:trPr>
          <w:trHeight w:val="412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0343DB">
        <w:trPr>
          <w:trHeight w:val="426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744D23">
        <w:trPr>
          <w:trHeight w:val="405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C44103">
        <w:trPr>
          <w:trHeight w:val="409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7E3AA3">
        <w:trPr>
          <w:trHeight w:val="413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150C2F">
        <w:trPr>
          <w:trHeight w:val="584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6516FD">
        <w:trPr>
          <w:trHeight w:val="433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8D6BD8">
        <w:trPr>
          <w:trHeight w:val="450"/>
        </w:trPr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6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D8400E" w:rsidRPr="001301D3" w14:paraId="21F24EF1" w14:textId="77777777" w:rsidTr="00D8400E">
        <w:trPr>
          <w:trHeight w:val="668"/>
        </w:trPr>
        <w:tc>
          <w:tcPr>
            <w:tcW w:w="5333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D8400E" w:rsidRPr="001301D3" w:rsidRDefault="00D8400E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18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91ACBC" w14:textId="77777777" w:rsidR="00D8400E" w:rsidRPr="001301D3" w:rsidRDefault="00D8400E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</w:p>
        </w:tc>
        <w:tc>
          <w:tcPr>
            <w:tcW w:w="183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41C4475B" w14:textId="77CD2F04" w:rsidR="00D8400E" w:rsidRPr="001301D3" w:rsidRDefault="00D8400E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D8400E" w:rsidRPr="001301D3" w14:paraId="115BBDE2" w14:textId="77777777" w:rsidTr="0059683C">
        <w:trPr>
          <w:trHeight w:val="1193"/>
        </w:trPr>
        <w:tc>
          <w:tcPr>
            <w:tcW w:w="533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6169A0C4" w:rsidR="00D8400E" w:rsidRPr="001301D3" w:rsidRDefault="00D8400E" w:rsidP="00650D0D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AD74A1">
              <w:rPr>
                <w:rFonts w:asciiTheme="minorHAnsi" w:hAnsiTheme="minorHAnsi" w:cstheme="minorHAnsi"/>
                <w:lang w:eastAsia="pl-PL"/>
              </w:rPr>
              <w:t>Przedmiotem zamówienia jest</w:t>
            </w:r>
            <w:r w:rsidRPr="00AD74A1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r w:rsidRPr="00650D0D">
              <w:rPr>
                <w:rFonts w:asciiTheme="minorHAnsi" w:hAnsiTheme="minorHAnsi" w:cstheme="minorHAnsi"/>
                <w:b/>
                <w:lang w:eastAsia="pl-PL"/>
              </w:rPr>
              <w:t>„</w:t>
            </w:r>
            <w:r w:rsidR="000A351A" w:rsidRPr="000A351A">
              <w:rPr>
                <w:rFonts w:asciiTheme="minorHAnsi" w:hAnsiTheme="minorHAnsi" w:cstheme="minorHAnsi"/>
                <w:b/>
              </w:rPr>
              <w:t xml:space="preserve">zakup i </w:t>
            </w:r>
            <w:r w:rsidR="00FA5886" w:rsidRPr="00FA5886">
              <w:rPr>
                <w:rFonts w:asciiTheme="minorHAnsi" w:hAnsiTheme="minorHAnsi" w:cstheme="minorHAnsi"/>
                <w:b/>
              </w:rPr>
              <w:t>na zakup i dostaw</w:t>
            </w:r>
            <w:r w:rsidR="00FA5886" w:rsidRPr="00FA5886">
              <w:rPr>
                <w:rFonts w:asciiTheme="minorHAnsi" w:hAnsiTheme="minorHAnsi" w:cstheme="minorHAnsi" w:hint="cs"/>
                <w:b/>
              </w:rPr>
              <w:t>ę</w:t>
            </w:r>
            <w:r w:rsidR="00FA5886" w:rsidRPr="00FA5886">
              <w:rPr>
                <w:rFonts w:asciiTheme="minorHAnsi" w:hAnsiTheme="minorHAnsi" w:cstheme="minorHAnsi"/>
                <w:b/>
              </w:rPr>
              <w:t xml:space="preserve"> owijarki automatycznej</w:t>
            </w:r>
            <w:r w:rsidRPr="00AD74A1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AD74A1">
              <w:rPr>
                <w:rFonts w:asciiTheme="minorHAnsi" w:eastAsia="Calibri" w:hAnsiTheme="minorHAnsi" w:cstheme="minorHAnsi"/>
              </w:rPr>
              <w:t>o parametrach nie gorszych niż wskazane w pkt </w:t>
            </w:r>
            <w:r w:rsidR="000C7FCE">
              <w:rPr>
                <w:rFonts w:asciiTheme="minorHAnsi" w:eastAsia="Calibri" w:hAnsiTheme="minorHAnsi" w:cstheme="minorHAnsi"/>
              </w:rPr>
              <w:t>3</w:t>
            </w:r>
            <w:r w:rsidRPr="00AD74A1">
              <w:rPr>
                <w:rFonts w:asciiTheme="minorHAnsi" w:eastAsia="Calibri" w:hAnsiTheme="minorHAnsi" w:cstheme="minorHAnsi"/>
              </w:rPr>
              <w:t xml:space="preserve"> </w:t>
            </w:r>
            <w:bookmarkStart w:id="0" w:name="_Hlk500917108"/>
            <w:bookmarkStart w:id="1" w:name="_Hlk500919993"/>
            <w:r w:rsidRPr="00AD74A1">
              <w:rPr>
                <w:rFonts w:asciiTheme="minorHAnsi" w:eastAsia="Calibri" w:hAnsiTheme="minorHAnsi" w:cstheme="minorHAnsi"/>
              </w:rPr>
              <w:t>zapytania ofertowego nr</w:t>
            </w:r>
            <w:bookmarkEnd w:id="0"/>
            <w:bookmarkEnd w:id="1"/>
            <w:r w:rsidR="000A351A">
              <w:rPr>
                <w:rFonts w:asciiTheme="minorHAnsi" w:eastAsia="Calibri" w:hAnsiTheme="minorHAnsi" w:cstheme="minorHAnsi"/>
              </w:rPr>
              <w:t xml:space="preserve"> </w:t>
            </w:r>
            <w:r w:rsidR="00FA5886">
              <w:rPr>
                <w:rFonts w:asciiTheme="minorHAnsi" w:hAnsiTheme="minorHAnsi" w:cstheme="minorHAnsi"/>
              </w:rPr>
              <w:t>10</w:t>
            </w:r>
            <w:r w:rsidR="00CB75E7">
              <w:rPr>
                <w:rFonts w:asciiTheme="minorHAnsi" w:hAnsiTheme="minorHAnsi" w:cstheme="minorHAnsi"/>
              </w:rPr>
              <w:t>.1</w:t>
            </w:r>
            <w:r w:rsidR="00B743EF" w:rsidRPr="00AD74A1">
              <w:rPr>
                <w:rFonts w:asciiTheme="minorHAnsi" w:hAnsiTheme="minorHAnsi" w:cstheme="minorHAnsi"/>
              </w:rPr>
              <w:t>/FENGRUST/202</w:t>
            </w:r>
            <w:r w:rsidR="00AD74A1" w:rsidRPr="00AD74A1">
              <w:rPr>
                <w:rFonts w:asciiTheme="minorHAnsi" w:hAnsiTheme="minorHAnsi" w:cstheme="minorHAnsi"/>
              </w:rPr>
              <w:t>4</w:t>
            </w:r>
            <w:r w:rsidR="008037ED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3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109C5A94" w:rsidR="00D8400E" w:rsidRPr="001301D3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</w:rPr>
            </w:pPr>
            <w:r w:rsidRPr="001301D3">
              <w:rPr>
                <w:rFonts w:asciiTheme="minorHAnsi" w:hAnsiTheme="minorHAnsi" w:cstheme="minorHAnsi"/>
                <w:i/>
              </w:rPr>
              <w:t>Proszę o odpowiedz</w:t>
            </w:r>
          </w:p>
          <w:p w14:paraId="08ABC628" w14:textId="77777777" w:rsidR="00D8400E" w:rsidRPr="001301D3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</w:rPr>
            </w:pPr>
            <w:r w:rsidRPr="001301D3">
              <w:rPr>
                <w:rFonts w:asciiTheme="minorHAnsi" w:hAnsiTheme="minorHAnsi" w:cstheme="minorHAnsi"/>
                <w:i/>
              </w:rPr>
              <w:t>TAK lub NIE</w:t>
            </w:r>
          </w:p>
          <w:p w14:paraId="40DDA04F" w14:textId="77777777" w:rsidR="00D8400E" w:rsidRPr="001301D3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D8400E" w:rsidRPr="001301D3" w14:paraId="465A2C73" w14:textId="77777777" w:rsidTr="00B743EF">
        <w:trPr>
          <w:trHeight w:val="971"/>
        </w:trPr>
        <w:tc>
          <w:tcPr>
            <w:tcW w:w="21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85AB33A" w14:textId="77777777" w:rsidR="00D8400E" w:rsidRPr="001301D3" w:rsidRDefault="00D8400E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</w:p>
        </w:tc>
        <w:tc>
          <w:tcPr>
            <w:tcW w:w="691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7905003" w14:textId="42AD2B16" w:rsidR="00D8400E" w:rsidRPr="001301D3" w:rsidRDefault="00D8400E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</w:rPr>
            </w:pPr>
            <w:r w:rsidRPr="001301D3">
              <w:rPr>
                <w:rFonts w:asciiTheme="minorHAnsi" w:hAnsiTheme="minorHAnsi" w:cstheme="minorHAnsi"/>
                <w:b/>
                <w:bCs/>
                <w:sz w:val="28"/>
              </w:rPr>
              <w:t>Odniesienie do kryteriów wyboru oferty</w:t>
            </w:r>
          </w:p>
        </w:tc>
      </w:tr>
      <w:tr w:rsidR="008037ED" w:rsidRPr="00942E98" w14:paraId="0FBD9F44" w14:textId="77777777" w:rsidTr="00823A10">
        <w:trPr>
          <w:trHeight w:val="2884"/>
        </w:trPr>
        <w:tc>
          <w:tcPr>
            <w:tcW w:w="5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1B66DEA" w14:textId="2740F330" w:rsidR="008037ED" w:rsidRPr="001B3253" w:rsidRDefault="008037ED" w:rsidP="00906A6E">
            <w:pPr>
              <w:pStyle w:val="Stopka"/>
              <w:spacing w:before="60" w:after="60"/>
              <w:ind w:right="267"/>
              <w:jc w:val="both"/>
              <w:rPr>
                <w:rFonts w:asciiTheme="minorHAnsi" w:hAnsiTheme="minorHAnsi" w:cstheme="minorHAnsi"/>
                <w:i/>
                <w:sz w:val="18"/>
                <w:u w:val="single"/>
              </w:rPr>
            </w:pPr>
            <w:bookmarkStart w:id="2" w:name="_Hlk520207967"/>
            <w:r w:rsidRPr="001B3253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Całkowita </w:t>
            </w:r>
            <w:r w:rsidRPr="001B3253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cena</w:t>
            </w:r>
            <w:r w:rsidRPr="001B3253">
              <w:rPr>
                <w:rFonts w:asciiTheme="minorHAnsi" w:hAnsiTheme="minorHAnsi" w:cstheme="minorHAnsi"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bookmarkEnd w:id="2"/>
          </w:p>
          <w:p w14:paraId="10FF9A7C" w14:textId="6A0CD884" w:rsidR="008037ED" w:rsidRPr="00752AA9" w:rsidRDefault="008037ED" w:rsidP="00FA73D0">
            <w:pPr>
              <w:pStyle w:val="Stopka"/>
              <w:spacing w:before="60" w:after="60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752AA9">
              <w:rPr>
                <w:rFonts w:asciiTheme="minorHAnsi" w:hAnsiTheme="minorHAnsi" w:cstheme="minorHAnsi"/>
                <w:i/>
                <w:sz w:val="18"/>
              </w:rPr>
              <w:t>W przypadku podania ceny w innej walucie niż PLN wartość do PLN będzie</w:t>
            </w:r>
            <w:r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B224CF" w14:textId="63574E3E" w:rsidR="008037ED" w:rsidRPr="001B3253" w:rsidRDefault="008037ED" w:rsidP="00823A10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14:paraId="38D6490F" w14:textId="27617C76" w:rsidR="008037ED" w:rsidRPr="001B3253" w:rsidRDefault="008037ED" w:rsidP="00823A10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</w:p>
        </w:tc>
      </w:tr>
    </w:tbl>
    <w:p w14:paraId="4F3BDA3F" w14:textId="77777777" w:rsidR="00BE2D3F" w:rsidRDefault="00BE2D3F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</w:p>
    <w:p w14:paraId="36BE6C31" w14:textId="77777777" w:rsidR="00B743EF" w:rsidRDefault="00B743EF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</w:p>
    <w:p w14:paraId="153C870C" w14:textId="77777777" w:rsidR="00B743EF" w:rsidRDefault="00B743EF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</w:p>
    <w:p w14:paraId="1A301115" w14:textId="06D5B2DF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lastRenderedPageBreak/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3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Zapoznałem/Zapoznałam/Zapoznaliśmy się z Zapytaniem Ofertowym i potwierdzamy, że oferta zawiera wszystkie elementy określone w Zapytaniu.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F2E5914" w14:textId="5358E673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Oświadczam, że nasza firma nie znajduje się na liście podmiotów objętych sankcjami oraz wykluczonych w postępowania zgodnie z art. 7 ust. 1 ustawy z dnia 13 kwietnia 2022</w:t>
      </w:r>
      <w:r w:rsidR="00823A10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r. o</w:t>
      </w:r>
      <w:r w:rsidR="00823A10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32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482"/>
        <w:gridCol w:w="5845"/>
      </w:tblGrid>
      <w:tr w:rsidR="00942E98" w14:paraId="1B101CB9" w14:textId="77777777" w:rsidTr="00321F48">
        <w:trPr>
          <w:trHeight w:val="400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3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321F48">
        <w:trPr>
          <w:trHeight w:val="516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321F48">
        <w:trPr>
          <w:trHeight w:val="1059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671136">
      <w:headerReference w:type="default" r:id="rId7"/>
      <w:footerReference w:type="default" r:id="rId8"/>
      <w:headerReference w:type="first" r:id="rId9"/>
      <w:pgSz w:w="11906" w:h="16838" w:code="9"/>
      <w:pgMar w:top="1135" w:right="1416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8D7BE" w14:textId="77777777" w:rsidR="000E6526" w:rsidRDefault="000E6526" w:rsidP="00425497">
      <w:pPr>
        <w:spacing w:after="0" w:line="240" w:lineRule="auto"/>
      </w:pPr>
      <w:r>
        <w:separator/>
      </w:r>
    </w:p>
  </w:endnote>
  <w:endnote w:type="continuationSeparator" w:id="0">
    <w:p w14:paraId="5E441F25" w14:textId="77777777" w:rsidR="000E6526" w:rsidRDefault="000E6526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7111E" w14:textId="77777777" w:rsidR="000E6526" w:rsidRDefault="000E6526" w:rsidP="00425497">
      <w:pPr>
        <w:spacing w:after="0" w:line="240" w:lineRule="auto"/>
      </w:pPr>
      <w:r>
        <w:separator/>
      </w:r>
    </w:p>
  </w:footnote>
  <w:footnote w:type="continuationSeparator" w:id="0">
    <w:p w14:paraId="78643810" w14:textId="77777777" w:rsidR="000E6526" w:rsidRDefault="000E6526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1627" w14:textId="5AE4B09D" w:rsidR="00671136" w:rsidRDefault="00B743EF" w:rsidP="004C5E81">
    <w:pPr>
      <w:pStyle w:val="Nagwek"/>
      <w:ind w:left="-426"/>
    </w:pPr>
    <w:r>
      <w:rPr>
        <w:noProof/>
      </w:rPr>
      <w:drawing>
        <wp:inline distT="0" distB="0" distL="0" distR="0" wp14:anchorId="12585154" wp14:editId="6134B245">
          <wp:extent cx="5760720" cy="540385"/>
          <wp:effectExtent l="0" t="0" r="0" b="0"/>
          <wp:docPr id="1655697211" name="Obraz 1655697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Obraz 5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7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5"/>
  </w:num>
  <w:num w:numId="2" w16cid:durableId="637150885">
    <w:abstractNumId w:val="11"/>
  </w:num>
  <w:num w:numId="3" w16cid:durableId="737362768">
    <w:abstractNumId w:val="6"/>
  </w:num>
  <w:num w:numId="4" w16cid:durableId="243926224">
    <w:abstractNumId w:val="6"/>
    <w:lvlOverride w:ilvl="0">
      <w:startOverride w:val="1"/>
    </w:lvlOverride>
  </w:num>
  <w:num w:numId="5" w16cid:durableId="535629292">
    <w:abstractNumId w:val="16"/>
  </w:num>
  <w:num w:numId="6" w16cid:durableId="1339431711">
    <w:abstractNumId w:val="1"/>
  </w:num>
  <w:num w:numId="7" w16cid:durableId="1699163492">
    <w:abstractNumId w:val="9"/>
  </w:num>
  <w:num w:numId="8" w16cid:durableId="510686135">
    <w:abstractNumId w:val="6"/>
    <w:lvlOverride w:ilvl="0">
      <w:startOverride w:val="1"/>
    </w:lvlOverride>
  </w:num>
  <w:num w:numId="9" w16cid:durableId="68697989">
    <w:abstractNumId w:val="0"/>
  </w:num>
  <w:num w:numId="10" w16cid:durableId="635910823">
    <w:abstractNumId w:val="6"/>
    <w:lvlOverride w:ilvl="0">
      <w:startOverride w:val="1"/>
    </w:lvlOverride>
  </w:num>
  <w:num w:numId="11" w16cid:durableId="941298560">
    <w:abstractNumId w:val="13"/>
  </w:num>
  <w:num w:numId="12" w16cid:durableId="2141025983">
    <w:abstractNumId w:val="4"/>
  </w:num>
  <w:num w:numId="13" w16cid:durableId="1362125775">
    <w:abstractNumId w:val="12"/>
  </w:num>
  <w:num w:numId="14" w16cid:durableId="180321559">
    <w:abstractNumId w:val="5"/>
  </w:num>
  <w:num w:numId="15" w16cid:durableId="168836850">
    <w:abstractNumId w:val="1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9"/>
  </w:num>
  <w:num w:numId="18" w16cid:durableId="159121">
    <w:abstractNumId w:val="10"/>
  </w:num>
  <w:num w:numId="19" w16cid:durableId="607734497">
    <w:abstractNumId w:val="17"/>
  </w:num>
  <w:num w:numId="20" w16cid:durableId="1444299841">
    <w:abstractNumId w:val="19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8"/>
  </w:num>
  <w:num w:numId="24" w16cid:durableId="22205881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815"/>
    <w:rsid w:val="00004F93"/>
    <w:rsid w:val="000053BA"/>
    <w:rsid w:val="00005E3D"/>
    <w:rsid w:val="00006B4A"/>
    <w:rsid w:val="0000728D"/>
    <w:rsid w:val="00010D89"/>
    <w:rsid w:val="00011A9A"/>
    <w:rsid w:val="00012584"/>
    <w:rsid w:val="00014468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5D07"/>
    <w:rsid w:val="00060A3D"/>
    <w:rsid w:val="000612BA"/>
    <w:rsid w:val="00061539"/>
    <w:rsid w:val="00063B58"/>
    <w:rsid w:val="00066713"/>
    <w:rsid w:val="0007141E"/>
    <w:rsid w:val="000803F8"/>
    <w:rsid w:val="00081669"/>
    <w:rsid w:val="00084424"/>
    <w:rsid w:val="000850CA"/>
    <w:rsid w:val="00092496"/>
    <w:rsid w:val="00095E42"/>
    <w:rsid w:val="000A351A"/>
    <w:rsid w:val="000A5253"/>
    <w:rsid w:val="000B5260"/>
    <w:rsid w:val="000C46A9"/>
    <w:rsid w:val="000C63C5"/>
    <w:rsid w:val="000C7FCE"/>
    <w:rsid w:val="000D1AA8"/>
    <w:rsid w:val="000D606B"/>
    <w:rsid w:val="000D6EAD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33A1"/>
    <w:rsid w:val="0010519B"/>
    <w:rsid w:val="001069E1"/>
    <w:rsid w:val="00107689"/>
    <w:rsid w:val="001119BB"/>
    <w:rsid w:val="00113E59"/>
    <w:rsid w:val="00125C0A"/>
    <w:rsid w:val="001301D3"/>
    <w:rsid w:val="001408F8"/>
    <w:rsid w:val="00140C6C"/>
    <w:rsid w:val="00140DB4"/>
    <w:rsid w:val="00142915"/>
    <w:rsid w:val="00143C4C"/>
    <w:rsid w:val="00152F9D"/>
    <w:rsid w:val="00160D21"/>
    <w:rsid w:val="00163D07"/>
    <w:rsid w:val="00186FB7"/>
    <w:rsid w:val="00190892"/>
    <w:rsid w:val="0019282C"/>
    <w:rsid w:val="001963CB"/>
    <w:rsid w:val="001A34B4"/>
    <w:rsid w:val="001B0EAB"/>
    <w:rsid w:val="001B2BA6"/>
    <w:rsid w:val="001B2F86"/>
    <w:rsid w:val="001B3253"/>
    <w:rsid w:val="001B68FA"/>
    <w:rsid w:val="001D68F2"/>
    <w:rsid w:val="001E425C"/>
    <w:rsid w:val="001E6DDE"/>
    <w:rsid w:val="001E72F1"/>
    <w:rsid w:val="001F6A2E"/>
    <w:rsid w:val="00200992"/>
    <w:rsid w:val="002044F5"/>
    <w:rsid w:val="002064BD"/>
    <w:rsid w:val="002274F8"/>
    <w:rsid w:val="00230DC0"/>
    <w:rsid w:val="00230DE1"/>
    <w:rsid w:val="0024283D"/>
    <w:rsid w:val="002503C6"/>
    <w:rsid w:val="00250CAE"/>
    <w:rsid w:val="0025199D"/>
    <w:rsid w:val="00252B4F"/>
    <w:rsid w:val="0025321E"/>
    <w:rsid w:val="00257753"/>
    <w:rsid w:val="002604AC"/>
    <w:rsid w:val="0027732B"/>
    <w:rsid w:val="002778F6"/>
    <w:rsid w:val="0028018B"/>
    <w:rsid w:val="00281947"/>
    <w:rsid w:val="00284DD2"/>
    <w:rsid w:val="00285DF7"/>
    <w:rsid w:val="002935FD"/>
    <w:rsid w:val="002A373D"/>
    <w:rsid w:val="002A4DA6"/>
    <w:rsid w:val="002A6C38"/>
    <w:rsid w:val="002B50C7"/>
    <w:rsid w:val="002B6718"/>
    <w:rsid w:val="002C5642"/>
    <w:rsid w:val="002D01F1"/>
    <w:rsid w:val="002D3D1B"/>
    <w:rsid w:val="002D5A37"/>
    <w:rsid w:val="002D7914"/>
    <w:rsid w:val="002E0F61"/>
    <w:rsid w:val="002E2A42"/>
    <w:rsid w:val="002E2DF7"/>
    <w:rsid w:val="002E3649"/>
    <w:rsid w:val="002E5B23"/>
    <w:rsid w:val="002E5EFB"/>
    <w:rsid w:val="002F1064"/>
    <w:rsid w:val="002F17B7"/>
    <w:rsid w:val="002F4B13"/>
    <w:rsid w:val="00300500"/>
    <w:rsid w:val="003031CE"/>
    <w:rsid w:val="00303692"/>
    <w:rsid w:val="003048A8"/>
    <w:rsid w:val="00307BDE"/>
    <w:rsid w:val="00320C34"/>
    <w:rsid w:val="00321F48"/>
    <w:rsid w:val="0032450F"/>
    <w:rsid w:val="00327C74"/>
    <w:rsid w:val="0033450E"/>
    <w:rsid w:val="00335F57"/>
    <w:rsid w:val="00346CA6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2F65"/>
    <w:rsid w:val="003F4ED5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958"/>
    <w:rsid w:val="00484EB3"/>
    <w:rsid w:val="00490196"/>
    <w:rsid w:val="004945F5"/>
    <w:rsid w:val="004A05EB"/>
    <w:rsid w:val="004A3655"/>
    <w:rsid w:val="004A4B28"/>
    <w:rsid w:val="004A58EA"/>
    <w:rsid w:val="004A682E"/>
    <w:rsid w:val="004B1874"/>
    <w:rsid w:val="004B2A98"/>
    <w:rsid w:val="004B71DE"/>
    <w:rsid w:val="004C2EA1"/>
    <w:rsid w:val="004C57AC"/>
    <w:rsid w:val="004C5E81"/>
    <w:rsid w:val="004C7757"/>
    <w:rsid w:val="004E0C43"/>
    <w:rsid w:val="004E377A"/>
    <w:rsid w:val="004E3DAA"/>
    <w:rsid w:val="004E6EE1"/>
    <w:rsid w:val="004F1887"/>
    <w:rsid w:val="004F4499"/>
    <w:rsid w:val="00501D9D"/>
    <w:rsid w:val="00502763"/>
    <w:rsid w:val="00503F66"/>
    <w:rsid w:val="005065ED"/>
    <w:rsid w:val="00506B41"/>
    <w:rsid w:val="0050755B"/>
    <w:rsid w:val="00510269"/>
    <w:rsid w:val="00513FE2"/>
    <w:rsid w:val="005152DA"/>
    <w:rsid w:val="00520260"/>
    <w:rsid w:val="00522C77"/>
    <w:rsid w:val="005272A4"/>
    <w:rsid w:val="005313B8"/>
    <w:rsid w:val="005355A7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43F6"/>
    <w:rsid w:val="005B0ADE"/>
    <w:rsid w:val="005B2B85"/>
    <w:rsid w:val="005C5A76"/>
    <w:rsid w:val="005D1086"/>
    <w:rsid w:val="005D77CD"/>
    <w:rsid w:val="005E0DE3"/>
    <w:rsid w:val="005E1C6E"/>
    <w:rsid w:val="005E1ECC"/>
    <w:rsid w:val="005E2099"/>
    <w:rsid w:val="005E3545"/>
    <w:rsid w:val="005E7118"/>
    <w:rsid w:val="005E7E1D"/>
    <w:rsid w:val="005F35E5"/>
    <w:rsid w:val="005F5243"/>
    <w:rsid w:val="005F76F6"/>
    <w:rsid w:val="006157E7"/>
    <w:rsid w:val="00622BAB"/>
    <w:rsid w:val="006246F9"/>
    <w:rsid w:val="0063084C"/>
    <w:rsid w:val="00631CE2"/>
    <w:rsid w:val="00646A27"/>
    <w:rsid w:val="00646DF8"/>
    <w:rsid w:val="00647E77"/>
    <w:rsid w:val="00650D0D"/>
    <w:rsid w:val="00655D3A"/>
    <w:rsid w:val="00660EF2"/>
    <w:rsid w:val="00662AF2"/>
    <w:rsid w:val="006637E4"/>
    <w:rsid w:val="006674BE"/>
    <w:rsid w:val="00671136"/>
    <w:rsid w:val="00671F6B"/>
    <w:rsid w:val="00681E29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97172"/>
    <w:rsid w:val="006A01C1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15A74"/>
    <w:rsid w:val="00721D79"/>
    <w:rsid w:val="007229DA"/>
    <w:rsid w:val="00722D9B"/>
    <w:rsid w:val="00724E1C"/>
    <w:rsid w:val="007275D0"/>
    <w:rsid w:val="007334D4"/>
    <w:rsid w:val="007358C8"/>
    <w:rsid w:val="00736234"/>
    <w:rsid w:val="00742BC6"/>
    <w:rsid w:val="00743778"/>
    <w:rsid w:val="00743A16"/>
    <w:rsid w:val="007451CB"/>
    <w:rsid w:val="00750EC4"/>
    <w:rsid w:val="00752AA9"/>
    <w:rsid w:val="00753767"/>
    <w:rsid w:val="00753CE2"/>
    <w:rsid w:val="00763721"/>
    <w:rsid w:val="007647AB"/>
    <w:rsid w:val="0077198E"/>
    <w:rsid w:val="00772EFE"/>
    <w:rsid w:val="0079197C"/>
    <w:rsid w:val="007A055E"/>
    <w:rsid w:val="007B5F92"/>
    <w:rsid w:val="007B6D93"/>
    <w:rsid w:val="007C2F38"/>
    <w:rsid w:val="007C56F1"/>
    <w:rsid w:val="007C5CB7"/>
    <w:rsid w:val="007D4A74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3A10"/>
    <w:rsid w:val="0082491F"/>
    <w:rsid w:val="008316C2"/>
    <w:rsid w:val="008336EB"/>
    <w:rsid w:val="008406BC"/>
    <w:rsid w:val="00844592"/>
    <w:rsid w:val="008468C5"/>
    <w:rsid w:val="00851A6B"/>
    <w:rsid w:val="008562E8"/>
    <w:rsid w:val="0085686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11B6B"/>
    <w:rsid w:val="00922C43"/>
    <w:rsid w:val="009269DF"/>
    <w:rsid w:val="00942557"/>
    <w:rsid w:val="00942E32"/>
    <w:rsid w:val="00942E98"/>
    <w:rsid w:val="00945FFB"/>
    <w:rsid w:val="00946022"/>
    <w:rsid w:val="00947877"/>
    <w:rsid w:val="00951A57"/>
    <w:rsid w:val="009528A8"/>
    <w:rsid w:val="00953698"/>
    <w:rsid w:val="00960B13"/>
    <w:rsid w:val="00965428"/>
    <w:rsid w:val="009662F8"/>
    <w:rsid w:val="00971BC8"/>
    <w:rsid w:val="00972F6C"/>
    <w:rsid w:val="009826D9"/>
    <w:rsid w:val="009849A6"/>
    <w:rsid w:val="00987715"/>
    <w:rsid w:val="00991820"/>
    <w:rsid w:val="00994102"/>
    <w:rsid w:val="009965AB"/>
    <w:rsid w:val="009A00B0"/>
    <w:rsid w:val="009A7440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5B40"/>
    <w:rsid w:val="00A36E34"/>
    <w:rsid w:val="00A42CC1"/>
    <w:rsid w:val="00A47922"/>
    <w:rsid w:val="00A518D5"/>
    <w:rsid w:val="00A675BB"/>
    <w:rsid w:val="00A71F71"/>
    <w:rsid w:val="00A744F8"/>
    <w:rsid w:val="00A75255"/>
    <w:rsid w:val="00A8329D"/>
    <w:rsid w:val="00A86C93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74A1"/>
    <w:rsid w:val="00AE389C"/>
    <w:rsid w:val="00AE7425"/>
    <w:rsid w:val="00AF0316"/>
    <w:rsid w:val="00AF23D5"/>
    <w:rsid w:val="00B00FDC"/>
    <w:rsid w:val="00B015A2"/>
    <w:rsid w:val="00B10AF0"/>
    <w:rsid w:val="00B15533"/>
    <w:rsid w:val="00B159F9"/>
    <w:rsid w:val="00B230B6"/>
    <w:rsid w:val="00B24818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71B7"/>
    <w:rsid w:val="00B80BA5"/>
    <w:rsid w:val="00B86843"/>
    <w:rsid w:val="00B9138E"/>
    <w:rsid w:val="00B94839"/>
    <w:rsid w:val="00B950E5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E2D3F"/>
    <w:rsid w:val="00BE5935"/>
    <w:rsid w:val="00BE6612"/>
    <w:rsid w:val="00BE6AD9"/>
    <w:rsid w:val="00C011B9"/>
    <w:rsid w:val="00C017F8"/>
    <w:rsid w:val="00C132DB"/>
    <w:rsid w:val="00C15595"/>
    <w:rsid w:val="00C15DA7"/>
    <w:rsid w:val="00C21DAA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2AB0"/>
    <w:rsid w:val="00CA5F1E"/>
    <w:rsid w:val="00CB639B"/>
    <w:rsid w:val="00CB75E7"/>
    <w:rsid w:val="00CC2F47"/>
    <w:rsid w:val="00CC336B"/>
    <w:rsid w:val="00CC45B1"/>
    <w:rsid w:val="00CC46DD"/>
    <w:rsid w:val="00CC4AAA"/>
    <w:rsid w:val="00CC72B0"/>
    <w:rsid w:val="00CD42B7"/>
    <w:rsid w:val="00CD4C41"/>
    <w:rsid w:val="00CE3BA7"/>
    <w:rsid w:val="00CE401F"/>
    <w:rsid w:val="00CE4868"/>
    <w:rsid w:val="00CE740E"/>
    <w:rsid w:val="00CF707E"/>
    <w:rsid w:val="00D00483"/>
    <w:rsid w:val="00D07488"/>
    <w:rsid w:val="00D15C72"/>
    <w:rsid w:val="00D165A0"/>
    <w:rsid w:val="00D2262D"/>
    <w:rsid w:val="00D275BB"/>
    <w:rsid w:val="00D45C44"/>
    <w:rsid w:val="00D54321"/>
    <w:rsid w:val="00D75EDC"/>
    <w:rsid w:val="00D810F4"/>
    <w:rsid w:val="00D8400E"/>
    <w:rsid w:val="00D84DDD"/>
    <w:rsid w:val="00D92493"/>
    <w:rsid w:val="00D94596"/>
    <w:rsid w:val="00DA28F2"/>
    <w:rsid w:val="00DA5F7B"/>
    <w:rsid w:val="00DB2E68"/>
    <w:rsid w:val="00DB30AC"/>
    <w:rsid w:val="00DC5714"/>
    <w:rsid w:val="00DC7D87"/>
    <w:rsid w:val="00DD2AD1"/>
    <w:rsid w:val="00DD503A"/>
    <w:rsid w:val="00DD66B4"/>
    <w:rsid w:val="00DF54AC"/>
    <w:rsid w:val="00E022D4"/>
    <w:rsid w:val="00E11EF2"/>
    <w:rsid w:val="00E13948"/>
    <w:rsid w:val="00E141B0"/>
    <w:rsid w:val="00E17683"/>
    <w:rsid w:val="00E20D3F"/>
    <w:rsid w:val="00E320AC"/>
    <w:rsid w:val="00E34067"/>
    <w:rsid w:val="00E34723"/>
    <w:rsid w:val="00E35688"/>
    <w:rsid w:val="00E371CD"/>
    <w:rsid w:val="00E402AD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4EA"/>
    <w:rsid w:val="00ED7074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A7E"/>
    <w:rsid w:val="00F056FB"/>
    <w:rsid w:val="00F1472D"/>
    <w:rsid w:val="00F14F9C"/>
    <w:rsid w:val="00F22DA7"/>
    <w:rsid w:val="00F2672A"/>
    <w:rsid w:val="00F3013E"/>
    <w:rsid w:val="00F33273"/>
    <w:rsid w:val="00F33839"/>
    <w:rsid w:val="00F36DF5"/>
    <w:rsid w:val="00F3770E"/>
    <w:rsid w:val="00F42547"/>
    <w:rsid w:val="00F442AB"/>
    <w:rsid w:val="00F44C20"/>
    <w:rsid w:val="00F47B36"/>
    <w:rsid w:val="00F572C0"/>
    <w:rsid w:val="00F5792A"/>
    <w:rsid w:val="00F60325"/>
    <w:rsid w:val="00F612E1"/>
    <w:rsid w:val="00F6454B"/>
    <w:rsid w:val="00F71512"/>
    <w:rsid w:val="00F71BD9"/>
    <w:rsid w:val="00F73F0A"/>
    <w:rsid w:val="00F8180C"/>
    <w:rsid w:val="00F83C00"/>
    <w:rsid w:val="00F9179E"/>
    <w:rsid w:val="00F940F6"/>
    <w:rsid w:val="00F967A9"/>
    <w:rsid w:val="00FA107B"/>
    <w:rsid w:val="00FA309E"/>
    <w:rsid w:val="00FA5886"/>
    <w:rsid w:val="00FA73D0"/>
    <w:rsid w:val="00FA7D93"/>
    <w:rsid w:val="00FC6523"/>
    <w:rsid w:val="00FC66D2"/>
    <w:rsid w:val="00FC70EC"/>
    <w:rsid w:val="00FD270C"/>
    <w:rsid w:val="00FD5695"/>
    <w:rsid w:val="00FD68EE"/>
    <w:rsid w:val="00FD6F55"/>
    <w:rsid w:val="00FD7589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Zaga_4</cp:lastModifiedBy>
  <cp:revision>7</cp:revision>
  <cp:lastPrinted>2018-08-22T16:18:00Z</cp:lastPrinted>
  <dcterms:created xsi:type="dcterms:W3CDTF">2024-08-29T13:50:00Z</dcterms:created>
  <dcterms:modified xsi:type="dcterms:W3CDTF">2024-11-04T07:46:00Z</dcterms:modified>
</cp:coreProperties>
</file>