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5F823" w14:textId="77777777" w:rsidR="00AC0E4A" w:rsidRPr="00A55027" w:rsidRDefault="00AC0E4A" w:rsidP="002460EF">
      <w:pPr>
        <w:pStyle w:val="Normalny1"/>
        <w:ind w:left="0" w:firstLine="0"/>
        <w:rPr>
          <w:rStyle w:val="Brak"/>
          <w:rFonts w:ascii="Times New Roman" w:eastAsia="Trebuchet MS" w:hAnsi="Times New Roman" w:cs="Times New Roman"/>
          <w:bCs/>
          <w:sz w:val="18"/>
          <w:szCs w:val="18"/>
        </w:rPr>
      </w:pPr>
    </w:p>
    <w:p w14:paraId="052E6065" w14:textId="61933110" w:rsidR="00777FCA" w:rsidRPr="00B6657F" w:rsidRDefault="00012C1F" w:rsidP="00777FCA">
      <w:pPr>
        <w:pStyle w:val="Tekstpodstawowy"/>
        <w:spacing w:after="0"/>
        <w:jc w:val="right"/>
        <w:rPr>
          <w:rFonts w:eastAsia="Lucida Sans Unicode"/>
          <w:b/>
          <w:kern w:val="2"/>
          <w:sz w:val="18"/>
          <w:szCs w:val="18"/>
          <w:lang w:val="pl-PL" w:eastAsia="ar-SA"/>
        </w:rPr>
      </w:pPr>
      <w:r w:rsidRPr="00B6657F">
        <w:rPr>
          <w:rStyle w:val="Brak"/>
          <w:rFonts w:eastAsia="Trebuchet MS"/>
          <w:b/>
          <w:sz w:val="18"/>
          <w:szCs w:val="18"/>
          <w:lang w:val="pl-PL"/>
        </w:rPr>
        <w:t xml:space="preserve">Załącznik </w:t>
      </w:r>
      <w:r w:rsidR="00CE08AD" w:rsidRPr="00B6657F">
        <w:rPr>
          <w:rStyle w:val="Brak"/>
          <w:rFonts w:eastAsia="Trebuchet MS"/>
          <w:b/>
          <w:sz w:val="18"/>
          <w:szCs w:val="18"/>
          <w:lang w:val="pl-PL"/>
        </w:rPr>
        <w:t>n</w:t>
      </w:r>
      <w:r w:rsidR="0076660A" w:rsidRPr="00B6657F">
        <w:rPr>
          <w:rStyle w:val="Brak"/>
          <w:rFonts w:eastAsia="Trebuchet MS"/>
          <w:b/>
          <w:sz w:val="18"/>
          <w:szCs w:val="18"/>
          <w:lang w:val="pl-PL"/>
        </w:rPr>
        <w:t xml:space="preserve">r </w:t>
      </w:r>
      <w:r w:rsidR="00A65420" w:rsidRPr="00B6657F">
        <w:rPr>
          <w:rStyle w:val="Brak"/>
          <w:rFonts w:eastAsia="Trebuchet MS"/>
          <w:b/>
          <w:sz w:val="18"/>
          <w:szCs w:val="18"/>
          <w:lang w:val="pl-PL"/>
        </w:rPr>
        <w:t>4</w:t>
      </w:r>
      <w:r w:rsidR="00CA0EAE" w:rsidRPr="00B6657F">
        <w:rPr>
          <w:rStyle w:val="Brak"/>
          <w:rFonts w:eastAsia="Trebuchet MS"/>
          <w:b/>
          <w:sz w:val="18"/>
          <w:szCs w:val="18"/>
          <w:lang w:val="pl-PL"/>
        </w:rPr>
        <w:t xml:space="preserve"> </w:t>
      </w:r>
      <w:r w:rsidR="00AC0E4A" w:rsidRPr="00B6657F">
        <w:rPr>
          <w:rStyle w:val="Brak"/>
          <w:rFonts w:eastAsia="Trebuchet MS"/>
          <w:b/>
          <w:sz w:val="18"/>
          <w:szCs w:val="18"/>
          <w:lang w:val="pl-PL"/>
        </w:rPr>
        <w:t xml:space="preserve">do zapytania ofertowego </w:t>
      </w:r>
    </w:p>
    <w:p w14:paraId="24A62C76" w14:textId="77777777" w:rsidR="00271A44" w:rsidRPr="00271A44" w:rsidRDefault="00271A44" w:rsidP="00BB1423">
      <w:pPr>
        <w:spacing w:line="312" w:lineRule="auto"/>
        <w:ind w:left="-426"/>
        <w:rPr>
          <w:rFonts w:eastAsia="Trebuchet MS"/>
          <w:b/>
          <w:bCs/>
          <w:iCs/>
          <w:lang w:val="pl-PL" w:eastAsia="pl-PL"/>
        </w:rPr>
      </w:pPr>
    </w:p>
    <w:p w14:paraId="4AEA9FFF" w14:textId="65D1CD71" w:rsidR="00AC0E4A" w:rsidRPr="00D640A6" w:rsidRDefault="00AC0E4A" w:rsidP="00777FCA">
      <w:pPr>
        <w:pStyle w:val="Normalny1"/>
        <w:spacing w:line="240" w:lineRule="auto"/>
        <w:jc w:val="right"/>
        <w:rPr>
          <w:rStyle w:val="Brak"/>
          <w:rFonts w:ascii="Times New Roman" w:eastAsia="Trebuchet MS" w:hAnsi="Times New Roman" w:cs="Times New Roman"/>
          <w:bCs/>
          <w:sz w:val="18"/>
          <w:szCs w:val="18"/>
        </w:rPr>
      </w:pPr>
    </w:p>
    <w:p w14:paraId="2608CF95" w14:textId="77777777" w:rsidR="00AC0E4A" w:rsidRPr="00A55027" w:rsidRDefault="00AC0E4A" w:rsidP="00777FCA">
      <w:pPr>
        <w:pStyle w:val="Normalny1"/>
        <w:spacing w:line="240" w:lineRule="auto"/>
        <w:rPr>
          <w:rStyle w:val="Brak"/>
          <w:rFonts w:ascii="Times New Roman" w:eastAsia="Trebuchet MS" w:hAnsi="Times New Roman" w:cs="Times New Roman"/>
          <w:b/>
          <w:bCs/>
          <w:sz w:val="24"/>
          <w:szCs w:val="24"/>
        </w:rPr>
      </w:pPr>
    </w:p>
    <w:p w14:paraId="3B1047B8" w14:textId="77777777" w:rsidR="00293613" w:rsidRPr="00A55027" w:rsidRDefault="00293613" w:rsidP="002C67AF">
      <w:pPr>
        <w:pStyle w:val="Normalny1"/>
        <w:jc w:val="center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 w:rsidRPr="00A55027">
        <w:rPr>
          <w:rStyle w:val="Brak"/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7A9C2758" w14:textId="77777777" w:rsidR="00293613" w:rsidRPr="00A55027" w:rsidRDefault="00293613" w:rsidP="002C67AF">
      <w:pPr>
        <w:pStyle w:val="Normalny1"/>
        <w:jc w:val="center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 w:rsidRPr="00A55027">
        <w:rPr>
          <w:rStyle w:val="Brak"/>
          <w:rFonts w:ascii="Times New Roman" w:hAnsi="Times New Roman" w:cs="Times New Roman"/>
          <w:b/>
          <w:bCs/>
          <w:sz w:val="24"/>
          <w:szCs w:val="24"/>
        </w:rPr>
        <w:t xml:space="preserve">o braku </w:t>
      </w:r>
      <w:r w:rsidR="00AC0E4A" w:rsidRPr="00A55027">
        <w:rPr>
          <w:rStyle w:val="Brak"/>
          <w:rFonts w:ascii="Times New Roman" w:hAnsi="Times New Roman" w:cs="Times New Roman"/>
          <w:b/>
          <w:bCs/>
          <w:sz w:val="24"/>
          <w:szCs w:val="24"/>
        </w:rPr>
        <w:t>powiązań kapitałowych lub osobowych z Zamawiającym</w:t>
      </w:r>
    </w:p>
    <w:p w14:paraId="539E6270" w14:textId="77777777" w:rsidR="00293613" w:rsidRPr="00A55027" w:rsidRDefault="00293613" w:rsidP="002C67AF">
      <w:pPr>
        <w:pStyle w:val="Normalny1"/>
        <w:rPr>
          <w:rStyle w:val="Brak"/>
          <w:rFonts w:ascii="Times New Roman" w:eastAsia="Trebuchet MS" w:hAnsi="Times New Roman" w:cs="Times New Roman"/>
          <w:b/>
          <w:bCs/>
          <w:sz w:val="24"/>
          <w:szCs w:val="24"/>
        </w:rPr>
      </w:pPr>
    </w:p>
    <w:p w14:paraId="3589C880" w14:textId="77777777" w:rsidR="003900FA" w:rsidRPr="006D65BB" w:rsidRDefault="001629F0" w:rsidP="000344EF">
      <w:pPr>
        <w:pStyle w:val="Akapitzlist1"/>
        <w:tabs>
          <w:tab w:val="left" w:pos="567"/>
        </w:tabs>
        <w:spacing w:line="312" w:lineRule="auto"/>
        <w:ind w:left="0"/>
        <w:jc w:val="both"/>
        <w:rPr>
          <w:rStyle w:val="Brak"/>
        </w:rPr>
      </w:pPr>
      <w:r w:rsidRPr="00A55027">
        <w:rPr>
          <w:rStyle w:val="Brak"/>
        </w:rPr>
        <w:tab/>
      </w:r>
      <w:r w:rsidRPr="00A55027">
        <w:rPr>
          <w:rStyle w:val="Brak"/>
        </w:rPr>
        <w:tab/>
      </w:r>
      <w:r w:rsidRPr="006D65BB">
        <w:rPr>
          <w:rStyle w:val="Brak"/>
        </w:rPr>
        <w:t>Działając w imieniu Wykonawcy - .......................................</w:t>
      </w:r>
      <w:r w:rsidR="003900FA" w:rsidRPr="006D65BB">
        <w:rPr>
          <w:rStyle w:val="Brak"/>
        </w:rPr>
        <w:t>...............</w:t>
      </w:r>
      <w:r w:rsidRPr="006D65BB">
        <w:rPr>
          <w:rStyle w:val="Brak"/>
        </w:rPr>
        <w:t>...........................</w:t>
      </w:r>
    </w:p>
    <w:p w14:paraId="7E334C1C" w14:textId="14B695F2" w:rsidR="000344EF" w:rsidRPr="000344EF" w:rsidRDefault="003900FA" w:rsidP="000344EF">
      <w:pPr>
        <w:pStyle w:val="Akapitzlist1"/>
        <w:tabs>
          <w:tab w:val="left" w:pos="567"/>
        </w:tabs>
        <w:spacing w:line="312" w:lineRule="auto"/>
        <w:ind w:left="0"/>
        <w:jc w:val="both"/>
        <w:rPr>
          <w:rStyle w:val="Brak"/>
          <w:rFonts w:eastAsia="Calibri" w:cs="Times New Roman"/>
        </w:rPr>
      </w:pPr>
      <w:r w:rsidRPr="006D65BB">
        <w:rPr>
          <w:rStyle w:val="Brak"/>
        </w:rPr>
        <w:t>…………………………………………………………………………………………………..</w:t>
      </w:r>
      <w:r w:rsidR="001629F0" w:rsidRPr="006D65BB">
        <w:rPr>
          <w:rStyle w:val="Brak"/>
        </w:rPr>
        <w:t xml:space="preserve">, w odpowiedzi na zapytanie ofertowe </w:t>
      </w:r>
      <w:r w:rsidR="00BB1423" w:rsidRPr="00BB1423">
        <w:rPr>
          <w:rStyle w:val="Brak"/>
        </w:rPr>
        <w:t xml:space="preserve">na </w:t>
      </w:r>
      <w:r w:rsidR="008B4150">
        <w:rPr>
          <w:rStyle w:val="Brak"/>
        </w:rPr>
        <w:t xml:space="preserve">dostawę </w:t>
      </w:r>
      <w:proofErr w:type="spellStart"/>
      <w:r w:rsidR="0058570C">
        <w:rPr>
          <w:rStyle w:val="Brak"/>
        </w:rPr>
        <w:t>natorowej</w:t>
      </w:r>
      <w:proofErr w:type="spellEnd"/>
      <w:r w:rsidR="0058570C">
        <w:rPr>
          <w:rStyle w:val="Brak"/>
        </w:rPr>
        <w:t xml:space="preserve"> suwnicy samonośnej </w:t>
      </w:r>
      <w:r w:rsidR="001629F0" w:rsidRPr="00A55027">
        <w:rPr>
          <w:rStyle w:val="Brak"/>
        </w:rPr>
        <w:t xml:space="preserve">oświadczam, że </w:t>
      </w:r>
      <w:r w:rsidR="001E73BB" w:rsidRPr="00A55027">
        <w:rPr>
          <w:rStyle w:val="Brak"/>
          <w:rFonts w:eastAsia="Calibri" w:cs="Times New Roman"/>
          <w:b/>
          <w:bCs/>
        </w:rPr>
        <w:t xml:space="preserve">Wykonawca nie jest </w:t>
      </w:r>
      <w:r w:rsidR="001E73BB" w:rsidRPr="00A55027">
        <w:rPr>
          <w:rStyle w:val="Brak"/>
          <w:rFonts w:eastAsia="Calibri" w:cs="Times New Roman"/>
          <w:b/>
        </w:rPr>
        <w:t>powiązany z Zamawiającym osobowo</w:t>
      </w:r>
      <w:r w:rsidR="00293613" w:rsidRPr="00A55027">
        <w:rPr>
          <w:rStyle w:val="Brak"/>
          <w:rFonts w:eastAsia="Calibri" w:cs="Times New Roman"/>
          <w:b/>
        </w:rPr>
        <w:t xml:space="preserve"> lub </w:t>
      </w:r>
      <w:r w:rsidR="001E73BB" w:rsidRPr="00A55027">
        <w:rPr>
          <w:rStyle w:val="Brak"/>
          <w:rFonts w:eastAsia="Calibri" w:cs="Times New Roman"/>
          <w:b/>
        </w:rPr>
        <w:t>kapitałowo</w:t>
      </w:r>
      <w:r w:rsidR="001E73BB" w:rsidRPr="00A55027">
        <w:rPr>
          <w:rStyle w:val="Brak"/>
          <w:rFonts w:eastAsia="Calibri" w:cs="Times New Roman"/>
        </w:rPr>
        <w:t xml:space="preserve">. </w:t>
      </w:r>
      <w:r w:rsidR="000344EF" w:rsidRPr="000344EF">
        <w:rPr>
          <w:rStyle w:val="Brak"/>
          <w:rFonts w:eastAsia="Calibri" w:cs="Times New Roman"/>
        </w:rPr>
        <w:t>Przez powiązania kapitałowe lub osobowe rozumie</w:t>
      </w:r>
      <w:r w:rsidR="00E73E17">
        <w:rPr>
          <w:rStyle w:val="Brak"/>
          <w:rFonts w:eastAsia="Calibri" w:cs="Times New Roman"/>
        </w:rPr>
        <w:t xml:space="preserve"> </w:t>
      </w:r>
      <w:r w:rsidR="000344EF" w:rsidRPr="000344EF">
        <w:rPr>
          <w:rStyle w:val="Brak"/>
          <w:rFonts w:eastAsia="Calibri" w:cs="Times New Roman"/>
        </w:rPr>
        <w:t>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20074C41" w14:textId="77777777" w:rsidR="00E73E17" w:rsidRPr="00E73E17" w:rsidRDefault="00E73E17" w:rsidP="00E73E17">
      <w:pPr>
        <w:spacing w:after="160" w:line="259" w:lineRule="auto"/>
        <w:jc w:val="both"/>
        <w:rPr>
          <w:rFonts w:eastAsia="Calibri"/>
          <w:kern w:val="2"/>
          <w:lang w:val="pl-PL"/>
          <w14:ligatures w14:val="standardContextual"/>
        </w:rPr>
      </w:pPr>
      <w:r w:rsidRPr="00E73E17">
        <w:rPr>
          <w:rFonts w:eastAsia="Calibri"/>
          <w:kern w:val="2"/>
          <w:lang w:val="pl-PL"/>
          <w14:ligatures w14:val="standardContextual"/>
        </w:rPr>
        <w:t xml:space="preserve">1) uczestniczeniu w spółce jako wspólnik spółki cywilnej lub spółki osobowej,  </w:t>
      </w:r>
    </w:p>
    <w:p w14:paraId="063E013A" w14:textId="6341E069" w:rsidR="00E73E17" w:rsidRPr="00E73E17" w:rsidRDefault="00E73E17" w:rsidP="00E73E17">
      <w:pPr>
        <w:spacing w:after="160" w:line="259" w:lineRule="auto"/>
        <w:jc w:val="both"/>
        <w:rPr>
          <w:rFonts w:eastAsia="Calibri"/>
          <w:kern w:val="2"/>
          <w:lang w:val="pl-PL"/>
          <w14:ligatures w14:val="standardContextual"/>
        </w:rPr>
      </w:pPr>
      <w:r w:rsidRPr="00E73E17">
        <w:rPr>
          <w:rFonts w:eastAsia="Calibri"/>
          <w:kern w:val="2"/>
          <w:lang w:val="pl-PL"/>
          <w14:ligatures w14:val="standardContextual"/>
        </w:rPr>
        <w:t>2) posiadaniu co najmniej 10% udziałów lub akcji, (o ile niższy próg nie wynika z</w:t>
      </w:r>
      <w:r>
        <w:rPr>
          <w:rFonts w:eastAsia="Calibri"/>
          <w:kern w:val="2"/>
          <w:lang w:val="pl-PL"/>
          <w14:ligatures w14:val="standardContextual"/>
        </w:rPr>
        <w:t xml:space="preserve"> </w:t>
      </w:r>
      <w:r w:rsidRPr="00E73E17">
        <w:rPr>
          <w:rFonts w:eastAsia="Calibri"/>
          <w:kern w:val="2"/>
          <w:lang w:val="pl-PL"/>
          <w14:ligatures w14:val="standardContextual"/>
        </w:rPr>
        <w:t xml:space="preserve">przepisów prawa) </w:t>
      </w:r>
    </w:p>
    <w:p w14:paraId="0A8CD0A6" w14:textId="0218B146" w:rsidR="00E73E17" w:rsidRPr="00E73E17" w:rsidRDefault="00E73E17" w:rsidP="00E73E17">
      <w:pPr>
        <w:spacing w:after="160" w:line="259" w:lineRule="auto"/>
        <w:jc w:val="both"/>
        <w:rPr>
          <w:rFonts w:eastAsia="Calibri"/>
          <w:kern w:val="2"/>
          <w:lang w:val="pl-PL"/>
          <w14:ligatures w14:val="standardContextual"/>
        </w:rPr>
      </w:pPr>
      <w:r w:rsidRPr="00E73E17">
        <w:rPr>
          <w:rFonts w:eastAsia="Calibri"/>
          <w:kern w:val="2"/>
          <w:lang w:val="pl-PL"/>
          <w14:ligatures w14:val="standardContextual"/>
        </w:rPr>
        <w:t>3) pełnieniu   funkcji   członka   organu   nadzorczego   lub   zarządzającego,   prokurenta,</w:t>
      </w:r>
      <w:r>
        <w:rPr>
          <w:rFonts w:eastAsia="Calibri"/>
          <w:kern w:val="2"/>
          <w:lang w:val="pl-PL"/>
          <w14:ligatures w14:val="standardContextual"/>
        </w:rPr>
        <w:t xml:space="preserve"> </w:t>
      </w:r>
      <w:r w:rsidRPr="00E73E17">
        <w:rPr>
          <w:rFonts w:eastAsia="Calibri"/>
          <w:kern w:val="2"/>
          <w:lang w:val="pl-PL"/>
          <w14:ligatures w14:val="standardContextual"/>
        </w:rPr>
        <w:t xml:space="preserve">pełnomocnika,   </w:t>
      </w:r>
    </w:p>
    <w:p w14:paraId="572D1FCF" w14:textId="77777777" w:rsidR="00E73E17" w:rsidRPr="00E73E17" w:rsidRDefault="00E73E17" w:rsidP="00E73E17">
      <w:pPr>
        <w:spacing w:after="160" w:line="259" w:lineRule="auto"/>
        <w:jc w:val="both"/>
        <w:rPr>
          <w:rFonts w:eastAsia="Calibri"/>
          <w:kern w:val="2"/>
          <w:lang w:val="pl-PL"/>
          <w14:ligatures w14:val="standardContextual"/>
        </w:rPr>
      </w:pPr>
      <w:r w:rsidRPr="00E73E17">
        <w:rPr>
          <w:rFonts w:eastAsia="Calibri"/>
          <w:kern w:val="2"/>
          <w:lang w:val="pl-PL"/>
          <w14:ligatures w14:val="standardContextual"/>
        </w:rPr>
        <w:t>4) 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nadzorczych,</w:t>
      </w:r>
    </w:p>
    <w:p w14:paraId="792A282E" w14:textId="77777777" w:rsidR="00E73E17" w:rsidRPr="00E73E17" w:rsidRDefault="00E73E17" w:rsidP="00E73E17">
      <w:pPr>
        <w:spacing w:after="160" w:line="259" w:lineRule="auto"/>
        <w:jc w:val="both"/>
        <w:rPr>
          <w:rFonts w:eastAsia="Calibri"/>
          <w:kern w:val="2"/>
          <w:lang w:val="pl-PL"/>
          <w14:ligatures w14:val="standardContextual"/>
        </w:rPr>
      </w:pPr>
      <w:r w:rsidRPr="00E73E17">
        <w:rPr>
          <w:rFonts w:eastAsia="Calibri"/>
          <w:kern w:val="2"/>
          <w:lang w:val="pl-PL"/>
          <w14:ligatures w14:val="standardContextual"/>
        </w:rPr>
        <w:t>5) pozostawaniu z Zamawiającym w takim stosunku prawnym lub faktycznym, że istnieje uzasadniona wątpliwość co do ich bezstronności lub niezależności w związku z postępowaniem o udzielenie zamówienia.</w:t>
      </w:r>
    </w:p>
    <w:p w14:paraId="17AF1EEF" w14:textId="77777777" w:rsidR="000344EF" w:rsidRPr="00A344ED" w:rsidRDefault="000344EF" w:rsidP="000344EF">
      <w:pPr>
        <w:pStyle w:val="Akapitzlist1"/>
        <w:tabs>
          <w:tab w:val="left" w:pos="567"/>
        </w:tabs>
        <w:spacing w:line="312" w:lineRule="auto"/>
        <w:ind w:left="0"/>
        <w:jc w:val="both"/>
        <w:rPr>
          <w:rStyle w:val="Brak"/>
          <w:rFonts w:eastAsia="Trebuchet MS" w:cs="Times New Roman"/>
        </w:rPr>
      </w:pPr>
    </w:p>
    <w:p w14:paraId="73DADECC" w14:textId="77777777" w:rsidR="00293613" w:rsidRPr="00A344ED" w:rsidRDefault="00293613" w:rsidP="00E73E17">
      <w:pPr>
        <w:pStyle w:val="Normalny1"/>
        <w:ind w:left="0" w:firstLine="0"/>
        <w:rPr>
          <w:rStyle w:val="Brak"/>
          <w:rFonts w:ascii="Times New Roman" w:eastAsia="Trebuchet MS" w:hAnsi="Times New Roman" w:cs="Times New Roman"/>
          <w:sz w:val="24"/>
          <w:szCs w:val="24"/>
        </w:rPr>
      </w:pPr>
    </w:p>
    <w:p w14:paraId="2EA22FBC" w14:textId="77777777" w:rsidR="00293613" w:rsidRPr="00A344ED" w:rsidRDefault="00293613" w:rsidP="002C67AF">
      <w:pPr>
        <w:pStyle w:val="Normalny1"/>
        <w:rPr>
          <w:rStyle w:val="Brak"/>
          <w:rFonts w:ascii="Times New Roman" w:eastAsia="Trebuchet MS" w:hAnsi="Times New Roman" w:cs="Times New Roman"/>
          <w:sz w:val="24"/>
          <w:szCs w:val="24"/>
        </w:rPr>
      </w:pPr>
    </w:p>
    <w:p w14:paraId="1F0E05A8" w14:textId="77777777" w:rsidR="00293613" w:rsidRPr="00A344ED" w:rsidRDefault="00293613" w:rsidP="002C67AF">
      <w:pPr>
        <w:pStyle w:val="Normalny1"/>
        <w:rPr>
          <w:rStyle w:val="Brak"/>
          <w:rFonts w:ascii="Times New Roman" w:eastAsia="Trebuchet MS" w:hAnsi="Times New Roman" w:cs="Times New Roman"/>
          <w:sz w:val="24"/>
          <w:szCs w:val="24"/>
        </w:rPr>
      </w:pPr>
    </w:p>
    <w:p w14:paraId="77FBC702" w14:textId="77777777" w:rsidR="00293613" w:rsidRPr="00A344ED" w:rsidRDefault="00D17A52" w:rsidP="002C67AF">
      <w:pPr>
        <w:pStyle w:val="Normalny1"/>
        <w:rPr>
          <w:rStyle w:val="Brak"/>
          <w:rFonts w:ascii="Times New Roman" w:hAnsi="Times New Roman" w:cs="Times New Roman"/>
          <w:sz w:val="24"/>
          <w:szCs w:val="24"/>
        </w:rPr>
      </w:pPr>
      <w:r w:rsidRPr="00A55027">
        <w:rPr>
          <w:rStyle w:val="Brak"/>
          <w:rFonts w:ascii="Times New Roman" w:hAnsi="Times New Roman" w:cs="Times New Roman"/>
          <w:sz w:val="24"/>
          <w:szCs w:val="24"/>
        </w:rPr>
        <w:t>…………………….…</w:t>
      </w:r>
      <w:r w:rsidRPr="00A55027">
        <w:rPr>
          <w:rStyle w:val="Brak"/>
          <w:rFonts w:ascii="Times New Roman" w:hAnsi="Times New Roman" w:cs="Times New Roman"/>
          <w:sz w:val="24"/>
          <w:szCs w:val="24"/>
        </w:rPr>
        <w:tab/>
      </w:r>
      <w:r w:rsidRPr="00A55027">
        <w:rPr>
          <w:rStyle w:val="Brak"/>
          <w:rFonts w:ascii="Times New Roman" w:hAnsi="Times New Roman" w:cs="Times New Roman"/>
          <w:sz w:val="24"/>
          <w:szCs w:val="24"/>
        </w:rPr>
        <w:tab/>
      </w:r>
      <w:r w:rsidRPr="00A55027">
        <w:rPr>
          <w:rStyle w:val="Brak"/>
          <w:rFonts w:ascii="Times New Roman" w:hAnsi="Times New Roman" w:cs="Times New Roman"/>
          <w:sz w:val="24"/>
          <w:szCs w:val="24"/>
        </w:rPr>
        <w:tab/>
        <w:t xml:space="preserve">           …………………………………………….</w:t>
      </w:r>
    </w:p>
    <w:p w14:paraId="776E9CA3" w14:textId="550BC924" w:rsidR="00293613" w:rsidRPr="00A55027" w:rsidRDefault="00927841" w:rsidP="00777FCA">
      <w:pPr>
        <w:pStyle w:val="Normalny1"/>
        <w:rPr>
          <w:rStyle w:val="Brak"/>
          <w:rFonts w:ascii="Times New Roman" w:eastAsia="Trebuchet MS" w:hAnsi="Times New Roman" w:cs="Times New Roman"/>
          <w:b/>
          <w:bCs/>
          <w:sz w:val="24"/>
          <w:szCs w:val="24"/>
        </w:rPr>
      </w:pPr>
      <w:r w:rsidRPr="00A55027">
        <w:rPr>
          <w:rStyle w:val="Brak"/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="00293613" w:rsidRPr="00A55027">
        <w:rPr>
          <w:rStyle w:val="Brak"/>
          <w:rFonts w:ascii="Times New Roman" w:hAnsi="Times New Roman" w:cs="Times New Roman"/>
          <w:i/>
          <w:iCs/>
          <w:sz w:val="24"/>
          <w:szCs w:val="24"/>
        </w:rPr>
        <w:t xml:space="preserve">(miejscowość, data) </w:t>
      </w:r>
      <w:r w:rsidR="00293613" w:rsidRPr="00A344ED">
        <w:rPr>
          <w:rStyle w:val="Brak"/>
          <w:rFonts w:ascii="Times New Roman" w:hAnsi="Times New Roman" w:cs="Times New Roman"/>
          <w:i/>
          <w:iCs/>
          <w:sz w:val="24"/>
          <w:szCs w:val="24"/>
        </w:rPr>
        <w:tab/>
      </w:r>
      <w:r w:rsidR="00293613" w:rsidRPr="00A344ED">
        <w:rPr>
          <w:rStyle w:val="Brak"/>
          <w:rFonts w:ascii="Times New Roman" w:hAnsi="Times New Roman" w:cs="Times New Roman"/>
          <w:i/>
          <w:iCs/>
          <w:sz w:val="24"/>
          <w:szCs w:val="24"/>
        </w:rPr>
        <w:tab/>
      </w:r>
      <w:r w:rsidR="00293613" w:rsidRPr="00A344ED">
        <w:rPr>
          <w:rStyle w:val="Brak"/>
          <w:rFonts w:ascii="Times New Roman" w:hAnsi="Times New Roman" w:cs="Times New Roman"/>
          <w:i/>
          <w:iCs/>
          <w:sz w:val="24"/>
          <w:szCs w:val="24"/>
        </w:rPr>
        <w:tab/>
      </w:r>
      <w:r w:rsidR="00293613" w:rsidRPr="00A344ED">
        <w:rPr>
          <w:rStyle w:val="Brak"/>
          <w:rFonts w:ascii="Times New Roman" w:hAnsi="Times New Roman" w:cs="Times New Roman"/>
          <w:i/>
          <w:iCs/>
          <w:sz w:val="24"/>
          <w:szCs w:val="24"/>
        </w:rPr>
        <w:tab/>
      </w:r>
      <w:r w:rsidR="00293613" w:rsidRPr="00A344ED">
        <w:rPr>
          <w:rStyle w:val="Brak"/>
          <w:rFonts w:ascii="Times New Roman" w:hAnsi="Times New Roman" w:cs="Times New Roman"/>
          <w:i/>
          <w:iCs/>
          <w:sz w:val="24"/>
          <w:szCs w:val="24"/>
        </w:rPr>
        <w:tab/>
      </w:r>
      <w:r w:rsidR="006811E6" w:rsidRPr="00A344ED">
        <w:rPr>
          <w:rStyle w:val="Brak"/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="00293613" w:rsidRPr="00A344ED">
        <w:rPr>
          <w:rStyle w:val="Brak"/>
          <w:rFonts w:ascii="Times New Roman" w:hAnsi="Times New Roman" w:cs="Times New Roman"/>
          <w:i/>
          <w:iCs/>
          <w:sz w:val="24"/>
          <w:szCs w:val="24"/>
        </w:rPr>
        <w:t>(podpis</w:t>
      </w:r>
      <w:r w:rsidR="006811E6" w:rsidRPr="00A344ED">
        <w:rPr>
          <w:rStyle w:val="Brak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93613" w:rsidRPr="00A55027">
        <w:rPr>
          <w:rStyle w:val="Brak"/>
          <w:rFonts w:ascii="Times New Roman" w:hAnsi="Times New Roman" w:cs="Times New Roman"/>
          <w:i/>
          <w:iCs/>
          <w:sz w:val="24"/>
          <w:szCs w:val="24"/>
        </w:rPr>
        <w:t>Wykonawcy)</w:t>
      </w:r>
    </w:p>
    <w:sectPr w:rsidR="00293613" w:rsidRPr="00A55027" w:rsidSect="0076660A">
      <w:headerReference w:type="default" r:id="rId11"/>
      <w:footerReference w:type="default" r:id="rId12"/>
      <w:pgSz w:w="11900" w:h="16840"/>
      <w:pgMar w:top="1701" w:right="1418" w:bottom="1418" w:left="1418" w:header="142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CFD4D" w14:textId="77777777" w:rsidR="00576C9F" w:rsidRDefault="00576C9F">
      <w:r>
        <w:separator/>
      </w:r>
    </w:p>
  </w:endnote>
  <w:endnote w:type="continuationSeparator" w:id="0">
    <w:p w14:paraId="775B8EE3" w14:textId="77777777" w:rsidR="00576C9F" w:rsidRDefault="00576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5291F" w14:textId="3CF2B26B" w:rsidR="00293613" w:rsidRDefault="00293613">
    <w:pPr>
      <w:pStyle w:val="Stopka1"/>
      <w:tabs>
        <w:tab w:val="clear" w:pos="9072"/>
        <w:tab w:val="right" w:pos="9046"/>
      </w:tabs>
      <w:jc w:val="right"/>
      <w:rPr>
        <w:rFonts w:cs="Times New Roman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C5CFF" w14:textId="77777777" w:rsidR="00576C9F" w:rsidRDefault="00576C9F">
      <w:r>
        <w:separator/>
      </w:r>
    </w:p>
  </w:footnote>
  <w:footnote w:type="continuationSeparator" w:id="0">
    <w:p w14:paraId="6A867B0E" w14:textId="77777777" w:rsidR="00576C9F" w:rsidRDefault="00576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BE0A6" w14:textId="5728204D" w:rsidR="00293613" w:rsidRDefault="00C41C69" w:rsidP="00777FCA">
    <w:pPr>
      <w:pStyle w:val="Nagwek1"/>
      <w:tabs>
        <w:tab w:val="clear" w:pos="9072"/>
        <w:tab w:val="right" w:pos="9046"/>
      </w:tabs>
      <w:ind w:left="-851"/>
      <w:jc w:val="center"/>
      <w:rPr>
        <w:rFonts w:cs="Times New Roman"/>
        <w:color w:val="auto"/>
        <w:sz w:val="20"/>
        <w:szCs w:val="20"/>
      </w:rPr>
    </w:pPr>
    <w:r>
      <w:rPr>
        <w:rFonts w:cs="Times New Roman"/>
        <w:noProof/>
        <w:color w:val="auto"/>
        <w:sz w:val="20"/>
        <w:szCs w:val="20"/>
      </w:rPr>
      <w:drawing>
        <wp:inline distT="0" distB="0" distL="0" distR="0" wp14:anchorId="760AEE21" wp14:editId="063FC2FD">
          <wp:extent cx="6169660" cy="579120"/>
          <wp:effectExtent l="0" t="0" r="2540" b="0"/>
          <wp:docPr id="2819163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966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894EE873"/>
    <w:styleLink w:val="Zaimportowanystyl1"/>
    <w:lvl w:ilvl="0" w:tplc="035C222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54A483E">
      <w:start w:val="1"/>
      <w:numFmt w:val="lowerLetter"/>
      <w:lvlText w:val="%2."/>
      <w:lvlJc w:val="left"/>
      <w:pPr>
        <w:tabs>
          <w:tab w:val="left" w:pos="284"/>
          <w:tab w:val="num" w:pos="633"/>
        </w:tabs>
        <w:ind w:left="633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1F2B742">
      <w:start w:val="1"/>
      <w:numFmt w:val="lowerRoman"/>
      <w:lvlText w:val="%3."/>
      <w:lvlJc w:val="left"/>
      <w:pPr>
        <w:tabs>
          <w:tab w:val="left" w:pos="284"/>
          <w:tab w:val="num" w:pos="1724"/>
        </w:tabs>
        <w:ind w:left="1724" w:hanging="21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00842F0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AD6D480">
      <w:start w:val="1"/>
      <w:numFmt w:val="lowerLetter"/>
      <w:lvlText w:val="%5."/>
      <w:lvlJc w:val="left"/>
      <w:pPr>
        <w:tabs>
          <w:tab w:val="left" w:pos="284"/>
          <w:tab w:val="num" w:pos="3164"/>
        </w:tabs>
        <w:ind w:left="316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ECCC054">
      <w:start w:val="1"/>
      <w:numFmt w:val="lowerRoman"/>
      <w:lvlText w:val="%6."/>
      <w:lvlJc w:val="left"/>
      <w:pPr>
        <w:tabs>
          <w:tab w:val="left" w:pos="284"/>
          <w:tab w:val="num" w:pos="3884"/>
        </w:tabs>
        <w:ind w:left="3884" w:hanging="21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D98916E">
      <w:start w:val="1"/>
      <w:numFmt w:val="decimal"/>
      <w:lvlText w:val="%7."/>
      <w:lvlJc w:val="left"/>
      <w:pPr>
        <w:tabs>
          <w:tab w:val="left" w:pos="284"/>
          <w:tab w:val="num" w:pos="4604"/>
        </w:tabs>
        <w:ind w:left="460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700DBA8">
      <w:start w:val="1"/>
      <w:numFmt w:val="lowerLetter"/>
      <w:lvlText w:val="%8."/>
      <w:lvlJc w:val="left"/>
      <w:pPr>
        <w:tabs>
          <w:tab w:val="left" w:pos="284"/>
          <w:tab w:val="num" w:pos="5324"/>
        </w:tabs>
        <w:ind w:left="5324" w:hanging="28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0102570">
      <w:start w:val="1"/>
      <w:numFmt w:val="lowerRoman"/>
      <w:lvlText w:val="%9."/>
      <w:lvlJc w:val="left"/>
      <w:pPr>
        <w:tabs>
          <w:tab w:val="left" w:pos="284"/>
          <w:tab w:val="num" w:pos="6044"/>
        </w:tabs>
        <w:ind w:left="6044" w:hanging="214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2"/>
    <w:multiLevelType w:val="hybridMultilevel"/>
    <w:tmpl w:val="894EE875"/>
    <w:numStyleLink w:val="Zaimportowanystyl2"/>
  </w:abstractNum>
  <w:abstractNum w:abstractNumId="2" w15:restartNumberingAfterBreak="0">
    <w:nsid w:val="00000003"/>
    <w:multiLevelType w:val="hybridMultilevel"/>
    <w:tmpl w:val="894EE875"/>
    <w:styleLink w:val="Zaimportowanystyl2"/>
    <w:lvl w:ilvl="0" w:tplc="318C4542">
      <w:start w:val="1"/>
      <w:numFmt w:val="decimal"/>
      <w:lvlText w:val="%1."/>
      <w:lvlJc w:val="left"/>
      <w:pPr>
        <w:tabs>
          <w:tab w:val="num" w:pos="426"/>
        </w:tabs>
        <w:ind w:left="42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D24E6E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71E59B6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7E00E2C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0C8CD7C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E3AC1B4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A76F068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3BC5DF0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46B666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0000005"/>
    <w:multiLevelType w:val="hybridMultilevel"/>
    <w:tmpl w:val="894EE877"/>
    <w:styleLink w:val="Zaimportowanystyl3"/>
    <w:lvl w:ilvl="0" w:tplc="741613EA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5A8">
      <w:start w:val="1"/>
      <w:numFmt w:val="lowerLetter"/>
      <w:lvlText w:val="%2)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4C3218">
      <w:start w:val="1"/>
      <w:numFmt w:val="lowerLetter"/>
      <w:lvlText w:val="%3)"/>
      <w:lvlJc w:val="left"/>
      <w:pPr>
        <w:tabs>
          <w:tab w:val="left" w:pos="708"/>
          <w:tab w:val="num" w:pos="2496"/>
        </w:tabs>
        <w:ind w:left="250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B2318E">
      <w:start w:val="1"/>
      <w:numFmt w:val="lowerLetter"/>
      <w:lvlText w:val="%4)"/>
      <w:lvlJc w:val="left"/>
      <w:pPr>
        <w:tabs>
          <w:tab w:val="left" w:pos="708"/>
          <w:tab w:val="num" w:pos="3576"/>
        </w:tabs>
        <w:ind w:left="358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FA65C2">
      <w:start w:val="1"/>
      <w:numFmt w:val="lowerLetter"/>
      <w:lvlText w:val="%5)"/>
      <w:lvlJc w:val="left"/>
      <w:pPr>
        <w:tabs>
          <w:tab w:val="left" w:pos="708"/>
          <w:tab w:val="num" w:pos="4656"/>
        </w:tabs>
        <w:ind w:left="466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994939E">
      <w:start w:val="1"/>
      <w:numFmt w:val="lowerLetter"/>
      <w:lvlText w:val="%6)"/>
      <w:lvlJc w:val="left"/>
      <w:pPr>
        <w:tabs>
          <w:tab w:val="left" w:pos="708"/>
          <w:tab w:val="num" w:pos="5736"/>
        </w:tabs>
        <w:ind w:left="574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0B8CC78">
      <w:start w:val="1"/>
      <w:numFmt w:val="lowerLetter"/>
      <w:lvlText w:val="%7)"/>
      <w:lvlJc w:val="left"/>
      <w:pPr>
        <w:tabs>
          <w:tab w:val="left" w:pos="708"/>
          <w:tab w:val="num" w:pos="6816"/>
        </w:tabs>
        <w:ind w:left="68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A5861B0">
      <w:start w:val="1"/>
      <w:numFmt w:val="lowerLetter"/>
      <w:lvlText w:val="%8)"/>
      <w:lvlJc w:val="left"/>
      <w:pPr>
        <w:tabs>
          <w:tab w:val="left" w:pos="708"/>
          <w:tab w:val="num" w:pos="7896"/>
        </w:tabs>
        <w:ind w:left="790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9E8F78">
      <w:start w:val="1"/>
      <w:numFmt w:val="lowerLetter"/>
      <w:lvlText w:val="%9)"/>
      <w:lvlJc w:val="left"/>
      <w:pPr>
        <w:tabs>
          <w:tab w:val="left" w:pos="708"/>
          <w:tab w:val="num" w:pos="8976"/>
        </w:tabs>
        <w:ind w:left="898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0000007"/>
    <w:multiLevelType w:val="hybridMultilevel"/>
    <w:tmpl w:val="894EE879"/>
    <w:styleLink w:val="Zaimportowanystyl4"/>
    <w:lvl w:ilvl="0" w:tplc="B9A21052">
      <w:start w:val="1"/>
      <w:numFmt w:val="lowerLetter"/>
      <w:lvlText w:val="%1)"/>
      <w:lvlJc w:val="left"/>
      <w:pPr>
        <w:tabs>
          <w:tab w:val="num" w:pos="993"/>
        </w:tabs>
        <w:ind w:left="993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BE8B56">
      <w:start w:val="1"/>
      <w:numFmt w:val="lowerLetter"/>
      <w:lvlText w:val="%2."/>
      <w:lvlJc w:val="left"/>
      <w:pPr>
        <w:tabs>
          <w:tab w:val="left" w:pos="993"/>
          <w:tab w:val="num" w:pos="1713"/>
        </w:tabs>
        <w:ind w:left="1713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646068A">
      <w:start w:val="1"/>
      <w:numFmt w:val="lowerRoman"/>
      <w:lvlText w:val="%3."/>
      <w:lvlJc w:val="left"/>
      <w:pPr>
        <w:tabs>
          <w:tab w:val="left" w:pos="993"/>
          <w:tab w:val="num" w:pos="2433"/>
        </w:tabs>
        <w:ind w:left="2433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81CA6">
      <w:start w:val="1"/>
      <w:numFmt w:val="decimal"/>
      <w:lvlText w:val="%4."/>
      <w:lvlJc w:val="left"/>
      <w:pPr>
        <w:tabs>
          <w:tab w:val="left" w:pos="993"/>
          <w:tab w:val="num" w:pos="3153"/>
        </w:tabs>
        <w:ind w:left="3153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8605DF0">
      <w:start w:val="1"/>
      <w:numFmt w:val="lowerLetter"/>
      <w:lvlText w:val="%5."/>
      <w:lvlJc w:val="left"/>
      <w:pPr>
        <w:tabs>
          <w:tab w:val="left" w:pos="993"/>
          <w:tab w:val="num" w:pos="3873"/>
        </w:tabs>
        <w:ind w:left="3873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6C2E296">
      <w:start w:val="1"/>
      <w:numFmt w:val="lowerRoman"/>
      <w:lvlText w:val="%6."/>
      <w:lvlJc w:val="left"/>
      <w:pPr>
        <w:tabs>
          <w:tab w:val="left" w:pos="993"/>
          <w:tab w:val="num" w:pos="4593"/>
        </w:tabs>
        <w:ind w:left="4593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A0C6F46">
      <w:start w:val="1"/>
      <w:numFmt w:val="decimal"/>
      <w:lvlText w:val="%7."/>
      <w:lvlJc w:val="left"/>
      <w:pPr>
        <w:tabs>
          <w:tab w:val="left" w:pos="993"/>
          <w:tab w:val="num" w:pos="5313"/>
        </w:tabs>
        <w:ind w:left="5313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1AE37D6">
      <w:start w:val="1"/>
      <w:numFmt w:val="lowerLetter"/>
      <w:lvlText w:val="%8."/>
      <w:lvlJc w:val="left"/>
      <w:pPr>
        <w:tabs>
          <w:tab w:val="left" w:pos="993"/>
          <w:tab w:val="num" w:pos="6033"/>
        </w:tabs>
        <w:ind w:left="6033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323782">
      <w:start w:val="1"/>
      <w:numFmt w:val="lowerRoman"/>
      <w:lvlText w:val="%9."/>
      <w:lvlJc w:val="left"/>
      <w:pPr>
        <w:tabs>
          <w:tab w:val="left" w:pos="993"/>
          <w:tab w:val="num" w:pos="6753"/>
        </w:tabs>
        <w:ind w:left="6753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0000009"/>
    <w:multiLevelType w:val="hybridMultilevel"/>
    <w:tmpl w:val="894EE87B"/>
    <w:styleLink w:val="Zaimportowanystyl5"/>
    <w:lvl w:ilvl="0" w:tplc="D5B2979E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345F36">
      <w:start w:val="1"/>
      <w:numFmt w:val="lowerLetter"/>
      <w:lvlText w:val="%2)"/>
      <w:lvlJc w:val="left"/>
      <w:pPr>
        <w:tabs>
          <w:tab w:val="left" w:pos="284"/>
          <w:tab w:val="num" w:pos="1004"/>
        </w:tabs>
        <w:ind w:left="10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BB88D2A">
      <w:start w:val="1"/>
      <w:numFmt w:val="lowerLetter"/>
      <w:lvlText w:val="%3)"/>
      <w:lvlJc w:val="left"/>
      <w:pPr>
        <w:tabs>
          <w:tab w:val="left" w:pos="284"/>
          <w:tab w:val="num" w:pos="1724"/>
        </w:tabs>
        <w:ind w:left="172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464569C">
      <w:start w:val="1"/>
      <w:numFmt w:val="lowerLetter"/>
      <w:lvlText w:val="%4)"/>
      <w:lvlJc w:val="left"/>
      <w:pPr>
        <w:tabs>
          <w:tab w:val="left" w:pos="284"/>
          <w:tab w:val="num" w:pos="2444"/>
        </w:tabs>
        <w:ind w:left="244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16A4C50">
      <w:start w:val="1"/>
      <w:numFmt w:val="lowerLetter"/>
      <w:lvlText w:val="%5)"/>
      <w:lvlJc w:val="left"/>
      <w:pPr>
        <w:tabs>
          <w:tab w:val="left" w:pos="284"/>
          <w:tab w:val="num" w:pos="3164"/>
        </w:tabs>
        <w:ind w:left="316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B7E3B72">
      <w:start w:val="1"/>
      <w:numFmt w:val="lowerLetter"/>
      <w:lvlText w:val="%6)"/>
      <w:lvlJc w:val="left"/>
      <w:pPr>
        <w:tabs>
          <w:tab w:val="left" w:pos="284"/>
          <w:tab w:val="num" w:pos="3884"/>
        </w:tabs>
        <w:ind w:left="388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E22D98">
      <w:start w:val="1"/>
      <w:numFmt w:val="lowerLetter"/>
      <w:lvlText w:val="%7)"/>
      <w:lvlJc w:val="left"/>
      <w:pPr>
        <w:tabs>
          <w:tab w:val="left" w:pos="284"/>
          <w:tab w:val="num" w:pos="4604"/>
        </w:tabs>
        <w:ind w:left="46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8AB39A">
      <w:start w:val="1"/>
      <w:numFmt w:val="lowerLetter"/>
      <w:lvlText w:val="%8)"/>
      <w:lvlJc w:val="left"/>
      <w:pPr>
        <w:tabs>
          <w:tab w:val="left" w:pos="284"/>
          <w:tab w:val="num" w:pos="5324"/>
        </w:tabs>
        <w:ind w:left="532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BDA2552">
      <w:start w:val="1"/>
      <w:numFmt w:val="lowerLetter"/>
      <w:lvlText w:val="%9)"/>
      <w:lvlJc w:val="left"/>
      <w:pPr>
        <w:tabs>
          <w:tab w:val="left" w:pos="284"/>
          <w:tab w:val="num" w:pos="6044"/>
        </w:tabs>
        <w:ind w:left="604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000000B"/>
    <w:multiLevelType w:val="hybridMultilevel"/>
    <w:tmpl w:val="894EE87D"/>
    <w:styleLink w:val="Zaimportowanystyl6"/>
    <w:lvl w:ilvl="0" w:tplc="04DCB05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E40BC2">
      <w:start w:val="1"/>
      <w:numFmt w:val="lowerLetter"/>
      <w:lvlText w:val="%2."/>
      <w:lvlJc w:val="left"/>
      <w:pPr>
        <w:tabs>
          <w:tab w:val="left" w:pos="284"/>
          <w:tab w:val="num" w:pos="1004"/>
        </w:tabs>
        <w:ind w:left="10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100A1C8">
      <w:start w:val="1"/>
      <w:numFmt w:val="lowerRoman"/>
      <w:lvlText w:val="%3."/>
      <w:lvlJc w:val="left"/>
      <w:pPr>
        <w:tabs>
          <w:tab w:val="left" w:pos="284"/>
          <w:tab w:val="num" w:pos="1724"/>
        </w:tabs>
        <w:ind w:left="172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8DCFFC4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BF07ACA">
      <w:start w:val="1"/>
      <w:numFmt w:val="lowerLetter"/>
      <w:lvlText w:val="%5."/>
      <w:lvlJc w:val="left"/>
      <w:pPr>
        <w:tabs>
          <w:tab w:val="left" w:pos="284"/>
          <w:tab w:val="num" w:pos="3164"/>
        </w:tabs>
        <w:ind w:left="316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F56667C">
      <w:start w:val="1"/>
      <w:numFmt w:val="lowerRoman"/>
      <w:lvlText w:val="%6."/>
      <w:lvlJc w:val="left"/>
      <w:pPr>
        <w:tabs>
          <w:tab w:val="left" w:pos="284"/>
          <w:tab w:val="num" w:pos="3884"/>
        </w:tabs>
        <w:ind w:left="388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3341ED6">
      <w:start w:val="1"/>
      <w:numFmt w:val="decimal"/>
      <w:lvlText w:val="%7."/>
      <w:lvlJc w:val="left"/>
      <w:pPr>
        <w:tabs>
          <w:tab w:val="left" w:pos="284"/>
          <w:tab w:val="num" w:pos="4604"/>
        </w:tabs>
        <w:ind w:left="46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9278B0">
      <w:start w:val="1"/>
      <w:numFmt w:val="lowerLetter"/>
      <w:lvlText w:val="%8."/>
      <w:lvlJc w:val="left"/>
      <w:pPr>
        <w:tabs>
          <w:tab w:val="left" w:pos="284"/>
          <w:tab w:val="num" w:pos="5324"/>
        </w:tabs>
        <w:ind w:left="532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8C0B84E">
      <w:start w:val="1"/>
      <w:numFmt w:val="lowerRoman"/>
      <w:lvlText w:val="%9."/>
      <w:lvlJc w:val="left"/>
      <w:pPr>
        <w:tabs>
          <w:tab w:val="left" w:pos="284"/>
          <w:tab w:val="num" w:pos="6044"/>
        </w:tabs>
        <w:ind w:left="604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000000D"/>
    <w:multiLevelType w:val="hybridMultilevel"/>
    <w:tmpl w:val="894EE87F"/>
    <w:styleLink w:val="Zaimportowanystyl7"/>
    <w:lvl w:ilvl="0" w:tplc="FD900714">
      <w:start w:val="1"/>
      <w:numFmt w:val="bullet"/>
      <w:lvlText w:val="·"/>
      <w:lvlJc w:val="left"/>
      <w:pPr>
        <w:tabs>
          <w:tab w:val="num" w:pos="284"/>
        </w:tabs>
        <w:ind w:left="284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5EE3F7C">
      <w:start w:val="1"/>
      <w:numFmt w:val="bullet"/>
      <w:lvlText w:val="·"/>
      <w:lvlJc w:val="left"/>
      <w:pPr>
        <w:tabs>
          <w:tab w:val="left" w:pos="284"/>
          <w:tab w:val="num" w:pos="862"/>
        </w:tabs>
        <w:ind w:left="86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0B45336">
      <w:start w:val="1"/>
      <w:numFmt w:val="bullet"/>
      <w:lvlText w:val="·"/>
      <w:lvlJc w:val="left"/>
      <w:pPr>
        <w:tabs>
          <w:tab w:val="left" w:pos="284"/>
          <w:tab w:val="num" w:pos="1582"/>
        </w:tabs>
        <w:ind w:left="158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BB4AE68">
      <w:start w:val="1"/>
      <w:numFmt w:val="bullet"/>
      <w:lvlText w:val="·"/>
      <w:lvlJc w:val="left"/>
      <w:pPr>
        <w:tabs>
          <w:tab w:val="left" w:pos="284"/>
          <w:tab w:val="num" w:pos="2302"/>
        </w:tabs>
        <w:ind w:left="230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E6CF3C8">
      <w:start w:val="1"/>
      <w:numFmt w:val="bullet"/>
      <w:lvlText w:val="·"/>
      <w:lvlJc w:val="left"/>
      <w:pPr>
        <w:tabs>
          <w:tab w:val="left" w:pos="284"/>
          <w:tab w:val="num" w:pos="3022"/>
        </w:tabs>
        <w:ind w:left="302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396D828">
      <w:start w:val="1"/>
      <w:numFmt w:val="bullet"/>
      <w:lvlText w:val="·"/>
      <w:lvlJc w:val="left"/>
      <w:pPr>
        <w:tabs>
          <w:tab w:val="left" w:pos="284"/>
          <w:tab w:val="num" w:pos="3742"/>
        </w:tabs>
        <w:ind w:left="374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E2E5BA6">
      <w:start w:val="1"/>
      <w:numFmt w:val="bullet"/>
      <w:lvlText w:val="·"/>
      <w:lvlJc w:val="left"/>
      <w:pPr>
        <w:tabs>
          <w:tab w:val="left" w:pos="284"/>
          <w:tab w:val="num" w:pos="4462"/>
        </w:tabs>
        <w:ind w:left="446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59A4A8E">
      <w:start w:val="1"/>
      <w:numFmt w:val="bullet"/>
      <w:lvlText w:val="·"/>
      <w:lvlJc w:val="left"/>
      <w:pPr>
        <w:tabs>
          <w:tab w:val="left" w:pos="284"/>
          <w:tab w:val="num" w:pos="5182"/>
        </w:tabs>
        <w:ind w:left="518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1E2223E">
      <w:start w:val="1"/>
      <w:numFmt w:val="bullet"/>
      <w:lvlText w:val="·"/>
      <w:lvlJc w:val="left"/>
      <w:pPr>
        <w:tabs>
          <w:tab w:val="left" w:pos="284"/>
          <w:tab w:val="num" w:pos="5902"/>
        </w:tabs>
        <w:ind w:left="5902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0000000F"/>
    <w:multiLevelType w:val="hybridMultilevel"/>
    <w:tmpl w:val="894EE881"/>
    <w:styleLink w:val="Zaimportowanystyl8"/>
    <w:lvl w:ilvl="0" w:tplc="34E007BE">
      <w:start w:val="1"/>
      <w:numFmt w:val="lowerLetter"/>
      <w:lvlText w:val="%1)"/>
      <w:lvlJc w:val="left"/>
      <w:pPr>
        <w:tabs>
          <w:tab w:val="left" w:pos="708"/>
          <w:tab w:val="num" w:pos="1314"/>
        </w:tabs>
        <w:ind w:left="1315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66A8034">
      <w:start w:val="1"/>
      <w:numFmt w:val="decimal"/>
      <w:lvlText w:val="%2)"/>
      <w:lvlJc w:val="left"/>
      <w:pPr>
        <w:tabs>
          <w:tab w:val="num" w:pos="708"/>
        </w:tabs>
        <w:ind w:left="709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77E4F84">
      <w:start w:val="1"/>
      <w:numFmt w:val="lowerLetter"/>
      <w:lvlText w:val="%3)"/>
      <w:lvlJc w:val="left"/>
      <w:pPr>
        <w:tabs>
          <w:tab w:val="left" w:pos="708"/>
          <w:tab w:val="num" w:pos="1609"/>
        </w:tabs>
        <w:ind w:left="1610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A54FABA">
      <w:start w:val="1"/>
      <w:numFmt w:val="decimal"/>
      <w:lvlText w:val="%4."/>
      <w:lvlJc w:val="left"/>
      <w:pPr>
        <w:tabs>
          <w:tab w:val="left" w:pos="708"/>
          <w:tab w:val="num" w:pos="2124"/>
        </w:tabs>
        <w:ind w:left="2125" w:hanging="25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240EB0E">
      <w:start w:val="1"/>
      <w:numFmt w:val="lowerLetter"/>
      <w:lvlText w:val="%5."/>
      <w:lvlJc w:val="left"/>
      <w:pPr>
        <w:tabs>
          <w:tab w:val="left" w:pos="708"/>
          <w:tab w:val="num" w:pos="2832"/>
        </w:tabs>
        <w:ind w:left="2833" w:hanging="24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20B950">
      <w:start w:val="1"/>
      <w:numFmt w:val="lowerRoman"/>
      <w:suff w:val="nothing"/>
      <w:lvlText w:val="%6."/>
      <w:lvlJc w:val="left"/>
      <w:pPr>
        <w:tabs>
          <w:tab w:val="left" w:pos="708"/>
        </w:tabs>
        <w:ind w:left="3487" w:hanging="11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3324746">
      <w:start w:val="1"/>
      <w:numFmt w:val="decimal"/>
      <w:lvlText w:val="%7."/>
      <w:lvlJc w:val="left"/>
      <w:pPr>
        <w:tabs>
          <w:tab w:val="left" w:pos="708"/>
          <w:tab w:val="num" w:pos="4248"/>
        </w:tabs>
        <w:ind w:left="4249" w:hanging="22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5C6B472">
      <w:start w:val="1"/>
      <w:numFmt w:val="lowerLetter"/>
      <w:lvlText w:val="%8."/>
      <w:lvlJc w:val="left"/>
      <w:pPr>
        <w:tabs>
          <w:tab w:val="left" w:pos="708"/>
          <w:tab w:val="num" w:pos="4956"/>
        </w:tabs>
        <w:ind w:left="4957" w:hanging="21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2648C6E">
      <w:start w:val="1"/>
      <w:numFmt w:val="lowerRoman"/>
      <w:suff w:val="nothing"/>
      <w:lvlText w:val="%9."/>
      <w:lvlJc w:val="left"/>
      <w:pPr>
        <w:tabs>
          <w:tab w:val="left" w:pos="708"/>
        </w:tabs>
        <w:ind w:left="5647" w:hanging="11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00000011"/>
    <w:multiLevelType w:val="hybridMultilevel"/>
    <w:tmpl w:val="894EE883"/>
    <w:styleLink w:val="Zaimportowanystyl9"/>
    <w:lvl w:ilvl="0" w:tplc="7E9C833A">
      <w:start w:val="1"/>
      <w:numFmt w:val="decimal"/>
      <w:lvlText w:val="%1."/>
      <w:lvlJc w:val="left"/>
      <w:pPr>
        <w:tabs>
          <w:tab w:val="num" w:pos="426"/>
        </w:tabs>
        <w:ind w:left="42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A54F9AC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14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32BA4A">
      <w:start w:val="1"/>
      <w:numFmt w:val="lowerRoman"/>
      <w:lvlText w:val="%3."/>
      <w:lvlJc w:val="left"/>
      <w:pPr>
        <w:tabs>
          <w:tab w:val="left" w:pos="426"/>
          <w:tab w:val="num" w:pos="1866"/>
        </w:tabs>
        <w:ind w:left="186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47022FE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58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BBEEC30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30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BFECF84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02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C8F80E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4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C10B646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46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8AAADD0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186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0000013"/>
    <w:multiLevelType w:val="multilevel"/>
    <w:tmpl w:val="94A05794"/>
    <w:styleLink w:val="Zaimportowanystyl10"/>
    <w:lvl w:ilvl="0">
      <w:start w:val="1"/>
      <w:numFmt w:val="decimal"/>
      <w:lvlText w:val="%1)"/>
      <w:lvlJc w:val="left"/>
      <w:pPr>
        <w:tabs>
          <w:tab w:val="left" w:pos="360"/>
          <w:tab w:val="num" w:pos="628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862" w:hanging="5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353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339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332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325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318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311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7304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360"/>
          <w:tab w:val="left" w:pos="135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8297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00000015"/>
    <w:multiLevelType w:val="hybridMultilevel"/>
    <w:tmpl w:val="894EE887"/>
    <w:styleLink w:val="Zaimportowanystyl11"/>
    <w:lvl w:ilvl="0" w:tplc="6EDECB8C">
      <w:start w:val="1"/>
      <w:numFmt w:val="lowerLetter"/>
      <w:lvlText w:val="%1)"/>
      <w:lvlJc w:val="left"/>
      <w:pPr>
        <w:tabs>
          <w:tab w:val="num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993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5A4600">
      <w:start w:val="1"/>
      <w:numFmt w:val="lowerLetter"/>
      <w:lvlText w:val="%2."/>
      <w:lvlJc w:val="left"/>
      <w:pPr>
        <w:tabs>
          <w:tab w:val="left" w:pos="993"/>
          <w:tab w:val="left" w:pos="1416"/>
          <w:tab w:val="num" w:pos="173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739" w:hanging="3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CF6C19A">
      <w:start w:val="1"/>
      <w:numFmt w:val="lowerRoman"/>
      <w:lvlText w:val="%3."/>
      <w:lvlJc w:val="left"/>
      <w:pPr>
        <w:tabs>
          <w:tab w:val="left" w:pos="993"/>
          <w:tab w:val="left" w:pos="1416"/>
          <w:tab w:val="left" w:pos="2124"/>
          <w:tab w:val="num" w:pos="2453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453" w:hanging="23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D0A79F6">
      <w:start w:val="1"/>
      <w:numFmt w:val="decimal"/>
      <w:lvlText w:val="%4."/>
      <w:lvlJc w:val="left"/>
      <w:pPr>
        <w:tabs>
          <w:tab w:val="left" w:pos="993"/>
          <w:tab w:val="left" w:pos="1416"/>
          <w:tab w:val="left" w:pos="2124"/>
          <w:tab w:val="left" w:pos="2832"/>
          <w:tab w:val="num" w:pos="3179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179" w:hanging="3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F6C4130">
      <w:start w:val="1"/>
      <w:numFmt w:val="lowerLetter"/>
      <w:lvlText w:val="%5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num" w:pos="3899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899" w:hanging="3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0DA521C">
      <w:start w:val="1"/>
      <w:numFmt w:val="lowerRoman"/>
      <w:lvlText w:val="%6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num" w:pos="4613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4613" w:hanging="23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5323394">
      <w:start w:val="1"/>
      <w:numFmt w:val="decimal"/>
      <w:lvlText w:val="%7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num" w:pos="5339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5339" w:hanging="3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C96FDD8">
      <w:start w:val="1"/>
      <w:numFmt w:val="lowerLetter"/>
      <w:lvlText w:val="%8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num" w:pos="6059"/>
          <w:tab w:val="left" w:pos="6372"/>
          <w:tab w:val="left" w:pos="7080"/>
          <w:tab w:val="left" w:pos="7788"/>
          <w:tab w:val="left" w:pos="8496"/>
          <w:tab w:val="left" w:pos="8566"/>
        </w:tabs>
        <w:ind w:left="6059" w:hanging="3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DC2B6F2">
      <w:start w:val="1"/>
      <w:numFmt w:val="lowerRoman"/>
      <w:lvlText w:val="%9."/>
      <w:lvlJc w:val="left"/>
      <w:p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num" w:pos="6773"/>
          <w:tab w:val="left" w:pos="7080"/>
          <w:tab w:val="left" w:pos="7788"/>
          <w:tab w:val="left" w:pos="8496"/>
          <w:tab w:val="left" w:pos="8566"/>
        </w:tabs>
        <w:ind w:left="6773" w:hanging="23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0000017"/>
    <w:multiLevelType w:val="hybridMultilevel"/>
    <w:tmpl w:val="894EE889"/>
    <w:styleLink w:val="Zaimportowanystyl12"/>
    <w:lvl w:ilvl="0" w:tplc="45986A6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F7E5E68">
      <w:start w:val="1"/>
      <w:numFmt w:val="lowerLetter"/>
      <w:lvlText w:val="%2."/>
      <w:lvlJc w:val="left"/>
      <w:pPr>
        <w:tabs>
          <w:tab w:val="left" w:pos="425"/>
          <w:tab w:val="num" w:pos="1145"/>
        </w:tabs>
        <w:ind w:left="114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A90D5DE">
      <w:start w:val="1"/>
      <w:numFmt w:val="lowerRoman"/>
      <w:lvlText w:val="%3."/>
      <w:lvlJc w:val="left"/>
      <w:pPr>
        <w:tabs>
          <w:tab w:val="left" w:pos="425"/>
          <w:tab w:val="num" w:pos="1865"/>
        </w:tabs>
        <w:ind w:left="1865" w:hanging="35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E0E599E">
      <w:start w:val="1"/>
      <w:numFmt w:val="decimal"/>
      <w:lvlText w:val="%4."/>
      <w:lvlJc w:val="left"/>
      <w:pPr>
        <w:tabs>
          <w:tab w:val="left" w:pos="425"/>
          <w:tab w:val="num" w:pos="2585"/>
        </w:tabs>
        <w:ind w:left="258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D48C91A">
      <w:start w:val="1"/>
      <w:numFmt w:val="lowerLetter"/>
      <w:lvlText w:val="%5."/>
      <w:lvlJc w:val="left"/>
      <w:pPr>
        <w:tabs>
          <w:tab w:val="left" w:pos="425"/>
          <w:tab w:val="num" w:pos="3305"/>
        </w:tabs>
        <w:ind w:left="330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70CA840">
      <w:start w:val="1"/>
      <w:numFmt w:val="lowerRoman"/>
      <w:lvlText w:val="%6."/>
      <w:lvlJc w:val="left"/>
      <w:pPr>
        <w:tabs>
          <w:tab w:val="left" w:pos="425"/>
          <w:tab w:val="num" w:pos="4025"/>
        </w:tabs>
        <w:ind w:left="4025" w:hanging="35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17869E0">
      <w:start w:val="1"/>
      <w:numFmt w:val="decimal"/>
      <w:lvlText w:val="%7."/>
      <w:lvlJc w:val="left"/>
      <w:pPr>
        <w:tabs>
          <w:tab w:val="left" w:pos="425"/>
          <w:tab w:val="num" w:pos="4745"/>
        </w:tabs>
        <w:ind w:left="474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F2EC232">
      <w:start w:val="1"/>
      <w:numFmt w:val="lowerLetter"/>
      <w:lvlText w:val="%8."/>
      <w:lvlJc w:val="left"/>
      <w:pPr>
        <w:tabs>
          <w:tab w:val="left" w:pos="425"/>
          <w:tab w:val="num" w:pos="5465"/>
        </w:tabs>
        <w:ind w:left="5465" w:hanging="42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63E93F2">
      <w:start w:val="1"/>
      <w:numFmt w:val="lowerRoman"/>
      <w:lvlText w:val="%9."/>
      <w:lvlJc w:val="left"/>
      <w:pPr>
        <w:tabs>
          <w:tab w:val="left" w:pos="425"/>
          <w:tab w:val="num" w:pos="6185"/>
        </w:tabs>
        <w:ind w:left="6185" w:hanging="355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00000018"/>
    <w:multiLevelType w:val="hybridMultilevel"/>
    <w:tmpl w:val="894EE88B"/>
    <w:numStyleLink w:val="Zaimportowanystyl13"/>
  </w:abstractNum>
  <w:abstractNum w:abstractNumId="14" w15:restartNumberingAfterBreak="0">
    <w:nsid w:val="00000019"/>
    <w:multiLevelType w:val="hybridMultilevel"/>
    <w:tmpl w:val="894EE88B"/>
    <w:styleLink w:val="Zaimportowanystyl13"/>
    <w:lvl w:ilvl="0" w:tplc="6DAE20B4">
      <w:start w:val="1"/>
      <w:numFmt w:val="decimal"/>
      <w:lvlText w:val="%1."/>
      <w:lvlJc w:val="left"/>
      <w:pPr>
        <w:tabs>
          <w:tab w:val="num" w:pos="550"/>
        </w:tabs>
        <w:ind w:left="550" w:hanging="4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DCCFFA6">
      <w:start w:val="1"/>
      <w:numFmt w:val="lowerLetter"/>
      <w:lvlText w:val="%2."/>
      <w:lvlJc w:val="left"/>
      <w:pPr>
        <w:tabs>
          <w:tab w:val="left" w:pos="426"/>
          <w:tab w:val="num" w:pos="1262"/>
        </w:tabs>
        <w:ind w:left="1262" w:hanging="4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96C1C0">
      <w:start w:val="1"/>
      <w:numFmt w:val="lowerRoman"/>
      <w:lvlText w:val="%3."/>
      <w:lvlJc w:val="left"/>
      <w:pPr>
        <w:tabs>
          <w:tab w:val="left" w:pos="426"/>
          <w:tab w:val="num" w:pos="1994"/>
        </w:tabs>
        <w:ind w:left="1994" w:hanging="4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DA48AF6">
      <w:start w:val="1"/>
      <w:numFmt w:val="decimal"/>
      <w:lvlText w:val="%4."/>
      <w:lvlJc w:val="left"/>
      <w:pPr>
        <w:tabs>
          <w:tab w:val="num" w:pos="426"/>
        </w:tabs>
        <w:ind w:left="426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A32343E">
      <w:start w:val="1"/>
      <w:numFmt w:val="lowerLetter"/>
      <w:lvlText w:val="%5."/>
      <w:lvlJc w:val="left"/>
      <w:pPr>
        <w:tabs>
          <w:tab w:val="num" w:pos="2820"/>
        </w:tabs>
        <w:ind w:left="2820" w:hanging="28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77E88F6">
      <w:start w:val="1"/>
      <w:numFmt w:val="lowerRoman"/>
      <w:lvlText w:val="%6."/>
      <w:lvlJc w:val="left"/>
      <w:pPr>
        <w:tabs>
          <w:tab w:val="num" w:pos="2738"/>
        </w:tabs>
        <w:ind w:left="2738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10E58A8">
      <w:start w:val="1"/>
      <w:numFmt w:val="decimal"/>
      <w:lvlText w:val="%7."/>
      <w:lvlJc w:val="left"/>
      <w:pPr>
        <w:tabs>
          <w:tab w:val="num" w:pos="2796"/>
        </w:tabs>
        <w:ind w:left="2796" w:hanging="279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D081120">
      <w:start w:val="1"/>
      <w:numFmt w:val="lowerLetter"/>
      <w:lvlText w:val="%8."/>
      <w:lvlJc w:val="left"/>
      <w:pPr>
        <w:tabs>
          <w:tab w:val="left" w:pos="426"/>
          <w:tab w:val="num" w:pos="3258"/>
        </w:tabs>
        <w:ind w:left="3258" w:hanging="27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A7F00">
      <w:start w:val="1"/>
      <w:numFmt w:val="lowerRoman"/>
      <w:lvlText w:val="%9."/>
      <w:lvlJc w:val="left"/>
      <w:pPr>
        <w:tabs>
          <w:tab w:val="left" w:pos="426"/>
          <w:tab w:val="num" w:pos="3966"/>
        </w:tabs>
        <w:ind w:left="3966" w:hanging="27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0000001A"/>
    <w:multiLevelType w:val="hybridMultilevel"/>
    <w:tmpl w:val="894EE88D"/>
    <w:numStyleLink w:val="Zaimportowanystyl14"/>
  </w:abstractNum>
  <w:abstractNum w:abstractNumId="16" w15:restartNumberingAfterBreak="0">
    <w:nsid w:val="0000001B"/>
    <w:multiLevelType w:val="hybridMultilevel"/>
    <w:tmpl w:val="894EE88D"/>
    <w:styleLink w:val="Zaimportowanystyl14"/>
    <w:lvl w:ilvl="0" w:tplc="2738D982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89678D2">
      <w:start w:val="1"/>
      <w:numFmt w:val="lowerLetter"/>
      <w:lvlText w:val="%2."/>
      <w:lvlJc w:val="left"/>
      <w:pPr>
        <w:tabs>
          <w:tab w:val="left" w:pos="1410"/>
          <w:tab w:val="num" w:pos="2124"/>
        </w:tabs>
        <w:ind w:left="2124" w:hanging="35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724234E">
      <w:start w:val="1"/>
      <w:numFmt w:val="lowerRoman"/>
      <w:lvlText w:val="%3."/>
      <w:lvlJc w:val="left"/>
      <w:pPr>
        <w:tabs>
          <w:tab w:val="left" w:pos="1410"/>
          <w:tab w:val="num" w:pos="2832"/>
        </w:tabs>
        <w:ind w:left="2832" w:hanging="27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D6EBA5E">
      <w:start w:val="1"/>
      <w:numFmt w:val="decimal"/>
      <w:lvlText w:val="%4."/>
      <w:lvlJc w:val="left"/>
      <w:pPr>
        <w:tabs>
          <w:tab w:val="left" w:pos="1410"/>
          <w:tab w:val="num" w:pos="3540"/>
        </w:tabs>
        <w:ind w:left="3540" w:hanging="33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C5ADA10">
      <w:start w:val="1"/>
      <w:numFmt w:val="lowerLetter"/>
      <w:lvlText w:val="%5."/>
      <w:lvlJc w:val="left"/>
      <w:pPr>
        <w:tabs>
          <w:tab w:val="left" w:pos="1410"/>
          <w:tab w:val="num" w:pos="4248"/>
        </w:tabs>
        <w:ind w:left="4248" w:hanging="3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3668314">
      <w:start w:val="1"/>
      <w:numFmt w:val="lowerRoman"/>
      <w:lvlText w:val="%6."/>
      <w:lvlJc w:val="left"/>
      <w:pPr>
        <w:tabs>
          <w:tab w:val="left" w:pos="1410"/>
          <w:tab w:val="num" w:pos="4956"/>
        </w:tabs>
        <w:ind w:left="4956" w:hanging="24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C4E1F12">
      <w:start w:val="1"/>
      <w:numFmt w:val="decimal"/>
      <w:lvlText w:val="%7."/>
      <w:lvlJc w:val="left"/>
      <w:pPr>
        <w:tabs>
          <w:tab w:val="left" w:pos="1410"/>
          <w:tab w:val="num" w:pos="5664"/>
        </w:tabs>
        <w:ind w:left="5664" w:hanging="29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DB05218">
      <w:start w:val="1"/>
      <w:numFmt w:val="lowerLetter"/>
      <w:lvlText w:val="%8."/>
      <w:lvlJc w:val="left"/>
      <w:pPr>
        <w:tabs>
          <w:tab w:val="left" w:pos="1410"/>
          <w:tab w:val="num" w:pos="6372"/>
        </w:tabs>
        <w:ind w:left="6372" w:hanging="28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626B5B0">
      <w:start w:val="1"/>
      <w:numFmt w:val="lowerRoman"/>
      <w:suff w:val="nothing"/>
      <w:lvlText w:val="%9."/>
      <w:lvlJc w:val="left"/>
      <w:pPr>
        <w:tabs>
          <w:tab w:val="left" w:pos="1410"/>
        </w:tabs>
        <w:ind w:left="6990" w:hanging="11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000001D"/>
    <w:multiLevelType w:val="hybridMultilevel"/>
    <w:tmpl w:val="894EE88F"/>
    <w:styleLink w:val="Zaimportowanystyl15"/>
    <w:lvl w:ilvl="0" w:tplc="E0909E26">
      <w:start w:val="1"/>
      <w:numFmt w:val="lowerLetter"/>
      <w:lvlText w:val="%1)"/>
      <w:lvlJc w:val="left"/>
      <w:pPr>
        <w:tabs>
          <w:tab w:val="left" w:pos="284"/>
          <w:tab w:val="num" w:pos="708"/>
        </w:tabs>
        <w:ind w:left="720" w:hanging="360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F7AB410">
      <w:start w:val="1"/>
      <w:numFmt w:val="lowerLetter"/>
      <w:lvlText w:val="%2."/>
      <w:lvlJc w:val="left"/>
      <w:pPr>
        <w:tabs>
          <w:tab w:val="left" w:pos="284"/>
          <w:tab w:val="left" w:pos="708"/>
          <w:tab w:val="num" w:pos="1416"/>
        </w:tabs>
        <w:ind w:left="1428" w:hanging="348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6540FDA">
      <w:start w:val="1"/>
      <w:numFmt w:val="lowerRoman"/>
      <w:lvlText w:val="%3."/>
      <w:lvlJc w:val="left"/>
      <w:pPr>
        <w:tabs>
          <w:tab w:val="left" w:pos="284"/>
          <w:tab w:val="left" w:pos="708"/>
          <w:tab w:val="num" w:pos="2124"/>
        </w:tabs>
        <w:ind w:left="2136" w:hanging="266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1C49B2E">
      <w:start w:val="1"/>
      <w:numFmt w:val="decimal"/>
      <w:lvlText w:val="%4."/>
      <w:lvlJc w:val="left"/>
      <w:pPr>
        <w:tabs>
          <w:tab w:val="left" w:pos="284"/>
          <w:tab w:val="left" w:pos="708"/>
          <w:tab w:val="num" w:pos="2832"/>
        </w:tabs>
        <w:ind w:left="2844" w:hanging="324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5409AC8">
      <w:start w:val="1"/>
      <w:numFmt w:val="lowerLetter"/>
      <w:lvlText w:val="%5."/>
      <w:lvlJc w:val="left"/>
      <w:pPr>
        <w:tabs>
          <w:tab w:val="left" w:pos="284"/>
          <w:tab w:val="left" w:pos="708"/>
          <w:tab w:val="num" w:pos="3540"/>
        </w:tabs>
        <w:ind w:left="3552" w:hanging="312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03C3920">
      <w:start w:val="1"/>
      <w:numFmt w:val="lowerRoman"/>
      <w:suff w:val="nothing"/>
      <w:lvlText w:val="%6."/>
      <w:lvlJc w:val="left"/>
      <w:pPr>
        <w:tabs>
          <w:tab w:val="left" w:pos="284"/>
          <w:tab w:val="left" w:pos="708"/>
        </w:tabs>
        <w:ind w:left="4171" w:hanging="141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838680C">
      <w:start w:val="1"/>
      <w:numFmt w:val="decimal"/>
      <w:lvlText w:val="%7."/>
      <w:lvlJc w:val="left"/>
      <w:pPr>
        <w:tabs>
          <w:tab w:val="left" w:pos="284"/>
          <w:tab w:val="left" w:pos="708"/>
          <w:tab w:val="num" w:pos="4956"/>
        </w:tabs>
        <w:ind w:left="4968" w:hanging="288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E661784">
      <w:start w:val="1"/>
      <w:numFmt w:val="lowerLetter"/>
      <w:lvlText w:val="%8."/>
      <w:lvlJc w:val="left"/>
      <w:pPr>
        <w:tabs>
          <w:tab w:val="left" w:pos="284"/>
          <w:tab w:val="left" w:pos="708"/>
          <w:tab w:val="num" w:pos="5664"/>
        </w:tabs>
        <w:ind w:left="5676" w:hanging="276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3620908">
      <w:start w:val="1"/>
      <w:numFmt w:val="lowerRoman"/>
      <w:suff w:val="nothing"/>
      <w:lvlText w:val="%9."/>
      <w:lvlJc w:val="left"/>
      <w:pPr>
        <w:tabs>
          <w:tab w:val="left" w:pos="284"/>
          <w:tab w:val="left" w:pos="708"/>
        </w:tabs>
        <w:ind w:left="6331" w:hanging="141"/>
      </w:pPr>
      <w:rPr>
        <w:rFonts w:hAnsi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0000001F"/>
    <w:multiLevelType w:val="hybridMultilevel"/>
    <w:tmpl w:val="894EE891"/>
    <w:styleLink w:val="Zaimportowanystyl16"/>
    <w:lvl w:ilvl="0" w:tplc="7C1A912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EE0C2DC">
      <w:start w:val="1"/>
      <w:numFmt w:val="lowerLetter"/>
      <w:lvlText w:val="%2."/>
      <w:lvlJc w:val="left"/>
      <w:pPr>
        <w:tabs>
          <w:tab w:val="left" w:pos="284"/>
          <w:tab w:val="num" w:pos="1004"/>
        </w:tabs>
        <w:ind w:left="100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E4E798">
      <w:start w:val="1"/>
      <w:numFmt w:val="lowerRoman"/>
      <w:lvlText w:val="%3."/>
      <w:lvlJc w:val="left"/>
      <w:pPr>
        <w:tabs>
          <w:tab w:val="left" w:pos="284"/>
          <w:tab w:val="num" w:pos="1724"/>
        </w:tabs>
        <w:ind w:left="1724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5EC5476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9C1DA4">
      <w:start w:val="1"/>
      <w:numFmt w:val="lowerLetter"/>
      <w:lvlText w:val="%5."/>
      <w:lvlJc w:val="left"/>
      <w:pPr>
        <w:tabs>
          <w:tab w:val="left" w:pos="284"/>
          <w:tab w:val="num" w:pos="3164"/>
        </w:tabs>
        <w:ind w:left="316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04E74AE">
      <w:start w:val="1"/>
      <w:numFmt w:val="lowerRoman"/>
      <w:lvlText w:val="%6."/>
      <w:lvlJc w:val="left"/>
      <w:pPr>
        <w:tabs>
          <w:tab w:val="left" w:pos="284"/>
          <w:tab w:val="num" w:pos="3884"/>
        </w:tabs>
        <w:ind w:left="3884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B84E3AA">
      <w:start w:val="1"/>
      <w:numFmt w:val="decimal"/>
      <w:lvlText w:val="%7."/>
      <w:lvlJc w:val="left"/>
      <w:pPr>
        <w:tabs>
          <w:tab w:val="left" w:pos="284"/>
          <w:tab w:val="num" w:pos="4604"/>
        </w:tabs>
        <w:ind w:left="460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381C6C">
      <w:start w:val="1"/>
      <w:numFmt w:val="lowerLetter"/>
      <w:lvlText w:val="%8."/>
      <w:lvlJc w:val="left"/>
      <w:pPr>
        <w:tabs>
          <w:tab w:val="left" w:pos="284"/>
          <w:tab w:val="num" w:pos="5324"/>
        </w:tabs>
        <w:ind w:left="532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7E0FAC">
      <w:start w:val="1"/>
      <w:numFmt w:val="lowerRoman"/>
      <w:lvlText w:val="%9."/>
      <w:lvlJc w:val="left"/>
      <w:pPr>
        <w:tabs>
          <w:tab w:val="left" w:pos="284"/>
          <w:tab w:val="num" w:pos="6044"/>
        </w:tabs>
        <w:ind w:left="6044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00000020"/>
    <w:multiLevelType w:val="multilevel"/>
    <w:tmpl w:val="43C8C8F0"/>
    <w:numStyleLink w:val="Zaimportowanystyl17"/>
  </w:abstractNum>
  <w:abstractNum w:abstractNumId="20" w15:restartNumberingAfterBreak="0">
    <w:nsid w:val="00000021"/>
    <w:multiLevelType w:val="multilevel"/>
    <w:tmpl w:val="43C8C8F0"/>
    <w:styleLink w:val="Zaimportowanystyl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360"/>
        </w:tabs>
        <w:ind w:left="226" w:hanging="12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360"/>
          <w:tab w:val="num" w:pos="1004"/>
        </w:tabs>
        <w:ind w:left="1004" w:hanging="72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360"/>
        </w:tabs>
        <w:ind w:left="586" w:hanging="12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left" w:pos="360"/>
          <w:tab w:val="num" w:pos="1724"/>
        </w:tabs>
        <w:ind w:left="1724" w:hanging="108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360"/>
        </w:tabs>
        <w:ind w:left="946" w:hanging="12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left" w:pos="360"/>
          <w:tab w:val="num" w:pos="2444"/>
        </w:tabs>
        <w:ind w:left="2444" w:hanging="144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360"/>
        </w:tabs>
        <w:ind w:left="1306" w:hanging="122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  <w:tab w:val="num" w:pos="3164"/>
        </w:tabs>
        <w:ind w:left="3164" w:hanging="180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0000023"/>
    <w:multiLevelType w:val="hybridMultilevel"/>
    <w:tmpl w:val="894EE895"/>
    <w:styleLink w:val="Zaimportowanystyl18"/>
    <w:lvl w:ilvl="0" w:tplc="B4EAF800">
      <w:start w:val="1"/>
      <w:numFmt w:val="lowerLetter"/>
      <w:lvlText w:val="%1)"/>
      <w:lvlJc w:val="left"/>
      <w:pPr>
        <w:tabs>
          <w:tab w:val="left" w:pos="708"/>
          <w:tab w:val="num" w:pos="1295"/>
        </w:tabs>
        <w:ind w:left="1295" w:hanging="215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50CF86C">
      <w:start w:val="1"/>
      <w:numFmt w:val="decimal"/>
      <w:suff w:val="nothing"/>
      <w:lvlText w:val="%2)"/>
      <w:lvlJc w:val="left"/>
      <w:pPr>
        <w:tabs>
          <w:tab w:val="left" w:pos="708"/>
        </w:tabs>
        <w:ind w:left="626" w:hanging="200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701C32">
      <w:start w:val="1"/>
      <w:numFmt w:val="lowerLetter"/>
      <w:lvlText w:val="%3)"/>
      <w:lvlJc w:val="left"/>
      <w:pPr>
        <w:tabs>
          <w:tab w:val="num" w:pos="708"/>
        </w:tabs>
        <w:ind w:left="709" w:hanging="283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85CDAEA">
      <w:start w:val="1"/>
      <w:numFmt w:val="decimal"/>
      <w:lvlText w:val="%4."/>
      <w:lvlJc w:val="left"/>
      <w:pPr>
        <w:tabs>
          <w:tab w:val="left" w:pos="708"/>
          <w:tab w:val="num" w:pos="1391"/>
        </w:tabs>
        <w:ind w:left="1392" w:hanging="426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C64F746">
      <w:start w:val="1"/>
      <w:numFmt w:val="lowerLetter"/>
      <w:lvlText w:val="%5."/>
      <w:lvlJc w:val="left"/>
      <w:pPr>
        <w:tabs>
          <w:tab w:val="left" w:pos="708"/>
          <w:tab w:val="num" w:pos="2111"/>
        </w:tabs>
        <w:ind w:left="2112" w:hanging="426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100CFE">
      <w:start w:val="1"/>
      <w:numFmt w:val="lowerRoman"/>
      <w:lvlText w:val="%6."/>
      <w:lvlJc w:val="left"/>
      <w:pPr>
        <w:tabs>
          <w:tab w:val="left" w:pos="708"/>
          <w:tab w:val="num" w:pos="2831"/>
        </w:tabs>
        <w:ind w:left="2832" w:hanging="361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C2E2D8A">
      <w:start w:val="1"/>
      <w:numFmt w:val="decimal"/>
      <w:lvlText w:val="%7."/>
      <w:lvlJc w:val="left"/>
      <w:pPr>
        <w:tabs>
          <w:tab w:val="left" w:pos="708"/>
          <w:tab w:val="num" w:pos="3540"/>
        </w:tabs>
        <w:ind w:left="3541" w:hanging="415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B4ECA94">
      <w:start w:val="1"/>
      <w:numFmt w:val="lowerLetter"/>
      <w:lvlText w:val="%8."/>
      <w:lvlJc w:val="left"/>
      <w:pPr>
        <w:tabs>
          <w:tab w:val="left" w:pos="708"/>
          <w:tab w:val="num" w:pos="4248"/>
        </w:tabs>
        <w:ind w:left="4249" w:hanging="403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344E014">
      <w:start w:val="1"/>
      <w:numFmt w:val="lowerRoman"/>
      <w:lvlText w:val="%9."/>
      <w:lvlJc w:val="left"/>
      <w:pPr>
        <w:tabs>
          <w:tab w:val="left" w:pos="708"/>
          <w:tab w:val="num" w:pos="4956"/>
        </w:tabs>
        <w:ind w:left="4957" w:hanging="326"/>
      </w:pPr>
      <w:rPr>
        <w:rFonts w:hAnsi="Arial Unicode MS" w:hint="default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00000025"/>
    <w:multiLevelType w:val="hybridMultilevel"/>
    <w:tmpl w:val="894EE897"/>
    <w:styleLink w:val="Zaimportowanystyl19"/>
    <w:lvl w:ilvl="0" w:tplc="C53ABEA6">
      <w:start w:val="1"/>
      <w:numFmt w:val="bullet"/>
      <w:lvlText w:val="·"/>
      <w:lvlJc w:val="left"/>
      <w:pPr>
        <w:tabs>
          <w:tab w:val="num" w:pos="851"/>
        </w:tabs>
        <w:ind w:left="851" w:hanging="142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8AE1F4">
      <w:start w:val="1"/>
      <w:numFmt w:val="bullet"/>
      <w:lvlText w:val="o"/>
      <w:lvlJc w:val="left"/>
      <w:pPr>
        <w:tabs>
          <w:tab w:val="left" w:pos="851"/>
          <w:tab w:val="num" w:pos="1571"/>
        </w:tabs>
        <w:ind w:left="157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87676AA">
      <w:start w:val="1"/>
      <w:numFmt w:val="bullet"/>
      <w:lvlText w:val="▪"/>
      <w:lvlJc w:val="left"/>
      <w:pPr>
        <w:tabs>
          <w:tab w:val="left" w:pos="851"/>
          <w:tab w:val="num" w:pos="2291"/>
        </w:tabs>
        <w:ind w:left="229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E54BE7E">
      <w:start w:val="1"/>
      <w:numFmt w:val="bullet"/>
      <w:lvlText w:val="·"/>
      <w:lvlJc w:val="left"/>
      <w:pPr>
        <w:tabs>
          <w:tab w:val="left" w:pos="851"/>
          <w:tab w:val="num" w:pos="3011"/>
        </w:tabs>
        <w:ind w:left="3011" w:hanging="425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66A607C">
      <w:start w:val="1"/>
      <w:numFmt w:val="bullet"/>
      <w:lvlText w:val="o"/>
      <w:lvlJc w:val="left"/>
      <w:pPr>
        <w:tabs>
          <w:tab w:val="left" w:pos="851"/>
          <w:tab w:val="num" w:pos="3731"/>
        </w:tabs>
        <w:ind w:left="373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9DE51D4">
      <w:start w:val="1"/>
      <w:numFmt w:val="bullet"/>
      <w:lvlText w:val="▪"/>
      <w:lvlJc w:val="left"/>
      <w:pPr>
        <w:tabs>
          <w:tab w:val="left" w:pos="851"/>
          <w:tab w:val="num" w:pos="4451"/>
        </w:tabs>
        <w:ind w:left="445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98BB2E">
      <w:start w:val="1"/>
      <w:numFmt w:val="bullet"/>
      <w:lvlText w:val="·"/>
      <w:lvlJc w:val="left"/>
      <w:pPr>
        <w:tabs>
          <w:tab w:val="left" w:pos="851"/>
          <w:tab w:val="num" w:pos="5171"/>
        </w:tabs>
        <w:ind w:left="5171" w:hanging="425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418CE0A">
      <w:start w:val="1"/>
      <w:numFmt w:val="bullet"/>
      <w:lvlText w:val="o"/>
      <w:lvlJc w:val="left"/>
      <w:pPr>
        <w:tabs>
          <w:tab w:val="left" w:pos="851"/>
          <w:tab w:val="num" w:pos="5891"/>
        </w:tabs>
        <w:ind w:left="589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1A89736">
      <w:start w:val="1"/>
      <w:numFmt w:val="bullet"/>
      <w:lvlText w:val="▪"/>
      <w:lvlJc w:val="left"/>
      <w:pPr>
        <w:tabs>
          <w:tab w:val="left" w:pos="851"/>
          <w:tab w:val="num" w:pos="6611"/>
        </w:tabs>
        <w:ind w:left="6611" w:hanging="425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00000026"/>
    <w:multiLevelType w:val="hybridMultilevel"/>
    <w:tmpl w:val="894EE899"/>
    <w:numStyleLink w:val="Zaimportowanystyl20"/>
  </w:abstractNum>
  <w:abstractNum w:abstractNumId="24" w15:restartNumberingAfterBreak="0">
    <w:nsid w:val="00000027"/>
    <w:multiLevelType w:val="hybridMultilevel"/>
    <w:tmpl w:val="894EE899"/>
    <w:styleLink w:val="Zaimportowanystyl20"/>
    <w:lvl w:ilvl="0" w:tplc="20246716">
      <w:start w:val="1"/>
      <w:numFmt w:val="decimal"/>
      <w:suff w:val="nothing"/>
      <w:lvlText w:val="%1."/>
      <w:lvlJc w:val="left"/>
      <w:pPr>
        <w:tabs>
          <w:tab w:val="left" w:pos="426"/>
        </w:tabs>
        <w:ind w:left="42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3F836A0">
      <w:start w:val="1"/>
      <w:numFmt w:val="lowerLetter"/>
      <w:lvlText w:val="%2."/>
      <w:lvlJc w:val="left"/>
      <w:pPr>
        <w:tabs>
          <w:tab w:val="left" w:pos="426"/>
          <w:tab w:val="num" w:pos="1146"/>
        </w:tabs>
        <w:ind w:left="132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8E46E70">
      <w:start w:val="1"/>
      <w:numFmt w:val="lowerLetter"/>
      <w:lvlText w:val="%3."/>
      <w:lvlJc w:val="left"/>
      <w:pPr>
        <w:tabs>
          <w:tab w:val="left" w:pos="426"/>
          <w:tab w:val="num" w:pos="1866"/>
        </w:tabs>
        <w:ind w:left="204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63C9B7E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76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A4EBE64">
      <w:start w:val="1"/>
      <w:numFmt w:val="lowerLetter"/>
      <w:lvlText w:val="%5."/>
      <w:lvlJc w:val="left"/>
      <w:pPr>
        <w:tabs>
          <w:tab w:val="left" w:pos="426"/>
          <w:tab w:val="num" w:pos="3306"/>
        </w:tabs>
        <w:ind w:left="348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5DEA39E">
      <w:start w:val="1"/>
      <w:numFmt w:val="lowerRoman"/>
      <w:lvlText w:val="%6."/>
      <w:lvlJc w:val="left"/>
      <w:pPr>
        <w:tabs>
          <w:tab w:val="left" w:pos="426"/>
          <w:tab w:val="num" w:pos="4026"/>
        </w:tabs>
        <w:ind w:left="4200" w:hanging="3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308996C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92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4EA0D22">
      <w:start w:val="1"/>
      <w:numFmt w:val="lowerLetter"/>
      <w:lvlText w:val="%8."/>
      <w:lvlJc w:val="left"/>
      <w:pPr>
        <w:tabs>
          <w:tab w:val="left" w:pos="426"/>
          <w:tab w:val="num" w:pos="5466"/>
        </w:tabs>
        <w:ind w:left="5640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3AD2F2">
      <w:start w:val="1"/>
      <w:numFmt w:val="lowerRoman"/>
      <w:lvlText w:val="%9."/>
      <w:lvlJc w:val="left"/>
      <w:pPr>
        <w:tabs>
          <w:tab w:val="left" w:pos="426"/>
          <w:tab w:val="num" w:pos="6186"/>
        </w:tabs>
        <w:ind w:left="6360" w:hanging="3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00000028"/>
    <w:multiLevelType w:val="hybridMultilevel"/>
    <w:tmpl w:val="894EE89B"/>
    <w:numStyleLink w:val="Zaimportowanystyl21"/>
  </w:abstractNum>
  <w:abstractNum w:abstractNumId="26" w15:restartNumberingAfterBreak="0">
    <w:nsid w:val="00000029"/>
    <w:multiLevelType w:val="hybridMultilevel"/>
    <w:tmpl w:val="894EE89B"/>
    <w:styleLink w:val="Zaimportowanystyl21"/>
    <w:lvl w:ilvl="0" w:tplc="CBEE03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994F494">
      <w:start w:val="1"/>
      <w:numFmt w:val="decimal"/>
      <w:lvlText w:val="%2."/>
      <w:lvlJc w:val="left"/>
      <w:pPr>
        <w:tabs>
          <w:tab w:val="left" w:pos="360"/>
          <w:tab w:val="num" w:pos="1260"/>
        </w:tabs>
        <w:ind w:left="1260" w:hanging="360"/>
      </w:pPr>
      <w:rPr>
        <w:rFonts w:ascii="Arial" w:eastAsia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946EB38">
      <w:start w:val="1"/>
      <w:numFmt w:val="decimal"/>
      <w:lvlText w:val="%3."/>
      <w:lvlJc w:val="left"/>
      <w:pPr>
        <w:tabs>
          <w:tab w:val="num" w:pos="426"/>
        </w:tabs>
        <w:ind w:left="42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E52CC0E">
      <w:start w:val="1"/>
      <w:numFmt w:val="decimal"/>
      <w:lvlText w:val="%4."/>
      <w:lvlJc w:val="left"/>
      <w:pPr>
        <w:tabs>
          <w:tab w:val="num" w:pos="426"/>
        </w:tabs>
        <w:ind w:left="42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438DA12">
      <w:start w:val="1"/>
      <w:numFmt w:val="decimal"/>
      <w:lvlText w:val="%5."/>
      <w:lvlJc w:val="left"/>
      <w:pPr>
        <w:tabs>
          <w:tab w:val="num" w:pos="2738"/>
        </w:tabs>
        <w:ind w:left="2738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CD896B0">
      <w:start w:val="1"/>
      <w:numFmt w:val="decimal"/>
      <w:lvlText w:val="%6."/>
      <w:lvlJc w:val="left"/>
      <w:pPr>
        <w:tabs>
          <w:tab w:val="num" w:pos="2738"/>
        </w:tabs>
        <w:ind w:left="2738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62E20F2">
      <w:start w:val="1"/>
      <w:numFmt w:val="decimal"/>
      <w:lvlText w:val="%7."/>
      <w:lvlJc w:val="left"/>
      <w:pPr>
        <w:tabs>
          <w:tab w:val="num" w:pos="2738"/>
        </w:tabs>
        <w:ind w:left="2738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684A8E">
      <w:start w:val="1"/>
      <w:numFmt w:val="decimal"/>
      <w:lvlText w:val="%8."/>
      <w:lvlJc w:val="left"/>
      <w:pPr>
        <w:tabs>
          <w:tab w:val="left" w:pos="426"/>
          <w:tab w:val="num" w:pos="3306"/>
        </w:tabs>
        <w:ind w:left="3306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6850A6">
      <w:start w:val="1"/>
      <w:numFmt w:val="decimal"/>
      <w:lvlText w:val="%9."/>
      <w:lvlJc w:val="left"/>
      <w:pPr>
        <w:tabs>
          <w:tab w:val="left" w:pos="426"/>
          <w:tab w:val="num" w:pos="4026"/>
        </w:tabs>
        <w:ind w:left="4026" w:hanging="27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0000002B"/>
    <w:multiLevelType w:val="hybridMultilevel"/>
    <w:tmpl w:val="894EE89D"/>
    <w:styleLink w:val="Zaimportowanystyl22"/>
    <w:lvl w:ilvl="0" w:tplc="9E441938">
      <w:start w:val="1"/>
      <w:numFmt w:val="lowerLetter"/>
      <w:lvlText w:val="%1)"/>
      <w:lvlJc w:val="left"/>
      <w:pPr>
        <w:tabs>
          <w:tab w:val="num" w:pos="708"/>
          <w:tab w:val="left" w:pos="7797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86D8A2">
      <w:start w:val="1"/>
      <w:numFmt w:val="lowerLetter"/>
      <w:lvlText w:val="%2."/>
      <w:lvlJc w:val="left"/>
      <w:pPr>
        <w:tabs>
          <w:tab w:val="left" w:pos="708"/>
          <w:tab w:val="num" w:pos="1416"/>
          <w:tab w:val="left" w:pos="7797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D16EA6E">
      <w:start w:val="1"/>
      <w:numFmt w:val="lowerRoman"/>
      <w:lvlText w:val="%3."/>
      <w:lvlJc w:val="left"/>
      <w:pPr>
        <w:tabs>
          <w:tab w:val="left" w:pos="708"/>
          <w:tab w:val="num" w:pos="2124"/>
          <w:tab w:val="left" w:pos="7797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CCE0728">
      <w:start w:val="1"/>
      <w:numFmt w:val="decimal"/>
      <w:lvlText w:val="%4."/>
      <w:lvlJc w:val="left"/>
      <w:pPr>
        <w:tabs>
          <w:tab w:val="left" w:pos="708"/>
          <w:tab w:val="num" w:pos="2832"/>
          <w:tab w:val="left" w:pos="7797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B69384">
      <w:start w:val="1"/>
      <w:numFmt w:val="lowerLetter"/>
      <w:lvlText w:val="%5."/>
      <w:lvlJc w:val="left"/>
      <w:pPr>
        <w:tabs>
          <w:tab w:val="left" w:pos="708"/>
          <w:tab w:val="num" w:pos="3540"/>
          <w:tab w:val="left" w:pos="7797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FB2AAB0">
      <w:start w:val="1"/>
      <w:numFmt w:val="lowerRoman"/>
      <w:lvlText w:val="%6."/>
      <w:lvlJc w:val="left"/>
      <w:pPr>
        <w:tabs>
          <w:tab w:val="left" w:pos="708"/>
          <w:tab w:val="num" w:pos="4248"/>
          <w:tab w:val="left" w:pos="7797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5C05436">
      <w:start w:val="1"/>
      <w:numFmt w:val="decimal"/>
      <w:lvlText w:val="%7."/>
      <w:lvlJc w:val="left"/>
      <w:pPr>
        <w:tabs>
          <w:tab w:val="left" w:pos="708"/>
          <w:tab w:val="num" w:pos="4956"/>
          <w:tab w:val="left" w:pos="7797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664FB02">
      <w:start w:val="1"/>
      <w:numFmt w:val="lowerLetter"/>
      <w:lvlText w:val="%8."/>
      <w:lvlJc w:val="left"/>
      <w:pPr>
        <w:tabs>
          <w:tab w:val="left" w:pos="708"/>
          <w:tab w:val="num" w:pos="5664"/>
          <w:tab w:val="left" w:pos="7797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67EF578">
      <w:start w:val="1"/>
      <w:numFmt w:val="lowerRoman"/>
      <w:suff w:val="nothing"/>
      <w:lvlText w:val="%9."/>
      <w:lvlJc w:val="left"/>
      <w:pPr>
        <w:tabs>
          <w:tab w:val="left" w:pos="708"/>
          <w:tab w:val="left" w:pos="7797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0000002D"/>
    <w:multiLevelType w:val="hybridMultilevel"/>
    <w:tmpl w:val="894EE89F"/>
    <w:styleLink w:val="Zaimportowanystyl23"/>
    <w:lvl w:ilvl="0" w:tplc="DC1A633C">
      <w:start w:val="1"/>
      <w:numFmt w:val="decimal"/>
      <w:lvlText w:val="%1."/>
      <w:lvlJc w:val="left"/>
      <w:pPr>
        <w:tabs>
          <w:tab w:val="num" w:pos="303"/>
          <w:tab w:val="left" w:pos="502"/>
        </w:tabs>
        <w:ind w:left="303" w:hanging="30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943B58">
      <w:start w:val="1"/>
      <w:numFmt w:val="decimal"/>
      <w:lvlText w:val="%2."/>
      <w:lvlJc w:val="left"/>
      <w:pPr>
        <w:tabs>
          <w:tab w:val="left" w:pos="502"/>
          <w:tab w:val="num" w:pos="1203"/>
        </w:tabs>
        <w:ind w:left="1203" w:hanging="30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2C4130">
      <w:start w:val="1"/>
      <w:numFmt w:val="decimal"/>
      <w:lvlText w:val="%3."/>
      <w:lvlJc w:val="left"/>
      <w:pPr>
        <w:tabs>
          <w:tab w:val="left" w:pos="502"/>
          <w:tab w:val="num" w:pos="2103"/>
        </w:tabs>
        <w:ind w:left="2103" w:hanging="30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6682A2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E504AA8">
      <w:start w:val="1"/>
      <w:numFmt w:val="decimal"/>
      <w:lvlText w:val="%5."/>
      <w:lvlJc w:val="left"/>
      <w:pPr>
        <w:tabs>
          <w:tab w:val="left" w:pos="502"/>
          <w:tab w:val="num" w:pos="3600"/>
        </w:tabs>
        <w:ind w:left="360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17CEA34">
      <w:start w:val="1"/>
      <w:numFmt w:val="decimal"/>
      <w:lvlText w:val="%6."/>
      <w:lvlJc w:val="left"/>
      <w:pPr>
        <w:tabs>
          <w:tab w:val="left" w:pos="502"/>
          <w:tab w:val="num" w:pos="4320"/>
        </w:tabs>
        <w:ind w:left="432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45ACFF4">
      <w:start w:val="1"/>
      <w:numFmt w:val="decimal"/>
      <w:lvlText w:val="%7."/>
      <w:lvlJc w:val="left"/>
      <w:pPr>
        <w:tabs>
          <w:tab w:val="left" w:pos="502"/>
          <w:tab w:val="num" w:pos="5040"/>
        </w:tabs>
        <w:ind w:left="504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BF06B10">
      <w:start w:val="1"/>
      <w:numFmt w:val="decimal"/>
      <w:lvlText w:val="%8."/>
      <w:lvlJc w:val="left"/>
      <w:pPr>
        <w:tabs>
          <w:tab w:val="left" w:pos="502"/>
          <w:tab w:val="num" w:pos="5760"/>
        </w:tabs>
        <w:ind w:left="576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FEA4236">
      <w:start w:val="1"/>
      <w:numFmt w:val="decimal"/>
      <w:lvlText w:val="%9."/>
      <w:lvlJc w:val="left"/>
      <w:pPr>
        <w:tabs>
          <w:tab w:val="left" w:pos="502"/>
          <w:tab w:val="num" w:pos="6480"/>
        </w:tabs>
        <w:ind w:left="6480" w:hanging="360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0000002E"/>
    <w:multiLevelType w:val="hybridMultilevel"/>
    <w:tmpl w:val="894EE8A1"/>
    <w:numStyleLink w:val="Zaimportowanystyl24"/>
  </w:abstractNum>
  <w:abstractNum w:abstractNumId="30" w15:restartNumberingAfterBreak="0">
    <w:nsid w:val="0000002F"/>
    <w:multiLevelType w:val="hybridMultilevel"/>
    <w:tmpl w:val="894EE8A1"/>
    <w:styleLink w:val="Zaimportowanystyl24"/>
    <w:lvl w:ilvl="0" w:tplc="39ACF332">
      <w:start w:val="1"/>
      <w:numFmt w:val="decimal"/>
      <w:lvlText w:val="%1)"/>
      <w:lvlJc w:val="left"/>
      <w:pPr>
        <w:tabs>
          <w:tab w:val="left" w:pos="360"/>
          <w:tab w:val="num" w:pos="708"/>
        </w:tabs>
        <w:ind w:left="709" w:hanging="28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ACE64FA">
      <w:start w:val="1"/>
      <w:numFmt w:val="decimal"/>
      <w:lvlText w:val="%2)"/>
      <w:lvlJc w:val="left"/>
      <w:pPr>
        <w:tabs>
          <w:tab w:val="left" w:pos="360"/>
          <w:tab w:val="num" w:pos="708"/>
        </w:tabs>
        <w:ind w:left="709" w:hanging="28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67EADE6">
      <w:start w:val="1"/>
      <w:numFmt w:val="decimal"/>
      <w:lvlText w:val="%3."/>
      <w:lvlJc w:val="left"/>
      <w:pPr>
        <w:tabs>
          <w:tab w:val="left" w:pos="360"/>
          <w:tab w:val="num" w:pos="708"/>
        </w:tabs>
        <w:ind w:left="709" w:hanging="283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140ECF8">
      <w:start w:val="1"/>
      <w:numFmt w:val="decimal"/>
      <w:lvlText w:val="%4."/>
      <w:lvlJc w:val="left"/>
      <w:pPr>
        <w:tabs>
          <w:tab w:val="left" w:pos="360"/>
          <w:tab w:val="left" w:pos="708"/>
          <w:tab w:val="num" w:pos="3232"/>
        </w:tabs>
        <w:ind w:left="323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C3C1A12">
      <w:start w:val="1"/>
      <w:numFmt w:val="decimal"/>
      <w:lvlText w:val="%5."/>
      <w:lvlJc w:val="left"/>
      <w:pPr>
        <w:tabs>
          <w:tab w:val="left" w:pos="360"/>
          <w:tab w:val="left" w:pos="708"/>
          <w:tab w:val="num" w:pos="3952"/>
        </w:tabs>
        <w:ind w:left="395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7F064EC">
      <w:start w:val="1"/>
      <w:numFmt w:val="decimal"/>
      <w:lvlText w:val="%6."/>
      <w:lvlJc w:val="left"/>
      <w:pPr>
        <w:tabs>
          <w:tab w:val="left" w:pos="360"/>
          <w:tab w:val="left" w:pos="708"/>
          <w:tab w:val="num" w:pos="4672"/>
        </w:tabs>
        <w:ind w:left="467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754B190">
      <w:start w:val="1"/>
      <w:numFmt w:val="decimal"/>
      <w:lvlText w:val="%7."/>
      <w:lvlJc w:val="left"/>
      <w:pPr>
        <w:tabs>
          <w:tab w:val="left" w:pos="360"/>
          <w:tab w:val="left" w:pos="708"/>
          <w:tab w:val="num" w:pos="5392"/>
        </w:tabs>
        <w:ind w:left="539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5D089E8">
      <w:start w:val="1"/>
      <w:numFmt w:val="decimal"/>
      <w:lvlText w:val="%8."/>
      <w:lvlJc w:val="left"/>
      <w:pPr>
        <w:tabs>
          <w:tab w:val="left" w:pos="360"/>
          <w:tab w:val="left" w:pos="708"/>
          <w:tab w:val="num" w:pos="6112"/>
        </w:tabs>
        <w:ind w:left="611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683E14">
      <w:start w:val="1"/>
      <w:numFmt w:val="decimal"/>
      <w:lvlText w:val="%9."/>
      <w:lvlJc w:val="left"/>
      <w:pPr>
        <w:tabs>
          <w:tab w:val="left" w:pos="360"/>
          <w:tab w:val="left" w:pos="708"/>
          <w:tab w:val="num" w:pos="6832"/>
        </w:tabs>
        <w:ind w:left="6833" w:hanging="2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00000031"/>
    <w:multiLevelType w:val="hybridMultilevel"/>
    <w:tmpl w:val="894EE8A3"/>
    <w:styleLink w:val="Zaimportowanystyl25"/>
    <w:lvl w:ilvl="0" w:tplc="02B2CA58">
      <w:start w:val="1"/>
      <w:numFmt w:val="decimal"/>
      <w:lvlText w:val="%1."/>
      <w:lvlJc w:val="left"/>
      <w:pPr>
        <w:tabs>
          <w:tab w:val="num" w:pos="238"/>
          <w:tab w:val="left" w:pos="284"/>
          <w:tab w:val="left" w:pos="2444"/>
        </w:tabs>
        <w:ind w:left="238" w:hanging="23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06812AC">
      <w:start w:val="1"/>
      <w:numFmt w:val="lowerLetter"/>
      <w:lvlText w:val="%2."/>
      <w:lvlJc w:val="left"/>
      <w:pPr>
        <w:tabs>
          <w:tab w:val="left" w:pos="284"/>
          <w:tab w:val="num" w:pos="958"/>
          <w:tab w:val="left" w:pos="2444"/>
        </w:tabs>
        <w:ind w:left="958" w:hanging="23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652BC70">
      <w:start w:val="1"/>
      <w:numFmt w:val="lowerRoman"/>
      <w:suff w:val="nothing"/>
      <w:lvlText w:val="%3."/>
      <w:lvlJc w:val="left"/>
      <w:pPr>
        <w:tabs>
          <w:tab w:val="left" w:pos="284"/>
          <w:tab w:val="left" w:pos="2444"/>
        </w:tabs>
        <w:ind w:left="1615" w:hanging="1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B6CE596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8742894">
      <w:start w:val="1"/>
      <w:numFmt w:val="lowerLetter"/>
      <w:lvlText w:val="%5."/>
      <w:lvlJc w:val="left"/>
      <w:pPr>
        <w:tabs>
          <w:tab w:val="left" w:pos="284"/>
          <w:tab w:val="left" w:pos="2444"/>
          <w:tab w:val="num" w:pos="3164"/>
        </w:tabs>
        <w:ind w:left="316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09ADAEE">
      <w:start w:val="1"/>
      <w:numFmt w:val="lowerRoman"/>
      <w:lvlText w:val="%6."/>
      <w:lvlJc w:val="left"/>
      <w:pPr>
        <w:tabs>
          <w:tab w:val="left" w:pos="284"/>
          <w:tab w:val="left" w:pos="2444"/>
          <w:tab w:val="num" w:pos="3884"/>
        </w:tabs>
        <w:ind w:left="388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94CE94">
      <w:start w:val="1"/>
      <w:numFmt w:val="decimal"/>
      <w:lvlText w:val="%7."/>
      <w:lvlJc w:val="left"/>
      <w:pPr>
        <w:tabs>
          <w:tab w:val="left" w:pos="284"/>
          <w:tab w:val="left" w:pos="2444"/>
          <w:tab w:val="num" w:pos="4604"/>
        </w:tabs>
        <w:ind w:left="46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5741538">
      <w:start w:val="1"/>
      <w:numFmt w:val="lowerLetter"/>
      <w:lvlText w:val="%8."/>
      <w:lvlJc w:val="left"/>
      <w:pPr>
        <w:tabs>
          <w:tab w:val="left" w:pos="284"/>
          <w:tab w:val="left" w:pos="2444"/>
          <w:tab w:val="num" w:pos="5324"/>
        </w:tabs>
        <w:ind w:left="532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46E6888">
      <w:start w:val="1"/>
      <w:numFmt w:val="lowerRoman"/>
      <w:lvlText w:val="%9."/>
      <w:lvlJc w:val="left"/>
      <w:pPr>
        <w:tabs>
          <w:tab w:val="left" w:pos="284"/>
          <w:tab w:val="left" w:pos="2444"/>
          <w:tab w:val="num" w:pos="6044"/>
        </w:tabs>
        <w:ind w:left="604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00000033"/>
    <w:multiLevelType w:val="hybridMultilevel"/>
    <w:tmpl w:val="894EE8A5"/>
    <w:styleLink w:val="Zaimportowanystyl26"/>
    <w:lvl w:ilvl="0" w:tplc="325C6718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F4EE3CC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EC8E39C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32E491C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35EF516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C25CE0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8898D6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A9EDBB2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D6348C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00000034"/>
    <w:multiLevelType w:val="hybridMultilevel"/>
    <w:tmpl w:val="894EE8A7"/>
    <w:numStyleLink w:val="Zaimportowanystyl27"/>
  </w:abstractNum>
  <w:abstractNum w:abstractNumId="34" w15:restartNumberingAfterBreak="0">
    <w:nsid w:val="00000035"/>
    <w:multiLevelType w:val="hybridMultilevel"/>
    <w:tmpl w:val="894EE8A7"/>
    <w:styleLink w:val="Zaimportowanystyl27"/>
    <w:lvl w:ilvl="0" w:tplc="82FECA4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E523E5A">
      <w:start w:val="1"/>
      <w:numFmt w:val="lowerLetter"/>
      <w:lvlText w:val="%2."/>
      <w:lvlJc w:val="left"/>
      <w:pPr>
        <w:tabs>
          <w:tab w:val="left" w:pos="284"/>
          <w:tab w:val="num" w:pos="1004"/>
        </w:tabs>
        <w:ind w:left="10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5AE3C02">
      <w:start w:val="1"/>
      <w:numFmt w:val="lowerRoman"/>
      <w:lvlText w:val="%3."/>
      <w:lvlJc w:val="left"/>
      <w:pPr>
        <w:tabs>
          <w:tab w:val="left" w:pos="284"/>
          <w:tab w:val="num" w:pos="1724"/>
        </w:tabs>
        <w:ind w:left="172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B92076E">
      <w:start w:val="1"/>
      <w:numFmt w:val="decimal"/>
      <w:lvlText w:val="%4."/>
      <w:lvlJc w:val="left"/>
      <w:pPr>
        <w:tabs>
          <w:tab w:val="left" w:pos="284"/>
          <w:tab w:val="num" w:pos="2444"/>
        </w:tabs>
        <w:ind w:left="244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D247FC">
      <w:start w:val="1"/>
      <w:numFmt w:val="lowerLetter"/>
      <w:lvlText w:val="%5."/>
      <w:lvlJc w:val="left"/>
      <w:pPr>
        <w:tabs>
          <w:tab w:val="left" w:pos="284"/>
          <w:tab w:val="num" w:pos="3164"/>
        </w:tabs>
        <w:ind w:left="316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F080E6">
      <w:start w:val="1"/>
      <w:numFmt w:val="lowerRoman"/>
      <w:lvlText w:val="%6."/>
      <w:lvlJc w:val="left"/>
      <w:pPr>
        <w:tabs>
          <w:tab w:val="left" w:pos="284"/>
          <w:tab w:val="num" w:pos="3884"/>
        </w:tabs>
        <w:ind w:left="388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C26952">
      <w:start w:val="1"/>
      <w:numFmt w:val="decimal"/>
      <w:lvlText w:val="%7."/>
      <w:lvlJc w:val="left"/>
      <w:pPr>
        <w:tabs>
          <w:tab w:val="left" w:pos="284"/>
          <w:tab w:val="num" w:pos="4604"/>
        </w:tabs>
        <w:ind w:left="460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58480DA">
      <w:start w:val="1"/>
      <w:numFmt w:val="lowerLetter"/>
      <w:lvlText w:val="%8."/>
      <w:lvlJc w:val="left"/>
      <w:pPr>
        <w:tabs>
          <w:tab w:val="left" w:pos="284"/>
          <w:tab w:val="num" w:pos="5324"/>
        </w:tabs>
        <w:ind w:left="532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84F7C0">
      <w:start w:val="1"/>
      <w:numFmt w:val="lowerRoman"/>
      <w:lvlText w:val="%9."/>
      <w:lvlJc w:val="left"/>
      <w:pPr>
        <w:tabs>
          <w:tab w:val="left" w:pos="284"/>
          <w:tab w:val="num" w:pos="6044"/>
        </w:tabs>
        <w:ind w:left="6044" w:hanging="21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00000037"/>
    <w:multiLevelType w:val="hybridMultilevel"/>
    <w:tmpl w:val="894EE8A9"/>
    <w:styleLink w:val="Zaimportowanystyl28"/>
    <w:lvl w:ilvl="0" w:tplc="21E498A8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4EE9D8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4968B38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6964C88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F182ECA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C2455E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B5681D2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F463AD6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5EF390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00000039"/>
    <w:multiLevelType w:val="hybridMultilevel"/>
    <w:tmpl w:val="894EE8AB"/>
    <w:styleLink w:val="Zaimportowanystyl29"/>
    <w:lvl w:ilvl="0" w:tplc="4420073E">
      <w:start w:val="1"/>
      <w:numFmt w:val="decimal"/>
      <w:lvlText w:val="%1)"/>
      <w:lvlJc w:val="left"/>
      <w:pPr>
        <w:tabs>
          <w:tab w:val="num" w:pos="747"/>
        </w:tabs>
        <w:ind w:left="748" w:hanging="46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10C4BA">
      <w:start w:val="1"/>
      <w:numFmt w:val="lowerLetter"/>
      <w:lvlText w:val="%2)"/>
      <w:lvlJc w:val="left"/>
      <w:pPr>
        <w:tabs>
          <w:tab w:val="left" w:pos="708"/>
          <w:tab w:val="num" w:pos="1108"/>
        </w:tabs>
        <w:ind w:left="1109" w:hanging="46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8D0E0A6">
      <w:start w:val="1"/>
      <w:numFmt w:val="lowerRoman"/>
      <w:lvlText w:val="%3)"/>
      <w:lvlJc w:val="left"/>
      <w:pPr>
        <w:tabs>
          <w:tab w:val="left" w:pos="708"/>
          <w:tab w:val="num" w:pos="1453"/>
        </w:tabs>
        <w:ind w:left="1454" w:hanging="45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AB2E18A">
      <w:start w:val="1"/>
      <w:numFmt w:val="decimal"/>
      <w:lvlText w:val="(%4)"/>
      <w:lvlJc w:val="left"/>
      <w:pPr>
        <w:tabs>
          <w:tab w:val="left" w:pos="708"/>
          <w:tab w:val="num" w:pos="1828"/>
        </w:tabs>
        <w:ind w:left="1829" w:hanging="46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6D4D80A">
      <w:start w:val="1"/>
      <w:numFmt w:val="lowerLetter"/>
      <w:lvlText w:val="(%5)"/>
      <w:lvlJc w:val="left"/>
      <w:pPr>
        <w:tabs>
          <w:tab w:val="left" w:pos="708"/>
          <w:tab w:val="num" w:pos="2160"/>
        </w:tabs>
        <w:ind w:left="2161" w:hanging="4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77C034E">
      <w:start w:val="1"/>
      <w:numFmt w:val="lowerRoman"/>
      <w:lvlText w:val="(%6)"/>
      <w:lvlJc w:val="left"/>
      <w:pPr>
        <w:tabs>
          <w:tab w:val="left" w:pos="708"/>
          <w:tab w:val="num" w:pos="2548"/>
        </w:tabs>
        <w:ind w:left="2549" w:hanging="46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F928664">
      <w:start w:val="1"/>
      <w:numFmt w:val="decimal"/>
      <w:lvlText w:val="%7."/>
      <w:lvlJc w:val="left"/>
      <w:pPr>
        <w:tabs>
          <w:tab w:val="left" w:pos="708"/>
          <w:tab w:val="num" w:pos="2867"/>
        </w:tabs>
        <w:ind w:left="2868" w:hanging="4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16558A">
      <w:start w:val="1"/>
      <w:numFmt w:val="lowerLetter"/>
      <w:lvlText w:val="%8."/>
      <w:lvlJc w:val="left"/>
      <w:pPr>
        <w:tabs>
          <w:tab w:val="left" w:pos="708"/>
          <w:tab w:val="num" w:pos="3268"/>
        </w:tabs>
        <w:ind w:left="3269" w:hanging="46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F8481C4">
      <w:start w:val="1"/>
      <w:numFmt w:val="lowerRoman"/>
      <w:lvlText w:val="%9."/>
      <w:lvlJc w:val="left"/>
      <w:pPr>
        <w:tabs>
          <w:tab w:val="left" w:pos="708"/>
          <w:tab w:val="num" w:pos="3574"/>
        </w:tabs>
        <w:ind w:left="3575" w:hanging="41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0000003B"/>
    <w:multiLevelType w:val="hybridMultilevel"/>
    <w:tmpl w:val="894EE8AD"/>
    <w:styleLink w:val="Zaimportowanystyl30"/>
    <w:lvl w:ilvl="0" w:tplc="4462CCC8">
      <w:start w:val="1"/>
      <w:numFmt w:val="decimal"/>
      <w:lvlText w:val="%1)"/>
      <w:lvlJc w:val="left"/>
      <w:pPr>
        <w:tabs>
          <w:tab w:val="num" w:pos="708"/>
        </w:tabs>
        <w:ind w:left="709" w:hanging="42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F2846CA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17" w:hanging="41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E45B5A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25" w:hanging="33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4BE34B6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33" w:hanging="38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962B206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41" w:hanging="37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A2AE85E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49" w:hanging="30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1E2190A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57" w:hanging="35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84B1E4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65" w:hanging="34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B704DD8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73" w:hanging="26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8" w15:restartNumberingAfterBreak="0">
    <w:nsid w:val="0000003D"/>
    <w:multiLevelType w:val="hybridMultilevel"/>
    <w:tmpl w:val="894EE8AF"/>
    <w:styleLink w:val="Zaimportowanystyl31"/>
    <w:lvl w:ilvl="0" w:tplc="98521616">
      <w:start w:val="1"/>
      <w:numFmt w:val="lowerLetter"/>
      <w:lvlText w:val="%1)"/>
      <w:lvlJc w:val="left"/>
      <w:pPr>
        <w:tabs>
          <w:tab w:val="num" w:pos="1154"/>
        </w:tabs>
        <w:ind w:left="1154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22A2FE">
      <w:start w:val="1"/>
      <w:numFmt w:val="lowerLetter"/>
      <w:lvlText w:val="%2."/>
      <w:lvlJc w:val="left"/>
      <w:pPr>
        <w:tabs>
          <w:tab w:val="left" w:pos="1154"/>
          <w:tab w:val="num" w:pos="1874"/>
        </w:tabs>
        <w:ind w:left="1874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412E214">
      <w:start w:val="1"/>
      <w:numFmt w:val="lowerRoman"/>
      <w:lvlText w:val="%3."/>
      <w:lvlJc w:val="left"/>
      <w:pPr>
        <w:tabs>
          <w:tab w:val="left" w:pos="1154"/>
          <w:tab w:val="num" w:pos="2594"/>
        </w:tabs>
        <w:ind w:left="2594" w:hanging="29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A4963E">
      <w:start w:val="1"/>
      <w:numFmt w:val="decimal"/>
      <w:lvlText w:val="%4."/>
      <w:lvlJc w:val="left"/>
      <w:pPr>
        <w:tabs>
          <w:tab w:val="left" w:pos="1154"/>
          <w:tab w:val="num" w:pos="3314"/>
        </w:tabs>
        <w:ind w:left="3314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5F0B13A">
      <w:start w:val="1"/>
      <w:numFmt w:val="lowerLetter"/>
      <w:lvlText w:val="%5."/>
      <w:lvlJc w:val="left"/>
      <w:pPr>
        <w:tabs>
          <w:tab w:val="left" w:pos="1154"/>
          <w:tab w:val="num" w:pos="4034"/>
        </w:tabs>
        <w:ind w:left="4034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244A52C">
      <w:start w:val="1"/>
      <w:numFmt w:val="lowerRoman"/>
      <w:lvlText w:val="%6."/>
      <w:lvlJc w:val="left"/>
      <w:pPr>
        <w:tabs>
          <w:tab w:val="left" w:pos="1154"/>
          <w:tab w:val="num" w:pos="4754"/>
        </w:tabs>
        <w:ind w:left="4754" w:hanging="29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8EC2E3E">
      <w:start w:val="1"/>
      <w:numFmt w:val="decimal"/>
      <w:lvlText w:val="%7."/>
      <w:lvlJc w:val="left"/>
      <w:pPr>
        <w:tabs>
          <w:tab w:val="left" w:pos="1154"/>
          <w:tab w:val="num" w:pos="5474"/>
        </w:tabs>
        <w:ind w:left="5474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42E395C">
      <w:start w:val="1"/>
      <w:numFmt w:val="lowerLetter"/>
      <w:lvlText w:val="%8."/>
      <w:lvlJc w:val="left"/>
      <w:pPr>
        <w:tabs>
          <w:tab w:val="left" w:pos="1154"/>
          <w:tab w:val="num" w:pos="6194"/>
        </w:tabs>
        <w:ind w:left="6194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0981212">
      <w:start w:val="1"/>
      <w:numFmt w:val="lowerRoman"/>
      <w:lvlText w:val="%9."/>
      <w:lvlJc w:val="left"/>
      <w:pPr>
        <w:tabs>
          <w:tab w:val="left" w:pos="1154"/>
          <w:tab w:val="num" w:pos="6914"/>
        </w:tabs>
        <w:ind w:left="6914" w:hanging="29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0000003F"/>
    <w:multiLevelType w:val="hybridMultilevel"/>
    <w:tmpl w:val="894EE8B1"/>
    <w:styleLink w:val="Zaimportowanystyl32"/>
    <w:lvl w:ilvl="0" w:tplc="23C0FBE4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B9AD7D2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2C9ADA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410C3DA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DCAF81C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55231DE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67EF4F0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4861CA2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32473FA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00000041"/>
    <w:multiLevelType w:val="hybridMultilevel"/>
    <w:tmpl w:val="894EE8B3"/>
    <w:styleLink w:val="Zaimportowanystyl33"/>
    <w:lvl w:ilvl="0" w:tplc="A6B6121C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4BA6B3A">
      <w:start w:val="1"/>
      <w:numFmt w:val="lowerLetter"/>
      <w:lvlText w:val="%2."/>
      <w:lvlJc w:val="left"/>
      <w:pPr>
        <w:tabs>
          <w:tab w:val="left" w:pos="567"/>
          <w:tab w:val="num" w:pos="1287"/>
        </w:tabs>
        <w:ind w:left="128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80095A">
      <w:start w:val="1"/>
      <w:numFmt w:val="lowerRoman"/>
      <w:lvlText w:val="%3."/>
      <w:lvlJc w:val="left"/>
      <w:pPr>
        <w:tabs>
          <w:tab w:val="left" w:pos="567"/>
          <w:tab w:val="num" w:pos="2007"/>
        </w:tabs>
        <w:ind w:left="200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DAA80CC">
      <w:start w:val="1"/>
      <w:numFmt w:val="decimal"/>
      <w:lvlText w:val="%4."/>
      <w:lvlJc w:val="left"/>
      <w:pPr>
        <w:tabs>
          <w:tab w:val="left" w:pos="567"/>
          <w:tab w:val="num" w:pos="2727"/>
        </w:tabs>
        <w:ind w:left="272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5D2DC28">
      <w:start w:val="1"/>
      <w:numFmt w:val="lowerLetter"/>
      <w:lvlText w:val="%5."/>
      <w:lvlJc w:val="left"/>
      <w:pPr>
        <w:tabs>
          <w:tab w:val="left" w:pos="567"/>
          <w:tab w:val="num" w:pos="3447"/>
        </w:tabs>
        <w:ind w:left="344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0244ECA">
      <w:start w:val="1"/>
      <w:numFmt w:val="lowerRoman"/>
      <w:lvlText w:val="%6."/>
      <w:lvlJc w:val="left"/>
      <w:pPr>
        <w:tabs>
          <w:tab w:val="left" w:pos="567"/>
          <w:tab w:val="num" w:pos="4167"/>
        </w:tabs>
        <w:ind w:left="416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AE4244">
      <w:start w:val="1"/>
      <w:numFmt w:val="decimal"/>
      <w:lvlText w:val="%7."/>
      <w:lvlJc w:val="left"/>
      <w:pPr>
        <w:tabs>
          <w:tab w:val="left" w:pos="567"/>
          <w:tab w:val="num" w:pos="4887"/>
        </w:tabs>
        <w:ind w:left="488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790219C">
      <w:start w:val="1"/>
      <w:numFmt w:val="lowerLetter"/>
      <w:lvlText w:val="%8."/>
      <w:lvlJc w:val="left"/>
      <w:pPr>
        <w:tabs>
          <w:tab w:val="left" w:pos="567"/>
          <w:tab w:val="num" w:pos="5607"/>
        </w:tabs>
        <w:ind w:left="560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9002CAC">
      <w:start w:val="1"/>
      <w:numFmt w:val="lowerRoman"/>
      <w:lvlText w:val="%9."/>
      <w:lvlJc w:val="left"/>
      <w:pPr>
        <w:tabs>
          <w:tab w:val="left" w:pos="567"/>
          <w:tab w:val="num" w:pos="6327"/>
        </w:tabs>
        <w:ind w:left="632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00000043"/>
    <w:multiLevelType w:val="multilevel"/>
    <w:tmpl w:val="8216FA3C"/>
    <w:styleLink w:val="Zaimportowanystyl34"/>
    <w:lvl w:ilvl="0">
      <w:start w:val="1"/>
      <w:numFmt w:val="decimal"/>
      <w:lvlText w:val="%1."/>
      <w:lvlJc w:val="left"/>
      <w:pPr>
        <w:tabs>
          <w:tab w:val="num" w:pos="284"/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84" w:hanging="28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106" w:hanging="709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)%3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586" w:hanging="1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)%3.%4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1946" w:hanging="1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)%3.%4.%5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299" w:hanging="1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)%3.%4.%5.%6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2659" w:hanging="1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)%3.%4.%5.%6.%7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019" w:hanging="1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)%3.%4.%5.%6.%7.%8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379" w:hanging="1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)%3.%4.%5.%6.%7.%8.%9."/>
      <w:lvlJc w:val="left"/>
      <w:pPr>
        <w:tabs>
          <w:tab w:val="left" w:pos="110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ind w:left="3739" w:hanging="1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00000045"/>
    <w:multiLevelType w:val="hybridMultilevel"/>
    <w:tmpl w:val="894EE8B7"/>
    <w:styleLink w:val="Zaimportowanystyl35"/>
    <w:lvl w:ilvl="0" w:tplc="629E9B12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C8E438">
      <w:start w:val="1"/>
      <w:numFmt w:val="lowerLetter"/>
      <w:lvlText w:val="%2."/>
      <w:lvlJc w:val="left"/>
      <w:pPr>
        <w:tabs>
          <w:tab w:val="left" w:pos="567"/>
          <w:tab w:val="num" w:pos="1287"/>
        </w:tabs>
        <w:ind w:left="128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804ED80">
      <w:start w:val="1"/>
      <w:numFmt w:val="lowerRoman"/>
      <w:lvlText w:val="%3."/>
      <w:lvlJc w:val="left"/>
      <w:pPr>
        <w:tabs>
          <w:tab w:val="left" w:pos="567"/>
          <w:tab w:val="num" w:pos="2007"/>
        </w:tabs>
        <w:ind w:left="200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7B4730A">
      <w:start w:val="1"/>
      <w:numFmt w:val="decimal"/>
      <w:lvlText w:val="%4."/>
      <w:lvlJc w:val="left"/>
      <w:pPr>
        <w:tabs>
          <w:tab w:val="left" w:pos="567"/>
          <w:tab w:val="num" w:pos="2727"/>
        </w:tabs>
        <w:ind w:left="272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32A8742">
      <w:start w:val="1"/>
      <w:numFmt w:val="lowerLetter"/>
      <w:lvlText w:val="%5."/>
      <w:lvlJc w:val="left"/>
      <w:pPr>
        <w:tabs>
          <w:tab w:val="left" w:pos="567"/>
          <w:tab w:val="num" w:pos="3447"/>
        </w:tabs>
        <w:ind w:left="344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81A0DC4">
      <w:start w:val="1"/>
      <w:numFmt w:val="lowerRoman"/>
      <w:lvlText w:val="%6."/>
      <w:lvlJc w:val="left"/>
      <w:pPr>
        <w:tabs>
          <w:tab w:val="left" w:pos="567"/>
          <w:tab w:val="num" w:pos="4167"/>
        </w:tabs>
        <w:ind w:left="416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F74D776">
      <w:start w:val="1"/>
      <w:numFmt w:val="decimal"/>
      <w:lvlText w:val="%7."/>
      <w:lvlJc w:val="left"/>
      <w:pPr>
        <w:tabs>
          <w:tab w:val="left" w:pos="567"/>
          <w:tab w:val="num" w:pos="4887"/>
        </w:tabs>
        <w:ind w:left="488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24EEFBE">
      <w:start w:val="1"/>
      <w:numFmt w:val="lowerLetter"/>
      <w:lvlText w:val="%8."/>
      <w:lvlJc w:val="left"/>
      <w:pPr>
        <w:tabs>
          <w:tab w:val="left" w:pos="567"/>
          <w:tab w:val="num" w:pos="5607"/>
        </w:tabs>
        <w:ind w:left="560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5C0ED8A">
      <w:start w:val="1"/>
      <w:numFmt w:val="lowerRoman"/>
      <w:lvlText w:val="%9."/>
      <w:lvlJc w:val="left"/>
      <w:pPr>
        <w:tabs>
          <w:tab w:val="left" w:pos="567"/>
          <w:tab w:val="num" w:pos="6327"/>
        </w:tabs>
        <w:ind w:left="632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00000047"/>
    <w:multiLevelType w:val="hybridMultilevel"/>
    <w:tmpl w:val="894EE8B9"/>
    <w:styleLink w:val="Zaimportowanystyl36"/>
    <w:lvl w:ilvl="0" w:tplc="67406FD2">
      <w:start w:val="1"/>
      <w:numFmt w:val="lowerLetter"/>
      <w:suff w:val="nothing"/>
      <w:lvlText w:val="%1)"/>
      <w:lvlJc w:val="left"/>
      <w:pPr>
        <w:ind w:left="993" w:hanging="4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49AEFB0">
      <w:start w:val="1"/>
      <w:numFmt w:val="lowerLetter"/>
      <w:suff w:val="nothing"/>
      <w:lvlText w:val="%2."/>
      <w:lvlJc w:val="left"/>
      <w:pPr>
        <w:ind w:left="1713" w:hanging="4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7EAD196">
      <w:start w:val="1"/>
      <w:numFmt w:val="lowerRoman"/>
      <w:lvlText w:val="%3."/>
      <w:lvlJc w:val="left"/>
      <w:pPr>
        <w:tabs>
          <w:tab w:val="num" w:pos="2433"/>
        </w:tabs>
        <w:ind w:left="2744" w:hanging="6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31ED4FA">
      <w:start w:val="1"/>
      <w:numFmt w:val="decimal"/>
      <w:lvlText w:val="%4."/>
      <w:lvlJc w:val="left"/>
      <w:pPr>
        <w:tabs>
          <w:tab w:val="num" w:pos="3153"/>
        </w:tabs>
        <w:ind w:left="3464" w:hanging="7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F08084A">
      <w:start w:val="1"/>
      <w:numFmt w:val="lowerLetter"/>
      <w:lvlText w:val="%5."/>
      <w:lvlJc w:val="left"/>
      <w:pPr>
        <w:tabs>
          <w:tab w:val="num" w:pos="3873"/>
        </w:tabs>
        <w:ind w:left="4184" w:hanging="7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1692A8">
      <w:start w:val="1"/>
      <w:numFmt w:val="lowerRoman"/>
      <w:lvlText w:val="%6."/>
      <w:lvlJc w:val="left"/>
      <w:pPr>
        <w:tabs>
          <w:tab w:val="num" w:pos="4593"/>
        </w:tabs>
        <w:ind w:left="4904" w:hanging="6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7C6A840">
      <w:start w:val="1"/>
      <w:numFmt w:val="decimal"/>
      <w:lvlText w:val="%7."/>
      <w:lvlJc w:val="left"/>
      <w:pPr>
        <w:tabs>
          <w:tab w:val="num" w:pos="5313"/>
        </w:tabs>
        <w:ind w:left="5624" w:hanging="7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F945752">
      <w:start w:val="1"/>
      <w:numFmt w:val="lowerLetter"/>
      <w:lvlText w:val="%8."/>
      <w:lvlJc w:val="left"/>
      <w:pPr>
        <w:tabs>
          <w:tab w:val="num" w:pos="6033"/>
        </w:tabs>
        <w:ind w:left="6344" w:hanging="73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EA80D56">
      <w:start w:val="1"/>
      <w:numFmt w:val="lowerRoman"/>
      <w:lvlText w:val="%9."/>
      <w:lvlJc w:val="left"/>
      <w:pPr>
        <w:tabs>
          <w:tab w:val="num" w:pos="6753"/>
        </w:tabs>
        <w:ind w:left="7064" w:hanging="67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00000049"/>
    <w:multiLevelType w:val="hybridMultilevel"/>
    <w:tmpl w:val="894EE8BB"/>
    <w:styleLink w:val="Zaimportowanystyl37"/>
    <w:lvl w:ilvl="0" w:tplc="FA6CB3B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A9AFD62">
      <w:start w:val="1"/>
      <w:numFmt w:val="lowerLetter"/>
      <w:lvlText w:val="%2."/>
      <w:lvlJc w:val="left"/>
      <w:pPr>
        <w:tabs>
          <w:tab w:val="left" w:pos="567"/>
          <w:tab w:val="num" w:pos="1287"/>
        </w:tabs>
        <w:ind w:left="128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D68EF14">
      <w:start w:val="1"/>
      <w:numFmt w:val="lowerRoman"/>
      <w:lvlText w:val="%3."/>
      <w:lvlJc w:val="left"/>
      <w:pPr>
        <w:tabs>
          <w:tab w:val="left" w:pos="567"/>
          <w:tab w:val="num" w:pos="2007"/>
        </w:tabs>
        <w:ind w:left="200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93263AE">
      <w:start w:val="1"/>
      <w:numFmt w:val="decimal"/>
      <w:lvlText w:val="%4."/>
      <w:lvlJc w:val="left"/>
      <w:pPr>
        <w:tabs>
          <w:tab w:val="left" w:pos="567"/>
          <w:tab w:val="num" w:pos="2727"/>
        </w:tabs>
        <w:ind w:left="272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164469E">
      <w:start w:val="1"/>
      <w:numFmt w:val="lowerLetter"/>
      <w:lvlText w:val="%5."/>
      <w:lvlJc w:val="left"/>
      <w:pPr>
        <w:tabs>
          <w:tab w:val="left" w:pos="567"/>
          <w:tab w:val="num" w:pos="3447"/>
        </w:tabs>
        <w:ind w:left="344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1106F5C">
      <w:start w:val="1"/>
      <w:numFmt w:val="lowerRoman"/>
      <w:lvlText w:val="%6."/>
      <w:lvlJc w:val="left"/>
      <w:pPr>
        <w:tabs>
          <w:tab w:val="left" w:pos="567"/>
          <w:tab w:val="num" w:pos="4167"/>
        </w:tabs>
        <w:ind w:left="416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C490D8">
      <w:start w:val="1"/>
      <w:numFmt w:val="decimal"/>
      <w:lvlText w:val="%7."/>
      <w:lvlJc w:val="left"/>
      <w:pPr>
        <w:tabs>
          <w:tab w:val="left" w:pos="567"/>
          <w:tab w:val="num" w:pos="4887"/>
        </w:tabs>
        <w:ind w:left="488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524043E">
      <w:start w:val="1"/>
      <w:numFmt w:val="lowerLetter"/>
      <w:lvlText w:val="%8."/>
      <w:lvlJc w:val="left"/>
      <w:pPr>
        <w:tabs>
          <w:tab w:val="left" w:pos="567"/>
          <w:tab w:val="num" w:pos="5607"/>
        </w:tabs>
        <w:ind w:left="5607" w:hanging="283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96E99C6">
      <w:start w:val="1"/>
      <w:numFmt w:val="lowerRoman"/>
      <w:lvlText w:val="%9."/>
      <w:lvlJc w:val="left"/>
      <w:pPr>
        <w:tabs>
          <w:tab w:val="left" w:pos="567"/>
          <w:tab w:val="num" w:pos="6327"/>
        </w:tabs>
        <w:ind w:left="6327" w:hanging="21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0000004B"/>
    <w:multiLevelType w:val="hybridMultilevel"/>
    <w:tmpl w:val="894EE8BD"/>
    <w:styleLink w:val="Zaimportowanystyl38"/>
    <w:lvl w:ilvl="0" w:tplc="B6A0B39A">
      <w:start w:val="1"/>
      <w:numFmt w:val="decimal"/>
      <w:suff w:val="nothing"/>
      <w:lvlText w:val="%1."/>
      <w:lvlJc w:val="left"/>
      <w:pPr>
        <w:tabs>
          <w:tab w:val="left" w:pos="567"/>
        </w:tabs>
        <w:ind w:left="550" w:hanging="19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BE4C732">
      <w:start w:val="1"/>
      <w:numFmt w:val="lowerLetter"/>
      <w:suff w:val="nothing"/>
      <w:lvlText w:val="%2."/>
      <w:lvlJc w:val="left"/>
      <w:pPr>
        <w:tabs>
          <w:tab w:val="left" w:pos="567"/>
        </w:tabs>
        <w:ind w:left="1190" w:hanging="1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66CDCB6">
      <w:start w:val="1"/>
      <w:numFmt w:val="lowerRoman"/>
      <w:suff w:val="nothing"/>
      <w:lvlText w:val="%3."/>
      <w:lvlJc w:val="left"/>
      <w:pPr>
        <w:tabs>
          <w:tab w:val="left" w:pos="567"/>
        </w:tabs>
        <w:ind w:left="1940" w:hanging="11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AD645A6">
      <w:start w:val="1"/>
      <w:numFmt w:val="decimal"/>
      <w:lvlText w:val="%4."/>
      <w:lvlJc w:val="left"/>
      <w:pPr>
        <w:tabs>
          <w:tab w:val="num" w:pos="567"/>
        </w:tabs>
        <w:ind w:left="567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3E69448">
      <w:start w:val="1"/>
      <w:numFmt w:val="lowerLetter"/>
      <w:lvlText w:val="%5."/>
      <w:lvlJc w:val="left"/>
      <w:pPr>
        <w:tabs>
          <w:tab w:val="left" w:pos="567"/>
          <w:tab w:val="num" w:pos="1287"/>
        </w:tabs>
        <w:ind w:left="1287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EBE94EE">
      <w:start w:val="1"/>
      <w:numFmt w:val="lowerRoman"/>
      <w:lvlText w:val="%6."/>
      <w:lvlJc w:val="left"/>
      <w:pPr>
        <w:tabs>
          <w:tab w:val="left" w:pos="567"/>
          <w:tab w:val="num" w:pos="2007"/>
        </w:tabs>
        <w:ind w:left="2007" w:hanging="29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4C678E">
      <w:start w:val="1"/>
      <w:numFmt w:val="decimal"/>
      <w:lvlText w:val="%7."/>
      <w:lvlJc w:val="left"/>
      <w:pPr>
        <w:tabs>
          <w:tab w:val="left" w:pos="567"/>
          <w:tab w:val="num" w:pos="2727"/>
        </w:tabs>
        <w:ind w:left="2727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5B4CE00">
      <w:start w:val="1"/>
      <w:numFmt w:val="lowerLetter"/>
      <w:lvlText w:val="%8."/>
      <w:lvlJc w:val="left"/>
      <w:pPr>
        <w:tabs>
          <w:tab w:val="left" w:pos="567"/>
          <w:tab w:val="num" w:pos="3447"/>
        </w:tabs>
        <w:ind w:left="3447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A9E91DC">
      <w:start w:val="1"/>
      <w:numFmt w:val="lowerRoman"/>
      <w:lvlText w:val="%9."/>
      <w:lvlJc w:val="left"/>
      <w:pPr>
        <w:tabs>
          <w:tab w:val="left" w:pos="567"/>
          <w:tab w:val="num" w:pos="4167"/>
        </w:tabs>
        <w:ind w:left="4167" w:hanging="29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6" w15:restartNumberingAfterBreak="0">
    <w:nsid w:val="0000004D"/>
    <w:multiLevelType w:val="hybridMultilevel"/>
    <w:tmpl w:val="894EE8BF"/>
    <w:styleLink w:val="Zaimportowanystyl39"/>
    <w:lvl w:ilvl="0" w:tplc="F8BE5138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E068BC4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2EBBE4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B829C20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7125354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826C740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FAC5CFA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C67916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15A4276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 w15:restartNumberingAfterBreak="0">
    <w:nsid w:val="0000004F"/>
    <w:multiLevelType w:val="hybridMultilevel"/>
    <w:tmpl w:val="894EE8C1"/>
    <w:styleLink w:val="Zaimportowanystyl40"/>
    <w:lvl w:ilvl="0" w:tplc="164CA56E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1EF0C2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F45508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7636B0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57AB8AE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BAA5DE8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2A5CE6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552DC96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8628E46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00000051"/>
    <w:multiLevelType w:val="hybridMultilevel"/>
    <w:tmpl w:val="894EE8C3"/>
    <w:styleLink w:val="Zaimportowanystyl41"/>
    <w:lvl w:ilvl="0" w:tplc="0E22A25E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64CDB60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70AF7B0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4820250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02C505A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CA28F4A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58FE44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EA22BF8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6760000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 w15:restartNumberingAfterBreak="0">
    <w:nsid w:val="00000053"/>
    <w:multiLevelType w:val="hybridMultilevel"/>
    <w:tmpl w:val="894EE8C5"/>
    <w:styleLink w:val="Zaimportowanystyl42"/>
    <w:lvl w:ilvl="0" w:tplc="9CFABC10">
      <w:start w:val="1"/>
      <w:numFmt w:val="decimal"/>
      <w:lvlText w:val="%1."/>
      <w:lvlJc w:val="left"/>
      <w:pPr>
        <w:tabs>
          <w:tab w:val="num" w:pos="506"/>
        </w:tabs>
        <w:ind w:left="50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E46BE2">
      <w:start w:val="1"/>
      <w:numFmt w:val="lowerLetter"/>
      <w:lvlText w:val="%2."/>
      <w:lvlJc w:val="left"/>
      <w:pPr>
        <w:tabs>
          <w:tab w:val="left" w:pos="506"/>
          <w:tab w:val="num" w:pos="1226"/>
        </w:tabs>
        <w:ind w:left="122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0090B8">
      <w:start w:val="1"/>
      <w:numFmt w:val="lowerRoman"/>
      <w:lvlText w:val="%3."/>
      <w:lvlJc w:val="left"/>
      <w:pPr>
        <w:tabs>
          <w:tab w:val="left" w:pos="506"/>
          <w:tab w:val="num" w:pos="1926"/>
        </w:tabs>
        <w:ind w:left="1926" w:hanging="3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5220744">
      <w:start w:val="1"/>
      <w:numFmt w:val="decimal"/>
      <w:lvlText w:val="%4."/>
      <w:lvlJc w:val="left"/>
      <w:pPr>
        <w:tabs>
          <w:tab w:val="left" w:pos="506"/>
          <w:tab w:val="num" w:pos="2666"/>
        </w:tabs>
        <w:ind w:left="266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A627A84">
      <w:start w:val="1"/>
      <w:numFmt w:val="lowerLetter"/>
      <w:lvlText w:val="%5."/>
      <w:lvlJc w:val="left"/>
      <w:pPr>
        <w:tabs>
          <w:tab w:val="left" w:pos="506"/>
          <w:tab w:val="num" w:pos="3386"/>
        </w:tabs>
        <w:ind w:left="338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A38F762">
      <w:start w:val="1"/>
      <w:numFmt w:val="lowerRoman"/>
      <w:lvlText w:val="%6."/>
      <w:lvlJc w:val="left"/>
      <w:pPr>
        <w:tabs>
          <w:tab w:val="left" w:pos="506"/>
          <w:tab w:val="num" w:pos="4086"/>
        </w:tabs>
        <w:ind w:left="4086" w:hanging="3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6F6DC56">
      <w:start w:val="1"/>
      <w:numFmt w:val="decimal"/>
      <w:lvlText w:val="%7."/>
      <w:lvlJc w:val="left"/>
      <w:pPr>
        <w:tabs>
          <w:tab w:val="left" w:pos="506"/>
          <w:tab w:val="num" w:pos="4826"/>
        </w:tabs>
        <w:ind w:left="482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EA6B38E">
      <w:start w:val="1"/>
      <w:numFmt w:val="lowerLetter"/>
      <w:lvlText w:val="%8."/>
      <w:lvlJc w:val="left"/>
      <w:pPr>
        <w:tabs>
          <w:tab w:val="left" w:pos="506"/>
          <w:tab w:val="num" w:pos="5546"/>
        </w:tabs>
        <w:ind w:left="5546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AE62EFC">
      <w:start w:val="1"/>
      <w:numFmt w:val="lowerRoman"/>
      <w:lvlText w:val="%9."/>
      <w:lvlJc w:val="left"/>
      <w:pPr>
        <w:tabs>
          <w:tab w:val="left" w:pos="506"/>
          <w:tab w:val="num" w:pos="6246"/>
        </w:tabs>
        <w:ind w:left="6246" w:hanging="3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0" w15:restartNumberingAfterBreak="0">
    <w:nsid w:val="00000054"/>
    <w:multiLevelType w:val="hybridMultilevel"/>
    <w:tmpl w:val="894EE8C7"/>
    <w:numStyleLink w:val="Zaimportowanystyl43"/>
  </w:abstractNum>
  <w:abstractNum w:abstractNumId="51" w15:restartNumberingAfterBreak="0">
    <w:nsid w:val="00000055"/>
    <w:multiLevelType w:val="hybridMultilevel"/>
    <w:tmpl w:val="894EE8C7"/>
    <w:styleLink w:val="Zaimportowanystyl43"/>
    <w:lvl w:ilvl="0" w:tplc="D7BA9B4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0EC29C">
      <w:start w:val="1"/>
      <w:numFmt w:val="decimal"/>
      <w:lvlText w:val="%2)"/>
      <w:lvlJc w:val="left"/>
      <w:pPr>
        <w:tabs>
          <w:tab w:val="num" w:pos="709"/>
        </w:tabs>
        <w:ind w:left="709" w:hanging="283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7DECBD4">
      <w:start w:val="1"/>
      <w:numFmt w:val="lowerRoman"/>
      <w:lvlText w:val="%3."/>
      <w:lvlJc w:val="left"/>
      <w:pPr>
        <w:tabs>
          <w:tab w:val="left" w:pos="709"/>
          <w:tab w:val="num" w:pos="1416"/>
        </w:tabs>
        <w:ind w:left="1416" w:hanging="20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73C9F66">
      <w:start w:val="1"/>
      <w:numFmt w:val="decimal"/>
      <w:suff w:val="nothing"/>
      <w:lvlText w:val="%4."/>
      <w:lvlJc w:val="left"/>
      <w:pPr>
        <w:tabs>
          <w:tab w:val="left" w:pos="709"/>
        </w:tabs>
        <w:ind w:left="197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6CEE210">
      <w:start w:val="1"/>
      <w:numFmt w:val="lowerLetter"/>
      <w:suff w:val="nothing"/>
      <w:lvlText w:val="%5."/>
      <w:lvlJc w:val="left"/>
      <w:pPr>
        <w:tabs>
          <w:tab w:val="left" w:pos="709"/>
        </w:tabs>
        <w:ind w:left="269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320EAA0">
      <w:start w:val="1"/>
      <w:numFmt w:val="lowerRoman"/>
      <w:suff w:val="nothing"/>
      <w:lvlText w:val="%6."/>
      <w:lvlJc w:val="left"/>
      <w:pPr>
        <w:tabs>
          <w:tab w:val="left" w:pos="709"/>
        </w:tabs>
        <w:ind w:left="348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61C5444">
      <w:start w:val="1"/>
      <w:numFmt w:val="decimal"/>
      <w:suff w:val="nothing"/>
      <w:lvlText w:val="%7."/>
      <w:lvlJc w:val="left"/>
      <w:pPr>
        <w:tabs>
          <w:tab w:val="left" w:pos="709"/>
        </w:tabs>
        <w:ind w:left="413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EC16D2">
      <w:start w:val="1"/>
      <w:numFmt w:val="lowerLetter"/>
      <w:suff w:val="nothing"/>
      <w:lvlText w:val="%8."/>
      <w:lvlJc w:val="left"/>
      <w:pPr>
        <w:tabs>
          <w:tab w:val="left" w:pos="709"/>
        </w:tabs>
        <w:ind w:left="485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F69CE0">
      <w:start w:val="1"/>
      <w:numFmt w:val="lowerRoman"/>
      <w:suff w:val="nothing"/>
      <w:lvlText w:val="%9."/>
      <w:lvlJc w:val="left"/>
      <w:pPr>
        <w:tabs>
          <w:tab w:val="left" w:pos="709"/>
        </w:tabs>
        <w:ind w:left="5646" w:hanging="11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00000056"/>
    <w:multiLevelType w:val="hybridMultilevel"/>
    <w:tmpl w:val="894EE8C9"/>
    <w:numStyleLink w:val="Zaimportowanystyl44"/>
  </w:abstractNum>
  <w:abstractNum w:abstractNumId="53" w15:restartNumberingAfterBreak="0">
    <w:nsid w:val="00000057"/>
    <w:multiLevelType w:val="hybridMultilevel"/>
    <w:tmpl w:val="894EE8C9"/>
    <w:styleLink w:val="Zaimportowanystyl44"/>
    <w:lvl w:ilvl="0" w:tplc="7F4E34D8">
      <w:start w:val="1"/>
      <w:numFmt w:val="decimal"/>
      <w:suff w:val="nothing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1F62CC4">
      <w:start w:val="1"/>
      <w:numFmt w:val="decimal"/>
      <w:lvlText w:val="%2)"/>
      <w:lvlJc w:val="left"/>
      <w:pPr>
        <w:tabs>
          <w:tab w:val="num" w:pos="1647"/>
        </w:tabs>
        <w:ind w:left="1897" w:hanging="10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99C4DC8">
      <w:start w:val="1"/>
      <w:numFmt w:val="lowerRoman"/>
      <w:lvlText w:val="%3."/>
      <w:lvlJc w:val="left"/>
      <w:pPr>
        <w:tabs>
          <w:tab w:val="num" w:pos="2367"/>
        </w:tabs>
        <w:ind w:left="2617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39CD8E4">
      <w:start w:val="1"/>
      <w:numFmt w:val="decimal"/>
      <w:lvlText w:val="%4."/>
      <w:lvlJc w:val="left"/>
      <w:pPr>
        <w:tabs>
          <w:tab w:val="num" w:pos="3087"/>
        </w:tabs>
        <w:ind w:left="3337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8C3438">
      <w:start w:val="1"/>
      <w:numFmt w:val="lowerLetter"/>
      <w:lvlText w:val="%5."/>
      <w:lvlJc w:val="left"/>
      <w:pPr>
        <w:tabs>
          <w:tab w:val="num" w:pos="3807"/>
        </w:tabs>
        <w:ind w:left="4057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F48CE4">
      <w:start w:val="1"/>
      <w:numFmt w:val="lowerRoman"/>
      <w:lvlText w:val="%6."/>
      <w:lvlJc w:val="left"/>
      <w:pPr>
        <w:tabs>
          <w:tab w:val="num" w:pos="4527"/>
        </w:tabs>
        <w:ind w:left="4777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8744636">
      <w:start w:val="1"/>
      <w:numFmt w:val="decimal"/>
      <w:lvlText w:val="%7."/>
      <w:lvlJc w:val="left"/>
      <w:pPr>
        <w:tabs>
          <w:tab w:val="num" w:pos="5247"/>
        </w:tabs>
        <w:ind w:left="5497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916E3AE">
      <w:start w:val="1"/>
      <w:numFmt w:val="lowerLetter"/>
      <w:lvlText w:val="%8."/>
      <w:lvlJc w:val="left"/>
      <w:pPr>
        <w:tabs>
          <w:tab w:val="num" w:pos="5967"/>
        </w:tabs>
        <w:ind w:left="6217" w:hanging="6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E803E62">
      <w:start w:val="1"/>
      <w:numFmt w:val="lowerRoman"/>
      <w:lvlText w:val="%9."/>
      <w:lvlJc w:val="left"/>
      <w:pPr>
        <w:tabs>
          <w:tab w:val="num" w:pos="6687"/>
        </w:tabs>
        <w:ind w:left="6937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4" w15:restartNumberingAfterBreak="0">
    <w:nsid w:val="00000059"/>
    <w:multiLevelType w:val="hybridMultilevel"/>
    <w:tmpl w:val="894EE8CB"/>
    <w:styleLink w:val="Zaimportowanystyl45"/>
    <w:lvl w:ilvl="0" w:tplc="860ACE4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6A6C290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128F948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1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B9445E2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F5EEC36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D665028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B2CB1BA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FBCDBC4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B42E52E">
      <w:start w:val="1"/>
      <w:numFmt w:val="lowerRoman"/>
      <w:suff w:val="nothing"/>
      <w:lvlText w:val="%9."/>
      <w:lvlJc w:val="left"/>
      <w:pPr>
        <w:tabs>
          <w:tab w:val="left" w:pos="708"/>
        </w:tabs>
        <w:ind w:left="6312" w:hanging="127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5" w15:restartNumberingAfterBreak="0">
    <w:nsid w:val="0000005B"/>
    <w:multiLevelType w:val="hybridMultilevel"/>
    <w:tmpl w:val="894EE8CD"/>
    <w:styleLink w:val="Zaimportowanystyl46"/>
    <w:lvl w:ilvl="0" w:tplc="44A26B5C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5A0EBD0">
      <w:start w:val="1"/>
      <w:numFmt w:val="bullet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F425F4">
      <w:start w:val="1"/>
      <w:numFmt w:val="bullet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80CE84">
      <w:start w:val="1"/>
      <w:numFmt w:val="bullet"/>
      <w:lvlText w:val="·"/>
      <w:lvlJc w:val="left"/>
      <w:pPr>
        <w:tabs>
          <w:tab w:val="left" w:pos="708"/>
          <w:tab w:val="num" w:pos="2832"/>
        </w:tabs>
        <w:ind w:left="2844" w:hanging="324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2704370">
      <w:start w:val="1"/>
      <w:numFmt w:val="bullet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6CEF40A">
      <w:start w:val="1"/>
      <w:numFmt w:val="bullet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1CB698">
      <w:start w:val="1"/>
      <w:numFmt w:val="bullet"/>
      <w:lvlText w:val="·"/>
      <w:lvlJc w:val="left"/>
      <w:pPr>
        <w:tabs>
          <w:tab w:val="left" w:pos="708"/>
          <w:tab w:val="num" w:pos="4956"/>
        </w:tabs>
        <w:ind w:left="4968" w:hanging="288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2A74A4">
      <w:start w:val="1"/>
      <w:numFmt w:val="bullet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4946E52">
      <w:start w:val="1"/>
      <w:numFmt w:val="bullet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6" w15:restartNumberingAfterBreak="0">
    <w:nsid w:val="023316F5"/>
    <w:multiLevelType w:val="hybridMultilevel"/>
    <w:tmpl w:val="BBD20912"/>
    <w:lvl w:ilvl="0" w:tplc="04150011">
      <w:start w:val="1"/>
      <w:numFmt w:val="decimal"/>
      <w:lvlText w:val="%1)"/>
      <w:lvlJc w:val="left"/>
      <w:pPr>
        <w:ind w:left="928" w:hanging="360"/>
      </w:pPr>
      <w:rPr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04DE7500"/>
    <w:multiLevelType w:val="hybridMultilevel"/>
    <w:tmpl w:val="739A7B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F2E7F04"/>
    <w:multiLevelType w:val="hybridMultilevel"/>
    <w:tmpl w:val="96CA3E6E"/>
    <w:lvl w:ilvl="0" w:tplc="6024D59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0FDB6C96"/>
    <w:multiLevelType w:val="hybridMultilevel"/>
    <w:tmpl w:val="1424F04A"/>
    <w:lvl w:ilvl="0" w:tplc="C8E6BD3E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1779351C"/>
    <w:multiLevelType w:val="hybridMultilevel"/>
    <w:tmpl w:val="40822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E987673"/>
    <w:multiLevelType w:val="hybridMultilevel"/>
    <w:tmpl w:val="346221DE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2" w15:restartNumberingAfterBreak="0">
    <w:nsid w:val="25002169"/>
    <w:multiLevelType w:val="hybridMultilevel"/>
    <w:tmpl w:val="5192CDC8"/>
    <w:lvl w:ilvl="0" w:tplc="EE0E327A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63" w15:restartNumberingAfterBreak="0">
    <w:nsid w:val="26804354"/>
    <w:multiLevelType w:val="hybridMultilevel"/>
    <w:tmpl w:val="AFE2121A"/>
    <w:lvl w:ilvl="0" w:tplc="C19C221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 w:tplc="8F2035EE">
      <w:start w:val="1"/>
      <w:numFmt w:val="lowerLetter"/>
      <w:lvlText w:val="%2."/>
      <w:lvlJc w:val="left"/>
      <w:pPr>
        <w:ind w:left="709" w:hanging="360"/>
      </w:pPr>
      <w:rPr>
        <w:rFonts w:ascii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64" w15:restartNumberingAfterBreak="0">
    <w:nsid w:val="269D1849"/>
    <w:multiLevelType w:val="hybridMultilevel"/>
    <w:tmpl w:val="5EF65976"/>
    <w:lvl w:ilvl="0" w:tplc="10C83FC8">
      <w:start w:val="1"/>
      <w:numFmt w:val="decimal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FE06560"/>
    <w:multiLevelType w:val="hybridMultilevel"/>
    <w:tmpl w:val="92B25FFC"/>
    <w:lvl w:ilvl="0" w:tplc="8F2035EE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  <w:b w:val="0"/>
      </w:rPr>
    </w:lvl>
    <w:lvl w:ilvl="1" w:tplc="ACD04964">
      <w:start w:val="1"/>
      <w:numFmt w:val="decimal"/>
      <w:lvlText w:val="%2)"/>
      <w:lvlJc w:val="left"/>
      <w:pPr>
        <w:ind w:left="644" w:hanging="360"/>
      </w:pPr>
      <w:rPr>
        <w:rFonts w:ascii="Calibri" w:eastAsia="Microsoft Sans Serif" w:hAnsi="Calibri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D4C0882C">
      <w:start w:val="1"/>
      <w:numFmt w:val="lowerLetter"/>
      <w:lvlText w:val="%4)"/>
      <w:lvlJc w:val="left"/>
      <w:pPr>
        <w:ind w:left="1070" w:hanging="360"/>
      </w:pPr>
      <w:rPr>
        <w:rFonts w:ascii="Calibri" w:eastAsia="Microsoft Sans Serif" w:hAnsi="Calibri" w:cs="Calibri" w:hint="default"/>
        <w:sz w:val="22"/>
        <w:szCs w:val="22"/>
      </w:rPr>
    </w:lvl>
    <w:lvl w:ilvl="4" w:tplc="559EE146">
      <w:start w:val="1"/>
      <w:numFmt w:val="lowerLetter"/>
      <w:lvlText w:val="%5)"/>
      <w:lvlJc w:val="left"/>
      <w:pPr>
        <w:ind w:left="3960" w:hanging="360"/>
      </w:pPr>
      <w:rPr>
        <w:rFonts w:ascii="Times New Roman" w:hAnsi="Times New Roman" w:cs="Times New Roman" w:hint="default"/>
        <w:color w:val="000000"/>
        <w:sz w:val="20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82C4011"/>
    <w:multiLevelType w:val="hybridMultilevel"/>
    <w:tmpl w:val="1E3AF8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7" w15:restartNumberingAfterBreak="0">
    <w:nsid w:val="4188487B"/>
    <w:multiLevelType w:val="hybridMultilevel"/>
    <w:tmpl w:val="A41410AA"/>
    <w:lvl w:ilvl="0" w:tplc="04150011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68" w15:restartNumberingAfterBreak="0">
    <w:nsid w:val="48E06DC3"/>
    <w:multiLevelType w:val="hybridMultilevel"/>
    <w:tmpl w:val="495CC1A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9" w15:restartNumberingAfterBreak="0">
    <w:nsid w:val="4A0569CD"/>
    <w:multiLevelType w:val="hybridMultilevel"/>
    <w:tmpl w:val="23B64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7E8C99C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0" w15:restartNumberingAfterBreak="0">
    <w:nsid w:val="4A2120C7"/>
    <w:multiLevelType w:val="hybridMultilevel"/>
    <w:tmpl w:val="2720438A"/>
    <w:lvl w:ilvl="0" w:tplc="66E275D8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4FA272E4">
      <w:start w:val="1"/>
      <w:numFmt w:val="decimal"/>
      <w:lvlText w:val="%4."/>
      <w:lvlJc w:val="left"/>
      <w:pPr>
        <w:ind w:left="360" w:hanging="360"/>
      </w:pPr>
      <w:rPr>
        <w:rFonts w:ascii="Calibri" w:hAnsi="Calibri" w:cs="Times New Roman" w:hint="default"/>
        <w:b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71" w15:restartNumberingAfterBreak="0">
    <w:nsid w:val="5E147F4F"/>
    <w:multiLevelType w:val="hybridMultilevel"/>
    <w:tmpl w:val="DF624A3E"/>
    <w:lvl w:ilvl="0" w:tplc="039CEA7C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60486EDE"/>
    <w:multiLevelType w:val="hybridMultilevel"/>
    <w:tmpl w:val="12AE2096"/>
    <w:lvl w:ilvl="0" w:tplc="8CECA47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E45942"/>
    <w:multiLevelType w:val="hybridMultilevel"/>
    <w:tmpl w:val="16504F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B0A356B"/>
    <w:multiLevelType w:val="hybridMultilevel"/>
    <w:tmpl w:val="D7660386"/>
    <w:lvl w:ilvl="0" w:tplc="7EFC12B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75" w15:restartNumberingAfterBreak="0">
    <w:nsid w:val="6DCB5A0C"/>
    <w:multiLevelType w:val="hybridMultilevel"/>
    <w:tmpl w:val="715C6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371CDC"/>
    <w:multiLevelType w:val="hybridMultilevel"/>
    <w:tmpl w:val="D764A726"/>
    <w:lvl w:ilvl="0" w:tplc="F0301526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72B6D8C"/>
    <w:multiLevelType w:val="hybridMultilevel"/>
    <w:tmpl w:val="0FC692A8"/>
    <w:lvl w:ilvl="0" w:tplc="8F2035EE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  <w:b w:val="0"/>
      </w:rPr>
    </w:lvl>
    <w:lvl w:ilvl="1" w:tplc="ACD04964">
      <w:start w:val="1"/>
      <w:numFmt w:val="decimal"/>
      <w:lvlText w:val="%2)"/>
      <w:lvlJc w:val="left"/>
      <w:pPr>
        <w:ind w:left="644" w:hanging="360"/>
      </w:pPr>
      <w:rPr>
        <w:rFonts w:ascii="Calibri" w:eastAsia="Microsoft Sans Serif" w:hAnsi="Calibri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107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9B84B68"/>
    <w:multiLevelType w:val="hybridMultilevel"/>
    <w:tmpl w:val="451250C2"/>
    <w:lvl w:ilvl="0" w:tplc="A1F6FAF6">
      <w:start w:val="1"/>
      <w:numFmt w:val="lowerLetter"/>
      <w:lvlText w:val="%1."/>
      <w:lvlJc w:val="left"/>
      <w:pPr>
        <w:ind w:left="928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9" w15:restartNumberingAfterBreak="0">
    <w:nsid w:val="7BC2091A"/>
    <w:multiLevelType w:val="hybridMultilevel"/>
    <w:tmpl w:val="218A29A4"/>
    <w:lvl w:ilvl="0" w:tplc="04150019">
      <w:start w:val="1"/>
      <w:numFmt w:val="lowerLetter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C9D7177"/>
    <w:multiLevelType w:val="hybridMultilevel"/>
    <w:tmpl w:val="509E356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524629969">
    <w:abstractNumId w:val="0"/>
  </w:num>
  <w:num w:numId="2" w16cid:durableId="917327896">
    <w:abstractNumId w:val="2"/>
  </w:num>
  <w:num w:numId="3" w16cid:durableId="428743845">
    <w:abstractNumId w:val="1"/>
  </w:num>
  <w:num w:numId="4" w16cid:durableId="1519850711">
    <w:abstractNumId w:val="3"/>
  </w:num>
  <w:num w:numId="5" w16cid:durableId="1560168793">
    <w:abstractNumId w:val="4"/>
  </w:num>
  <w:num w:numId="6" w16cid:durableId="956835295">
    <w:abstractNumId w:val="5"/>
  </w:num>
  <w:num w:numId="7" w16cid:durableId="244461063">
    <w:abstractNumId w:val="6"/>
  </w:num>
  <w:num w:numId="8" w16cid:durableId="1227958314">
    <w:abstractNumId w:val="7"/>
  </w:num>
  <w:num w:numId="9" w16cid:durableId="2026592580">
    <w:abstractNumId w:val="8"/>
  </w:num>
  <w:num w:numId="10" w16cid:durableId="1805852388">
    <w:abstractNumId w:val="9"/>
  </w:num>
  <w:num w:numId="11" w16cid:durableId="518550606">
    <w:abstractNumId w:val="10"/>
  </w:num>
  <w:num w:numId="12" w16cid:durableId="835026536">
    <w:abstractNumId w:val="11"/>
  </w:num>
  <w:num w:numId="13" w16cid:durableId="17126129">
    <w:abstractNumId w:val="12"/>
  </w:num>
  <w:num w:numId="14" w16cid:durableId="1253661297">
    <w:abstractNumId w:val="14"/>
  </w:num>
  <w:num w:numId="15" w16cid:durableId="1678651698">
    <w:abstractNumId w:val="13"/>
  </w:num>
  <w:num w:numId="16" w16cid:durableId="1037242479">
    <w:abstractNumId w:val="16"/>
  </w:num>
  <w:num w:numId="17" w16cid:durableId="742292973">
    <w:abstractNumId w:val="15"/>
  </w:num>
  <w:num w:numId="18" w16cid:durableId="1478065284">
    <w:abstractNumId w:val="13"/>
    <w:lvlOverride w:ilvl="0"/>
    <w:lvlOverride w:ilvl="1"/>
    <w:lvlOverride w:ilvl="2"/>
    <w:lvlOverride w:ilvl="3">
      <w:startOverride w:val="8"/>
    </w:lvlOverride>
  </w:num>
  <w:num w:numId="19" w16cid:durableId="1351878189">
    <w:abstractNumId w:val="17"/>
  </w:num>
  <w:num w:numId="20" w16cid:durableId="77598597">
    <w:abstractNumId w:val="18"/>
  </w:num>
  <w:num w:numId="21" w16cid:durableId="1903175907">
    <w:abstractNumId w:val="20"/>
  </w:num>
  <w:num w:numId="22" w16cid:durableId="634412358">
    <w:abstractNumId w:val="19"/>
  </w:num>
  <w:num w:numId="23" w16cid:durableId="713237529">
    <w:abstractNumId w:val="21"/>
  </w:num>
  <w:num w:numId="24" w16cid:durableId="39943383">
    <w:abstractNumId w:val="22"/>
  </w:num>
  <w:num w:numId="25" w16cid:durableId="2017919715">
    <w:abstractNumId w:val="24"/>
  </w:num>
  <w:num w:numId="26" w16cid:durableId="314997688">
    <w:abstractNumId w:val="23"/>
  </w:num>
  <w:num w:numId="27" w16cid:durableId="302851477">
    <w:abstractNumId w:val="23"/>
    <w:lvlOverride w:ilvl="0">
      <w:startOverride w:val="2"/>
    </w:lvlOverride>
  </w:num>
  <w:num w:numId="28" w16cid:durableId="655063058">
    <w:abstractNumId w:val="26"/>
  </w:num>
  <w:num w:numId="29" w16cid:durableId="404376643">
    <w:abstractNumId w:val="25"/>
  </w:num>
  <w:num w:numId="30" w16cid:durableId="1134252341">
    <w:abstractNumId w:val="27"/>
  </w:num>
  <w:num w:numId="31" w16cid:durableId="889456255">
    <w:abstractNumId w:val="28"/>
  </w:num>
  <w:num w:numId="32" w16cid:durableId="2098556783">
    <w:abstractNumId w:val="30"/>
  </w:num>
  <w:num w:numId="33" w16cid:durableId="1722707821">
    <w:abstractNumId w:val="29"/>
  </w:num>
  <w:num w:numId="34" w16cid:durableId="1396657452">
    <w:abstractNumId w:val="31"/>
  </w:num>
  <w:num w:numId="35" w16cid:durableId="517544849">
    <w:abstractNumId w:val="32"/>
  </w:num>
  <w:num w:numId="36" w16cid:durableId="2096049147">
    <w:abstractNumId w:val="34"/>
  </w:num>
  <w:num w:numId="37" w16cid:durableId="1420827640">
    <w:abstractNumId w:val="33"/>
  </w:num>
  <w:num w:numId="38" w16cid:durableId="195509881">
    <w:abstractNumId w:val="35"/>
  </w:num>
  <w:num w:numId="39" w16cid:durableId="1568958925">
    <w:abstractNumId w:val="36"/>
  </w:num>
  <w:num w:numId="40" w16cid:durableId="1609386850">
    <w:abstractNumId w:val="37"/>
  </w:num>
  <w:num w:numId="41" w16cid:durableId="2141652908">
    <w:abstractNumId w:val="38"/>
  </w:num>
  <w:num w:numId="42" w16cid:durableId="1672105200">
    <w:abstractNumId w:val="39"/>
  </w:num>
  <w:num w:numId="43" w16cid:durableId="1377046481">
    <w:abstractNumId w:val="40"/>
  </w:num>
  <w:num w:numId="44" w16cid:durableId="1432235106">
    <w:abstractNumId w:val="41"/>
  </w:num>
  <w:num w:numId="45" w16cid:durableId="1269464446">
    <w:abstractNumId w:val="42"/>
  </w:num>
  <w:num w:numId="46" w16cid:durableId="1466661552">
    <w:abstractNumId w:val="43"/>
  </w:num>
  <w:num w:numId="47" w16cid:durableId="24135205">
    <w:abstractNumId w:val="44"/>
  </w:num>
  <w:num w:numId="48" w16cid:durableId="1715739865">
    <w:abstractNumId w:val="45"/>
  </w:num>
  <w:num w:numId="49" w16cid:durableId="2075272140">
    <w:abstractNumId w:val="46"/>
  </w:num>
  <w:num w:numId="50" w16cid:durableId="1266113863">
    <w:abstractNumId w:val="47"/>
  </w:num>
  <w:num w:numId="51" w16cid:durableId="1937901414">
    <w:abstractNumId w:val="48"/>
  </w:num>
  <w:num w:numId="52" w16cid:durableId="218054213">
    <w:abstractNumId w:val="49"/>
  </w:num>
  <w:num w:numId="53" w16cid:durableId="306324146">
    <w:abstractNumId w:val="51"/>
  </w:num>
  <w:num w:numId="54" w16cid:durableId="1987124814">
    <w:abstractNumId w:val="50"/>
  </w:num>
  <w:num w:numId="55" w16cid:durableId="1918129890">
    <w:abstractNumId w:val="50"/>
    <w:lvlOverride w:ilvl="0">
      <w:lvl w:ilvl="0" w:tplc="A626AED2">
        <w:start w:val="1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Times New Roman" w:eastAsia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4DC63BE6">
        <w:start w:val="1"/>
        <w:numFmt w:val="decimal"/>
        <w:lvlText w:val="%2)"/>
        <w:lvlJc w:val="left"/>
        <w:pPr>
          <w:tabs>
            <w:tab w:val="num" w:pos="709"/>
          </w:tabs>
          <w:ind w:left="709" w:hanging="283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381E2A16">
        <w:start w:val="1"/>
        <w:numFmt w:val="lowerRoman"/>
        <w:lvlText w:val="%3."/>
        <w:lvlJc w:val="left"/>
        <w:pPr>
          <w:tabs>
            <w:tab w:val="left" w:pos="709"/>
            <w:tab w:val="num" w:pos="1416"/>
          </w:tabs>
          <w:ind w:left="1416" w:hanging="200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FA8EB020">
        <w:start w:val="1"/>
        <w:numFmt w:val="decimal"/>
        <w:suff w:val="nothing"/>
        <w:lvlText w:val="%4."/>
        <w:lvlJc w:val="left"/>
        <w:pPr>
          <w:tabs>
            <w:tab w:val="left" w:pos="709"/>
          </w:tabs>
          <w:ind w:left="1976" w:hanging="110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372871FE">
        <w:start w:val="1"/>
        <w:numFmt w:val="lowerLetter"/>
        <w:suff w:val="nothing"/>
        <w:lvlText w:val="%5."/>
        <w:lvlJc w:val="left"/>
        <w:pPr>
          <w:tabs>
            <w:tab w:val="left" w:pos="709"/>
          </w:tabs>
          <w:ind w:left="2696" w:hanging="110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AF668A18">
        <w:start w:val="1"/>
        <w:numFmt w:val="lowerRoman"/>
        <w:suff w:val="nothing"/>
        <w:lvlText w:val="%6."/>
        <w:lvlJc w:val="left"/>
        <w:pPr>
          <w:tabs>
            <w:tab w:val="left" w:pos="709"/>
          </w:tabs>
          <w:ind w:left="3486" w:hanging="110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4A446ED2">
        <w:start w:val="1"/>
        <w:numFmt w:val="decimal"/>
        <w:suff w:val="nothing"/>
        <w:lvlText w:val="%7."/>
        <w:lvlJc w:val="left"/>
        <w:pPr>
          <w:tabs>
            <w:tab w:val="left" w:pos="709"/>
          </w:tabs>
          <w:ind w:left="4136" w:hanging="110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AFA8774">
        <w:start w:val="1"/>
        <w:numFmt w:val="lowerLetter"/>
        <w:suff w:val="nothing"/>
        <w:lvlText w:val="%8."/>
        <w:lvlJc w:val="left"/>
        <w:pPr>
          <w:tabs>
            <w:tab w:val="left" w:pos="709"/>
          </w:tabs>
          <w:ind w:left="4856" w:hanging="110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CD2CA666">
        <w:start w:val="1"/>
        <w:numFmt w:val="lowerRoman"/>
        <w:suff w:val="nothing"/>
        <w:lvlText w:val="%9."/>
        <w:lvlJc w:val="left"/>
        <w:pPr>
          <w:tabs>
            <w:tab w:val="left" w:pos="709"/>
          </w:tabs>
          <w:ind w:left="5646" w:hanging="110"/>
        </w:pPr>
        <w:rPr>
          <w:rFonts w:ascii="Times New Roman" w:eastAsia="Times New Roman" w:hAnsi="Times New Roman" w:cs="Times New Roman" w:hint="default"/>
          <w:b/>
          <w:bCs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56" w16cid:durableId="1237401957">
    <w:abstractNumId w:val="53"/>
  </w:num>
  <w:num w:numId="57" w16cid:durableId="1842163867">
    <w:abstractNumId w:val="52"/>
  </w:num>
  <w:num w:numId="58" w16cid:durableId="725689978">
    <w:abstractNumId w:val="54"/>
  </w:num>
  <w:num w:numId="59" w16cid:durableId="233006748">
    <w:abstractNumId w:val="55"/>
  </w:num>
  <w:num w:numId="60" w16cid:durableId="1351686034">
    <w:abstractNumId w:val="64"/>
  </w:num>
  <w:num w:numId="61" w16cid:durableId="365637901">
    <w:abstractNumId w:val="63"/>
  </w:num>
  <w:num w:numId="62" w16cid:durableId="2053846514">
    <w:abstractNumId w:val="78"/>
  </w:num>
  <w:num w:numId="63" w16cid:durableId="2112117133">
    <w:abstractNumId w:val="56"/>
  </w:num>
  <w:num w:numId="64" w16cid:durableId="748575828">
    <w:abstractNumId w:val="62"/>
  </w:num>
  <w:num w:numId="65" w16cid:durableId="1245845764">
    <w:abstractNumId w:val="59"/>
  </w:num>
  <w:num w:numId="66" w16cid:durableId="1333919751">
    <w:abstractNumId w:val="61"/>
  </w:num>
  <w:num w:numId="67" w16cid:durableId="457454628">
    <w:abstractNumId w:val="66"/>
  </w:num>
  <w:num w:numId="68" w16cid:durableId="377894618">
    <w:abstractNumId w:val="79"/>
  </w:num>
  <w:num w:numId="69" w16cid:durableId="192152306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759130278">
    <w:abstractNumId w:val="57"/>
  </w:num>
  <w:num w:numId="71" w16cid:durableId="1436898683">
    <w:abstractNumId w:val="77"/>
  </w:num>
  <w:num w:numId="72" w16cid:durableId="1331102843">
    <w:abstractNumId w:val="65"/>
  </w:num>
  <w:num w:numId="73" w16cid:durableId="1857620602">
    <w:abstractNumId w:val="80"/>
  </w:num>
  <w:num w:numId="74" w16cid:durableId="610010110">
    <w:abstractNumId w:val="68"/>
  </w:num>
  <w:num w:numId="75" w16cid:durableId="1133399744">
    <w:abstractNumId w:val="74"/>
  </w:num>
  <w:num w:numId="76" w16cid:durableId="1974679480">
    <w:abstractNumId w:val="70"/>
  </w:num>
  <w:num w:numId="77" w16cid:durableId="1005867149">
    <w:abstractNumId w:val="69"/>
  </w:num>
  <w:num w:numId="78" w16cid:durableId="2124764737">
    <w:abstractNumId w:val="67"/>
  </w:num>
  <w:num w:numId="79" w16cid:durableId="112096442">
    <w:abstractNumId w:val="72"/>
  </w:num>
  <w:num w:numId="80" w16cid:durableId="1377244628">
    <w:abstractNumId w:val="73"/>
  </w:num>
  <w:num w:numId="81" w16cid:durableId="766973077">
    <w:abstractNumId w:val="76"/>
  </w:num>
  <w:num w:numId="82" w16cid:durableId="1638337700">
    <w:abstractNumId w:val="75"/>
  </w:num>
  <w:num w:numId="83" w16cid:durableId="718557778">
    <w:abstractNumId w:val="71"/>
  </w:num>
  <w:num w:numId="84" w16cid:durableId="628587035">
    <w:abstractNumId w:val="58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F40"/>
    <w:rsid w:val="00001973"/>
    <w:rsid w:val="00012C1F"/>
    <w:rsid w:val="000344EF"/>
    <w:rsid w:val="00044EC5"/>
    <w:rsid w:val="000644CB"/>
    <w:rsid w:val="00080CC5"/>
    <w:rsid w:val="000847B3"/>
    <w:rsid w:val="000904B5"/>
    <w:rsid w:val="000A1562"/>
    <w:rsid w:val="000A2560"/>
    <w:rsid w:val="000A30E1"/>
    <w:rsid w:val="000B21C3"/>
    <w:rsid w:val="000B3E07"/>
    <w:rsid w:val="000D0CB9"/>
    <w:rsid w:val="000D5D9E"/>
    <w:rsid w:val="000E579C"/>
    <w:rsid w:val="000F3CBC"/>
    <w:rsid w:val="0011190B"/>
    <w:rsid w:val="00113F05"/>
    <w:rsid w:val="00152AE9"/>
    <w:rsid w:val="001532BD"/>
    <w:rsid w:val="001629F0"/>
    <w:rsid w:val="00191A79"/>
    <w:rsid w:val="001A1F10"/>
    <w:rsid w:val="001B51AD"/>
    <w:rsid w:val="001C44B7"/>
    <w:rsid w:val="001C4A74"/>
    <w:rsid w:val="001C624C"/>
    <w:rsid w:val="001E73BB"/>
    <w:rsid w:val="001F1CD4"/>
    <w:rsid w:val="0021200A"/>
    <w:rsid w:val="002460EF"/>
    <w:rsid w:val="00260B5D"/>
    <w:rsid w:val="00271A44"/>
    <w:rsid w:val="0028471D"/>
    <w:rsid w:val="002909D6"/>
    <w:rsid w:val="00293613"/>
    <w:rsid w:val="002A748C"/>
    <w:rsid w:val="002B07ED"/>
    <w:rsid w:val="002C67AF"/>
    <w:rsid w:val="002E0674"/>
    <w:rsid w:val="002E5E70"/>
    <w:rsid w:val="00316465"/>
    <w:rsid w:val="00324DD9"/>
    <w:rsid w:val="00343972"/>
    <w:rsid w:val="003825E2"/>
    <w:rsid w:val="003900FA"/>
    <w:rsid w:val="003B2FAE"/>
    <w:rsid w:val="003D0AFE"/>
    <w:rsid w:val="003E0F14"/>
    <w:rsid w:val="003E4415"/>
    <w:rsid w:val="00407F82"/>
    <w:rsid w:val="00440457"/>
    <w:rsid w:val="00447E35"/>
    <w:rsid w:val="00470E23"/>
    <w:rsid w:val="00483A15"/>
    <w:rsid w:val="00485062"/>
    <w:rsid w:val="004B1BC6"/>
    <w:rsid w:val="004C2C90"/>
    <w:rsid w:val="004E1ED4"/>
    <w:rsid w:val="005039ED"/>
    <w:rsid w:val="005040CD"/>
    <w:rsid w:val="0051082C"/>
    <w:rsid w:val="00534426"/>
    <w:rsid w:val="00554D82"/>
    <w:rsid w:val="00563C67"/>
    <w:rsid w:val="0057061E"/>
    <w:rsid w:val="00573EA1"/>
    <w:rsid w:val="00576C9F"/>
    <w:rsid w:val="0058570C"/>
    <w:rsid w:val="00596260"/>
    <w:rsid w:val="005F0ED6"/>
    <w:rsid w:val="00621649"/>
    <w:rsid w:val="006334BD"/>
    <w:rsid w:val="0064550F"/>
    <w:rsid w:val="006456C1"/>
    <w:rsid w:val="00646D5D"/>
    <w:rsid w:val="00665963"/>
    <w:rsid w:val="006811E6"/>
    <w:rsid w:val="006A4BCE"/>
    <w:rsid w:val="006C4A12"/>
    <w:rsid w:val="006C5CE5"/>
    <w:rsid w:val="006D65BB"/>
    <w:rsid w:val="00727119"/>
    <w:rsid w:val="00730B88"/>
    <w:rsid w:val="007373C4"/>
    <w:rsid w:val="00753A33"/>
    <w:rsid w:val="0076660A"/>
    <w:rsid w:val="007752C5"/>
    <w:rsid w:val="00777FCA"/>
    <w:rsid w:val="007A4CB0"/>
    <w:rsid w:val="007B219D"/>
    <w:rsid w:val="007B5050"/>
    <w:rsid w:val="007C336A"/>
    <w:rsid w:val="007D2FB9"/>
    <w:rsid w:val="007D4092"/>
    <w:rsid w:val="007E2299"/>
    <w:rsid w:val="007E329F"/>
    <w:rsid w:val="007E7746"/>
    <w:rsid w:val="007F10E9"/>
    <w:rsid w:val="00810235"/>
    <w:rsid w:val="00821726"/>
    <w:rsid w:val="008904BD"/>
    <w:rsid w:val="00896855"/>
    <w:rsid w:val="008A1DA8"/>
    <w:rsid w:val="008B4150"/>
    <w:rsid w:val="008D444C"/>
    <w:rsid w:val="008F5036"/>
    <w:rsid w:val="00911BE5"/>
    <w:rsid w:val="00927841"/>
    <w:rsid w:val="009B3B84"/>
    <w:rsid w:val="009F1BFA"/>
    <w:rsid w:val="009F53EC"/>
    <w:rsid w:val="00A115DD"/>
    <w:rsid w:val="00A344ED"/>
    <w:rsid w:val="00A52483"/>
    <w:rsid w:val="00A55027"/>
    <w:rsid w:val="00A65420"/>
    <w:rsid w:val="00A73DEA"/>
    <w:rsid w:val="00A77F40"/>
    <w:rsid w:val="00AA7697"/>
    <w:rsid w:val="00AC0E4A"/>
    <w:rsid w:val="00AD0418"/>
    <w:rsid w:val="00AD2B79"/>
    <w:rsid w:val="00AD648A"/>
    <w:rsid w:val="00AE0147"/>
    <w:rsid w:val="00B001FF"/>
    <w:rsid w:val="00B06388"/>
    <w:rsid w:val="00B2543D"/>
    <w:rsid w:val="00B342F5"/>
    <w:rsid w:val="00B41F5F"/>
    <w:rsid w:val="00B6657F"/>
    <w:rsid w:val="00B77EFB"/>
    <w:rsid w:val="00B82398"/>
    <w:rsid w:val="00BA282E"/>
    <w:rsid w:val="00BA7BF6"/>
    <w:rsid w:val="00BB1423"/>
    <w:rsid w:val="00BB618D"/>
    <w:rsid w:val="00BD3395"/>
    <w:rsid w:val="00BE69E9"/>
    <w:rsid w:val="00BE730B"/>
    <w:rsid w:val="00BF06C0"/>
    <w:rsid w:val="00BF68E3"/>
    <w:rsid w:val="00C045E9"/>
    <w:rsid w:val="00C21981"/>
    <w:rsid w:val="00C2530C"/>
    <w:rsid w:val="00C41C69"/>
    <w:rsid w:val="00C43543"/>
    <w:rsid w:val="00C6140D"/>
    <w:rsid w:val="00C66693"/>
    <w:rsid w:val="00C972B7"/>
    <w:rsid w:val="00CA0EAE"/>
    <w:rsid w:val="00CA309D"/>
    <w:rsid w:val="00CB4122"/>
    <w:rsid w:val="00CC6F5B"/>
    <w:rsid w:val="00CD22A1"/>
    <w:rsid w:val="00CE08AD"/>
    <w:rsid w:val="00CE5F0A"/>
    <w:rsid w:val="00D0778E"/>
    <w:rsid w:val="00D110A3"/>
    <w:rsid w:val="00D17A52"/>
    <w:rsid w:val="00D21235"/>
    <w:rsid w:val="00D33AD1"/>
    <w:rsid w:val="00D37C5A"/>
    <w:rsid w:val="00D52C3F"/>
    <w:rsid w:val="00D60D1B"/>
    <w:rsid w:val="00D61E4D"/>
    <w:rsid w:val="00D640A6"/>
    <w:rsid w:val="00D654EA"/>
    <w:rsid w:val="00DA24BC"/>
    <w:rsid w:val="00DA33B9"/>
    <w:rsid w:val="00DB45E7"/>
    <w:rsid w:val="00DC44FD"/>
    <w:rsid w:val="00DC6754"/>
    <w:rsid w:val="00DC735B"/>
    <w:rsid w:val="00E078F8"/>
    <w:rsid w:val="00E07A7F"/>
    <w:rsid w:val="00E07C9E"/>
    <w:rsid w:val="00E120DD"/>
    <w:rsid w:val="00E44D31"/>
    <w:rsid w:val="00E45F03"/>
    <w:rsid w:val="00E67533"/>
    <w:rsid w:val="00E73E17"/>
    <w:rsid w:val="00E87063"/>
    <w:rsid w:val="00EA054B"/>
    <w:rsid w:val="00ED159A"/>
    <w:rsid w:val="00EE1793"/>
    <w:rsid w:val="00F13993"/>
    <w:rsid w:val="00F1531A"/>
    <w:rsid w:val="00F1578D"/>
    <w:rsid w:val="00F54D0B"/>
    <w:rsid w:val="00F97D9C"/>
    <w:rsid w:val="00FC131C"/>
    <w:rsid w:val="00FD46A9"/>
    <w:rsid w:val="00FD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250020DA"/>
  <w15:docId w15:val="{8057D124-0FB7-40B9-8651-6164A63F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D2B79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D2B79"/>
    <w:rPr>
      <w:u w:val="single"/>
    </w:rPr>
  </w:style>
  <w:style w:type="paragraph" w:customStyle="1" w:styleId="Nagwek1">
    <w:name w:val="Nagłówek1"/>
    <w:rsid w:val="00AD2B79"/>
    <w:pPr>
      <w:tabs>
        <w:tab w:val="center" w:pos="4536"/>
        <w:tab w:val="right" w:pos="9072"/>
      </w:tabs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Stopka1">
    <w:name w:val="Stopka1"/>
    <w:rsid w:val="00AD2B79"/>
    <w:pPr>
      <w:tabs>
        <w:tab w:val="center" w:pos="4536"/>
        <w:tab w:val="right" w:pos="9072"/>
      </w:tabs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autoRedefine/>
    <w:rsid w:val="00927841"/>
    <w:pPr>
      <w:spacing w:line="312" w:lineRule="auto"/>
      <w:ind w:left="-426" w:firstLine="708"/>
      <w:jc w:val="both"/>
    </w:pPr>
    <w:rPr>
      <w:rFonts w:ascii="Calibri" w:eastAsia="Calibri" w:hAnsi="Calibri" w:cs="Calibri"/>
      <w:sz w:val="22"/>
      <w:szCs w:val="22"/>
      <w:u w:color="000000"/>
    </w:rPr>
  </w:style>
  <w:style w:type="paragraph" w:customStyle="1" w:styleId="Nagwek41">
    <w:name w:val="Nagłówek 41"/>
    <w:next w:val="Normalny1"/>
    <w:rsid w:val="00AD2B79"/>
    <w:pPr>
      <w:keepNext/>
      <w:keepLines/>
      <w:spacing w:before="40"/>
      <w:outlineLvl w:val="3"/>
    </w:pPr>
    <w:rPr>
      <w:rFonts w:ascii="Cambria" w:eastAsia="Cambria" w:hAnsi="Cambria" w:cs="Cambria"/>
      <w:i/>
      <w:iCs/>
      <w:color w:val="365F91"/>
      <w:sz w:val="24"/>
      <w:szCs w:val="24"/>
      <w:u w:color="365F91"/>
    </w:rPr>
  </w:style>
  <w:style w:type="character" w:customStyle="1" w:styleId="Brak">
    <w:name w:val="Brak"/>
    <w:rsid w:val="00AD2B79"/>
  </w:style>
  <w:style w:type="character" w:customStyle="1" w:styleId="Hyperlink0">
    <w:name w:val="Hyperlink.0"/>
    <w:rsid w:val="00AD2B79"/>
    <w:rPr>
      <w:rFonts w:ascii="Trebuchet MS" w:eastAsia="Trebuchet MS" w:hAnsi="Trebuchet MS" w:cs="Trebuchet MS"/>
      <w:color w:val="0000FF"/>
      <w:u w:val="single" w:color="0000FF"/>
    </w:rPr>
  </w:style>
  <w:style w:type="paragraph" w:customStyle="1" w:styleId="Akapitzlist1">
    <w:name w:val="Akapit z listą1"/>
    <w:rsid w:val="00AD2B79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rsid w:val="00AD2B79"/>
    <w:pPr>
      <w:numPr>
        <w:numId w:val="1"/>
      </w:numPr>
    </w:pPr>
  </w:style>
  <w:style w:type="paragraph" w:customStyle="1" w:styleId="Normalny3">
    <w:name w:val="Normalny3"/>
    <w:rsid w:val="00AD2B79"/>
    <w:rPr>
      <w:rFonts w:eastAsia="Arial Unicode MS" w:cs="Arial Unicode MS"/>
      <w:color w:val="000000"/>
      <w:sz w:val="24"/>
      <w:szCs w:val="24"/>
      <w:u w:color="000000"/>
      <w:lang w:val="en-US"/>
    </w:rPr>
  </w:style>
  <w:style w:type="numbering" w:customStyle="1" w:styleId="Zaimportowanystyl2">
    <w:name w:val="Zaimportowany styl 2"/>
    <w:rsid w:val="00AD2B79"/>
    <w:pPr>
      <w:numPr>
        <w:numId w:val="2"/>
      </w:numPr>
    </w:pPr>
  </w:style>
  <w:style w:type="numbering" w:customStyle="1" w:styleId="Zaimportowanystyl3">
    <w:name w:val="Zaimportowany styl 3"/>
    <w:rsid w:val="00AD2B79"/>
    <w:pPr>
      <w:numPr>
        <w:numId w:val="4"/>
      </w:numPr>
    </w:pPr>
  </w:style>
  <w:style w:type="numbering" w:customStyle="1" w:styleId="Zaimportowanystyl4">
    <w:name w:val="Zaimportowany styl 4"/>
    <w:rsid w:val="00AD2B79"/>
    <w:pPr>
      <w:numPr>
        <w:numId w:val="5"/>
      </w:numPr>
    </w:pPr>
  </w:style>
  <w:style w:type="paragraph" w:customStyle="1" w:styleId="Domylne">
    <w:name w:val="Domyślne"/>
    <w:rsid w:val="00AD2B79"/>
    <w:rPr>
      <w:rFonts w:ascii="Helvetica" w:eastAsia="Helvetica" w:hAnsi="Helvetica" w:cs="Helvetica"/>
      <w:color w:val="000000"/>
      <w:sz w:val="22"/>
      <w:szCs w:val="22"/>
      <w:u w:color="000000"/>
    </w:rPr>
  </w:style>
  <w:style w:type="numbering" w:customStyle="1" w:styleId="Zaimportowanystyl5">
    <w:name w:val="Zaimportowany styl 5"/>
    <w:rsid w:val="00AD2B79"/>
    <w:pPr>
      <w:numPr>
        <w:numId w:val="6"/>
      </w:numPr>
    </w:pPr>
  </w:style>
  <w:style w:type="numbering" w:customStyle="1" w:styleId="Zaimportowanystyl6">
    <w:name w:val="Zaimportowany styl 6"/>
    <w:rsid w:val="00AD2B79"/>
    <w:pPr>
      <w:numPr>
        <w:numId w:val="7"/>
      </w:numPr>
    </w:pPr>
  </w:style>
  <w:style w:type="numbering" w:customStyle="1" w:styleId="Zaimportowanystyl7">
    <w:name w:val="Zaimportowany styl 7"/>
    <w:rsid w:val="00AD2B79"/>
    <w:pPr>
      <w:numPr>
        <w:numId w:val="8"/>
      </w:numPr>
    </w:pPr>
  </w:style>
  <w:style w:type="paragraph" w:customStyle="1" w:styleId="Normalny2">
    <w:name w:val="Normalny2"/>
    <w:rsid w:val="00AD2B79"/>
    <w:rPr>
      <w:rFonts w:eastAsia="Arial Unicode MS" w:cs="Arial Unicode MS"/>
      <w:color w:val="000000"/>
      <w:sz w:val="24"/>
      <w:szCs w:val="24"/>
      <w:u w:color="000000"/>
      <w:lang w:val="en-US"/>
    </w:rPr>
  </w:style>
  <w:style w:type="numbering" w:customStyle="1" w:styleId="Zaimportowanystyl8">
    <w:name w:val="Zaimportowany styl 8"/>
    <w:rsid w:val="00AD2B79"/>
    <w:pPr>
      <w:numPr>
        <w:numId w:val="9"/>
      </w:numPr>
    </w:pPr>
  </w:style>
  <w:style w:type="paragraph" w:customStyle="1" w:styleId="Akapitzlist3">
    <w:name w:val="Akapit z listą3"/>
    <w:rsid w:val="00AD2B79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rsid w:val="00AD2B79"/>
    <w:pPr>
      <w:numPr>
        <w:numId w:val="10"/>
      </w:numPr>
    </w:pPr>
  </w:style>
  <w:style w:type="numbering" w:customStyle="1" w:styleId="Zaimportowanystyl10">
    <w:name w:val="Zaimportowany styl 10"/>
    <w:rsid w:val="00AD2B79"/>
    <w:pPr>
      <w:numPr>
        <w:numId w:val="11"/>
      </w:numPr>
    </w:pPr>
  </w:style>
  <w:style w:type="numbering" w:customStyle="1" w:styleId="Zaimportowanystyl11">
    <w:name w:val="Zaimportowany styl 11"/>
    <w:rsid w:val="00AD2B79"/>
    <w:pPr>
      <w:numPr>
        <w:numId w:val="12"/>
      </w:numPr>
    </w:pPr>
  </w:style>
  <w:style w:type="numbering" w:customStyle="1" w:styleId="Zaimportowanystyl12">
    <w:name w:val="Zaimportowany styl 12"/>
    <w:autoRedefine/>
    <w:rsid w:val="00AD2B79"/>
    <w:pPr>
      <w:numPr>
        <w:numId w:val="13"/>
      </w:numPr>
    </w:pPr>
  </w:style>
  <w:style w:type="paragraph" w:customStyle="1" w:styleId="Akapitzlist1A">
    <w:name w:val="Akapit z listą1 A"/>
    <w:rsid w:val="00AD2B79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13">
    <w:name w:val="Zaimportowany styl 13"/>
    <w:rsid w:val="00AD2B79"/>
    <w:pPr>
      <w:numPr>
        <w:numId w:val="14"/>
      </w:numPr>
    </w:pPr>
  </w:style>
  <w:style w:type="numbering" w:customStyle="1" w:styleId="Zaimportowanystyl14">
    <w:name w:val="Zaimportowany styl 14"/>
    <w:rsid w:val="00AD2B79"/>
    <w:pPr>
      <w:numPr>
        <w:numId w:val="16"/>
      </w:numPr>
    </w:pPr>
  </w:style>
  <w:style w:type="paragraph" w:customStyle="1" w:styleId="Tekstpodstawowywcity1">
    <w:name w:val="Tekst podstawowy wcięty1"/>
    <w:autoRedefine/>
    <w:rsid w:val="00AD2B79"/>
    <w:pPr>
      <w:ind w:left="2268"/>
    </w:pPr>
    <w:rPr>
      <w:color w:val="000000"/>
      <w:sz w:val="22"/>
      <w:szCs w:val="22"/>
      <w:u w:color="000000"/>
    </w:rPr>
  </w:style>
  <w:style w:type="numbering" w:customStyle="1" w:styleId="Zaimportowanystyl15">
    <w:name w:val="Zaimportowany styl 15"/>
    <w:rsid w:val="00AD2B79"/>
    <w:pPr>
      <w:numPr>
        <w:numId w:val="19"/>
      </w:numPr>
    </w:pPr>
  </w:style>
  <w:style w:type="paragraph" w:customStyle="1" w:styleId="Akapitzlist2">
    <w:name w:val="Akapit z listą2"/>
    <w:rsid w:val="00AD2B79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16">
    <w:name w:val="Zaimportowany styl 16"/>
    <w:rsid w:val="00AD2B79"/>
    <w:pPr>
      <w:numPr>
        <w:numId w:val="20"/>
      </w:numPr>
    </w:pPr>
  </w:style>
  <w:style w:type="paragraph" w:customStyle="1" w:styleId="Tekstpodstawowywcity21">
    <w:name w:val="Tekst podstawowy wcięty 21"/>
    <w:rsid w:val="00AD2B79"/>
    <w:pPr>
      <w:spacing w:after="120" w:line="480" w:lineRule="auto"/>
      <w:ind w:left="283"/>
    </w:pPr>
    <w:rPr>
      <w:rFonts w:eastAsia="Arial Unicode MS" w:cs="Arial Unicode MS"/>
      <w:color w:val="000000"/>
      <w:sz w:val="24"/>
      <w:szCs w:val="24"/>
      <w:u w:color="000000"/>
      <w:lang w:val="de-DE"/>
    </w:rPr>
  </w:style>
  <w:style w:type="numbering" w:customStyle="1" w:styleId="Zaimportowanystyl17">
    <w:name w:val="Zaimportowany styl 17"/>
    <w:rsid w:val="00AD2B79"/>
    <w:pPr>
      <w:numPr>
        <w:numId w:val="21"/>
      </w:numPr>
    </w:pPr>
  </w:style>
  <w:style w:type="paragraph" w:customStyle="1" w:styleId="Default">
    <w:name w:val="Default"/>
    <w:rsid w:val="00AD2B79"/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18">
    <w:name w:val="Zaimportowany styl 18"/>
    <w:rsid w:val="00AD2B79"/>
    <w:pPr>
      <w:numPr>
        <w:numId w:val="23"/>
      </w:numPr>
    </w:pPr>
  </w:style>
  <w:style w:type="numbering" w:customStyle="1" w:styleId="Zaimportowanystyl19">
    <w:name w:val="Zaimportowany styl 19"/>
    <w:rsid w:val="00AD2B79"/>
    <w:pPr>
      <w:numPr>
        <w:numId w:val="24"/>
      </w:numPr>
    </w:pPr>
  </w:style>
  <w:style w:type="numbering" w:customStyle="1" w:styleId="Zaimportowanystyl20">
    <w:name w:val="Zaimportowany styl 20"/>
    <w:rsid w:val="00AD2B79"/>
    <w:pPr>
      <w:numPr>
        <w:numId w:val="25"/>
      </w:numPr>
    </w:pPr>
  </w:style>
  <w:style w:type="numbering" w:customStyle="1" w:styleId="Zaimportowanystyl21">
    <w:name w:val="Zaimportowany styl 21"/>
    <w:rsid w:val="00AD2B79"/>
    <w:pPr>
      <w:numPr>
        <w:numId w:val="28"/>
      </w:numPr>
    </w:pPr>
  </w:style>
  <w:style w:type="paragraph" w:customStyle="1" w:styleId="BodyText21">
    <w:name w:val="Body Text 21"/>
    <w:rsid w:val="00AD2B79"/>
    <w:pPr>
      <w:widowControl w:val="0"/>
      <w:tabs>
        <w:tab w:val="left" w:pos="7797"/>
      </w:tabs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22">
    <w:name w:val="Zaimportowany styl 22"/>
    <w:rsid w:val="00AD2B79"/>
    <w:pPr>
      <w:numPr>
        <w:numId w:val="30"/>
      </w:numPr>
    </w:pPr>
  </w:style>
  <w:style w:type="character" w:customStyle="1" w:styleId="Hyperlink1">
    <w:name w:val="Hyperlink.1"/>
    <w:rsid w:val="00AD2B79"/>
    <w:rPr>
      <w:u w:val="single"/>
    </w:rPr>
  </w:style>
  <w:style w:type="paragraph" w:customStyle="1" w:styleId="Normalny4">
    <w:name w:val="Normalny4"/>
    <w:rsid w:val="00AD2B79"/>
    <w:rPr>
      <w:rFonts w:eastAsia="Arial Unicode MS" w:cs="Arial Unicode MS"/>
      <w:color w:val="000000"/>
      <w:sz w:val="24"/>
      <w:szCs w:val="24"/>
      <w:u w:color="000000"/>
      <w:lang w:val="en-US"/>
    </w:rPr>
  </w:style>
  <w:style w:type="numbering" w:customStyle="1" w:styleId="Zaimportowanystyl23">
    <w:name w:val="Zaimportowany styl 23"/>
    <w:rsid w:val="00AD2B79"/>
    <w:pPr>
      <w:numPr>
        <w:numId w:val="31"/>
      </w:numPr>
    </w:pPr>
  </w:style>
  <w:style w:type="numbering" w:customStyle="1" w:styleId="Zaimportowanystyl24">
    <w:name w:val="Zaimportowany styl 24"/>
    <w:rsid w:val="00AD2B79"/>
    <w:pPr>
      <w:numPr>
        <w:numId w:val="32"/>
      </w:numPr>
    </w:pPr>
  </w:style>
  <w:style w:type="numbering" w:customStyle="1" w:styleId="Zaimportowanystyl25">
    <w:name w:val="Zaimportowany styl 25"/>
    <w:rsid w:val="00AD2B79"/>
    <w:pPr>
      <w:numPr>
        <w:numId w:val="34"/>
      </w:numPr>
    </w:pPr>
  </w:style>
  <w:style w:type="numbering" w:customStyle="1" w:styleId="Zaimportowanystyl26">
    <w:name w:val="Zaimportowany styl 26"/>
    <w:rsid w:val="00AD2B79"/>
    <w:pPr>
      <w:numPr>
        <w:numId w:val="35"/>
      </w:numPr>
    </w:pPr>
  </w:style>
  <w:style w:type="paragraph" w:styleId="Akapitzlist">
    <w:name w:val="List Paragraph"/>
    <w:qFormat/>
    <w:rsid w:val="00AD2B79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Zaimportowanystyl27">
    <w:name w:val="Zaimportowany styl 27"/>
    <w:autoRedefine/>
    <w:rsid w:val="00AD2B79"/>
    <w:pPr>
      <w:numPr>
        <w:numId w:val="36"/>
      </w:numPr>
    </w:pPr>
  </w:style>
  <w:style w:type="paragraph" w:customStyle="1" w:styleId="ListParagraph1">
    <w:name w:val="List Paragraph1"/>
    <w:rsid w:val="00AD2B79"/>
    <w:pPr>
      <w:spacing w:line="276" w:lineRule="auto"/>
      <w:ind w:left="708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28">
    <w:name w:val="Zaimportowany styl 28"/>
    <w:rsid w:val="00AD2B79"/>
    <w:pPr>
      <w:numPr>
        <w:numId w:val="38"/>
      </w:numPr>
    </w:pPr>
  </w:style>
  <w:style w:type="numbering" w:customStyle="1" w:styleId="Zaimportowanystyl29">
    <w:name w:val="Zaimportowany styl 29"/>
    <w:autoRedefine/>
    <w:rsid w:val="00AD2B79"/>
    <w:pPr>
      <w:numPr>
        <w:numId w:val="39"/>
      </w:numPr>
    </w:pPr>
  </w:style>
  <w:style w:type="numbering" w:customStyle="1" w:styleId="Zaimportowanystyl30">
    <w:name w:val="Zaimportowany styl 30"/>
    <w:rsid w:val="00AD2B79"/>
    <w:pPr>
      <w:numPr>
        <w:numId w:val="40"/>
      </w:numPr>
    </w:pPr>
  </w:style>
  <w:style w:type="numbering" w:customStyle="1" w:styleId="Zaimportowanystyl31">
    <w:name w:val="Zaimportowany styl 31"/>
    <w:autoRedefine/>
    <w:rsid w:val="00AD2B79"/>
    <w:pPr>
      <w:numPr>
        <w:numId w:val="41"/>
      </w:numPr>
    </w:pPr>
  </w:style>
  <w:style w:type="numbering" w:customStyle="1" w:styleId="Zaimportowanystyl32">
    <w:name w:val="Zaimportowany styl 32"/>
    <w:autoRedefine/>
    <w:rsid w:val="00AD2B79"/>
    <w:pPr>
      <w:numPr>
        <w:numId w:val="42"/>
      </w:numPr>
    </w:pPr>
  </w:style>
  <w:style w:type="numbering" w:customStyle="1" w:styleId="Zaimportowanystyl33">
    <w:name w:val="Zaimportowany styl 33"/>
    <w:rsid w:val="00AD2B79"/>
    <w:pPr>
      <w:numPr>
        <w:numId w:val="43"/>
      </w:numPr>
    </w:pPr>
  </w:style>
  <w:style w:type="numbering" w:customStyle="1" w:styleId="Zaimportowanystyl34">
    <w:name w:val="Zaimportowany styl 34"/>
    <w:rsid w:val="00AD2B79"/>
    <w:pPr>
      <w:numPr>
        <w:numId w:val="44"/>
      </w:numPr>
    </w:pPr>
  </w:style>
  <w:style w:type="numbering" w:customStyle="1" w:styleId="Zaimportowanystyl35">
    <w:name w:val="Zaimportowany styl 35"/>
    <w:rsid w:val="00AD2B79"/>
    <w:pPr>
      <w:numPr>
        <w:numId w:val="45"/>
      </w:numPr>
    </w:pPr>
  </w:style>
  <w:style w:type="numbering" w:customStyle="1" w:styleId="Zaimportowanystyl36">
    <w:name w:val="Zaimportowany styl 36"/>
    <w:rsid w:val="00AD2B79"/>
    <w:pPr>
      <w:numPr>
        <w:numId w:val="46"/>
      </w:numPr>
    </w:pPr>
  </w:style>
  <w:style w:type="numbering" w:customStyle="1" w:styleId="Zaimportowanystyl37">
    <w:name w:val="Zaimportowany styl 37"/>
    <w:rsid w:val="00AD2B79"/>
    <w:pPr>
      <w:numPr>
        <w:numId w:val="47"/>
      </w:numPr>
    </w:pPr>
  </w:style>
  <w:style w:type="numbering" w:customStyle="1" w:styleId="Zaimportowanystyl38">
    <w:name w:val="Zaimportowany styl 38"/>
    <w:rsid w:val="00AD2B79"/>
    <w:pPr>
      <w:numPr>
        <w:numId w:val="48"/>
      </w:numPr>
    </w:pPr>
  </w:style>
  <w:style w:type="numbering" w:customStyle="1" w:styleId="Zaimportowanystyl39">
    <w:name w:val="Zaimportowany styl 39"/>
    <w:rsid w:val="00AD2B79"/>
    <w:pPr>
      <w:numPr>
        <w:numId w:val="49"/>
      </w:numPr>
    </w:pPr>
  </w:style>
  <w:style w:type="numbering" w:customStyle="1" w:styleId="Zaimportowanystyl40">
    <w:name w:val="Zaimportowany styl 40"/>
    <w:rsid w:val="00AD2B79"/>
    <w:pPr>
      <w:numPr>
        <w:numId w:val="50"/>
      </w:numPr>
    </w:pPr>
  </w:style>
  <w:style w:type="numbering" w:customStyle="1" w:styleId="Zaimportowanystyl41">
    <w:name w:val="Zaimportowany styl 41"/>
    <w:rsid w:val="00AD2B79"/>
    <w:pPr>
      <w:numPr>
        <w:numId w:val="51"/>
      </w:numPr>
    </w:pPr>
  </w:style>
  <w:style w:type="numbering" w:customStyle="1" w:styleId="Zaimportowanystyl42">
    <w:name w:val="Zaimportowany styl 42"/>
    <w:rsid w:val="00AD2B79"/>
    <w:pPr>
      <w:numPr>
        <w:numId w:val="52"/>
      </w:numPr>
    </w:pPr>
  </w:style>
  <w:style w:type="paragraph" w:customStyle="1" w:styleId="Akapitzlist4">
    <w:name w:val="Akapit z listą4"/>
    <w:rsid w:val="00AD2B79"/>
    <w:pPr>
      <w:ind w:left="708"/>
    </w:pPr>
    <w:rPr>
      <w:rFonts w:eastAsia="Arial Unicode MS" w:cs="Arial Unicode MS"/>
      <w:color w:val="000000"/>
      <w:sz w:val="24"/>
      <w:szCs w:val="24"/>
      <w:u w:color="000000"/>
    </w:rPr>
  </w:style>
  <w:style w:type="numbering" w:customStyle="1" w:styleId="Zaimportowanystyl43">
    <w:name w:val="Zaimportowany styl 43"/>
    <w:rsid w:val="00AD2B79"/>
    <w:pPr>
      <w:numPr>
        <w:numId w:val="53"/>
      </w:numPr>
    </w:pPr>
  </w:style>
  <w:style w:type="numbering" w:customStyle="1" w:styleId="Zaimportowanystyl44">
    <w:name w:val="Zaimportowany styl 44"/>
    <w:rsid w:val="00AD2B79"/>
    <w:pPr>
      <w:numPr>
        <w:numId w:val="56"/>
      </w:numPr>
    </w:pPr>
  </w:style>
  <w:style w:type="paragraph" w:customStyle="1" w:styleId="Zwykytekst1">
    <w:name w:val="Zwykły tekst1"/>
    <w:rsid w:val="00AD2B79"/>
    <w:rPr>
      <w:rFonts w:ascii="Courier New" w:eastAsia="Arial Unicode MS" w:hAnsi="Courier New" w:cs="Arial Unicode MS"/>
      <w:color w:val="000000"/>
      <w:u w:color="000000"/>
    </w:rPr>
  </w:style>
  <w:style w:type="numbering" w:customStyle="1" w:styleId="Zaimportowanystyl45">
    <w:name w:val="Zaimportowany styl 45"/>
    <w:rsid w:val="00AD2B79"/>
    <w:pPr>
      <w:numPr>
        <w:numId w:val="58"/>
      </w:numPr>
    </w:pPr>
  </w:style>
  <w:style w:type="numbering" w:customStyle="1" w:styleId="Zaimportowanystyl46">
    <w:name w:val="Zaimportowany styl 46"/>
    <w:rsid w:val="00AD2B79"/>
    <w:pPr>
      <w:numPr>
        <w:numId w:val="59"/>
      </w:numPr>
    </w:pPr>
  </w:style>
  <w:style w:type="paragraph" w:styleId="Tekstdymka">
    <w:name w:val="Balloon Text"/>
    <w:basedOn w:val="Normalny"/>
    <w:link w:val="TekstdymkaZnak"/>
    <w:locked/>
    <w:rsid w:val="00A77F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77F40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locked/>
    <w:rsid w:val="00A77F40"/>
    <w:rPr>
      <w:sz w:val="16"/>
      <w:szCs w:val="16"/>
    </w:rPr>
  </w:style>
  <w:style w:type="paragraph" w:styleId="Tekstkomentarza">
    <w:name w:val="annotation text"/>
    <w:basedOn w:val="Normalny"/>
    <w:link w:val="TekstkomentarzaZnak"/>
    <w:locked/>
    <w:rsid w:val="00A77F40"/>
    <w:rPr>
      <w:sz w:val="20"/>
      <w:szCs w:val="20"/>
    </w:rPr>
  </w:style>
  <w:style w:type="character" w:customStyle="1" w:styleId="TekstkomentarzaZnak">
    <w:name w:val="Tekst komentarza Znak"/>
    <w:link w:val="Tekstkomentarza"/>
    <w:rsid w:val="00A77F40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A77F40"/>
    <w:rPr>
      <w:b/>
      <w:bCs/>
    </w:rPr>
  </w:style>
  <w:style w:type="character" w:customStyle="1" w:styleId="TematkomentarzaZnak">
    <w:name w:val="Temat komentarza Znak"/>
    <w:link w:val="Tematkomentarza"/>
    <w:rsid w:val="00A77F40"/>
    <w:rPr>
      <w:b/>
      <w:bCs/>
      <w:lang w:val="en-US" w:eastAsia="en-US"/>
    </w:rPr>
  </w:style>
  <w:style w:type="paragraph" w:styleId="Poprawka">
    <w:name w:val="Revision"/>
    <w:hidden/>
    <w:uiPriority w:val="99"/>
    <w:semiHidden/>
    <w:rsid w:val="00A77F40"/>
    <w:rPr>
      <w:sz w:val="24"/>
      <w:szCs w:val="24"/>
      <w:lang w:val="en-US" w:eastAsia="en-US"/>
    </w:rPr>
  </w:style>
  <w:style w:type="paragraph" w:styleId="Nagwek">
    <w:name w:val="header"/>
    <w:basedOn w:val="Normalny"/>
    <w:link w:val="NagwekZnak"/>
    <w:uiPriority w:val="99"/>
    <w:locked/>
    <w:rsid w:val="006455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550F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64550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64550F"/>
    <w:rPr>
      <w:sz w:val="24"/>
      <w:szCs w:val="24"/>
      <w:lang w:val="en-US" w:eastAsia="en-US"/>
    </w:rPr>
  </w:style>
  <w:style w:type="table" w:styleId="Tabela-Siatka">
    <w:name w:val="Table Grid"/>
    <w:basedOn w:val="Standardowy"/>
    <w:uiPriority w:val="59"/>
    <w:locked/>
    <w:rsid w:val="00554D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locked/>
    <w:rsid w:val="00BD33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D339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CA4D2EB84144995E376E522610AC3" ma:contentTypeVersion="" ma:contentTypeDescription="Utwórz nowy dokument." ma:contentTypeScope="" ma:versionID="2b13223f4a9e6ec566e5ea66ec9474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db7a110ff84a8ce860c6b5164503ba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F36103-ABA0-4F76-82C3-106D8B4B77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E57994-ECCC-466A-8589-7AE8E78F76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B93D5B-C168-4882-AC12-1F57322BB6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EF825CE-8983-46B4-9C2B-D45F6F9E1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Parteka</dc:creator>
  <cp:keywords/>
  <cp:lastModifiedBy>Justyna Denert</cp:lastModifiedBy>
  <cp:revision>2</cp:revision>
  <cp:lastPrinted>2018-04-12T16:47:00Z</cp:lastPrinted>
  <dcterms:created xsi:type="dcterms:W3CDTF">2024-11-06T13:07:00Z</dcterms:created>
  <dcterms:modified xsi:type="dcterms:W3CDTF">2024-11-06T13:07:00Z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0x01010089ACA4D2EB84144995E376E522610AC3</vt:lpwstr>
  </property>
</Properties>
</file>