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537ED7" w14:textId="3849AD86" w:rsidR="00BB538B" w:rsidRPr="00A82725" w:rsidRDefault="00BB538B" w:rsidP="00BB538B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Załącznik  </w:t>
      </w:r>
      <w:r w:rsidR="00867FC8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14:paraId="7635CC67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8EF8481" w14:textId="0E977FFC" w:rsidR="00BB538B" w:rsidRPr="00A82725" w:rsidRDefault="00D05229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…………………………., dnia ………………….. </w:t>
      </w:r>
      <w:bookmarkStart w:id="0" w:name="_GoBack"/>
      <w:bookmarkEnd w:id="0"/>
      <w:r w:rsidR="00BB538B" w:rsidRPr="00A82725">
        <w:rPr>
          <w:rFonts w:asciiTheme="minorHAnsi" w:hAnsiTheme="minorHAnsi" w:cstheme="minorHAnsi"/>
          <w:color w:val="000000"/>
          <w:sz w:val="22"/>
          <w:szCs w:val="22"/>
        </w:rPr>
        <w:t xml:space="preserve"> r.</w:t>
      </w:r>
    </w:p>
    <w:p w14:paraId="67BB10B8" w14:textId="77777777" w:rsidR="00BB538B" w:rsidRPr="00A82725" w:rsidRDefault="00BB538B" w:rsidP="00BB538B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i/>
          <w:color w:val="000000"/>
          <w:sz w:val="22"/>
          <w:szCs w:val="22"/>
        </w:rPr>
        <w:t>(miejscowość)</w:t>
      </w:r>
    </w:p>
    <w:p w14:paraId="0E7D441B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6AA6A71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2C25875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74C82717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D908C1A" w14:textId="77777777" w:rsidR="00BB538B" w:rsidRPr="00A82725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…………………………………..</w:t>
      </w:r>
    </w:p>
    <w:p w14:paraId="6D5B9DD4" w14:textId="3AF80B89" w:rsidR="00BB538B" w:rsidRPr="00A82725" w:rsidRDefault="00BB538B" w:rsidP="00BB538B">
      <w:pPr>
        <w:jc w:val="both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(Nazwa i adres </w:t>
      </w:r>
      <w:r w:rsidR="00C1087C">
        <w:rPr>
          <w:rFonts w:asciiTheme="minorHAnsi" w:hAnsiTheme="minorHAnsi" w:cstheme="minorHAnsi"/>
          <w:i/>
          <w:color w:val="000000"/>
          <w:sz w:val="22"/>
          <w:szCs w:val="22"/>
        </w:rPr>
        <w:t>Oferenta</w:t>
      </w:r>
      <w:r w:rsidRPr="00A82725">
        <w:rPr>
          <w:rFonts w:asciiTheme="minorHAnsi" w:hAnsiTheme="minorHAnsi" w:cstheme="minorHAnsi"/>
          <w:i/>
          <w:color w:val="000000"/>
          <w:sz w:val="22"/>
          <w:szCs w:val="22"/>
        </w:rPr>
        <w:t>)</w:t>
      </w:r>
    </w:p>
    <w:p w14:paraId="6EC2CCCB" w14:textId="77777777" w:rsidR="00BB538B" w:rsidRPr="00A82725" w:rsidRDefault="00BB538B" w:rsidP="00BB538B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42376E79" w14:textId="77777777" w:rsidR="00BB538B" w:rsidRPr="00A82725" w:rsidRDefault="00BB538B" w:rsidP="00BB538B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395F2FE" w14:textId="0AEA7F8F" w:rsidR="00BB538B" w:rsidRDefault="00BB538B" w:rsidP="00BB538B">
      <w:pPr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A82725">
        <w:rPr>
          <w:rFonts w:asciiTheme="minorHAnsi" w:hAnsiTheme="minorHAnsi" w:cstheme="minorHAnsi"/>
          <w:b/>
          <w:color w:val="000000"/>
          <w:sz w:val="22"/>
          <w:szCs w:val="22"/>
        </w:rPr>
        <w:t>WYKAZ OSÓB, KTÓRE BĘDĄ UCZESTNICZYĆ W WYKONANIU ZAMÓWIENIA</w:t>
      </w:r>
    </w:p>
    <w:p w14:paraId="612C592E" w14:textId="77777777" w:rsidR="00092977" w:rsidRDefault="00092977" w:rsidP="00BB538B">
      <w:pPr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69357B5B" w14:textId="7C5D699C" w:rsidR="00092977" w:rsidRPr="00C1087C" w:rsidRDefault="00092977" w:rsidP="00C1087C">
      <w:pPr>
        <w:jc w:val="both"/>
        <w:outlineLvl w:val="0"/>
        <w:rPr>
          <w:rFonts w:asciiTheme="minorHAnsi" w:hAnsiTheme="minorHAnsi" w:cstheme="minorHAnsi"/>
          <w:sz w:val="22"/>
          <w:szCs w:val="22"/>
        </w:rPr>
      </w:pPr>
      <w:r w:rsidRPr="00C1087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(zgodnie z warunkami wskazanymi w Zapytaniu ofertowym w pkt. </w:t>
      </w:r>
      <w:r w:rsidR="002C6574">
        <w:rPr>
          <w:rFonts w:asciiTheme="minorHAnsi" w:hAnsiTheme="minorHAnsi" w:cstheme="minorHAnsi"/>
          <w:bCs/>
          <w:color w:val="000000"/>
          <w:sz w:val="22"/>
          <w:szCs w:val="22"/>
        </w:rPr>
        <w:t>VIII</w:t>
      </w:r>
      <w:r w:rsidR="00C1087C" w:rsidRPr="00C1087C">
        <w:rPr>
          <w:rFonts w:asciiTheme="minorHAnsi" w:hAnsiTheme="minorHAnsi" w:cstheme="minorHAnsi"/>
          <w:bCs/>
          <w:color w:val="000000"/>
          <w:sz w:val="22"/>
          <w:szCs w:val="22"/>
        </w:rPr>
        <w:t xml:space="preserve"> </w:t>
      </w:r>
      <w:r w:rsidR="00C1087C" w:rsidRPr="00C1087C">
        <w:rPr>
          <w:rFonts w:asciiTheme="minorHAnsi" w:hAnsiTheme="minorHAnsi" w:cstheme="minorHAnsi"/>
          <w:sz w:val="22"/>
          <w:szCs w:val="22"/>
        </w:rPr>
        <w:t>WARUNKI UDZIAŁU W POSTĘPOWANIU ORAZ OPIS SPOSOBU DOKONYWANIA OCENY SPEŁNIENIA TYCH WARUNKÓW</w:t>
      </w:r>
      <w:r w:rsidRPr="00C1087C">
        <w:rPr>
          <w:rFonts w:asciiTheme="minorHAnsi" w:hAnsiTheme="minorHAnsi" w:cstheme="minorHAnsi"/>
          <w:bCs/>
          <w:color w:val="000000"/>
          <w:sz w:val="22"/>
          <w:szCs w:val="22"/>
        </w:rPr>
        <w:t>)</w:t>
      </w:r>
    </w:p>
    <w:p w14:paraId="33594FF6" w14:textId="43CA3830" w:rsidR="00092977" w:rsidRPr="00A82725" w:rsidRDefault="00092977" w:rsidP="00BB538B">
      <w:pPr>
        <w:jc w:val="center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0A97EEB7" w14:textId="77777777" w:rsidR="00BB538B" w:rsidRPr="00A82725" w:rsidRDefault="00BB538B" w:rsidP="00BB538B">
      <w:pPr>
        <w:jc w:val="both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tbl>
      <w:tblPr>
        <w:tblStyle w:val="Jasnalistaakcent2"/>
        <w:tblW w:w="5000" w:type="pct"/>
        <w:tblLook w:val="0020" w:firstRow="1" w:lastRow="0" w:firstColumn="0" w:lastColumn="0" w:noHBand="0" w:noVBand="0"/>
      </w:tblPr>
      <w:tblGrid>
        <w:gridCol w:w="535"/>
        <w:gridCol w:w="2440"/>
        <w:gridCol w:w="3157"/>
        <w:gridCol w:w="3154"/>
      </w:tblGrid>
      <w:tr w:rsidR="00F45DAD" w:rsidRPr="00C1087C" w14:paraId="4C49A237" w14:textId="195996D8" w:rsidTr="00F45D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" w:type="pct"/>
            <w:vAlign w:val="center"/>
          </w:tcPr>
          <w:p w14:paraId="01ADA04D" w14:textId="77777777" w:rsidR="00F45DAD" w:rsidRPr="00C1087C" w:rsidRDefault="00F45DAD" w:rsidP="00E62A42">
            <w:p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>Lp.</w:t>
            </w:r>
          </w:p>
        </w:tc>
        <w:tc>
          <w:tcPr>
            <w:tcW w:w="1314" w:type="pct"/>
          </w:tcPr>
          <w:p w14:paraId="6B954026" w14:textId="3C9D9689" w:rsidR="00F45DAD" w:rsidRPr="00C1087C" w:rsidRDefault="00F45DAD" w:rsidP="00E62A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 xml:space="preserve"> Funkcja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pct"/>
          </w:tcPr>
          <w:p w14:paraId="57CAE45E" w14:textId="41407695" w:rsidR="00F45DAD" w:rsidRPr="00C1087C" w:rsidRDefault="00F45DAD" w:rsidP="00E62A42">
            <w:pPr>
              <w:jc w:val="center"/>
              <w:rPr>
                <w:rFonts w:asciiTheme="minorHAnsi" w:hAnsiTheme="minorHAnsi" w:cstheme="minorHAnsi"/>
                <w:b w:val="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>Imię i nazwisko</w:t>
            </w:r>
          </w:p>
        </w:tc>
        <w:tc>
          <w:tcPr>
            <w:tcW w:w="1698" w:type="pct"/>
          </w:tcPr>
          <w:p w14:paraId="1CFC9E09" w14:textId="0A0EF58A" w:rsidR="00F45DAD" w:rsidRPr="00C1087C" w:rsidRDefault="00F45DAD" w:rsidP="00E62A4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sz w:val="22"/>
                <w:szCs w:val="22"/>
              </w:rPr>
              <w:t>Uprawnienia/kwalifikacje</w:t>
            </w:r>
          </w:p>
        </w:tc>
      </w:tr>
      <w:tr w:rsidR="00E62A42" w:rsidRPr="00C1087C" w14:paraId="3A94F567" w14:textId="22477046" w:rsidTr="00F45D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" w:type="pct"/>
          </w:tcPr>
          <w:p w14:paraId="3FE0EAA0" w14:textId="77777777" w:rsidR="00E62A42" w:rsidRPr="00C1087C" w:rsidRDefault="00E62A42" w:rsidP="00091D45">
            <w:p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1314" w:type="pct"/>
          </w:tcPr>
          <w:p w14:paraId="3B40BF41" w14:textId="77777777" w:rsidR="00E62A42" w:rsidRPr="00C1087C" w:rsidRDefault="00E62A42" w:rsidP="00091D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pct"/>
          </w:tcPr>
          <w:p w14:paraId="3DF5F13D" w14:textId="77777777" w:rsidR="00E62A42" w:rsidRPr="00C1087C" w:rsidRDefault="00E62A42" w:rsidP="00091D4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pct"/>
          </w:tcPr>
          <w:p w14:paraId="29AAFF54" w14:textId="77777777" w:rsidR="00E62A42" w:rsidRPr="00C1087C" w:rsidRDefault="00E62A42" w:rsidP="00091D4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  <w:tr w:rsidR="00E62A42" w:rsidRPr="00C1087C" w14:paraId="5AC0BE51" w14:textId="20120173" w:rsidTr="00F45DAD">
        <w:trPr>
          <w:trHeight w:val="1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88" w:type="pct"/>
          </w:tcPr>
          <w:p w14:paraId="7F9736EC" w14:textId="77777777" w:rsidR="00E62A42" w:rsidRPr="00C1087C" w:rsidRDefault="00E62A42" w:rsidP="00091D45">
            <w:pPr>
              <w:jc w:val="both"/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</w:pPr>
            <w:r w:rsidRPr="00C1087C">
              <w:rPr>
                <w:rFonts w:asciiTheme="minorHAnsi" w:hAnsiTheme="minorHAnsi" w:cstheme="minorHAnsi"/>
                <w:b/>
                <w:color w:val="000000"/>
                <w:sz w:val="22"/>
                <w:szCs w:val="22"/>
              </w:rPr>
              <w:t>2</w:t>
            </w:r>
          </w:p>
        </w:tc>
        <w:tc>
          <w:tcPr>
            <w:tcW w:w="1314" w:type="pct"/>
          </w:tcPr>
          <w:p w14:paraId="43B7DCE7" w14:textId="77777777" w:rsidR="00E62A42" w:rsidRPr="00C1087C" w:rsidRDefault="00E62A42" w:rsidP="00091D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0" w:type="pct"/>
          </w:tcPr>
          <w:p w14:paraId="7FA26A92" w14:textId="77777777" w:rsidR="00E62A42" w:rsidRPr="00C1087C" w:rsidRDefault="00E62A42" w:rsidP="00091D45">
            <w:pPr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698" w:type="pct"/>
          </w:tcPr>
          <w:p w14:paraId="6DCE5AA3" w14:textId="77777777" w:rsidR="00E62A42" w:rsidRPr="00C1087C" w:rsidRDefault="00E62A42" w:rsidP="00091D45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14:paraId="0A62FDB6" w14:textId="04B1E6C0" w:rsidR="00BB538B" w:rsidRPr="00F45DAD" w:rsidRDefault="00BB538B" w:rsidP="00BB538B">
      <w:pPr>
        <w:jc w:val="both"/>
        <w:rPr>
          <w:rFonts w:asciiTheme="minorHAnsi" w:hAnsiTheme="minorHAnsi" w:cstheme="minorHAnsi"/>
          <w:b/>
          <w:color w:val="000000"/>
          <w:sz w:val="20"/>
          <w:szCs w:val="22"/>
        </w:rPr>
      </w:pPr>
    </w:p>
    <w:p w14:paraId="67BC44DD" w14:textId="4C7E4EF5" w:rsidR="00F45DAD" w:rsidRPr="00F45DAD" w:rsidRDefault="00F45DAD" w:rsidP="00F45DAD">
      <w:pPr>
        <w:jc w:val="both"/>
        <w:rPr>
          <w:rFonts w:asciiTheme="minorHAnsi" w:hAnsiTheme="minorHAnsi" w:cstheme="minorHAnsi"/>
          <w:sz w:val="24"/>
        </w:rPr>
      </w:pPr>
      <w:r w:rsidRPr="00F45DAD">
        <w:rPr>
          <w:rFonts w:asciiTheme="minorHAnsi" w:hAnsiTheme="minorHAnsi" w:cstheme="minorHAnsi"/>
          <w:sz w:val="24"/>
        </w:rPr>
        <w:t xml:space="preserve">Należy dołączyć dokumenty potwierdzające uprawnienia/kwalifikacje </w:t>
      </w:r>
      <w:r w:rsidR="00731A1A">
        <w:rPr>
          <w:rFonts w:asciiTheme="minorHAnsi" w:hAnsiTheme="minorHAnsi" w:cstheme="minorHAnsi"/>
          <w:sz w:val="24"/>
        </w:rPr>
        <w:t>wskazanych osób.</w:t>
      </w:r>
    </w:p>
    <w:p w14:paraId="28ACBEDE" w14:textId="77777777" w:rsidR="00BB538B" w:rsidRPr="00385CE2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DCC55A" w14:textId="77777777" w:rsidR="00BB538B" w:rsidRPr="00385CE2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0C8BD5A1" w14:textId="77777777" w:rsidR="00BB538B" w:rsidRPr="00385CE2" w:rsidRDefault="00BB538B" w:rsidP="00BB538B">
      <w:pPr>
        <w:jc w:val="right"/>
        <w:rPr>
          <w:rFonts w:asciiTheme="minorHAnsi" w:hAnsiTheme="minorHAnsi" w:cstheme="minorHAnsi"/>
          <w:color w:val="000000"/>
          <w:sz w:val="22"/>
          <w:szCs w:val="22"/>
        </w:rPr>
      </w:pPr>
    </w:p>
    <w:p w14:paraId="6B8F4359" w14:textId="77777777" w:rsidR="00BB538B" w:rsidRPr="00385CE2" w:rsidRDefault="00BB538B" w:rsidP="00BB538B">
      <w:pPr>
        <w:ind w:left="3540" w:firstLine="708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385CE2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………………………………………………………….</w:t>
      </w:r>
    </w:p>
    <w:p w14:paraId="7217A092" w14:textId="72DEE89B" w:rsidR="00BB538B" w:rsidRPr="00385CE2" w:rsidRDefault="002E119A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color w:val="000000"/>
          <w:sz w:val="22"/>
          <w:szCs w:val="22"/>
        </w:rPr>
        <w:tab/>
        <w:t>(czytelny</w:t>
      </w:r>
      <w:r w:rsidR="00BB538B" w:rsidRPr="00385CE2">
        <w:rPr>
          <w:rFonts w:asciiTheme="minorHAnsi" w:hAnsiTheme="minorHAnsi" w:cstheme="minorHAnsi"/>
          <w:color w:val="000000"/>
          <w:sz w:val="22"/>
          <w:szCs w:val="22"/>
        </w:rPr>
        <w:t xml:space="preserve"> podpis osoby uprawnione</w:t>
      </w:r>
      <w:r w:rsidR="0095250E" w:rsidRPr="00385CE2">
        <w:rPr>
          <w:rFonts w:asciiTheme="minorHAnsi" w:hAnsiTheme="minorHAnsi" w:cstheme="minorHAnsi"/>
          <w:color w:val="000000"/>
          <w:sz w:val="22"/>
          <w:szCs w:val="22"/>
        </w:rPr>
        <w:t>j</w:t>
      </w:r>
      <w:r w:rsidR="00BB538B" w:rsidRPr="00385CE2">
        <w:rPr>
          <w:rFonts w:asciiTheme="minorHAnsi" w:hAnsiTheme="minorHAnsi" w:cstheme="minorHAnsi"/>
          <w:color w:val="000000"/>
          <w:sz w:val="22"/>
          <w:szCs w:val="22"/>
        </w:rPr>
        <w:t>)</w:t>
      </w:r>
    </w:p>
    <w:p w14:paraId="0F77E8F8" w14:textId="77777777" w:rsidR="00BB538B" w:rsidRPr="00385CE2" w:rsidRDefault="00BB538B" w:rsidP="00BB538B">
      <w:pPr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EE6982A" w14:textId="77777777" w:rsidR="00BB538B" w:rsidRPr="00A82725" w:rsidRDefault="00BB538B" w:rsidP="00BB538B">
      <w:pPr>
        <w:jc w:val="both"/>
        <w:outlineLvl w:val="0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sectPr w:rsidR="00BB538B" w:rsidRPr="00A8272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2045" w:right="1418" w:bottom="1418" w:left="1418" w:header="676" w:footer="9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3DE41C" w14:textId="77777777" w:rsidR="00D95714" w:rsidRDefault="00D95714" w:rsidP="00BB538B">
      <w:r>
        <w:separator/>
      </w:r>
    </w:p>
  </w:endnote>
  <w:endnote w:type="continuationSeparator" w:id="0">
    <w:p w14:paraId="72046683" w14:textId="77777777" w:rsidR="00D95714" w:rsidRDefault="00D95714" w:rsidP="00BB5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nev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151AE1" w14:textId="77777777" w:rsidR="00962A9B" w:rsidRDefault="00BB538B">
    <w:pPr>
      <w:pStyle w:val="Stopka"/>
      <w:framePr w:wrap="none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B4DB0A" w14:textId="77777777" w:rsidR="00962A9B" w:rsidRDefault="00D0522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386FCC" w14:textId="77777777" w:rsidR="00962A9B" w:rsidRDefault="00D0522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E6631C" w14:textId="77777777" w:rsidR="00D95714" w:rsidRDefault="00D95714" w:rsidP="00BB538B">
      <w:r>
        <w:separator/>
      </w:r>
    </w:p>
  </w:footnote>
  <w:footnote w:type="continuationSeparator" w:id="0">
    <w:p w14:paraId="5E14F866" w14:textId="77777777" w:rsidR="00D95714" w:rsidRDefault="00D95714" w:rsidP="00BB5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C6F31B" w14:textId="77777777" w:rsidR="00962A9B" w:rsidRDefault="00BB538B">
    <w:pPr>
      <w:pStyle w:val="Nagwek"/>
    </w:pPr>
    <w:r>
      <w:rPr>
        <w:noProof/>
      </w:rPr>
      <w:drawing>
        <wp:anchor distT="0" distB="0" distL="0" distR="0" simplePos="0" relativeHeight="251659264" behindDoc="0" locked="0" layoutInCell="0" allowOverlap="1" wp14:anchorId="082BCA4B" wp14:editId="12FC41B7">
          <wp:simplePos x="0" y="0"/>
          <wp:positionH relativeFrom="margin">
            <wp:align>center</wp:align>
          </wp:positionH>
          <wp:positionV relativeFrom="page">
            <wp:posOffset>193750</wp:posOffset>
          </wp:positionV>
          <wp:extent cx="7019925" cy="752475"/>
          <wp:effectExtent l="0" t="0" r="9525" b="9525"/>
          <wp:wrapNone/>
          <wp:docPr id="3073" name="Image1" descr="listownik-mono-Pomorskie-FE-UMWP-UE-EFRR-RPO2014-2020-2015-na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19925" cy="7524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84235" w14:textId="007A3FBA" w:rsidR="00682CA7" w:rsidRDefault="00A6096C">
    <w:pPr>
      <w:pStyle w:val="Nagwek"/>
    </w:pPr>
    <w:r w:rsidRPr="00501C30">
      <w:rPr>
        <w:noProof/>
      </w:rPr>
      <w:drawing>
        <wp:anchor distT="0" distB="0" distL="114300" distR="114300" simplePos="0" relativeHeight="251661312" behindDoc="1" locked="0" layoutInCell="1" allowOverlap="1" wp14:anchorId="6CEB6629" wp14:editId="1DBB1774">
          <wp:simplePos x="0" y="0"/>
          <wp:positionH relativeFrom="column">
            <wp:posOffset>-46355</wp:posOffset>
          </wp:positionH>
          <wp:positionV relativeFrom="page">
            <wp:posOffset>374650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" name="Obraz 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A40CD42" w14:textId="77777777" w:rsidR="00682CA7" w:rsidRDefault="00D0522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764" w:hanging="180"/>
      </w:pPr>
    </w:lvl>
  </w:abstractNum>
  <w:abstractNum w:abstractNumId="2">
    <w:nsid w:val="00000004"/>
    <w:multiLevelType w:val="multilevel"/>
    <w:tmpl w:val="00000004"/>
    <w:name w:val="WW8Num4"/>
    <w:lvl w:ilvl="0">
      <w:start w:val="2"/>
      <w:numFmt w:val="decimal"/>
      <w:lvlText w:val="%1)"/>
      <w:lvlJc w:val="left"/>
      <w:pPr>
        <w:tabs>
          <w:tab w:val="num" w:pos="0"/>
        </w:tabs>
        <w:ind w:left="100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F"/>
    <w:multiLevelType w:val="multilevel"/>
    <w:tmpl w:val="B79ED8AA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4">
    <w:nsid w:val="00000019"/>
    <w:multiLevelType w:val="multilevel"/>
    <w:tmpl w:val="31F62AC2"/>
    <w:lvl w:ilvl="0">
      <w:start w:val="1"/>
      <w:numFmt w:val="bullet"/>
      <w:lvlText w:val="•"/>
      <w:lvlJc w:val="left"/>
    </w:lvl>
    <w:lvl w:ilvl="1">
      <w:start w:val="1"/>
      <w:numFmt w:val="decimal"/>
      <w:lvlText w:val=""/>
      <w:lvlJc w:val="left"/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5">
    <w:nsid w:val="00000024"/>
    <w:multiLevelType w:val="singleLevel"/>
    <w:tmpl w:val="00000024"/>
    <w:name w:val="WW8Num3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6">
    <w:nsid w:val="05801F5A"/>
    <w:multiLevelType w:val="hybridMultilevel"/>
    <w:tmpl w:val="218E96F6"/>
    <w:lvl w:ilvl="0" w:tplc="AF92FA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2A4AD7"/>
    <w:multiLevelType w:val="hybridMultilevel"/>
    <w:tmpl w:val="AC1414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0B4BFE"/>
    <w:multiLevelType w:val="hybridMultilevel"/>
    <w:tmpl w:val="057247FC"/>
    <w:lvl w:ilvl="0" w:tplc="B58C4E3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435EC10E">
      <w:start w:val="1"/>
      <w:numFmt w:val="decimal"/>
      <w:lvlText w:val="%5)"/>
      <w:lvlJc w:val="left"/>
      <w:pPr>
        <w:ind w:left="1069" w:hanging="360"/>
      </w:pPr>
      <w:rPr>
        <w:rFonts w:ascii="Calibri" w:eastAsia="Times New Roman" w:hAnsi="Calibri" w:cs="Times New Roman"/>
      </w:rPr>
    </w:lvl>
    <w:lvl w:ilvl="5" w:tplc="04150017">
      <w:start w:val="1"/>
      <w:numFmt w:val="lowerLetter"/>
      <w:lvlText w:val="%6)"/>
      <w:lvlJc w:val="left"/>
      <w:pPr>
        <w:ind w:left="1494" w:hanging="360"/>
      </w:pPr>
      <w:rPr>
        <w:rFonts w:hint="default"/>
      </w:rPr>
    </w:lvl>
    <w:lvl w:ilvl="6" w:tplc="C9C63090">
      <w:start w:val="1"/>
      <w:numFmt w:val="decimal"/>
      <w:lvlText w:val="%7)"/>
      <w:lvlJc w:val="left"/>
      <w:pPr>
        <w:ind w:left="5040" w:hanging="360"/>
      </w:pPr>
      <w:rPr>
        <w:rFonts w:hint="default"/>
      </w:rPr>
    </w:lvl>
    <w:lvl w:ilvl="7" w:tplc="FB9C49F4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15211D"/>
    <w:multiLevelType w:val="hybridMultilevel"/>
    <w:tmpl w:val="43FEF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A84073"/>
    <w:multiLevelType w:val="hybridMultilevel"/>
    <w:tmpl w:val="2D5EF37C"/>
    <w:lvl w:ilvl="0" w:tplc="6DBE6984">
      <w:start w:val="1"/>
      <w:numFmt w:val="lowerLetter"/>
      <w:lvlText w:val="%1)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992B04"/>
    <w:multiLevelType w:val="hybridMultilevel"/>
    <w:tmpl w:val="948E9300"/>
    <w:lvl w:ilvl="0" w:tplc="DE169A86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B591E50"/>
    <w:multiLevelType w:val="hybridMultilevel"/>
    <w:tmpl w:val="FE606B26"/>
    <w:lvl w:ilvl="0" w:tplc="EA1242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522A67"/>
    <w:multiLevelType w:val="hybridMultilevel"/>
    <w:tmpl w:val="9F1EE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01765"/>
    <w:multiLevelType w:val="hybridMultilevel"/>
    <w:tmpl w:val="B1D25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912162"/>
    <w:multiLevelType w:val="hybridMultilevel"/>
    <w:tmpl w:val="AA62E7EC"/>
    <w:lvl w:ilvl="0" w:tplc="13C4C2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2823DC8"/>
    <w:multiLevelType w:val="hybridMultilevel"/>
    <w:tmpl w:val="BF62BB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7D045BFD"/>
    <w:multiLevelType w:val="hybridMultilevel"/>
    <w:tmpl w:val="9AE265C0"/>
    <w:lvl w:ilvl="0" w:tplc="04150001">
      <w:start w:val="1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4"/>
  </w:num>
  <w:num w:numId="4">
    <w:abstractNumId w:val="16"/>
  </w:num>
  <w:num w:numId="5">
    <w:abstractNumId w:val="5"/>
  </w:num>
  <w:num w:numId="6">
    <w:abstractNumId w:val="0"/>
  </w:num>
  <w:num w:numId="7">
    <w:abstractNumId w:val="1"/>
  </w:num>
  <w:num w:numId="8">
    <w:abstractNumId w:val="2"/>
  </w:num>
  <w:num w:numId="9">
    <w:abstractNumId w:val="7"/>
  </w:num>
  <w:num w:numId="10">
    <w:abstractNumId w:val="6"/>
  </w:num>
  <w:num w:numId="11">
    <w:abstractNumId w:val="17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  <w:num w:numId="16">
    <w:abstractNumId w:val="9"/>
  </w:num>
  <w:num w:numId="17">
    <w:abstractNumId w:val="15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B1F"/>
    <w:rsid w:val="00092977"/>
    <w:rsid w:val="00155923"/>
    <w:rsid w:val="002C6574"/>
    <w:rsid w:val="002E119A"/>
    <w:rsid w:val="00385CE2"/>
    <w:rsid w:val="003D6783"/>
    <w:rsid w:val="00623B1F"/>
    <w:rsid w:val="00680914"/>
    <w:rsid w:val="007030F9"/>
    <w:rsid w:val="00731A1A"/>
    <w:rsid w:val="00867FC8"/>
    <w:rsid w:val="008957AC"/>
    <w:rsid w:val="0095250E"/>
    <w:rsid w:val="00A6096C"/>
    <w:rsid w:val="00A67580"/>
    <w:rsid w:val="00A82725"/>
    <w:rsid w:val="00B8791E"/>
    <w:rsid w:val="00BB538B"/>
    <w:rsid w:val="00C1087C"/>
    <w:rsid w:val="00C369CD"/>
    <w:rsid w:val="00D05229"/>
    <w:rsid w:val="00D95714"/>
    <w:rsid w:val="00E62A42"/>
    <w:rsid w:val="00EB7985"/>
    <w:rsid w:val="00F167F9"/>
    <w:rsid w:val="00F3172D"/>
    <w:rsid w:val="00F4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0A30D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38B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BB538B"/>
    <w:pPr>
      <w:ind w:left="720"/>
      <w:contextualSpacing/>
    </w:pPr>
  </w:style>
  <w:style w:type="character" w:styleId="Numerstrony">
    <w:name w:val="page number"/>
    <w:basedOn w:val="Domylnaczcionkaakapitu"/>
    <w:rsid w:val="00BB538B"/>
  </w:style>
  <w:style w:type="character" w:customStyle="1" w:styleId="Teksttreci">
    <w:name w:val="Tekst treści_"/>
    <w:basedOn w:val="Domylnaczcionkaakapitu"/>
    <w:link w:val="Teksttreci0"/>
    <w:rsid w:val="00BB538B"/>
    <w:rPr>
      <w:rFonts w:ascii="Cambria" w:eastAsia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538B"/>
    <w:pPr>
      <w:widowControl w:val="0"/>
      <w:shd w:val="clear" w:color="auto" w:fill="FFFFFF"/>
      <w:spacing w:line="283" w:lineRule="auto"/>
    </w:pPr>
    <w:rPr>
      <w:rFonts w:ascii="Cambria" w:eastAsia="Cambria" w:hAnsi="Cambria" w:cs="Cambria"/>
      <w:sz w:val="22"/>
      <w:szCs w:val="22"/>
      <w:lang w:eastAsia="en-US"/>
    </w:rPr>
  </w:style>
  <w:style w:type="table" w:styleId="Jasnalistaakcent2">
    <w:name w:val="Light List Accent 2"/>
    <w:basedOn w:val="Standardowy"/>
    <w:uiPriority w:val="61"/>
    <w:rsid w:val="00BB538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Default">
    <w:name w:val="Default"/>
    <w:rsid w:val="00BB538B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Odwoanieprzypisudolnego1">
    <w:name w:val="Odwołanie przypisu dolnego1"/>
    <w:basedOn w:val="Domylnaczcionkaakapitu"/>
    <w:rsid w:val="00BB538B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rsid w:val="00BB538B"/>
  </w:style>
  <w:style w:type="character" w:styleId="Odwoanieprzypisudolnego">
    <w:name w:val="footnote reference"/>
    <w:rsid w:val="00BB538B"/>
    <w:rPr>
      <w:vertAlign w:val="superscript"/>
    </w:rPr>
  </w:style>
  <w:style w:type="paragraph" w:customStyle="1" w:styleId="Tekstprzypisudolnego1">
    <w:name w:val="Tekst przypisu dolnego1"/>
    <w:basedOn w:val="Normalny"/>
    <w:rsid w:val="00BB538B"/>
    <w:pPr>
      <w:suppressAutoHyphens/>
    </w:pPr>
    <w:rPr>
      <w:rFonts w:ascii="Calibri" w:hAnsi="Calibri" w:cs="Calibri"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38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rsid w:val="00092977"/>
    <w:rPr>
      <w:rFonts w:ascii="Geneva" w:eastAsia="Times New Roman" w:hAnsi="Geneva" w:cs="Times New Roman"/>
      <w:sz w:val="26"/>
      <w:szCs w:val="2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538B"/>
    <w:pPr>
      <w:spacing w:after="0" w:line="240" w:lineRule="auto"/>
    </w:pPr>
    <w:rPr>
      <w:rFonts w:ascii="Geneva" w:eastAsia="Times New Roman" w:hAnsi="Geneva" w:cs="Times New Roman"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Stopka">
    <w:name w:val="footer"/>
    <w:basedOn w:val="Normalny"/>
    <w:link w:val="StopkaZnak"/>
    <w:uiPriority w:val="99"/>
    <w:rsid w:val="00BB53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538B"/>
    <w:rPr>
      <w:rFonts w:ascii="Geneva" w:eastAsia="Times New Roman" w:hAnsi="Geneva" w:cs="Times New Roman"/>
      <w:sz w:val="26"/>
      <w:szCs w:val="26"/>
      <w:lang w:eastAsia="pl-PL"/>
    </w:rPr>
  </w:style>
  <w:style w:type="paragraph" w:styleId="Akapitzlist">
    <w:name w:val="List Paragraph"/>
    <w:aliases w:val="Nag 1,lp1,Preambuła,Lista num,HŁ_Bullet1,Numerowanie,List Paragraph,Akapit z listą BS,Kolorowa lista — akcent 11,normalny tekst,L1,Akapit z listą5,Podsis rysunku,Akapit z listą numerowaną,Średnia siatka 1 — akcent 21,CW_Lista,Nagłowek 3"/>
    <w:basedOn w:val="Normalny"/>
    <w:link w:val="AkapitzlistZnak"/>
    <w:uiPriority w:val="34"/>
    <w:qFormat/>
    <w:rsid w:val="00BB538B"/>
    <w:pPr>
      <w:ind w:left="720"/>
      <w:contextualSpacing/>
    </w:pPr>
  </w:style>
  <w:style w:type="character" w:styleId="Numerstrony">
    <w:name w:val="page number"/>
    <w:basedOn w:val="Domylnaczcionkaakapitu"/>
    <w:rsid w:val="00BB538B"/>
  </w:style>
  <w:style w:type="character" w:customStyle="1" w:styleId="Teksttreci">
    <w:name w:val="Tekst treści_"/>
    <w:basedOn w:val="Domylnaczcionkaakapitu"/>
    <w:link w:val="Teksttreci0"/>
    <w:rsid w:val="00BB538B"/>
    <w:rPr>
      <w:rFonts w:ascii="Cambria" w:eastAsia="Cambria" w:hAnsi="Cambria" w:cs="Cambri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B538B"/>
    <w:pPr>
      <w:widowControl w:val="0"/>
      <w:shd w:val="clear" w:color="auto" w:fill="FFFFFF"/>
      <w:spacing w:line="283" w:lineRule="auto"/>
    </w:pPr>
    <w:rPr>
      <w:rFonts w:ascii="Cambria" w:eastAsia="Cambria" w:hAnsi="Cambria" w:cs="Cambria"/>
      <w:sz w:val="22"/>
      <w:szCs w:val="22"/>
      <w:lang w:eastAsia="en-US"/>
    </w:rPr>
  </w:style>
  <w:style w:type="table" w:styleId="Jasnalistaakcent2">
    <w:name w:val="Light List Accent 2"/>
    <w:basedOn w:val="Standardowy"/>
    <w:uiPriority w:val="61"/>
    <w:rsid w:val="00BB538B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paragraph" w:customStyle="1" w:styleId="Default">
    <w:name w:val="Default"/>
    <w:rsid w:val="00BB538B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character" w:customStyle="1" w:styleId="Odwoanieprzypisudolnego1">
    <w:name w:val="Odwołanie przypisu dolnego1"/>
    <w:basedOn w:val="Domylnaczcionkaakapitu"/>
    <w:rsid w:val="00BB538B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rsid w:val="00BB538B"/>
  </w:style>
  <w:style w:type="character" w:styleId="Odwoanieprzypisudolnego">
    <w:name w:val="footnote reference"/>
    <w:rsid w:val="00BB538B"/>
    <w:rPr>
      <w:vertAlign w:val="superscript"/>
    </w:rPr>
  </w:style>
  <w:style w:type="paragraph" w:customStyle="1" w:styleId="Tekstprzypisudolnego1">
    <w:name w:val="Tekst przypisu dolnego1"/>
    <w:basedOn w:val="Normalny"/>
    <w:rsid w:val="00BB538B"/>
    <w:pPr>
      <w:suppressAutoHyphens/>
    </w:pPr>
    <w:rPr>
      <w:rFonts w:ascii="Calibri" w:hAnsi="Calibri" w:cs="Calibri"/>
      <w:color w:val="000000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53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538B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ag 1 Znak,lp1 Znak,Preambuła Znak,Lista num Znak,HŁ_Bullet1 Znak,Numerowanie Znak,List Paragraph Znak,Akapit z listą BS Znak,Kolorowa lista — akcent 11 Znak,normalny tekst Znak,L1 Znak,Akapit z listą5 Znak,Podsis rysunku Znak"/>
    <w:link w:val="Akapitzlist"/>
    <w:uiPriority w:val="34"/>
    <w:qFormat/>
    <w:rsid w:val="00092977"/>
    <w:rPr>
      <w:rFonts w:ascii="Geneva" w:eastAsia="Times New Roman" w:hAnsi="Geneva" w:cs="Times New Roman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78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c0000010</dc:creator>
  <cp:keywords/>
  <dc:description/>
  <cp:lastModifiedBy>c0000009</cp:lastModifiedBy>
  <cp:revision>19</cp:revision>
  <cp:lastPrinted>2024-12-18T09:42:00Z</cp:lastPrinted>
  <dcterms:created xsi:type="dcterms:W3CDTF">2018-04-27T11:41:00Z</dcterms:created>
  <dcterms:modified xsi:type="dcterms:W3CDTF">2024-12-18T12:53:00Z</dcterms:modified>
</cp:coreProperties>
</file>