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43FFA" w14:textId="128E12CB" w:rsidR="00DA068D" w:rsidRPr="00E12872" w:rsidRDefault="00DA068D" w:rsidP="00E12872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b/>
          <w:sz w:val="20"/>
          <w:szCs w:val="20"/>
        </w:rPr>
        <w:t xml:space="preserve">Załącznik nr 1 - Formularz ofertowy 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</w:p>
    <w:p w14:paraId="481714F0" w14:textId="77777777" w:rsidR="00F3125F" w:rsidRDefault="00F3125F" w:rsidP="00DA068D">
      <w:pPr>
        <w:spacing w:after="0"/>
        <w:jc w:val="center"/>
        <w:rPr>
          <w:rFonts w:cstheme="minorHAnsi"/>
          <w:b/>
          <w:color w:val="FF0000"/>
          <w:sz w:val="20"/>
          <w:szCs w:val="20"/>
        </w:rPr>
      </w:pPr>
    </w:p>
    <w:p w14:paraId="388B2117" w14:textId="77777777" w:rsidR="00DA068D" w:rsidRPr="00261927" w:rsidRDefault="00DA068D" w:rsidP="00DA068D">
      <w:pPr>
        <w:spacing w:after="0"/>
        <w:jc w:val="center"/>
        <w:rPr>
          <w:rFonts w:cstheme="minorHAnsi"/>
          <w:b/>
          <w:color w:val="FF0000"/>
          <w:sz w:val="20"/>
          <w:szCs w:val="20"/>
        </w:rPr>
      </w:pPr>
      <w:r w:rsidRPr="00261927">
        <w:rPr>
          <w:rFonts w:cstheme="minorHAnsi"/>
          <w:b/>
          <w:color w:val="FF0000"/>
          <w:sz w:val="20"/>
          <w:szCs w:val="20"/>
        </w:rPr>
        <w:t xml:space="preserve">Formularz Ofertowy </w:t>
      </w:r>
      <w:r w:rsidR="004E2192" w:rsidRPr="00261927">
        <w:rPr>
          <w:rFonts w:cstheme="minorHAnsi"/>
          <w:b/>
          <w:color w:val="FF0000"/>
          <w:sz w:val="20"/>
          <w:szCs w:val="20"/>
        </w:rPr>
        <w:t xml:space="preserve">wspólny do wszystkich części zamówienia </w:t>
      </w:r>
    </w:p>
    <w:p w14:paraId="4C814A65" w14:textId="77777777" w:rsidR="00E12872" w:rsidRPr="00261927" w:rsidRDefault="00E12872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Nazwa </w:t>
      </w:r>
      <w:r w:rsidR="00DA068D" w:rsidRPr="00261927">
        <w:rPr>
          <w:rFonts w:cstheme="minorHAnsi"/>
          <w:sz w:val="20"/>
          <w:szCs w:val="20"/>
        </w:rPr>
        <w:t>i adres Oferenta:</w:t>
      </w:r>
    </w:p>
    <w:p w14:paraId="170FD2C5" w14:textId="77777777" w:rsidR="00DA068D" w:rsidRPr="00261927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</w:t>
      </w:r>
      <w:r w:rsidR="00E12872">
        <w:rPr>
          <w:rFonts w:cstheme="minorHAnsi"/>
          <w:sz w:val="20"/>
          <w:szCs w:val="20"/>
        </w:rPr>
        <w:t>…</w:t>
      </w:r>
    </w:p>
    <w:p w14:paraId="55158D62" w14:textId="77777777" w:rsidR="00E12872" w:rsidRDefault="00E12872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6DDBCD2" w14:textId="77777777" w:rsidR="00DA068D" w:rsidRPr="00261927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……………………………………………………………………………</w:t>
      </w:r>
    </w:p>
    <w:p w14:paraId="73A1A46B" w14:textId="77777777" w:rsidR="00E12872" w:rsidRDefault="00E12872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B2D9ECD" w14:textId="77777777" w:rsidR="00DA068D" w:rsidRPr="00261927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NIP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</w:t>
      </w:r>
      <w:proofErr w:type="gramStart"/>
      <w:r w:rsidR="00E12872">
        <w:rPr>
          <w:rFonts w:cstheme="minorHAnsi"/>
          <w:sz w:val="20"/>
          <w:szCs w:val="20"/>
        </w:rPr>
        <w:t>…….</w:t>
      </w:r>
      <w:proofErr w:type="gramEnd"/>
      <w:r w:rsidR="00E12872">
        <w:rPr>
          <w:rFonts w:cstheme="minorHAnsi"/>
          <w:sz w:val="20"/>
          <w:szCs w:val="20"/>
        </w:rPr>
        <w:t>.</w:t>
      </w:r>
      <w:r w:rsidRPr="00261927">
        <w:rPr>
          <w:rFonts w:cstheme="minorHAnsi"/>
          <w:sz w:val="20"/>
          <w:szCs w:val="20"/>
        </w:rPr>
        <w:t xml:space="preserve"> REGON 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</w:t>
      </w:r>
      <w:proofErr w:type="gramStart"/>
      <w:r w:rsidR="00E12872">
        <w:rPr>
          <w:rFonts w:cstheme="minorHAnsi"/>
          <w:sz w:val="20"/>
          <w:szCs w:val="20"/>
        </w:rPr>
        <w:t>…….</w:t>
      </w:r>
      <w:proofErr w:type="gramEnd"/>
      <w:r w:rsidR="00E12872">
        <w:rPr>
          <w:rFonts w:cstheme="minorHAnsi"/>
          <w:sz w:val="20"/>
          <w:szCs w:val="20"/>
        </w:rPr>
        <w:t>.</w:t>
      </w:r>
      <w:r w:rsidR="00E12872"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 xml:space="preserve">KRS </w:t>
      </w:r>
      <w:r w:rsidR="00E12872">
        <w:rPr>
          <w:rFonts w:cstheme="minorHAnsi"/>
          <w:sz w:val="20"/>
          <w:szCs w:val="20"/>
        </w:rPr>
        <w:t>…………………………………...………………………………………</w:t>
      </w:r>
      <w:proofErr w:type="gramStart"/>
      <w:r w:rsidR="00E12872">
        <w:rPr>
          <w:rFonts w:cstheme="minorHAnsi"/>
          <w:sz w:val="20"/>
          <w:szCs w:val="20"/>
        </w:rPr>
        <w:t>…….</w:t>
      </w:r>
      <w:proofErr w:type="gramEnd"/>
      <w:r w:rsidR="00E12872">
        <w:rPr>
          <w:rFonts w:cstheme="minorHAnsi"/>
          <w:sz w:val="20"/>
          <w:szCs w:val="20"/>
        </w:rPr>
        <w:t>.</w:t>
      </w:r>
    </w:p>
    <w:p w14:paraId="4031D0C0" w14:textId="77777777" w:rsidR="00DA068D" w:rsidRPr="00261927" w:rsidRDefault="00DA068D" w:rsidP="00DA068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2222B05" w14:textId="77777777" w:rsidR="00E12872" w:rsidRDefault="00DA068D" w:rsidP="00DA06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Osoba wyznaczona przez Oferenta do kontaktów w sprawie złożonej oferty: Imię i nazwisko……………………………………</w:t>
      </w:r>
      <w:proofErr w:type="gramStart"/>
      <w:r w:rsidRPr="00261927">
        <w:rPr>
          <w:rFonts w:cstheme="minorHAnsi"/>
          <w:sz w:val="20"/>
          <w:szCs w:val="20"/>
        </w:rPr>
        <w:t>…….</w:t>
      </w:r>
      <w:proofErr w:type="gramEnd"/>
      <w:r w:rsidRPr="00261927">
        <w:rPr>
          <w:rFonts w:cstheme="minorHAnsi"/>
          <w:sz w:val="20"/>
          <w:szCs w:val="20"/>
        </w:rPr>
        <w:t>………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03D92D6C" w14:textId="77777777" w:rsidR="00E12872" w:rsidRDefault="00E12872" w:rsidP="00DA06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3DB02A1A" w14:textId="77777777" w:rsidR="00DA068D" w:rsidRPr="00261927" w:rsidRDefault="00DA068D" w:rsidP="00DA06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br/>
        <w:t>Numer telefonu</w:t>
      </w:r>
      <w:proofErr w:type="gramStart"/>
      <w:r w:rsidRPr="00261927">
        <w:rPr>
          <w:rFonts w:cstheme="minorHAnsi"/>
          <w:sz w:val="20"/>
          <w:szCs w:val="20"/>
        </w:rPr>
        <w:t>…….</w:t>
      </w:r>
      <w:proofErr w:type="gramEnd"/>
      <w:r w:rsidRPr="00261927">
        <w:rPr>
          <w:rFonts w:cstheme="minorHAnsi"/>
          <w:sz w:val="20"/>
          <w:szCs w:val="20"/>
        </w:rPr>
        <w:t>………………………………..…………… e-mail: ……………………………………</w:t>
      </w:r>
      <w:proofErr w:type="gramStart"/>
      <w:r w:rsidRPr="00261927">
        <w:rPr>
          <w:rFonts w:cstheme="minorHAnsi"/>
          <w:sz w:val="20"/>
          <w:szCs w:val="20"/>
        </w:rPr>
        <w:t>…….</w:t>
      </w:r>
      <w:proofErr w:type="gramEnd"/>
      <w:r w:rsidRPr="00261927">
        <w:rPr>
          <w:rFonts w:cstheme="minorHAnsi"/>
          <w:sz w:val="20"/>
          <w:szCs w:val="20"/>
        </w:rPr>
        <w:t>.………………………………………………………</w:t>
      </w:r>
      <w:r w:rsidR="00E12872">
        <w:rPr>
          <w:rFonts w:cstheme="minorHAnsi"/>
          <w:sz w:val="20"/>
          <w:szCs w:val="20"/>
        </w:rPr>
        <w:t>…………………………………………………………………………………</w:t>
      </w:r>
    </w:p>
    <w:p w14:paraId="2A4C052F" w14:textId="77777777" w:rsidR="00A07B4E" w:rsidRPr="00261927" w:rsidRDefault="00A07B4E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416F9877" w14:textId="434C8016" w:rsidR="00E12872" w:rsidRPr="00261927" w:rsidRDefault="00DA068D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261927">
        <w:rPr>
          <w:rFonts w:cstheme="minorHAnsi"/>
          <w:b/>
          <w:sz w:val="20"/>
          <w:szCs w:val="20"/>
        </w:rPr>
        <w:t>Uwzględniając wszystkie zapisy</w:t>
      </w:r>
      <w:r w:rsidRPr="00261927">
        <w:rPr>
          <w:rFonts w:cstheme="minorHAnsi"/>
          <w:sz w:val="20"/>
          <w:szCs w:val="20"/>
        </w:rPr>
        <w:t xml:space="preserve">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="00D51D50">
        <w:rPr>
          <w:rFonts w:cstheme="minorHAnsi"/>
          <w:b/>
          <w:bCs/>
          <w:sz w:val="20"/>
          <w:szCs w:val="20"/>
        </w:rPr>
        <w:t xml:space="preserve"> </w:t>
      </w:r>
      <w:r w:rsidRPr="00261927">
        <w:rPr>
          <w:rFonts w:eastAsia="Times New Roman" w:cstheme="minorHAnsi"/>
          <w:b/>
          <w:sz w:val="20"/>
          <w:szCs w:val="20"/>
          <w:lang w:eastAsia="x-none"/>
        </w:rPr>
        <w:t>oferuję</w:t>
      </w:r>
      <w:r w:rsidRPr="00261927">
        <w:rPr>
          <w:rFonts w:eastAsia="Times New Roman" w:cstheme="minorHAnsi"/>
          <w:b/>
          <w:sz w:val="20"/>
          <w:szCs w:val="20"/>
          <w:lang w:val="x-none" w:eastAsia="x-none"/>
        </w:rPr>
        <w:t xml:space="preserve"> wykonanie zamówienia </w:t>
      </w:r>
      <w:r w:rsidRPr="00261927">
        <w:rPr>
          <w:rFonts w:eastAsia="Times New Roman" w:cstheme="minorHAnsi"/>
          <w:b/>
          <w:sz w:val="20"/>
          <w:szCs w:val="20"/>
          <w:lang w:eastAsia="x-none"/>
        </w:rPr>
        <w:t xml:space="preserve">w następującej kwocie: </w:t>
      </w:r>
    </w:p>
    <w:p w14:paraId="7138F681" w14:textId="77777777" w:rsidR="00DA068D" w:rsidRPr="00261927" w:rsidRDefault="00DA068D" w:rsidP="00DA06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2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2693"/>
        <w:gridCol w:w="1842"/>
        <w:gridCol w:w="2412"/>
        <w:gridCol w:w="2409"/>
        <w:gridCol w:w="2409"/>
        <w:gridCol w:w="2268"/>
      </w:tblGrid>
      <w:tr w:rsidR="00DA068D" w:rsidRPr="00C318E9" w14:paraId="656E8067" w14:textId="77777777" w:rsidTr="00D66DA8">
        <w:trPr>
          <w:trHeight w:val="567"/>
          <w:jc w:val="center"/>
        </w:trPr>
        <w:tc>
          <w:tcPr>
            <w:tcW w:w="415" w:type="pct"/>
            <w:vMerge w:val="restart"/>
            <w:shd w:val="clear" w:color="auto" w:fill="auto"/>
            <w:vAlign w:val="center"/>
          </w:tcPr>
          <w:p w14:paraId="31559492" w14:textId="77777777" w:rsidR="00DA068D" w:rsidRPr="00C318E9" w:rsidRDefault="00301CDB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880" w:type="pct"/>
            <w:vMerge w:val="restart"/>
            <w:shd w:val="clear" w:color="auto" w:fill="auto"/>
            <w:vAlign w:val="center"/>
          </w:tcPr>
          <w:p w14:paraId="3B31797C" w14:textId="77777777" w:rsidR="00DA068D" w:rsidRPr="00C318E9" w:rsidRDefault="00DA068D" w:rsidP="00C318E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C318E9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ELEMENT ZAMÓWIENIA</w:t>
            </w:r>
          </w:p>
        </w:tc>
        <w:tc>
          <w:tcPr>
            <w:tcW w:w="3705" w:type="pct"/>
            <w:gridSpan w:val="5"/>
            <w:shd w:val="clear" w:color="auto" w:fill="auto"/>
            <w:vAlign w:val="center"/>
          </w:tcPr>
          <w:p w14:paraId="740E58B8" w14:textId="77777777" w:rsidR="00DA068D" w:rsidRPr="00C318E9" w:rsidRDefault="00DA068D" w:rsidP="00C318E9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EC7F7A" w:rsidRPr="00C318E9" w14:paraId="04E44E5A" w14:textId="77777777" w:rsidTr="00D66DA8">
        <w:trPr>
          <w:trHeight w:val="567"/>
          <w:jc w:val="center"/>
        </w:trPr>
        <w:tc>
          <w:tcPr>
            <w:tcW w:w="415" w:type="pct"/>
            <w:vMerge/>
            <w:shd w:val="clear" w:color="auto" w:fill="auto"/>
            <w:vAlign w:val="center"/>
          </w:tcPr>
          <w:p w14:paraId="5B40EF78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652FB8B1" w14:textId="77777777" w:rsidR="006D0CAD" w:rsidRPr="00C318E9" w:rsidRDefault="006D0CAD" w:rsidP="00C318E9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2CD3FEE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71A814D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EDF39EB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łączna liczba osób/liczba godzin</w:t>
            </w:r>
          </w:p>
          <w:p w14:paraId="34BDC922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14:paraId="6FD9F23E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netto godziny szkoleniowej</w:t>
            </w:r>
          </w:p>
        </w:tc>
        <w:tc>
          <w:tcPr>
            <w:tcW w:w="787" w:type="pct"/>
            <w:vAlign w:val="center"/>
          </w:tcPr>
          <w:p w14:paraId="172F2D03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brutto godziny szkoleniowej</w:t>
            </w:r>
          </w:p>
        </w:tc>
        <w:tc>
          <w:tcPr>
            <w:tcW w:w="787" w:type="pct"/>
            <w:vAlign w:val="center"/>
          </w:tcPr>
          <w:p w14:paraId="07DE8291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całkowita netto całej części zamówienia</w:t>
            </w:r>
          </w:p>
        </w:tc>
        <w:tc>
          <w:tcPr>
            <w:tcW w:w="741" w:type="pct"/>
            <w:vAlign w:val="center"/>
          </w:tcPr>
          <w:p w14:paraId="7E43AA2C" w14:textId="77777777" w:rsidR="006D0CAD" w:rsidRPr="00C318E9" w:rsidRDefault="006D0CAD" w:rsidP="00C318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całkowita brutto całej części zamówienia</w:t>
            </w:r>
          </w:p>
        </w:tc>
      </w:tr>
      <w:tr w:rsidR="00301CDB" w:rsidRPr="00C318E9" w14:paraId="6E1251B4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459E899E" w14:textId="77777777" w:rsidR="00301CDB" w:rsidRPr="00155F6C" w:rsidRDefault="00301CDB" w:rsidP="00C318E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155F6C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</w:t>
            </w:r>
          </w:p>
        </w:tc>
      </w:tr>
      <w:tr w:rsidR="00777CEA" w:rsidRPr="00C318E9" w14:paraId="6CF3C662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4FD56864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F2C39" w14:textId="77777777" w:rsidR="00777CEA" w:rsidRDefault="00777CEA" w:rsidP="00711CEF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 kurs języka niemieckiego</w:t>
            </w:r>
          </w:p>
          <w:p w14:paraId="4912A3DD" w14:textId="6F903529" w:rsidR="00777CEA" w:rsidRPr="00777CEA" w:rsidRDefault="00777CEA" w:rsidP="00711CEF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(6.18)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51F76" w14:textId="412CD979" w:rsidR="00777CEA" w:rsidRPr="00C318E9" w:rsidRDefault="00C32C97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os. / 24h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A34EB54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2B34B9ED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20CD8CB8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089C3D99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77CEA" w:rsidRPr="00C318E9" w14:paraId="075D43EC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5F0E9975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18E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36A54" w14:textId="77777777" w:rsidR="00777CEA" w:rsidRDefault="00777CEA" w:rsidP="00711CEF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 kurs języka niemieckiego</w:t>
            </w:r>
          </w:p>
          <w:p w14:paraId="4E220115" w14:textId="16A2E0F9" w:rsidR="00777CEA" w:rsidRPr="00C318E9" w:rsidRDefault="00777CEA" w:rsidP="00711CEF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(7.41)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06BD5" w14:textId="18A30614" w:rsidR="00777CEA" w:rsidRPr="00C318E9" w:rsidRDefault="00C32C97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 os. /28h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4857EC2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05C8AAF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9410383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E308B4F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77CEA" w:rsidRPr="00C318E9" w14:paraId="6FF63072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20036FA1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Suma brutto:</w:t>
            </w:r>
          </w:p>
        </w:tc>
        <w:tc>
          <w:tcPr>
            <w:tcW w:w="741" w:type="pct"/>
            <w:vAlign w:val="center"/>
          </w:tcPr>
          <w:p w14:paraId="3EDE447C" w14:textId="77777777" w:rsidR="00777CEA" w:rsidRPr="00C318E9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77CEA" w:rsidRPr="00C318E9" w14:paraId="63FD6663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52AD78BA" w14:textId="77777777" w:rsidR="00777CEA" w:rsidRPr="00155F6C" w:rsidRDefault="00777CEA" w:rsidP="00777CE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155F6C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2</w:t>
            </w:r>
          </w:p>
        </w:tc>
      </w:tr>
      <w:tr w:rsidR="00711CEF" w:rsidRPr="00C318E9" w14:paraId="3727E6DA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0B4DD69C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1BA2D" w14:textId="77777777" w:rsidR="00711CEF" w:rsidRDefault="00711CEF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 Szkolenie BHP w pracy z robotami</w:t>
            </w:r>
          </w:p>
          <w:p w14:paraId="442ECEB3" w14:textId="44302F95" w:rsidR="00711CEF" w:rsidRPr="00CE06FD" w:rsidRDefault="00711CEF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(6.1)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2BC936D" w14:textId="709FD73D" w:rsidR="00711CEF" w:rsidRPr="00C318E9" w:rsidRDefault="00C32C97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3os. / 8h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277093BE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24E09D04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57F476BF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87C647D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CEF" w:rsidRPr="00C318E9" w14:paraId="19E7CC17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10D01210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E3BCD" w14:textId="77777777" w:rsidR="00711CEF" w:rsidRPr="00CE06FD" w:rsidRDefault="00711CEF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 Systemy i urządzenia bezpieczeństwa w automatyce przemysłowej</w:t>
            </w:r>
          </w:p>
          <w:p w14:paraId="1951B3A0" w14:textId="5C68E4B0" w:rsidR="00711CEF" w:rsidRPr="00CE06FD" w:rsidRDefault="00711CEF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(6.6)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E64C35C" w14:textId="3F1128A9" w:rsidR="00711CEF" w:rsidRPr="00C318E9" w:rsidRDefault="00C32C97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 os. /16h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2AA79024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9518852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7E7AA6C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1D81DC29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CEF" w:rsidRPr="00C318E9" w14:paraId="1257BEED" w14:textId="77777777" w:rsidTr="00A94185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10958B05" w14:textId="0BD10918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5403015A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CEF" w:rsidRPr="00C318E9" w14:paraId="6F77B6DA" w14:textId="77777777" w:rsidTr="00A94185">
        <w:trPr>
          <w:trHeight w:val="567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3257DAF5" w14:textId="327D1FDA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3</w:t>
            </w:r>
          </w:p>
        </w:tc>
      </w:tr>
      <w:tr w:rsidR="00711CEF" w:rsidRPr="00C318E9" w14:paraId="43361DAA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5EAEBED5" w14:textId="053BC03F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114B5" w14:textId="5226DD83" w:rsidR="00711CEF" w:rsidRPr="00B843BC" w:rsidRDefault="00711CEF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Szkolenie typu: Szkolenie dla nauczycieli z obsługi i programowania robotów przemysłowych </w:t>
            </w:r>
            <w:proofErr w:type="spellStart"/>
            <w:r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Fanuc</w:t>
            </w:r>
            <w:proofErr w:type="spellEnd"/>
            <w:r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R30iA</w:t>
            </w:r>
          </w:p>
          <w:p w14:paraId="70DBD21C" w14:textId="18407514" w:rsidR="00711CEF" w:rsidRPr="00B843BC" w:rsidRDefault="00711CEF" w:rsidP="00711CEF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(6.2</w:t>
            </w:r>
            <w:r w:rsidR="00296975"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18691E" w14:textId="1051ABA5" w:rsidR="00711CEF" w:rsidRPr="00C318E9" w:rsidRDefault="00C32C97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7 os. /24h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F8581F0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0FD68618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3E2F926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257CE3A6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B843BC" w:rsidRPr="00C318E9" w14:paraId="35812EFC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04B2EF96" w14:textId="72DB9500" w:rsidR="00B843BC" w:rsidRDefault="00B843BC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DC685" w14:textId="77777777" w:rsidR="00B843BC" w:rsidRPr="00B843BC" w:rsidRDefault="00B843BC" w:rsidP="00B843BC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Szkolenie typu: Szkolenie podstawowe dla uczniów z obsługi robotów przemysłowych </w:t>
            </w:r>
            <w:proofErr w:type="spellStart"/>
            <w:r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Fanuc</w:t>
            </w:r>
            <w:proofErr w:type="spellEnd"/>
            <w:r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R30iA</w:t>
            </w:r>
          </w:p>
          <w:p w14:paraId="5F9E0802" w14:textId="5F559FAD" w:rsidR="00B843BC" w:rsidRPr="00B843BC" w:rsidRDefault="00B843BC" w:rsidP="00B843BC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843B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(7.1)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CA62F9C" w14:textId="2832A106" w:rsidR="00B843BC" w:rsidRPr="00C318E9" w:rsidRDefault="00C32C97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32 os./ 96h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1E7D4951" w14:textId="77777777" w:rsidR="00B843BC" w:rsidRPr="00C318E9" w:rsidRDefault="00B843BC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7727381" w14:textId="77777777" w:rsidR="00B843BC" w:rsidRPr="00C318E9" w:rsidRDefault="00B843BC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0CC5F5DB" w14:textId="77777777" w:rsidR="00B843BC" w:rsidRPr="00C318E9" w:rsidRDefault="00B843BC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21758BCE" w14:textId="77777777" w:rsidR="00B843BC" w:rsidRPr="00C318E9" w:rsidRDefault="00B843BC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CEF" w:rsidRPr="00C318E9" w14:paraId="339EAF82" w14:textId="77777777" w:rsidTr="00A94185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4AA434FF" w14:textId="09BF78BA" w:rsidR="00711CEF" w:rsidRPr="00A94185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941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1891FCDF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CEF" w:rsidRPr="00C318E9" w14:paraId="3F549B04" w14:textId="77777777" w:rsidTr="00A94185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25D389A7" w14:textId="0DF5AE2B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4</w:t>
            </w:r>
          </w:p>
        </w:tc>
      </w:tr>
      <w:tr w:rsidR="00711CEF" w:rsidRPr="00C318E9" w14:paraId="2350DF7D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2BCBD001" w14:textId="604AE064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1C795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7F027A77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Projektowanie instalacji inteligentnych budynków </w:t>
            </w:r>
          </w:p>
          <w:p w14:paraId="44F79140" w14:textId="1D21112E" w:rsidR="00711CEF" w:rsidRPr="00C318E9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(6.4)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88C2AC0" w14:textId="395832FB" w:rsidR="00711CEF" w:rsidRPr="00C318E9" w:rsidRDefault="00C32C97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 os. / 10h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6450F42B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0B40F75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66C1BC51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31624DD6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CEF" w:rsidRPr="00C318E9" w14:paraId="014BFEED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20961C3D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Suma brutto:</w:t>
            </w:r>
          </w:p>
        </w:tc>
        <w:tc>
          <w:tcPr>
            <w:tcW w:w="741" w:type="pct"/>
            <w:vAlign w:val="center"/>
          </w:tcPr>
          <w:p w14:paraId="39C6237B" w14:textId="77777777" w:rsidR="00711CEF" w:rsidRPr="00C318E9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711CEF" w:rsidRPr="00C318E9" w14:paraId="46ECCBF6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5B7F8A63" w14:textId="48C93FF3" w:rsidR="00711CEF" w:rsidRPr="00155F6C" w:rsidRDefault="00711CEF" w:rsidP="00711CE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5</w:t>
            </w:r>
          </w:p>
        </w:tc>
      </w:tr>
      <w:tr w:rsidR="00EC1C2E" w:rsidRPr="00C318E9" w14:paraId="2CAEDC0F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05597310" w14:textId="77777777" w:rsidR="00EC1C2E" w:rsidRPr="00C318E9" w:rsidRDefault="00EC1C2E" w:rsidP="00EC1C2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18E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7E3CC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 Pomiary infrastruktury i urządzeń elektrycznych</w:t>
            </w:r>
          </w:p>
          <w:p w14:paraId="539FE65B" w14:textId="1B2ADCE2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(6.8)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8551E14" w14:textId="07A88BD2" w:rsidR="00EC1C2E" w:rsidRPr="00C318E9" w:rsidRDefault="00C32C97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 os / 24h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346FCA1F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FA9CD78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03C55FF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14:paraId="55BC1CEF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C1C2E" w:rsidRPr="00C318E9" w14:paraId="7AE6AA8F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4B3D001E" w14:textId="77777777" w:rsidR="00EC1C2E" w:rsidRPr="00C318E9" w:rsidRDefault="00EC1C2E" w:rsidP="00EC1C2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18E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8806C" w14:textId="77777777" w:rsidR="00EC1C2E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0213A387" w14:textId="77777777" w:rsidR="00EC1C2E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obejmujące tematykę z zakresu technik pomiarowych, przepisów i norm oraz obsługi przyrządów do pomiaru parametrów instalacji elektrycznych.</w:t>
            </w:r>
          </w:p>
          <w:p w14:paraId="7E3A627A" w14:textId="467521EC" w:rsidR="00EC1C2E" w:rsidRPr="00CE06FD" w:rsidRDefault="00EC1C2E" w:rsidP="00CE06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(7.7)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0E0CB86" w14:textId="6808B973" w:rsidR="00EC1C2E" w:rsidRPr="00C318E9" w:rsidRDefault="00C32C97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30 os. / 90h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6AEC880D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0F2C59A8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3782A1E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14:paraId="23F4A18F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C1C2E" w:rsidRPr="00C318E9" w14:paraId="48D50D21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7E2A3851" w14:textId="77777777" w:rsidR="00EC1C2E" w:rsidRPr="00C318E9" w:rsidRDefault="00EC1C2E" w:rsidP="00EC1C2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18E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33733" w14:textId="77777777" w:rsidR="00EC1C2E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0E896F8E" w14:textId="77777777" w:rsidR="00EC1C2E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Szkolenie obejmujące tematykę z obsługi i wykonywania pomiarów wielofunkcyjnym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miernikiem  pomiarów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parametrów instalacji elektrycznych.</w:t>
            </w:r>
          </w:p>
          <w:p w14:paraId="34BF6BBF" w14:textId="49894DC3" w:rsidR="00EC1C2E" w:rsidRPr="00CE06FD" w:rsidRDefault="00EC1C2E" w:rsidP="00CE06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(7.9)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E953CA7" w14:textId="31BF5987" w:rsidR="00EC1C2E" w:rsidRPr="00C318E9" w:rsidRDefault="00C32C97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 os. / 40h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2E44AA56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B476CA7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E1FFA1E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14:paraId="4BCB1442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C1C2E" w:rsidRPr="00C318E9" w14:paraId="3344363B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30658D12" w14:textId="77777777" w:rsidR="00EC1C2E" w:rsidRPr="00C318E9" w:rsidRDefault="00EC1C2E" w:rsidP="00EC1C2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18E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90E01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 Pomiary infrastruktury i urządzeń elektrycznych</w:t>
            </w:r>
          </w:p>
          <w:p w14:paraId="42E1BC76" w14:textId="461AFFE0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(7.31)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907DB4C" w14:textId="14DA6756" w:rsidR="00EC1C2E" w:rsidRPr="00C318E9" w:rsidRDefault="00C32C97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60 os. / 144h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6D74EA0B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943965E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0EC5D0D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14:paraId="36BAB1CF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C1C2E" w:rsidRPr="00C318E9" w14:paraId="27E6FB38" w14:textId="77777777" w:rsidTr="00DB3AD6">
        <w:trPr>
          <w:trHeight w:val="567"/>
          <w:jc w:val="center"/>
        </w:trPr>
        <w:tc>
          <w:tcPr>
            <w:tcW w:w="4259" w:type="pct"/>
            <w:gridSpan w:val="6"/>
            <w:shd w:val="clear" w:color="auto" w:fill="D9D9D9" w:themeFill="background1" w:themeFillShade="D9"/>
            <w:vAlign w:val="center"/>
          </w:tcPr>
          <w:p w14:paraId="4D7B8A3A" w14:textId="3FF5B611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1772BDC5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C1C2E" w:rsidRPr="00C318E9" w14:paraId="39B8D16A" w14:textId="77777777" w:rsidTr="00DB3AD6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2CB51379" w14:textId="39C5A314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6</w:t>
            </w:r>
          </w:p>
        </w:tc>
      </w:tr>
      <w:tr w:rsidR="00EC1C2E" w:rsidRPr="00C318E9" w14:paraId="280637FE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02469BCA" w14:textId="46BED450" w:rsidR="00EC1C2E" w:rsidRPr="00C318E9" w:rsidRDefault="00EC1C2E" w:rsidP="00EC1C2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BBC81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366B845E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Podstawy techniki </w:t>
            </w: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 xml:space="preserve">napędowej </w:t>
            </w:r>
          </w:p>
          <w:p w14:paraId="69D34469" w14:textId="55C1EC61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(6.10)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8F45A8B" w14:textId="19BB192C" w:rsidR="00EC1C2E" w:rsidRPr="00C318E9" w:rsidRDefault="00C32C97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1 os. / 24h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14274A5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6D8191DD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EC5C6C5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24673FC5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C1C2E" w:rsidRPr="00C318E9" w14:paraId="05182B18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184477A4" w14:textId="21E3E9B1" w:rsidR="00EC1C2E" w:rsidRPr="00C318E9" w:rsidRDefault="00EC1C2E" w:rsidP="00EC1C2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6241A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19F3AB46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Czujniki w aplikacjach przemysłowych</w:t>
            </w:r>
          </w:p>
          <w:p w14:paraId="15AE84D4" w14:textId="33FE6E41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(6.12)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2A7FF9" w14:textId="5714FEC1" w:rsidR="00EC1C2E" w:rsidRPr="00C318E9" w:rsidRDefault="001E7069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 os. /24h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707C4DD1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6BC24D60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81F3EDC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01BB2F74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C1C2E" w:rsidRPr="00C318E9" w14:paraId="43FFEBD3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119ED36F" w14:textId="4BC91D5E" w:rsidR="00EC1C2E" w:rsidRPr="00C318E9" w:rsidRDefault="00EC1C2E" w:rsidP="00EC1C2E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87494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04FD17C1" w14:textId="77777777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Silniki elektryczne w napędach samochodów</w:t>
            </w:r>
          </w:p>
          <w:p w14:paraId="1521F9BB" w14:textId="7C84ED40" w:rsidR="00EC1C2E" w:rsidRPr="00CE06FD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(6.14)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3763B72" w14:textId="19F45E0D" w:rsidR="00EC1C2E" w:rsidRPr="00C318E9" w:rsidRDefault="001E7069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 os. /24h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79D36D4F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F157B4A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627AF02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2B71B37F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C1C2E" w:rsidRPr="00C318E9" w14:paraId="53920030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4C06CB94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3BBCC302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C1C2E" w:rsidRPr="00C318E9" w14:paraId="53782AE5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231E10D3" w14:textId="14BD3171" w:rsidR="00EC1C2E" w:rsidRPr="00155F6C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7</w:t>
            </w:r>
          </w:p>
        </w:tc>
      </w:tr>
      <w:tr w:rsidR="00EC1C2E" w:rsidRPr="00C318E9" w14:paraId="2C3D5100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605371E8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CC8C4" w14:textId="77777777" w:rsidR="00EC1C2E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Szkolenie typu: Szkolenie obejmujące tematykę SEP – uprawnienia elektryczne do 1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kV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z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zakresu  eksploatacji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wraz z egzaminem</w:t>
            </w:r>
          </w:p>
          <w:p w14:paraId="7C45AC77" w14:textId="537EBDAD" w:rsidR="00EC1C2E" w:rsidRPr="00C318E9" w:rsidRDefault="00EC1C2E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(7.5)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F6539C" w14:textId="4EC8CFCB" w:rsidR="00EC1C2E" w:rsidRPr="00C318E9" w:rsidRDefault="001E7069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45 os. / 90h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5FF23D3E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6B246EDA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6FBDA0A5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8C8D918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C1C2E" w:rsidRPr="00C318E9" w14:paraId="1340FE67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66209124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0A6D040C" w14:textId="77777777" w:rsidR="00EC1C2E" w:rsidRPr="00C318E9" w:rsidRDefault="00EC1C2E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EC1C2E" w:rsidRPr="00C318E9" w14:paraId="3F4B507B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3F6C782E" w14:textId="4EB30DA0" w:rsidR="00EC1C2E" w:rsidRPr="00C318E9" w:rsidRDefault="00B843BC" w:rsidP="00EC1C2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8</w:t>
            </w:r>
          </w:p>
        </w:tc>
      </w:tr>
      <w:tr w:rsidR="00621C12" w:rsidRPr="00C318E9" w14:paraId="42138C7B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475B5B5F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B1D14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7D274DB9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Programowanie w języku Kotlin – kurs podstawowy</w:t>
            </w:r>
          </w:p>
          <w:p w14:paraId="16CD1971" w14:textId="67DD9AA8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(6.16)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55B3EE" w14:textId="08D88BFF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1os. /24h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53E48DEC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0225761F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2313F8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665E133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19C1AD4B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03011551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300F7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Szkolenie typu: </w:t>
            </w:r>
          </w:p>
          <w:p w14:paraId="2BC8C6B8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Python</w:t>
            </w:r>
            <w:proofErr w:type="spellEnd"/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Data </w:t>
            </w:r>
            <w:proofErr w:type="spellStart"/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Scienthist</w:t>
            </w:r>
            <w:proofErr w:type="spellEnd"/>
          </w:p>
          <w:p w14:paraId="507C4328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(7.21)</w:t>
            </w:r>
          </w:p>
          <w:p w14:paraId="5B9B749A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5D53048" w14:textId="53BC250C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7 os. / 80h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EAA201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2F9CBA7D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2AAB1B7D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014A483B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3F3C2523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7A7F3165" w14:textId="651F605F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925DB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279E119C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Programowanie w języku Swift</w:t>
            </w:r>
          </w:p>
          <w:p w14:paraId="7C96F270" w14:textId="76165959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(7.23)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5DFB18B" w14:textId="600FA865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20 os. / 64h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31AAE8E7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04B5C3BB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C22A04B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676C4266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07FAC6E2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016980A4" w14:textId="7FC1039C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BEECD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51F4E82B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Programowanie w języku </w:t>
            </w:r>
            <w:proofErr w:type="spellStart"/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Python</w:t>
            </w:r>
            <w:proofErr w:type="spellEnd"/>
          </w:p>
          <w:p w14:paraId="4778CDA6" w14:textId="3B7B8E3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(7.25)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0762A62" w14:textId="73E62EF3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 os. / 48h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50449EB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3896CEE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A24D05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7159400A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580FA5BC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4B7271D2" w14:textId="2AB483DD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ED8CA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016FBD5D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Programowanie w języku Kotlin – kurs podstawowy</w:t>
            </w:r>
          </w:p>
          <w:p w14:paraId="00855ADD" w14:textId="36C0558E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(7.33)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6FB6E09" w14:textId="0FDB8A56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 os. / 48h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46B9070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34F0F3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B0687CB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4944B0A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0A98288E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6B55F4BC" w14:textId="6A33896D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EE7FB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6A363A62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Fusion 360 CAD 3D </w:t>
            </w:r>
          </w:p>
          <w:p w14:paraId="3D6AB644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podstawowe</w:t>
            </w:r>
          </w:p>
          <w:p w14:paraId="5B9ACF86" w14:textId="41DF216D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(7.37)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D183200" w14:textId="4A8E9F03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24 os. / 36h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443208A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E440F3F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409B7CF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73DD447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120A1807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1FC96ECA" w14:textId="5630477D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21A75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98DB565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2C74DB0E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Wprowadzenie do testowania oprogramowania</w:t>
            </w:r>
          </w:p>
          <w:p w14:paraId="0DABED10" w14:textId="1A046920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(7.39)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B242B3" w14:textId="74A89767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 os. / 28h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2CB5963C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D514108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138A37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34E360EC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17247F0F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3621D00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  <w:tc>
          <w:tcPr>
            <w:tcW w:w="741" w:type="pct"/>
            <w:vAlign w:val="center"/>
          </w:tcPr>
          <w:p w14:paraId="4A36108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0598FAE9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6E2B1386" w14:textId="1F1DD9DE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Część zamówienia nr </w:t>
            </w:r>
            <w:r w:rsidR="00B843BC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621C12" w:rsidRPr="00C318E9" w14:paraId="57626366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58DE809A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65307" w14:textId="77777777" w:rsidR="00CE06FD" w:rsidRPr="00CE06FD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Szkolenie typu: </w:t>
            </w:r>
          </w:p>
          <w:p w14:paraId="2E7C34DF" w14:textId="77777777" w:rsidR="00CE06FD" w:rsidRPr="00CE06FD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Spawanie światłowodów</w:t>
            </w:r>
          </w:p>
          <w:p w14:paraId="6AF88A7B" w14:textId="6E051644" w:rsidR="00621C12" w:rsidRPr="00C318E9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(7.11)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BE57828" w14:textId="5ECB0BF6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10 os. / 40h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D3F90E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5AA6460E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7DA6F03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1E19D7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2AE4DEE7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748C2E59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  <w:tc>
          <w:tcPr>
            <w:tcW w:w="741" w:type="pct"/>
            <w:vAlign w:val="center"/>
          </w:tcPr>
          <w:p w14:paraId="40DAF48F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4C0CAB48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29480C4D" w14:textId="2EBCF954" w:rsidR="00621C12" w:rsidRPr="00C318E9" w:rsidRDefault="00B843BC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10</w:t>
            </w:r>
          </w:p>
        </w:tc>
      </w:tr>
      <w:tr w:rsidR="00621C12" w:rsidRPr="00C318E9" w14:paraId="4FC8F1A2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1D13C3AC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C6E2E" w14:textId="77777777" w:rsidR="00CE06FD" w:rsidRPr="00CE06FD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3A7B81E6" w14:textId="77777777" w:rsidR="00CE06FD" w:rsidRPr="00CE06FD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Spawanie metodą MAG</w:t>
            </w:r>
          </w:p>
          <w:p w14:paraId="1A466126" w14:textId="2F332E52" w:rsidR="00621C12" w:rsidRPr="00C318E9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(7.13)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09A31B" w14:textId="2E96C531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30 os. / 290h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21C31468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53F2AC3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FC5193D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67660489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4AB339D0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6C2A6A8B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Suma brutto:</w:t>
            </w:r>
          </w:p>
        </w:tc>
        <w:tc>
          <w:tcPr>
            <w:tcW w:w="741" w:type="pct"/>
            <w:vAlign w:val="center"/>
          </w:tcPr>
          <w:p w14:paraId="324636DB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01AD72B5" w14:textId="77777777" w:rsidTr="00D66DA8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58BDBAA0" w14:textId="36BF6AA5" w:rsidR="00621C12" w:rsidRPr="00C318E9" w:rsidRDefault="00B843BC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11</w:t>
            </w:r>
          </w:p>
        </w:tc>
      </w:tr>
      <w:tr w:rsidR="00621C12" w:rsidRPr="00C318E9" w14:paraId="265222AD" w14:textId="77777777" w:rsidTr="00D66DA8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7616306A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FD19B" w14:textId="77777777" w:rsidR="00CE06FD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78E8DFF4" w14:textId="77777777" w:rsidR="00CE06FD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Operator maszyn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koparkoładowarki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, koparki/ładowarki jednonaczyniowe w typie kl. III </w:t>
            </w:r>
          </w:p>
          <w:p w14:paraId="4C4C4839" w14:textId="18E479C5" w:rsidR="00621C12" w:rsidRPr="00C318E9" w:rsidRDefault="00CE06FD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(7.15)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57B8AE6" w14:textId="6917C70F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 os. / 100h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0F8C6B61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900293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63975E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56BDEE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780488EA" w14:textId="77777777" w:rsidTr="00D66DA8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3808FE8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4C190C9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08F8F96B" w14:textId="77777777" w:rsidTr="0000274E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34284C04" w14:textId="6F96E6AB" w:rsidR="00621C12" w:rsidRPr="00C318E9" w:rsidRDefault="00B843BC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12</w:t>
            </w:r>
          </w:p>
        </w:tc>
      </w:tr>
      <w:tr w:rsidR="00621C12" w:rsidRPr="00C318E9" w14:paraId="57039D92" w14:textId="77777777" w:rsidTr="0000274E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528527AE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92DF8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37A526E9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Operator wózka widłowego z obsługą butli gazowej</w:t>
            </w:r>
          </w:p>
          <w:p w14:paraId="595025B0" w14:textId="55D28BBD" w:rsidR="00621C12" w:rsidRPr="00C318E9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(7.27)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2C2A4DB" w14:textId="503C779E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30 os. / 100h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303B502F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6E7FE0D4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3AE12957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6AFBC00D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32F76C39" w14:textId="77777777" w:rsidTr="0000274E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40C0C4C7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3E49DEDC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246EC8F1" w14:textId="77777777" w:rsidTr="0000274E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72AAFB12" w14:textId="53DC2FE1" w:rsidR="00621C12" w:rsidRPr="00C318E9" w:rsidRDefault="00B843BC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13</w:t>
            </w:r>
          </w:p>
        </w:tc>
      </w:tr>
      <w:tr w:rsidR="00621C12" w:rsidRPr="00C318E9" w14:paraId="632FEDD5" w14:textId="77777777" w:rsidTr="0000274E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491F9280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E53D0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27923BB0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Prace na wysokości</w:t>
            </w:r>
          </w:p>
          <w:p w14:paraId="5B44273E" w14:textId="3008A2B5" w:rsidR="00621C12" w:rsidRPr="00C318E9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(7.17)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0A26132" w14:textId="5376A4C4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30 os. / 48h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507795AD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6B5F7E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5DF300AC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4E6DBE72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27C7C9CC" w14:textId="77777777" w:rsidTr="0000274E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40C3FD17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39D126BC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4BFE7B5A" w14:textId="77777777" w:rsidTr="0000274E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70857C4D" w14:textId="5F15D1AF" w:rsidR="00621C12" w:rsidRPr="00C318E9" w:rsidRDefault="00B843BC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14</w:t>
            </w:r>
          </w:p>
        </w:tc>
      </w:tr>
      <w:tr w:rsidR="00621C12" w:rsidRPr="00C318E9" w14:paraId="5E8A6A44" w14:textId="77777777" w:rsidTr="0000274E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7CCEFC64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0E2FF7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Szkolenie typu: </w:t>
            </w:r>
          </w:p>
          <w:p w14:paraId="02C55AC0" w14:textId="77777777" w:rsidR="0015620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Prawo jazdy </w:t>
            </w:r>
          </w:p>
          <w:p w14:paraId="2BB57A38" w14:textId="4A9FA2F9" w:rsidR="00621C12" w:rsidRPr="0015620D" w:rsidRDefault="00621C12" w:rsidP="0015620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kat.B</w:t>
            </w:r>
            <w:proofErr w:type="spellEnd"/>
            <w:proofErr w:type="gramEnd"/>
            <w:r w:rsidR="0015620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(7.19)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C1E93C7" w14:textId="099BD55D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 os. / 120h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6C182689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58B4FAD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C7C8E1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51630382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622A1B24" w14:textId="77777777" w:rsidTr="0000274E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7F1B9CF3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Suma brutto:</w:t>
            </w:r>
          </w:p>
        </w:tc>
        <w:tc>
          <w:tcPr>
            <w:tcW w:w="741" w:type="pct"/>
            <w:vAlign w:val="center"/>
          </w:tcPr>
          <w:p w14:paraId="616105D8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114CEB2B" w14:textId="77777777" w:rsidTr="0000274E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0954B268" w14:textId="7746D769" w:rsidR="00621C12" w:rsidRPr="00C318E9" w:rsidRDefault="00B843BC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15</w:t>
            </w:r>
          </w:p>
        </w:tc>
      </w:tr>
      <w:tr w:rsidR="00621C12" w:rsidRPr="00C318E9" w14:paraId="08C28ECA" w14:textId="77777777" w:rsidTr="0000274E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4EE68A9D" w14:textId="77777777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D4E4E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382208F0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Rozmowa kwalifikacyjna</w:t>
            </w:r>
          </w:p>
          <w:p w14:paraId="7D609980" w14:textId="0CBDA9BF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(7.35)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DEDB5FD" w14:textId="3A550250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30 os. / 40h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236B99BB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1F56748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6E8838E1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7AFAF629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4A3F0805" w14:textId="77777777" w:rsidTr="0000274E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589848DD" w14:textId="6F2386AC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E06FD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5AD98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37819CAD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Jak założyć i prowadzić własną firmę</w:t>
            </w:r>
          </w:p>
          <w:p w14:paraId="65302DFC" w14:textId="02646760" w:rsidR="00621C12" w:rsidRPr="00CE06FD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(7.45)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4610560" w14:textId="6A46935F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30 os. / 12h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1917EBC6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5BCD1BD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77C70C15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2A278C53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22C79C9D" w14:textId="77777777" w:rsidTr="0000274E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2AEC93A8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50E95751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30341888" w14:textId="77777777" w:rsidTr="0000274E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40F2730A" w14:textId="12EC389B" w:rsidR="00621C12" w:rsidRPr="00C318E9" w:rsidRDefault="00B843BC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16</w:t>
            </w:r>
          </w:p>
        </w:tc>
      </w:tr>
      <w:tr w:rsidR="00621C12" w:rsidRPr="00C318E9" w14:paraId="14D321F4" w14:textId="77777777" w:rsidTr="0000274E">
        <w:trPr>
          <w:trHeight w:val="567"/>
          <w:jc w:val="center"/>
        </w:trPr>
        <w:tc>
          <w:tcPr>
            <w:tcW w:w="415" w:type="pct"/>
            <w:shd w:val="clear" w:color="auto" w:fill="auto"/>
            <w:vAlign w:val="center"/>
          </w:tcPr>
          <w:p w14:paraId="599DE156" w14:textId="77777777" w:rsidR="00621C12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65C56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Szkolenie typu:</w:t>
            </w:r>
          </w:p>
          <w:p w14:paraId="307133DF" w14:textId="77777777" w:rsidR="00621C12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Kurs certyfikowanego instalatora systemów fotowoltaicznych</w:t>
            </w:r>
          </w:p>
          <w:p w14:paraId="18DA8878" w14:textId="01DFC9AF" w:rsidR="00621C12" w:rsidRPr="00C318E9" w:rsidRDefault="00621C12" w:rsidP="00CE06F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(7.43)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B23079" w14:textId="30909B53" w:rsidR="00621C12" w:rsidRPr="00C318E9" w:rsidRDefault="001E7069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20 os. / 48h</w:t>
            </w:r>
          </w:p>
        </w:tc>
        <w:tc>
          <w:tcPr>
            <w:tcW w:w="788" w:type="pct"/>
            <w:shd w:val="clear" w:color="auto" w:fill="auto"/>
            <w:vAlign w:val="center"/>
          </w:tcPr>
          <w:p w14:paraId="58FA535E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65D2CF2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0F91F3B1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6D3E947B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21C12" w:rsidRPr="00C318E9" w14:paraId="580F2E1A" w14:textId="77777777" w:rsidTr="0000274E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02CA5D71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vAlign w:val="center"/>
          </w:tcPr>
          <w:p w14:paraId="286F7CB0" w14:textId="77777777" w:rsidR="00621C12" w:rsidRPr="00C318E9" w:rsidRDefault="00621C12" w:rsidP="00621C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1058293" w14:textId="77777777" w:rsidR="00A07B4E" w:rsidRPr="00261927" w:rsidRDefault="00A07B4E" w:rsidP="00DA068D">
      <w:pPr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</w:p>
    <w:p w14:paraId="2B6F2E20" w14:textId="77777777" w:rsidR="00A56098" w:rsidRPr="00261927" w:rsidRDefault="00A56098" w:rsidP="00A56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b/>
          <w:sz w:val="20"/>
          <w:szCs w:val="20"/>
        </w:rPr>
        <w:t xml:space="preserve">INFORMACJA DO KRYTERIUM ELASTYCZNOŚĆ </w:t>
      </w:r>
    </w:p>
    <w:p w14:paraId="63494A9A" w14:textId="77777777" w:rsidR="00392923" w:rsidRPr="00E12872" w:rsidRDefault="00DA068D" w:rsidP="00E12872">
      <w:pPr>
        <w:rPr>
          <w:rFonts w:eastAsia="Calibri" w:cstheme="minorHAnsi"/>
          <w:b/>
          <w:sz w:val="20"/>
          <w:szCs w:val="20"/>
        </w:rPr>
      </w:pPr>
      <w:r w:rsidRPr="00E12872">
        <w:rPr>
          <w:rFonts w:eastAsia="Times New Roman" w:cstheme="minorHAnsi"/>
          <w:sz w:val="20"/>
          <w:szCs w:val="20"/>
          <w:lang w:eastAsia="x-none"/>
        </w:rPr>
        <w:t xml:space="preserve">Oferuję, możliwość </w:t>
      </w:r>
      <w:proofErr w:type="spellStart"/>
      <w:r w:rsidRPr="00E12872">
        <w:rPr>
          <w:rFonts w:cstheme="minorHAnsi"/>
          <w:sz w:val="20"/>
          <w:szCs w:val="20"/>
        </w:rPr>
        <w:t>bezkosztowego</w:t>
      </w:r>
      <w:proofErr w:type="spellEnd"/>
      <w:r w:rsidRPr="00E12872">
        <w:rPr>
          <w:rFonts w:cstheme="minorHAnsi"/>
          <w:sz w:val="20"/>
          <w:szCs w:val="20"/>
        </w:rPr>
        <w:t xml:space="preserve"> przesunięcia/zmiany terminu/odwołania zaplanowanych szkoleń zawodowych/kursów/zajęć na</w:t>
      </w:r>
      <w:r w:rsidRPr="00E12872">
        <w:rPr>
          <w:rFonts w:eastAsia="Times New Roman" w:cstheme="minorHAnsi"/>
          <w:sz w:val="20"/>
          <w:szCs w:val="20"/>
          <w:vertAlign w:val="superscript"/>
          <w:lang w:eastAsia="x-none"/>
        </w:rPr>
        <w:t>*</w:t>
      </w:r>
      <w:r w:rsidRPr="00E12872">
        <w:rPr>
          <w:rFonts w:cstheme="minorHAnsi"/>
          <w:sz w:val="20"/>
          <w:szCs w:val="20"/>
        </w:rPr>
        <w:t xml:space="preserve">: </w:t>
      </w:r>
      <w:r w:rsidR="00196891" w:rsidRPr="00E12872">
        <w:rPr>
          <w:rFonts w:eastAsia="Times New Roman" w:cstheme="minorHAnsi"/>
          <w:b/>
          <w:sz w:val="20"/>
          <w:szCs w:val="20"/>
          <w:u w:val="single"/>
        </w:rPr>
        <w:t xml:space="preserve">uwaga!!! </w:t>
      </w:r>
      <w:r w:rsidR="00392923" w:rsidRPr="00E12872">
        <w:rPr>
          <w:rFonts w:eastAsia="Calibri" w:cstheme="minorHAnsi"/>
          <w:b/>
          <w:sz w:val="20"/>
          <w:szCs w:val="20"/>
        </w:rPr>
        <w:t xml:space="preserve"> uwaga!!! 1. Przez odwołanie szkolenia rozumie się odwołanie każdorazowo pojedynczego dnia szkoleniowego do pierwotnie ustalonego harmonogramu szkolenia 2. Jeden dzień rozumiany jest na 24 h przed ustaloną godziną rozpoczęcia szkolenia).</w:t>
      </w:r>
    </w:p>
    <w:p w14:paraId="0DBFF301" w14:textId="77777777" w:rsidR="00DA068D" w:rsidRPr="00261927" w:rsidRDefault="00DA068D" w:rsidP="00AF13BD">
      <w:pPr>
        <w:numPr>
          <w:ilvl w:val="0"/>
          <w:numId w:val="50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</w:rPr>
        <w:t>1 dz</w:t>
      </w:r>
      <w:r w:rsidR="007A36C8">
        <w:rPr>
          <w:rFonts w:eastAsia="Times New Roman" w:cstheme="minorHAnsi"/>
          <w:sz w:val="20"/>
          <w:szCs w:val="20"/>
        </w:rPr>
        <w:t>ień przed zaplanowanym terminem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261927">
        <w:rPr>
          <w:rFonts w:eastAsia="Times New Roman" w:cstheme="minorHAnsi"/>
          <w:sz w:val="20"/>
          <w:szCs w:val="20"/>
        </w:rPr>
        <w:t xml:space="preserve"> - dotyczy części </w:t>
      </w:r>
      <w:r w:rsidR="00F3125F">
        <w:rPr>
          <w:rFonts w:eastAsia="Times New Roman" w:cstheme="minorHAnsi"/>
          <w:sz w:val="20"/>
          <w:szCs w:val="20"/>
        </w:rPr>
        <w:t>………………………………………………………………………………</w:t>
      </w:r>
      <w:proofErr w:type="gramStart"/>
      <w:r w:rsidR="00F3125F">
        <w:rPr>
          <w:rFonts w:eastAsia="Times New Roman" w:cstheme="minorHAnsi"/>
          <w:sz w:val="20"/>
          <w:szCs w:val="20"/>
        </w:rPr>
        <w:t>…….</w:t>
      </w:r>
      <w:proofErr w:type="gramEnd"/>
      <w:r w:rsidR="007A36C8">
        <w:rPr>
          <w:rFonts w:eastAsia="Times New Roman" w:cstheme="minorHAnsi"/>
          <w:sz w:val="20"/>
          <w:szCs w:val="20"/>
        </w:rPr>
        <w:t>……………………………………………………………………</w:t>
      </w:r>
    </w:p>
    <w:p w14:paraId="17DA26E9" w14:textId="77777777" w:rsidR="00196891" w:rsidRDefault="00DA068D" w:rsidP="00AF13BD">
      <w:pPr>
        <w:numPr>
          <w:ilvl w:val="0"/>
          <w:numId w:val="50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2 </w:t>
      </w:r>
      <w:r w:rsidR="007A36C8">
        <w:rPr>
          <w:rFonts w:eastAsia="Times New Roman" w:cstheme="minorHAnsi"/>
          <w:sz w:val="20"/>
          <w:szCs w:val="20"/>
        </w:rPr>
        <w:t>dni przed zaplanowanym terminem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F3125F" w:rsidRPr="00196891">
        <w:rPr>
          <w:rFonts w:eastAsia="Times New Roman" w:cstheme="minorHAnsi"/>
          <w:sz w:val="20"/>
          <w:szCs w:val="20"/>
        </w:rPr>
        <w:t>dotyczy części ………………………………………………………………………………</w:t>
      </w:r>
      <w:proofErr w:type="gramStart"/>
      <w:r w:rsidR="00F3125F" w:rsidRPr="00196891">
        <w:rPr>
          <w:rFonts w:eastAsia="Times New Roman" w:cstheme="minorHAnsi"/>
          <w:sz w:val="20"/>
          <w:szCs w:val="20"/>
        </w:rPr>
        <w:t>…</w:t>
      </w:r>
      <w:r w:rsidR="007A36C8">
        <w:rPr>
          <w:rFonts w:eastAsia="Times New Roman" w:cstheme="minorHAnsi"/>
          <w:sz w:val="20"/>
          <w:szCs w:val="20"/>
        </w:rPr>
        <w:t>….</w:t>
      </w:r>
      <w:proofErr w:type="gramEnd"/>
      <w:r w:rsidR="007A36C8">
        <w:rPr>
          <w:rFonts w:eastAsia="Times New Roman" w:cstheme="minorHAnsi"/>
          <w:sz w:val="20"/>
          <w:szCs w:val="20"/>
        </w:rPr>
        <w:t>……………………………………………………………………</w:t>
      </w:r>
    </w:p>
    <w:p w14:paraId="27137F4E" w14:textId="77777777" w:rsidR="00196891" w:rsidRDefault="00DA068D" w:rsidP="00AF13BD">
      <w:pPr>
        <w:numPr>
          <w:ilvl w:val="0"/>
          <w:numId w:val="50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3 dni przed zaplanowanym terminem 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7A36C8">
        <w:rPr>
          <w:rFonts w:eastAsia="Times New Roman" w:cstheme="minorHAnsi"/>
          <w:sz w:val="20"/>
          <w:szCs w:val="20"/>
        </w:rPr>
        <w:t xml:space="preserve"> </w:t>
      </w:r>
      <w:r w:rsidR="006D0CAD" w:rsidRPr="00196891">
        <w:rPr>
          <w:rFonts w:eastAsia="Times New Roman" w:cstheme="minorHAnsi"/>
          <w:sz w:val="20"/>
          <w:szCs w:val="20"/>
        </w:rPr>
        <w:t xml:space="preserve">- </w:t>
      </w:r>
      <w:r w:rsidR="00196891" w:rsidRPr="00196891">
        <w:rPr>
          <w:rFonts w:eastAsia="Times New Roman" w:cstheme="minorHAnsi"/>
          <w:sz w:val="20"/>
          <w:szCs w:val="20"/>
        </w:rPr>
        <w:t>dotyczy części ………………………………………………………………………………</w:t>
      </w:r>
      <w:proofErr w:type="gramStart"/>
      <w:r w:rsidR="00196891" w:rsidRPr="00196891">
        <w:rPr>
          <w:rFonts w:eastAsia="Times New Roman" w:cstheme="minorHAnsi"/>
          <w:sz w:val="20"/>
          <w:szCs w:val="20"/>
        </w:rPr>
        <w:t>…….</w:t>
      </w:r>
      <w:proofErr w:type="gramEnd"/>
      <w:r w:rsidR="007A36C8">
        <w:rPr>
          <w:rFonts w:eastAsia="Times New Roman" w:cstheme="minorHAnsi"/>
          <w:sz w:val="20"/>
          <w:szCs w:val="20"/>
        </w:rPr>
        <w:t>…………………………………………………………………..</w:t>
      </w:r>
    </w:p>
    <w:p w14:paraId="320791D4" w14:textId="77777777" w:rsidR="00196891" w:rsidRDefault="00DA068D" w:rsidP="00AF13BD">
      <w:pPr>
        <w:numPr>
          <w:ilvl w:val="0"/>
          <w:numId w:val="50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4 </w:t>
      </w:r>
      <w:r w:rsidR="007A36C8">
        <w:rPr>
          <w:rFonts w:eastAsia="Times New Roman" w:cstheme="minorHAnsi"/>
          <w:sz w:val="20"/>
          <w:szCs w:val="20"/>
        </w:rPr>
        <w:t>dni przed zaplanowanym terminem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196891" w:rsidRPr="00261927">
        <w:rPr>
          <w:rFonts w:eastAsia="Times New Roman" w:cstheme="minorHAnsi"/>
          <w:sz w:val="20"/>
          <w:szCs w:val="20"/>
        </w:rPr>
        <w:t xml:space="preserve">dotyczy części </w:t>
      </w:r>
      <w:r w:rsid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</w:t>
      </w:r>
      <w:proofErr w:type="gramStart"/>
      <w:r w:rsidR="00196891">
        <w:rPr>
          <w:rFonts w:eastAsia="Times New Roman" w:cstheme="minorHAnsi"/>
          <w:sz w:val="20"/>
          <w:szCs w:val="20"/>
        </w:rPr>
        <w:t>…….</w:t>
      </w:r>
      <w:proofErr w:type="gramEnd"/>
      <w:r w:rsidR="007A36C8">
        <w:rPr>
          <w:rFonts w:eastAsia="Times New Roman" w:cstheme="minorHAnsi"/>
          <w:sz w:val="20"/>
          <w:szCs w:val="20"/>
        </w:rPr>
        <w:t>…………………………………………………………………..</w:t>
      </w:r>
      <w:r w:rsidR="00196891" w:rsidRPr="00261927">
        <w:rPr>
          <w:rFonts w:eastAsia="Times New Roman" w:cstheme="minorHAnsi"/>
          <w:sz w:val="20"/>
          <w:szCs w:val="20"/>
        </w:rPr>
        <w:t>.</w:t>
      </w:r>
    </w:p>
    <w:p w14:paraId="67723839" w14:textId="77777777" w:rsidR="00DA068D" w:rsidRPr="00196891" w:rsidRDefault="00DA068D" w:rsidP="00AF13BD">
      <w:pPr>
        <w:numPr>
          <w:ilvl w:val="0"/>
          <w:numId w:val="50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lastRenderedPageBreak/>
        <w:t xml:space="preserve">5 dni przed zaplanowanym terminem 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196891" w:rsidRPr="00261927">
        <w:rPr>
          <w:rFonts w:eastAsia="Times New Roman" w:cstheme="minorHAnsi"/>
          <w:sz w:val="20"/>
          <w:szCs w:val="20"/>
        </w:rPr>
        <w:t xml:space="preserve">dotyczy części </w:t>
      </w:r>
      <w:r w:rsid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</w:t>
      </w:r>
      <w:proofErr w:type="gramStart"/>
      <w:r w:rsidR="00196891">
        <w:rPr>
          <w:rFonts w:eastAsia="Times New Roman" w:cstheme="minorHAnsi"/>
          <w:sz w:val="20"/>
          <w:szCs w:val="20"/>
        </w:rPr>
        <w:t>…….</w:t>
      </w:r>
      <w:proofErr w:type="gramEnd"/>
      <w:r w:rsidR="00196891" w:rsidRPr="00261927">
        <w:rPr>
          <w:rFonts w:eastAsia="Times New Roman" w:cstheme="minorHAnsi"/>
          <w:sz w:val="20"/>
          <w:szCs w:val="20"/>
        </w:rPr>
        <w:t>……………………………</w:t>
      </w:r>
      <w:r w:rsidR="007A36C8">
        <w:rPr>
          <w:rFonts w:eastAsia="Times New Roman" w:cstheme="minorHAnsi"/>
          <w:sz w:val="20"/>
          <w:szCs w:val="20"/>
        </w:rPr>
        <w:t>………………………………………</w:t>
      </w:r>
    </w:p>
    <w:p w14:paraId="23E3C41E" w14:textId="77777777" w:rsidR="00196891" w:rsidRDefault="00DA068D" w:rsidP="00AF13BD">
      <w:pPr>
        <w:numPr>
          <w:ilvl w:val="0"/>
          <w:numId w:val="50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6 </w:t>
      </w:r>
      <w:r w:rsidR="007A36C8">
        <w:rPr>
          <w:rFonts w:eastAsia="Times New Roman" w:cstheme="minorHAnsi"/>
          <w:sz w:val="20"/>
          <w:szCs w:val="20"/>
        </w:rPr>
        <w:t>dni przed zaplanowanym terminem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196891" w:rsidRPr="00261927">
        <w:rPr>
          <w:rFonts w:eastAsia="Times New Roman" w:cstheme="minorHAnsi"/>
          <w:sz w:val="20"/>
          <w:szCs w:val="20"/>
        </w:rPr>
        <w:t xml:space="preserve">dotyczy części </w:t>
      </w:r>
      <w:r w:rsid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</w:t>
      </w:r>
      <w:proofErr w:type="gramStart"/>
      <w:r w:rsidR="00196891">
        <w:rPr>
          <w:rFonts w:eastAsia="Times New Roman" w:cstheme="minorHAnsi"/>
          <w:sz w:val="20"/>
          <w:szCs w:val="20"/>
        </w:rPr>
        <w:t>…….</w:t>
      </w:r>
      <w:proofErr w:type="gramEnd"/>
      <w:r w:rsidR="007A36C8">
        <w:rPr>
          <w:rFonts w:eastAsia="Times New Roman" w:cstheme="minorHAnsi"/>
          <w:sz w:val="20"/>
          <w:szCs w:val="20"/>
        </w:rPr>
        <w:t>…………………………………………………………………..</w:t>
      </w:r>
      <w:r w:rsidR="00196891" w:rsidRPr="00261927">
        <w:rPr>
          <w:rFonts w:eastAsia="Times New Roman" w:cstheme="minorHAnsi"/>
          <w:sz w:val="20"/>
          <w:szCs w:val="20"/>
        </w:rPr>
        <w:t>.</w:t>
      </w:r>
    </w:p>
    <w:p w14:paraId="73E76B77" w14:textId="77777777" w:rsidR="00DA068D" w:rsidRPr="00196891" w:rsidRDefault="00DA068D" w:rsidP="00AF13BD">
      <w:pPr>
        <w:numPr>
          <w:ilvl w:val="0"/>
          <w:numId w:val="50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7 dni przed zaplanowanym terminem </w:t>
      </w:r>
      <w:r w:rsidR="007A36C8"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="006D0CAD" w:rsidRPr="00196891">
        <w:rPr>
          <w:rFonts w:eastAsia="Times New Roman" w:cstheme="minorHAnsi"/>
          <w:sz w:val="20"/>
          <w:szCs w:val="20"/>
        </w:rPr>
        <w:t xml:space="preserve"> - </w:t>
      </w:r>
      <w:r w:rsidR="00196891" w:rsidRPr="00261927">
        <w:rPr>
          <w:rFonts w:eastAsia="Times New Roman" w:cstheme="minorHAnsi"/>
          <w:sz w:val="20"/>
          <w:szCs w:val="20"/>
        </w:rPr>
        <w:t xml:space="preserve">dotyczy części </w:t>
      </w:r>
      <w:r w:rsidR="00196891">
        <w:rPr>
          <w:rFonts w:eastAsia="Times New Roman" w:cstheme="minorHAnsi"/>
          <w:sz w:val="20"/>
          <w:szCs w:val="20"/>
        </w:rPr>
        <w:t>………………………………………………………………………………</w:t>
      </w:r>
      <w:proofErr w:type="gramStart"/>
      <w:r w:rsidR="00196891">
        <w:rPr>
          <w:rFonts w:eastAsia="Times New Roman" w:cstheme="minorHAnsi"/>
          <w:sz w:val="20"/>
          <w:szCs w:val="20"/>
        </w:rPr>
        <w:t>…….</w:t>
      </w:r>
      <w:proofErr w:type="gramEnd"/>
      <w:r w:rsidR="007A36C8">
        <w:rPr>
          <w:rFonts w:eastAsia="Times New Roman" w:cstheme="minorHAnsi"/>
          <w:sz w:val="20"/>
          <w:szCs w:val="20"/>
        </w:rPr>
        <w:t>…………………………………..</w:t>
      </w:r>
      <w:r w:rsidR="00196891" w:rsidRPr="00261927">
        <w:rPr>
          <w:rFonts w:eastAsia="Times New Roman" w:cstheme="minorHAnsi"/>
          <w:sz w:val="20"/>
          <w:szCs w:val="20"/>
        </w:rPr>
        <w:t>……………………………….</w:t>
      </w:r>
    </w:p>
    <w:p w14:paraId="1012B9C2" w14:textId="1AC813D4" w:rsidR="00DA068D" w:rsidRPr="00F3125F" w:rsidRDefault="00DA068D" w:rsidP="00DA068D">
      <w:pPr>
        <w:suppressAutoHyphens/>
        <w:autoSpaceDE w:val="0"/>
        <w:spacing w:after="0" w:line="240" w:lineRule="auto"/>
        <w:ind w:left="66"/>
        <w:rPr>
          <w:rFonts w:eastAsia="Calibri" w:cstheme="minorHAnsi"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  <w:vertAlign w:val="superscript"/>
          <w:lang w:val="x-none" w:eastAsia="x-none"/>
        </w:rPr>
        <w:t>*</w:t>
      </w:r>
      <w:r w:rsidRPr="00261927">
        <w:rPr>
          <w:rFonts w:eastAsia="Calibri" w:cstheme="minorHAnsi"/>
          <w:sz w:val="20"/>
          <w:szCs w:val="20"/>
          <w:lang w:val="x-none"/>
        </w:rPr>
        <w:t xml:space="preserve"> właściwe zaznaczyć</w:t>
      </w:r>
      <w:r w:rsidR="00F3125F">
        <w:rPr>
          <w:rFonts w:eastAsia="Calibri" w:cstheme="minorHAnsi"/>
          <w:sz w:val="20"/>
          <w:szCs w:val="20"/>
        </w:rPr>
        <w:t xml:space="preserve"> X</w:t>
      </w:r>
      <w:r w:rsidR="00B92B54">
        <w:rPr>
          <w:rFonts w:eastAsia="Calibri" w:cstheme="minorHAnsi"/>
          <w:sz w:val="20"/>
          <w:szCs w:val="20"/>
        </w:rPr>
        <w:t xml:space="preserve"> – wymagane jest zaznaczenie i wpisanie której części dotyczy (należy wpisać cyfrowo której części dotyczy</w:t>
      </w:r>
      <w:r w:rsidR="007B60D6">
        <w:rPr>
          <w:rFonts w:eastAsia="Calibri" w:cstheme="minorHAnsi"/>
          <w:sz w:val="20"/>
          <w:szCs w:val="20"/>
        </w:rPr>
        <w:t xml:space="preserve"> odwołanie szkolenia</w:t>
      </w:r>
      <w:r w:rsidR="00B92B54">
        <w:rPr>
          <w:rFonts w:eastAsia="Calibri" w:cstheme="minorHAnsi"/>
          <w:sz w:val="20"/>
          <w:szCs w:val="20"/>
        </w:rPr>
        <w:t xml:space="preserve">, Wykonawca nie uznaje za właściwe wpisanie </w:t>
      </w:r>
      <w:r w:rsidR="007B60D6">
        <w:rPr>
          <w:rFonts w:eastAsia="Calibri" w:cstheme="minorHAnsi"/>
          <w:sz w:val="20"/>
          <w:szCs w:val="20"/>
        </w:rPr>
        <w:t xml:space="preserve">przez Oferenta </w:t>
      </w:r>
      <w:r w:rsidR="00B92B54">
        <w:rPr>
          <w:rFonts w:eastAsia="Calibri" w:cstheme="minorHAnsi"/>
          <w:sz w:val="20"/>
          <w:szCs w:val="20"/>
        </w:rPr>
        <w:t>np. „dotyczy wszystkich części”)</w:t>
      </w:r>
    </w:p>
    <w:p w14:paraId="396CEEF7" w14:textId="77777777" w:rsidR="00392923" w:rsidRPr="00261927" w:rsidRDefault="00392923" w:rsidP="00DA068D">
      <w:pPr>
        <w:suppressAutoHyphens/>
        <w:autoSpaceDE w:val="0"/>
        <w:spacing w:after="0" w:line="240" w:lineRule="auto"/>
        <w:ind w:left="66"/>
        <w:rPr>
          <w:rFonts w:eastAsia="Calibri" w:cstheme="minorHAnsi"/>
          <w:sz w:val="20"/>
          <w:szCs w:val="20"/>
          <w:lang w:val="x-none"/>
        </w:rPr>
      </w:pPr>
    </w:p>
    <w:p w14:paraId="23184902" w14:textId="77777777" w:rsidR="00DA068D" w:rsidRPr="00261927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  <w:sz w:val="20"/>
          <w:szCs w:val="20"/>
        </w:rPr>
      </w:pPr>
      <w:bookmarkStart w:id="0" w:name="_Hlk162458947"/>
      <w:r w:rsidRPr="00261927">
        <w:rPr>
          <w:rFonts w:eastAsia="Calibri" w:cstheme="minorHAnsi"/>
          <w:b/>
          <w:sz w:val="20"/>
          <w:szCs w:val="20"/>
        </w:rPr>
        <w:t>INFORMACJA O TERMINIE ZWIĄZANIA OFERTĄ</w:t>
      </w:r>
      <w:r w:rsidR="006D0CAD" w:rsidRPr="00261927">
        <w:rPr>
          <w:rFonts w:eastAsia="Calibri" w:cstheme="minorHAnsi"/>
          <w:b/>
          <w:sz w:val="20"/>
          <w:szCs w:val="20"/>
        </w:rPr>
        <w:t xml:space="preserve">  </w:t>
      </w:r>
    </w:p>
    <w:bookmarkEnd w:id="0"/>
    <w:p w14:paraId="75B58BF1" w14:textId="77777777" w:rsidR="00DA068D" w:rsidRPr="007A36C8" w:rsidRDefault="00DA068D" w:rsidP="00DA068D">
      <w:pPr>
        <w:suppressAutoHyphens/>
        <w:spacing w:after="0" w:line="240" w:lineRule="auto"/>
        <w:ind w:right="-2"/>
        <w:jc w:val="both"/>
        <w:outlineLvl w:val="0"/>
        <w:rPr>
          <w:rFonts w:eastAsia="Calibri" w:cstheme="minorHAnsi"/>
          <w:sz w:val="18"/>
          <w:szCs w:val="20"/>
        </w:rPr>
      </w:pPr>
      <w:r w:rsidRPr="007A36C8">
        <w:rPr>
          <w:rFonts w:eastAsia="Calibri" w:cstheme="minorHAnsi"/>
          <w:sz w:val="18"/>
          <w:szCs w:val="20"/>
        </w:rPr>
        <w:t>Niniejsza oferta pozostaje ważna przez 30 dni liczonych od upływu terminu składania ofert.</w:t>
      </w:r>
    </w:p>
    <w:p w14:paraId="50C6A1EC" w14:textId="77777777" w:rsidR="00DA068D" w:rsidRPr="00261927" w:rsidRDefault="00DA068D" w:rsidP="00DA068D">
      <w:pPr>
        <w:suppressAutoHyphens/>
        <w:spacing w:after="0" w:line="240" w:lineRule="auto"/>
        <w:ind w:left="360" w:right="-2"/>
        <w:jc w:val="both"/>
        <w:outlineLvl w:val="0"/>
        <w:rPr>
          <w:rFonts w:eastAsia="Calibri" w:cstheme="minorHAnsi"/>
          <w:sz w:val="20"/>
          <w:szCs w:val="20"/>
        </w:rPr>
      </w:pPr>
    </w:p>
    <w:p w14:paraId="6F3EC0DC" w14:textId="77777777" w:rsidR="00DA068D" w:rsidRPr="00261927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261927">
        <w:rPr>
          <w:rFonts w:eastAsia="Times New Roman" w:cstheme="minorHAnsi"/>
          <w:b/>
          <w:sz w:val="20"/>
          <w:szCs w:val="20"/>
          <w:lang w:eastAsia="x-none"/>
        </w:rPr>
        <w:t>OŚWIADCZENIA OFEREN</w:t>
      </w:r>
      <w:r w:rsidR="0025608C" w:rsidRPr="00261927">
        <w:rPr>
          <w:rFonts w:eastAsia="Times New Roman" w:cstheme="minorHAnsi"/>
          <w:b/>
          <w:sz w:val="20"/>
          <w:szCs w:val="20"/>
          <w:lang w:eastAsia="x-none"/>
        </w:rPr>
        <w:t>T</w:t>
      </w:r>
      <w:r w:rsidRPr="00261927">
        <w:rPr>
          <w:rFonts w:eastAsia="Times New Roman" w:cstheme="minorHAnsi"/>
          <w:b/>
          <w:sz w:val="20"/>
          <w:szCs w:val="20"/>
          <w:lang w:eastAsia="x-none"/>
        </w:rPr>
        <w:t>A</w:t>
      </w:r>
    </w:p>
    <w:p w14:paraId="5579A7DD" w14:textId="77777777" w:rsidR="00E12872" w:rsidRDefault="00E12872" w:rsidP="00E12872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3729B183" w14:textId="77777777" w:rsidR="00DA068D" w:rsidRPr="007A36C8" w:rsidRDefault="00DA068D" w:rsidP="00DA068D">
      <w:pPr>
        <w:numPr>
          <w:ilvl w:val="3"/>
          <w:numId w:val="5"/>
        </w:numPr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</w:t>
      </w:r>
      <w:r w:rsidRPr="007A36C8">
        <w:rPr>
          <w:rFonts w:cstheme="minorHAnsi"/>
          <w:iCs/>
          <w:sz w:val="18"/>
          <w:szCs w:val="20"/>
        </w:rPr>
        <w:t xml:space="preserve"> zapoznał się z zapytaniem ofertowym, nie wnosi zastrzeżeń oraz uzyskał informacje niezbędne do przygotowania oferty.</w:t>
      </w:r>
    </w:p>
    <w:p w14:paraId="558BBB77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zapoznał się z treścią zapytania ofertowego i nie wnosi do niej zastrzeżeń oraz zdobył informacje niezbędne do właściwego wykonania zamówienia.</w:t>
      </w:r>
    </w:p>
    <w:p w14:paraId="6CA3AC01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posiada niezbędną wiedzę, doświadczenie i dysponuje potencjałem technicznym, i osobami zdolnymi do wykonania zamówienia.</w:t>
      </w:r>
    </w:p>
    <w:p w14:paraId="5E0A9228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przyjmuje do wiadomości możliwość zmiany Umowy w trakcie realizacji zamówienia.</w:t>
      </w:r>
    </w:p>
    <w:p w14:paraId="5695E2AB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w cenę oferty zostały wliczone wszelkie koszty związane z realizacją zamówienia.</w:t>
      </w:r>
    </w:p>
    <w:p w14:paraId="4F25A7AA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 xml:space="preserve">Oświadczam, że </w:t>
      </w:r>
      <w:r w:rsidRPr="007A36C8">
        <w:rPr>
          <w:rFonts w:cstheme="minorHAnsi"/>
          <w:iCs/>
          <w:sz w:val="18"/>
          <w:szCs w:val="20"/>
        </w:rPr>
        <w:t>zamówienie zrealizowane zostanie w terminie wskazanym w zapytaniu ofertowym.</w:t>
      </w:r>
    </w:p>
    <w:p w14:paraId="729E1406" w14:textId="77777777" w:rsidR="00DA068D" w:rsidRPr="007A36C8" w:rsidRDefault="00DA068D" w:rsidP="00DA068D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w</w:t>
      </w:r>
      <w:r w:rsidRPr="007A36C8">
        <w:rPr>
          <w:rFonts w:cstheme="minorHAnsi"/>
          <w:iCs/>
          <w:sz w:val="18"/>
          <w:szCs w:val="20"/>
        </w:rPr>
        <w:t>szystkie informacje zamieszczone w ofercie są zgodne ze stanem faktycznym.</w:t>
      </w:r>
    </w:p>
    <w:p w14:paraId="35732045" w14:textId="77777777" w:rsidR="00E12872" w:rsidRPr="00261927" w:rsidRDefault="00E12872" w:rsidP="00E12872">
      <w:pPr>
        <w:spacing w:after="0"/>
        <w:ind w:left="284"/>
        <w:jc w:val="both"/>
        <w:rPr>
          <w:rFonts w:cstheme="minorHAnsi"/>
          <w:sz w:val="20"/>
          <w:szCs w:val="20"/>
        </w:rPr>
      </w:pPr>
    </w:p>
    <w:p w14:paraId="1CA9B4BC" w14:textId="77777777" w:rsidR="00DA068D" w:rsidRPr="00261927" w:rsidRDefault="00DA068D" w:rsidP="00DA0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35875695" w14:textId="77777777" w:rsidR="0007228F" w:rsidRPr="00261927" w:rsidRDefault="0007228F" w:rsidP="00DA068D">
      <w:pPr>
        <w:spacing w:after="0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24115425" w14:textId="77777777" w:rsidR="00DA068D" w:rsidRPr="00261927" w:rsidRDefault="00DA068D" w:rsidP="00DA068D">
      <w:pPr>
        <w:spacing w:after="0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pl-PL"/>
        </w:rPr>
      </w:pPr>
    </w:p>
    <w:tbl>
      <w:tblPr>
        <w:tblW w:w="1488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2"/>
        <w:gridCol w:w="7513"/>
      </w:tblGrid>
      <w:tr w:rsidR="00DA068D" w:rsidRPr="00261927" w14:paraId="7855AD17" w14:textId="77777777" w:rsidTr="0049221B">
        <w:trPr>
          <w:trHeight w:val="57"/>
        </w:trPr>
        <w:tc>
          <w:tcPr>
            <w:tcW w:w="7372" w:type="dxa"/>
            <w:hideMark/>
          </w:tcPr>
          <w:p w14:paraId="47D5C3E4" w14:textId="77777777" w:rsidR="00DA068D" w:rsidRPr="00261927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………………………….……………….………………</w:t>
            </w:r>
          </w:p>
          <w:p w14:paraId="6EC8E15C" w14:textId="77777777" w:rsidR="00DA068D" w:rsidRPr="00261927" w:rsidRDefault="00DA068D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miejsce i data</w:t>
            </w:r>
          </w:p>
        </w:tc>
        <w:tc>
          <w:tcPr>
            <w:tcW w:w="7513" w:type="dxa"/>
          </w:tcPr>
          <w:p w14:paraId="2B7A76F7" w14:textId="77777777" w:rsidR="00DA068D" w:rsidRPr="00261927" w:rsidRDefault="00DA068D" w:rsidP="00DA06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……………………………………..…………………….……………………………………..</w:t>
            </w:r>
          </w:p>
          <w:p w14:paraId="1432B4FB" w14:textId="77777777" w:rsidR="00DA068D" w:rsidRPr="00261927" w:rsidRDefault="00DA068D" w:rsidP="00DA068D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Imię, nazwisko (podpis, </w:t>
            </w:r>
            <w:proofErr w:type="gramStart"/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pieczątka)*</w:t>
            </w:r>
            <w:proofErr w:type="gramEnd"/>
          </w:p>
        </w:tc>
      </w:tr>
    </w:tbl>
    <w:p w14:paraId="09DE3622" w14:textId="77777777" w:rsidR="00DA068D" w:rsidRPr="00261927" w:rsidRDefault="00DA068D" w:rsidP="00DA068D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*</w:t>
      </w:r>
      <w:r w:rsidRPr="00261927">
        <w:rPr>
          <w:rFonts w:eastAsia="Times New Roman" w:cstheme="minorHAnsi"/>
          <w:b/>
          <w:i/>
          <w:sz w:val="20"/>
          <w:szCs w:val="20"/>
          <w:lang w:eastAsia="pl-PL"/>
        </w:rPr>
        <w:t xml:space="preserve"> Podpis osoby figurującej lub osób figurujących w rejestrach do zaciągania zobowiązań w imieniu Oferenta lub we właściwym upoważnieniu.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2CCF63AF" w14:textId="77777777" w:rsidR="00DA068D" w:rsidRPr="00261927" w:rsidRDefault="00DA068D" w:rsidP="006D0CAD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DA068D" w:rsidRPr="00261927" w:rsidSect="00B82229">
          <w:headerReference w:type="default" r:id="rId8"/>
          <w:footerReference w:type="default" r:id="rId9"/>
          <w:pgSz w:w="16838" w:h="11906" w:orient="landscape"/>
          <w:pgMar w:top="1417" w:right="1245" w:bottom="1133" w:left="1135" w:header="426" w:footer="393" w:gutter="0"/>
          <w:cols w:space="708"/>
          <w:docGrid w:linePitch="360"/>
        </w:sectPr>
      </w:pPr>
    </w:p>
    <w:p w14:paraId="2B30064B" w14:textId="269A33BE" w:rsidR="00F3125F" w:rsidRPr="007A36C8" w:rsidRDefault="00834E41" w:rsidP="007B5E71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cstheme="minorHAnsi"/>
          <w:b/>
          <w:sz w:val="20"/>
          <w:szCs w:val="20"/>
        </w:rPr>
        <w:lastRenderedPageBreak/>
        <w:t xml:space="preserve">Załącznik nr 2 </w:t>
      </w:r>
      <w:r w:rsidR="007A36C8">
        <w:rPr>
          <w:rFonts w:cstheme="minorHAnsi"/>
          <w:b/>
          <w:sz w:val="20"/>
          <w:szCs w:val="20"/>
        </w:rPr>
        <w:t xml:space="preserve">- </w:t>
      </w:r>
      <w:r w:rsidR="007A36C8" w:rsidRPr="00261927">
        <w:rPr>
          <w:rFonts w:cstheme="minorHAnsi"/>
          <w:b/>
          <w:sz w:val="20"/>
          <w:szCs w:val="20"/>
        </w:rPr>
        <w:t>Oświadczenie Oferenta o braku powiązań osobowych</w:t>
      </w:r>
      <w:r w:rsidR="007A36C8">
        <w:rPr>
          <w:rFonts w:cstheme="minorHAnsi"/>
          <w:b/>
          <w:sz w:val="20"/>
          <w:szCs w:val="20"/>
        </w:rPr>
        <w:t xml:space="preserve"> i kapitałowych z Zamawiającym </w:t>
      </w:r>
      <w:r w:rsidR="00F3125F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="007A36C8">
        <w:rPr>
          <w:rFonts w:cstheme="minorHAnsi"/>
          <w:b/>
          <w:bCs/>
          <w:sz w:val="20"/>
          <w:szCs w:val="20"/>
        </w:rPr>
        <w:t xml:space="preserve"> – dotyczy wszystkich części zamówienia</w:t>
      </w:r>
    </w:p>
    <w:p w14:paraId="6C6E3D4A" w14:textId="77777777" w:rsidR="00F3125F" w:rsidRDefault="00F3125F" w:rsidP="007B5E71">
      <w:pPr>
        <w:tabs>
          <w:tab w:val="left" w:pos="0"/>
          <w:tab w:val="left" w:pos="7200"/>
        </w:tabs>
        <w:spacing w:after="0"/>
        <w:rPr>
          <w:rFonts w:cstheme="minorHAnsi"/>
          <w:b/>
          <w:sz w:val="20"/>
          <w:szCs w:val="20"/>
        </w:rPr>
      </w:pPr>
    </w:p>
    <w:p w14:paraId="5C323C1D" w14:textId="77777777" w:rsidR="00834E41" w:rsidRPr="00261927" w:rsidRDefault="00834E41" w:rsidP="00834E4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0E3904AC" w14:textId="77777777" w:rsidR="00834E41" w:rsidRPr="00261927" w:rsidRDefault="00834E41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C74EFAF" w14:textId="77777777" w:rsidR="00834E41" w:rsidRPr="00261927" w:rsidRDefault="00834E41" w:rsidP="00834E4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6D1BE510" w14:textId="77777777" w:rsidR="00834E41" w:rsidRPr="00261927" w:rsidRDefault="00834E41" w:rsidP="00834E41">
      <w:pPr>
        <w:spacing w:after="0"/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622F8481" w14:textId="77777777" w:rsidR="00834E41" w:rsidRPr="00261927" w:rsidRDefault="00834E41" w:rsidP="00834E41">
      <w:pPr>
        <w:spacing w:after="0"/>
        <w:jc w:val="both"/>
        <w:rPr>
          <w:rFonts w:cstheme="minorHAnsi"/>
          <w:b/>
          <w:color w:val="FF0000"/>
          <w:sz w:val="20"/>
          <w:szCs w:val="20"/>
        </w:rPr>
      </w:pPr>
    </w:p>
    <w:p w14:paraId="53FB4611" w14:textId="4D7217D7" w:rsidR="00834E41" w:rsidRPr="00261927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Ja, niżej podpisany/a przystępując do postępowania ofertowego w ramach Zapytania ofertowego </w:t>
      </w:r>
      <w:r w:rsidRPr="00261927">
        <w:rPr>
          <w:rFonts w:cstheme="minorHAnsi"/>
          <w:sz w:val="20"/>
          <w:szCs w:val="20"/>
        </w:rPr>
        <w:br/>
      </w:r>
      <w:r w:rsidRPr="00261927">
        <w:rPr>
          <w:rFonts w:cstheme="minorHAnsi"/>
          <w:b/>
          <w:bCs/>
          <w:sz w:val="20"/>
          <w:szCs w:val="20"/>
        </w:rPr>
        <w:t>nr</w:t>
      </w:r>
      <w:r w:rsidRPr="00261927">
        <w:rPr>
          <w:rFonts w:cstheme="minorHAnsi"/>
          <w:sz w:val="20"/>
          <w:szCs w:val="20"/>
        </w:rPr>
        <w:t xml:space="preserve">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Pr="00261927">
        <w:rPr>
          <w:rFonts w:cstheme="minorHAnsi"/>
          <w:b/>
          <w:bCs/>
          <w:sz w:val="20"/>
          <w:szCs w:val="20"/>
        </w:rPr>
        <w:t xml:space="preserve">, </w:t>
      </w:r>
      <w:r w:rsidRPr="00261927">
        <w:rPr>
          <w:rFonts w:cstheme="minorHAnsi"/>
          <w:sz w:val="20"/>
          <w:szCs w:val="20"/>
        </w:rPr>
        <w:t>oświadczam, że nie jestem powiązany kapitałowo lub osobowo z</w:t>
      </w:r>
      <w:r w:rsidRPr="00261927">
        <w:rPr>
          <w:rFonts w:cstheme="minorHAnsi"/>
          <w:sz w:val="20"/>
          <w:szCs w:val="20"/>
        </w:rPr>
        <w:br/>
        <w:t xml:space="preserve"> Zamawiającym. </w:t>
      </w:r>
    </w:p>
    <w:p w14:paraId="69BBE805" w14:textId="77777777" w:rsidR="00834E41" w:rsidRPr="00261927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68C0EC98" w14:textId="77777777" w:rsidR="00834E41" w:rsidRPr="00261927" w:rsidRDefault="00834E41" w:rsidP="00834E41">
      <w:pPr>
        <w:spacing w:after="0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Zamówienia nie mogą być udzielane podmiotom powiązanym osobowo lub kapitałowo z Zamawiającym. W tym celu osoby wykonujące czynności związane z przygotowaniem oraz przeprowadzeniem postępowania ofertowego powinny złożyć oświadczenie o braku istnienia lub braku wpływu powiązań na bezstronność postępowania. Przez takie powiązania rozumie się:</w:t>
      </w:r>
    </w:p>
    <w:p w14:paraId="4C4168D2" w14:textId="77777777" w:rsidR="00834E41" w:rsidRPr="00261927" w:rsidRDefault="00834E41" w:rsidP="00834E41">
      <w:pPr>
        <w:spacing w:after="0"/>
        <w:jc w:val="both"/>
        <w:rPr>
          <w:rFonts w:cstheme="minorHAnsi"/>
          <w:bCs/>
          <w:sz w:val="20"/>
          <w:szCs w:val="20"/>
        </w:rPr>
      </w:pPr>
    </w:p>
    <w:p w14:paraId="045F25D2" w14:textId="77777777" w:rsidR="00834E41" w:rsidRPr="00261927" w:rsidRDefault="00834E41" w:rsidP="003009D5">
      <w:pPr>
        <w:spacing w:after="0"/>
        <w:ind w:left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 xml:space="preserve">•       uczestniczeniu w spółce jako wspólnik spółki cywilnej lub spółki osobowej, </w:t>
      </w:r>
    </w:p>
    <w:p w14:paraId="513AA17C" w14:textId="77777777" w:rsidR="00834E41" w:rsidRPr="00261927" w:rsidRDefault="00834E41" w:rsidP="00AF13BD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 xml:space="preserve">posiadanie co najmniej 10% udziałów lub akcji (o ile niższy próg nie wynika z przepisów prawa), </w:t>
      </w:r>
    </w:p>
    <w:p w14:paraId="5151F4BA" w14:textId="77777777" w:rsidR="003009D5" w:rsidRDefault="00834E41" w:rsidP="00AF13BD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pełnieniu funkcji członka organu nadzorczego lub zarządzającego, prokurenta, pełnomocnika,</w:t>
      </w:r>
    </w:p>
    <w:p w14:paraId="502665E0" w14:textId="77777777" w:rsidR="003009D5" w:rsidRDefault="00834E41" w:rsidP="00AF13BD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3009D5">
        <w:rPr>
          <w:rFonts w:cstheme="minorHAnsi"/>
          <w:bCs/>
          <w:sz w:val="20"/>
          <w:szCs w:val="20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1F2833" w14:textId="77777777" w:rsidR="00834E41" w:rsidRDefault="00834E41" w:rsidP="00AF13BD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3009D5">
        <w:rPr>
          <w:rFonts w:cstheme="minorHAnsi"/>
          <w:bCs/>
          <w:sz w:val="20"/>
          <w:szCs w:val="20"/>
        </w:rPr>
        <w:t>pozostawanie z wykonawcą w takim stosunku prawnym lub faktycznym, że istnieje uzasadniona wątpliwość co do bezstronności lub niezależności w związku z postępowaniem o udzielenie zamówienia.</w:t>
      </w:r>
    </w:p>
    <w:p w14:paraId="56B5FC92" w14:textId="77777777" w:rsidR="00007DA7" w:rsidRPr="00007DA7" w:rsidRDefault="00007DA7" w:rsidP="00007DA7">
      <w:pPr>
        <w:pStyle w:val="Akapitzlist"/>
        <w:numPr>
          <w:ilvl w:val="0"/>
          <w:numId w:val="32"/>
        </w:numPr>
        <w:spacing w:after="0"/>
        <w:ind w:hanging="436"/>
        <w:rPr>
          <w:rFonts w:cstheme="minorHAnsi"/>
          <w:sz w:val="20"/>
          <w:szCs w:val="20"/>
        </w:rPr>
      </w:pPr>
      <w:r w:rsidRPr="00007DA7">
        <w:rPr>
          <w:rFonts w:cstheme="minorHAnsi"/>
          <w:sz w:val="20"/>
          <w:szCs w:val="20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52A9C9F7" w14:textId="77777777" w:rsidR="00007DA7" w:rsidRPr="003009D5" w:rsidRDefault="00007DA7" w:rsidP="00007DA7">
      <w:pPr>
        <w:pStyle w:val="Akapitzlist"/>
        <w:spacing w:after="0"/>
        <w:ind w:left="709"/>
        <w:jc w:val="both"/>
        <w:rPr>
          <w:rFonts w:cstheme="minorHAnsi"/>
          <w:bCs/>
          <w:sz w:val="20"/>
          <w:szCs w:val="20"/>
        </w:rPr>
      </w:pPr>
    </w:p>
    <w:p w14:paraId="025626F7" w14:textId="77777777" w:rsidR="00834E41" w:rsidRPr="00261927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2BCF3EAE" w14:textId="77777777" w:rsidR="007A36C8" w:rsidRDefault="007A36C8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8A45142" w14:textId="77777777" w:rsidR="007A36C8" w:rsidRDefault="007A36C8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2CE25B8" w14:textId="77777777" w:rsidR="007A36C8" w:rsidRPr="00261927" w:rsidRDefault="007A36C8" w:rsidP="00834E41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1989EE65" w14:textId="77777777" w:rsidR="00834E41" w:rsidRPr="00261927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5B8B5768" w14:textId="77777777" w:rsidR="00834E41" w:rsidRPr="00261927" w:rsidRDefault="00834E41" w:rsidP="00834E41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0BA50BE6" w14:textId="77777777" w:rsidR="00834E41" w:rsidRPr="00261927" w:rsidRDefault="00834E41" w:rsidP="00834E4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261927" w14:paraId="6DD0FC26" w14:textId="77777777" w:rsidTr="00451E6E">
        <w:tc>
          <w:tcPr>
            <w:tcW w:w="4570" w:type="dxa"/>
            <w:hideMark/>
          </w:tcPr>
          <w:p w14:paraId="55C6253C" w14:textId="77777777" w:rsidR="00834E41" w:rsidRPr="00261927" w:rsidRDefault="00834E41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Miejsce i data</w:t>
            </w:r>
          </w:p>
        </w:tc>
        <w:tc>
          <w:tcPr>
            <w:tcW w:w="4680" w:type="dxa"/>
            <w:hideMark/>
          </w:tcPr>
          <w:p w14:paraId="2D8F4EDB" w14:textId="77777777" w:rsidR="00834E41" w:rsidRPr="00261927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(Imię, nazwisko, podpis, </w:t>
            </w:r>
            <w:proofErr w:type="gramStart"/>
            <w:r w:rsidRPr="00261927">
              <w:rPr>
                <w:rFonts w:cstheme="minorHAnsi"/>
                <w:sz w:val="20"/>
                <w:szCs w:val="20"/>
              </w:rPr>
              <w:t>pieczątka)*</w:t>
            </w:r>
            <w:proofErr w:type="gramEnd"/>
          </w:p>
        </w:tc>
      </w:tr>
    </w:tbl>
    <w:p w14:paraId="056640C9" w14:textId="77777777" w:rsidR="00834E41" w:rsidRPr="00261927" w:rsidRDefault="00834E41" w:rsidP="00834E41">
      <w:pPr>
        <w:spacing w:after="0"/>
        <w:jc w:val="both"/>
        <w:rPr>
          <w:rFonts w:cstheme="minorHAnsi"/>
          <w:sz w:val="20"/>
          <w:szCs w:val="20"/>
        </w:rPr>
      </w:pPr>
    </w:p>
    <w:p w14:paraId="3ECFFF9D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4C8E0466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7F4B9923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123EDCFD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10B08066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5E3A7C27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04B9DFBB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69C8AA33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5236593E" w14:textId="77777777" w:rsidR="00F3125F" w:rsidRDefault="00F3125F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0A0A7CE3" w14:textId="77777777" w:rsidR="00834E41" w:rsidRPr="00F3125F" w:rsidRDefault="00834E41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  <w:sectPr w:rsidR="00834E41" w:rsidRPr="00F3125F" w:rsidSect="00B82229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  <w:r w:rsidRPr="00F3125F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F3125F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="00F3125F">
        <w:rPr>
          <w:rFonts w:eastAsia="Times New Roman" w:cstheme="minorHAnsi"/>
          <w:b/>
          <w:i/>
          <w:sz w:val="16"/>
          <w:szCs w:val="20"/>
        </w:rPr>
        <w:t xml:space="preserve"> lub we właściwym upoważnie</w:t>
      </w:r>
      <w:r w:rsidR="007A36C8">
        <w:rPr>
          <w:rFonts w:eastAsia="Times New Roman" w:cstheme="minorHAnsi"/>
          <w:b/>
          <w:i/>
          <w:sz w:val="16"/>
          <w:szCs w:val="20"/>
        </w:rPr>
        <w:t>niu</w:t>
      </w:r>
    </w:p>
    <w:p w14:paraId="4F65D061" w14:textId="5BC26750" w:rsidR="005A4F8F" w:rsidRDefault="00815BF8" w:rsidP="00F3125F">
      <w:pPr>
        <w:spacing w:after="0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lastRenderedPageBreak/>
        <w:t xml:space="preserve">Załącznik nr 3 </w:t>
      </w:r>
      <w:bookmarkStart w:id="1" w:name="_Hlk162334691"/>
      <w:r w:rsidR="00134D8A" w:rsidRPr="00261927">
        <w:rPr>
          <w:rFonts w:cstheme="minorHAnsi"/>
          <w:b/>
          <w:sz w:val="20"/>
          <w:szCs w:val="20"/>
        </w:rPr>
        <w:t xml:space="preserve">Oświadczenie Oferenta o spełnianiu warunków udziału w </w:t>
      </w:r>
      <w:r w:rsidR="00134D8A">
        <w:rPr>
          <w:rFonts w:cstheme="minorHAnsi"/>
          <w:b/>
          <w:sz w:val="20"/>
          <w:szCs w:val="20"/>
        </w:rPr>
        <w:t xml:space="preserve">postępowaniu </w:t>
      </w:r>
      <w:r w:rsidR="005A4F8F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</w:t>
      </w:r>
      <w:proofErr w:type="gramStart"/>
      <w:r w:rsidR="00B82651">
        <w:rPr>
          <w:rFonts w:cstheme="minorHAnsi"/>
          <w:b/>
          <w:bCs/>
          <w:sz w:val="20"/>
          <w:szCs w:val="20"/>
        </w:rPr>
        <w:t>07</w:t>
      </w:r>
      <w:r w:rsidR="00134D8A">
        <w:rPr>
          <w:rFonts w:cstheme="minorHAnsi"/>
          <w:b/>
          <w:bCs/>
          <w:sz w:val="20"/>
          <w:szCs w:val="20"/>
        </w:rPr>
        <w:t xml:space="preserve">  –</w:t>
      </w:r>
      <w:proofErr w:type="gramEnd"/>
      <w:r w:rsidR="00134D8A">
        <w:rPr>
          <w:rFonts w:cstheme="minorHAnsi"/>
          <w:b/>
          <w:bCs/>
          <w:sz w:val="20"/>
          <w:szCs w:val="20"/>
        </w:rPr>
        <w:t xml:space="preserve"> dotyczy wszystkich części zamówienia.</w:t>
      </w:r>
    </w:p>
    <w:p w14:paraId="0FF7F0C2" w14:textId="77777777" w:rsidR="00F3125F" w:rsidRDefault="00F3125F" w:rsidP="005A4F8F">
      <w:pPr>
        <w:spacing w:after="0"/>
        <w:rPr>
          <w:rFonts w:cstheme="minorHAnsi"/>
          <w:b/>
          <w:sz w:val="20"/>
          <w:szCs w:val="20"/>
        </w:rPr>
      </w:pPr>
    </w:p>
    <w:bookmarkEnd w:id="1"/>
    <w:p w14:paraId="35DBFBF3" w14:textId="77777777" w:rsidR="00815BF8" w:rsidRPr="00261927" w:rsidRDefault="00815BF8" w:rsidP="00815BF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35D58F7" w14:textId="77777777" w:rsidR="005A4F8F" w:rsidRDefault="005A4F8F" w:rsidP="00815BF8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3F2AE4B5" w14:textId="77777777" w:rsidR="00F3125F" w:rsidRDefault="00F3125F" w:rsidP="00F3125F">
      <w:pPr>
        <w:spacing w:after="0"/>
        <w:rPr>
          <w:rFonts w:cstheme="minorHAnsi"/>
          <w:b/>
          <w:sz w:val="20"/>
          <w:szCs w:val="20"/>
        </w:rPr>
      </w:pPr>
    </w:p>
    <w:p w14:paraId="6B94B996" w14:textId="77777777" w:rsidR="00F3125F" w:rsidRDefault="00F3125F" w:rsidP="00815BF8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43A0946C" w14:textId="77777777" w:rsidR="00815BF8" w:rsidRPr="00261927" w:rsidRDefault="00815BF8" w:rsidP="00815BF8">
      <w:pPr>
        <w:spacing w:after="0"/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026AC07D" w14:textId="77777777" w:rsidR="00815BF8" w:rsidRDefault="00815BF8" w:rsidP="00815BF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5467394D" w14:textId="77777777" w:rsidR="00F3125F" w:rsidRPr="00261927" w:rsidRDefault="00F3125F" w:rsidP="00815BF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170E1A2A" w14:textId="77777777" w:rsidR="00815BF8" w:rsidRPr="00261927" w:rsidRDefault="00815BF8" w:rsidP="00815BF8">
      <w:pPr>
        <w:spacing w:after="0"/>
        <w:jc w:val="both"/>
        <w:rPr>
          <w:rFonts w:cstheme="minorHAnsi"/>
          <w:sz w:val="20"/>
          <w:szCs w:val="20"/>
        </w:rPr>
      </w:pPr>
    </w:p>
    <w:p w14:paraId="130E89EA" w14:textId="5A75BDB0" w:rsidR="00815BF8" w:rsidRPr="00261927" w:rsidRDefault="00815BF8" w:rsidP="00815BF8">
      <w:pPr>
        <w:spacing w:after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Ja, niżej podpisany/a przystępując do postępowania ofertowego w ramach Zapytania ofertowego nr</w:t>
      </w:r>
      <w:r w:rsidRPr="00261927">
        <w:rPr>
          <w:rFonts w:cstheme="minorHAnsi"/>
          <w:b/>
          <w:sz w:val="20"/>
          <w:szCs w:val="20"/>
        </w:rPr>
        <w:t xml:space="preserve">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Pr="00261927">
        <w:rPr>
          <w:rFonts w:cstheme="minorHAnsi"/>
          <w:b/>
          <w:bCs/>
          <w:sz w:val="20"/>
          <w:szCs w:val="20"/>
        </w:rPr>
        <w:t xml:space="preserve">, </w:t>
      </w:r>
      <w:r w:rsidRPr="00261927">
        <w:rPr>
          <w:rFonts w:cstheme="minorHAnsi"/>
          <w:sz w:val="20"/>
          <w:szCs w:val="20"/>
        </w:rPr>
        <w:t xml:space="preserve">oświadczam, iż spełniam warunki udziału w postępowaniu, </w:t>
      </w:r>
      <w:bookmarkStart w:id="2" w:name="_Hlk162521953"/>
      <w:r w:rsidRPr="00261927">
        <w:rPr>
          <w:rFonts w:cstheme="minorHAnsi"/>
          <w:sz w:val="20"/>
          <w:szCs w:val="20"/>
        </w:rPr>
        <w:t xml:space="preserve">wskazane w rozdziale </w:t>
      </w:r>
      <w:r w:rsidRPr="00261927">
        <w:rPr>
          <w:rFonts w:cstheme="minorHAnsi"/>
          <w:i/>
          <w:sz w:val="20"/>
          <w:szCs w:val="20"/>
        </w:rPr>
        <w:t>6 WYMAGANIA WOBEC WYKONAWCY - WARUNKI UDZIAŁU W POSTĘPOWANIU</w:t>
      </w:r>
      <w:bookmarkEnd w:id="2"/>
      <w:r w:rsidRPr="00261927">
        <w:rPr>
          <w:rFonts w:cstheme="minorHAnsi"/>
          <w:i/>
          <w:sz w:val="20"/>
          <w:szCs w:val="20"/>
        </w:rPr>
        <w:t>, tj.</w:t>
      </w:r>
      <w:r w:rsidRPr="00261927">
        <w:rPr>
          <w:rFonts w:cstheme="minorHAnsi"/>
          <w:sz w:val="20"/>
          <w:szCs w:val="20"/>
        </w:rPr>
        <w:t xml:space="preserve"> posiadam niezbędną wiedzę i doświadczenie i dysponuję potencjałem technicznym i osobami zdolnymi do realizacji zamówienia. </w:t>
      </w:r>
    </w:p>
    <w:p w14:paraId="2FCD8284" w14:textId="77777777" w:rsidR="00815BF8" w:rsidRPr="00F3125F" w:rsidRDefault="00F3125F" w:rsidP="00815BF8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14:paraId="7A14D7BE" w14:textId="77777777" w:rsidR="00815BF8" w:rsidRDefault="00815BF8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0CA59368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714A82A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E84339D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30BCFE81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D7C6710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088AC69A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EF1CA1A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2CE31E37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200AE47F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CEC9EAC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C9011B6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3E045C2B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850AA93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9AC91C8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C619154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6111E07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69B9DC90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1A4F8157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721B833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63A4754F" w14:textId="77777777" w:rsidR="00134D8A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37355069" w14:textId="77777777" w:rsidR="00134D8A" w:rsidRPr="00261927" w:rsidRDefault="00134D8A" w:rsidP="00815BF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135A9787" w14:textId="77777777" w:rsidR="00815BF8" w:rsidRPr="00261927" w:rsidRDefault="00815BF8" w:rsidP="00815BF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bookmarkStart w:id="3" w:name="_Hlk162343873"/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="00EC7F7A">
        <w:rPr>
          <w:rFonts w:cstheme="minorHAnsi"/>
          <w:sz w:val="20"/>
          <w:szCs w:val="20"/>
        </w:rPr>
        <w:t xml:space="preserve">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261927" w14:paraId="6A8FE30C" w14:textId="77777777" w:rsidTr="00451E6E">
        <w:tc>
          <w:tcPr>
            <w:tcW w:w="4570" w:type="dxa"/>
            <w:hideMark/>
          </w:tcPr>
          <w:p w14:paraId="1573BF2E" w14:textId="77777777" w:rsidR="00815BF8" w:rsidRPr="00261927" w:rsidRDefault="00815BF8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</w:t>
            </w:r>
            <w:r w:rsidR="00F3125F">
              <w:rPr>
                <w:rFonts w:cstheme="minorHAnsi"/>
                <w:sz w:val="20"/>
                <w:szCs w:val="20"/>
              </w:rPr>
              <w:t xml:space="preserve">                  Miejsce i data</w:t>
            </w:r>
          </w:p>
        </w:tc>
        <w:tc>
          <w:tcPr>
            <w:tcW w:w="4680" w:type="dxa"/>
            <w:hideMark/>
          </w:tcPr>
          <w:p w14:paraId="147A16D7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(Imię, nazwisko, podpis, </w:t>
            </w:r>
            <w:proofErr w:type="gramStart"/>
            <w:r w:rsidRPr="00261927">
              <w:rPr>
                <w:rFonts w:cstheme="minorHAnsi"/>
                <w:sz w:val="20"/>
                <w:szCs w:val="20"/>
              </w:rPr>
              <w:t>pieczątka)*</w:t>
            </w:r>
            <w:proofErr w:type="gramEnd"/>
          </w:p>
          <w:p w14:paraId="2ACAE264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45BD737" w14:textId="77777777" w:rsidR="00815BF8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25C3E5D" w14:textId="77777777" w:rsidR="005A4F8F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7D1200B" w14:textId="77777777" w:rsidR="005A4F8F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CC730EC" w14:textId="77777777" w:rsidR="005A4F8F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0AC8900" w14:textId="77777777" w:rsidR="005A4F8F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610B8D7" w14:textId="77777777" w:rsidR="005A4F8F" w:rsidRPr="00261927" w:rsidRDefault="005A4F8F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34D8A" w:rsidRPr="00261927" w14:paraId="54CB0AAC" w14:textId="77777777" w:rsidTr="00451E6E">
        <w:tc>
          <w:tcPr>
            <w:tcW w:w="4570" w:type="dxa"/>
          </w:tcPr>
          <w:p w14:paraId="2D06467C" w14:textId="77777777" w:rsidR="00134D8A" w:rsidRPr="00261927" w:rsidRDefault="00134D8A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64CAD7F0" w14:textId="77777777" w:rsidR="00134D8A" w:rsidRPr="00261927" w:rsidRDefault="00134D8A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34D8A" w:rsidRPr="00261927" w14:paraId="293A72AC" w14:textId="77777777" w:rsidTr="00451E6E">
        <w:tc>
          <w:tcPr>
            <w:tcW w:w="4570" w:type="dxa"/>
          </w:tcPr>
          <w:p w14:paraId="0C654553" w14:textId="77777777" w:rsidR="00134D8A" w:rsidRPr="00261927" w:rsidRDefault="00134D8A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42136A7" w14:textId="77777777" w:rsidR="00134D8A" w:rsidRPr="00261927" w:rsidRDefault="00134D8A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24DE755" w14:textId="77777777" w:rsidR="00134D8A" w:rsidRPr="005A4F8F" w:rsidRDefault="00134D8A" w:rsidP="00134D8A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bookmarkStart w:id="4" w:name="_Hlk162343893"/>
      <w:bookmarkStart w:id="5" w:name="_Hlk162334801"/>
      <w:bookmarkEnd w:id="3"/>
      <w:r w:rsidRPr="005A4F8F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5A4F8F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5A4F8F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bookmarkEnd w:id="4"/>
    <w:p w14:paraId="41B08038" w14:textId="77777777" w:rsidR="00134D8A" w:rsidRDefault="00134D8A" w:rsidP="005A4F8F">
      <w:pPr>
        <w:spacing w:after="0"/>
        <w:rPr>
          <w:rFonts w:cstheme="minorHAnsi"/>
          <w:b/>
          <w:sz w:val="20"/>
          <w:szCs w:val="20"/>
        </w:rPr>
      </w:pPr>
    </w:p>
    <w:p w14:paraId="2B33C41B" w14:textId="4119FB1F" w:rsidR="005A4F8F" w:rsidRPr="007A4501" w:rsidRDefault="00834E41" w:rsidP="005A4F8F">
      <w:pPr>
        <w:spacing w:after="0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lastRenderedPageBreak/>
        <w:t>Załącznik nr 4</w:t>
      </w:r>
      <w:r w:rsidR="00A62BAB" w:rsidRPr="00261927">
        <w:rPr>
          <w:rFonts w:cstheme="minorHAnsi"/>
          <w:b/>
          <w:sz w:val="20"/>
          <w:szCs w:val="20"/>
        </w:rPr>
        <w:t>A</w:t>
      </w:r>
      <w:r w:rsidR="005A4F8F">
        <w:rPr>
          <w:rFonts w:cstheme="minorHAnsi"/>
          <w:b/>
          <w:sz w:val="20"/>
          <w:szCs w:val="20"/>
        </w:rPr>
        <w:t xml:space="preserve"> </w:t>
      </w:r>
      <w:r w:rsidR="007A4501">
        <w:rPr>
          <w:rFonts w:cstheme="minorHAnsi"/>
          <w:b/>
          <w:sz w:val="20"/>
          <w:szCs w:val="20"/>
        </w:rPr>
        <w:t xml:space="preserve">- </w:t>
      </w:r>
      <w:r w:rsidR="007A4501" w:rsidRPr="00261927">
        <w:rPr>
          <w:rFonts w:cstheme="minorHAnsi"/>
          <w:b/>
          <w:sz w:val="20"/>
          <w:szCs w:val="20"/>
        </w:rPr>
        <w:t>Oświadczenie Oferenta o spełnianiu warunków udziału w postępowaniu - Wykaz wykonanych usług</w:t>
      </w:r>
      <w:r w:rsidR="007A4501">
        <w:rPr>
          <w:rFonts w:cstheme="minorHAnsi"/>
          <w:b/>
          <w:sz w:val="20"/>
          <w:szCs w:val="20"/>
        </w:rPr>
        <w:t xml:space="preserve"> </w:t>
      </w:r>
      <w:r w:rsidR="005A4F8F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="007A4501">
        <w:rPr>
          <w:rFonts w:cstheme="minorHAnsi"/>
          <w:b/>
          <w:bCs/>
          <w:sz w:val="20"/>
          <w:szCs w:val="20"/>
        </w:rPr>
        <w:t xml:space="preserve"> – dotyczy wszystkich części zamówienia.</w:t>
      </w:r>
    </w:p>
    <w:p w14:paraId="7BF6F887" w14:textId="77777777" w:rsidR="005A4F8F" w:rsidRDefault="005A4F8F" w:rsidP="005A4F8F">
      <w:pPr>
        <w:spacing w:after="0"/>
        <w:rPr>
          <w:rFonts w:cstheme="minorHAnsi"/>
          <w:b/>
          <w:sz w:val="20"/>
          <w:szCs w:val="20"/>
        </w:rPr>
      </w:pPr>
    </w:p>
    <w:bookmarkEnd w:id="5"/>
    <w:p w14:paraId="4CA94023" w14:textId="77777777" w:rsidR="00834E41" w:rsidRPr="00261927" w:rsidRDefault="00834E41" w:rsidP="00834E41">
      <w:pPr>
        <w:spacing w:after="0"/>
        <w:rPr>
          <w:rFonts w:cstheme="minorHAnsi"/>
          <w:b/>
          <w:sz w:val="20"/>
          <w:szCs w:val="20"/>
        </w:rPr>
      </w:pPr>
    </w:p>
    <w:p w14:paraId="140E6A8A" w14:textId="77777777" w:rsidR="00834E41" w:rsidRPr="00261927" w:rsidRDefault="00834E41" w:rsidP="00834E41">
      <w:pPr>
        <w:spacing w:after="0"/>
        <w:ind w:left="1276" w:hanging="1276"/>
        <w:rPr>
          <w:rFonts w:cstheme="minorHAnsi"/>
          <w:b/>
          <w:sz w:val="20"/>
          <w:szCs w:val="20"/>
        </w:rPr>
      </w:pPr>
    </w:p>
    <w:p w14:paraId="0819F239" w14:textId="77777777" w:rsidR="00834E41" w:rsidRPr="00261927" w:rsidRDefault="00834E41" w:rsidP="00834E4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>WYKAZ WYKONYWANYCH USŁUG**</w:t>
      </w:r>
    </w:p>
    <w:p w14:paraId="666E3020" w14:textId="77777777" w:rsidR="00834E41" w:rsidRPr="00261927" w:rsidRDefault="00834E41" w:rsidP="00834E4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C39170A" w14:textId="77777777" w:rsidR="00834E41" w:rsidRPr="00261927" w:rsidRDefault="00834E41" w:rsidP="00092B11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535A530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Ja niżej podpisany/-a …………………………………………………………………………………………………………………………………………………………………………</w:t>
      </w:r>
    </w:p>
    <w:p w14:paraId="160EF204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667332E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Działając w imieniu i na rzecz Wykonawcy: ……………………………………………………………………………………………………………</w:t>
      </w:r>
      <w:proofErr w:type="gramStart"/>
      <w:r w:rsidRPr="00261927">
        <w:rPr>
          <w:rFonts w:eastAsia="Times New Roman" w:cstheme="minorHAnsi"/>
          <w:sz w:val="20"/>
          <w:szCs w:val="20"/>
          <w:lang w:eastAsia="pl-PL"/>
        </w:rPr>
        <w:t>…….</w:t>
      </w:r>
      <w:proofErr w:type="gramEnd"/>
      <w:r w:rsidRPr="00261927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…………………………………………………….</w:t>
      </w:r>
    </w:p>
    <w:p w14:paraId="50236099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</w:p>
    <w:p w14:paraId="783DB534" w14:textId="77777777" w:rsidR="00834E41" w:rsidRPr="00261927" w:rsidRDefault="00834E41" w:rsidP="00092B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…………………………………………………………………………………………………………………………………………………………...............</w:t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ab/>
      </w:r>
    </w:p>
    <w:p w14:paraId="725D941C" w14:textId="77777777" w:rsidR="00834E41" w:rsidRPr="00261927" w:rsidRDefault="00834E41" w:rsidP="00834E4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ab/>
      </w:r>
    </w:p>
    <w:p w14:paraId="0B07D8B5" w14:textId="77777777" w:rsidR="00834E41" w:rsidRPr="00261927" w:rsidRDefault="00834E41" w:rsidP="00834E41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Oświadczam/y, iż w okresie </w:t>
      </w:r>
      <w:r w:rsidRPr="00261927">
        <w:rPr>
          <w:rFonts w:eastAsia="Times New Roman" w:cstheme="minorHAnsi"/>
          <w:b/>
          <w:sz w:val="20"/>
          <w:szCs w:val="20"/>
          <w:lang w:eastAsia="pl-PL"/>
        </w:rPr>
        <w:t>ostatnich 3 lat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przed upływem terminu składania ofert, a jeżeli okres działalności jest krótszy – do tego okresu zrealizowaliśmy następujące kursy</w:t>
      </w:r>
      <w:r w:rsidR="00815BF8" w:rsidRPr="00261927">
        <w:rPr>
          <w:rFonts w:eastAsia="Times New Roman" w:cstheme="minorHAnsi"/>
          <w:sz w:val="20"/>
          <w:szCs w:val="20"/>
          <w:lang w:eastAsia="pl-PL"/>
        </w:rPr>
        <w:t xml:space="preserve">, w 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471145D6" w14:textId="77777777" w:rsidR="00834E41" w:rsidRPr="00261927" w:rsidRDefault="008D7835" w:rsidP="00834E4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(</w:t>
      </w:r>
      <w:r w:rsidRPr="00261927">
        <w:rPr>
          <w:rFonts w:cstheme="minorHAnsi"/>
          <w:sz w:val="20"/>
          <w:szCs w:val="20"/>
        </w:rPr>
        <w:t xml:space="preserve">wskazane w rozdziale </w:t>
      </w:r>
      <w:r w:rsidRPr="00261927">
        <w:rPr>
          <w:rFonts w:cstheme="minorHAnsi"/>
          <w:i/>
          <w:sz w:val="20"/>
          <w:szCs w:val="20"/>
        </w:rPr>
        <w:t>6 WYMAGANIA WOBEC WYKONAWCY - WARUNKI UDZIAŁU W POSTĘPOWANIU)</w:t>
      </w:r>
    </w:p>
    <w:p w14:paraId="7CB0F16A" w14:textId="77777777" w:rsidR="00746F77" w:rsidRPr="00261927" w:rsidRDefault="00746F77" w:rsidP="00834E4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2B2A6512" w14:textId="77777777" w:rsidR="00834E41" w:rsidRPr="00261927" w:rsidRDefault="00834E41" w:rsidP="00834E41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"/>
        <w:gridCol w:w="1357"/>
        <w:gridCol w:w="1189"/>
        <w:gridCol w:w="1633"/>
        <w:gridCol w:w="1659"/>
        <w:gridCol w:w="1662"/>
        <w:gridCol w:w="1339"/>
      </w:tblGrid>
      <w:tr w:rsidR="00A0791C" w:rsidRPr="00261927" w14:paraId="141128D1" w14:textId="77777777" w:rsidTr="00A0791C">
        <w:trPr>
          <w:trHeight w:hRule="exact" w:val="2210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4743D3B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4A5DC42B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1927">
              <w:rPr>
                <w:rFonts w:eastAsia="Times New Roman" w:cstheme="minorHAnsi"/>
                <w:sz w:val="20"/>
                <w:szCs w:val="20"/>
              </w:rPr>
              <w:t>Lp.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A3B8742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1927">
              <w:rPr>
                <w:rFonts w:eastAsia="Times New Roman" w:cstheme="minorHAnsi"/>
                <w:sz w:val="20"/>
                <w:szCs w:val="20"/>
              </w:rPr>
              <w:t>Nazwa kursu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8C09617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1927">
              <w:rPr>
                <w:rFonts w:eastAsia="Times New Roman" w:cstheme="minorHAnsi"/>
                <w:sz w:val="20"/>
                <w:szCs w:val="20"/>
              </w:rPr>
              <w:t>Liczba godzin kursu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F4AC326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14:paraId="722D7DFD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1927">
              <w:rPr>
                <w:rFonts w:eastAsia="Times New Roman" w:cstheme="minorHAnsi"/>
                <w:sz w:val="20"/>
                <w:szCs w:val="20"/>
              </w:rPr>
              <w:t xml:space="preserve">Branża dotycząca realizacji szkolenia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6475669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1927">
              <w:rPr>
                <w:rFonts w:eastAsia="Times New Roman" w:cstheme="minorHAnsi"/>
                <w:sz w:val="20"/>
                <w:szCs w:val="20"/>
              </w:rPr>
              <w:t xml:space="preserve">Data wykonania od-do </w:t>
            </w:r>
            <w:r w:rsidRPr="00261927">
              <w:rPr>
                <w:rFonts w:eastAsia="Times New Roman" w:cstheme="minorHAnsi"/>
                <w:sz w:val="20"/>
                <w:szCs w:val="20"/>
              </w:rPr>
              <w:br/>
              <w:t>(m-c, rok)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9CACB98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1927">
              <w:rPr>
                <w:rFonts w:eastAsia="Times New Roman" w:cstheme="minorHAnsi"/>
                <w:sz w:val="20"/>
                <w:szCs w:val="20"/>
              </w:rPr>
              <w:t>Czy szkolenie realizowane dla osób dorosłych</w:t>
            </w:r>
          </w:p>
          <w:p w14:paraId="43F14AB4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1927">
              <w:rPr>
                <w:rFonts w:eastAsia="Times New Roman" w:cstheme="minorHAnsi"/>
                <w:sz w:val="20"/>
                <w:szCs w:val="20"/>
              </w:rPr>
              <w:t>TAK/NIE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CBB5FB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1927">
              <w:rPr>
                <w:rFonts w:eastAsia="Times New Roman" w:cstheme="minorHAnsi"/>
                <w:sz w:val="20"/>
                <w:szCs w:val="20"/>
              </w:rPr>
              <w:t>Wykonawca podaje do której części zamówienia przypisana jest referencja</w:t>
            </w:r>
          </w:p>
        </w:tc>
      </w:tr>
      <w:tr w:rsidR="00A0791C" w:rsidRPr="00261927" w14:paraId="021FDEB1" w14:textId="77777777" w:rsidTr="00A0791C">
        <w:trPr>
          <w:trHeight w:hRule="exact" w:val="810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8A1A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9FFC8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05B66AB6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42286D6F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23FB0056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8A1E1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2F3F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C5D21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B46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26C9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91C" w:rsidRPr="00261927" w14:paraId="4C2C17B0" w14:textId="77777777" w:rsidTr="00A0791C">
        <w:trPr>
          <w:trHeight w:hRule="exact" w:val="782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ECE8C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84B7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728E1F45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51527C26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18ECD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35DF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F9F54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21F9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19BD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91C" w:rsidRPr="00261927" w14:paraId="26B20BE4" w14:textId="77777777" w:rsidTr="00A0791C">
        <w:trPr>
          <w:trHeight w:hRule="exact" w:val="813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5A556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4AB62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325FB1F5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1C3AD84D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  <w:p w14:paraId="1888C2B7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2978F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D21D0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712BC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9EE5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AA6EA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791C" w:rsidRPr="00261927" w14:paraId="14CE0634" w14:textId="77777777" w:rsidTr="00A0791C">
        <w:trPr>
          <w:trHeight w:hRule="exact" w:val="813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EFC1A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A35DA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0E62E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4176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B2209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588C3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8458" w14:textId="77777777" w:rsidR="00A0791C" w:rsidRPr="00261927" w:rsidRDefault="00A0791C" w:rsidP="00451E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D0B163" w14:textId="77777777" w:rsidR="00834E41" w:rsidRDefault="00834E41" w:rsidP="000B0F0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6731FB27" w14:textId="77777777" w:rsidR="005A4F8F" w:rsidRDefault="005A4F8F" w:rsidP="000B0F0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37CFF5B" w14:textId="77777777" w:rsidR="005A4F8F" w:rsidRPr="00261927" w:rsidRDefault="005A4F8F" w:rsidP="000B0F0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D5D0705" w14:textId="77777777" w:rsidR="00834E41" w:rsidRPr="00261927" w:rsidRDefault="00834E41" w:rsidP="00834E41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="00EC7F7A">
        <w:rPr>
          <w:rFonts w:cstheme="minorHAnsi"/>
          <w:sz w:val="20"/>
          <w:szCs w:val="20"/>
        </w:rPr>
        <w:t xml:space="preserve">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261927" w14:paraId="10E4089E" w14:textId="77777777" w:rsidTr="00451E6E">
        <w:tc>
          <w:tcPr>
            <w:tcW w:w="4570" w:type="dxa"/>
            <w:hideMark/>
          </w:tcPr>
          <w:p w14:paraId="24E3372A" w14:textId="77777777" w:rsidR="00834E41" w:rsidRPr="00261927" w:rsidRDefault="00834E41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 Miejsce i data</w:t>
            </w:r>
          </w:p>
        </w:tc>
        <w:tc>
          <w:tcPr>
            <w:tcW w:w="4680" w:type="dxa"/>
            <w:hideMark/>
          </w:tcPr>
          <w:p w14:paraId="3BC812E9" w14:textId="77777777" w:rsidR="00834E41" w:rsidRPr="00261927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(Imię, nazwisko, podpis, </w:t>
            </w:r>
            <w:proofErr w:type="gramStart"/>
            <w:r w:rsidRPr="00261927">
              <w:rPr>
                <w:rFonts w:cstheme="minorHAnsi"/>
                <w:sz w:val="20"/>
                <w:szCs w:val="20"/>
              </w:rPr>
              <w:t>pieczątka)*</w:t>
            </w:r>
            <w:proofErr w:type="gramEnd"/>
          </w:p>
          <w:p w14:paraId="058A4785" w14:textId="77777777" w:rsidR="00834E41" w:rsidRPr="00261927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4E668BF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64D4067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CAC812A" w14:textId="77777777" w:rsidR="00834E41" w:rsidRPr="00261927" w:rsidRDefault="00834E41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72B5F81" w14:textId="77777777" w:rsidR="00834E41" w:rsidRPr="00BA4500" w:rsidRDefault="00834E4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BA4500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BA4500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BA4500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75FBA3FD" w14:textId="77777777" w:rsidR="00834E41" w:rsidRDefault="00834E41" w:rsidP="00815BF8">
      <w:pPr>
        <w:spacing w:after="0"/>
        <w:rPr>
          <w:rFonts w:cstheme="minorHAnsi"/>
          <w:b/>
          <w:sz w:val="16"/>
          <w:szCs w:val="20"/>
        </w:rPr>
      </w:pPr>
      <w:r w:rsidRPr="00BA4500">
        <w:rPr>
          <w:rFonts w:cstheme="minorHAnsi"/>
          <w:b/>
          <w:sz w:val="16"/>
          <w:szCs w:val="20"/>
        </w:rPr>
        <w:t>**Na potwierdzenie prawidłowego Wykonania usługi przedkładam referencje/protokół odbioru/inny dokument potwierdzający należyte wykonanie usługi</w:t>
      </w:r>
      <w:r w:rsidR="00815BF8" w:rsidRPr="00BA4500">
        <w:rPr>
          <w:rFonts w:cstheme="minorHAnsi"/>
          <w:b/>
          <w:sz w:val="16"/>
          <w:szCs w:val="20"/>
        </w:rPr>
        <w:t>.</w:t>
      </w:r>
    </w:p>
    <w:p w14:paraId="51CF0FBA" w14:textId="182D7258" w:rsidR="00BA4500" w:rsidRPr="005A4F8F" w:rsidRDefault="00BA4500" w:rsidP="007A4501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>Załącznik nr 4</w:t>
      </w:r>
      <w:r w:rsidR="00A62BAB" w:rsidRPr="00261927">
        <w:rPr>
          <w:rFonts w:cstheme="minorHAnsi"/>
          <w:b/>
          <w:bCs/>
          <w:sz w:val="20"/>
          <w:szCs w:val="20"/>
        </w:rPr>
        <w:t xml:space="preserve">B </w:t>
      </w:r>
      <w:r w:rsidR="007A4501">
        <w:rPr>
          <w:rFonts w:cstheme="minorHAnsi"/>
          <w:b/>
          <w:bCs/>
          <w:sz w:val="20"/>
          <w:szCs w:val="20"/>
        </w:rPr>
        <w:t>- O</w:t>
      </w:r>
      <w:r w:rsidR="007A4501" w:rsidRPr="00261927">
        <w:rPr>
          <w:rFonts w:cstheme="minorHAnsi"/>
          <w:b/>
          <w:bCs/>
          <w:sz w:val="20"/>
          <w:szCs w:val="20"/>
        </w:rPr>
        <w:t xml:space="preserve">świadczenie </w:t>
      </w:r>
      <w:proofErr w:type="gramStart"/>
      <w:r w:rsidR="007A4501" w:rsidRPr="00261927">
        <w:rPr>
          <w:rFonts w:cstheme="minorHAnsi"/>
          <w:b/>
          <w:bCs/>
          <w:sz w:val="20"/>
          <w:szCs w:val="20"/>
        </w:rPr>
        <w:t>odnośnie</w:t>
      </w:r>
      <w:proofErr w:type="gramEnd"/>
      <w:r w:rsidR="007A4501" w:rsidRPr="00261927">
        <w:rPr>
          <w:rFonts w:cstheme="minorHAnsi"/>
          <w:b/>
          <w:bCs/>
          <w:sz w:val="20"/>
          <w:szCs w:val="20"/>
        </w:rPr>
        <w:t xml:space="preserve"> </w:t>
      </w:r>
      <w:r w:rsidR="007A4501">
        <w:rPr>
          <w:rFonts w:cstheme="minorHAnsi"/>
          <w:b/>
          <w:bCs/>
          <w:sz w:val="20"/>
          <w:szCs w:val="20"/>
        </w:rPr>
        <w:t xml:space="preserve">potencjału kadrowego wykonawcy </w:t>
      </w:r>
      <w:r w:rsidR="00A62BAB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</w:t>
      </w:r>
      <w:bookmarkStart w:id="6" w:name="_Hlk165902807"/>
      <w:r w:rsidR="00A62BAB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="007A4501">
        <w:rPr>
          <w:rFonts w:cstheme="minorHAnsi"/>
          <w:b/>
          <w:bCs/>
          <w:sz w:val="20"/>
          <w:szCs w:val="20"/>
        </w:rPr>
        <w:t xml:space="preserve"> – dotyczy wszystkich części zamówienia.</w:t>
      </w:r>
    </w:p>
    <w:p w14:paraId="0F9B454A" w14:textId="77777777" w:rsidR="005A4F8F" w:rsidRDefault="005A4F8F" w:rsidP="00FF175B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bookmarkEnd w:id="6"/>
    <w:p w14:paraId="52BDDEE1" w14:textId="77777777" w:rsidR="00A62BAB" w:rsidRDefault="00A62BAB" w:rsidP="00A62BAB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91C4404" w14:textId="77777777" w:rsidR="005A4F8F" w:rsidRDefault="005A4F8F" w:rsidP="00A62BAB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2C6A24F9" w14:textId="77777777" w:rsidR="005A4F8F" w:rsidRPr="00261927" w:rsidRDefault="005A4F8F" w:rsidP="00A62BAB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F191DEC" w14:textId="77777777" w:rsidR="00A62BAB" w:rsidRPr="00261927" w:rsidRDefault="00A62BAB" w:rsidP="00A62BA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019DF327" w14:textId="77777777" w:rsidR="00A62BAB" w:rsidRDefault="00A62BAB" w:rsidP="00A62BA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2385E1EE" w14:textId="77777777" w:rsidR="007A4501" w:rsidRPr="00261927" w:rsidRDefault="007A4501" w:rsidP="00A62BA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2393B3B" w14:textId="77777777" w:rsidR="00A62BAB" w:rsidRPr="00261927" w:rsidRDefault="00A62BAB" w:rsidP="00A62BA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48A22E9F" w14:textId="57ECB807" w:rsidR="00A60627" w:rsidRPr="00261927" w:rsidRDefault="00A62BAB" w:rsidP="00E15173">
      <w:pPr>
        <w:autoSpaceDE w:val="0"/>
        <w:autoSpaceDN w:val="0"/>
        <w:adjustRightInd w:val="0"/>
        <w:spacing w:after="0"/>
        <w:contextualSpacing/>
        <w:jc w:val="both"/>
        <w:rPr>
          <w:rFonts w:cstheme="minorHAnsi"/>
          <w:sz w:val="20"/>
          <w:szCs w:val="20"/>
          <w:u w:val="single"/>
        </w:rPr>
      </w:pPr>
      <w:r w:rsidRPr="00261927">
        <w:rPr>
          <w:rFonts w:cstheme="minorHAnsi"/>
          <w:sz w:val="20"/>
          <w:szCs w:val="20"/>
        </w:rPr>
        <w:t xml:space="preserve">Ja, niżej podpisany/a przystępując do postępowania ofertowego w ramach Zapytania ofertowego </w:t>
      </w:r>
      <w:r w:rsidRPr="00261927">
        <w:rPr>
          <w:rFonts w:cstheme="minorHAnsi"/>
          <w:sz w:val="20"/>
          <w:szCs w:val="20"/>
        </w:rPr>
        <w:br/>
        <w:t xml:space="preserve">nr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Pr="00261927">
        <w:rPr>
          <w:rFonts w:cstheme="minorHAnsi"/>
          <w:sz w:val="20"/>
          <w:szCs w:val="20"/>
        </w:rPr>
        <w:t xml:space="preserve">, uwzględniając zapisy rozdziału 6  WYMAGANIA WOBEC WYKONAWCY - WARUNKI UDZIAŁU W POSTĘPOWANIU, pkt. </w:t>
      </w:r>
      <w:r w:rsidR="00712910" w:rsidRPr="00261927">
        <w:rPr>
          <w:rFonts w:cstheme="minorHAnsi"/>
          <w:sz w:val="20"/>
          <w:szCs w:val="20"/>
        </w:rPr>
        <w:t>3</w:t>
      </w:r>
      <w:r w:rsidRPr="00261927">
        <w:rPr>
          <w:rFonts w:cstheme="minorHAnsi"/>
          <w:sz w:val="20"/>
          <w:szCs w:val="20"/>
        </w:rPr>
        <w:t xml:space="preserve">, niniejszym oświadczam,  iż dysponuję osobami zdolnymi do wykonania zamówienia oraz oświadczam, iż zagwarantuję do przeprowadzenia zamówienia odpowiednią kadrę trenerską (dydaktyczną) - </w:t>
      </w:r>
      <w:r w:rsidR="0014392E" w:rsidRPr="00261927">
        <w:rPr>
          <w:rFonts w:eastAsia="Times New Roman" w:cstheme="minorHAnsi"/>
          <w:sz w:val="20"/>
          <w:szCs w:val="20"/>
          <w:lang w:eastAsia="pl-PL"/>
        </w:rPr>
        <w:t xml:space="preserve">każdy z trenerów realizujących zamówienie będzie posiadał zrealizowane w </w:t>
      </w:r>
      <w:bookmarkStart w:id="7" w:name="_Hlk169769214"/>
      <w:r w:rsidR="0014392E" w:rsidRPr="00261927">
        <w:rPr>
          <w:rFonts w:eastAsia="Times New Roman" w:cstheme="minorHAnsi"/>
          <w:sz w:val="20"/>
          <w:szCs w:val="20"/>
          <w:lang w:eastAsia="pl-PL"/>
        </w:rPr>
        <w:t>ostatnich 3 latach liczonych od dnia wszczęcia przedmiotowego postępowania co najmniej 2 szkolenia zbieżne i odpowiadające zakresowi tematycznemu opisanemu w przedmiocie zamówienia (tabela nr 1)</w:t>
      </w:r>
      <w:r w:rsidR="00E15173" w:rsidRPr="00261927">
        <w:rPr>
          <w:rFonts w:eastAsia="Times New Roman" w:cstheme="minorHAnsi"/>
          <w:sz w:val="20"/>
          <w:szCs w:val="20"/>
          <w:lang w:eastAsia="pl-PL"/>
        </w:rPr>
        <w:t>.</w:t>
      </w:r>
      <w:bookmarkEnd w:id="7"/>
    </w:p>
    <w:p w14:paraId="10E36660" w14:textId="77777777" w:rsidR="0014392E" w:rsidRPr="00261927" w:rsidRDefault="0014392E" w:rsidP="0014392E">
      <w:pPr>
        <w:widowControl w:val="0"/>
        <w:suppressAutoHyphens/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EDB37D4" w14:textId="77777777" w:rsidR="00A62BAB" w:rsidRPr="00261927" w:rsidRDefault="00A62BAB" w:rsidP="0014392E">
      <w:pPr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14:paraId="3AF9C0BE" w14:textId="77777777" w:rsidR="00A62BAB" w:rsidRPr="00261927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A641543" w14:textId="77777777" w:rsidR="00A62BAB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0C9075D2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D04C1E6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5A8F4867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45D98BEE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45DA149C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5A5574C5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B6D8A14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5456D2F1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21E751CD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4239EEAE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43864E72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27C3EF6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43882B26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59EC2B18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543E0CD6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6B7F54C4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0EE3DA0B" w14:textId="77777777" w:rsidR="007A4501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56308EC5" w14:textId="77777777" w:rsidR="007A4501" w:rsidRPr="00261927" w:rsidRDefault="007A4501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FE1ECF1" w14:textId="77777777" w:rsidR="00A62BAB" w:rsidRPr="00261927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394B9711" w14:textId="77777777" w:rsidR="00A62BAB" w:rsidRPr="00261927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23EF45E3" w14:textId="77777777" w:rsidR="00A62BAB" w:rsidRPr="00261927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2D58DFB8" w14:textId="77777777" w:rsidR="00A62BAB" w:rsidRPr="00261927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458B6FE8" w14:textId="77777777" w:rsidR="00A62BAB" w:rsidRPr="00261927" w:rsidRDefault="00A62BAB" w:rsidP="00A62BAB">
      <w:pPr>
        <w:spacing w:after="0"/>
        <w:jc w:val="both"/>
        <w:rPr>
          <w:rFonts w:cstheme="minorHAnsi"/>
          <w:sz w:val="20"/>
          <w:szCs w:val="20"/>
          <w:u w:val="single"/>
        </w:rPr>
      </w:pPr>
    </w:p>
    <w:p w14:paraId="1150FDDC" w14:textId="77777777" w:rsidR="00A62BAB" w:rsidRPr="00261927" w:rsidRDefault="00A62BAB" w:rsidP="00A62BAB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A62BAB" w:rsidRPr="00261927" w14:paraId="569E86AE" w14:textId="77777777" w:rsidTr="00451E6E">
        <w:tc>
          <w:tcPr>
            <w:tcW w:w="4570" w:type="dxa"/>
            <w:hideMark/>
          </w:tcPr>
          <w:p w14:paraId="6B27ADF2" w14:textId="77777777" w:rsidR="00A62BAB" w:rsidRPr="00261927" w:rsidRDefault="00A62BAB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Miejsce i data</w:t>
            </w:r>
          </w:p>
        </w:tc>
        <w:tc>
          <w:tcPr>
            <w:tcW w:w="4680" w:type="dxa"/>
            <w:hideMark/>
          </w:tcPr>
          <w:p w14:paraId="6C4912A0" w14:textId="77777777" w:rsidR="00A62BAB" w:rsidRPr="00261927" w:rsidRDefault="00A62BAB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Imię, nazwisko, podpis, pieczątka**</w:t>
            </w:r>
          </w:p>
          <w:p w14:paraId="4A5C6BC0" w14:textId="77777777" w:rsidR="00A62BAB" w:rsidRPr="00261927" w:rsidRDefault="00A62BAB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AA1AA90" w14:textId="77777777" w:rsidR="00BA4500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71918A0" w14:textId="77777777" w:rsidR="00BA4500" w:rsidRDefault="00BA4500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8D28273" w14:textId="77777777" w:rsidR="00A62BAB" w:rsidRPr="00BA4500" w:rsidRDefault="00A62BAB" w:rsidP="00A62BAB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  <w:sectPr w:rsidR="00A62BAB" w:rsidRPr="00BA4500" w:rsidSect="00B82229">
          <w:pgSz w:w="11906" w:h="16838"/>
          <w:pgMar w:top="1245" w:right="1133" w:bottom="709" w:left="1417" w:header="426" w:footer="46" w:gutter="0"/>
          <w:cols w:space="708"/>
          <w:docGrid w:linePitch="360"/>
        </w:sectPr>
      </w:pPr>
      <w:r w:rsidRPr="00BA4500">
        <w:rPr>
          <w:rFonts w:eastAsia="Times New Roman" w:cstheme="minorHAnsi"/>
          <w:b/>
          <w:i/>
          <w:sz w:val="16"/>
          <w:szCs w:val="20"/>
        </w:rPr>
        <w:t xml:space="preserve">** Podpis osoby figurującej lub osób figurujących w rejestrach do zaciągania zobowiązań w imieniu </w:t>
      </w:r>
      <w:r w:rsidRPr="00BA4500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BA4500">
        <w:rPr>
          <w:rFonts w:eastAsia="Times New Roman" w:cstheme="minorHAnsi"/>
          <w:b/>
          <w:i/>
          <w:sz w:val="16"/>
          <w:szCs w:val="20"/>
        </w:rPr>
        <w:t xml:space="preserve"> lub we właściwym upoważnieni</w:t>
      </w:r>
      <w:r w:rsidR="00BA4500" w:rsidRPr="00BA4500">
        <w:rPr>
          <w:rFonts w:eastAsia="Times New Roman" w:cstheme="minorHAnsi"/>
          <w:b/>
          <w:i/>
          <w:sz w:val="16"/>
          <w:szCs w:val="20"/>
        </w:rPr>
        <w:t>u</w:t>
      </w:r>
    </w:p>
    <w:p w14:paraId="2EE344D4" w14:textId="77777777" w:rsidR="002B45FA" w:rsidRPr="00261927" w:rsidRDefault="002B45FA" w:rsidP="00632742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bookmarkStart w:id="8" w:name="_Hlk162335712"/>
    </w:p>
    <w:p w14:paraId="5FD444B1" w14:textId="16286E72" w:rsidR="00BA4500" w:rsidRDefault="00D76505" w:rsidP="00632742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>Załącznik nr</w:t>
      </w:r>
      <w:r w:rsidR="00544FBE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3009D5">
        <w:rPr>
          <w:rFonts w:eastAsia="Times New Roman" w:cstheme="minorHAnsi"/>
          <w:b/>
          <w:color w:val="000000"/>
          <w:sz w:val="20"/>
          <w:szCs w:val="20"/>
          <w:lang w:eastAsia="pl-PL"/>
        </w:rPr>
        <w:t>5</w:t>
      </w:r>
      <w:r w:rsidR="007A4501" w:rsidRP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- </w:t>
      </w:r>
      <w:r w:rsidR="007A4501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>Oświadczenie Oferenta o spełnianiu warunków udziału w postępowaniu dot. COVID19</w:t>
      </w:r>
      <w:r w:rsid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="00BA4500"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="007A4501">
        <w:rPr>
          <w:rFonts w:cstheme="minorHAnsi"/>
          <w:b/>
          <w:bCs/>
          <w:sz w:val="20"/>
          <w:szCs w:val="20"/>
        </w:rPr>
        <w:t>.</w:t>
      </w:r>
    </w:p>
    <w:p w14:paraId="6D5C25AC" w14:textId="77777777" w:rsidR="00BA4500" w:rsidRDefault="00BA4500" w:rsidP="00BA4500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031E1C7E" w14:textId="77777777" w:rsidR="00815BF8" w:rsidRPr="00261927" w:rsidRDefault="00815BF8" w:rsidP="00632742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</w:p>
    <w:bookmarkEnd w:id="8"/>
    <w:p w14:paraId="3537BB8E" w14:textId="77777777" w:rsidR="00815BF8" w:rsidRPr="00261927" w:rsidRDefault="00815BF8" w:rsidP="00815BF8">
      <w:pPr>
        <w:spacing w:after="0" w:line="240" w:lineRule="auto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36230FC1" w14:textId="77777777" w:rsidR="00815BF8" w:rsidRPr="00261927" w:rsidRDefault="00815BF8" w:rsidP="00815BF8">
      <w:pPr>
        <w:spacing w:after="0" w:line="240" w:lineRule="auto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A202F6F" w14:textId="77777777" w:rsidR="00815BF8" w:rsidRPr="00BA4500" w:rsidRDefault="00BA4500" w:rsidP="00BA4500">
      <w:pPr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3FC8AABD" w14:textId="77777777" w:rsidR="00815BF8" w:rsidRPr="00261927" w:rsidRDefault="00815BF8" w:rsidP="00815BF8">
      <w:pPr>
        <w:tabs>
          <w:tab w:val="left" w:pos="284"/>
        </w:tabs>
        <w:spacing w:after="0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04AE06A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3900E7D" w14:textId="77777777" w:rsidR="00815BF8" w:rsidRPr="00261927" w:rsidRDefault="005A4F8F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ab/>
      </w:r>
      <w:r w:rsidR="00815BF8"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Ja niżej podpisany informuję, że wdrożyłem/wdrożyłam (lub </w:t>
      </w:r>
      <w:proofErr w:type="gramStart"/>
      <w:r w:rsidR="00815BF8" w:rsidRPr="00261927">
        <w:rPr>
          <w:rFonts w:eastAsia="Times New Roman" w:cstheme="minorHAnsi"/>
          <w:color w:val="000000"/>
          <w:sz w:val="20"/>
          <w:szCs w:val="20"/>
          <w:lang w:eastAsia="pl-PL"/>
        </w:rPr>
        <w:t>wdrożę</w:t>
      </w:r>
      <w:proofErr w:type="gramEnd"/>
      <w:r w:rsidR="00815BF8"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jeśli konieczność nastąpi) wszystkie obowiązujące w obecnym okresie zasady/przepisy bezpieczeństwa, które wynikają z nałożonego przepisami prawa reżimu sanitarnego określonego dla branży w której działa - mającego na celu zapobieganie, przeciwdziałanie i zwalczanie COVID-19, z uwzględnieniem przepisów regulujących funkcjonowanie jednostek systemu oświaty w przedmiotowym zakresie. Wdrożone wymagania reżimu sanitarnego stosowane będą wobec wszystkich pracowników, współpracowników oraz uczestników wszystkich szkoleń zawodowych/ warsztatów/zajęć.</w:t>
      </w:r>
    </w:p>
    <w:p w14:paraId="68888BED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>W przypadku pojawienia się dodatkowych wytycznych i obostrzeń dla branży, w której działam oraz jednostek systemu oświaty - zobowiązuje się dostosować do nich, a w przypadku, kiedy nie będzie to możliwe-wstrzymać realizację zadań wynikających z niniejszego zamówienia i poinformować o tym Zamawiającego.</w:t>
      </w:r>
    </w:p>
    <w:p w14:paraId="596CFDFB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5585BD4" w14:textId="77777777" w:rsidR="00815BF8" w:rsidRPr="00261927" w:rsidRDefault="005A4F8F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ab/>
      </w:r>
      <w:r w:rsidR="00815BF8" w:rsidRPr="00261927">
        <w:rPr>
          <w:rFonts w:eastAsia="Times New Roman" w:cstheme="minorHAnsi"/>
          <w:color w:val="000000"/>
          <w:sz w:val="20"/>
          <w:szCs w:val="20"/>
          <w:lang w:eastAsia="pl-PL"/>
        </w:rPr>
        <w:t>W trakcie realizowanych szkoleń zobowiązuję się zapewnić dla uczestników szkolenia oraz trenera co najmniej w postaci maseczki zasłaniającej usta i nos, przyłbicy (jeśli będzie wymagana), jednorazowych rękawiczek oraz płynu dezynfekującego w ilości umożliwiającej skorzystanie z niego przez każdego uczestnika szkolenia i trenera – jeśli będą wymagane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69C79F17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A2F35B6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702C405C" w14:textId="77777777" w:rsidR="00815BF8" w:rsidRPr="00261927" w:rsidRDefault="00815BF8" w:rsidP="00815BF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6CAE00EE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A669FDF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E102020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BAD5DF7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4FAADC3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FE8F44C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6F0D503" w14:textId="77777777" w:rsidR="00815BF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0289FEB" w14:textId="77777777" w:rsidR="007A4501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18BCD52" w14:textId="77777777" w:rsidR="007A4501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B507931" w14:textId="77777777" w:rsidR="007A4501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945FB55" w14:textId="77777777" w:rsidR="007A4501" w:rsidRPr="00261927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CC7BDFF" w14:textId="77777777" w:rsidR="00815BF8" w:rsidRPr="00261927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5D0E2D7" w14:textId="77777777" w:rsidR="00815BF8" w:rsidRPr="00261927" w:rsidRDefault="0013231B" w:rsidP="00815BF8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</w:t>
      </w:r>
    </w:p>
    <w:p w14:paraId="099B07AF" w14:textId="77777777" w:rsidR="00815BF8" w:rsidRPr="00261927" w:rsidRDefault="0013231B" w:rsidP="00815BF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815BF8" w:rsidRPr="00261927">
        <w:rPr>
          <w:rFonts w:cstheme="minorHAnsi"/>
          <w:sz w:val="20"/>
          <w:szCs w:val="20"/>
        </w:rPr>
        <w:t>………………………………...</w:t>
      </w:r>
      <w:r w:rsidR="00815BF8" w:rsidRPr="00261927">
        <w:rPr>
          <w:rFonts w:cstheme="minorHAnsi"/>
          <w:sz w:val="20"/>
          <w:szCs w:val="20"/>
        </w:rPr>
        <w:tab/>
      </w:r>
      <w:r w:rsidR="00815BF8" w:rsidRPr="00261927">
        <w:rPr>
          <w:rFonts w:cstheme="minorHAnsi"/>
          <w:sz w:val="20"/>
          <w:szCs w:val="20"/>
        </w:rPr>
        <w:tab/>
      </w:r>
      <w:r w:rsidR="00815BF8" w:rsidRPr="00261927">
        <w:rPr>
          <w:rFonts w:cstheme="minorHAnsi"/>
          <w:sz w:val="20"/>
          <w:szCs w:val="20"/>
        </w:rPr>
        <w:tab/>
      </w:r>
      <w:r w:rsidR="00815BF8" w:rsidRPr="00261927">
        <w:rPr>
          <w:rFonts w:cstheme="minorHAnsi"/>
          <w:sz w:val="20"/>
          <w:szCs w:val="20"/>
        </w:rPr>
        <w:tab/>
      </w:r>
      <w:r w:rsidR="00815BF8" w:rsidRPr="0026192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</w:t>
      </w:r>
      <w:r w:rsidR="00815BF8"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261927" w14:paraId="292DA81F" w14:textId="77777777" w:rsidTr="00451E6E">
        <w:tc>
          <w:tcPr>
            <w:tcW w:w="4570" w:type="dxa"/>
            <w:hideMark/>
          </w:tcPr>
          <w:p w14:paraId="1B82732F" w14:textId="77777777" w:rsidR="00815BF8" w:rsidRPr="00261927" w:rsidRDefault="00815BF8" w:rsidP="00451E6E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768984CC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 (Imię, nazwisko, podpis, </w:t>
            </w:r>
            <w:proofErr w:type="gramStart"/>
            <w:r w:rsidRPr="00261927">
              <w:rPr>
                <w:rFonts w:cstheme="minorHAnsi"/>
                <w:sz w:val="20"/>
                <w:szCs w:val="20"/>
              </w:rPr>
              <w:t>pieczątka)*</w:t>
            </w:r>
            <w:proofErr w:type="gramEnd"/>
          </w:p>
          <w:p w14:paraId="14B88531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5DA5EAE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56EDD54" w14:textId="77777777" w:rsidR="00815BF8" w:rsidRPr="00261927" w:rsidRDefault="00815BF8" w:rsidP="00451E6E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7978779" w14:textId="77777777" w:rsidR="005A4F8F" w:rsidRDefault="005A4F8F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B352178" w14:textId="77777777" w:rsidR="005A4F8F" w:rsidRDefault="005A4F8F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051E3BD" w14:textId="77777777" w:rsidR="00815BF8" w:rsidRPr="00BA4500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BA4500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BA4500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BA4500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109AC046" w14:textId="77777777" w:rsidR="0013231B" w:rsidRDefault="0013231B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BCF0597" w14:textId="77777777" w:rsidR="0013231B" w:rsidRDefault="0013231B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0162242" w14:textId="77777777" w:rsidR="007A4501" w:rsidRDefault="007A4501" w:rsidP="00815BF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1C2D24DB" w14:textId="4E149CAD" w:rsidR="00BA4500" w:rsidRPr="007A4501" w:rsidRDefault="00815BF8" w:rsidP="007A4501">
      <w:pPr>
        <w:tabs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3009D5">
        <w:rPr>
          <w:rFonts w:eastAsia="Times New Roman" w:cstheme="minorHAnsi"/>
          <w:b/>
          <w:color w:val="000000"/>
          <w:sz w:val="20"/>
          <w:szCs w:val="20"/>
          <w:lang w:eastAsia="pl-PL"/>
        </w:rPr>
        <w:t>6</w:t>
      </w:r>
      <w:r w:rsid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- </w:t>
      </w:r>
      <w:r w:rsidR="007A4501">
        <w:rPr>
          <w:rFonts w:eastAsia="Times New Roman" w:cstheme="minorHAnsi"/>
          <w:b/>
          <w:sz w:val="20"/>
          <w:szCs w:val="20"/>
          <w:lang w:eastAsia="pl-PL"/>
        </w:rPr>
        <w:t>U</w:t>
      </w:r>
      <w:r w:rsidR="007A4501" w:rsidRPr="00261927">
        <w:rPr>
          <w:rFonts w:eastAsia="Times New Roman" w:cstheme="minorHAnsi"/>
          <w:b/>
          <w:sz w:val="20"/>
          <w:szCs w:val="20"/>
          <w:lang w:eastAsia="pl-PL"/>
        </w:rPr>
        <w:t>poważnienie do przetwarzania danych osobowych Oferenta</w:t>
      </w:r>
      <w:r w:rsidR="007A450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7A4501" w:rsidRPr="00261927">
        <w:rPr>
          <w:rFonts w:eastAsia="Times New Roman" w:cstheme="minorHAnsi"/>
          <w:b/>
          <w:sz w:val="20"/>
          <w:szCs w:val="20"/>
          <w:lang w:eastAsia="pl-PL"/>
        </w:rPr>
        <w:t>/ upoważnienie do przetwarzania danych osobowych</w:t>
      </w:r>
      <w:r w:rsidR="007A450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="00D51D50">
        <w:rPr>
          <w:rFonts w:cstheme="minorHAnsi"/>
          <w:b/>
          <w:bCs/>
          <w:sz w:val="20"/>
          <w:szCs w:val="20"/>
        </w:rPr>
        <w:t xml:space="preserve"> </w:t>
      </w:r>
    </w:p>
    <w:p w14:paraId="0AEBA82C" w14:textId="77777777" w:rsidR="00BA4500" w:rsidRDefault="00BA4500" w:rsidP="00BA4500">
      <w:pPr>
        <w:tabs>
          <w:tab w:val="left" w:pos="7200"/>
        </w:tabs>
        <w:spacing w:after="0"/>
        <w:rPr>
          <w:rFonts w:cstheme="minorHAnsi"/>
          <w:b/>
          <w:bCs/>
          <w:sz w:val="20"/>
          <w:szCs w:val="20"/>
        </w:rPr>
      </w:pPr>
    </w:p>
    <w:p w14:paraId="0D9F65D2" w14:textId="77777777" w:rsidR="005A4F8F" w:rsidRPr="00261927" w:rsidRDefault="005A4F8F" w:rsidP="005A4F8F">
      <w:pPr>
        <w:tabs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</w:p>
    <w:p w14:paraId="3711E7DB" w14:textId="77777777" w:rsidR="00815BF8" w:rsidRDefault="00815BF8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44F889BC" w14:textId="77777777" w:rsidR="007A4501" w:rsidRPr="00261927" w:rsidRDefault="007A4501" w:rsidP="00815BF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0DC8CE96" w14:textId="77777777" w:rsidR="00815BF8" w:rsidRDefault="00815BF8" w:rsidP="00815BF8">
      <w:pPr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6BAA096F" w14:textId="77777777" w:rsidR="0013231B" w:rsidRPr="00261927" w:rsidRDefault="0013231B" w:rsidP="00815BF8">
      <w:pPr>
        <w:jc w:val="center"/>
        <w:rPr>
          <w:rFonts w:cstheme="minorHAnsi"/>
          <w:b/>
          <w:sz w:val="20"/>
          <w:szCs w:val="20"/>
        </w:rPr>
      </w:pPr>
    </w:p>
    <w:p w14:paraId="7538E952" w14:textId="004DA821" w:rsidR="00815BF8" w:rsidRPr="00261927" w:rsidRDefault="00815BF8" w:rsidP="00815BF8">
      <w:pPr>
        <w:suppressAutoHyphens/>
        <w:spacing w:after="120" w:line="240" w:lineRule="auto"/>
        <w:jc w:val="both"/>
        <w:rPr>
          <w:rFonts w:cstheme="minorHAnsi"/>
          <w:b/>
          <w:bCs/>
          <w:sz w:val="20"/>
          <w:szCs w:val="20"/>
          <w:lang w:eastAsia="ar-SA"/>
        </w:rPr>
      </w:pPr>
      <w:r w:rsidRPr="00261927">
        <w:rPr>
          <w:rFonts w:cstheme="minorHAnsi"/>
          <w:sz w:val="20"/>
          <w:szCs w:val="20"/>
          <w:lang w:eastAsia="ar-SA"/>
        </w:rPr>
        <w:t xml:space="preserve">Zgodnie z art. 13 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 </w:t>
      </w:r>
      <w:r w:rsidRPr="00261927">
        <w:rPr>
          <w:rFonts w:eastAsia="Mincho" w:cstheme="minorHAnsi"/>
          <w:sz w:val="20"/>
          <w:szCs w:val="20"/>
        </w:rPr>
        <w:t>(Dz. Urz. UE L 119 z 04.05.2016, str.1),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  <w:lang w:eastAsia="ar-SA"/>
        </w:rPr>
        <w:t xml:space="preserve">oraz w związku ze złożeniem oferty w ramach postępowania </w:t>
      </w:r>
      <w:r w:rsidRPr="00261927">
        <w:rPr>
          <w:rFonts w:cstheme="minorHAnsi"/>
          <w:b/>
          <w:bCs/>
          <w:sz w:val="20"/>
          <w:szCs w:val="20"/>
          <w:lang w:eastAsia="ar-SA"/>
        </w:rPr>
        <w:t>nr</w:t>
      </w:r>
      <w:r w:rsidRPr="00261927">
        <w:rPr>
          <w:rFonts w:cstheme="minorHAnsi"/>
          <w:b/>
          <w:bCs/>
          <w:sz w:val="20"/>
          <w:szCs w:val="20"/>
        </w:rPr>
        <w:t xml:space="preserve"> </w:t>
      </w:r>
      <w:r w:rsidR="00B82651">
        <w:rPr>
          <w:rFonts w:cstheme="minorHAnsi"/>
          <w:b/>
          <w:bCs/>
          <w:sz w:val="20"/>
          <w:szCs w:val="20"/>
        </w:rPr>
        <w:t>FEDS.08.01-IZ.00-0010/23/07</w:t>
      </w:r>
      <w:r w:rsidR="00D51D50">
        <w:rPr>
          <w:rFonts w:cstheme="minorHAnsi"/>
          <w:b/>
          <w:bCs/>
          <w:sz w:val="20"/>
          <w:szCs w:val="20"/>
        </w:rPr>
        <w:t xml:space="preserve"> </w:t>
      </w:r>
      <w:r w:rsidRPr="00261927">
        <w:rPr>
          <w:rFonts w:cstheme="minorHAnsi"/>
          <w:b/>
          <w:bCs/>
          <w:sz w:val="20"/>
          <w:szCs w:val="20"/>
          <w:lang w:eastAsia="ar-SA"/>
        </w:rPr>
        <w:t>przyjmuję do wiadomości, iż:</w:t>
      </w:r>
    </w:p>
    <w:p w14:paraId="235BF4B0" w14:textId="77777777" w:rsidR="00815BF8" w:rsidRPr="00261927" w:rsidRDefault="00815BF8" w:rsidP="00AF13BD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Odrębnym administratorem moich danych jest:</w:t>
      </w:r>
    </w:p>
    <w:p w14:paraId="19C6CE32" w14:textId="77777777" w:rsidR="00815BF8" w:rsidRPr="00261927" w:rsidRDefault="00815BF8" w:rsidP="00AF13BD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Marszałek Województwa Dolnośląskiego z siedzibą we Wrocławiu, ul. Wybrzeże J. Słowackiego 12-14, 50-411 Wrocław.</w:t>
      </w:r>
    </w:p>
    <w:p w14:paraId="7AE107DC" w14:textId="77777777" w:rsidR="00815BF8" w:rsidRPr="00261927" w:rsidRDefault="00815BF8" w:rsidP="00AF13BD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Arial" w:cstheme="minorHAnsi"/>
          <w:color w:val="000000"/>
          <w:sz w:val="20"/>
          <w:szCs w:val="20"/>
        </w:rPr>
        <w:t>Minister właściwy ds. rozwoju regionalnego, mającego siedzibę przy ul. Wspólnej 2/4, 00-926 Warszawa</w:t>
      </w:r>
    </w:p>
    <w:p w14:paraId="25F78FDD" w14:textId="77777777" w:rsidR="00815BF8" w:rsidRPr="00261927" w:rsidRDefault="00815BF8" w:rsidP="00AF13BD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SimSun" w:cstheme="minorHAnsi"/>
          <w:color w:val="000000"/>
          <w:kern w:val="3"/>
          <w:sz w:val="20"/>
          <w:szCs w:val="20"/>
        </w:rPr>
        <w:t>Unia Producentów i Pracodawców Przemysłu Mięsnego z siedzibą Al. Ujazdowskie 18/16, 00-478 Warszawa</w:t>
      </w:r>
    </w:p>
    <w:p w14:paraId="2556DE63" w14:textId="77777777" w:rsidR="00815BF8" w:rsidRPr="00261927" w:rsidRDefault="00815BF8" w:rsidP="00AF13BD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color w:val="000000"/>
          <w:sz w:val="20"/>
          <w:szCs w:val="2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109E5249" w14:textId="77777777" w:rsidR="00815BF8" w:rsidRPr="00261927" w:rsidRDefault="00815BF8" w:rsidP="00815BF8">
      <w:pPr>
        <w:suppressAutoHyphens/>
        <w:spacing w:after="0" w:line="240" w:lineRule="auto"/>
        <w:ind w:left="709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4C77797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Państwa dane osobowe będą przetwarzane w związku z tym, że: </w:t>
      </w:r>
    </w:p>
    <w:p w14:paraId="134390C2" w14:textId="77777777" w:rsidR="00815BF8" w:rsidRPr="00261927" w:rsidRDefault="00815BF8" w:rsidP="00AF13BD">
      <w:pPr>
        <w:numPr>
          <w:ilvl w:val="0"/>
          <w:numId w:val="34"/>
        </w:numPr>
        <w:suppressAutoHyphens/>
        <w:spacing w:after="0" w:line="240" w:lineRule="auto"/>
        <w:ind w:left="993" w:hanging="294"/>
        <w:contextualSpacing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Przetwarzanie jest niezbędne do wypełnienia obowiązku prawnego ciążącego na administratorze </w:t>
      </w:r>
      <w:proofErr w:type="gramStart"/>
      <w:r w:rsidRPr="00261927">
        <w:rPr>
          <w:rFonts w:eastAsia="Calibri" w:cstheme="minorHAnsi"/>
          <w:sz w:val="20"/>
          <w:szCs w:val="20"/>
          <w:lang w:eastAsia="ar-SA"/>
        </w:rPr>
        <w:t>( art.</w:t>
      </w:r>
      <w:proofErr w:type="gramEnd"/>
      <w:r w:rsidRPr="00261927">
        <w:rPr>
          <w:rFonts w:eastAsia="Calibri" w:cstheme="minorHAnsi"/>
          <w:sz w:val="20"/>
          <w:szCs w:val="20"/>
          <w:lang w:eastAsia="ar-SA"/>
        </w:rPr>
        <w:t xml:space="preserve"> 6 ust. 1 lit. c, a w przypadku danych szczególnej kategorii art. 9 ust. 2 lit. g RODO), który określa: </w:t>
      </w:r>
    </w:p>
    <w:p w14:paraId="22151F19" w14:textId="77777777" w:rsidR="00815BF8" w:rsidRPr="00261927" w:rsidRDefault="00815BF8" w:rsidP="00AF13BD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56B389" w14:textId="77777777" w:rsidR="00815BF8" w:rsidRPr="00261927" w:rsidRDefault="00815BF8" w:rsidP="00AF13BD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261927">
        <w:rPr>
          <w:rFonts w:eastAsia="Calibri" w:cstheme="minorHAnsi"/>
          <w:sz w:val="20"/>
          <w:szCs w:val="20"/>
          <w:lang w:eastAsia="ar-SA"/>
        </w:rPr>
        <w:t>późn</w:t>
      </w:r>
      <w:proofErr w:type="spellEnd"/>
      <w:r w:rsidRPr="00261927">
        <w:rPr>
          <w:rFonts w:eastAsia="Calibri" w:cstheme="minorHAnsi"/>
          <w:sz w:val="20"/>
          <w:szCs w:val="20"/>
          <w:lang w:eastAsia="ar-SA"/>
        </w:rPr>
        <w:t>. zm.)</w:t>
      </w:r>
    </w:p>
    <w:p w14:paraId="5C32641D" w14:textId="77777777" w:rsidR="00815BF8" w:rsidRPr="00261927" w:rsidRDefault="00815BF8" w:rsidP="00AF13BD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1437821B" w14:textId="77777777" w:rsidR="00815BF8" w:rsidRPr="00261927" w:rsidRDefault="00815BF8" w:rsidP="00AF13BD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ustawa z 14 czerwca 1960 r. - Kodeks postępowania administracyjnego,</w:t>
      </w:r>
    </w:p>
    <w:p w14:paraId="308709EB" w14:textId="77777777" w:rsidR="00815BF8" w:rsidRPr="00261927" w:rsidRDefault="00815BF8" w:rsidP="00AF13BD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 xml:space="preserve">ustawa z 27 sierpnia 2009 r. o finansach publicznych. </w:t>
      </w:r>
    </w:p>
    <w:p w14:paraId="47945A7B" w14:textId="77777777" w:rsidR="00815BF8" w:rsidRPr="00261927" w:rsidRDefault="00815BF8" w:rsidP="00AF13BD">
      <w:pPr>
        <w:numPr>
          <w:ilvl w:val="0"/>
          <w:numId w:val="39"/>
        </w:numPr>
        <w:tabs>
          <w:tab w:val="left" w:pos="851"/>
        </w:tabs>
        <w:suppressAutoHyphens/>
        <w:spacing w:after="0" w:line="240" w:lineRule="auto"/>
        <w:ind w:left="993" w:hanging="354"/>
        <w:contextualSpacing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15FFFEB" w14:textId="77777777" w:rsidR="00815BF8" w:rsidRPr="00261927" w:rsidRDefault="00815BF8" w:rsidP="00AF13BD">
      <w:pPr>
        <w:numPr>
          <w:ilvl w:val="0"/>
          <w:numId w:val="39"/>
        </w:numPr>
        <w:tabs>
          <w:tab w:val="left" w:pos="851"/>
        </w:tabs>
        <w:suppressAutoHyphens/>
        <w:spacing w:after="0" w:line="240" w:lineRule="auto"/>
        <w:ind w:left="993"/>
        <w:contextualSpacing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7AE9AF09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Zakres danych, które możemy przetwarzać został określony w art. 87 ust.2 ustawy wdrożeniowej.</w:t>
      </w:r>
    </w:p>
    <w:p w14:paraId="71ECF636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Dane pozyskujemy bezpośrednio od osób, których one dotyczą, z systemu teleinformatycznego, lub z rejestrów publicznych, o których mowa w art. 92 ust. 2 ustawy wdrożeniowej.</w:t>
      </w:r>
    </w:p>
    <w:p w14:paraId="2AAE5EE5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7E7B329B" w14:textId="77777777" w:rsidR="00815BF8" w:rsidRPr="00261927" w:rsidRDefault="00815BF8" w:rsidP="00AF13BD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podmiotom, którym zleciliśmy wykonywanie zadań w FEDS 2021-2027,</w:t>
      </w:r>
    </w:p>
    <w:p w14:paraId="57516615" w14:textId="77777777" w:rsidR="00815BF8" w:rsidRPr="00261927" w:rsidRDefault="00815BF8" w:rsidP="00AF13BD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lastRenderedPageBreak/>
        <w:t xml:space="preserve">organom Komisji Europejskiej, ministrowi właściwemu do spraw rozwoju regionalnego, ministrowi właściwemu do spraw finansów publicznych, prezesowi zakładu ubezpieczeń społecznych, </w:t>
      </w:r>
    </w:p>
    <w:p w14:paraId="68C6248B" w14:textId="77777777" w:rsidR="00815BF8" w:rsidRPr="00261927" w:rsidRDefault="00815BF8" w:rsidP="00AF13BD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474DE70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Dane osobowe są przechowywane przez okres niezbędny do realizacji celów określonych w punkcie II. </w:t>
      </w:r>
    </w:p>
    <w:p w14:paraId="62861E6A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Przysługują Państwu następujące prawa: </w:t>
      </w:r>
    </w:p>
    <w:p w14:paraId="4E49BD65" w14:textId="77777777" w:rsidR="00815BF8" w:rsidRPr="00261927" w:rsidRDefault="00815BF8" w:rsidP="00AF13BD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prawo dostępu do swoich danych oraz otrzymania ich kopii (art. 15 RODO), </w:t>
      </w:r>
    </w:p>
    <w:p w14:paraId="7DF3B350" w14:textId="77777777" w:rsidR="00815BF8" w:rsidRPr="00261927" w:rsidRDefault="00815BF8" w:rsidP="00AF13BD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prawo do sprostowania swoich danych (art. 16 RODO),  </w:t>
      </w:r>
    </w:p>
    <w:p w14:paraId="09330C49" w14:textId="77777777" w:rsidR="00815BF8" w:rsidRPr="00261927" w:rsidRDefault="00815BF8" w:rsidP="00AF13BD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do usunięcia swoich danych (art. 17 RODO) - jeśli nie zaistniały okoliczności, o których mowa w art. 17 ust. 3 RODO,</w:t>
      </w:r>
    </w:p>
    <w:p w14:paraId="066B08B1" w14:textId="77777777" w:rsidR="00815BF8" w:rsidRPr="00261927" w:rsidRDefault="00815BF8" w:rsidP="00AF13BD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do żądania od administratora ograniczenia przetwarzania swoich danych (art. 18 RODO),</w:t>
      </w:r>
    </w:p>
    <w:p w14:paraId="53391C4E" w14:textId="77777777" w:rsidR="00815BF8" w:rsidRPr="00261927" w:rsidRDefault="00815BF8" w:rsidP="00AF13BD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0FFCA68" w14:textId="77777777" w:rsidR="00815BF8" w:rsidRPr="00261927" w:rsidRDefault="00815BF8" w:rsidP="00AF13BD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004CB1B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Dane osobowe nie będą podlegały zautomatyzowanemu podejmowaniu decyzji, w tym profilowaniu.</w:t>
      </w:r>
    </w:p>
    <w:p w14:paraId="52F07DAF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Państwa dane osobowe nie będą przekazywane do państwa trzeciego.</w:t>
      </w:r>
    </w:p>
    <w:p w14:paraId="6F12893A" w14:textId="77777777" w:rsidR="00815BF8" w:rsidRPr="00261927" w:rsidRDefault="00815BF8" w:rsidP="00AF13BD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KONTAKT Z ADMINISTRATOREM DANYCH I INSPEKTOREM OCHRONY DANYCH</w:t>
      </w:r>
    </w:p>
    <w:p w14:paraId="352757ED" w14:textId="77777777" w:rsidR="00815BF8" w:rsidRPr="00261927" w:rsidRDefault="00815BF8" w:rsidP="0013231B">
      <w:pPr>
        <w:suppressAutoHyphens/>
        <w:spacing w:after="0" w:line="240" w:lineRule="auto"/>
        <w:ind w:left="142" w:firstLine="567"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W przypadku:</w:t>
      </w:r>
    </w:p>
    <w:p w14:paraId="416501A1" w14:textId="77777777" w:rsidR="00815BF8" w:rsidRPr="00261927" w:rsidRDefault="00815BF8" w:rsidP="0013231B">
      <w:pPr>
        <w:suppressAutoHyphens/>
        <w:spacing w:after="0" w:line="240" w:lineRule="auto"/>
        <w:ind w:left="993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1.   Marszałek Województwa Dolnośląskiego kontakt w następujący sposób do Inspektora Ochrony Danych:</w:t>
      </w:r>
    </w:p>
    <w:p w14:paraId="5AFC51DB" w14:textId="77777777" w:rsidR="00815BF8" w:rsidRPr="00261927" w:rsidRDefault="00815BF8" w:rsidP="00AF13BD">
      <w:pPr>
        <w:pStyle w:val="Akapitzlist"/>
        <w:numPr>
          <w:ilvl w:val="0"/>
          <w:numId w:val="37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pocztą tradycyjną (ul. Wybrzeże J. Słowackiego 12-14, 50-411 Wrocław),</w:t>
      </w:r>
    </w:p>
    <w:p w14:paraId="1CDD2CA1" w14:textId="77777777" w:rsidR="00815BF8" w:rsidRPr="00261927" w:rsidRDefault="00815BF8" w:rsidP="00AF13BD">
      <w:pPr>
        <w:pStyle w:val="Akapitzlist"/>
        <w:numPr>
          <w:ilvl w:val="0"/>
          <w:numId w:val="37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elektronicznie (adres e-mail: </w:t>
      </w:r>
      <w:hyperlink r:id="rId10" w:history="1">
        <w:r w:rsidRPr="00261927">
          <w:rPr>
            <w:rFonts w:eastAsia="Calibri" w:cstheme="minorHAnsi"/>
            <w:color w:val="0000FF"/>
            <w:sz w:val="20"/>
            <w:szCs w:val="20"/>
            <w:u w:val="single"/>
            <w:lang w:eastAsia="ar-SA"/>
          </w:rPr>
          <w:t>inspektor@umwd.pl</w:t>
        </w:r>
      </w:hyperlink>
      <w:r w:rsidRPr="00261927">
        <w:rPr>
          <w:rFonts w:eastAsia="Calibri" w:cstheme="minorHAnsi"/>
          <w:color w:val="0000FF"/>
          <w:sz w:val="20"/>
          <w:szCs w:val="20"/>
          <w:u w:val="single"/>
          <w:lang w:eastAsia="ar-SA"/>
        </w:rPr>
        <w:t>)</w:t>
      </w:r>
      <w:r w:rsidRPr="00261927">
        <w:rPr>
          <w:rFonts w:eastAsia="Calibri" w:cstheme="minorHAnsi"/>
          <w:sz w:val="20"/>
          <w:szCs w:val="20"/>
          <w:lang w:eastAsia="ar-SA"/>
        </w:rPr>
        <w:t>.</w:t>
      </w:r>
    </w:p>
    <w:p w14:paraId="6C05EFCE" w14:textId="77777777" w:rsidR="00815BF8" w:rsidRPr="00261927" w:rsidRDefault="00815BF8" w:rsidP="00AF13BD">
      <w:pPr>
        <w:pStyle w:val="Akapitzlist"/>
        <w:numPr>
          <w:ilvl w:val="0"/>
          <w:numId w:val="34"/>
        </w:numPr>
        <w:suppressAutoHyphens/>
        <w:spacing w:after="0" w:line="240" w:lineRule="auto"/>
        <w:ind w:left="993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Minister właściwy ds. rozwoju regionalnego kontakt w następujący sposób do Inspektora Ochrony Danych:</w:t>
      </w:r>
    </w:p>
    <w:p w14:paraId="3ACDB171" w14:textId="77777777" w:rsidR="00815BF8" w:rsidRPr="00261927" w:rsidRDefault="00815BF8" w:rsidP="00AF13BD">
      <w:pPr>
        <w:pStyle w:val="Akapitzlist"/>
        <w:numPr>
          <w:ilvl w:val="0"/>
          <w:numId w:val="38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elektronicznie (</w:t>
      </w:r>
      <w:hyperlink r:id="rId11" w:history="1">
        <w:r w:rsidR="00521A2E" w:rsidRPr="00261927">
          <w:rPr>
            <w:rStyle w:val="Hipercze"/>
            <w:rFonts w:eastAsia="Calibri" w:cstheme="minorHAnsi"/>
            <w:sz w:val="20"/>
            <w:szCs w:val="20"/>
            <w:lang w:eastAsia="ar-SA"/>
          </w:rPr>
          <w:t>iod@mfipr.gov.pl</w:t>
        </w:r>
      </w:hyperlink>
      <w:r w:rsidRPr="00261927">
        <w:rPr>
          <w:rFonts w:eastAsia="Calibri" w:cstheme="minorHAnsi"/>
          <w:sz w:val="20"/>
          <w:szCs w:val="20"/>
          <w:lang w:eastAsia="ar-SA"/>
        </w:rPr>
        <w:t>)</w:t>
      </w:r>
    </w:p>
    <w:p w14:paraId="001CFC6B" w14:textId="77777777" w:rsidR="00815BF8" w:rsidRPr="0013231B" w:rsidRDefault="00815BF8" w:rsidP="00AF13BD">
      <w:pPr>
        <w:pStyle w:val="Akapitzlist"/>
        <w:numPr>
          <w:ilvl w:val="0"/>
          <w:numId w:val="34"/>
        </w:numPr>
        <w:suppressAutoHyphens/>
        <w:spacing w:after="0" w:line="240" w:lineRule="auto"/>
        <w:ind w:left="993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13231B">
        <w:rPr>
          <w:rFonts w:eastAsia="Calibri" w:cstheme="minorHAnsi"/>
          <w:sz w:val="20"/>
          <w:szCs w:val="20"/>
          <w:lang w:eastAsia="ar-SA"/>
        </w:rPr>
        <w:t>Unia Producentów i Pracodawców Przemysłu Mięsnego z siedzibą Al. Ujazdowskie 18/16, 00-478 Warszawa</w:t>
      </w:r>
      <w:r w:rsidR="00220056" w:rsidRPr="0013231B">
        <w:rPr>
          <w:rFonts w:eastAsia="Calibri" w:cstheme="minorHAnsi"/>
          <w:sz w:val="20"/>
          <w:szCs w:val="20"/>
          <w:lang w:eastAsia="ar-SA"/>
        </w:rPr>
        <w:t>, e</w:t>
      </w:r>
      <w:r w:rsidRPr="0013231B">
        <w:rPr>
          <w:rFonts w:eastAsia="Calibri" w:cstheme="minorHAnsi"/>
          <w:sz w:val="20"/>
          <w:szCs w:val="20"/>
          <w:lang w:eastAsia="ar-SA"/>
        </w:rPr>
        <w:t>lektronicznie (</w:t>
      </w:r>
      <w:hyperlink r:id="rId12" w:history="1">
        <w:r w:rsidRPr="0013231B">
          <w:rPr>
            <w:rStyle w:val="Hipercze"/>
            <w:rFonts w:eastAsia="Calibri" w:cstheme="minorHAnsi"/>
            <w:sz w:val="20"/>
            <w:szCs w:val="20"/>
            <w:lang w:eastAsia="ar-SA"/>
          </w:rPr>
          <w:t>biuro@upemi.pl</w:t>
        </w:r>
      </w:hyperlink>
      <w:r w:rsidRPr="0013231B">
        <w:rPr>
          <w:rStyle w:val="Hipercze"/>
          <w:rFonts w:eastAsia="Calibri" w:cstheme="minorHAnsi"/>
          <w:sz w:val="20"/>
          <w:szCs w:val="20"/>
          <w:lang w:eastAsia="ar-SA"/>
        </w:rPr>
        <w:t>)</w:t>
      </w:r>
    </w:p>
    <w:p w14:paraId="730C4978" w14:textId="77777777" w:rsidR="00815BF8" w:rsidRDefault="00815BF8" w:rsidP="00815BF8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0"/>
          <w:lang w:val="pl-PL"/>
        </w:rPr>
      </w:pPr>
    </w:p>
    <w:p w14:paraId="396B6E11" w14:textId="77777777" w:rsidR="005A4F8F" w:rsidRPr="00261927" w:rsidRDefault="005A4F8F" w:rsidP="00815BF8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0"/>
          <w:lang w:val="pl-PL"/>
        </w:rPr>
      </w:pPr>
    </w:p>
    <w:p w14:paraId="696A5292" w14:textId="77777777" w:rsidR="00815BF8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2EEEA76C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499A1CB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64E0AE21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A850979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CC9267E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4BD6B12D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0657D980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33FC848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0F3689D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450155FB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5F4C5D44" w14:textId="77777777" w:rsidR="007A4501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0FA2E6CD" w14:textId="77777777" w:rsidR="007A4501" w:rsidRPr="00261927" w:rsidRDefault="007A4501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77D0BEE" w14:textId="77777777" w:rsidR="00815BF8" w:rsidRPr="00261927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33F91EA" w14:textId="77777777" w:rsidR="00815BF8" w:rsidRPr="00261927" w:rsidRDefault="00815BF8" w:rsidP="00815BF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08CD7994" w14:textId="77777777" w:rsidR="0013231B" w:rsidRPr="00261927" w:rsidRDefault="0013231B" w:rsidP="0013231B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13231B" w:rsidRPr="00261927" w14:paraId="2644EE0A" w14:textId="77777777" w:rsidTr="00AB5700">
        <w:tc>
          <w:tcPr>
            <w:tcW w:w="4570" w:type="dxa"/>
            <w:hideMark/>
          </w:tcPr>
          <w:p w14:paraId="4DBDE5C0" w14:textId="77777777" w:rsidR="0013231B" w:rsidRPr="00261927" w:rsidRDefault="0013231B" w:rsidP="00AB5700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0923DF6E" w14:textId="77777777" w:rsidR="0013231B" w:rsidRPr="00261927" w:rsidRDefault="0013231B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Czytelny podpis </w:t>
            </w:r>
          </w:p>
          <w:p w14:paraId="403F28EC" w14:textId="77777777" w:rsidR="0013231B" w:rsidRPr="00261927" w:rsidRDefault="0013231B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211B4C8" w14:textId="77777777" w:rsidR="0013231B" w:rsidRPr="00261927" w:rsidRDefault="0013231B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C514EB3" w14:textId="77777777" w:rsidR="0013231B" w:rsidRPr="00261927" w:rsidRDefault="0013231B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3231B" w:rsidRPr="00261927" w14:paraId="2FDEA191" w14:textId="77777777" w:rsidTr="00AB5700">
        <w:tc>
          <w:tcPr>
            <w:tcW w:w="4570" w:type="dxa"/>
          </w:tcPr>
          <w:p w14:paraId="3D6CB446" w14:textId="77777777" w:rsidR="0013231B" w:rsidRPr="00261927" w:rsidRDefault="0013231B" w:rsidP="00AB5700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0E4CB594" w14:textId="77777777" w:rsidR="0025555D" w:rsidRPr="00261927" w:rsidRDefault="0025555D" w:rsidP="00AB570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AE9175D" w14:textId="77777777" w:rsidR="0025555D" w:rsidRDefault="0025555D" w:rsidP="0025555D">
      <w:pPr>
        <w:pStyle w:val="Text"/>
        <w:spacing w:after="0" w:line="276" w:lineRule="auto"/>
        <w:ind w:firstLine="0"/>
        <w:rPr>
          <w:rFonts w:eastAsiaTheme="minorHAnsi" w:cstheme="minorHAnsi"/>
          <w:i/>
          <w:iCs/>
          <w:sz w:val="20"/>
        </w:rPr>
      </w:pPr>
    </w:p>
    <w:p w14:paraId="2B31FC8A" w14:textId="680BEB92" w:rsidR="0025555D" w:rsidRPr="00BE727F" w:rsidRDefault="0025555D" w:rsidP="0025555D">
      <w:pPr>
        <w:tabs>
          <w:tab w:val="left" w:pos="7200"/>
        </w:tabs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BE727F">
        <w:rPr>
          <w:rFonts w:cstheme="minorHAnsi"/>
          <w:b/>
          <w:bCs/>
          <w:sz w:val="20"/>
          <w:szCs w:val="20"/>
        </w:rPr>
        <w:lastRenderedPageBreak/>
        <w:t xml:space="preserve">Zał. 7 - </w:t>
      </w:r>
      <w:r w:rsidRPr="00BE727F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do</w:t>
      </w:r>
      <w:r w:rsidRPr="00BE727F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Zapytania ofertowego nr </w:t>
      </w:r>
      <w:r w:rsidR="00B82651">
        <w:rPr>
          <w:rFonts w:cstheme="minorHAnsi"/>
          <w:b/>
          <w:bCs/>
          <w:sz w:val="20"/>
          <w:szCs w:val="20"/>
        </w:rPr>
        <w:t>FEDS.08.01-IZ.00-0011/23/07</w:t>
      </w:r>
      <w:r w:rsidRPr="00914744">
        <w:rPr>
          <w:rFonts w:cstheme="minorHAnsi"/>
          <w:b/>
          <w:bCs/>
          <w:sz w:val="20"/>
          <w:szCs w:val="20"/>
        </w:rPr>
        <w:t xml:space="preserve"> </w:t>
      </w:r>
      <w:r w:rsidRPr="00BE727F">
        <w:rPr>
          <w:rFonts w:eastAsia="Times New Roman" w:cstheme="minorHAnsi"/>
          <w:b/>
          <w:sz w:val="20"/>
          <w:szCs w:val="20"/>
          <w:lang w:eastAsia="pl-PL"/>
        </w:rPr>
        <w:t xml:space="preserve"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 </w:t>
      </w:r>
    </w:p>
    <w:p w14:paraId="37B204FD" w14:textId="77777777" w:rsidR="0025555D" w:rsidRPr="00294240" w:rsidRDefault="0025555D" w:rsidP="0025555D">
      <w:pPr>
        <w:rPr>
          <w:rFonts w:cstheme="minorHAnsi"/>
        </w:rPr>
      </w:pPr>
    </w:p>
    <w:p w14:paraId="437622FF" w14:textId="77777777" w:rsidR="0025555D" w:rsidRPr="00294240" w:rsidRDefault="0025555D" w:rsidP="0025555D">
      <w:pPr>
        <w:rPr>
          <w:rFonts w:cstheme="minorHAnsi"/>
          <w:b/>
          <w:bCs/>
        </w:rPr>
      </w:pPr>
    </w:p>
    <w:p w14:paraId="2629563F" w14:textId="77777777" w:rsidR="0025555D" w:rsidRPr="00BE727F" w:rsidRDefault="0025555D" w:rsidP="0025555D">
      <w:pPr>
        <w:jc w:val="center"/>
        <w:rPr>
          <w:rFonts w:cstheme="minorHAnsi"/>
          <w:b/>
          <w:bCs/>
          <w:sz w:val="20"/>
        </w:rPr>
      </w:pPr>
      <w:r w:rsidRPr="00BE727F">
        <w:rPr>
          <w:rFonts w:cstheme="minorHAnsi"/>
          <w:b/>
          <w:bCs/>
          <w:sz w:val="20"/>
        </w:rPr>
        <w:t>OŚWIADCZENIE</w:t>
      </w:r>
    </w:p>
    <w:p w14:paraId="1ADE7EEA" w14:textId="77777777" w:rsidR="0025555D" w:rsidRPr="00294240" w:rsidRDefault="0025555D" w:rsidP="0025555D">
      <w:pPr>
        <w:rPr>
          <w:rFonts w:cstheme="minorHAnsi"/>
          <w:b/>
          <w:bCs/>
        </w:rPr>
      </w:pPr>
    </w:p>
    <w:p w14:paraId="64B78A2F" w14:textId="77777777" w:rsidR="0025555D" w:rsidRPr="00F20A98" w:rsidRDefault="0025555D" w:rsidP="0025555D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Ustawa z dnia 13 kwietnia 2022 r. o szczególnych rozwiązaniach w zakresie przeciwdziałania wspieraniu agresji na Ukrainę oraz służących ochronie bezpieczeństwa narodowego (Dz. U. 2022 poz. 835) wprowadza wymóg wykluczenia z postępowania o udzielenie zamówienia publicznego (bez względu na wartość zamówienia) wykonawców wskazanych w art. 7 ust. 1 tej ustawy.</w:t>
      </w:r>
    </w:p>
    <w:p w14:paraId="703D093C" w14:textId="77777777" w:rsidR="0025555D" w:rsidRPr="00F20A98" w:rsidRDefault="0025555D" w:rsidP="0025555D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Zamawiający w związku z wskazaną powyżej ustawą zobowiązany jest, bez względu na wartość zamówienia, żądać od Wykonawców oświadczenia potwierdzającego, że nie podlegają wykluczeniu z postępowania o zamówienie publiczne na podstawie art. 7 ust. 1 ww. Ustawy.</w:t>
      </w:r>
    </w:p>
    <w:p w14:paraId="70982CAB" w14:textId="77777777" w:rsidR="0025555D" w:rsidRPr="00F20A98" w:rsidRDefault="0025555D" w:rsidP="0025555D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</w:rPr>
        <w:t xml:space="preserve">Oświadczam, </w:t>
      </w:r>
      <w:r w:rsidRPr="00F20A98">
        <w:rPr>
          <w:rFonts w:cstheme="minorHAnsi"/>
          <w:sz w:val="20"/>
          <w:lang w:eastAsia="ar-SA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18F68F4A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5E3C467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DF277F0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9F007D4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8694175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900FF7E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6566461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B55D4BF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6CF98CC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525BC39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3B2C90C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CD7B264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9E388C9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903546B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FCA7F10" w14:textId="77777777" w:rsidR="0025555D" w:rsidRPr="00A448D5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6795BC2" w14:textId="77777777" w:rsidR="0025555D" w:rsidRPr="00914744" w:rsidRDefault="0025555D" w:rsidP="0025555D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25555D" w:rsidRPr="00914744" w14:paraId="57234C7E" w14:textId="77777777" w:rsidTr="002758FC">
        <w:tc>
          <w:tcPr>
            <w:tcW w:w="4570" w:type="dxa"/>
            <w:hideMark/>
          </w:tcPr>
          <w:p w14:paraId="08C1FE3E" w14:textId="77777777" w:rsidR="0025555D" w:rsidRPr="00914744" w:rsidRDefault="0025555D" w:rsidP="002758F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15433F0F" w14:textId="77777777" w:rsidR="0025555D" w:rsidRPr="00914744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                       Czytelny podpis </w:t>
            </w:r>
          </w:p>
          <w:p w14:paraId="4FD6CE35" w14:textId="77777777" w:rsidR="0025555D" w:rsidRPr="00914744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EB1A416" w14:textId="77777777" w:rsidR="0025555D" w:rsidRPr="00914744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FF0E237" w14:textId="77777777" w:rsidR="0025555D" w:rsidRPr="00914744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03A6900" w14:textId="77777777" w:rsidR="0025555D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5BDAD5B4" w14:textId="77777777" w:rsidR="0025555D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754536C7" w14:textId="77777777" w:rsidR="0025555D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7B535717" w14:textId="77777777" w:rsidR="0025555D" w:rsidRDefault="0025555D" w:rsidP="0025555D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</w:rPr>
      </w:pPr>
    </w:p>
    <w:p w14:paraId="474115A6" w14:textId="77777777" w:rsidR="0025555D" w:rsidRDefault="0025555D" w:rsidP="0025555D">
      <w:pPr>
        <w:pStyle w:val="Text"/>
        <w:spacing w:after="0" w:line="276" w:lineRule="auto"/>
        <w:ind w:firstLine="0"/>
        <w:rPr>
          <w:rFonts w:asciiTheme="minorHAnsi" w:eastAsiaTheme="minorHAnsi" w:hAnsiTheme="minorHAnsi" w:cstheme="minorHAnsi"/>
          <w:i/>
          <w:iCs/>
          <w:sz w:val="20"/>
        </w:rPr>
      </w:pPr>
    </w:p>
    <w:p w14:paraId="26E86ABB" w14:textId="71A739E2" w:rsidR="0025555D" w:rsidRPr="00DD4772" w:rsidRDefault="0025555D" w:rsidP="0025555D">
      <w:pPr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bookmarkStart w:id="9" w:name="_Hlk162335723"/>
      <w:r w:rsidRPr="001B2270">
        <w:rPr>
          <w:rFonts w:eastAsia="Times New Roman" w:cstheme="minorHAnsi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>8</w:t>
      </w:r>
      <w:r w:rsidRPr="00653D1B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- do Zapytani</w:t>
      </w:r>
      <w:r w:rsidRPr="008B7C8F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a ofertowego nr </w:t>
      </w:r>
      <w:r w:rsidR="00B82651">
        <w:rPr>
          <w:rFonts w:cstheme="minorHAnsi"/>
          <w:b/>
          <w:bCs/>
          <w:sz w:val="20"/>
          <w:szCs w:val="20"/>
        </w:rPr>
        <w:t>FEDS.08.01-IZ.00-0011/23/07</w:t>
      </w:r>
      <w:r w:rsidRPr="00914744">
        <w:rPr>
          <w:rFonts w:cstheme="minorHAnsi"/>
          <w:b/>
          <w:bCs/>
          <w:sz w:val="20"/>
          <w:szCs w:val="20"/>
        </w:rPr>
        <w:t xml:space="preserve"> </w:t>
      </w:r>
      <w:r w:rsidRPr="00DD4772">
        <w:rPr>
          <w:rFonts w:eastAsia="Times New Roman" w:cstheme="minorHAnsi"/>
          <w:b/>
          <w:sz w:val="20"/>
          <w:szCs w:val="20"/>
          <w:lang w:eastAsia="pl-PL"/>
        </w:rPr>
        <w:t>Ośw</w:t>
      </w:r>
      <w:r>
        <w:rPr>
          <w:rFonts w:eastAsia="Times New Roman" w:cstheme="minorHAnsi"/>
          <w:b/>
          <w:sz w:val="20"/>
          <w:szCs w:val="20"/>
          <w:lang w:eastAsia="pl-PL"/>
        </w:rPr>
        <w:t xml:space="preserve">iadczenie Oferenta o spełnianiu </w:t>
      </w:r>
      <w:r w:rsidRPr="00DD4772">
        <w:rPr>
          <w:rFonts w:eastAsia="Times New Roman" w:cstheme="minorHAnsi"/>
          <w:b/>
          <w:sz w:val="20"/>
          <w:szCs w:val="20"/>
          <w:lang w:eastAsia="pl-PL"/>
        </w:rPr>
        <w:t>warunków udziału w postępowaniu dot. posiadania uprawnień do szkolenia kierowców przez podwykonawcę lub Oferenta.</w:t>
      </w:r>
    </w:p>
    <w:bookmarkEnd w:id="9"/>
    <w:p w14:paraId="3D535137" w14:textId="77777777" w:rsidR="0025555D" w:rsidRPr="00DD4772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05F772F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96C1580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28197A8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0A3DECD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9A71EFD" w14:textId="77777777" w:rsidR="0025555D" w:rsidRPr="00BE727F" w:rsidRDefault="0025555D" w:rsidP="0025555D">
      <w:pPr>
        <w:jc w:val="center"/>
        <w:rPr>
          <w:rFonts w:cstheme="minorHAnsi"/>
          <w:b/>
          <w:bCs/>
          <w:sz w:val="20"/>
        </w:rPr>
      </w:pPr>
      <w:r w:rsidRPr="00BE727F">
        <w:rPr>
          <w:rFonts w:cstheme="minorHAnsi"/>
          <w:b/>
          <w:bCs/>
          <w:sz w:val="20"/>
        </w:rPr>
        <w:t>OŚWIADCZENIE</w:t>
      </w:r>
    </w:p>
    <w:p w14:paraId="3B5C9272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96B04A4" w14:textId="77777777" w:rsidR="0025555D" w:rsidRPr="00DD4772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99DF0A1" w14:textId="24047C18" w:rsidR="0025555D" w:rsidRPr="00DD4772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sz w:val="20"/>
          <w:szCs w:val="20"/>
        </w:rPr>
      </w:pPr>
      <w:r w:rsidRPr="00DD4772">
        <w:rPr>
          <w:rFonts w:cstheme="minorHAnsi"/>
          <w:sz w:val="20"/>
          <w:szCs w:val="20"/>
        </w:rPr>
        <w:t>Ja, niżej podpisany/a przystępując do postępowania ofertowego w ramach Zapytania ofertowego nr</w:t>
      </w:r>
      <w:r w:rsidRPr="00DD4772">
        <w:rPr>
          <w:rFonts w:cstheme="minorHAnsi"/>
          <w:b/>
          <w:sz w:val="20"/>
          <w:szCs w:val="20"/>
        </w:rPr>
        <w:t xml:space="preserve"> </w:t>
      </w:r>
      <w:r w:rsidR="00B82651">
        <w:rPr>
          <w:rFonts w:cstheme="minorHAnsi"/>
          <w:b/>
          <w:bCs/>
          <w:sz w:val="20"/>
          <w:szCs w:val="20"/>
        </w:rPr>
        <w:t>FEDS.08.01-IZ.00-0011/23/07</w:t>
      </w:r>
      <w:r w:rsidRPr="00DD4772">
        <w:rPr>
          <w:rFonts w:cstheme="minorHAnsi"/>
          <w:b/>
          <w:bCs/>
          <w:sz w:val="20"/>
          <w:szCs w:val="20"/>
        </w:rPr>
        <w:t xml:space="preserve">, </w:t>
      </w:r>
      <w:r w:rsidRPr="00DD4772">
        <w:rPr>
          <w:rFonts w:cstheme="minorHAnsi"/>
          <w:bCs/>
          <w:sz w:val="20"/>
          <w:szCs w:val="20"/>
        </w:rPr>
        <w:t>uwzględniając zapisy rozdziału</w:t>
      </w:r>
      <w:r w:rsidRPr="00DD4772">
        <w:rPr>
          <w:rFonts w:cstheme="minorHAnsi"/>
          <w:sz w:val="20"/>
          <w:szCs w:val="20"/>
        </w:rPr>
        <w:t xml:space="preserve"> </w:t>
      </w:r>
      <w:r w:rsidRPr="00DD4772">
        <w:rPr>
          <w:rFonts w:cstheme="minorHAnsi"/>
          <w:i/>
          <w:sz w:val="20"/>
          <w:szCs w:val="20"/>
        </w:rPr>
        <w:t>6 WYMAGANIA WOBEC WYKONAWCY - WARUN</w:t>
      </w:r>
      <w:r>
        <w:rPr>
          <w:rFonts w:cstheme="minorHAnsi"/>
          <w:i/>
          <w:sz w:val="20"/>
          <w:szCs w:val="20"/>
        </w:rPr>
        <w:t xml:space="preserve">KI UDZIAŁU W </w:t>
      </w:r>
      <w:proofErr w:type="gramStart"/>
      <w:r>
        <w:rPr>
          <w:rFonts w:cstheme="minorHAnsi"/>
          <w:i/>
          <w:sz w:val="20"/>
          <w:szCs w:val="20"/>
        </w:rPr>
        <w:t>POSTĘPOWANIU,</w:t>
      </w:r>
      <w:r w:rsidRPr="00DD4772">
        <w:rPr>
          <w:rFonts w:cstheme="minorHAnsi"/>
          <w:i/>
          <w:sz w:val="20"/>
          <w:szCs w:val="20"/>
        </w:rPr>
        <w:t>,</w:t>
      </w:r>
      <w:proofErr w:type="gramEnd"/>
      <w:r w:rsidRPr="00DD4772">
        <w:rPr>
          <w:rFonts w:cstheme="minorHAnsi"/>
          <w:sz w:val="20"/>
          <w:szCs w:val="20"/>
        </w:rPr>
        <w:t xml:space="preserve"> </w:t>
      </w:r>
      <w:r w:rsidRPr="00DD4772">
        <w:rPr>
          <w:rFonts w:cstheme="minorHAnsi"/>
          <w:b/>
          <w:sz w:val="20"/>
          <w:szCs w:val="20"/>
        </w:rPr>
        <w:t>niniejszym oświadczam, że:</w:t>
      </w:r>
    </w:p>
    <w:p w14:paraId="4B251D4A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sz w:val="20"/>
          <w:szCs w:val="20"/>
        </w:rPr>
      </w:pPr>
    </w:p>
    <w:p w14:paraId="69E180B0" w14:textId="77777777" w:rsidR="0025555D" w:rsidRPr="008B7C8F" w:rsidRDefault="0025555D" w:rsidP="0025555D">
      <w:pPr>
        <w:pStyle w:val="Akapitzlist"/>
        <w:numPr>
          <w:ilvl w:val="3"/>
          <w:numId w:val="3"/>
        </w:numPr>
        <w:tabs>
          <w:tab w:val="left" w:pos="0"/>
          <w:tab w:val="left" w:pos="7200"/>
        </w:tabs>
        <w:spacing w:after="0"/>
        <w:ind w:left="426"/>
        <w:jc w:val="both"/>
        <w:rPr>
          <w:rFonts w:eastAsia="Times New Roman" w:cstheme="minorHAnsi"/>
          <w:b/>
          <w:i/>
          <w:sz w:val="20"/>
          <w:szCs w:val="20"/>
        </w:rPr>
      </w:pPr>
      <w:r>
        <w:rPr>
          <w:rFonts w:cstheme="minorHAnsi"/>
          <w:b/>
          <w:sz w:val="20"/>
          <w:szCs w:val="20"/>
        </w:rPr>
        <w:t>planowany do zaangażowania</w:t>
      </w:r>
      <w:r w:rsidRPr="008B7C8F">
        <w:rPr>
          <w:rFonts w:cstheme="minorHAnsi"/>
          <w:b/>
          <w:sz w:val="20"/>
          <w:szCs w:val="20"/>
        </w:rPr>
        <w:t xml:space="preserve"> do realizacji przedmiotowego zamówienia podwykonawca posiada </w:t>
      </w:r>
      <w:r w:rsidRPr="008B7C8F">
        <w:rPr>
          <w:rFonts w:cstheme="minorHAnsi"/>
          <w:b/>
          <w:bCs/>
          <w:sz w:val="20"/>
          <w:szCs w:val="20"/>
        </w:rPr>
        <w:t>wpis do rejestru przedsiębiorców prowadzących ośrodek szkolenia kierowców. W przypadku wyboru mojej oferty zobowiązuję się do przedłożenia poświadczonej za zgodność z</w:t>
      </w:r>
      <w:r>
        <w:rPr>
          <w:rFonts w:cstheme="minorHAnsi"/>
          <w:b/>
          <w:bCs/>
          <w:sz w:val="20"/>
          <w:szCs w:val="20"/>
        </w:rPr>
        <w:t> </w:t>
      </w:r>
      <w:r w:rsidRPr="008B7C8F">
        <w:rPr>
          <w:rFonts w:cstheme="minorHAnsi"/>
          <w:b/>
          <w:bCs/>
          <w:sz w:val="20"/>
          <w:szCs w:val="20"/>
        </w:rPr>
        <w:t>oryginałem kopii wpisu do rejestru przedsiębiorców prowadzących ośrodek szkolenia kierowców</w:t>
      </w:r>
      <w:r>
        <w:rPr>
          <w:rFonts w:cstheme="minorHAnsi"/>
          <w:b/>
          <w:bCs/>
          <w:sz w:val="20"/>
          <w:szCs w:val="20"/>
        </w:rPr>
        <w:t xml:space="preserve"> przed rozpoczęciem realizacji usługi</w:t>
      </w:r>
      <w:r w:rsidRPr="008B7C8F">
        <w:rPr>
          <w:rFonts w:cstheme="minorHAnsi"/>
          <w:b/>
          <w:bCs/>
          <w:sz w:val="20"/>
          <w:szCs w:val="20"/>
        </w:rPr>
        <w:t>.</w:t>
      </w:r>
    </w:p>
    <w:p w14:paraId="0B12D3DB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C562BF5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0E14712" w14:textId="77777777" w:rsidR="0025555D" w:rsidRPr="008B7C8F" w:rsidRDefault="0025555D" w:rsidP="0025555D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1D705B20" w14:textId="77777777" w:rsidR="0025555D" w:rsidRPr="008B7C8F" w:rsidRDefault="0025555D" w:rsidP="0025555D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8B7C8F">
        <w:rPr>
          <w:rFonts w:cstheme="minorHAnsi"/>
          <w:sz w:val="20"/>
          <w:szCs w:val="20"/>
        </w:rPr>
        <w:t>………………………………...</w:t>
      </w:r>
      <w:r w:rsidRPr="008B7C8F">
        <w:rPr>
          <w:rFonts w:cstheme="minorHAnsi"/>
          <w:sz w:val="20"/>
          <w:szCs w:val="20"/>
        </w:rPr>
        <w:tab/>
      </w:r>
      <w:r w:rsidRPr="008B7C8F">
        <w:rPr>
          <w:rFonts w:cstheme="minorHAnsi"/>
          <w:sz w:val="20"/>
          <w:szCs w:val="20"/>
        </w:rPr>
        <w:tab/>
      </w:r>
      <w:r w:rsidRPr="008B7C8F">
        <w:rPr>
          <w:rFonts w:cstheme="minorHAnsi"/>
          <w:sz w:val="20"/>
          <w:szCs w:val="20"/>
        </w:rPr>
        <w:tab/>
      </w:r>
      <w:r w:rsidRPr="008B7C8F">
        <w:rPr>
          <w:rFonts w:cstheme="minorHAnsi"/>
          <w:sz w:val="20"/>
          <w:szCs w:val="20"/>
        </w:rPr>
        <w:tab/>
      </w:r>
      <w:r w:rsidRPr="008B7C8F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25555D" w:rsidRPr="00C567FA" w14:paraId="5C409C35" w14:textId="77777777" w:rsidTr="002758FC">
        <w:tc>
          <w:tcPr>
            <w:tcW w:w="4570" w:type="dxa"/>
            <w:hideMark/>
          </w:tcPr>
          <w:p w14:paraId="7A64AF71" w14:textId="77777777" w:rsidR="0025555D" w:rsidRPr="00C567FA" w:rsidRDefault="0025555D" w:rsidP="002758F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    </w:t>
            </w:r>
            <w:r w:rsidRPr="00C567FA">
              <w:rPr>
                <w:rFonts w:cstheme="minorHAnsi"/>
                <w:sz w:val="16"/>
                <w:szCs w:val="16"/>
              </w:rPr>
              <w:t xml:space="preserve"> Miejsce i data</w:t>
            </w:r>
          </w:p>
        </w:tc>
        <w:tc>
          <w:tcPr>
            <w:tcW w:w="4680" w:type="dxa"/>
            <w:hideMark/>
          </w:tcPr>
          <w:p w14:paraId="03AB7392" w14:textId="77777777" w:rsidR="0025555D" w:rsidRPr="00C567FA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C567FA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                            </w:t>
            </w:r>
            <w:r w:rsidRPr="00C567FA">
              <w:rPr>
                <w:rFonts w:cstheme="minorHAnsi"/>
                <w:sz w:val="16"/>
                <w:szCs w:val="16"/>
              </w:rPr>
              <w:t xml:space="preserve">(Imię, nazwisko, podpis, </w:t>
            </w:r>
            <w:proofErr w:type="gramStart"/>
            <w:r w:rsidRPr="00C567FA">
              <w:rPr>
                <w:rFonts w:cstheme="minorHAnsi"/>
                <w:sz w:val="16"/>
                <w:szCs w:val="16"/>
              </w:rPr>
              <w:t>pieczątka)*</w:t>
            </w:r>
            <w:proofErr w:type="gramEnd"/>
          </w:p>
          <w:p w14:paraId="637D62B5" w14:textId="77777777" w:rsidR="0025555D" w:rsidRPr="00C567FA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35B59105" w14:textId="77777777" w:rsidR="0025555D" w:rsidRPr="00C567FA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16"/>
        </w:rPr>
      </w:pPr>
      <w:r w:rsidRPr="00C567FA">
        <w:rPr>
          <w:rFonts w:eastAsia="Times New Roman" w:cstheme="minorHAnsi"/>
          <w:b/>
          <w:i/>
          <w:sz w:val="16"/>
          <w:szCs w:val="16"/>
        </w:rPr>
        <w:t xml:space="preserve">* Podpis osoby figurującej lub osób figurujących w rejestrach do zaciągania zobowiązań w imieniu </w:t>
      </w:r>
      <w:r w:rsidRPr="00C567FA">
        <w:rPr>
          <w:rFonts w:eastAsia="Times New Roman" w:cstheme="minorHAnsi"/>
          <w:b/>
          <w:i/>
          <w:sz w:val="16"/>
          <w:szCs w:val="16"/>
          <w:lang w:eastAsia="pl-PL"/>
        </w:rPr>
        <w:t>Oferenta</w:t>
      </w:r>
      <w:r w:rsidRPr="00C567FA">
        <w:rPr>
          <w:rFonts w:eastAsia="Times New Roman" w:cstheme="minorHAnsi"/>
          <w:b/>
          <w:i/>
          <w:sz w:val="16"/>
          <w:szCs w:val="16"/>
        </w:rPr>
        <w:t xml:space="preserve"> lub we właściwym upoważnieniu.</w:t>
      </w:r>
    </w:p>
    <w:p w14:paraId="118938A6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84EE4E3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5AFB539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20C846F7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  <w:r w:rsidRPr="008B7C8F">
        <w:rPr>
          <w:rFonts w:cstheme="minorHAnsi"/>
          <w:b/>
          <w:bCs/>
          <w:i/>
          <w:iCs/>
          <w:sz w:val="20"/>
          <w:szCs w:val="20"/>
          <w:u w:val="single"/>
        </w:rPr>
        <w:t>Lub</w:t>
      </w:r>
    </w:p>
    <w:p w14:paraId="3E5743DA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34D2DF08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18C311C5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0E8D8092" w14:textId="77777777" w:rsidR="0025555D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658A17E2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7DC337CD" w14:textId="77777777" w:rsidR="0025555D" w:rsidRPr="008B7C8F" w:rsidRDefault="0025555D" w:rsidP="0025555D">
      <w:pPr>
        <w:pStyle w:val="Akapitzlist"/>
        <w:numPr>
          <w:ilvl w:val="3"/>
          <w:numId w:val="3"/>
        </w:numPr>
        <w:tabs>
          <w:tab w:val="left" w:pos="0"/>
          <w:tab w:val="left" w:pos="7200"/>
        </w:tabs>
        <w:spacing w:after="0"/>
        <w:ind w:left="426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</w:t>
      </w:r>
      <w:r w:rsidRPr="008B7C8F">
        <w:rPr>
          <w:rFonts w:cstheme="minorHAnsi"/>
          <w:b/>
          <w:bCs/>
          <w:sz w:val="20"/>
          <w:szCs w:val="20"/>
        </w:rPr>
        <w:t>rowadzę ośrodek szkolenia kierowców i załączam poświadczoną za zgodność z oryginałem kopię wpisu do rejestru przedsiębiorców prowadzących ośrodek szkolenia kierowców.</w:t>
      </w:r>
    </w:p>
    <w:p w14:paraId="4540B998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F1CDB73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11BC5CF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18079C7" w14:textId="77777777" w:rsidR="0025555D" w:rsidRPr="008B7C8F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8CCB091" w14:textId="77777777" w:rsidR="0025555D" w:rsidRPr="008B7C8F" w:rsidRDefault="0025555D" w:rsidP="0025555D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6F9E8C61" w14:textId="77777777" w:rsidR="0025555D" w:rsidRPr="008B7C8F" w:rsidRDefault="0025555D" w:rsidP="0025555D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8B7C8F">
        <w:rPr>
          <w:rFonts w:cstheme="minorHAnsi"/>
          <w:sz w:val="20"/>
          <w:szCs w:val="20"/>
        </w:rPr>
        <w:t>………………………………...</w:t>
      </w:r>
      <w:r w:rsidRPr="008B7C8F">
        <w:rPr>
          <w:rFonts w:cstheme="minorHAnsi"/>
          <w:sz w:val="20"/>
          <w:szCs w:val="20"/>
        </w:rPr>
        <w:tab/>
      </w:r>
      <w:r w:rsidRPr="008B7C8F">
        <w:rPr>
          <w:rFonts w:cstheme="minorHAnsi"/>
          <w:sz w:val="20"/>
          <w:szCs w:val="20"/>
        </w:rPr>
        <w:tab/>
      </w:r>
      <w:r w:rsidRPr="008B7C8F">
        <w:rPr>
          <w:rFonts w:cstheme="minorHAnsi"/>
          <w:sz w:val="20"/>
          <w:szCs w:val="20"/>
        </w:rPr>
        <w:tab/>
      </w:r>
      <w:r w:rsidRPr="008B7C8F">
        <w:rPr>
          <w:rFonts w:cstheme="minorHAnsi"/>
          <w:sz w:val="20"/>
          <w:szCs w:val="20"/>
        </w:rPr>
        <w:tab/>
      </w:r>
      <w:r w:rsidRPr="008B7C8F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25555D" w:rsidRPr="00D537D8" w14:paraId="68B0E0B9" w14:textId="77777777" w:rsidTr="002758FC">
        <w:tc>
          <w:tcPr>
            <w:tcW w:w="4570" w:type="dxa"/>
            <w:hideMark/>
          </w:tcPr>
          <w:p w14:paraId="307C600C" w14:textId="77777777" w:rsidR="0025555D" w:rsidRPr="00D537D8" w:rsidRDefault="0025555D" w:rsidP="002758F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D537D8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                      </w:t>
            </w:r>
            <w:r w:rsidRPr="00D537D8">
              <w:rPr>
                <w:rFonts w:cstheme="minorHAnsi"/>
                <w:sz w:val="16"/>
                <w:szCs w:val="16"/>
              </w:rPr>
              <w:t>Miejsce i data</w:t>
            </w:r>
          </w:p>
        </w:tc>
        <w:tc>
          <w:tcPr>
            <w:tcW w:w="4680" w:type="dxa"/>
            <w:hideMark/>
          </w:tcPr>
          <w:p w14:paraId="2E7D7B1C" w14:textId="77777777" w:rsidR="0025555D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D537D8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                          </w:t>
            </w:r>
            <w:r w:rsidRPr="00D537D8">
              <w:rPr>
                <w:rFonts w:cstheme="minorHAnsi"/>
                <w:sz w:val="16"/>
                <w:szCs w:val="16"/>
              </w:rPr>
              <w:t xml:space="preserve">(Imię, nazwisko, podpis, </w:t>
            </w:r>
            <w:proofErr w:type="gramStart"/>
            <w:r w:rsidRPr="00D537D8">
              <w:rPr>
                <w:rFonts w:cstheme="minorHAnsi"/>
                <w:sz w:val="16"/>
                <w:szCs w:val="16"/>
              </w:rPr>
              <w:t>pieczątka)*</w:t>
            </w:r>
            <w:proofErr w:type="gramEnd"/>
          </w:p>
          <w:p w14:paraId="1EE8B757" w14:textId="77777777" w:rsidR="0025555D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  <w:p w14:paraId="60CE5A19" w14:textId="77777777" w:rsidR="0025555D" w:rsidRPr="00D537D8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  <w:p w14:paraId="67635496" w14:textId="77777777" w:rsidR="0025555D" w:rsidRPr="00D537D8" w:rsidRDefault="0025555D" w:rsidP="002758F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64A9F810" w14:textId="77777777" w:rsidR="0025555D" w:rsidRPr="00D537D8" w:rsidRDefault="0025555D" w:rsidP="0025555D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16"/>
        </w:rPr>
      </w:pPr>
      <w:r w:rsidRPr="00D537D8">
        <w:rPr>
          <w:rFonts w:eastAsia="Times New Roman" w:cstheme="minorHAnsi"/>
          <w:b/>
          <w:i/>
          <w:sz w:val="16"/>
          <w:szCs w:val="16"/>
        </w:rPr>
        <w:t xml:space="preserve">* Podpis osoby figurującej lub osób figurujących w rejestrach do zaciągania zobowiązań w imieniu </w:t>
      </w:r>
      <w:r w:rsidRPr="00D537D8">
        <w:rPr>
          <w:rFonts w:eastAsia="Times New Roman" w:cstheme="minorHAnsi"/>
          <w:b/>
          <w:i/>
          <w:sz w:val="16"/>
          <w:szCs w:val="16"/>
          <w:lang w:eastAsia="pl-PL"/>
        </w:rPr>
        <w:t>Oferenta</w:t>
      </w:r>
      <w:r w:rsidRPr="00D537D8">
        <w:rPr>
          <w:rFonts w:eastAsia="Times New Roman" w:cstheme="minorHAnsi"/>
          <w:b/>
          <w:i/>
          <w:sz w:val="16"/>
          <w:szCs w:val="16"/>
        </w:rPr>
        <w:t xml:space="preserve"> lub we właściwym upoważnieniu.</w:t>
      </w:r>
    </w:p>
    <w:p w14:paraId="679E7C5D" w14:textId="77777777" w:rsidR="0025555D" w:rsidRPr="00A448D5" w:rsidRDefault="0025555D" w:rsidP="0025555D">
      <w:pPr>
        <w:pStyle w:val="Text"/>
        <w:spacing w:after="0" w:line="276" w:lineRule="auto"/>
        <w:ind w:firstLine="0"/>
        <w:rPr>
          <w:rFonts w:eastAsiaTheme="minorHAnsi" w:cstheme="minorHAnsi"/>
          <w:i/>
          <w:iCs/>
          <w:sz w:val="20"/>
          <w:lang w:val="pl-PL"/>
        </w:rPr>
      </w:pPr>
    </w:p>
    <w:sectPr w:rsidR="0025555D" w:rsidRPr="00A448D5" w:rsidSect="00B82229">
      <w:pgSz w:w="11906" w:h="16838"/>
      <w:pgMar w:top="1245" w:right="1133" w:bottom="1135" w:left="1417" w:header="426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D5885" w14:textId="77777777" w:rsidR="00B36FED" w:rsidRDefault="00B36FED" w:rsidP="00AA1F65">
      <w:pPr>
        <w:spacing w:after="0" w:line="240" w:lineRule="auto"/>
      </w:pPr>
      <w:r>
        <w:separator/>
      </w:r>
    </w:p>
  </w:endnote>
  <w:endnote w:type="continuationSeparator" w:id="0">
    <w:p w14:paraId="2224C0D5" w14:textId="77777777" w:rsidR="00B36FED" w:rsidRDefault="00B36FED" w:rsidP="00AA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penSymbol">
    <w:altName w:val="Courier New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">
    <w:altName w:val="Calibri"/>
    <w:panose1 w:val="020B0604020202020204"/>
    <w:charset w:val="00"/>
    <w:family w:val="auto"/>
    <w:pitch w:val="variable"/>
  </w:font>
  <w:font w:name="Liberation Serif"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0"/>
    <w:family w:val="decorative"/>
    <w:pitch w:val="variable"/>
    <w:sig w:usb0="00000003" w:usb1="00000000" w:usb2="00000000" w:usb3="00000000" w:csb0="80000001" w:csb1="00000000"/>
  </w:font>
  <w:font w:name="Mincho">
    <w:altName w:val="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8308428"/>
      <w:docPartObj>
        <w:docPartGallery w:val="Page Numbers (Bottom of Page)"/>
        <w:docPartUnique/>
      </w:docPartObj>
    </w:sdtPr>
    <w:sdtContent>
      <w:p w14:paraId="6542937E" w14:textId="77777777" w:rsidR="0015620D" w:rsidRDefault="001562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651">
          <w:rPr>
            <w:noProof/>
          </w:rPr>
          <w:t>67</w:t>
        </w:r>
        <w:r>
          <w:fldChar w:fldCharType="end"/>
        </w:r>
      </w:p>
    </w:sdtContent>
  </w:sdt>
  <w:p w14:paraId="462148AD" w14:textId="77777777" w:rsidR="0015620D" w:rsidRDefault="0015620D" w:rsidP="001E6905">
    <w:pPr>
      <w:pStyle w:val="Stopka"/>
      <w:tabs>
        <w:tab w:val="clear" w:pos="4536"/>
        <w:tab w:val="clear" w:pos="9072"/>
        <w:tab w:val="left" w:pos="2545"/>
      </w:tabs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B9669" w14:textId="77777777" w:rsidR="00B36FED" w:rsidRDefault="00B36FED" w:rsidP="00AA1F65">
      <w:pPr>
        <w:spacing w:after="0" w:line="240" w:lineRule="auto"/>
      </w:pPr>
      <w:r>
        <w:separator/>
      </w:r>
    </w:p>
  </w:footnote>
  <w:footnote w:type="continuationSeparator" w:id="0">
    <w:p w14:paraId="66A53DEA" w14:textId="77777777" w:rsidR="00B36FED" w:rsidRDefault="00B36FED" w:rsidP="00AA1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A25E4" w14:textId="77777777" w:rsidR="0015620D" w:rsidRPr="00283AD0" w:rsidRDefault="0015620D" w:rsidP="00D64F39">
    <w:pPr>
      <w:pStyle w:val="Nagwek"/>
      <w:jc w:val="center"/>
    </w:pPr>
    <w:r w:rsidRPr="003D1189">
      <w:rPr>
        <w:noProof/>
        <w:lang w:eastAsia="pl-PL"/>
      </w:rPr>
      <w:drawing>
        <wp:inline distT="0" distB="0" distL="0" distR="0" wp14:anchorId="06B3B7AD" wp14:editId="379A1B53">
          <wp:extent cx="5746684" cy="761365"/>
          <wp:effectExtent l="0" t="0" r="6985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80553" cy="76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0E0511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9449F7"/>
    <w:multiLevelType w:val="hybridMultilevel"/>
    <w:tmpl w:val="9C2235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F14BEB"/>
    <w:multiLevelType w:val="hybridMultilevel"/>
    <w:tmpl w:val="8D265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F30DBE"/>
    <w:multiLevelType w:val="hybridMultilevel"/>
    <w:tmpl w:val="173808F6"/>
    <w:lvl w:ilvl="0" w:tplc="1F821BE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F3209B"/>
    <w:multiLevelType w:val="hybridMultilevel"/>
    <w:tmpl w:val="3E885EE0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1" w15:restartNumberingAfterBreak="0">
    <w:nsid w:val="01B07421"/>
    <w:multiLevelType w:val="hybridMultilevel"/>
    <w:tmpl w:val="B89CE934"/>
    <w:lvl w:ilvl="0" w:tplc="D81E8C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539092D"/>
    <w:multiLevelType w:val="hybridMultilevel"/>
    <w:tmpl w:val="810AC36C"/>
    <w:lvl w:ilvl="0" w:tplc="27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7506FC"/>
    <w:multiLevelType w:val="multilevel"/>
    <w:tmpl w:val="2B7A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6F16B86"/>
    <w:multiLevelType w:val="hybridMultilevel"/>
    <w:tmpl w:val="72AE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0A03A4"/>
    <w:multiLevelType w:val="hybridMultilevel"/>
    <w:tmpl w:val="D5C0A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CD7BA6"/>
    <w:multiLevelType w:val="hybridMultilevel"/>
    <w:tmpl w:val="C89C9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C731C"/>
    <w:multiLevelType w:val="hybridMultilevel"/>
    <w:tmpl w:val="289C66BC"/>
    <w:lvl w:ilvl="0" w:tplc="2DA6B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DC353D"/>
    <w:multiLevelType w:val="hybridMultilevel"/>
    <w:tmpl w:val="49A49606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9" w15:restartNumberingAfterBreak="0">
    <w:nsid w:val="0D7B6724"/>
    <w:multiLevelType w:val="multilevel"/>
    <w:tmpl w:val="35F42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EB43F24"/>
    <w:multiLevelType w:val="hybridMultilevel"/>
    <w:tmpl w:val="039259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0F124732"/>
    <w:multiLevelType w:val="hybridMultilevel"/>
    <w:tmpl w:val="265CD9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9B38D4"/>
    <w:multiLevelType w:val="hybridMultilevel"/>
    <w:tmpl w:val="D3F4EA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0E95D3B"/>
    <w:multiLevelType w:val="hybridMultilevel"/>
    <w:tmpl w:val="C9463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B736E"/>
    <w:multiLevelType w:val="hybridMultilevel"/>
    <w:tmpl w:val="E4B24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BF23D0"/>
    <w:multiLevelType w:val="hybridMultilevel"/>
    <w:tmpl w:val="30FA2C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16A149F5"/>
    <w:multiLevelType w:val="hybridMultilevel"/>
    <w:tmpl w:val="43B63334"/>
    <w:lvl w:ilvl="0" w:tplc="C80AD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8454F1F"/>
    <w:multiLevelType w:val="hybridMultilevel"/>
    <w:tmpl w:val="1CF4424C"/>
    <w:lvl w:ilvl="0" w:tplc="EA8A67F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187E5233"/>
    <w:multiLevelType w:val="hybridMultilevel"/>
    <w:tmpl w:val="53100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0F79CE"/>
    <w:multiLevelType w:val="hybridMultilevel"/>
    <w:tmpl w:val="6652CD9C"/>
    <w:lvl w:ilvl="0" w:tplc="86C2544E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Calibr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96A5F6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9EF2D7D"/>
    <w:multiLevelType w:val="hybridMultilevel"/>
    <w:tmpl w:val="F92C9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D4F3F"/>
    <w:multiLevelType w:val="multilevel"/>
    <w:tmpl w:val="C01A5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1BF36C94"/>
    <w:multiLevelType w:val="hybridMultilevel"/>
    <w:tmpl w:val="91700574"/>
    <w:lvl w:ilvl="0" w:tplc="0415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6330D"/>
    <w:multiLevelType w:val="hybridMultilevel"/>
    <w:tmpl w:val="6CDA7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211E53"/>
    <w:multiLevelType w:val="hybridMultilevel"/>
    <w:tmpl w:val="33B4CBF6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5" w15:restartNumberingAfterBreak="0">
    <w:nsid w:val="1E9E5448"/>
    <w:multiLevelType w:val="hybridMultilevel"/>
    <w:tmpl w:val="36CEEC4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1FC16ECD"/>
    <w:multiLevelType w:val="hybridMultilevel"/>
    <w:tmpl w:val="487067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C3330B"/>
    <w:multiLevelType w:val="hybridMultilevel"/>
    <w:tmpl w:val="E74283F2"/>
    <w:lvl w:ilvl="0" w:tplc="27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BF6772"/>
    <w:multiLevelType w:val="hybridMultilevel"/>
    <w:tmpl w:val="A8961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C44990"/>
    <w:multiLevelType w:val="hybridMultilevel"/>
    <w:tmpl w:val="1F821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3FD47B2"/>
    <w:multiLevelType w:val="hybridMultilevel"/>
    <w:tmpl w:val="55B0BB1A"/>
    <w:lvl w:ilvl="0" w:tplc="45FE71A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9C19B0"/>
    <w:multiLevelType w:val="multilevel"/>
    <w:tmpl w:val="76E24A2C"/>
    <w:lvl w:ilvl="0">
      <w:start w:val="1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2" w15:restartNumberingAfterBreak="0">
    <w:nsid w:val="25FE31DF"/>
    <w:multiLevelType w:val="hybridMultilevel"/>
    <w:tmpl w:val="2E3AD42C"/>
    <w:lvl w:ilvl="0" w:tplc="38BC01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DD31BE"/>
    <w:multiLevelType w:val="hybridMultilevel"/>
    <w:tmpl w:val="F6F6EFA0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4" w15:restartNumberingAfterBreak="0">
    <w:nsid w:val="292117D0"/>
    <w:multiLevelType w:val="multilevel"/>
    <w:tmpl w:val="912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2AE53DC8"/>
    <w:multiLevelType w:val="multilevel"/>
    <w:tmpl w:val="CF904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2B3A0C18"/>
    <w:multiLevelType w:val="hybridMultilevel"/>
    <w:tmpl w:val="51023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EC41F1"/>
    <w:multiLevelType w:val="multilevel"/>
    <w:tmpl w:val="063C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BEF1933"/>
    <w:multiLevelType w:val="hybridMultilevel"/>
    <w:tmpl w:val="E408AB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B42951"/>
    <w:multiLevelType w:val="hybridMultilevel"/>
    <w:tmpl w:val="9C9C9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227089"/>
    <w:multiLevelType w:val="hybridMultilevel"/>
    <w:tmpl w:val="F5C2A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6E362E7"/>
    <w:multiLevelType w:val="hybridMultilevel"/>
    <w:tmpl w:val="0CC8A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4C1108"/>
    <w:multiLevelType w:val="hybridMultilevel"/>
    <w:tmpl w:val="02C0E180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3" w15:restartNumberingAfterBreak="0">
    <w:nsid w:val="39215915"/>
    <w:multiLevelType w:val="hybridMultilevel"/>
    <w:tmpl w:val="BC04830E"/>
    <w:lvl w:ilvl="0" w:tplc="39D286B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B72F47"/>
    <w:multiLevelType w:val="hybridMultilevel"/>
    <w:tmpl w:val="05B66024"/>
    <w:lvl w:ilvl="0" w:tplc="A534397A">
      <w:start w:val="1"/>
      <w:numFmt w:val="bullet"/>
      <w:pStyle w:val="Brain-punkty"/>
      <w:lvlText w:val=""/>
      <w:lvlJc w:val="left"/>
      <w:pPr>
        <w:ind w:left="1068" w:hanging="360"/>
      </w:pPr>
      <w:rPr>
        <w:rFonts w:ascii="Symbol" w:hAnsi="Symbol" w:hint="default"/>
        <w:caps w:val="0"/>
        <w:strike w:val="0"/>
        <w:dstrike w:val="0"/>
        <w:vanish w:val="0"/>
        <w:webHidden w:val="0"/>
        <w:color w:val="E36C0A" w:themeColor="accent6" w:themeShade="BF"/>
        <w:sz w:val="20"/>
        <w:szCs w:val="20"/>
        <w:u w:val="none"/>
        <w:effect w:val="none"/>
        <w:vertAlign w:val="baseline"/>
        <w:specVanish w:val="0"/>
      </w:rPr>
    </w:lvl>
    <w:lvl w:ilvl="1" w:tplc="E6EEBEC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  <w:color w:val="E36C0A" w:themeColor="accent6" w:themeShade="BF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3D5E07AE"/>
    <w:multiLevelType w:val="hybridMultilevel"/>
    <w:tmpl w:val="0BE6EA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D756877"/>
    <w:multiLevelType w:val="hybridMultilevel"/>
    <w:tmpl w:val="0EF4051C"/>
    <w:lvl w:ilvl="0" w:tplc="0415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57" w15:restartNumberingAfterBreak="0">
    <w:nsid w:val="3DC33410"/>
    <w:multiLevelType w:val="hybridMultilevel"/>
    <w:tmpl w:val="7C16CD1A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8" w15:restartNumberingAfterBreak="0">
    <w:nsid w:val="3DD7325A"/>
    <w:multiLevelType w:val="hybridMultilevel"/>
    <w:tmpl w:val="ADF6353A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9" w15:restartNumberingAfterBreak="0">
    <w:nsid w:val="3DE662C5"/>
    <w:multiLevelType w:val="hybridMultilevel"/>
    <w:tmpl w:val="0B066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BEF048">
      <w:start w:val="10"/>
      <w:numFmt w:val="bullet"/>
      <w:lvlText w:val="•"/>
      <w:lvlJc w:val="left"/>
      <w:pPr>
        <w:ind w:left="1644" w:hanging="564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01368E6"/>
    <w:multiLevelType w:val="hybridMultilevel"/>
    <w:tmpl w:val="16A8B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1077DFA"/>
    <w:multiLevelType w:val="hybridMultilevel"/>
    <w:tmpl w:val="698453F0"/>
    <w:lvl w:ilvl="0" w:tplc="04150019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3B41459"/>
    <w:multiLevelType w:val="hybridMultilevel"/>
    <w:tmpl w:val="A5646080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3" w15:restartNumberingAfterBreak="0">
    <w:nsid w:val="446A6358"/>
    <w:multiLevelType w:val="multilevel"/>
    <w:tmpl w:val="0AA0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459650E7"/>
    <w:multiLevelType w:val="hybridMultilevel"/>
    <w:tmpl w:val="66927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5B024A8"/>
    <w:multiLevelType w:val="multilevel"/>
    <w:tmpl w:val="12C2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474E41B6"/>
    <w:multiLevelType w:val="hybridMultilevel"/>
    <w:tmpl w:val="5080D112"/>
    <w:lvl w:ilvl="0" w:tplc="5CDA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77520FB"/>
    <w:multiLevelType w:val="hybridMultilevel"/>
    <w:tmpl w:val="1AD83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035620"/>
    <w:multiLevelType w:val="hybridMultilevel"/>
    <w:tmpl w:val="43B6333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8E24209"/>
    <w:multiLevelType w:val="hybridMultilevel"/>
    <w:tmpl w:val="16D8B8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94B0D7F"/>
    <w:multiLevelType w:val="hybridMultilevel"/>
    <w:tmpl w:val="FD707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9DF3EED"/>
    <w:multiLevelType w:val="hybridMultilevel"/>
    <w:tmpl w:val="A3B6F1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4AFD0E29"/>
    <w:multiLevelType w:val="hybridMultilevel"/>
    <w:tmpl w:val="7A72F7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B92637D"/>
    <w:multiLevelType w:val="hybridMultilevel"/>
    <w:tmpl w:val="28EE8A6A"/>
    <w:lvl w:ilvl="0" w:tplc="8BD03AAE">
      <w:start w:val="1"/>
      <w:numFmt w:val="decimal"/>
      <w:lvlText w:val="%1."/>
      <w:lvlJc w:val="left"/>
      <w:pPr>
        <w:ind w:left="518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CA92F5A"/>
    <w:multiLevelType w:val="hybridMultilevel"/>
    <w:tmpl w:val="BC3CF0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4D033E40"/>
    <w:multiLevelType w:val="hybridMultilevel"/>
    <w:tmpl w:val="7100A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E91658A"/>
    <w:multiLevelType w:val="hybridMultilevel"/>
    <w:tmpl w:val="6F7C4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ED50DB7"/>
    <w:multiLevelType w:val="hybridMultilevel"/>
    <w:tmpl w:val="83EEA11E"/>
    <w:lvl w:ilvl="0" w:tplc="AD564D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F053315"/>
    <w:multiLevelType w:val="hybridMultilevel"/>
    <w:tmpl w:val="B2F6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F606B90"/>
    <w:multiLevelType w:val="hybridMultilevel"/>
    <w:tmpl w:val="8A821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F9B2CB3"/>
    <w:multiLevelType w:val="hybridMultilevel"/>
    <w:tmpl w:val="092AF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06C7838"/>
    <w:multiLevelType w:val="hybridMultilevel"/>
    <w:tmpl w:val="08BC8F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D035D1"/>
    <w:multiLevelType w:val="hybridMultilevel"/>
    <w:tmpl w:val="BCC6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38567C9"/>
    <w:multiLevelType w:val="hybridMultilevel"/>
    <w:tmpl w:val="AD6206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54D6641E"/>
    <w:multiLevelType w:val="hybridMultilevel"/>
    <w:tmpl w:val="C23E580E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5BE1F91"/>
    <w:multiLevelType w:val="multilevel"/>
    <w:tmpl w:val="CFA8FD0A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b w:val="0"/>
        <w:bCs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6" w15:restartNumberingAfterBreak="0">
    <w:nsid w:val="57BD2A6B"/>
    <w:multiLevelType w:val="multilevel"/>
    <w:tmpl w:val="FF26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5854525F"/>
    <w:multiLevelType w:val="hybridMultilevel"/>
    <w:tmpl w:val="B7EC810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8" w15:restartNumberingAfterBreak="0">
    <w:nsid w:val="591E2DAF"/>
    <w:multiLevelType w:val="multilevel"/>
    <w:tmpl w:val="09787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59F97EF8"/>
    <w:multiLevelType w:val="multilevel"/>
    <w:tmpl w:val="8CE6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5B191C1D"/>
    <w:multiLevelType w:val="hybridMultilevel"/>
    <w:tmpl w:val="72F0F5E8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B290740"/>
    <w:multiLevelType w:val="hybridMultilevel"/>
    <w:tmpl w:val="C0D8A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3B2127"/>
    <w:multiLevelType w:val="hybridMultilevel"/>
    <w:tmpl w:val="11F8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EE42896"/>
    <w:multiLevelType w:val="hybridMultilevel"/>
    <w:tmpl w:val="610C7E08"/>
    <w:lvl w:ilvl="0" w:tplc="27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734D9A"/>
    <w:multiLevelType w:val="hybridMultilevel"/>
    <w:tmpl w:val="CA9C59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619322C4"/>
    <w:multiLevelType w:val="hybridMultilevel"/>
    <w:tmpl w:val="C216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A703CF"/>
    <w:multiLevelType w:val="multilevel"/>
    <w:tmpl w:val="B39A9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6207691A"/>
    <w:multiLevelType w:val="hybridMultilevel"/>
    <w:tmpl w:val="BFC0DD04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8" w15:restartNumberingAfterBreak="0">
    <w:nsid w:val="62452D16"/>
    <w:multiLevelType w:val="hybridMultilevel"/>
    <w:tmpl w:val="8D904308"/>
    <w:lvl w:ilvl="0" w:tplc="F0DEF638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3A57F79"/>
    <w:multiLevelType w:val="hybridMultilevel"/>
    <w:tmpl w:val="E45A0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3F918C7"/>
    <w:multiLevelType w:val="hybridMultilevel"/>
    <w:tmpl w:val="8A2A07A0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1" w15:restartNumberingAfterBreak="0">
    <w:nsid w:val="648C0CA6"/>
    <w:multiLevelType w:val="hybridMultilevel"/>
    <w:tmpl w:val="C1AC830C"/>
    <w:lvl w:ilvl="0" w:tplc="963605AA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4E914A1"/>
    <w:multiLevelType w:val="hybridMultilevel"/>
    <w:tmpl w:val="266C6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708728A"/>
    <w:multiLevelType w:val="multilevel"/>
    <w:tmpl w:val="88C0CB2A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04" w15:restartNumberingAfterBreak="0">
    <w:nsid w:val="68CC1F1A"/>
    <w:multiLevelType w:val="hybridMultilevel"/>
    <w:tmpl w:val="CDE08DB0"/>
    <w:lvl w:ilvl="0" w:tplc="27706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" w15:restartNumberingAfterBreak="0">
    <w:nsid w:val="69704C6A"/>
    <w:multiLevelType w:val="hybridMultilevel"/>
    <w:tmpl w:val="D98431B2"/>
    <w:lvl w:ilvl="0" w:tplc="C8143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13E96C8">
      <w:numFmt w:val="bullet"/>
      <w:lvlText w:val="•"/>
      <w:lvlJc w:val="left"/>
      <w:pPr>
        <w:ind w:left="1524" w:hanging="444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9AE18C4"/>
    <w:multiLevelType w:val="multilevel"/>
    <w:tmpl w:val="03146A68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7" w15:restartNumberingAfterBreak="0">
    <w:nsid w:val="69B34BB6"/>
    <w:multiLevelType w:val="hybridMultilevel"/>
    <w:tmpl w:val="82486D18"/>
    <w:lvl w:ilvl="0" w:tplc="57A49EC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54332D"/>
    <w:multiLevelType w:val="hybridMultilevel"/>
    <w:tmpl w:val="E44E0904"/>
    <w:lvl w:ilvl="0" w:tplc="7C0080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9" w15:restartNumberingAfterBreak="0">
    <w:nsid w:val="6CD27B96"/>
    <w:multiLevelType w:val="hybridMultilevel"/>
    <w:tmpl w:val="118A5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E1F7D02"/>
    <w:multiLevelType w:val="hybridMultilevel"/>
    <w:tmpl w:val="A89A9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F816D67"/>
    <w:multiLevelType w:val="hybridMultilevel"/>
    <w:tmpl w:val="43B63334"/>
    <w:lvl w:ilvl="0" w:tplc="C80AD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70844DB8"/>
    <w:multiLevelType w:val="hybridMultilevel"/>
    <w:tmpl w:val="C4208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0D73A4E"/>
    <w:multiLevelType w:val="hybridMultilevel"/>
    <w:tmpl w:val="19BECD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717D2792"/>
    <w:multiLevelType w:val="hybridMultilevel"/>
    <w:tmpl w:val="F7B80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4EA0889"/>
    <w:multiLevelType w:val="hybridMultilevel"/>
    <w:tmpl w:val="25382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4F36DB4"/>
    <w:multiLevelType w:val="multilevel"/>
    <w:tmpl w:val="D2EEA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75910F20"/>
    <w:multiLevelType w:val="multilevel"/>
    <w:tmpl w:val="DC86A18E"/>
    <w:styleLink w:val="WWNum1"/>
    <w:lvl w:ilvl="0">
      <w:start w:val="1"/>
      <w:numFmt w:val="decimal"/>
      <w:lvlText w:val="%1"/>
      <w:lvlJc w:val="left"/>
      <w:pPr>
        <w:ind w:left="1352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20" w15:restartNumberingAfterBreak="0">
    <w:nsid w:val="76224570"/>
    <w:multiLevelType w:val="hybridMultilevel"/>
    <w:tmpl w:val="30B26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6D343CB"/>
    <w:multiLevelType w:val="hybridMultilevel"/>
    <w:tmpl w:val="0F6A9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7BD7117"/>
    <w:multiLevelType w:val="hybridMultilevel"/>
    <w:tmpl w:val="59AA69C4"/>
    <w:lvl w:ilvl="0" w:tplc="7958BE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78005759"/>
    <w:multiLevelType w:val="hybridMultilevel"/>
    <w:tmpl w:val="7F36C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78011AEA"/>
    <w:multiLevelType w:val="hybridMultilevel"/>
    <w:tmpl w:val="61BA9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81F19CD"/>
    <w:multiLevelType w:val="hybridMultilevel"/>
    <w:tmpl w:val="F7588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8214A3D"/>
    <w:multiLevelType w:val="hybridMultilevel"/>
    <w:tmpl w:val="43B6333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782329E9"/>
    <w:multiLevelType w:val="hybridMultilevel"/>
    <w:tmpl w:val="A204F276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794A6BE1"/>
    <w:multiLevelType w:val="hybridMultilevel"/>
    <w:tmpl w:val="BFC45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A4501BB"/>
    <w:multiLevelType w:val="hybridMultilevel"/>
    <w:tmpl w:val="01628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AB71237"/>
    <w:multiLevelType w:val="hybridMultilevel"/>
    <w:tmpl w:val="C4EE5C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2" w15:restartNumberingAfterBreak="0">
    <w:nsid w:val="7B2041E3"/>
    <w:multiLevelType w:val="hybridMultilevel"/>
    <w:tmpl w:val="1CB47720"/>
    <w:lvl w:ilvl="0" w:tplc="BDBEA3B6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33" w15:restartNumberingAfterBreak="0">
    <w:nsid w:val="7BDB53BB"/>
    <w:multiLevelType w:val="hybridMultilevel"/>
    <w:tmpl w:val="B2BC4E98"/>
    <w:lvl w:ilvl="0" w:tplc="9040834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/>
      </w:rPr>
    </w:lvl>
    <w:lvl w:ilvl="1" w:tplc="A1B42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CEC4F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2A20BA"/>
    <w:multiLevelType w:val="multilevel"/>
    <w:tmpl w:val="E528DF5A"/>
    <w:lvl w:ilvl="0">
      <w:start w:val="13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5" w15:restartNumberingAfterBreak="0">
    <w:nsid w:val="7D4D4206"/>
    <w:multiLevelType w:val="hybridMultilevel"/>
    <w:tmpl w:val="32C05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D557B17"/>
    <w:multiLevelType w:val="multilevel"/>
    <w:tmpl w:val="E7B81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8" w15:restartNumberingAfterBreak="0">
    <w:nsid w:val="7EFD730E"/>
    <w:multiLevelType w:val="hybridMultilevel"/>
    <w:tmpl w:val="6D827F3C"/>
    <w:lvl w:ilvl="0" w:tplc="73CA86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402091">
    <w:abstractNumId w:val="81"/>
  </w:num>
  <w:num w:numId="2" w16cid:durableId="1527402290">
    <w:abstractNumId w:val="106"/>
  </w:num>
  <w:num w:numId="3" w16cid:durableId="1483621157">
    <w:abstractNumId w:val="133"/>
  </w:num>
  <w:num w:numId="4" w16cid:durableId="1491214107">
    <w:abstractNumId w:val="75"/>
  </w:num>
  <w:num w:numId="5" w16cid:durableId="794058202">
    <w:abstractNumId w:val="29"/>
  </w:num>
  <w:num w:numId="6" w16cid:durableId="2081176893">
    <w:abstractNumId w:val="50"/>
  </w:num>
  <w:num w:numId="7" w16cid:durableId="645400200">
    <w:abstractNumId w:val="73"/>
  </w:num>
  <w:num w:numId="8" w16cid:durableId="1164515743">
    <w:abstractNumId w:val="98"/>
  </w:num>
  <w:num w:numId="9" w16cid:durableId="343896947">
    <w:abstractNumId w:val="27"/>
  </w:num>
  <w:num w:numId="10" w16cid:durableId="1004211445">
    <w:abstractNumId w:val="85"/>
  </w:num>
  <w:num w:numId="11" w16cid:durableId="2012566735">
    <w:abstractNumId w:val="123"/>
  </w:num>
  <w:num w:numId="12" w16cid:durableId="986086940">
    <w:abstractNumId w:val="108"/>
  </w:num>
  <w:num w:numId="13" w16cid:durableId="1919630017">
    <w:abstractNumId w:val="107"/>
  </w:num>
  <w:num w:numId="14" w16cid:durableId="512383154">
    <w:abstractNumId w:val="41"/>
  </w:num>
  <w:num w:numId="15" w16cid:durableId="1254826014">
    <w:abstractNumId w:val="134"/>
  </w:num>
  <w:num w:numId="16" w16cid:durableId="1556620641">
    <w:abstractNumId w:val="53"/>
  </w:num>
  <w:num w:numId="17" w16cid:durableId="995694562">
    <w:abstractNumId w:val="72"/>
  </w:num>
  <w:num w:numId="18" w16cid:durableId="1603342337">
    <w:abstractNumId w:val="103"/>
  </w:num>
  <w:num w:numId="19" w16cid:durableId="1851599598">
    <w:abstractNumId w:val="132"/>
  </w:num>
  <w:num w:numId="20" w16cid:durableId="574705427">
    <w:abstractNumId w:val="101"/>
  </w:num>
  <w:num w:numId="21" w16cid:durableId="1593011107">
    <w:abstractNumId w:val="17"/>
  </w:num>
  <w:num w:numId="22" w16cid:durableId="567886455">
    <w:abstractNumId w:val="138"/>
  </w:num>
  <w:num w:numId="23" w16cid:durableId="1270971586">
    <w:abstractNumId w:val="54"/>
  </w:num>
  <w:num w:numId="24" w16cid:durableId="1820144672">
    <w:abstractNumId w:val="20"/>
  </w:num>
  <w:num w:numId="25" w16cid:durableId="667709277">
    <w:abstractNumId w:val="104"/>
  </w:num>
  <w:num w:numId="26" w16cid:durableId="1107890762">
    <w:abstractNumId w:val="48"/>
  </w:num>
  <w:num w:numId="27" w16cid:durableId="268634139">
    <w:abstractNumId w:val="122"/>
  </w:num>
  <w:num w:numId="28" w16cid:durableId="1966084028">
    <w:abstractNumId w:val="66"/>
  </w:num>
  <w:num w:numId="29" w16cid:durableId="419912962">
    <w:abstractNumId w:val="105"/>
  </w:num>
  <w:num w:numId="30" w16cid:durableId="2103063253">
    <w:abstractNumId w:val="21"/>
  </w:num>
  <w:num w:numId="31" w16cid:durableId="1279801341">
    <w:abstractNumId w:val="95"/>
  </w:num>
  <w:num w:numId="32" w16cid:durableId="381371673">
    <w:abstractNumId w:val="135"/>
  </w:num>
  <w:num w:numId="33" w16cid:durableId="658773853">
    <w:abstractNumId w:val="111"/>
  </w:num>
  <w:num w:numId="34" w16cid:durableId="764378346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4769058">
    <w:abstractNumId w:val="1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891959802">
    <w:abstractNumId w:val="1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1517690520">
    <w:abstractNumId w:val="24"/>
  </w:num>
  <w:num w:numId="38" w16cid:durableId="1949704095">
    <w:abstractNumId w:val="56"/>
  </w:num>
  <w:num w:numId="39" w16cid:durableId="799806974">
    <w:abstractNumId w:val="40"/>
  </w:num>
  <w:num w:numId="40" w16cid:durableId="2145344270">
    <w:abstractNumId w:val="77"/>
  </w:num>
  <w:num w:numId="41" w16cid:durableId="396249275">
    <w:abstractNumId w:val="35"/>
  </w:num>
  <w:num w:numId="42" w16cid:durableId="1161771364">
    <w:abstractNumId w:val="119"/>
  </w:num>
  <w:num w:numId="43" w16cid:durableId="889456076">
    <w:abstractNumId w:val="61"/>
  </w:num>
  <w:num w:numId="44" w16cid:durableId="1717855238">
    <w:abstractNumId w:val="116"/>
  </w:num>
  <w:num w:numId="45" w16cid:durableId="2049522244">
    <w:abstractNumId w:val="125"/>
  </w:num>
  <w:num w:numId="46" w16cid:durableId="1126587186">
    <w:abstractNumId w:val="131"/>
  </w:num>
  <w:num w:numId="47" w16cid:durableId="252979119">
    <w:abstractNumId w:val="83"/>
  </w:num>
  <w:num w:numId="48" w16cid:durableId="1751848509">
    <w:abstractNumId w:val="42"/>
  </w:num>
  <w:num w:numId="49" w16cid:durableId="254020050">
    <w:abstractNumId w:val="9"/>
  </w:num>
  <w:num w:numId="50" w16cid:durableId="954020693">
    <w:abstractNumId w:val="32"/>
  </w:num>
  <w:num w:numId="51" w16cid:durableId="80805972">
    <w:abstractNumId w:val="26"/>
  </w:num>
  <w:num w:numId="52" w16cid:durableId="1731339374">
    <w:abstractNumId w:val="113"/>
  </w:num>
  <w:num w:numId="53" w16cid:durableId="1113358262">
    <w:abstractNumId w:val="12"/>
  </w:num>
  <w:num w:numId="54" w16cid:durableId="12674783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6115993">
    <w:abstractNumId w:val="76"/>
  </w:num>
  <w:num w:numId="56" w16cid:durableId="460152123">
    <w:abstractNumId w:val="90"/>
  </w:num>
  <w:num w:numId="57" w16cid:durableId="303463032">
    <w:abstractNumId w:val="84"/>
  </w:num>
  <w:num w:numId="58" w16cid:durableId="898246501">
    <w:abstractNumId w:val="30"/>
  </w:num>
  <w:num w:numId="59" w16cid:durableId="1685132378">
    <w:abstractNumId w:val="15"/>
  </w:num>
  <w:num w:numId="60" w16cid:durableId="1556349952">
    <w:abstractNumId w:val="121"/>
  </w:num>
  <w:num w:numId="61" w16cid:durableId="509638383">
    <w:abstractNumId w:val="8"/>
  </w:num>
  <w:num w:numId="62" w16cid:durableId="672799484">
    <w:abstractNumId w:val="16"/>
  </w:num>
  <w:num w:numId="63" w16cid:durableId="830364392">
    <w:abstractNumId w:val="109"/>
  </w:num>
  <w:num w:numId="64" w16cid:durableId="281110215">
    <w:abstractNumId w:val="80"/>
  </w:num>
  <w:num w:numId="65" w16cid:durableId="1771660171">
    <w:abstractNumId w:val="11"/>
  </w:num>
  <w:num w:numId="66" w16cid:durableId="396901924">
    <w:abstractNumId w:val="51"/>
  </w:num>
  <w:num w:numId="67" w16cid:durableId="1585795568">
    <w:abstractNumId w:val="117"/>
  </w:num>
  <w:num w:numId="68" w16cid:durableId="877618997">
    <w:abstractNumId w:val="67"/>
  </w:num>
  <w:num w:numId="69" w16cid:durableId="126550177">
    <w:abstractNumId w:val="70"/>
  </w:num>
  <w:num w:numId="70" w16cid:durableId="1713530588">
    <w:abstractNumId w:val="22"/>
  </w:num>
  <w:num w:numId="71" w16cid:durableId="725103530">
    <w:abstractNumId w:val="94"/>
  </w:num>
  <w:num w:numId="72" w16cid:durableId="915474705">
    <w:abstractNumId w:val="55"/>
  </w:num>
  <w:num w:numId="73" w16cid:durableId="3165963">
    <w:abstractNumId w:val="115"/>
  </w:num>
  <w:num w:numId="74" w16cid:durableId="1647927641">
    <w:abstractNumId w:val="71"/>
  </w:num>
  <w:num w:numId="75" w16cid:durableId="862089219">
    <w:abstractNumId w:val="130"/>
  </w:num>
  <w:num w:numId="76" w16cid:durableId="276527503">
    <w:abstractNumId w:val="74"/>
  </w:num>
  <w:num w:numId="77" w16cid:durableId="430854564">
    <w:abstractNumId w:val="7"/>
  </w:num>
  <w:num w:numId="78" w16cid:durableId="616177204">
    <w:abstractNumId w:val="127"/>
  </w:num>
  <w:num w:numId="79" w16cid:durableId="1736974929">
    <w:abstractNumId w:val="28"/>
  </w:num>
  <w:num w:numId="80" w16cid:durableId="1133712698">
    <w:abstractNumId w:val="57"/>
  </w:num>
  <w:num w:numId="81" w16cid:durableId="302539728">
    <w:abstractNumId w:val="60"/>
  </w:num>
  <w:num w:numId="82" w16cid:durableId="1490170483">
    <w:abstractNumId w:val="93"/>
  </w:num>
  <w:num w:numId="83" w16cid:durableId="997076756">
    <w:abstractNumId w:val="114"/>
  </w:num>
  <w:num w:numId="84" w16cid:durableId="315302536">
    <w:abstractNumId w:val="38"/>
  </w:num>
  <w:num w:numId="85" w16cid:durableId="1582105695">
    <w:abstractNumId w:val="25"/>
  </w:num>
  <w:num w:numId="86" w16cid:durableId="1865941498">
    <w:abstractNumId w:val="69"/>
  </w:num>
  <w:num w:numId="87" w16cid:durableId="1911770914">
    <w:abstractNumId w:val="33"/>
  </w:num>
  <w:num w:numId="88" w16cid:durableId="2033338765">
    <w:abstractNumId w:val="124"/>
  </w:num>
  <w:num w:numId="89" w16cid:durableId="819925124">
    <w:abstractNumId w:val="14"/>
  </w:num>
  <w:num w:numId="90" w16cid:durableId="674845332">
    <w:abstractNumId w:val="46"/>
  </w:num>
  <w:num w:numId="91" w16cid:durableId="1113944304">
    <w:abstractNumId w:val="82"/>
  </w:num>
  <w:num w:numId="92" w16cid:durableId="777142230">
    <w:abstractNumId w:val="64"/>
  </w:num>
  <w:num w:numId="93" w16cid:durableId="23673440">
    <w:abstractNumId w:val="59"/>
  </w:num>
  <w:num w:numId="94" w16cid:durableId="737943076">
    <w:abstractNumId w:val="99"/>
  </w:num>
  <w:num w:numId="95" w16cid:durableId="1681930718">
    <w:abstractNumId w:val="129"/>
  </w:num>
  <w:num w:numId="96" w16cid:durableId="1481732787">
    <w:abstractNumId w:val="96"/>
  </w:num>
  <w:num w:numId="97" w16cid:durableId="1100418744">
    <w:abstractNumId w:val="31"/>
  </w:num>
  <w:num w:numId="98" w16cid:durableId="369645185">
    <w:abstractNumId w:val="65"/>
  </w:num>
  <w:num w:numId="99" w16cid:durableId="819922464">
    <w:abstractNumId w:val="136"/>
  </w:num>
  <w:num w:numId="100" w16cid:durableId="1155680044">
    <w:abstractNumId w:val="89"/>
  </w:num>
  <w:num w:numId="101" w16cid:durableId="1023095223">
    <w:abstractNumId w:val="118"/>
  </w:num>
  <w:num w:numId="102" w16cid:durableId="1596286248">
    <w:abstractNumId w:val="45"/>
  </w:num>
  <w:num w:numId="103" w16cid:durableId="605160343">
    <w:abstractNumId w:val="63"/>
  </w:num>
  <w:num w:numId="104" w16cid:durableId="1048183624">
    <w:abstractNumId w:val="44"/>
  </w:num>
  <w:num w:numId="105" w16cid:durableId="1450512175">
    <w:abstractNumId w:val="13"/>
  </w:num>
  <w:num w:numId="106" w16cid:durableId="152454811">
    <w:abstractNumId w:val="102"/>
  </w:num>
  <w:num w:numId="107" w16cid:durableId="295989817">
    <w:abstractNumId w:val="91"/>
  </w:num>
  <w:num w:numId="108" w16cid:durableId="1955865188">
    <w:abstractNumId w:val="120"/>
  </w:num>
  <w:num w:numId="109" w16cid:durableId="1737313746">
    <w:abstractNumId w:val="39"/>
  </w:num>
  <w:num w:numId="110" w16cid:durableId="945117633">
    <w:abstractNumId w:val="110"/>
  </w:num>
  <w:num w:numId="111" w16cid:durableId="407388181">
    <w:abstractNumId w:val="78"/>
  </w:num>
  <w:num w:numId="112" w16cid:durableId="1331517758">
    <w:abstractNumId w:val="79"/>
  </w:num>
  <w:num w:numId="113" w16cid:durableId="130100228">
    <w:abstractNumId w:val="92"/>
  </w:num>
  <w:num w:numId="114" w16cid:durableId="517473480">
    <w:abstractNumId w:val="49"/>
  </w:num>
  <w:num w:numId="115" w16cid:durableId="2078700863">
    <w:abstractNumId w:val="19"/>
  </w:num>
  <w:num w:numId="116" w16cid:durableId="579604545">
    <w:abstractNumId w:val="47"/>
  </w:num>
  <w:num w:numId="117" w16cid:durableId="1028412674">
    <w:abstractNumId w:val="86"/>
  </w:num>
  <w:num w:numId="118" w16cid:durableId="360056668">
    <w:abstractNumId w:val="88"/>
  </w:num>
  <w:num w:numId="119" w16cid:durableId="769083835">
    <w:abstractNumId w:val="87"/>
  </w:num>
  <w:num w:numId="120" w16cid:durableId="130055791">
    <w:abstractNumId w:val="52"/>
  </w:num>
  <w:num w:numId="121" w16cid:durableId="826628477">
    <w:abstractNumId w:val="58"/>
  </w:num>
  <w:num w:numId="122" w16cid:durableId="1667246066">
    <w:abstractNumId w:val="100"/>
  </w:num>
  <w:num w:numId="123" w16cid:durableId="1907834901">
    <w:abstractNumId w:val="34"/>
  </w:num>
  <w:num w:numId="124" w16cid:durableId="1565529031">
    <w:abstractNumId w:val="10"/>
  </w:num>
  <w:num w:numId="125" w16cid:durableId="1842429389">
    <w:abstractNumId w:val="18"/>
  </w:num>
  <w:num w:numId="126" w16cid:durableId="346295816">
    <w:abstractNumId w:val="43"/>
  </w:num>
  <w:num w:numId="127" w16cid:durableId="1461339143">
    <w:abstractNumId w:val="62"/>
  </w:num>
  <w:num w:numId="128" w16cid:durableId="486827924">
    <w:abstractNumId w:val="97"/>
  </w:num>
  <w:num w:numId="129" w16cid:durableId="1015155127">
    <w:abstractNumId w:val="23"/>
  </w:num>
  <w:num w:numId="130" w16cid:durableId="1262103459">
    <w:abstractNumId w:val="36"/>
  </w:num>
  <w:num w:numId="131" w16cid:durableId="1591305321">
    <w:abstractNumId w:val="68"/>
  </w:num>
  <w:num w:numId="132" w16cid:durableId="1206984476">
    <w:abstractNumId w:val="126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F65"/>
    <w:rsid w:val="000008BB"/>
    <w:rsid w:val="00000D73"/>
    <w:rsid w:val="00000E47"/>
    <w:rsid w:val="00000E8E"/>
    <w:rsid w:val="00001DD1"/>
    <w:rsid w:val="00002746"/>
    <w:rsid w:val="0000274E"/>
    <w:rsid w:val="000042BF"/>
    <w:rsid w:val="00004E10"/>
    <w:rsid w:val="00005F13"/>
    <w:rsid w:val="0000601D"/>
    <w:rsid w:val="0000604E"/>
    <w:rsid w:val="00006CBC"/>
    <w:rsid w:val="00006E56"/>
    <w:rsid w:val="00006E58"/>
    <w:rsid w:val="000077AF"/>
    <w:rsid w:val="00007DA7"/>
    <w:rsid w:val="00010980"/>
    <w:rsid w:val="00010E15"/>
    <w:rsid w:val="000116C1"/>
    <w:rsid w:val="0001260D"/>
    <w:rsid w:val="00012A4D"/>
    <w:rsid w:val="000132A2"/>
    <w:rsid w:val="000167E3"/>
    <w:rsid w:val="0001750D"/>
    <w:rsid w:val="000202E2"/>
    <w:rsid w:val="00021132"/>
    <w:rsid w:val="00024AD7"/>
    <w:rsid w:val="00024EA6"/>
    <w:rsid w:val="00025257"/>
    <w:rsid w:val="00025933"/>
    <w:rsid w:val="00025A5F"/>
    <w:rsid w:val="00026ABE"/>
    <w:rsid w:val="00026B07"/>
    <w:rsid w:val="00026C00"/>
    <w:rsid w:val="000276A6"/>
    <w:rsid w:val="00027761"/>
    <w:rsid w:val="00031B59"/>
    <w:rsid w:val="00031B82"/>
    <w:rsid w:val="00032900"/>
    <w:rsid w:val="0003313B"/>
    <w:rsid w:val="00034660"/>
    <w:rsid w:val="0003626A"/>
    <w:rsid w:val="00036565"/>
    <w:rsid w:val="00036ABA"/>
    <w:rsid w:val="00036D22"/>
    <w:rsid w:val="0004013B"/>
    <w:rsid w:val="00040B5F"/>
    <w:rsid w:val="00040CD3"/>
    <w:rsid w:val="0004175B"/>
    <w:rsid w:val="000419F3"/>
    <w:rsid w:val="00042D5D"/>
    <w:rsid w:val="0004474D"/>
    <w:rsid w:val="000448D3"/>
    <w:rsid w:val="00044C2C"/>
    <w:rsid w:val="00044DED"/>
    <w:rsid w:val="00045395"/>
    <w:rsid w:val="0004692D"/>
    <w:rsid w:val="000472F3"/>
    <w:rsid w:val="0004746F"/>
    <w:rsid w:val="00047F95"/>
    <w:rsid w:val="00051020"/>
    <w:rsid w:val="00051598"/>
    <w:rsid w:val="00052734"/>
    <w:rsid w:val="0005285D"/>
    <w:rsid w:val="000534D8"/>
    <w:rsid w:val="0005538A"/>
    <w:rsid w:val="00060CC4"/>
    <w:rsid w:val="00060F55"/>
    <w:rsid w:val="0006134A"/>
    <w:rsid w:val="000613C7"/>
    <w:rsid w:val="000614BE"/>
    <w:rsid w:val="000615DE"/>
    <w:rsid w:val="000617BD"/>
    <w:rsid w:val="00062640"/>
    <w:rsid w:val="00062744"/>
    <w:rsid w:val="00062C76"/>
    <w:rsid w:val="00062D42"/>
    <w:rsid w:val="000634DA"/>
    <w:rsid w:val="00063B4E"/>
    <w:rsid w:val="00064C38"/>
    <w:rsid w:val="000653B9"/>
    <w:rsid w:val="000653F7"/>
    <w:rsid w:val="00065AB8"/>
    <w:rsid w:val="00066B8F"/>
    <w:rsid w:val="000675F6"/>
    <w:rsid w:val="0007076B"/>
    <w:rsid w:val="000709FF"/>
    <w:rsid w:val="0007139F"/>
    <w:rsid w:val="0007155C"/>
    <w:rsid w:val="00072275"/>
    <w:rsid w:val="0007228F"/>
    <w:rsid w:val="00073808"/>
    <w:rsid w:val="000755E6"/>
    <w:rsid w:val="00075704"/>
    <w:rsid w:val="00075CDF"/>
    <w:rsid w:val="00075ECD"/>
    <w:rsid w:val="00077707"/>
    <w:rsid w:val="00077796"/>
    <w:rsid w:val="00080805"/>
    <w:rsid w:val="00080919"/>
    <w:rsid w:val="00081227"/>
    <w:rsid w:val="00081B37"/>
    <w:rsid w:val="00083CA0"/>
    <w:rsid w:val="000850D1"/>
    <w:rsid w:val="00085A37"/>
    <w:rsid w:val="000901D1"/>
    <w:rsid w:val="00090B09"/>
    <w:rsid w:val="000918CC"/>
    <w:rsid w:val="00092863"/>
    <w:rsid w:val="00092B11"/>
    <w:rsid w:val="00092B12"/>
    <w:rsid w:val="00093C6B"/>
    <w:rsid w:val="000940FF"/>
    <w:rsid w:val="00094A8F"/>
    <w:rsid w:val="00096060"/>
    <w:rsid w:val="0009648B"/>
    <w:rsid w:val="00096E67"/>
    <w:rsid w:val="00097CE9"/>
    <w:rsid w:val="000A004E"/>
    <w:rsid w:val="000A08A4"/>
    <w:rsid w:val="000A1706"/>
    <w:rsid w:val="000A289C"/>
    <w:rsid w:val="000A2945"/>
    <w:rsid w:val="000A29B9"/>
    <w:rsid w:val="000A29F4"/>
    <w:rsid w:val="000A3B27"/>
    <w:rsid w:val="000A54DF"/>
    <w:rsid w:val="000A5525"/>
    <w:rsid w:val="000A6076"/>
    <w:rsid w:val="000A60E1"/>
    <w:rsid w:val="000A759F"/>
    <w:rsid w:val="000A7DFB"/>
    <w:rsid w:val="000B0A75"/>
    <w:rsid w:val="000B0F02"/>
    <w:rsid w:val="000B2A66"/>
    <w:rsid w:val="000B2F58"/>
    <w:rsid w:val="000B330C"/>
    <w:rsid w:val="000B37CD"/>
    <w:rsid w:val="000B434D"/>
    <w:rsid w:val="000B4932"/>
    <w:rsid w:val="000B493E"/>
    <w:rsid w:val="000B4CE4"/>
    <w:rsid w:val="000B554E"/>
    <w:rsid w:val="000B72F7"/>
    <w:rsid w:val="000B7BDF"/>
    <w:rsid w:val="000C01FB"/>
    <w:rsid w:val="000C0718"/>
    <w:rsid w:val="000C0B90"/>
    <w:rsid w:val="000C0F24"/>
    <w:rsid w:val="000C10CE"/>
    <w:rsid w:val="000C1FC8"/>
    <w:rsid w:val="000C2FA6"/>
    <w:rsid w:val="000C42F2"/>
    <w:rsid w:val="000C5CB2"/>
    <w:rsid w:val="000C6061"/>
    <w:rsid w:val="000C643D"/>
    <w:rsid w:val="000D01C8"/>
    <w:rsid w:val="000D0203"/>
    <w:rsid w:val="000D034A"/>
    <w:rsid w:val="000D2323"/>
    <w:rsid w:val="000D259A"/>
    <w:rsid w:val="000D2F72"/>
    <w:rsid w:val="000D3757"/>
    <w:rsid w:val="000D39B4"/>
    <w:rsid w:val="000D39D9"/>
    <w:rsid w:val="000D4BF4"/>
    <w:rsid w:val="000D5B79"/>
    <w:rsid w:val="000D633F"/>
    <w:rsid w:val="000D6E90"/>
    <w:rsid w:val="000D714B"/>
    <w:rsid w:val="000E1E65"/>
    <w:rsid w:val="000E1EFE"/>
    <w:rsid w:val="000E278A"/>
    <w:rsid w:val="000E2AFA"/>
    <w:rsid w:val="000E31F3"/>
    <w:rsid w:val="000E39FC"/>
    <w:rsid w:val="000E3E25"/>
    <w:rsid w:val="000E47D0"/>
    <w:rsid w:val="000E555F"/>
    <w:rsid w:val="000E56B7"/>
    <w:rsid w:val="000E790B"/>
    <w:rsid w:val="000E7DA6"/>
    <w:rsid w:val="000F09CD"/>
    <w:rsid w:val="000F16DA"/>
    <w:rsid w:val="000F328B"/>
    <w:rsid w:val="000F3352"/>
    <w:rsid w:val="000F369A"/>
    <w:rsid w:val="000F3B21"/>
    <w:rsid w:val="000F493D"/>
    <w:rsid w:val="000F5651"/>
    <w:rsid w:val="000F5973"/>
    <w:rsid w:val="000F5F06"/>
    <w:rsid w:val="000F6185"/>
    <w:rsid w:val="000F6616"/>
    <w:rsid w:val="000F66E9"/>
    <w:rsid w:val="000F6BD1"/>
    <w:rsid w:val="000F76CA"/>
    <w:rsid w:val="000F76D5"/>
    <w:rsid w:val="000F77FF"/>
    <w:rsid w:val="001005B9"/>
    <w:rsid w:val="00100A65"/>
    <w:rsid w:val="00101370"/>
    <w:rsid w:val="00101471"/>
    <w:rsid w:val="001016C3"/>
    <w:rsid w:val="0010221B"/>
    <w:rsid w:val="00102401"/>
    <w:rsid w:val="00102992"/>
    <w:rsid w:val="00102DF3"/>
    <w:rsid w:val="00102F15"/>
    <w:rsid w:val="00103066"/>
    <w:rsid w:val="00103901"/>
    <w:rsid w:val="00104CB5"/>
    <w:rsid w:val="001065D7"/>
    <w:rsid w:val="00106A1B"/>
    <w:rsid w:val="00106E16"/>
    <w:rsid w:val="00110CBC"/>
    <w:rsid w:val="00110E30"/>
    <w:rsid w:val="00111062"/>
    <w:rsid w:val="001113A8"/>
    <w:rsid w:val="00111C33"/>
    <w:rsid w:val="00112124"/>
    <w:rsid w:val="00114C86"/>
    <w:rsid w:val="00115849"/>
    <w:rsid w:val="001158E6"/>
    <w:rsid w:val="00115EC2"/>
    <w:rsid w:val="00117053"/>
    <w:rsid w:val="00117A8D"/>
    <w:rsid w:val="00120FF3"/>
    <w:rsid w:val="0012349B"/>
    <w:rsid w:val="00124851"/>
    <w:rsid w:val="001249D7"/>
    <w:rsid w:val="001259FA"/>
    <w:rsid w:val="00125C8B"/>
    <w:rsid w:val="00126B7C"/>
    <w:rsid w:val="001302AC"/>
    <w:rsid w:val="00130C87"/>
    <w:rsid w:val="0013231B"/>
    <w:rsid w:val="00132F0F"/>
    <w:rsid w:val="001332AA"/>
    <w:rsid w:val="00133C18"/>
    <w:rsid w:val="001344DE"/>
    <w:rsid w:val="00134D8A"/>
    <w:rsid w:val="0013504E"/>
    <w:rsid w:val="0013521D"/>
    <w:rsid w:val="001356B1"/>
    <w:rsid w:val="00136791"/>
    <w:rsid w:val="00137E65"/>
    <w:rsid w:val="001409E3"/>
    <w:rsid w:val="00141D8D"/>
    <w:rsid w:val="00141F98"/>
    <w:rsid w:val="0014358D"/>
    <w:rsid w:val="0014392E"/>
    <w:rsid w:val="00143C5C"/>
    <w:rsid w:val="00144C82"/>
    <w:rsid w:val="00145629"/>
    <w:rsid w:val="0014644C"/>
    <w:rsid w:val="00146FE1"/>
    <w:rsid w:val="001473A9"/>
    <w:rsid w:val="00147871"/>
    <w:rsid w:val="00151268"/>
    <w:rsid w:val="00151781"/>
    <w:rsid w:val="001519F3"/>
    <w:rsid w:val="00151DAA"/>
    <w:rsid w:val="0015201C"/>
    <w:rsid w:val="00153B7F"/>
    <w:rsid w:val="001548A9"/>
    <w:rsid w:val="00154B6A"/>
    <w:rsid w:val="00155F6C"/>
    <w:rsid w:val="0015620D"/>
    <w:rsid w:val="00156360"/>
    <w:rsid w:val="00156B2B"/>
    <w:rsid w:val="00160280"/>
    <w:rsid w:val="00160E21"/>
    <w:rsid w:val="001619C6"/>
    <w:rsid w:val="00162D22"/>
    <w:rsid w:val="001633F7"/>
    <w:rsid w:val="001635AA"/>
    <w:rsid w:val="00163C07"/>
    <w:rsid w:val="00163FB4"/>
    <w:rsid w:val="00167079"/>
    <w:rsid w:val="001705A8"/>
    <w:rsid w:val="00170B11"/>
    <w:rsid w:val="00171190"/>
    <w:rsid w:val="00172030"/>
    <w:rsid w:val="00172A59"/>
    <w:rsid w:val="00175ECA"/>
    <w:rsid w:val="001761C0"/>
    <w:rsid w:val="0017661A"/>
    <w:rsid w:val="00176A3F"/>
    <w:rsid w:val="00177ABB"/>
    <w:rsid w:val="0018110B"/>
    <w:rsid w:val="00181207"/>
    <w:rsid w:val="0018291D"/>
    <w:rsid w:val="00183710"/>
    <w:rsid w:val="00184327"/>
    <w:rsid w:val="00184A0D"/>
    <w:rsid w:val="00186F04"/>
    <w:rsid w:val="00187C05"/>
    <w:rsid w:val="00187D7D"/>
    <w:rsid w:val="00187E09"/>
    <w:rsid w:val="00190503"/>
    <w:rsid w:val="0019097A"/>
    <w:rsid w:val="001910D3"/>
    <w:rsid w:val="00191819"/>
    <w:rsid w:val="00195393"/>
    <w:rsid w:val="00195CF8"/>
    <w:rsid w:val="00196891"/>
    <w:rsid w:val="00196E4F"/>
    <w:rsid w:val="001A026C"/>
    <w:rsid w:val="001A1334"/>
    <w:rsid w:val="001A2A2C"/>
    <w:rsid w:val="001A37D5"/>
    <w:rsid w:val="001A3AC8"/>
    <w:rsid w:val="001A3D55"/>
    <w:rsid w:val="001A4B1A"/>
    <w:rsid w:val="001A4E89"/>
    <w:rsid w:val="001A57CF"/>
    <w:rsid w:val="001A585E"/>
    <w:rsid w:val="001A58B8"/>
    <w:rsid w:val="001A66F9"/>
    <w:rsid w:val="001A671A"/>
    <w:rsid w:val="001A6A24"/>
    <w:rsid w:val="001A6BDC"/>
    <w:rsid w:val="001B0C8B"/>
    <w:rsid w:val="001B0F31"/>
    <w:rsid w:val="001B1899"/>
    <w:rsid w:val="001B1E0C"/>
    <w:rsid w:val="001B1F23"/>
    <w:rsid w:val="001B337B"/>
    <w:rsid w:val="001B364A"/>
    <w:rsid w:val="001B4A8E"/>
    <w:rsid w:val="001B5073"/>
    <w:rsid w:val="001B72A4"/>
    <w:rsid w:val="001B7E65"/>
    <w:rsid w:val="001C0141"/>
    <w:rsid w:val="001C0C82"/>
    <w:rsid w:val="001C28AF"/>
    <w:rsid w:val="001C3062"/>
    <w:rsid w:val="001C387E"/>
    <w:rsid w:val="001C3E59"/>
    <w:rsid w:val="001C50E1"/>
    <w:rsid w:val="001C6FDD"/>
    <w:rsid w:val="001C729B"/>
    <w:rsid w:val="001C7AB7"/>
    <w:rsid w:val="001D01B3"/>
    <w:rsid w:val="001D2024"/>
    <w:rsid w:val="001D237C"/>
    <w:rsid w:val="001D2D2A"/>
    <w:rsid w:val="001D32B1"/>
    <w:rsid w:val="001D3C0C"/>
    <w:rsid w:val="001D3D1B"/>
    <w:rsid w:val="001D4955"/>
    <w:rsid w:val="001D4FDE"/>
    <w:rsid w:val="001D7AD4"/>
    <w:rsid w:val="001E066E"/>
    <w:rsid w:val="001E0FB6"/>
    <w:rsid w:val="001E144B"/>
    <w:rsid w:val="001E19C5"/>
    <w:rsid w:val="001E1F0E"/>
    <w:rsid w:val="001E31F2"/>
    <w:rsid w:val="001E3408"/>
    <w:rsid w:val="001E3524"/>
    <w:rsid w:val="001E380E"/>
    <w:rsid w:val="001E3845"/>
    <w:rsid w:val="001E4581"/>
    <w:rsid w:val="001E4E2D"/>
    <w:rsid w:val="001E6182"/>
    <w:rsid w:val="001E61E8"/>
    <w:rsid w:val="001E6905"/>
    <w:rsid w:val="001E7069"/>
    <w:rsid w:val="001E72A3"/>
    <w:rsid w:val="001E7D6B"/>
    <w:rsid w:val="001F019D"/>
    <w:rsid w:val="001F0478"/>
    <w:rsid w:val="001F0686"/>
    <w:rsid w:val="001F0CEC"/>
    <w:rsid w:val="001F1021"/>
    <w:rsid w:val="001F158D"/>
    <w:rsid w:val="001F1B2C"/>
    <w:rsid w:val="001F1B31"/>
    <w:rsid w:val="001F2595"/>
    <w:rsid w:val="001F2679"/>
    <w:rsid w:val="001F2E08"/>
    <w:rsid w:val="001F3C1B"/>
    <w:rsid w:val="001F419E"/>
    <w:rsid w:val="001F442A"/>
    <w:rsid w:val="001F5AF8"/>
    <w:rsid w:val="001F6BE9"/>
    <w:rsid w:val="001F6E2F"/>
    <w:rsid w:val="001F6F2F"/>
    <w:rsid w:val="002003AD"/>
    <w:rsid w:val="00200467"/>
    <w:rsid w:val="00202F4E"/>
    <w:rsid w:val="00202FB7"/>
    <w:rsid w:val="002030C4"/>
    <w:rsid w:val="00203813"/>
    <w:rsid w:val="00204838"/>
    <w:rsid w:val="00204897"/>
    <w:rsid w:val="00205126"/>
    <w:rsid w:val="00205C10"/>
    <w:rsid w:val="002061D7"/>
    <w:rsid w:val="002101CF"/>
    <w:rsid w:val="002104F3"/>
    <w:rsid w:val="0021087C"/>
    <w:rsid w:val="00210944"/>
    <w:rsid w:val="00210D38"/>
    <w:rsid w:val="00211105"/>
    <w:rsid w:val="002119E2"/>
    <w:rsid w:val="00212E90"/>
    <w:rsid w:val="002139D8"/>
    <w:rsid w:val="002139EB"/>
    <w:rsid w:val="00213C3B"/>
    <w:rsid w:val="002144CA"/>
    <w:rsid w:val="00215A54"/>
    <w:rsid w:val="00216508"/>
    <w:rsid w:val="002169B9"/>
    <w:rsid w:val="00216B8B"/>
    <w:rsid w:val="00216E16"/>
    <w:rsid w:val="00216EA2"/>
    <w:rsid w:val="0021746A"/>
    <w:rsid w:val="002175EF"/>
    <w:rsid w:val="00217703"/>
    <w:rsid w:val="00220056"/>
    <w:rsid w:val="00220900"/>
    <w:rsid w:val="00220F25"/>
    <w:rsid w:val="00221E50"/>
    <w:rsid w:val="00222648"/>
    <w:rsid w:val="00223EA7"/>
    <w:rsid w:val="00224C8B"/>
    <w:rsid w:val="00226BD9"/>
    <w:rsid w:val="00226E3F"/>
    <w:rsid w:val="0022736F"/>
    <w:rsid w:val="002277DA"/>
    <w:rsid w:val="002303F2"/>
    <w:rsid w:val="002309B0"/>
    <w:rsid w:val="00230BC0"/>
    <w:rsid w:val="002329BD"/>
    <w:rsid w:val="002332C3"/>
    <w:rsid w:val="00234CF2"/>
    <w:rsid w:val="00236030"/>
    <w:rsid w:val="00236E06"/>
    <w:rsid w:val="00237071"/>
    <w:rsid w:val="00237862"/>
    <w:rsid w:val="002409A8"/>
    <w:rsid w:val="002411F0"/>
    <w:rsid w:val="002419EF"/>
    <w:rsid w:val="00241A4A"/>
    <w:rsid w:val="00241F45"/>
    <w:rsid w:val="002434B0"/>
    <w:rsid w:val="00244511"/>
    <w:rsid w:val="00245085"/>
    <w:rsid w:val="0024543B"/>
    <w:rsid w:val="00245489"/>
    <w:rsid w:val="002539BB"/>
    <w:rsid w:val="00253E39"/>
    <w:rsid w:val="00255144"/>
    <w:rsid w:val="0025555D"/>
    <w:rsid w:val="00255777"/>
    <w:rsid w:val="002559CD"/>
    <w:rsid w:val="0025608C"/>
    <w:rsid w:val="002560C1"/>
    <w:rsid w:val="002577B7"/>
    <w:rsid w:val="00260580"/>
    <w:rsid w:val="0026189F"/>
    <w:rsid w:val="00261927"/>
    <w:rsid w:val="00262416"/>
    <w:rsid w:val="00263040"/>
    <w:rsid w:val="00263612"/>
    <w:rsid w:val="002644FB"/>
    <w:rsid w:val="002671CC"/>
    <w:rsid w:val="0026752D"/>
    <w:rsid w:val="00267715"/>
    <w:rsid w:val="002678F4"/>
    <w:rsid w:val="00267E8C"/>
    <w:rsid w:val="00270120"/>
    <w:rsid w:val="002703E9"/>
    <w:rsid w:val="00271A55"/>
    <w:rsid w:val="00272010"/>
    <w:rsid w:val="00272AA8"/>
    <w:rsid w:val="002739CD"/>
    <w:rsid w:val="00273E51"/>
    <w:rsid w:val="0027562F"/>
    <w:rsid w:val="002758FC"/>
    <w:rsid w:val="002771D1"/>
    <w:rsid w:val="00277C5C"/>
    <w:rsid w:val="00280A56"/>
    <w:rsid w:val="002813DF"/>
    <w:rsid w:val="002815E2"/>
    <w:rsid w:val="00282CEC"/>
    <w:rsid w:val="00282E4E"/>
    <w:rsid w:val="002832CA"/>
    <w:rsid w:val="00283AB2"/>
    <w:rsid w:val="00283AD0"/>
    <w:rsid w:val="00283EFD"/>
    <w:rsid w:val="002851FB"/>
    <w:rsid w:val="00285F23"/>
    <w:rsid w:val="002870AB"/>
    <w:rsid w:val="00287EEC"/>
    <w:rsid w:val="00291DFC"/>
    <w:rsid w:val="0029207D"/>
    <w:rsid w:val="0029331D"/>
    <w:rsid w:val="00294636"/>
    <w:rsid w:val="00294E25"/>
    <w:rsid w:val="00296975"/>
    <w:rsid w:val="00297F07"/>
    <w:rsid w:val="002A0B17"/>
    <w:rsid w:val="002A1F93"/>
    <w:rsid w:val="002A20EF"/>
    <w:rsid w:val="002A21E8"/>
    <w:rsid w:val="002A2621"/>
    <w:rsid w:val="002A2A1A"/>
    <w:rsid w:val="002A3E48"/>
    <w:rsid w:val="002A41F5"/>
    <w:rsid w:val="002A4D2C"/>
    <w:rsid w:val="002A5003"/>
    <w:rsid w:val="002A635B"/>
    <w:rsid w:val="002A679F"/>
    <w:rsid w:val="002B0593"/>
    <w:rsid w:val="002B1EED"/>
    <w:rsid w:val="002B34C3"/>
    <w:rsid w:val="002B3691"/>
    <w:rsid w:val="002B36ED"/>
    <w:rsid w:val="002B45FA"/>
    <w:rsid w:val="002B56F5"/>
    <w:rsid w:val="002B58BB"/>
    <w:rsid w:val="002B6CDF"/>
    <w:rsid w:val="002C095E"/>
    <w:rsid w:val="002C0A43"/>
    <w:rsid w:val="002C0EF0"/>
    <w:rsid w:val="002C432D"/>
    <w:rsid w:val="002C4F67"/>
    <w:rsid w:val="002C55F4"/>
    <w:rsid w:val="002C7710"/>
    <w:rsid w:val="002D04E6"/>
    <w:rsid w:val="002D43B2"/>
    <w:rsid w:val="002D46C1"/>
    <w:rsid w:val="002D5520"/>
    <w:rsid w:val="002E019B"/>
    <w:rsid w:val="002E0696"/>
    <w:rsid w:val="002E0C0D"/>
    <w:rsid w:val="002E0C30"/>
    <w:rsid w:val="002E124F"/>
    <w:rsid w:val="002E1EDF"/>
    <w:rsid w:val="002E229D"/>
    <w:rsid w:val="002E2512"/>
    <w:rsid w:val="002E2F4C"/>
    <w:rsid w:val="002E34E2"/>
    <w:rsid w:val="002E3D94"/>
    <w:rsid w:val="002E44D6"/>
    <w:rsid w:val="002E5E63"/>
    <w:rsid w:val="002E720A"/>
    <w:rsid w:val="002F09E4"/>
    <w:rsid w:val="002F0B05"/>
    <w:rsid w:val="002F154E"/>
    <w:rsid w:val="002F1C4C"/>
    <w:rsid w:val="002F23B7"/>
    <w:rsid w:val="002F2BF7"/>
    <w:rsid w:val="002F396B"/>
    <w:rsid w:val="002F49F4"/>
    <w:rsid w:val="002F53E0"/>
    <w:rsid w:val="002F571D"/>
    <w:rsid w:val="002F5981"/>
    <w:rsid w:val="002F5A7B"/>
    <w:rsid w:val="002F706F"/>
    <w:rsid w:val="002F71D1"/>
    <w:rsid w:val="002F72C9"/>
    <w:rsid w:val="002F7B6F"/>
    <w:rsid w:val="002F7BF0"/>
    <w:rsid w:val="00300222"/>
    <w:rsid w:val="00300402"/>
    <w:rsid w:val="003005D2"/>
    <w:rsid w:val="00300986"/>
    <w:rsid w:val="003009D5"/>
    <w:rsid w:val="003011C4"/>
    <w:rsid w:val="003012B9"/>
    <w:rsid w:val="003015B6"/>
    <w:rsid w:val="00301CDB"/>
    <w:rsid w:val="003049FE"/>
    <w:rsid w:val="00306E1C"/>
    <w:rsid w:val="0030788E"/>
    <w:rsid w:val="00307F35"/>
    <w:rsid w:val="00310F24"/>
    <w:rsid w:val="00311AAD"/>
    <w:rsid w:val="00312782"/>
    <w:rsid w:val="00312983"/>
    <w:rsid w:val="0031324C"/>
    <w:rsid w:val="00315406"/>
    <w:rsid w:val="00315B1F"/>
    <w:rsid w:val="00315E95"/>
    <w:rsid w:val="00316092"/>
    <w:rsid w:val="00316799"/>
    <w:rsid w:val="00317303"/>
    <w:rsid w:val="00320100"/>
    <w:rsid w:val="00320B90"/>
    <w:rsid w:val="0032125C"/>
    <w:rsid w:val="0032131B"/>
    <w:rsid w:val="00321B9E"/>
    <w:rsid w:val="00322394"/>
    <w:rsid w:val="00322E64"/>
    <w:rsid w:val="00322F33"/>
    <w:rsid w:val="00327C65"/>
    <w:rsid w:val="00330A17"/>
    <w:rsid w:val="00331531"/>
    <w:rsid w:val="00332D40"/>
    <w:rsid w:val="00332FFE"/>
    <w:rsid w:val="00333421"/>
    <w:rsid w:val="00334833"/>
    <w:rsid w:val="00334BD4"/>
    <w:rsid w:val="00335390"/>
    <w:rsid w:val="00336B85"/>
    <w:rsid w:val="00337540"/>
    <w:rsid w:val="00340B5B"/>
    <w:rsid w:val="00340DFA"/>
    <w:rsid w:val="003413F2"/>
    <w:rsid w:val="00343442"/>
    <w:rsid w:val="0034371B"/>
    <w:rsid w:val="00343AAB"/>
    <w:rsid w:val="003440FD"/>
    <w:rsid w:val="00346224"/>
    <w:rsid w:val="003477ED"/>
    <w:rsid w:val="003508EB"/>
    <w:rsid w:val="00351C02"/>
    <w:rsid w:val="00351DE1"/>
    <w:rsid w:val="00353868"/>
    <w:rsid w:val="00354BBC"/>
    <w:rsid w:val="00354F39"/>
    <w:rsid w:val="00355207"/>
    <w:rsid w:val="00355765"/>
    <w:rsid w:val="0035634C"/>
    <w:rsid w:val="003563B9"/>
    <w:rsid w:val="00357075"/>
    <w:rsid w:val="00357AA7"/>
    <w:rsid w:val="00357C72"/>
    <w:rsid w:val="00360349"/>
    <w:rsid w:val="00360490"/>
    <w:rsid w:val="00360F0B"/>
    <w:rsid w:val="0036193E"/>
    <w:rsid w:val="0036337F"/>
    <w:rsid w:val="00363CF9"/>
    <w:rsid w:val="0036637B"/>
    <w:rsid w:val="00366CEE"/>
    <w:rsid w:val="0036771F"/>
    <w:rsid w:val="0037059C"/>
    <w:rsid w:val="003749B4"/>
    <w:rsid w:val="0037583D"/>
    <w:rsid w:val="0037593B"/>
    <w:rsid w:val="003759B7"/>
    <w:rsid w:val="00376C1D"/>
    <w:rsid w:val="00376D75"/>
    <w:rsid w:val="003803E2"/>
    <w:rsid w:val="00380515"/>
    <w:rsid w:val="0038233E"/>
    <w:rsid w:val="00382AA2"/>
    <w:rsid w:val="0038303A"/>
    <w:rsid w:val="003832ED"/>
    <w:rsid w:val="00383416"/>
    <w:rsid w:val="00390956"/>
    <w:rsid w:val="00390FAD"/>
    <w:rsid w:val="003913A3"/>
    <w:rsid w:val="003914B2"/>
    <w:rsid w:val="003916EA"/>
    <w:rsid w:val="00391890"/>
    <w:rsid w:val="00391C52"/>
    <w:rsid w:val="00391C7E"/>
    <w:rsid w:val="00392923"/>
    <w:rsid w:val="00392E5E"/>
    <w:rsid w:val="0039308E"/>
    <w:rsid w:val="003931E9"/>
    <w:rsid w:val="00393872"/>
    <w:rsid w:val="00393D31"/>
    <w:rsid w:val="00394185"/>
    <w:rsid w:val="00395191"/>
    <w:rsid w:val="003966CC"/>
    <w:rsid w:val="003969D4"/>
    <w:rsid w:val="003973BC"/>
    <w:rsid w:val="00397F38"/>
    <w:rsid w:val="003A232F"/>
    <w:rsid w:val="003A258C"/>
    <w:rsid w:val="003A3A29"/>
    <w:rsid w:val="003A458C"/>
    <w:rsid w:val="003A5CDC"/>
    <w:rsid w:val="003A64DD"/>
    <w:rsid w:val="003A69BC"/>
    <w:rsid w:val="003A7EA5"/>
    <w:rsid w:val="003B2248"/>
    <w:rsid w:val="003B2B24"/>
    <w:rsid w:val="003B43B2"/>
    <w:rsid w:val="003B4B3B"/>
    <w:rsid w:val="003B61A5"/>
    <w:rsid w:val="003B70BF"/>
    <w:rsid w:val="003C0325"/>
    <w:rsid w:val="003C062D"/>
    <w:rsid w:val="003C0EAF"/>
    <w:rsid w:val="003C14C5"/>
    <w:rsid w:val="003C28B6"/>
    <w:rsid w:val="003C3138"/>
    <w:rsid w:val="003C3BA3"/>
    <w:rsid w:val="003C3DC0"/>
    <w:rsid w:val="003C3F9D"/>
    <w:rsid w:val="003C4092"/>
    <w:rsid w:val="003C5136"/>
    <w:rsid w:val="003C592B"/>
    <w:rsid w:val="003C78DC"/>
    <w:rsid w:val="003D08F8"/>
    <w:rsid w:val="003D2030"/>
    <w:rsid w:val="003D2E56"/>
    <w:rsid w:val="003D328A"/>
    <w:rsid w:val="003D343D"/>
    <w:rsid w:val="003D46B4"/>
    <w:rsid w:val="003D5AE3"/>
    <w:rsid w:val="003D6546"/>
    <w:rsid w:val="003D7B57"/>
    <w:rsid w:val="003E03E1"/>
    <w:rsid w:val="003E234A"/>
    <w:rsid w:val="003E3171"/>
    <w:rsid w:val="003E3B50"/>
    <w:rsid w:val="003E3C87"/>
    <w:rsid w:val="003E54E7"/>
    <w:rsid w:val="003E5F64"/>
    <w:rsid w:val="003E61E1"/>
    <w:rsid w:val="003E6716"/>
    <w:rsid w:val="003E67B7"/>
    <w:rsid w:val="003F075C"/>
    <w:rsid w:val="003F1D54"/>
    <w:rsid w:val="003F26B4"/>
    <w:rsid w:val="003F26CC"/>
    <w:rsid w:val="003F2DE7"/>
    <w:rsid w:val="003F3823"/>
    <w:rsid w:val="003F3EB2"/>
    <w:rsid w:val="003F5651"/>
    <w:rsid w:val="003F5DA1"/>
    <w:rsid w:val="003F629F"/>
    <w:rsid w:val="003F6EF2"/>
    <w:rsid w:val="003F710F"/>
    <w:rsid w:val="003F7ACA"/>
    <w:rsid w:val="00401265"/>
    <w:rsid w:val="00401738"/>
    <w:rsid w:val="00401779"/>
    <w:rsid w:val="00401901"/>
    <w:rsid w:val="00401B87"/>
    <w:rsid w:val="00401D87"/>
    <w:rsid w:val="00401FD3"/>
    <w:rsid w:val="00404E7B"/>
    <w:rsid w:val="00404F2D"/>
    <w:rsid w:val="00405BD5"/>
    <w:rsid w:val="004066E2"/>
    <w:rsid w:val="0040715A"/>
    <w:rsid w:val="004124DA"/>
    <w:rsid w:val="00412798"/>
    <w:rsid w:val="00412A7E"/>
    <w:rsid w:val="0041321C"/>
    <w:rsid w:val="004137B5"/>
    <w:rsid w:val="00413CCE"/>
    <w:rsid w:val="00413EDE"/>
    <w:rsid w:val="0041584B"/>
    <w:rsid w:val="00416D5F"/>
    <w:rsid w:val="00417063"/>
    <w:rsid w:val="004172B9"/>
    <w:rsid w:val="00420939"/>
    <w:rsid w:val="00421592"/>
    <w:rsid w:val="00421A33"/>
    <w:rsid w:val="004240A3"/>
    <w:rsid w:val="00425F17"/>
    <w:rsid w:val="00426ABB"/>
    <w:rsid w:val="00426CA5"/>
    <w:rsid w:val="00426E54"/>
    <w:rsid w:val="0042720A"/>
    <w:rsid w:val="0042771C"/>
    <w:rsid w:val="00430AB5"/>
    <w:rsid w:val="00430ACE"/>
    <w:rsid w:val="00431050"/>
    <w:rsid w:val="004310C3"/>
    <w:rsid w:val="00431108"/>
    <w:rsid w:val="004319B3"/>
    <w:rsid w:val="00431FE0"/>
    <w:rsid w:val="00432F3A"/>
    <w:rsid w:val="0043592F"/>
    <w:rsid w:val="00436161"/>
    <w:rsid w:val="00436F84"/>
    <w:rsid w:val="00437052"/>
    <w:rsid w:val="0043719B"/>
    <w:rsid w:val="00437C73"/>
    <w:rsid w:val="0044085C"/>
    <w:rsid w:val="00440B4E"/>
    <w:rsid w:val="00441071"/>
    <w:rsid w:val="004416AF"/>
    <w:rsid w:val="004418B5"/>
    <w:rsid w:val="00441958"/>
    <w:rsid w:val="0044272D"/>
    <w:rsid w:val="0044368D"/>
    <w:rsid w:val="00444A84"/>
    <w:rsid w:val="00445546"/>
    <w:rsid w:val="0044558A"/>
    <w:rsid w:val="00447666"/>
    <w:rsid w:val="00447976"/>
    <w:rsid w:val="00447EC2"/>
    <w:rsid w:val="004501A6"/>
    <w:rsid w:val="00450F51"/>
    <w:rsid w:val="00451E6E"/>
    <w:rsid w:val="00452DBC"/>
    <w:rsid w:val="00453DBA"/>
    <w:rsid w:val="004552A4"/>
    <w:rsid w:val="00455B12"/>
    <w:rsid w:val="00456971"/>
    <w:rsid w:val="004574E2"/>
    <w:rsid w:val="00457658"/>
    <w:rsid w:val="00457AA6"/>
    <w:rsid w:val="00460F40"/>
    <w:rsid w:val="00460FAD"/>
    <w:rsid w:val="004625A4"/>
    <w:rsid w:val="00462727"/>
    <w:rsid w:val="00462764"/>
    <w:rsid w:val="00463A18"/>
    <w:rsid w:val="004641F8"/>
    <w:rsid w:val="0046577B"/>
    <w:rsid w:val="00465FCD"/>
    <w:rsid w:val="00466B35"/>
    <w:rsid w:val="00470ACC"/>
    <w:rsid w:val="004711AD"/>
    <w:rsid w:val="004712C5"/>
    <w:rsid w:val="00471695"/>
    <w:rsid w:val="004716AB"/>
    <w:rsid w:val="00471F26"/>
    <w:rsid w:val="004731A4"/>
    <w:rsid w:val="00474CC8"/>
    <w:rsid w:val="0047542C"/>
    <w:rsid w:val="00475D79"/>
    <w:rsid w:val="00475DA7"/>
    <w:rsid w:val="00476797"/>
    <w:rsid w:val="00481231"/>
    <w:rsid w:val="0048144E"/>
    <w:rsid w:val="00481D09"/>
    <w:rsid w:val="00481E8B"/>
    <w:rsid w:val="0048316C"/>
    <w:rsid w:val="004851CA"/>
    <w:rsid w:val="004853B9"/>
    <w:rsid w:val="00486738"/>
    <w:rsid w:val="00487470"/>
    <w:rsid w:val="00487FF0"/>
    <w:rsid w:val="00491DC7"/>
    <w:rsid w:val="00491E47"/>
    <w:rsid w:val="0049221B"/>
    <w:rsid w:val="00492F84"/>
    <w:rsid w:val="004937A1"/>
    <w:rsid w:val="00495EAE"/>
    <w:rsid w:val="00497126"/>
    <w:rsid w:val="004977AC"/>
    <w:rsid w:val="004A0B0B"/>
    <w:rsid w:val="004A0F2E"/>
    <w:rsid w:val="004A1444"/>
    <w:rsid w:val="004A2098"/>
    <w:rsid w:val="004A250F"/>
    <w:rsid w:val="004A46F4"/>
    <w:rsid w:val="004A6048"/>
    <w:rsid w:val="004A6175"/>
    <w:rsid w:val="004A6A4E"/>
    <w:rsid w:val="004A6E68"/>
    <w:rsid w:val="004A741A"/>
    <w:rsid w:val="004B007C"/>
    <w:rsid w:val="004B0CD0"/>
    <w:rsid w:val="004B127D"/>
    <w:rsid w:val="004B1817"/>
    <w:rsid w:val="004B273E"/>
    <w:rsid w:val="004B3F36"/>
    <w:rsid w:val="004B487B"/>
    <w:rsid w:val="004B4BC1"/>
    <w:rsid w:val="004B4FA1"/>
    <w:rsid w:val="004B543B"/>
    <w:rsid w:val="004B5AE6"/>
    <w:rsid w:val="004B6936"/>
    <w:rsid w:val="004C0000"/>
    <w:rsid w:val="004C0983"/>
    <w:rsid w:val="004C1472"/>
    <w:rsid w:val="004C2E21"/>
    <w:rsid w:val="004C3443"/>
    <w:rsid w:val="004C3FF7"/>
    <w:rsid w:val="004C471C"/>
    <w:rsid w:val="004C4BB1"/>
    <w:rsid w:val="004C502C"/>
    <w:rsid w:val="004C5286"/>
    <w:rsid w:val="004C5567"/>
    <w:rsid w:val="004C68CD"/>
    <w:rsid w:val="004C74FE"/>
    <w:rsid w:val="004C765C"/>
    <w:rsid w:val="004C7910"/>
    <w:rsid w:val="004D06D5"/>
    <w:rsid w:val="004D0B8E"/>
    <w:rsid w:val="004D13C4"/>
    <w:rsid w:val="004D22FC"/>
    <w:rsid w:val="004D2981"/>
    <w:rsid w:val="004D2CA4"/>
    <w:rsid w:val="004D2D03"/>
    <w:rsid w:val="004D2F18"/>
    <w:rsid w:val="004D3271"/>
    <w:rsid w:val="004D35E0"/>
    <w:rsid w:val="004D3DE1"/>
    <w:rsid w:val="004D439F"/>
    <w:rsid w:val="004D4B9E"/>
    <w:rsid w:val="004D4EC4"/>
    <w:rsid w:val="004D4FE8"/>
    <w:rsid w:val="004D536D"/>
    <w:rsid w:val="004D53E9"/>
    <w:rsid w:val="004D5518"/>
    <w:rsid w:val="004D6B1E"/>
    <w:rsid w:val="004D7738"/>
    <w:rsid w:val="004D782E"/>
    <w:rsid w:val="004E0895"/>
    <w:rsid w:val="004E14EF"/>
    <w:rsid w:val="004E1623"/>
    <w:rsid w:val="004E2015"/>
    <w:rsid w:val="004E2192"/>
    <w:rsid w:val="004E2D9B"/>
    <w:rsid w:val="004E34FA"/>
    <w:rsid w:val="004E4368"/>
    <w:rsid w:val="004E4BA6"/>
    <w:rsid w:val="004E5105"/>
    <w:rsid w:val="004E5333"/>
    <w:rsid w:val="004E57DB"/>
    <w:rsid w:val="004E64DD"/>
    <w:rsid w:val="004E6587"/>
    <w:rsid w:val="004E6BCE"/>
    <w:rsid w:val="004E6D69"/>
    <w:rsid w:val="004E710A"/>
    <w:rsid w:val="004E74E2"/>
    <w:rsid w:val="004E7E17"/>
    <w:rsid w:val="004F112B"/>
    <w:rsid w:val="004F1A37"/>
    <w:rsid w:val="004F3AF3"/>
    <w:rsid w:val="004F3AFB"/>
    <w:rsid w:val="004F3C07"/>
    <w:rsid w:val="004F3EFB"/>
    <w:rsid w:val="004F4107"/>
    <w:rsid w:val="004F414B"/>
    <w:rsid w:val="004F4ED4"/>
    <w:rsid w:val="004F625E"/>
    <w:rsid w:val="004F6D28"/>
    <w:rsid w:val="004F737F"/>
    <w:rsid w:val="00500E2A"/>
    <w:rsid w:val="00501175"/>
    <w:rsid w:val="00501802"/>
    <w:rsid w:val="00502080"/>
    <w:rsid w:val="005035E3"/>
    <w:rsid w:val="005036A6"/>
    <w:rsid w:val="00503892"/>
    <w:rsid w:val="00503E58"/>
    <w:rsid w:val="00503EEA"/>
    <w:rsid w:val="0050486D"/>
    <w:rsid w:val="005049CA"/>
    <w:rsid w:val="00504E9A"/>
    <w:rsid w:val="0050775C"/>
    <w:rsid w:val="00510DD1"/>
    <w:rsid w:val="00510FE5"/>
    <w:rsid w:val="00511CCF"/>
    <w:rsid w:val="005120DD"/>
    <w:rsid w:val="00514627"/>
    <w:rsid w:val="005149BD"/>
    <w:rsid w:val="005149D7"/>
    <w:rsid w:val="00515400"/>
    <w:rsid w:val="00515A41"/>
    <w:rsid w:val="0051734F"/>
    <w:rsid w:val="00517A0A"/>
    <w:rsid w:val="00517AA5"/>
    <w:rsid w:val="005209D4"/>
    <w:rsid w:val="00521A2E"/>
    <w:rsid w:val="005228A1"/>
    <w:rsid w:val="00524E7A"/>
    <w:rsid w:val="00524FD9"/>
    <w:rsid w:val="005256F1"/>
    <w:rsid w:val="00525E92"/>
    <w:rsid w:val="005269C4"/>
    <w:rsid w:val="00526CC6"/>
    <w:rsid w:val="00526FB1"/>
    <w:rsid w:val="00530E4C"/>
    <w:rsid w:val="00530E65"/>
    <w:rsid w:val="00531EE8"/>
    <w:rsid w:val="005335F1"/>
    <w:rsid w:val="00534E55"/>
    <w:rsid w:val="005357A8"/>
    <w:rsid w:val="00536150"/>
    <w:rsid w:val="00536605"/>
    <w:rsid w:val="005377EE"/>
    <w:rsid w:val="00537CB7"/>
    <w:rsid w:val="005404C8"/>
    <w:rsid w:val="005405AB"/>
    <w:rsid w:val="0054138F"/>
    <w:rsid w:val="005419B1"/>
    <w:rsid w:val="00541BA2"/>
    <w:rsid w:val="00541C32"/>
    <w:rsid w:val="00543449"/>
    <w:rsid w:val="00544021"/>
    <w:rsid w:val="00544C89"/>
    <w:rsid w:val="00544FBE"/>
    <w:rsid w:val="00547253"/>
    <w:rsid w:val="005473B1"/>
    <w:rsid w:val="00547C1C"/>
    <w:rsid w:val="005500E7"/>
    <w:rsid w:val="00550817"/>
    <w:rsid w:val="00550FA0"/>
    <w:rsid w:val="00551345"/>
    <w:rsid w:val="005517EB"/>
    <w:rsid w:val="00551C49"/>
    <w:rsid w:val="00553076"/>
    <w:rsid w:val="00553D32"/>
    <w:rsid w:val="00554CCC"/>
    <w:rsid w:val="0055551C"/>
    <w:rsid w:val="00556747"/>
    <w:rsid w:val="00557A7E"/>
    <w:rsid w:val="00560616"/>
    <w:rsid w:val="00560A64"/>
    <w:rsid w:val="00560FE5"/>
    <w:rsid w:val="00561161"/>
    <w:rsid w:val="00561189"/>
    <w:rsid w:val="0056157C"/>
    <w:rsid w:val="00561DEB"/>
    <w:rsid w:val="005626AF"/>
    <w:rsid w:val="0056359D"/>
    <w:rsid w:val="005637F3"/>
    <w:rsid w:val="00563F7C"/>
    <w:rsid w:val="00564C1F"/>
    <w:rsid w:val="00564DC9"/>
    <w:rsid w:val="00564EB3"/>
    <w:rsid w:val="00565856"/>
    <w:rsid w:val="00565D83"/>
    <w:rsid w:val="00566843"/>
    <w:rsid w:val="0056711D"/>
    <w:rsid w:val="0056727A"/>
    <w:rsid w:val="005703DB"/>
    <w:rsid w:val="005705EA"/>
    <w:rsid w:val="005709BA"/>
    <w:rsid w:val="00571423"/>
    <w:rsid w:val="005714AB"/>
    <w:rsid w:val="005733C4"/>
    <w:rsid w:val="00573879"/>
    <w:rsid w:val="00575171"/>
    <w:rsid w:val="005751A5"/>
    <w:rsid w:val="00575850"/>
    <w:rsid w:val="00575E52"/>
    <w:rsid w:val="005770C9"/>
    <w:rsid w:val="0057764E"/>
    <w:rsid w:val="00577C24"/>
    <w:rsid w:val="00580411"/>
    <w:rsid w:val="00581DB2"/>
    <w:rsid w:val="00582F30"/>
    <w:rsid w:val="005840BF"/>
    <w:rsid w:val="00584128"/>
    <w:rsid w:val="0058696A"/>
    <w:rsid w:val="005913F4"/>
    <w:rsid w:val="00591751"/>
    <w:rsid w:val="00592184"/>
    <w:rsid w:val="00592923"/>
    <w:rsid w:val="005945D6"/>
    <w:rsid w:val="00594E4D"/>
    <w:rsid w:val="005952FF"/>
    <w:rsid w:val="00595F58"/>
    <w:rsid w:val="00597D74"/>
    <w:rsid w:val="005A0419"/>
    <w:rsid w:val="005A05AC"/>
    <w:rsid w:val="005A0A8D"/>
    <w:rsid w:val="005A0CEF"/>
    <w:rsid w:val="005A0FD9"/>
    <w:rsid w:val="005A1553"/>
    <w:rsid w:val="005A2CB8"/>
    <w:rsid w:val="005A4BCB"/>
    <w:rsid w:val="005A4F8F"/>
    <w:rsid w:val="005B15AC"/>
    <w:rsid w:val="005B33EA"/>
    <w:rsid w:val="005B477E"/>
    <w:rsid w:val="005B5665"/>
    <w:rsid w:val="005B56B8"/>
    <w:rsid w:val="005B5D80"/>
    <w:rsid w:val="005B5E4C"/>
    <w:rsid w:val="005B5F84"/>
    <w:rsid w:val="005B69CA"/>
    <w:rsid w:val="005B6C8E"/>
    <w:rsid w:val="005B75C2"/>
    <w:rsid w:val="005B7D1F"/>
    <w:rsid w:val="005C0929"/>
    <w:rsid w:val="005C09BA"/>
    <w:rsid w:val="005C1712"/>
    <w:rsid w:val="005C1AFC"/>
    <w:rsid w:val="005C3ED0"/>
    <w:rsid w:val="005C4252"/>
    <w:rsid w:val="005C466A"/>
    <w:rsid w:val="005C64F1"/>
    <w:rsid w:val="005C6ADD"/>
    <w:rsid w:val="005C720E"/>
    <w:rsid w:val="005C7281"/>
    <w:rsid w:val="005C79E1"/>
    <w:rsid w:val="005C7CDD"/>
    <w:rsid w:val="005D05EC"/>
    <w:rsid w:val="005D1575"/>
    <w:rsid w:val="005D2B63"/>
    <w:rsid w:val="005D2DA1"/>
    <w:rsid w:val="005D4062"/>
    <w:rsid w:val="005D428E"/>
    <w:rsid w:val="005D54CA"/>
    <w:rsid w:val="005D727D"/>
    <w:rsid w:val="005E01AA"/>
    <w:rsid w:val="005E1380"/>
    <w:rsid w:val="005E3D9B"/>
    <w:rsid w:val="005E40C5"/>
    <w:rsid w:val="005E4DA8"/>
    <w:rsid w:val="005E52DE"/>
    <w:rsid w:val="005E6DFE"/>
    <w:rsid w:val="005F046B"/>
    <w:rsid w:val="005F1E9C"/>
    <w:rsid w:val="005F21BC"/>
    <w:rsid w:val="005F21E2"/>
    <w:rsid w:val="005F2526"/>
    <w:rsid w:val="005F4B44"/>
    <w:rsid w:val="005F51CE"/>
    <w:rsid w:val="005F69B2"/>
    <w:rsid w:val="005F7A45"/>
    <w:rsid w:val="005F7B72"/>
    <w:rsid w:val="00600E0E"/>
    <w:rsid w:val="00601AE3"/>
    <w:rsid w:val="00601E0D"/>
    <w:rsid w:val="006023D4"/>
    <w:rsid w:val="00603D0B"/>
    <w:rsid w:val="006051C3"/>
    <w:rsid w:val="0060628E"/>
    <w:rsid w:val="00606837"/>
    <w:rsid w:val="006072E5"/>
    <w:rsid w:val="0060785F"/>
    <w:rsid w:val="006078F9"/>
    <w:rsid w:val="006105EE"/>
    <w:rsid w:val="00611230"/>
    <w:rsid w:val="00611B12"/>
    <w:rsid w:val="00611F3E"/>
    <w:rsid w:val="00611FFA"/>
    <w:rsid w:val="00615895"/>
    <w:rsid w:val="00616116"/>
    <w:rsid w:val="0061652A"/>
    <w:rsid w:val="00617503"/>
    <w:rsid w:val="00617C8E"/>
    <w:rsid w:val="00617F48"/>
    <w:rsid w:val="00620BF9"/>
    <w:rsid w:val="00620DA7"/>
    <w:rsid w:val="00620FE9"/>
    <w:rsid w:val="00621446"/>
    <w:rsid w:val="00621C12"/>
    <w:rsid w:val="00622128"/>
    <w:rsid w:val="006221B9"/>
    <w:rsid w:val="0062295D"/>
    <w:rsid w:val="0062315E"/>
    <w:rsid w:val="00623A61"/>
    <w:rsid w:val="00624CDB"/>
    <w:rsid w:val="00625A29"/>
    <w:rsid w:val="006263B4"/>
    <w:rsid w:val="00626416"/>
    <w:rsid w:val="0062660D"/>
    <w:rsid w:val="00626E89"/>
    <w:rsid w:val="0062778D"/>
    <w:rsid w:val="0063110B"/>
    <w:rsid w:val="00631CB4"/>
    <w:rsid w:val="0063221E"/>
    <w:rsid w:val="00632341"/>
    <w:rsid w:val="006323B5"/>
    <w:rsid w:val="00632742"/>
    <w:rsid w:val="00635C5E"/>
    <w:rsid w:val="006365AD"/>
    <w:rsid w:val="006376FF"/>
    <w:rsid w:val="00637BF3"/>
    <w:rsid w:val="00637E2E"/>
    <w:rsid w:val="00640CC9"/>
    <w:rsid w:val="006415B9"/>
    <w:rsid w:val="00642363"/>
    <w:rsid w:val="00642805"/>
    <w:rsid w:val="00642AB6"/>
    <w:rsid w:val="00642EA7"/>
    <w:rsid w:val="00643A7A"/>
    <w:rsid w:val="00643E85"/>
    <w:rsid w:val="00645087"/>
    <w:rsid w:val="006451AB"/>
    <w:rsid w:val="00645418"/>
    <w:rsid w:val="0064542F"/>
    <w:rsid w:val="00647523"/>
    <w:rsid w:val="00647C65"/>
    <w:rsid w:val="00650F3D"/>
    <w:rsid w:val="006513D1"/>
    <w:rsid w:val="006516B6"/>
    <w:rsid w:val="00654FA5"/>
    <w:rsid w:val="00660299"/>
    <w:rsid w:val="0066178E"/>
    <w:rsid w:val="00663188"/>
    <w:rsid w:val="00663760"/>
    <w:rsid w:val="006669A2"/>
    <w:rsid w:val="0067096B"/>
    <w:rsid w:val="00671A1F"/>
    <w:rsid w:val="00672E31"/>
    <w:rsid w:val="0067432F"/>
    <w:rsid w:val="0067434D"/>
    <w:rsid w:val="0067756E"/>
    <w:rsid w:val="00677903"/>
    <w:rsid w:val="00677F5E"/>
    <w:rsid w:val="006819AB"/>
    <w:rsid w:val="00681C40"/>
    <w:rsid w:val="006821DD"/>
    <w:rsid w:val="006835C8"/>
    <w:rsid w:val="00683771"/>
    <w:rsid w:val="00683BDC"/>
    <w:rsid w:val="00683C68"/>
    <w:rsid w:val="00683FDB"/>
    <w:rsid w:val="00684FA2"/>
    <w:rsid w:val="00685E97"/>
    <w:rsid w:val="00687CFB"/>
    <w:rsid w:val="00690BBC"/>
    <w:rsid w:val="00691370"/>
    <w:rsid w:val="00691BF3"/>
    <w:rsid w:val="00691F69"/>
    <w:rsid w:val="0069203C"/>
    <w:rsid w:val="00692FE4"/>
    <w:rsid w:val="00693C94"/>
    <w:rsid w:val="00693FB0"/>
    <w:rsid w:val="0069436D"/>
    <w:rsid w:val="00695149"/>
    <w:rsid w:val="006951AB"/>
    <w:rsid w:val="006954F1"/>
    <w:rsid w:val="0069565D"/>
    <w:rsid w:val="006968F7"/>
    <w:rsid w:val="006975A3"/>
    <w:rsid w:val="006978F6"/>
    <w:rsid w:val="00697B1C"/>
    <w:rsid w:val="006A04E5"/>
    <w:rsid w:val="006A071D"/>
    <w:rsid w:val="006A0AB0"/>
    <w:rsid w:val="006A1504"/>
    <w:rsid w:val="006A1A47"/>
    <w:rsid w:val="006A2571"/>
    <w:rsid w:val="006A266A"/>
    <w:rsid w:val="006A2A3D"/>
    <w:rsid w:val="006A2E72"/>
    <w:rsid w:val="006A426C"/>
    <w:rsid w:val="006A4273"/>
    <w:rsid w:val="006A5EE8"/>
    <w:rsid w:val="006A6273"/>
    <w:rsid w:val="006A6619"/>
    <w:rsid w:val="006A6CDD"/>
    <w:rsid w:val="006A77AC"/>
    <w:rsid w:val="006A7940"/>
    <w:rsid w:val="006B0C96"/>
    <w:rsid w:val="006B35A2"/>
    <w:rsid w:val="006B5468"/>
    <w:rsid w:val="006B5A48"/>
    <w:rsid w:val="006B6420"/>
    <w:rsid w:val="006B679A"/>
    <w:rsid w:val="006B68EA"/>
    <w:rsid w:val="006B7DFD"/>
    <w:rsid w:val="006C02A2"/>
    <w:rsid w:val="006C06E3"/>
    <w:rsid w:val="006C0994"/>
    <w:rsid w:val="006C0EE9"/>
    <w:rsid w:val="006C1930"/>
    <w:rsid w:val="006C1E22"/>
    <w:rsid w:val="006C1F64"/>
    <w:rsid w:val="006C21FB"/>
    <w:rsid w:val="006C4562"/>
    <w:rsid w:val="006C5153"/>
    <w:rsid w:val="006C572A"/>
    <w:rsid w:val="006C5A08"/>
    <w:rsid w:val="006C6CA1"/>
    <w:rsid w:val="006C72EF"/>
    <w:rsid w:val="006C7545"/>
    <w:rsid w:val="006C7827"/>
    <w:rsid w:val="006D0226"/>
    <w:rsid w:val="006D02F7"/>
    <w:rsid w:val="006D0CAD"/>
    <w:rsid w:val="006D1898"/>
    <w:rsid w:val="006D264A"/>
    <w:rsid w:val="006D2E28"/>
    <w:rsid w:val="006D373C"/>
    <w:rsid w:val="006D47CF"/>
    <w:rsid w:val="006D56B7"/>
    <w:rsid w:val="006D6964"/>
    <w:rsid w:val="006D7161"/>
    <w:rsid w:val="006D7F6C"/>
    <w:rsid w:val="006E07FB"/>
    <w:rsid w:val="006E1728"/>
    <w:rsid w:val="006E1F28"/>
    <w:rsid w:val="006E2589"/>
    <w:rsid w:val="006E3B6B"/>
    <w:rsid w:val="006E3B9D"/>
    <w:rsid w:val="006E3CA1"/>
    <w:rsid w:val="006E3F44"/>
    <w:rsid w:val="006E5CFD"/>
    <w:rsid w:val="006E5EE8"/>
    <w:rsid w:val="006E6C79"/>
    <w:rsid w:val="006F029D"/>
    <w:rsid w:val="006F0D6F"/>
    <w:rsid w:val="006F1620"/>
    <w:rsid w:val="006F18AB"/>
    <w:rsid w:val="006F1939"/>
    <w:rsid w:val="006F25D8"/>
    <w:rsid w:val="006F344D"/>
    <w:rsid w:val="006F41AA"/>
    <w:rsid w:val="006F4D29"/>
    <w:rsid w:val="006F5E55"/>
    <w:rsid w:val="006F6671"/>
    <w:rsid w:val="006F6787"/>
    <w:rsid w:val="006F67BF"/>
    <w:rsid w:val="006F6DE7"/>
    <w:rsid w:val="006F761E"/>
    <w:rsid w:val="00700C66"/>
    <w:rsid w:val="007019FB"/>
    <w:rsid w:val="007025F0"/>
    <w:rsid w:val="0070350B"/>
    <w:rsid w:val="007063A9"/>
    <w:rsid w:val="0070738C"/>
    <w:rsid w:val="007115C9"/>
    <w:rsid w:val="00711CEF"/>
    <w:rsid w:val="00712016"/>
    <w:rsid w:val="00712910"/>
    <w:rsid w:val="00713156"/>
    <w:rsid w:val="007141A0"/>
    <w:rsid w:val="007142F3"/>
    <w:rsid w:val="0071436C"/>
    <w:rsid w:val="0071457D"/>
    <w:rsid w:val="007156F3"/>
    <w:rsid w:val="007158C2"/>
    <w:rsid w:val="00717815"/>
    <w:rsid w:val="0072011D"/>
    <w:rsid w:val="00720135"/>
    <w:rsid w:val="0072023A"/>
    <w:rsid w:val="007212E8"/>
    <w:rsid w:val="00721584"/>
    <w:rsid w:val="00722DBA"/>
    <w:rsid w:val="00722EAD"/>
    <w:rsid w:val="00723B2F"/>
    <w:rsid w:val="007245E0"/>
    <w:rsid w:val="0072461C"/>
    <w:rsid w:val="00727400"/>
    <w:rsid w:val="007276A8"/>
    <w:rsid w:val="007277AD"/>
    <w:rsid w:val="00730AF3"/>
    <w:rsid w:val="00730C02"/>
    <w:rsid w:val="00732BB6"/>
    <w:rsid w:val="00733F0B"/>
    <w:rsid w:val="00736204"/>
    <w:rsid w:val="007368D7"/>
    <w:rsid w:val="00737890"/>
    <w:rsid w:val="00737EF9"/>
    <w:rsid w:val="007404F3"/>
    <w:rsid w:val="00740F59"/>
    <w:rsid w:val="0074214F"/>
    <w:rsid w:val="007425F6"/>
    <w:rsid w:val="007426BD"/>
    <w:rsid w:val="00743A79"/>
    <w:rsid w:val="00745460"/>
    <w:rsid w:val="00745B0B"/>
    <w:rsid w:val="00746470"/>
    <w:rsid w:val="00746970"/>
    <w:rsid w:val="00746F77"/>
    <w:rsid w:val="00751450"/>
    <w:rsid w:val="00753125"/>
    <w:rsid w:val="007535C6"/>
    <w:rsid w:val="00754703"/>
    <w:rsid w:val="00754A76"/>
    <w:rsid w:val="007560CC"/>
    <w:rsid w:val="00756700"/>
    <w:rsid w:val="00756C71"/>
    <w:rsid w:val="00756E23"/>
    <w:rsid w:val="007575A4"/>
    <w:rsid w:val="00757F7C"/>
    <w:rsid w:val="007600BE"/>
    <w:rsid w:val="0076015D"/>
    <w:rsid w:val="00760769"/>
    <w:rsid w:val="007608D0"/>
    <w:rsid w:val="00760DB9"/>
    <w:rsid w:val="0076198F"/>
    <w:rsid w:val="00762C4A"/>
    <w:rsid w:val="00763A42"/>
    <w:rsid w:val="00763EE4"/>
    <w:rsid w:val="0076422F"/>
    <w:rsid w:val="007642C8"/>
    <w:rsid w:val="00764874"/>
    <w:rsid w:val="00764C51"/>
    <w:rsid w:val="007655DD"/>
    <w:rsid w:val="00765BC4"/>
    <w:rsid w:val="00765C39"/>
    <w:rsid w:val="00766381"/>
    <w:rsid w:val="007676EE"/>
    <w:rsid w:val="00767E86"/>
    <w:rsid w:val="007709AC"/>
    <w:rsid w:val="00771309"/>
    <w:rsid w:val="00771710"/>
    <w:rsid w:val="00772394"/>
    <w:rsid w:val="00772436"/>
    <w:rsid w:val="007726A3"/>
    <w:rsid w:val="00772A6F"/>
    <w:rsid w:val="00772D1E"/>
    <w:rsid w:val="0077334F"/>
    <w:rsid w:val="00774FD3"/>
    <w:rsid w:val="00775907"/>
    <w:rsid w:val="00775943"/>
    <w:rsid w:val="00776B4A"/>
    <w:rsid w:val="00776DC4"/>
    <w:rsid w:val="00777CEA"/>
    <w:rsid w:val="0078014E"/>
    <w:rsid w:val="00781478"/>
    <w:rsid w:val="00781FDA"/>
    <w:rsid w:val="00782710"/>
    <w:rsid w:val="00782F06"/>
    <w:rsid w:val="00783312"/>
    <w:rsid w:val="007836A1"/>
    <w:rsid w:val="00784159"/>
    <w:rsid w:val="0078487A"/>
    <w:rsid w:val="007855F8"/>
    <w:rsid w:val="00785E1A"/>
    <w:rsid w:val="00785E81"/>
    <w:rsid w:val="0078608C"/>
    <w:rsid w:val="007869FA"/>
    <w:rsid w:val="00786C2A"/>
    <w:rsid w:val="00787318"/>
    <w:rsid w:val="0079108E"/>
    <w:rsid w:val="00791303"/>
    <w:rsid w:val="00791DB6"/>
    <w:rsid w:val="00791E74"/>
    <w:rsid w:val="007922E3"/>
    <w:rsid w:val="00792992"/>
    <w:rsid w:val="00792FB9"/>
    <w:rsid w:val="007935CF"/>
    <w:rsid w:val="00794167"/>
    <w:rsid w:val="00794B9B"/>
    <w:rsid w:val="00794E60"/>
    <w:rsid w:val="007953D9"/>
    <w:rsid w:val="00795488"/>
    <w:rsid w:val="00795A33"/>
    <w:rsid w:val="0079642C"/>
    <w:rsid w:val="00797648"/>
    <w:rsid w:val="007977BB"/>
    <w:rsid w:val="007A0964"/>
    <w:rsid w:val="007A1D23"/>
    <w:rsid w:val="007A2203"/>
    <w:rsid w:val="007A2954"/>
    <w:rsid w:val="007A3458"/>
    <w:rsid w:val="007A3522"/>
    <w:rsid w:val="007A36C8"/>
    <w:rsid w:val="007A4501"/>
    <w:rsid w:val="007A58D6"/>
    <w:rsid w:val="007A78CD"/>
    <w:rsid w:val="007B07E2"/>
    <w:rsid w:val="007B2D07"/>
    <w:rsid w:val="007B2D5E"/>
    <w:rsid w:val="007B3472"/>
    <w:rsid w:val="007B3873"/>
    <w:rsid w:val="007B488E"/>
    <w:rsid w:val="007B4968"/>
    <w:rsid w:val="007B5DA3"/>
    <w:rsid w:val="007B5E71"/>
    <w:rsid w:val="007B60D6"/>
    <w:rsid w:val="007B77B3"/>
    <w:rsid w:val="007C1467"/>
    <w:rsid w:val="007C22A0"/>
    <w:rsid w:val="007C2A31"/>
    <w:rsid w:val="007C2AEB"/>
    <w:rsid w:val="007C44E6"/>
    <w:rsid w:val="007C4F7B"/>
    <w:rsid w:val="007C5996"/>
    <w:rsid w:val="007C6381"/>
    <w:rsid w:val="007C64E1"/>
    <w:rsid w:val="007C6806"/>
    <w:rsid w:val="007C7469"/>
    <w:rsid w:val="007C7561"/>
    <w:rsid w:val="007D0B80"/>
    <w:rsid w:val="007D1619"/>
    <w:rsid w:val="007D1A07"/>
    <w:rsid w:val="007D51DF"/>
    <w:rsid w:val="007D576A"/>
    <w:rsid w:val="007D593A"/>
    <w:rsid w:val="007D60EC"/>
    <w:rsid w:val="007D6838"/>
    <w:rsid w:val="007D7E04"/>
    <w:rsid w:val="007E1396"/>
    <w:rsid w:val="007E158A"/>
    <w:rsid w:val="007E216A"/>
    <w:rsid w:val="007E268D"/>
    <w:rsid w:val="007E3026"/>
    <w:rsid w:val="007E43B2"/>
    <w:rsid w:val="007E44E3"/>
    <w:rsid w:val="007E55C9"/>
    <w:rsid w:val="007E5F5F"/>
    <w:rsid w:val="007E7AEA"/>
    <w:rsid w:val="007F070B"/>
    <w:rsid w:val="007F0A72"/>
    <w:rsid w:val="007F1300"/>
    <w:rsid w:val="007F1AD2"/>
    <w:rsid w:val="007F3761"/>
    <w:rsid w:val="007F3C58"/>
    <w:rsid w:val="007F431C"/>
    <w:rsid w:val="007F494F"/>
    <w:rsid w:val="007F5590"/>
    <w:rsid w:val="007F5750"/>
    <w:rsid w:val="007F5B8F"/>
    <w:rsid w:val="007F7A59"/>
    <w:rsid w:val="00800828"/>
    <w:rsid w:val="00800B1D"/>
    <w:rsid w:val="00800F2B"/>
    <w:rsid w:val="008010CD"/>
    <w:rsid w:val="00801FFC"/>
    <w:rsid w:val="00802B05"/>
    <w:rsid w:val="00802F40"/>
    <w:rsid w:val="00803408"/>
    <w:rsid w:val="00803661"/>
    <w:rsid w:val="00803979"/>
    <w:rsid w:val="00803B28"/>
    <w:rsid w:val="00803FBB"/>
    <w:rsid w:val="00804199"/>
    <w:rsid w:val="00805A35"/>
    <w:rsid w:val="00805E41"/>
    <w:rsid w:val="00806147"/>
    <w:rsid w:val="0080650E"/>
    <w:rsid w:val="00806587"/>
    <w:rsid w:val="00806A31"/>
    <w:rsid w:val="00810B1B"/>
    <w:rsid w:val="00811D5C"/>
    <w:rsid w:val="008151FE"/>
    <w:rsid w:val="00815644"/>
    <w:rsid w:val="0081596D"/>
    <w:rsid w:val="00815AE5"/>
    <w:rsid w:val="00815B00"/>
    <w:rsid w:val="00815BF8"/>
    <w:rsid w:val="008162EC"/>
    <w:rsid w:val="008165B8"/>
    <w:rsid w:val="008201BE"/>
    <w:rsid w:val="00822A5A"/>
    <w:rsid w:val="00823100"/>
    <w:rsid w:val="0082361C"/>
    <w:rsid w:val="008245C4"/>
    <w:rsid w:val="00826040"/>
    <w:rsid w:val="00826261"/>
    <w:rsid w:val="00827F46"/>
    <w:rsid w:val="0083266A"/>
    <w:rsid w:val="00832D86"/>
    <w:rsid w:val="00833559"/>
    <w:rsid w:val="00833AC5"/>
    <w:rsid w:val="00834E41"/>
    <w:rsid w:val="0083541E"/>
    <w:rsid w:val="0083607F"/>
    <w:rsid w:val="008360E4"/>
    <w:rsid w:val="00836CB9"/>
    <w:rsid w:val="00840825"/>
    <w:rsid w:val="008419D1"/>
    <w:rsid w:val="00841F56"/>
    <w:rsid w:val="00842813"/>
    <w:rsid w:val="00843B99"/>
    <w:rsid w:val="00843CF0"/>
    <w:rsid w:val="00844A70"/>
    <w:rsid w:val="008455C3"/>
    <w:rsid w:val="00845FA9"/>
    <w:rsid w:val="008501C5"/>
    <w:rsid w:val="008507D0"/>
    <w:rsid w:val="0085176D"/>
    <w:rsid w:val="00852E2A"/>
    <w:rsid w:val="00853270"/>
    <w:rsid w:val="0085338F"/>
    <w:rsid w:val="00853BD3"/>
    <w:rsid w:val="0085448C"/>
    <w:rsid w:val="00854C78"/>
    <w:rsid w:val="00855109"/>
    <w:rsid w:val="00857116"/>
    <w:rsid w:val="00857AF9"/>
    <w:rsid w:val="008603B1"/>
    <w:rsid w:val="00860425"/>
    <w:rsid w:val="00860A40"/>
    <w:rsid w:val="00860D20"/>
    <w:rsid w:val="00862ADB"/>
    <w:rsid w:val="00862CD4"/>
    <w:rsid w:val="0086343F"/>
    <w:rsid w:val="00863A0C"/>
    <w:rsid w:val="00863C81"/>
    <w:rsid w:val="008658AE"/>
    <w:rsid w:val="00865C36"/>
    <w:rsid w:val="00866513"/>
    <w:rsid w:val="0086660F"/>
    <w:rsid w:val="00867651"/>
    <w:rsid w:val="00867F34"/>
    <w:rsid w:val="00870A47"/>
    <w:rsid w:val="00870B02"/>
    <w:rsid w:val="00870FAD"/>
    <w:rsid w:val="00871073"/>
    <w:rsid w:val="00871AF6"/>
    <w:rsid w:val="00872603"/>
    <w:rsid w:val="008735CB"/>
    <w:rsid w:val="00873603"/>
    <w:rsid w:val="0087386E"/>
    <w:rsid w:val="00873907"/>
    <w:rsid w:val="00874094"/>
    <w:rsid w:val="008743ED"/>
    <w:rsid w:val="00874ED7"/>
    <w:rsid w:val="00875949"/>
    <w:rsid w:val="00876A31"/>
    <w:rsid w:val="00877DAE"/>
    <w:rsid w:val="0088047B"/>
    <w:rsid w:val="00880688"/>
    <w:rsid w:val="0088084C"/>
    <w:rsid w:val="0088096D"/>
    <w:rsid w:val="0088132E"/>
    <w:rsid w:val="00881B33"/>
    <w:rsid w:val="00881B6C"/>
    <w:rsid w:val="00883214"/>
    <w:rsid w:val="00884041"/>
    <w:rsid w:val="00884A15"/>
    <w:rsid w:val="00884FE5"/>
    <w:rsid w:val="00885504"/>
    <w:rsid w:val="008872CB"/>
    <w:rsid w:val="00887C8D"/>
    <w:rsid w:val="00890525"/>
    <w:rsid w:val="0089201E"/>
    <w:rsid w:val="00892ABE"/>
    <w:rsid w:val="008946D9"/>
    <w:rsid w:val="00894A23"/>
    <w:rsid w:val="00895BC7"/>
    <w:rsid w:val="00895C40"/>
    <w:rsid w:val="008962F5"/>
    <w:rsid w:val="00897096"/>
    <w:rsid w:val="008A0FF6"/>
    <w:rsid w:val="008A139B"/>
    <w:rsid w:val="008A17C1"/>
    <w:rsid w:val="008A1ECF"/>
    <w:rsid w:val="008A432D"/>
    <w:rsid w:val="008A477B"/>
    <w:rsid w:val="008A4A47"/>
    <w:rsid w:val="008A72B8"/>
    <w:rsid w:val="008B013D"/>
    <w:rsid w:val="008B0336"/>
    <w:rsid w:val="008B0456"/>
    <w:rsid w:val="008B08BC"/>
    <w:rsid w:val="008B0DF2"/>
    <w:rsid w:val="008B10A9"/>
    <w:rsid w:val="008B1332"/>
    <w:rsid w:val="008B1A44"/>
    <w:rsid w:val="008B1D1C"/>
    <w:rsid w:val="008B2D3D"/>
    <w:rsid w:val="008B5212"/>
    <w:rsid w:val="008B5A8A"/>
    <w:rsid w:val="008B5DB2"/>
    <w:rsid w:val="008B5E68"/>
    <w:rsid w:val="008B6E02"/>
    <w:rsid w:val="008B6E6B"/>
    <w:rsid w:val="008B770A"/>
    <w:rsid w:val="008C0FFB"/>
    <w:rsid w:val="008C1BF8"/>
    <w:rsid w:val="008C1E6D"/>
    <w:rsid w:val="008C1EEE"/>
    <w:rsid w:val="008C396C"/>
    <w:rsid w:val="008C40C7"/>
    <w:rsid w:val="008C437A"/>
    <w:rsid w:val="008C4D13"/>
    <w:rsid w:val="008C5FCC"/>
    <w:rsid w:val="008C63C1"/>
    <w:rsid w:val="008C7055"/>
    <w:rsid w:val="008D0006"/>
    <w:rsid w:val="008D0453"/>
    <w:rsid w:val="008D0C58"/>
    <w:rsid w:val="008D1010"/>
    <w:rsid w:val="008D23C1"/>
    <w:rsid w:val="008D2B0A"/>
    <w:rsid w:val="008D2C4F"/>
    <w:rsid w:val="008D2F95"/>
    <w:rsid w:val="008D4A85"/>
    <w:rsid w:val="008D4D0F"/>
    <w:rsid w:val="008D63F7"/>
    <w:rsid w:val="008D69EA"/>
    <w:rsid w:val="008D7835"/>
    <w:rsid w:val="008E343D"/>
    <w:rsid w:val="008E36C3"/>
    <w:rsid w:val="008E3A46"/>
    <w:rsid w:val="008E3A8E"/>
    <w:rsid w:val="008E3CA0"/>
    <w:rsid w:val="008E4625"/>
    <w:rsid w:val="008E497F"/>
    <w:rsid w:val="008E556F"/>
    <w:rsid w:val="008E5A94"/>
    <w:rsid w:val="008E6361"/>
    <w:rsid w:val="008E70E8"/>
    <w:rsid w:val="008E7A7E"/>
    <w:rsid w:val="008E7F8F"/>
    <w:rsid w:val="008F21D7"/>
    <w:rsid w:val="008F23E6"/>
    <w:rsid w:val="008F3A13"/>
    <w:rsid w:val="008F52F3"/>
    <w:rsid w:val="008F780D"/>
    <w:rsid w:val="00900977"/>
    <w:rsid w:val="00901A9F"/>
    <w:rsid w:val="00902908"/>
    <w:rsid w:val="00902CD7"/>
    <w:rsid w:val="00902D97"/>
    <w:rsid w:val="009039EB"/>
    <w:rsid w:val="00903B26"/>
    <w:rsid w:val="00903D49"/>
    <w:rsid w:val="00903D6E"/>
    <w:rsid w:val="00904E8F"/>
    <w:rsid w:val="009053D0"/>
    <w:rsid w:val="0090589A"/>
    <w:rsid w:val="00905F81"/>
    <w:rsid w:val="00905FB3"/>
    <w:rsid w:val="009060EF"/>
    <w:rsid w:val="00906297"/>
    <w:rsid w:val="00911265"/>
    <w:rsid w:val="00911DF9"/>
    <w:rsid w:val="009132D6"/>
    <w:rsid w:val="009139A8"/>
    <w:rsid w:val="00914498"/>
    <w:rsid w:val="00914516"/>
    <w:rsid w:val="009149A7"/>
    <w:rsid w:val="00914C39"/>
    <w:rsid w:val="009169A8"/>
    <w:rsid w:val="009176DD"/>
    <w:rsid w:val="00917D21"/>
    <w:rsid w:val="0092032E"/>
    <w:rsid w:val="009239E4"/>
    <w:rsid w:val="00923C9E"/>
    <w:rsid w:val="0092442C"/>
    <w:rsid w:val="00924E32"/>
    <w:rsid w:val="0092799E"/>
    <w:rsid w:val="00931D69"/>
    <w:rsid w:val="00932707"/>
    <w:rsid w:val="00933465"/>
    <w:rsid w:val="0093380C"/>
    <w:rsid w:val="0093509D"/>
    <w:rsid w:val="009358C7"/>
    <w:rsid w:val="00935F03"/>
    <w:rsid w:val="00940D51"/>
    <w:rsid w:val="009410EC"/>
    <w:rsid w:val="009418D8"/>
    <w:rsid w:val="00941D4F"/>
    <w:rsid w:val="00941E14"/>
    <w:rsid w:val="00941E74"/>
    <w:rsid w:val="00942F7E"/>
    <w:rsid w:val="00943F1B"/>
    <w:rsid w:val="0094417E"/>
    <w:rsid w:val="009449EC"/>
    <w:rsid w:val="00944B3A"/>
    <w:rsid w:val="00945269"/>
    <w:rsid w:val="009471CC"/>
    <w:rsid w:val="00947500"/>
    <w:rsid w:val="00947A0F"/>
    <w:rsid w:val="00951CE6"/>
    <w:rsid w:val="00951E75"/>
    <w:rsid w:val="0095260F"/>
    <w:rsid w:val="00953B5A"/>
    <w:rsid w:val="00955E70"/>
    <w:rsid w:val="00956493"/>
    <w:rsid w:val="00956691"/>
    <w:rsid w:val="00956A47"/>
    <w:rsid w:val="009607FC"/>
    <w:rsid w:val="009612DC"/>
    <w:rsid w:val="0096143C"/>
    <w:rsid w:val="00961536"/>
    <w:rsid w:val="00962365"/>
    <w:rsid w:val="009630A1"/>
    <w:rsid w:val="00964A8D"/>
    <w:rsid w:val="00964DF7"/>
    <w:rsid w:val="00964E99"/>
    <w:rsid w:val="00966379"/>
    <w:rsid w:val="00966486"/>
    <w:rsid w:val="00967009"/>
    <w:rsid w:val="009702EF"/>
    <w:rsid w:val="0097158E"/>
    <w:rsid w:val="009717F5"/>
    <w:rsid w:val="00973A55"/>
    <w:rsid w:val="00974581"/>
    <w:rsid w:val="009749BA"/>
    <w:rsid w:val="009773A5"/>
    <w:rsid w:val="00980ECF"/>
    <w:rsid w:val="0098102A"/>
    <w:rsid w:val="009831E3"/>
    <w:rsid w:val="009842ED"/>
    <w:rsid w:val="009845D1"/>
    <w:rsid w:val="00985026"/>
    <w:rsid w:val="009853E3"/>
    <w:rsid w:val="00987354"/>
    <w:rsid w:val="00992543"/>
    <w:rsid w:val="00992855"/>
    <w:rsid w:val="00992E54"/>
    <w:rsid w:val="00993B1F"/>
    <w:rsid w:val="00993BCF"/>
    <w:rsid w:val="00993C2B"/>
    <w:rsid w:val="009942CA"/>
    <w:rsid w:val="00995E9A"/>
    <w:rsid w:val="0099748D"/>
    <w:rsid w:val="00997C21"/>
    <w:rsid w:val="009A1A71"/>
    <w:rsid w:val="009A2245"/>
    <w:rsid w:val="009A2A58"/>
    <w:rsid w:val="009A3501"/>
    <w:rsid w:val="009A4038"/>
    <w:rsid w:val="009A4962"/>
    <w:rsid w:val="009A5490"/>
    <w:rsid w:val="009A605E"/>
    <w:rsid w:val="009A6171"/>
    <w:rsid w:val="009A6FE1"/>
    <w:rsid w:val="009A719E"/>
    <w:rsid w:val="009A735E"/>
    <w:rsid w:val="009A73E2"/>
    <w:rsid w:val="009A7710"/>
    <w:rsid w:val="009B1743"/>
    <w:rsid w:val="009B17E6"/>
    <w:rsid w:val="009B1972"/>
    <w:rsid w:val="009B1E2F"/>
    <w:rsid w:val="009B2022"/>
    <w:rsid w:val="009B3157"/>
    <w:rsid w:val="009B3AB6"/>
    <w:rsid w:val="009B3C1D"/>
    <w:rsid w:val="009B3D59"/>
    <w:rsid w:val="009B4095"/>
    <w:rsid w:val="009B40DF"/>
    <w:rsid w:val="009B46B4"/>
    <w:rsid w:val="009B4D76"/>
    <w:rsid w:val="009B50C7"/>
    <w:rsid w:val="009B5697"/>
    <w:rsid w:val="009B7559"/>
    <w:rsid w:val="009B755E"/>
    <w:rsid w:val="009B7BD8"/>
    <w:rsid w:val="009B7E16"/>
    <w:rsid w:val="009C011E"/>
    <w:rsid w:val="009C04DB"/>
    <w:rsid w:val="009C0661"/>
    <w:rsid w:val="009C0D7F"/>
    <w:rsid w:val="009C118F"/>
    <w:rsid w:val="009C12AF"/>
    <w:rsid w:val="009C18B4"/>
    <w:rsid w:val="009C1BB5"/>
    <w:rsid w:val="009C240D"/>
    <w:rsid w:val="009C2F86"/>
    <w:rsid w:val="009C428D"/>
    <w:rsid w:val="009C42C6"/>
    <w:rsid w:val="009C4684"/>
    <w:rsid w:val="009C50F2"/>
    <w:rsid w:val="009C542E"/>
    <w:rsid w:val="009C57FE"/>
    <w:rsid w:val="009C65AB"/>
    <w:rsid w:val="009C6D00"/>
    <w:rsid w:val="009C6E14"/>
    <w:rsid w:val="009C78C0"/>
    <w:rsid w:val="009C7CA6"/>
    <w:rsid w:val="009D0183"/>
    <w:rsid w:val="009D0F93"/>
    <w:rsid w:val="009D147C"/>
    <w:rsid w:val="009D1A63"/>
    <w:rsid w:val="009D1B29"/>
    <w:rsid w:val="009D2A7E"/>
    <w:rsid w:val="009D2ED6"/>
    <w:rsid w:val="009D3142"/>
    <w:rsid w:val="009D3B48"/>
    <w:rsid w:val="009D44A5"/>
    <w:rsid w:val="009D46D9"/>
    <w:rsid w:val="009D4A7F"/>
    <w:rsid w:val="009D4A92"/>
    <w:rsid w:val="009D6463"/>
    <w:rsid w:val="009D6552"/>
    <w:rsid w:val="009D692F"/>
    <w:rsid w:val="009D7675"/>
    <w:rsid w:val="009E08F5"/>
    <w:rsid w:val="009E0A9A"/>
    <w:rsid w:val="009E2BCC"/>
    <w:rsid w:val="009E2DED"/>
    <w:rsid w:val="009E301A"/>
    <w:rsid w:val="009E3FE1"/>
    <w:rsid w:val="009E42DB"/>
    <w:rsid w:val="009E4446"/>
    <w:rsid w:val="009E497A"/>
    <w:rsid w:val="009E4D3A"/>
    <w:rsid w:val="009E55D2"/>
    <w:rsid w:val="009E5847"/>
    <w:rsid w:val="009E5DEA"/>
    <w:rsid w:val="009E60B0"/>
    <w:rsid w:val="009E7686"/>
    <w:rsid w:val="009F0F9E"/>
    <w:rsid w:val="009F18A4"/>
    <w:rsid w:val="009F1D97"/>
    <w:rsid w:val="009F372C"/>
    <w:rsid w:val="009F4718"/>
    <w:rsid w:val="009F473B"/>
    <w:rsid w:val="009F4787"/>
    <w:rsid w:val="009F5C7A"/>
    <w:rsid w:val="009F615E"/>
    <w:rsid w:val="009F7397"/>
    <w:rsid w:val="009F73BA"/>
    <w:rsid w:val="009F77D1"/>
    <w:rsid w:val="009F7BC4"/>
    <w:rsid w:val="009F7E6D"/>
    <w:rsid w:val="00A00962"/>
    <w:rsid w:val="00A015B1"/>
    <w:rsid w:val="00A01FA5"/>
    <w:rsid w:val="00A022A9"/>
    <w:rsid w:val="00A03ED6"/>
    <w:rsid w:val="00A0449D"/>
    <w:rsid w:val="00A0486C"/>
    <w:rsid w:val="00A0504E"/>
    <w:rsid w:val="00A0514E"/>
    <w:rsid w:val="00A066B7"/>
    <w:rsid w:val="00A07804"/>
    <w:rsid w:val="00A0791C"/>
    <w:rsid w:val="00A07B4E"/>
    <w:rsid w:val="00A1016E"/>
    <w:rsid w:val="00A105BC"/>
    <w:rsid w:val="00A12ED1"/>
    <w:rsid w:val="00A139EB"/>
    <w:rsid w:val="00A13D0B"/>
    <w:rsid w:val="00A146B0"/>
    <w:rsid w:val="00A1522B"/>
    <w:rsid w:val="00A15324"/>
    <w:rsid w:val="00A1592A"/>
    <w:rsid w:val="00A16FCC"/>
    <w:rsid w:val="00A17151"/>
    <w:rsid w:val="00A2102A"/>
    <w:rsid w:val="00A21EC5"/>
    <w:rsid w:val="00A22017"/>
    <w:rsid w:val="00A233F3"/>
    <w:rsid w:val="00A23F0E"/>
    <w:rsid w:val="00A240B5"/>
    <w:rsid w:val="00A24761"/>
    <w:rsid w:val="00A249A7"/>
    <w:rsid w:val="00A2518C"/>
    <w:rsid w:val="00A25430"/>
    <w:rsid w:val="00A26E31"/>
    <w:rsid w:val="00A27C49"/>
    <w:rsid w:val="00A3002A"/>
    <w:rsid w:val="00A316A4"/>
    <w:rsid w:val="00A329C3"/>
    <w:rsid w:val="00A3362F"/>
    <w:rsid w:val="00A33676"/>
    <w:rsid w:val="00A34883"/>
    <w:rsid w:val="00A34E9D"/>
    <w:rsid w:val="00A36CE1"/>
    <w:rsid w:val="00A370D3"/>
    <w:rsid w:val="00A373CD"/>
    <w:rsid w:val="00A4128A"/>
    <w:rsid w:val="00A426E2"/>
    <w:rsid w:val="00A42F92"/>
    <w:rsid w:val="00A431DD"/>
    <w:rsid w:val="00A4375E"/>
    <w:rsid w:val="00A439E8"/>
    <w:rsid w:val="00A43A3E"/>
    <w:rsid w:val="00A44535"/>
    <w:rsid w:val="00A448D5"/>
    <w:rsid w:val="00A44A18"/>
    <w:rsid w:val="00A44A1D"/>
    <w:rsid w:val="00A4513E"/>
    <w:rsid w:val="00A45793"/>
    <w:rsid w:val="00A45831"/>
    <w:rsid w:val="00A45D15"/>
    <w:rsid w:val="00A45F19"/>
    <w:rsid w:val="00A46161"/>
    <w:rsid w:val="00A466AA"/>
    <w:rsid w:val="00A4679D"/>
    <w:rsid w:val="00A467A2"/>
    <w:rsid w:val="00A47092"/>
    <w:rsid w:val="00A4763D"/>
    <w:rsid w:val="00A47E04"/>
    <w:rsid w:val="00A47EC5"/>
    <w:rsid w:val="00A5161C"/>
    <w:rsid w:val="00A51BC7"/>
    <w:rsid w:val="00A523DD"/>
    <w:rsid w:val="00A52FF7"/>
    <w:rsid w:val="00A53870"/>
    <w:rsid w:val="00A53A89"/>
    <w:rsid w:val="00A53E18"/>
    <w:rsid w:val="00A53F62"/>
    <w:rsid w:val="00A54191"/>
    <w:rsid w:val="00A547CA"/>
    <w:rsid w:val="00A55B38"/>
    <w:rsid w:val="00A56098"/>
    <w:rsid w:val="00A56B80"/>
    <w:rsid w:val="00A570BB"/>
    <w:rsid w:val="00A57C88"/>
    <w:rsid w:val="00A60005"/>
    <w:rsid w:val="00A602D9"/>
    <w:rsid w:val="00A60627"/>
    <w:rsid w:val="00A60D83"/>
    <w:rsid w:val="00A62BAB"/>
    <w:rsid w:val="00A63DF9"/>
    <w:rsid w:val="00A648E4"/>
    <w:rsid w:val="00A65236"/>
    <w:rsid w:val="00A6553B"/>
    <w:rsid w:val="00A65AEB"/>
    <w:rsid w:val="00A660E2"/>
    <w:rsid w:val="00A673A5"/>
    <w:rsid w:val="00A67A52"/>
    <w:rsid w:val="00A7098D"/>
    <w:rsid w:val="00A7195D"/>
    <w:rsid w:val="00A71AF1"/>
    <w:rsid w:val="00A71CFF"/>
    <w:rsid w:val="00A72705"/>
    <w:rsid w:val="00A7477E"/>
    <w:rsid w:val="00A74853"/>
    <w:rsid w:val="00A74ECB"/>
    <w:rsid w:val="00A75A7F"/>
    <w:rsid w:val="00A76F20"/>
    <w:rsid w:val="00A773A8"/>
    <w:rsid w:val="00A80BF6"/>
    <w:rsid w:val="00A818CB"/>
    <w:rsid w:val="00A81937"/>
    <w:rsid w:val="00A83D4B"/>
    <w:rsid w:val="00A85252"/>
    <w:rsid w:val="00A86817"/>
    <w:rsid w:val="00A870FE"/>
    <w:rsid w:val="00A87F9D"/>
    <w:rsid w:val="00A90619"/>
    <w:rsid w:val="00A90E21"/>
    <w:rsid w:val="00A91DEE"/>
    <w:rsid w:val="00A92101"/>
    <w:rsid w:val="00A92DA6"/>
    <w:rsid w:val="00A93241"/>
    <w:rsid w:val="00A9387F"/>
    <w:rsid w:val="00A94185"/>
    <w:rsid w:val="00A94ECF"/>
    <w:rsid w:val="00A95062"/>
    <w:rsid w:val="00A95C39"/>
    <w:rsid w:val="00A963AB"/>
    <w:rsid w:val="00A96739"/>
    <w:rsid w:val="00A9714E"/>
    <w:rsid w:val="00AA0916"/>
    <w:rsid w:val="00AA1F65"/>
    <w:rsid w:val="00AA2093"/>
    <w:rsid w:val="00AA321E"/>
    <w:rsid w:val="00AA3E5C"/>
    <w:rsid w:val="00AA4430"/>
    <w:rsid w:val="00AA4A63"/>
    <w:rsid w:val="00AA752F"/>
    <w:rsid w:val="00AA7B4D"/>
    <w:rsid w:val="00AB0075"/>
    <w:rsid w:val="00AB0AEA"/>
    <w:rsid w:val="00AB0FF1"/>
    <w:rsid w:val="00AB5700"/>
    <w:rsid w:val="00AB66CF"/>
    <w:rsid w:val="00AB75A0"/>
    <w:rsid w:val="00AB76BE"/>
    <w:rsid w:val="00AB7D1A"/>
    <w:rsid w:val="00AB7FED"/>
    <w:rsid w:val="00AC0E3F"/>
    <w:rsid w:val="00AC1269"/>
    <w:rsid w:val="00AC2196"/>
    <w:rsid w:val="00AC2832"/>
    <w:rsid w:val="00AC28D0"/>
    <w:rsid w:val="00AC2D28"/>
    <w:rsid w:val="00AC4B82"/>
    <w:rsid w:val="00AC4BA0"/>
    <w:rsid w:val="00AC4DB3"/>
    <w:rsid w:val="00AC687E"/>
    <w:rsid w:val="00AC7040"/>
    <w:rsid w:val="00AD0934"/>
    <w:rsid w:val="00AD112F"/>
    <w:rsid w:val="00AD12C6"/>
    <w:rsid w:val="00AD1770"/>
    <w:rsid w:val="00AD18CF"/>
    <w:rsid w:val="00AD2951"/>
    <w:rsid w:val="00AD2F52"/>
    <w:rsid w:val="00AD3997"/>
    <w:rsid w:val="00AD446C"/>
    <w:rsid w:val="00AD44EA"/>
    <w:rsid w:val="00AD5CE4"/>
    <w:rsid w:val="00AD621E"/>
    <w:rsid w:val="00AD6DE1"/>
    <w:rsid w:val="00AD76C4"/>
    <w:rsid w:val="00AD7D41"/>
    <w:rsid w:val="00AE0065"/>
    <w:rsid w:val="00AE045E"/>
    <w:rsid w:val="00AE19B4"/>
    <w:rsid w:val="00AE4240"/>
    <w:rsid w:val="00AE5EBD"/>
    <w:rsid w:val="00AE60FC"/>
    <w:rsid w:val="00AE6101"/>
    <w:rsid w:val="00AE6465"/>
    <w:rsid w:val="00AE64D8"/>
    <w:rsid w:val="00AE690F"/>
    <w:rsid w:val="00AE6E1B"/>
    <w:rsid w:val="00AE7ABF"/>
    <w:rsid w:val="00AF1349"/>
    <w:rsid w:val="00AF13BD"/>
    <w:rsid w:val="00AF296C"/>
    <w:rsid w:val="00AF36B2"/>
    <w:rsid w:val="00AF3EB4"/>
    <w:rsid w:val="00AF4413"/>
    <w:rsid w:val="00AF561D"/>
    <w:rsid w:val="00AF5826"/>
    <w:rsid w:val="00AF6364"/>
    <w:rsid w:val="00AF65D9"/>
    <w:rsid w:val="00B00F73"/>
    <w:rsid w:val="00B01E8B"/>
    <w:rsid w:val="00B033B1"/>
    <w:rsid w:val="00B03510"/>
    <w:rsid w:val="00B044D5"/>
    <w:rsid w:val="00B04500"/>
    <w:rsid w:val="00B04B77"/>
    <w:rsid w:val="00B05F20"/>
    <w:rsid w:val="00B05F3A"/>
    <w:rsid w:val="00B0600F"/>
    <w:rsid w:val="00B066EB"/>
    <w:rsid w:val="00B0730F"/>
    <w:rsid w:val="00B0735B"/>
    <w:rsid w:val="00B07A1A"/>
    <w:rsid w:val="00B10642"/>
    <w:rsid w:val="00B1096A"/>
    <w:rsid w:val="00B10D9B"/>
    <w:rsid w:val="00B11A86"/>
    <w:rsid w:val="00B12819"/>
    <w:rsid w:val="00B129F1"/>
    <w:rsid w:val="00B12B07"/>
    <w:rsid w:val="00B12BDE"/>
    <w:rsid w:val="00B1534F"/>
    <w:rsid w:val="00B15B79"/>
    <w:rsid w:val="00B17287"/>
    <w:rsid w:val="00B1764B"/>
    <w:rsid w:val="00B17FDE"/>
    <w:rsid w:val="00B2129C"/>
    <w:rsid w:val="00B21E29"/>
    <w:rsid w:val="00B21E8C"/>
    <w:rsid w:val="00B22336"/>
    <w:rsid w:val="00B25ACC"/>
    <w:rsid w:val="00B27C87"/>
    <w:rsid w:val="00B30F1C"/>
    <w:rsid w:val="00B3175B"/>
    <w:rsid w:val="00B31EAC"/>
    <w:rsid w:val="00B323E9"/>
    <w:rsid w:val="00B32E4B"/>
    <w:rsid w:val="00B332D5"/>
    <w:rsid w:val="00B3374B"/>
    <w:rsid w:val="00B33805"/>
    <w:rsid w:val="00B34575"/>
    <w:rsid w:val="00B35E64"/>
    <w:rsid w:val="00B36FED"/>
    <w:rsid w:val="00B37DA7"/>
    <w:rsid w:val="00B37E00"/>
    <w:rsid w:val="00B405F9"/>
    <w:rsid w:val="00B4195A"/>
    <w:rsid w:val="00B4197C"/>
    <w:rsid w:val="00B41EEE"/>
    <w:rsid w:val="00B42253"/>
    <w:rsid w:val="00B42553"/>
    <w:rsid w:val="00B42743"/>
    <w:rsid w:val="00B42B87"/>
    <w:rsid w:val="00B437C0"/>
    <w:rsid w:val="00B43CC0"/>
    <w:rsid w:val="00B43CCC"/>
    <w:rsid w:val="00B451CD"/>
    <w:rsid w:val="00B45862"/>
    <w:rsid w:val="00B46EAA"/>
    <w:rsid w:val="00B46FFE"/>
    <w:rsid w:val="00B476FE"/>
    <w:rsid w:val="00B507B9"/>
    <w:rsid w:val="00B50D18"/>
    <w:rsid w:val="00B511CD"/>
    <w:rsid w:val="00B51839"/>
    <w:rsid w:val="00B52821"/>
    <w:rsid w:val="00B5283F"/>
    <w:rsid w:val="00B52B58"/>
    <w:rsid w:val="00B53201"/>
    <w:rsid w:val="00B533E4"/>
    <w:rsid w:val="00B53995"/>
    <w:rsid w:val="00B5475C"/>
    <w:rsid w:val="00B550D8"/>
    <w:rsid w:val="00B5526B"/>
    <w:rsid w:val="00B5528E"/>
    <w:rsid w:val="00B56713"/>
    <w:rsid w:val="00B56B51"/>
    <w:rsid w:val="00B5794E"/>
    <w:rsid w:val="00B60144"/>
    <w:rsid w:val="00B618F1"/>
    <w:rsid w:val="00B62E16"/>
    <w:rsid w:val="00B645FB"/>
    <w:rsid w:val="00B64670"/>
    <w:rsid w:val="00B669E5"/>
    <w:rsid w:val="00B66D35"/>
    <w:rsid w:val="00B6779C"/>
    <w:rsid w:val="00B678AE"/>
    <w:rsid w:val="00B67A2D"/>
    <w:rsid w:val="00B7082F"/>
    <w:rsid w:val="00B70D1B"/>
    <w:rsid w:val="00B7182D"/>
    <w:rsid w:val="00B721EC"/>
    <w:rsid w:val="00B7230C"/>
    <w:rsid w:val="00B73EAC"/>
    <w:rsid w:val="00B73FF6"/>
    <w:rsid w:val="00B74A25"/>
    <w:rsid w:val="00B80B8C"/>
    <w:rsid w:val="00B819F9"/>
    <w:rsid w:val="00B81F3E"/>
    <w:rsid w:val="00B82229"/>
    <w:rsid w:val="00B82266"/>
    <w:rsid w:val="00B822FA"/>
    <w:rsid w:val="00B82651"/>
    <w:rsid w:val="00B82CE0"/>
    <w:rsid w:val="00B82FD7"/>
    <w:rsid w:val="00B843BC"/>
    <w:rsid w:val="00B84610"/>
    <w:rsid w:val="00B84635"/>
    <w:rsid w:val="00B8622C"/>
    <w:rsid w:val="00B866DE"/>
    <w:rsid w:val="00B86C80"/>
    <w:rsid w:val="00B86E8C"/>
    <w:rsid w:val="00B87DBE"/>
    <w:rsid w:val="00B91376"/>
    <w:rsid w:val="00B914B3"/>
    <w:rsid w:val="00B92B54"/>
    <w:rsid w:val="00B934D8"/>
    <w:rsid w:val="00B93934"/>
    <w:rsid w:val="00B93BEE"/>
    <w:rsid w:val="00B93DA5"/>
    <w:rsid w:val="00B94615"/>
    <w:rsid w:val="00B94D95"/>
    <w:rsid w:val="00B95794"/>
    <w:rsid w:val="00B95DBD"/>
    <w:rsid w:val="00B96914"/>
    <w:rsid w:val="00B96DD1"/>
    <w:rsid w:val="00B9788B"/>
    <w:rsid w:val="00BA0228"/>
    <w:rsid w:val="00BA0B7F"/>
    <w:rsid w:val="00BA0E05"/>
    <w:rsid w:val="00BA1565"/>
    <w:rsid w:val="00BA1772"/>
    <w:rsid w:val="00BA2E9A"/>
    <w:rsid w:val="00BA3E8D"/>
    <w:rsid w:val="00BA3F3A"/>
    <w:rsid w:val="00BA4290"/>
    <w:rsid w:val="00BA4500"/>
    <w:rsid w:val="00BA5034"/>
    <w:rsid w:val="00BA5EE5"/>
    <w:rsid w:val="00BA649A"/>
    <w:rsid w:val="00BA6CCF"/>
    <w:rsid w:val="00BA77A9"/>
    <w:rsid w:val="00BA78A3"/>
    <w:rsid w:val="00BA7B33"/>
    <w:rsid w:val="00BA7C4D"/>
    <w:rsid w:val="00BB0DBE"/>
    <w:rsid w:val="00BB12F0"/>
    <w:rsid w:val="00BB2F2B"/>
    <w:rsid w:val="00BB304E"/>
    <w:rsid w:val="00BB37B9"/>
    <w:rsid w:val="00BB5E6D"/>
    <w:rsid w:val="00BB5E8F"/>
    <w:rsid w:val="00BB6EA5"/>
    <w:rsid w:val="00BB6FCC"/>
    <w:rsid w:val="00BB723E"/>
    <w:rsid w:val="00BB7AD1"/>
    <w:rsid w:val="00BC0153"/>
    <w:rsid w:val="00BC041B"/>
    <w:rsid w:val="00BC15E4"/>
    <w:rsid w:val="00BC1AFA"/>
    <w:rsid w:val="00BC22EE"/>
    <w:rsid w:val="00BC2BF0"/>
    <w:rsid w:val="00BC2C0C"/>
    <w:rsid w:val="00BC3E67"/>
    <w:rsid w:val="00BD3A94"/>
    <w:rsid w:val="00BD437C"/>
    <w:rsid w:val="00BD4A5E"/>
    <w:rsid w:val="00BD5047"/>
    <w:rsid w:val="00BD590E"/>
    <w:rsid w:val="00BD6239"/>
    <w:rsid w:val="00BD628C"/>
    <w:rsid w:val="00BD66FB"/>
    <w:rsid w:val="00BD6846"/>
    <w:rsid w:val="00BD6CC6"/>
    <w:rsid w:val="00BD71D4"/>
    <w:rsid w:val="00BE08E3"/>
    <w:rsid w:val="00BE1413"/>
    <w:rsid w:val="00BE21F2"/>
    <w:rsid w:val="00BE2B66"/>
    <w:rsid w:val="00BE32DB"/>
    <w:rsid w:val="00BE35E3"/>
    <w:rsid w:val="00BE4707"/>
    <w:rsid w:val="00BE4CC8"/>
    <w:rsid w:val="00BE5A70"/>
    <w:rsid w:val="00BE6235"/>
    <w:rsid w:val="00BE68AB"/>
    <w:rsid w:val="00BE7072"/>
    <w:rsid w:val="00BE76E7"/>
    <w:rsid w:val="00BE7BEF"/>
    <w:rsid w:val="00BF0163"/>
    <w:rsid w:val="00BF0A62"/>
    <w:rsid w:val="00BF0EC0"/>
    <w:rsid w:val="00BF10B1"/>
    <w:rsid w:val="00BF1100"/>
    <w:rsid w:val="00BF11C9"/>
    <w:rsid w:val="00BF1CF9"/>
    <w:rsid w:val="00BF32C0"/>
    <w:rsid w:val="00BF343A"/>
    <w:rsid w:val="00BF377F"/>
    <w:rsid w:val="00BF38BA"/>
    <w:rsid w:val="00BF39A0"/>
    <w:rsid w:val="00BF43EF"/>
    <w:rsid w:val="00BF457E"/>
    <w:rsid w:val="00BF476F"/>
    <w:rsid w:val="00BF4A21"/>
    <w:rsid w:val="00BF504F"/>
    <w:rsid w:val="00BF5222"/>
    <w:rsid w:val="00BF6300"/>
    <w:rsid w:val="00BF6942"/>
    <w:rsid w:val="00BF7A8B"/>
    <w:rsid w:val="00C002F7"/>
    <w:rsid w:val="00C00402"/>
    <w:rsid w:val="00C0335B"/>
    <w:rsid w:val="00C0357C"/>
    <w:rsid w:val="00C03992"/>
    <w:rsid w:val="00C045A0"/>
    <w:rsid w:val="00C049A9"/>
    <w:rsid w:val="00C04ACF"/>
    <w:rsid w:val="00C05D63"/>
    <w:rsid w:val="00C07347"/>
    <w:rsid w:val="00C10242"/>
    <w:rsid w:val="00C1039C"/>
    <w:rsid w:val="00C10745"/>
    <w:rsid w:val="00C10E46"/>
    <w:rsid w:val="00C11F97"/>
    <w:rsid w:val="00C120E5"/>
    <w:rsid w:val="00C122AB"/>
    <w:rsid w:val="00C122C2"/>
    <w:rsid w:val="00C130AE"/>
    <w:rsid w:val="00C1383A"/>
    <w:rsid w:val="00C13889"/>
    <w:rsid w:val="00C13F53"/>
    <w:rsid w:val="00C13FAE"/>
    <w:rsid w:val="00C143F8"/>
    <w:rsid w:val="00C144A4"/>
    <w:rsid w:val="00C145B6"/>
    <w:rsid w:val="00C15220"/>
    <w:rsid w:val="00C15A60"/>
    <w:rsid w:val="00C1680F"/>
    <w:rsid w:val="00C16FD7"/>
    <w:rsid w:val="00C17265"/>
    <w:rsid w:val="00C17536"/>
    <w:rsid w:val="00C17984"/>
    <w:rsid w:val="00C17E95"/>
    <w:rsid w:val="00C20236"/>
    <w:rsid w:val="00C20D95"/>
    <w:rsid w:val="00C23CE7"/>
    <w:rsid w:val="00C247DD"/>
    <w:rsid w:val="00C24CCA"/>
    <w:rsid w:val="00C253FF"/>
    <w:rsid w:val="00C260F5"/>
    <w:rsid w:val="00C270BD"/>
    <w:rsid w:val="00C27344"/>
    <w:rsid w:val="00C304A1"/>
    <w:rsid w:val="00C30770"/>
    <w:rsid w:val="00C313B5"/>
    <w:rsid w:val="00C313BB"/>
    <w:rsid w:val="00C315FE"/>
    <w:rsid w:val="00C318E9"/>
    <w:rsid w:val="00C3190B"/>
    <w:rsid w:val="00C325BD"/>
    <w:rsid w:val="00C32A26"/>
    <w:rsid w:val="00C32C97"/>
    <w:rsid w:val="00C33163"/>
    <w:rsid w:val="00C331B0"/>
    <w:rsid w:val="00C345AC"/>
    <w:rsid w:val="00C37AC4"/>
    <w:rsid w:val="00C37CBE"/>
    <w:rsid w:val="00C40A49"/>
    <w:rsid w:val="00C412CC"/>
    <w:rsid w:val="00C412E8"/>
    <w:rsid w:val="00C4146F"/>
    <w:rsid w:val="00C42729"/>
    <w:rsid w:val="00C42BC0"/>
    <w:rsid w:val="00C4347D"/>
    <w:rsid w:val="00C438D8"/>
    <w:rsid w:val="00C439A8"/>
    <w:rsid w:val="00C44687"/>
    <w:rsid w:val="00C44FD6"/>
    <w:rsid w:val="00C45EF5"/>
    <w:rsid w:val="00C468AA"/>
    <w:rsid w:val="00C5049D"/>
    <w:rsid w:val="00C50E5A"/>
    <w:rsid w:val="00C510BC"/>
    <w:rsid w:val="00C51657"/>
    <w:rsid w:val="00C52162"/>
    <w:rsid w:val="00C53943"/>
    <w:rsid w:val="00C53FD6"/>
    <w:rsid w:val="00C54C7B"/>
    <w:rsid w:val="00C54E87"/>
    <w:rsid w:val="00C552F8"/>
    <w:rsid w:val="00C55FFF"/>
    <w:rsid w:val="00C5680C"/>
    <w:rsid w:val="00C574BE"/>
    <w:rsid w:val="00C57E33"/>
    <w:rsid w:val="00C57E37"/>
    <w:rsid w:val="00C57FEC"/>
    <w:rsid w:val="00C61EA2"/>
    <w:rsid w:val="00C62419"/>
    <w:rsid w:val="00C62BE9"/>
    <w:rsid w:val="00C62E29"/>
    <w:rsid w:val="00C65A49"/>
    <w:rsid w:val="00C65E2B"/>
    <w:rsid w:val="00C6675C"/>
    <w:rsid w:val="00C6728F"/>
    <w:rsid w:val="00C7003E"/>
    <w:rsid w:val="00C7023A"/>
    <w:rsid w:val="00C70EF3"/>
    <w:rsid w:val="00C73493"/>
    <w:rsid w:val="00C735AA"/>
    <w:rsid w:val="00C73A3E"/>
    <w:rsid w:val="00C740B5"/>
    <w:rsid w:val="00C74405"/>
    <w:rsid w:val="00C75198"/>
    <w:rsid w:val="00C7609C"/>
    <w:rsid w:val="00C768B4"/>
    <w:rsid w:val="00C76F50"/>
    <w:rsid w:val="00C77844"/>
    <w:rsid w:val="00C80AAC"/>
    <w:rsid w:val="00C81FC0"/>
    <w:rsid w:val="00C83264"/>
    <w:rsid w:val="00C83B98"/>
    <w:rsid w:val="00C84724"/>
    <w:rsid w:val="00C85EA1"/>
    <w:rsid w:val="00C86B74"/>
    <w:rsid w:val="00C86DED"/>
    <w:rsid w:val="00C900AE"/>
    <w:rsid w:val="00C90C18"/>
    <w:rsid w:val="00C90E7B"/>
    <w:rsid w:val="00C91AB7"/>
    <w:rsid w:val="00C91C77"/>
    <w:rsid w:val="00C92657"/>
    <w:rsid w:val="00C930BA"/>
    <w:rsid w:val="00C9384A"/>
    <w:rsid w:val="00C942C4"/>
    <w:rsid w:val="00C944CF"/>
    <w:rsid w:val="00C960B3"/>
    <w:rsid w:val="00C964A7"/>
    <w:rsid w:val="00C96845"/>
    <w:rsid w:val="00C96E0E"/>
    <w:rsid w:val="00C970FE"/>
    <w:rsid w:val="00C97871"/>
    <w:rsid w:val="00CA0C12"/>
    <w:rsid w:val="00CA1F67"/>
    <w:rsid w:val="00CA2377"/>
    <w:rsid w:val="00CA3A5F"/>
    <w:rsid w:val="00CA3D7C"/>
    <w:rsid w:val="00CA3F71"/>
    <w:rsid w:val="00CA4415"/>
    <w:rsid w:val="00CA4CC2"/>
    <w:rsid w:val="00CA64A1"/>
    <w:rsid w:val="00CA747B"/>
    <w:rsid w:val="00CA7D62"/>
    <w:rsid w:val="00CA7E7F"/>
    <w:rsid w:val="00CB0E79"/>
    <w:rsid w:val="00CB0F68"/>
    <w:rsid w:val="00CB11E5"/>
    <w:rsid w:val="00CB12D0"/>
    <w:rsid w:val="00CB1915"/>
    <w:rsid w:val="00CB19B8"/>
    <w:rsid w:val="00CB1F3A"/>
    <w:rsid w:val="00CB3807"/>
    <w:rsid w:val="00CB4E07"/>
    <w:rsid w:val="00CB5340"/>
    <w:rsid w:val="00CB5796"/>
    <w:rsid w:val="00CB6625"/>
    <w:rsid w:val="00CB75B0"/>
    <w:rsid w:val="00CB7822"/>
    <w:rsid w:val="00CC0652"/>
    <w:rsid w:val="00CC086A"/>
    <w:rsid w:val="00CC0C08"/>
    <w:rsid w:val="00CC12CA"/>
    <w:rsid w:val="00CC1363"/>
    <w:rsid w:val="00CC16DC"/>
    <w:rsid w:val="00CC1A1B"/>
    <w:rsid w:val="00CC1C6E"/>
    <w:rsid w:val="00CC2BB8"/>
    <w:rsid w:val="00CC3823"/>
    <w:rsid w:val="00CC3C7D"/>
    <w:rsid w:val="00CC71EE"/>
    <w:rsid w:val="00CD0F02"/>
    <w:rsid w:val="00CD13BF"/>
    <w:rsid w:val="00CD1A5F"/>
    <w:rsid w:val="00CD33D2"/>
    <w:rsid w:val="00CD3F85"/>
    <w:rsid w:val="00CD5AC9"/>
    <w:rsid w:val="00CE051E"/>
    <w:rsid w:val="00CE06FD"/>
    <w:rsid w:val="00CE0987"/>
    <w:rsid w:val="00CE1685"/>
    <w:rsid w:val="00CE16E9"/>
    <w:rsid w:val="00CE178C"/>
    <w:rsid w:val="00CE1C3F"/>
    <w:rsid w:val="00CE2484"/>
    <w:rsid w:val="00CE29E1"/>
    <w:rsid w:val="00CE4003"/>
    <w:rsid w:val="00CE4086"/>
    <w:rsid w:val="00CE44BD"/>
    <w:rsid w:val="00CE4E65"/>
    <w:rsid w:val="00CE4FC8"/>
    <w:rsid w:val="00CE6324"/>
    <w:rsid w:val="00CF0DE7"/>
    <w:rsid w:val="00CF2097"/>
    <w:rsid w:val="00CF2ED7"/>
    <w:rsid w:val="00CF2F52"/>
    <w:rsid w:val="00CF329E"/>
    <w:rsid w:val="00CF337C"/>
    <w:rsid w:val="00CF4C97"/>
    <w:rsid w:val="00CF528E"/>
    <w:rsid w:val="00CF6629"/>
    <w:rsid w:val="00D00394"/>
    <w:rsid w:val="00D00E42"/>
    <w:rsid w:val="00D00F9D"/>
    <w:rsid w:val="00D01A64"/>
    <w:rsid w:val="00D025CE"/>
    <w:rsid w:val="00D02C7E"/>
    <w:rsid w:val="00D046F7"/>
    <w:rsid w:val="00D04DD0"/>
    <w:rsid w:val="00D05645"/>
    <w:rsid w:val="00D06447"/>
    <w:rsid w:val="00D06B62"/>
    <w:rsid w:val="00D076F9"/>
    <w:rsid w:val="00D07FE4"/>
    <w:rsid w:val="00D10F7F"/>
    <w:rsid w:val="00D1117E"/>
    <w:rsid w:val="00D12911"/>
    <w:rsid w:val="00D12D84"/>
    <w:rsid w:val="00D134E9"/>
    <w:rsid w:val="00D135D8"/>
    <w:rsid w:val="00D142BB"/>
    <w:rsid w:val="00D142DF"/>
    <w:rsid w:val="00D14846"/>
    <w:rsid w:val="00D1588C"/>
    <w:rsid w:val="00D15C12"/>
    <w:rsid w:val="00D15D7F"/>
    <w:rsid w:val="00D15EA4"/>
    <w:rsid w:val="00D164D4"/>
    <w:rsid w:val="00D1716D"/>
    <w:rsid w:val="00D17856"/>
    <w:rsid w:val="00D178B4"/>
    <w:rsid w:val="00D200C5"/>
    <w:rsid w:val="00D20955"/>
    <w:rsid w:val="00D2193F"/>
    <w:rsid w:val="00D23C1B"/>
    <w:rsid w:val="00D253FE"/>
    <w:rsid w:val="00D2570A"/>
    <w:rsid w:val="00D26A4D"/>
    <w:rsid w:val="00D27017"/>
    <w:rsid w:val="00D30011"/>
    <w:rsid w:val="00D30752"/>
    <w:rsid w:val="00D30849"/>
    <w:rsid w:val="00D31066"/>
    <w:rsid w:val="00D32C19"/>
    <w:rsid w:val="00D34127"/>
    <w:rsid w:val="00D35DCD"/>
    <w:rsid w:val="00D3689B"/>
    <w:rsid w:val="00D3717A"/>
    <w:rsid w:val="00D374CF"/>
    <w:rsid w:val="00D40468"/>
    <w:rsid w:val="00D40612"/>
    <w:rsid w:val="00D40765"/>
    <w:rsid w:val="00D41A39"/>
    <w:rsid w:val="00D41D71"/>
    <w:rsid w:val="00D421F7"/>
    <w:rsid w:val="00D427A6"/>
    <w:rsid w:val="00D43EA0"/>
    <w:rsid w:val="00D4435B"/>
    <w:rsid w:val="00D45767"/>
    <w:rsid w:val="00D45C2D"/>
    <w:rsid w:val="00D464CE"/>
    <w:rsid w:val="00D4720E"/>
    <w:rsid w:val="00D4764F"/>
    <w:rsid w:val="00D47C0F"/>
    <w:rsid w:val="00D51289"/>
    <w:rsid w:val="00D51D50"/>
    <w:rsid w:val="00D52589"/>
    <w:rsid w:val="00D52597"/>
    <w:rsid w:val="00D52E55"/>
    <w:rsid w:val="00D52F91"/>
    <w:rsid w:val="00D53D0A"/>
    <w:rsid w:val="00D54D45"/>
    <w:rsid w:val="00D54EE8"/>
    <w:rsid w:val="00D55257"/>
    <w:rsid w:val="00D56861"/>
    <w:rsid w:val="00D576C5"/>
    <w:rsid w:val="00D606D8"/>
    <w:rsid w:val="00D61CCF"/>
    <w:rsid w:val="00D62E25"/>
    <w:rsid w:val="00D64277"/>
    <w:rsid w:val="00D647CE"/>
    <w:rsid w:val="00D64A41"/>
    <w:rsid w:val="00D64F39"/>
    <w:rsid w:val="00D64F4D"/>
    <w:rsid w:val="00D6546A"/>
    <w:rsid w:val="00D655DC"/>
    <w:rsid w:val="00D65896"/>
    <w:rsid w:val="00D659AB"/>
    <w:rsid w:val="00D65B77"/>
    <w:rsid w:val="00D65C1D"/>
    <w:rsid w:val="00D66365"/>
    <w:rsid w:val="00D66DA8"/>
    <w:rsid w:val="00D675C4"/>
    <w:rsid w:val="00D67636"/>
    <w:rsid w:val="00D6790F"/>
    <w:rsid w:val="00D67C20"/>
    <w:rsid w:val="00D67D4A"/>
    <w:rsid w:val="00D700F8"/>
    <w:rsid w:val="00D70FB1"/>
    <w:rsid w:val="00D715DB"/>
    <w:rsid w:val="00D72261"/>
    <w:rsid w:val="00D72869"/>
    <w:rsid w:val="00D72B40"/>
    <w:rsid w:val="00D73F68"/>
    <w:rsid w:val="00D741A3"/>
    <w:rsid w:val="00D743AB"/>
    <w:rsid w:val="00D757B9"/>
    <w:rsid w:val="00D7612A"/>
    <w:rsid w:val="00D76505"/>
    <w:rsid w:val="00D774EE"/>
    <w:rsid w:val="00D80262"/>
    <w:rsid w:val="00D80321"/>
    <w:rsid w:val="00D80912"/>
    <w:rsid w:val="00D80B44"/>
    <w:rsid w:val="00D80B8D"/>
    <w:rsid w:val="00D810E2"/>
    <w:rsid w:val="00D811D8"/>
    <w:rsid w:val="00D81B96"/>
    <w:rsid w:val="00D82A66"/>
    <w:rsid w:val="00D82EC2"/>
    <w:rsid w:val="00D85619"/>
    <w:rsid w:val="00D85B5F"/>
    <w:rsid w:val="00D867D6"/>
    <w:rsid w:val="00D86BDA"/>
    <w:rsid w:val="00D86E82"/>
    <w:rsid w:val="00D87232"/>
    <w:rsid w:val="00D87324"/>
    <w:rsid w:val="00D916C2"/>
    <w:rsid w:val="00D91E10"/>
    <w:rsid w:val="00D923EA"/>
    <w:rsid w:val="00D93037"/>
    <w:rsid w:val="00D93A56"/>
    <w:rsid w:val="00D94019"/>
    <w:rsid w:val="00D9572E"/>
    <w:rsid w:val="00D960D9"/>
    <w:rsid w:val="00D965F4"/>
    <w:rsid w:val="00D97F34"/>
    <w:rsid w:val="00DA03ED"/>
    <w:rsid w:val="00DA068D"/>
    <w:rsid w:val="00DA0A07"/>
    <w:rsid w:val="00DA18D6"/>
    <w:rsid w:val="00DA2049"/>
    <w:rsid w:val="00DA34DF"/>
    <w:rsid w:val="00DA4E28"/>
    <w:rsid w:val="00DA547E"/>
    <w:rsid w:val="00DA5695"/>
    <w:rsid w:val="00DA57FE"/>
    <w:rsid w:val="00DA766F"/>
    <w:rsid w:val="00DB0CA2"/>
    <w:rsid w:val="00DB15D4"/>
    <w:rsid w:val="00DB1DC6"/>
    <w:rsid w:val="00DB326E"/>
    <w:rsid w:val="00DB3AD6"/>
    <w:rsid w:val="00DB42A9"/>
    <w:rsid w:val="00DB4DFB"/>
    <w:rsid w:val="00DB7D9B"/>
    <w:rsid w:val="00DC0252"/>
    <w:rsid w:val="00DC0F08"/>
    <w:rsid w:val="00DC1715"/>
    <w:rsid w:val="00DC2645"/>
    <w:rsid w:val="00DC2ED9"/>
    <w:rsid w:val="00DC3433"/>
    <w:rsid w:val="00DC3D16"/>
    <w:rsid w:val="00DC5F4E"/>
    <w:rsid w:val="00DD01A2"/>
    <w:rsid w:val="00DD046E"/>
    <w:rsid w:val="00DD0E5A"/>
    <w:rsid w:val="00DD23BA"/>
    <w:rsid w:val="00DD28AA"/>
    <w:rsid w:val="00DD2ABC"/>
    <w:rsid w:val="00DD3BAB"/>
    <w:rsid w:val="00DD4D8B"/>
    <w:rsid w:val="00DE03CB"/>
    <w:rsid w:val="00DE0C9C"/>
    <w:rsid w:val="00DE159E"/>
    <w:rsid w:val="00DE18C3"/>
    <w:rsid w:val="00DE18E9"/>
    <w:rsid w:val="00DE1D27"/>
    <w:rsid w:val="00DE1FE5"/>
    <w:rsid w:val="00DE212C"/>
    <w:rsid w:val="00DE25D2"/>
    <w:rsid w:val="00DE2C66"/>
    <w:rsid w:val="00DE358B"/>
    <w:rsid w:val="00DE5103"/>
    <w:rsid w:val="00DE526A"/>
    <w:rsid w:val="00DE557B"/>
    <w:rsid w:val="00DE6450"/>
    <w:rsid w:val="00DE77F1"/>
    <w:rsid w:val="00DE77F7"/>
    <w:rsid w:val="00DE791C"/>
    <w:rsid w:val="00DE7BF3"/>
    <w:rsid w:val="00DF18EA"/>
    <w:rsid w:val="00DF2095"/>
    <w:rsid w:val="00DF31EE"/>
    <w:rsid w:val="00DF38BF"/>
    <w:rsid w:val="00DF3E08"/>
    <w:rsid w:val="00DF5D67"/>
    <w:rsid w:val="00DF61BE"/>
    <w:rsid w:val="00DF6D43"/>
    <w:rsid w:val="00DF6F5F"/>
    <w:rsid w:val="00DF76A6"/>
    <w:rsid w:val="00DF76F0"/>
    <w:rsid w:val="00DF7910"/>
    <w:rsid w:val="00E00534"/>
    <w:rsid w:val="00E00B17"/>
    <w:rsid w:val="00E068C9"/>
    <w:rsid w:val="00E06E4F"/>
    <w:rsid w:val="00E06F0C"/>
    <w:rsid w:val="00E07B4F"/>
    <w:rsid w:val="00E1047B"/>
    <w:rsid w:val="00E10CD7"/>
    <w:rsid w:val="00E1179D"/>
    <w:rsid w:val="00E121EC"/>
    <w:rsid w:val="00E121F2"/>
    <w:rsid w:val="00E12872"/>
    <w:rsid w:val="00E15173"/>
    <w:rsid w:val="00E15A7A"/>
    <w:rsid w:val="00E177FF"/>
    <w:rsid w:val="00E2167E"/>
    <w:rsid w:val="00E232C1"/>
    <w:rsid w:val="00E23522"/>
    <w:rsid w:val="00E2355F"/>
    <w:rsid w:val="00E23770"/>
    <w:rsid w:val="00E23E2E"/>
    <w:rsid w:val="00E246EF"/>
    <w:rsid w:val="00E24C70"/>
    <w:rsid w:val="00E257B8"/>
    <w:rsid w:val="00E25A21"/>
    <w:rsid w:val="00E26227"/>
    <w:rsid w:val="00E263F2"/>
    <w:rsid w:val="00E26A19"/>
    <w:rsid w:val="00E27C32"/>
    <w:rsid w:val="00E300B7"/>
    <w:rsid w:val="00E30518"/>
    <w:rsid w:val="00E306E3"/>
    <w:rsid w:val="00E307CD"/>
    <w:rsid w:val="00E317D2"/>
    <w:rsid w:val="00E32131"/>
    <w:rsid w:val="00E3262E"/>
    <w:rsid w:val="00E32FD4"/>
    <w:rsid w:val="00E33FF1"/>
    <w:rsid w:val="00E3438B"/>
    <w:rsid w:val="00E348D7"/>
    <w:rsid w:val="00E34942"/>
    <w:rsid w:val="00E3531D"/>
    <w:rsid w:val="00E35757"/>
    <w:rsid w:val="00E357A6"/>
    <w:rsid w:val="00E35F1C"/>
    <w:rsid w:val="00E36978"/>
    <w:rsid w:val="00E36B12"/>
    <w:rsid w:val="00E40817"/>
    <w:rsid w:val="00E40CAF"/>
    <w:rsid w:val="00E4269C"/>
    <w:rsid w:val="00E426C9"/>
    <w:rsid w:val="00E43DF7"/>
    <w:rsid w:val="00E440F8"/>
    <w:rsid w:val="00E4478C"/>
    <w:rsid w:val="00E45FCA"/>
    <w:rsid w:val="00E47ECD"/>
    <w:rsid w:val="00E5006E"/>
    <w:rsid w:val="00E505C2"/>
    <w:rsid w:val="00E509EA"/>
    <w:rsid w:val="00E536AE"/>
    <w:rsid w:val="00E53832"/>
    <w:rsid w:val="00E5462F"/>
    <w:rsid w:val="00E54E46"/>
    <w:rsid w:val="00E56A92"/>
    <w:rsid w:val="00E57142"/>
    <w:rsid w:val="00E60F2A"/>
    <w:rsid w:val="00E612FB"/>
    <w:rsid w:val="00E61DE6"/>
    <w:rsid w:val="00E6224F"/>
    <w:rsid w:val="00E62685"/>
    <w:rsid w:val="00E632E6"/>
    <w:rsid w:val="00E6450A"/>
    <w:rsid w:val="00E64718"/>
    <w:rsid w:val="00E65942"/>
    <w:rsid w:val="00E66DF6"/>
    <w:rsid w:val="00E7003B"/>
    <w:rsid w:val="00E703F2"/>
    <w:rsid w:val="00E705F3"/>
    <w:rsid w:val="00E70D44"/>
    <w:rsid w:val="00E71A74"/>
    <w:rsid w:val="00E7258B"/>
    <w:rsid w:val="00E73188"/>
    <w:rsid w:val="00E73569"/>
    <w:rsid w:val="00E738F9"/>
    <w:rsid w:val="00E73F82"/>
    <w:rsid w:val="00E74292"/>
    <w:rsid w:val="00E76316"/>
    <w:rsid w:val="00E7733C"/>
    <w:rsid w:val="00E77E88"/>
    <w:rsid w:val="00E81F81"/>
    <w:rsid w:val="00E81FAC"/>
    <w:rsid w:val="00E8240F"/>
    <w:rsid w:val="00E8248C"/>
    <w:rsid w:val="00E834BB"/>
    <w:rsid w:val="00E83748"/>
    <w:rsid w:val="00E83C88"/>
    <w:rsid w:val="00E84BE4"/>
    <w:rsid w:val="00E84DB2"/>
    <w:rsid w:val="00E8572F"/>
    <w:rsid w:val="00E86384"/>
    <w:rsid w:val="00E86D83"/>
    <w:rsid w:val="00E87727"/>
    <w:rsid w:val="00E900F4"/>
    <w:rsid w:val="00E91598"/>
    <w:rsid w:val="00E92B39"/>
    <w:rsid w:val="00E941A1"/>
    <w:rsid w:val="00E94C6F"/>
    <w:rsid w:val="00E960D8"/>
    <w:rsid w:val="00EA0684"/>
    <w:rsid w:val="00EA105E"/>
    <w:rsid w:val="00EA204D"/>
    <w:rsid w:val="00EA2A1F"/>
    <w:rsid w:val="00EA3630"/>
    <w:rsid w:val="00EA3A50"/>
    <w:rsid w:val="00EA4BE1"/>
    <w:rsid w:val="00EA57F5"/>
    <w:rsid w:val="00EA596A"/>
    <w:rsid w:val="00EA655A"/>
    <w:rsid w:val="00EA6679"/>
    <w:rsid w:val="00EA77E0"/>
    <w:rsid w:val="00EA789E"/>
    <w:rsid w:val="00EA7AB7"/>
    <w:rsid w:val="00EB0EEF"/>
    <w:rsid w:val="00EB18C4"/>
    <w:rsid w:val="00EB19B6"/>
    <w:rsid w:val="00EB19F0"/>
    <w:rsid w:val="00EB1C60"/>
    <w:rsid w:val="00EB1CC5"/>
    <w:rsid w:val="00EB2458"/>
    <w:rsid w:val="00EB28BA"/>
    <w:rsid w:val="00EB2E16"/>
    <w:rsid w:val="00EB2E53"/>
    <w:rsid w:val="00EB31A8"/>
    <w:rsid w:val="00EB369C"/>
    <w:rsid w:val="00EB3A41"/>
    <w:rsid w:val="00EB46DC"/>
    <w:rsid w:val="00EB5062"/>
    <w:rsid w:val="00EB60D6"/>
    <w:rsid w:val="00EB67F5"/>
    <w:rsid w:val="00EB6CC1"/>
    <w:rsid w:val="00EB72C8"/>
    <w:rsid w:val="00EB767A"/>
    <w:rsid w:val="00EC01C9"/>
    <w:rsid w:val="00EC1C2E"/>
    <w:rsid w:val="00EC2C16"/>
    <w:rsid w:val="00EC4603"/>
    <w:rsid w:val="00EC5B46"/>
    <w:rsid w:val="00EC766E"/>
    <w:rsid w:val="00EC76D6"/>
    <w:rsid w:val="00EC7F7A"/>
    <w:rsid w:val="00ED046F"/>
    <w:rsid w:val="00ED1C7B"/>
    <w:rsid w:val="00ED2B95"/>
    <w:rsid w:val="00ED3123"/>
    <w:rsid w:val="00ED3131"/>
    <w:rsid w:val="00ED3DA5"/>
    <w:rsid w:val="00ED3DE3"/>
    <w:rsid w:val="00ED697F"/>
    <w:rsid w:val="00EE0782"/>
    <w:rsid w:val="00EE49C0"/>
    <w:rsid w:val="00EE5C3A"/>
    <w:rsid w:val="00EE6142"/>
    <w:rsid w:val="00EE768E"/>
    <w:rsid w:val="00EF0286"/>
    <w:rsid w:val="00EF1224"/>
    <w:rsid w:val="00EF227C"/>
    <w:rsid w:val="00EF3050"/>
    <w:rsid w:val="00EF388D"/>
    <w:rsid w:val="00EF3FEC"/>
    <w:rsid w:val="00EF68C5"/>
    <w:rsid w:val="00F03D80"/>
    <w:rsid w:val="00F061BF"/>
    <w:rsid w:val="00F07831"/>
    <w:rsid w:val="00F07DCA"/>
    <w:rsid w:val="00F10E37"/>
    <w:rsid w:val="00F1155D"/>
    <w:rsid w:val="00F11C9A"/>
    <w:rsid w:val="00F12004"/>
    <w:rsid w:val="00F12241"/>
    <w:rsid w:val="00F12A4F"/>
    <w:rsid w:val="00F12ECD"/>
    <w:rsid w:val="00F1409A"/>
    <w:rsid w:val="00F15207"/>
    <w:rsid w:val="00F15583"/>
    <w:rsid w:val="00F15D5E"/>
    <w:rsid w:val="00F15DC5"/>
    <w:rsid w:val="00F173BA"/>
    <w:rsid w:val="00F212A2"/>
    <w:rsid w:val="00F21BDC"/>
    <w:rsid w:val="00F21E5B"/>
    <w:rsid w:val="00F23D35"/>
    <w:rsid w:val="00F23E43"/>
    <w:rsid w:val="00F23F6D"/>
    <w:rsid w:val="00F25133"/>
    <w:rsid w:val="00F251D4"/>
    <w:rsid w:val="00F2543D"/>
    <w:rsid w:val="00F26113"/>
    <w:rsid w:val="00F26FF5"/>
    <w:rsid w:val="00F3125F"/>
    <w:rsid w:val="00F32FFD"/>
    <w:rsid w:val="00F33AB0"/>
    <w:rsid w:val="00F35268"/>
    <w:rsid w:val="00F3539B"/>
    <w:rsid w:val="00F35E0E"/>
    <w:rsid w:val="00F3604B"/>
    <w:rsid w:val="00F36782"/>
    <w:rsid w:val="00F3687A"/>
    <w:rsid w:val="00F36E30"/>
    <w:rsid w:val="00F3760E"/>
    <w:rsid w:val="00F37832"/>
    <w:rsid w:val="00F37CE8"/>
    <w:rsid w:val="00F37E62"/>
    <w:rsid w:val="00F400E3"/>
    <w:rsid w:val="00F416F0"/>
    <w:rsid w:val="00F41B60"/>
    <w:rsid w:val="00F41E08"/>
    <w:rsid w:val="00F4246C"/>
    <w:rsid w:val="00F42584"/>
    <w:rsid w:val="00F43A01"/>
    <w:rsid w:val="00F45711"/>
    <w:rsid w:val="00F50189"/>
    <w:rsid w:val="00F5170C"/>
    <w:rsid w:val="00F52396"/>
    <w:rsid w:val="00F54714"/>
    <w:rsid w:val="00F54D44"/>
    <w:rsid w:val="00F556D0"/>
    <w:rsid w:val="00F55AB8"/>
    <w:rsid w:val="00F56790"/>
    <w:rsid w:val="00F57F0F"/>
    <w:rsid w:val="00F60B03"/>
    <w:rsid w:val="00F61487"/>
    <w:rsid w:val="00F61A8A"/>
    <w:rsid w:val="00F61E7C"/>
    <w:rsid w:val="00F6277E"/>
    <w:rsid w:val="00F62E7C"/>
    <w:rsid w:val="00F62F68"/>
    <w:rsid w:val="00F6320B"/>
    <w:rsid w:val="00F647B8"/>
    <w:rsid w:val="00F65AFB"/>
    <w:rsid w:val="00F66287"/>
    <w:rsid w:val="00F7030D"/>
    <w:rsid w:val="00F7046D"/>
    <w:rsid w:val="00F708BF"/>
    <w:rsid w:val="00F717E1"/>
    <w:rsid w:val="00F74533"/>
    <w:rsid w:val="00F752ED"/>
    <w:rsid w:val="00F7623F"/>
    <w:rsid w:val="00F76B47"/>
    <w:rsid w:val="00F76FE4"/>
    <w:rsid w:val="00F81B36"/>
    <w:rsid w:val="00F83749"/>
    <w:rsid w:val="00F840E3"/>
    <w:rsid w:val="00F85AB6"/>
    <w:rsid w:val="00F90881"/>
    <w:rsid w:val="00F90AD9"/>
    <w:rsid w:val="00F90B17"/>
    <w:rsid w:val="00F9179B"/>
    <w:rsid w:val="00F9183B"/>
    <w:rsid w:val="00F92D33"/>
    <w:rsid w:val="00F93892"/>
    <w:rsid w:val="00F93CFF"/>
    <w:rsid w:val="00F93E27"/>
    <w:rsid w:val="00F93FC2"/>
    <w:rsid w:val="00F94396"/>
    <w:rsid w:val="00F96388"/>
    <w:rsid w:val="00F96556"/>
    <w:rsid w:val="00F978CB"/>
    <w:rsid w:val="00F97973"/>
    <w:rsid w:val="00F97A24"/>
    <w:rsid w:val="00F97B73"/>
    <w:rsid w:val="00FA06FF"/>
    <w:rsid w:val="00FA0BA8"/>
    <w:rsid w:val="00FA1765"/>
    <w:rsid w:val="00FA1CF7"/>
    <w:rsid w:val="00FA1FB5"/>
    <w:rsid w:val="00FA49F0"/>
    <w:rsid w:val="00FA4D0F"/>
    <w:rsid w:val="00FA5913"/>
    <w:rsid w:val="00FA5A10"/>
    <w:rsid w:val="00FA5EC1"/>
    <w:rsid w:val="00FA621D"/>
    <w:rsid w:val="00FA6B3F"/>
    <w:rsid w:val="00FA719D"/>
    <w:rsid w:val="00FB120E"/>
    <w:rsid w:val="00FB1DAE"/>
    <w:rsid w:val="00FB27CC"/>
    <w:rsid w:val="00FB3112"/>
    <w:rsid w:val="00FB32BC"/>
    <w:rsid w:val="00FB547F"/>
    <w:rsid w:val="00FB6690"/>
    <w:rsid w:val="00FB66BF"/>
    <w:rsid w:val="00FB6F46"/>
    <w:rsid w:val="00FC0D7E"/>
    <w:rsid w:val="00FC12B3"/>
    <w:rsid w:val="00FC15F6"/>
    <w:rsid w:val="00FC45B3"/>
    <w:rsid w:val="00FC4641"/>
    <w:rsid w:val="00FC49E2"/>
    <w:rsid w:val="00FC520E"/>
    <w:rsid w:val="00FC542E"/>
    <w:rsid w:val="00FC5C1C"/>
    <w:rsid w:val="00FC6484"/>
    <w:rsid w:val="00FC69F4"/>
    <w:rsid w:val="00FC73BA"/>
    <w:rsid w:val="00FC75FE"/>
    <w:rsid w:val="00FC7B80"/>
    <w:rsid w:val="00FC7CB3"/>
    <w:rsid w:val="00FD1A6A"/>
    <w:rsid w:val="00FD2BBB"/>
    <w:rsid w:val="00FD300B"/>
    <w:rsid w:val="00FD34F2"/>
    <w:rsid w:val="00FD3C6A"/>
    <w:rsid w:val="00FD3CD9"/>
    <w:rsid w:val="00FD40A2"/>
    <w:rsid w:val="00FE11AB"/>
    <w:rsid w:val="00FE1FCF"/>
    <w:rsid w:val="00FE34D7"/>
    <w:rsid w:val="00FE5C62"/>
    <w:rsid w:val="00FE6C20"/>
    <w:rsid w:val="00FE7E50"/>
    <w:rsid w:val="00FF0F64"/>
    <w:rsid w:val="00FF175B"/>
    <w:rsid w:val="00FF38CB"/>
    <w:rsid w:val="00FF398E"/>
    <w:rsid w:val="00FF3B46"/>
    <w:rsid w:val="00FF422C"/>
    <w:rsid w:val="00FF42CB"/>
    <w:rsid w:val="00FF667A"/>
    <w:rsid w:val="00FF6E12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7F446"/>
  <w15:docId w15:val="{6BE629AD-36D3-4AA9-9F2E-7E5A416D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1B0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D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31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65"/>
  </w:style>
  <w:style w:type="paragraph" w:styleId="Stopka">
    <w:name w:val="footer"/>
    <w:basedOn w:val="Normalny"/>
    <w:link w:val="Stopka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65"/>
  </w:style>
  <w:style w:type="paragraph" w:styleId="Tekstdymka">
    <w:name w:val="Balloon Text"/>
    <w:basedOn w:val="Normalny"/>
    <w:link w:val="TekstdymkaZnak"/>
    <w:uiPriority w:val="99"/>
    <w:semiHidden/>
    <w:unhideWhenUsed/>
    <w:rsid w:val="00A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31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DF3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03E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3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3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3E9"/>
    <w:rPr>
      <w:vertAlign w:val="superscript"/>
    </w:rPr>
  </w:style>
  <w:style w:type="character" w:customStyle="1" w:styleId="AkapitzlistZnak">
    <w:name w:val="Akapit z listą Znak"/>
    <w:aliases w:val="Lista PR Znak"/>
    <w:link w:val="Akapitzlist"/>
    <w:uiPriority w:val="34"/>
    <w:rsid w:val="009773A5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E1FE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8B013D"/>
    <w:pPr>
      <w:spacing w:after="120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13D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3D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245"/>
    <w:rPr>
      <w:b/>
      <w:bCs/>
      <w:sz w:val="20"/>
      <w:szCs w:val="20"/>
    </w:rPr>
  </w:style>
  <w:style w:type="paragraph" w:customStyle="1" w:styleId="wypetab">
    <w:name w:val="wypeł tab"/>
    <w:basedOn w:val="Normalny"/>
    <w:rsid w:val="00B033B1"/>
    <w:pPr>
      <w:tabs>
        <w:tab w:val="left" w:pos="5040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sz w:val="24"/>
      <w:szCs w:val="20"/>
      <w:lang w:eastAsia="pl-PL"/>
    </w:rPr>
  </w:style>
  <w:style w:type="paragraph" w:styleId="Bezodstpw">
    <w:name w:val="No Spacing"/>
    <w:uiPriority w:val="1"/>
    <w:qFormat/>
    <w:rsid w:val="005658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5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6323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2341"/>
    <w:rPr>
      <w:rFonts w:ascii="Calibri" w:hAnsi="Calibri" w:cs="Consolas"/>
      <w:szCs w:val="21"/>
    </w:rPr>
  </w:style>
  <w:style w:type="paragraph" w:customStyle="1" w:styleId="Textbody">
    <w:name w:val="Text body"/>
    <w:basedOn w:val="Normalny"/>
    <w:rsid w:val="0080650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Domylnaczcionkaakapitu1">
    <w:name w:val="Domyślna czcionka akapitu1"/>
    <w:rsid w:val="00032900"/>
  </w:style>
  <w:style w:type="paragraph" w:customStyle="1" w:styleId="Nagwek1">
    <w:name w:val="Nagłówek1"/>
    <w:basedOn w:val="Normalny"/>
    <w:next w:val="Tekstpodstawowy"/>
    <w:rsid w:val="000329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032900"/>
    <w:pPr>
      <w:suppressAutoHyphens/>
    </w:pPr>
    <w:rPr>
      <w:rFonts w:eastAsia="SimSun" w:cs="Mangal"/>
      <w:lang w:eastAsia="ar-SA"/>
    </w:rPr>
  </w:style>
  <w:style w:type="paragraph" w:customStyle="1" w:styleId="Podpis1">
    <w:name w:val="Podpis1"/>
    <w:basedOn w:val="Normalny"/>
    <w:rsid w:val="00032900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32900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Zawartotabeli">
    <w:name w:val="Zawartość tabeli"/>
    <w:basedOn w:val="Normalny"/>
    <w:rsid w:val="00032900"/>
    <w:pPr>
      <w:suppressLineNumbers/>
      <w:suppressAutoHyphens/>
    </w:pPr>
    <w:rPr>
      <w:rFonts w:ascii="Calibri" w:eastAsia="SimSun" w:hAnsi="Calibri" w:cs="Times New Roman"/>
      <w:lang w:eastAsia="ar-SA"/>
    </w:rPr>
  </w:style>
  <w:style w:type="paragraph" w:customStyle="1" w:styleId="Brain-punkty">
    <w:name w:val="Brain-punkty"/>
    <w:basedOn w:val="Akapitzlist"/>
    <w:link w:val="Brain-punktyZnak"/>
    <w:qFormat/>
    <w:rsid w:val="006A5EE8"/>
    <w:pPr>
      <w:widowControl w:val="0"/>
      <w:numPr>
        <w:numId w:val="23"/>
      </w:numPr>
      <w:suppressAutoHyphens/>
      <w:spacing w:after="0" w:line="360" w:lineRule="auto"/>
      <w:jc w:val="both"/>
    </w:pPr>
    <w:rPr>
      <w:rFonts w:ascii="Arial" w:eastAsia="SimSun" w:hAnsi="Arial" w:cs="Arial"/>
      <w:kern w:val="1"/>
      <w:szCs w:val="20"/>
      <w:lang w:eastAsia="hi-IN" w:bidi="hi-IN"/>
    </w:rPr>
  </w:style>
  <w:style w:type="character" w:customStyle="1" w:styleId="Brain-punktyZnak">
    <w:name w:val="Brain-punkty Znak"/>
    <w:basedOn w:val="Domylnaczcionkaakapitu"/>
    <w:link w:val="Brain-punkty"/>
    <w:rsid w:val="006A5EE8"/>
    <w:rPr>
      <w:rFonts w:ascii="Arial" w:eastAsia="SimSun" w:hAnsi="Arial" w:cs="Arial"/>
      <w:kern w:val="1"/>
      <w:szCs w:val="20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1A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F329E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AD44EA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FontStyle38">
    <w:name w:val="Font Style38"/>
    <w:basedOn w:val="Domylnaczcionkaakapitu"/>
    <w:uiPriority w:val="99"/>
    <w:rsid w:val="00AD44EA"/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7F0A72"/>
    <w:pPr>
      <w:spacing w:after="0" w:line="240" w:lineRule="auto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960B3"/>
    <w:rPr>
      <w:color w:val="605E5C"/>
      <w:shd w:val="clear" w:color="auto" w:fill="E1DFDD"/>
    </w:rPr>
  </w:style>
  <w:style w:type="paragraph" w:customStyle="1" w:styleId="Standard">
    <w:name w:val="Standard"/>
    <w:rsid w:val="00C55FFF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C55FFF"/>
    <w:pPr>
      <w:numPr>
        <w:numId w:val="42"/>
      </w:numPr>
    </w:pPr>
  </w:style>
  <w:style w:type="paragraph" w:customStyle="1" w:styleId="Akapitzlist1">
    <w:name w:val="Akapit z listą1"/>
    <w:basedOn w:val="Normalny"/>
    <w:rsid w:val="007A58D6"/>
    <w:pPr>
      <w:suppressAutoHyphens/>
      <w:spacing w:line="240" w:lineRule="auto"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31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D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1F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02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8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6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1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0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upemi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spektor@umwd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AF835-8D87-4D80-93F7-A963E158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3477</Words>
  <Characters>20866</Characters>
  <Application>Microsoft Office Word</Application>
  <DocSecurity>0</DocSecurity>
  <Lines>173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Pawel Matraszek</cp:lastModifiedBy>
  <cp:revision>2</cp:revision>
  <cp:lastPrinted>2024-10-30T21:39:00Z</cp:lastPrinted>
  <dcterms:created xsi:type="dcterms:W3CDTF">2024-10-30T21:42:00Z</dcterms:created>
  <dcterms:modified xsi:type="dcterms:W3CDTF">2024-10-30T21:42:00Z</dcterms:modified>
</cp:coreProperties>
</file>