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AE2A5D" w14:textId="260BFB6E" w:rsidR="0029230D" w:rsidRDefault="003515C2" w:rsidP="00745E11">
      <w:pPr>
        <w:spacing w:line="240" w:lineRule="auto"/>
        <w:jc w:val="center"/>
        <w:rPr>
          <w:rFonts w:cs="Calibri"/>
          <w:iCs/>
          <w:sz w:val="24"/>
          <w:szCs w:val="24"/>
          <w:shd w:val="clear" w:color="auto" w:fill="C0C0C0"/>
        </w:rPr>
      </w:pPr>
      <w:r>
        <w:rPr>
          <w:rFonts w:cs="Calibri"/>
          <w:iCs/>
          <w:sz w:val="24"/>
          <w:szCs w:val="24"/>
          <w:shd w:val="clear" w:color="auto" w:fill="C0C0C0"/>
        </w:rPr>
        <w:t>OFERTA (załącznik nr 2</w:t>
      </w:r>
      <w:r w:rsidR="0029230D">
        <w:rPr>
          <w:rFonts w:cs="Calibri"/>
          <w:iCs/>
          <w:sz w:val="24"/>
          <w:szCs w:val="24"/>
          <w:shd w:val="clear" w:color="auto" w:fill="C0C0C0"/>
        </w:rPr>
        <w:t xml:space="preserve"> do zapytania ofertowego</w:t>
      </w:r>
      <w:r w:rsidR="000F3445">
        <w:rPr>
          <w:rFonts w:cs="Calibri"/>
          <w:iCs/>
          <w:sz w:val="24"/>
          <w:szCs w:val="24"/>
          <w:shd w:val="clear" w:color="auto" w:fill="C0C0C0"/>
        </w:rPr>
        <w:t xml:space="preserve"> nr 1/2024</w:t>
      </w:r>
      <w:r w:rsidR="00322855">
        <w:rPr>
          <w:rFonts w:cs="Calibri"/>
          <w:iCs/>
          <w:sz w:val="24"/>
          <w:szCs w:val="24"/>
          <w:shd w:val="clear" w:color="auto" w:fill="C0C0C0"/>
        </w:rPr>
        <w:t>/</w:t>
      </w:r>
      <w:r w:rsidR="001E4280">
        <w:rPr>
          <w:rFonts w:cs="Calibri"/>
          <w:iCs/>
          <w:sz w:val="24"/>
          <w:szCs w:val="24"/>
          <w:shd w:val="clear" w:color="auto" w:fill="C0C0C0"/>
        </w:rPr>
        <w:t>W</w:t>
      </w:r>
      <w:r w:rsidR="000F3445">
        <w:rPr>
          <w:rFonts w:cs="Calibri"/>
          <w:iCs/>
          <w:sz w:val="24"/>
          <w:szCs w:val="24"/>
          <w:shd w:val="clear" w:color="auto" w:fill="C0C0C0"/>
        </w:rPr>
        <w:t>)</w:t>
      </w:r>
      <w:r w:rsidR="000F3445">
        <w:rPr>
          <w:rFonts w:cs="Calibri"/>
          <w:iCs/>
          <w:sz w:val="24"/>
          <w:szCs w:val="24"/>
        </w:rPr>
        <w:t xml:space="preserve"> </w:t>
      </w:r>
    </w:p>
    <w:p w14:paraId="2C9C2181" w14:textId="77777777" w:rsidR="0029230D" w:rsidRDefault="0029230D" w:rsidP="00745E11">
      <w:pPr>
        <w:pStyle w:val="Akapitzlist1"/>
        <w:numPr>
          <w:ilvl w:val="0"/>
          <w:numId w:val="1"/>
        </w:numPr>
        <w:spacing w:line="240" w:lineRule="auto"/>
        <w:rPr>
          <w:rFonts w:cs="Calibri"/>
          <w:i/>
        </w:rPr>
      </w:pPr>
      <w:r>
        <w:rPr>
          <w:rFonts w:cs="Calibri"/>
          <w:shd w:val="clear" w:color="auto" w:fill="C0C0C0"/>
        </w:rPr>
        <w:t>Miejsce i data:</w:t>
      </w:r>
    </w:p>
    <w:p w14:paraId="7CBE2508" w14:textId="77777777" w:rsidR="0029230D" w:rsidRDefault="0029230D" w:rsidP="00745E11">
      <w:pPr>
        <w:spacing w:line="240" w:lineRule="auto"/>
        <w:jc w:val="right"/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………………………………………………………………………………………………………………</w:t>
      </w:r>
    </w:p>
    <w:p w14:paraId="259F9593" w14:textId="77777777" w:rsidR="0029230D" w:rsidRDefault="0029230D" w:rsidP="00745E11">
      <w:pPr>
        <w:pStyle w:val="Akapitzlist1"/>
        <w:numPr>
          <w:ilvl w:val="0"/>
          <w:numId w:val="1"/>
        </w:numPr>
        <w:spacing w:line="240" w:lineRule="auto"/>
        <w:rPr>
          <w:rFonts w:cs="Calibri"/>
        </w:rPr>
      </w:pPr>
      <w:r>
        <w:rPr>
          <w:rFonts w:cs="Calibri"/>
          <w:shd w:val="clear" w:color="auto" w:fill="C0C0C0"/>
        </w:rPr>
        <w:t>Przedmiot pisma:</w:t>
      </w:r>
    </w:p>
    <w:p w14:paraId="7639F101" w14:textId="627C59EA" w:rsidR="00524EA8" w:rsidRDefault="0029230D" w:rsidP="00745E11">
      <w:pPr>
        <w:spacing w:after="0" w:line="240" w:lineRule="auto"/>
        <w:ind w:left="567"/>
        <w:jc w:val="both"/>
        <w:rPr>
          <w:rFonts w:cs="Calibri"/>
          <w:lang w:eastAsia="pl-PL"/>
        </w:rPr>
      </w:pPr>
      <w:r>
        <w:rPr>
          <w:rFonts w:cs="Calibri"/>
        </w:rPr>
        <w:t xml:space="preserve">Zapytanie ofertowe na </w:t>
      </w:r>
      <w:r w:rsidR="00011171">
        <w:rPr>
          <w:rFonts w:cs="Calibri"/>
          <w:lang w:eastAsia="pl-PL"/>
        </w:rPr>
        <w:t>wykonani</w:t>
      </w:r>
      <w:r w:rsidR="000F3445">
        <w:rPr>
          <w:rFonts w:cs="Calibri"/>
          <w:lang w:eastAsia="pl-PL"/>
        </w:rPr>
        <w:t>e</w:t>
      </w:r>
      <w:r w:rsidR="00011171">
        <w:rPr>
          <w:rFonts w:cs="Calibri"/>
          <w:lang w:eastAsia="pl-PL"/>
        </w:rPr>
        <w:t xml:space="preserve"> </w:t>
      </w:r>
      <w:r w:rsidR="000F3445">
        <w:rPr>
          <w:rFonts w:cs="Calibri"/>
          <w:lang w:eastAsia="pl-PL"/>
        </w:rPr>
        <w:t xml:space="preserve">adaptacji pomieszczeń </w:t>
      </w:r>
      <w:r w:rsidR="00717B75">
        <w:rPr>
          <w:rFonts w:cs="Calibri"/>
          <w:lang w:eastAsia="pl-PL"/>
        </w:rPr>
        <w:t>dla</w:t>
      </w:r>
      <w:r w:rsidR="000F3445">
        <w:rPr>
          <w:rFonts w:cs="Calibri"/>
          <w:lang w:eastAsia="pl-PL"/>
        </w:rPr>
        <w:t xml:space="preserve"> </w:t>
      </w:r>
      <w:r w:rsidR="00524EA8">
        <w:rPr>
          <w:rFonts w:cs="Calibri"/>
          <w:lang w:eastAsia="pl-PL"/>
        </w:rPr>
        <w:t>przedszkola</w:t>
      </w:r>
      <w:r w:rsidR="000F3445">
        <w:rPr>
          <w:rFonts w:cs="Calibri"/>
          <w:lang w:eastAsia="pl-PL"/>
        </w:rPr>
        <w:t xml:space="preserve"> </w:t>
      </w:r>
      <w:r w:rsidR="00011171">
        <w:rPr>
          <w:rFonts w:cs="Calibri"/>
          <w:lang w:eastAsia="pl-PL"/>
        </w:rPr>
        <w:t>realizowaneg</w:t>
      </w:r>
      <w:r w:rsidR="000F3445">
        <w:rPr>
          <w:rFonts w:cs="Calibri"/>
          <w:lang w:eastAsia="pl-PL"/>
        </w:rPr>
        <w:t>o</w:t>
      </w:r>
      <w:r w:rsidR="00011171">
        <w:rPr>
          <w:rFonts w:cs="Calibri"/>
          <w:lang w:eastAsia="pl-PL"/>
        </w:rPr>
        <w:t xml:space="preserve"> w ramach projektu </w:t>
      </w:r>
      <w:r w:rsidR="000F3445">
        <w:rPr>
          <w:rFonts w:cs="Calibri"/>
          <w:lang w:eastAsia="pl-PL"/>
        </w:rPr>
        <w:t>„KUBUŚ PUCHATEK</w:t>
      </w:r>
      <w:r w:rsidR="00524EA8">
        <w:rPr>
          <w:rFonts w:cs="Calibri"/>
          <w:lang w:eastAsia="pl-PL"/>
        </w:rPr>
        <w:t xml:space="preserve"> DLA WSZYSTKICH</w:t>
      </w:r>
      <w:r w:rsidR="000F3445">
        <w:rPr>
          <w:rFonts w:cs="Calibri"/>
          <w:lang w:eastAsia="pl-PL"/>
        </w:rPr>
        <w:t xml:space="preserve"> </w:t>
      </w:r>
      <w:r w:rsidR="00524EA8">
        <w:rPr>
          <w:rFonts w:cs="Calibri"/>
          <w:lang w:eastAsia="pl-PL"/>
        </w:rPr>
        <w:t xml:space="preserve">– nowe przedszkole dla 50 dzieci </w:t>
      </w:r>
      <w:r w:rsidR="001E4280">
        <w:rPr>
          <w:rFonts w:cs="Calibri"/>
          <w:lang w:eastAsia="pl-PL"/>
        </w:rPr>
        <w:t>we Wrocławiu</w:t>
      </w:r>
      <w:r w:rsidR="00524EA8">
        <w:rPr>
          <w:rFonts w:cs="Calibri"/>
          <w:lang w:eastAsia="pl-PL"/>
        </w:rPr>
        <w:t>”, realizowanego w ramach programu Fundusze Europejskie dla Dolnego Śląska, nr projektu FEDS.08.01-IZ.00-01</w:t>
      </w:r>
      <w:r w:rsidR="001E4280">
        <w:rPr>
          <w:rFonts w:cs="Calibri"/>
          <w:lang w:eastAsia="pl-PL"/>
        </w:rPr>
        <w:t>01</w:t>
      </w:r>
      <w:r w:rsidR="00524EA8">
        <w:rPr>
          <w:rFonts w:cs="Calibri"/>
          <w:lang w:eastAsia="pl-PL"/>
        </w:rPr>
        <w:t>/23</w:t>
      </w:r>
    </w:p>
    <w:p w14:paraId="27DFB3F1" w14:textId="77777777" w:rsidR="00524EA8" w:rsidRDefault="00524EA8" w:rsidP="00745E11">
      <w:pPr>
        <w:spacing w:after="0" w:line="240" w:lineRule="auto"/>
        <w:ind w:left="567"/>
        <w:jc w:val="both"/>
        <w:rPr>
          <w:rFonts w:cs="Calibri"/>
          <w:lang w:eastAsia="pl-PL"/>
        </w:rPr>
      </w:pPr>
    </w:p>
    <w:p w14:paraId="4C06F2B3" w14:textId="77777777" w:rsidR="0029230D" w:rsidRDefault="0029230D" w:rsidP="00745E11">
      <w:pPr>
        <w:pStyle w:val="Akapitzlist1"/>
        <w:numPr>
          <w:ilvl w:val="0"/>
          <w:numId w:val="1"/>
        </w:numPr>
        <w:spacing w:line="240" w:lineRule="auto"/>
        <w:rPr>
          <w:rFonts w:cs="Calibri"/>
        </w:rPr>
      </w:pPr>
      <w:r>
        <w:rPr>
          <w:rFonts w:cs="Calibri"/>
          <w:shd w:val="clear" w:color="auto" w:fill="C0C0C0"/>
        </w:rPr>
        <w:t>Zamawiający:</w:t>
      </w:r>
    </w:p>
    <w:p w14:paraId="4199A82D" w14:textId="77777777" w:rsidR="00011171" w:rsidRDefault="00524EA8" w:rsidP="00745E11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EURO TREND Sylwia Sendek</w:t>
      </w:r>
    </w:p>
    <w:p w14:paraId="3ED59672" w14:textId="77777777" w:rsidR="00524EA8" w:rsidRDefault="00524EA8" w:rsidP="00745E11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Ul. Kopernika 6</w:t>
      </w:r>
    </w:p>
    <w:p w14:paraId="22F973EC" w14:textId="77777777" w:rsidR="00524EA8" w:rsidRDefault="00524EA8" w:rsidP="00745E11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56-400 Oleśnica</w:t>
      </w:r>
    </w:p>
    <w:p w14:paraId="56E0FCC6" w14:textId="77777777" w:rsidR="00524EA8" w:rsidRDefault="00524EA8" w:rsidP="00745E11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NIP 883-141-73-85</w:t>
      </w:r>
    </w:p>
    <w:p w14:paraId="104E222E" w14:textId="77777777" w:rsidR="00011171" w:rsidRDefault="00011171" w:rsidP="00745E11">
      <w:pPr>
        <w:pStyle w:val="Akapitzlist1"/>
        <w:spacing w:line="240" w:lineRule="auto"/>
        <w:rPr>
          <w:rFonts w:cs="Calibri"/>
          <w:i/>
        </w:rPr>
      </w:pPr>
    </w:p>
    <w:p w14:paraId="208207EB" w14:textId="77777777" w:rsidR="0029230D" w:rsidRDefault="0029230D" w:rsidP="00745E11">
      <w:pPr>
        <w:pStyle w:val="Akapitzlist1"/>
        <w:numPr>
          <w:ilvl w:val="0"/>
          <w:numId w:val="1"/>
        </w:numPr>
        <w:spacing w:line="240" w:lineRule="auto"/>
        <w:rPr>
          <w:rFonts w:cs="Calibri"/>
          <w:i/>
        </w:rPr>
      </w:pPr>
      <w:r>
        <w:rPr>
          <w:rFonts w:cs="Calibri"/>
          <w:shd w:val="clear" w:color="auto" w:fill="C0C0C0"/>
        </w:rPr>
        <w:t>Oferent (nazwa, adres, NIP, Regon, nr telefonu, adres e-mail):</w:t>
      </w:r>
    </w:p>
    <w:p w14:paraId="3776879B" w14:textId="77777777" w:rsidR="0029230D" w:rsidRDefault="0029230D" w:rsidP="00745E11">
      <w:pPr>
        <w:spacing w:line="240" w:lineRule="auto"/>
        <w:jc w:val="right"/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………………………………………………………………………………………………………………</w:t>
      </w:r>
    </w:p>
    <w:p w14:paraId="593D18DA" w14:textId="77777777" w:rsidR="00777931" w:rsidRDefault="0029230D" w:rsidP="00745E11">
      <w:pPr>
        <w:spacing w:line="240" w:lineRule="auto"/>
        <w:jc w:val="right"/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………………………………………………………………………………………………………………</w:t>
      </w:r>
    </w:p>
    <w:p w14:paraId="17EF5158" w14:textId="77777777" w:rsidR="0029230D" w:rsidRDefault="0029230D" w:rsidP="00745E11">
      <w:pPr>
        <w:pStyle w:val="Akapitzlist1"/>
        <w:numPr>
          <w:ilvl w:val="0"/>
          <w:numId w:val="1"/>
        </w:numPr>
        <w:spacing w:line="240" w:lineRule="auto"/>
        <w:rPr>
          <w:rFonts w:cs="Calibri"/>
          <w:i/>
        </w:rPr>
      </w:pPr>
      <w:r>
        <w:rPr>
          <w:rFonts w:cs="Calibri"/>
          <w:shd w:val="clear" w:color="auto" w:fill="C0C0C0"/>
        </w:rPr>
        <w:t>Przedmiot oferty:</w:t>
      </w:r>
    </w:p>
    <w:p w14:paraId="531050E5" w14:textId="022E8283" w:rsidR="00524EA8" w:rsidRDefault="0029230D" w:rsidP="00745E11">
      <w:pPr>
        <w:spacing w:after="0" w:line="240" w:lineRule="auto"/>
        <w:ind w:left="567"/>
        <w:jc w:val="both"/>
        <w:rPr>
          <w:rFonts w:cs="Calibri"/>
          <w:b/>
          <w:bCs/>
          <w:lang w:eastAsia="pl-PL"/>
        </w:rPr>
      </w:pPr>
      <w:r>
        <w:rPr>
          <w:rFonts w:cs="Calibri"/>
          <w:b/>
          <w:bCs/>
          <w:i/>
        </w:rPr>
        <w:t>Przedstawiamy ofertę na</w:t>
      </w:r>
      <w:r w:rsidR="00531539">
        <w:rPr>
          <w:rFonts w:cs="Calibri"/>
          <w:b/>
          <w:bCs/>
          <w:i/>
        </w:rPr>
        <w:t>:</w:t>
      </w:r>
      <w:r>
        <w:rPr>
          <w:rFonts w:cs="Calibri"/>
          <w:b/>
          <w:bCs/>
          <w:i/>
        </w:rPr>
        <w:t xml:space="preserve"> </w:t>
      </w:r>
      <w:r w:rsidR="00011171">
        <w:rPr>
          <w:rFonts w:cs="Calibri"/>
          <w:b/>
          <w:bCs/>
          <w:lang w:eastAsia="pl-PL"/>
        </w:rPr>
        <w:t>wykonani</w:t>
      </w:r>
      <w:r w:rsidR="000F3445">
        <w:rPr>
          <w:rFonts w:cs="Calibri"/>
          <w:b/>
          <w:bCs/>
          <w:lang w:eastAsia="pl-PL"/>
        </w:rPr>
        <w:t>e</w:t>
      </w:r>
      <w:r w:rsidR="00011171">
        <w:rPr>
          <w:rFonts w:cs="Calibri"/>
          <w:b/>
          <w:bCs/>
          <w:lang w:eastAsia="pl-PL"/>
        </w:rPr>
        <w:t xml:space="preserve"> </w:t>
      </w:r>
      <w:r w:rsidR="00524EA8">
        <w:rPr>
          <w:rFonts w:cs="Calibri"/>
          <w:b/>
          <w:bCs/>
          <w:lang w:eastAsia="pl-PL"/>
        </w:rPr>
        <w:t xml:space="preserve">adaptacji pomieszczeń na przedszkola realizowanego w ramach projektu „KUBUŚ PUCHATEK DLA WSZYSTKICH – nowe przedszkole dla 50 </w:t>
      </w:r>
      <w:r w:rsidR="001E4280">
        <w:rPr>
          <w:rFonts w:cs="Calibri"/>
          <w:b/>
          <w:bCs/>
          <w:lang w:eastAsia="pl-PL"/>
        </w:rPr>
        <w:t>we Wrocławiu</w:t>
      </w:r>
      <w:r w:rsidR="00524EA8">
        <w:rPr>
          <w:rFonts w:cs="Calibri"/>
          <w:b/>
          <w:bCs/>
          <w:lang w:eastAsia="pl-PL"/>
        </w:rPr>
        <w:t>”, realizowanego w ramach programu Fundusze Europejskie dla Dolnego Śląska</w:t>
      </w:r>
      <w:r w:rsidR="00745E11">
        <w:rPr>
          <w:rFonts w:cs="Calibri"/>
          <w:b/>
          <w:bCs/>
          <w:lang w:eastAsia="pl-PL"/>
        </w:rPr>
        <w:t>.</w:t>
      </w:r>
    </w:p>
    <w:p w14:paraId="33FC3650" w14:textId="77777777" w:rsidR="00524EA8" w:rsidRDefault="00524EA8" w:rsidP="00745E11">
      <w:pPr>
        <w:spacing w:after="0" w:line="240" w:lineRule="auto"/>
        <w:ind w:left="567"/>
        <w:jc w:val="both"/>
        <w:rPr>
          <w:rFonts w:cs="Calibri"/>
          <w:iCs/>
          <w:shd w:val="clear" w:color="auto" w:fill="C0C0C0"/>
        </w:rPr>
      </w:pPr>
    </w:p>
    <w:p w14:paraId="6DBC5BB9" w14:textId="77777777" w:rsidR="0029230D" w:rsidRDefault="0029230D" w:rsidP="00745E11">
      <w:pPr>
        <w:numPr>
          <w:ilvl w:val="0"/>
          <w:numId w:val="1"/>
        </w:numPr>
        <w:spacing w:after="0" w:line="240" w:lineRule="auto"/>
        <w:jc w:val="both"/>
        <w:rPr>
          <w:rFonts w:eastAsia="Lucida Sans Unicode" w:cs="Calibri"/>
          <w:iCs/>
          <w:kern w:val="1"/>
        </w:rPr>
      </w:pPr>
      <w:r>
        <w:rPr>
          <w:rFonts w:cs="Calibri"/>
          <w:iCs/>
          <w:shd w:val="clear" w:color="auto" w:fill="C0C0C0"/>
        </w:rPr>
        <w:t>Inne wymagane postanowienia oferty i oświadczenia:</w:t>
      </w:r>
    </w:p>
    <w:p w14:paraId="6E17BF0A" w14:textId="77777777" w:rsidR="0029230D" w:rsidRPr="00745E11" w:rsidRDefault="0029230D" w:rsidP="00745E11">
      <w:pPr>
        <w:numPr>
          <w:ilvl w:val="0"/>
          <w:numId w:val="16"/>
        </w:numPr>
        <w:spacing w:line="240" w:lineRule="auto"/>
        <w:jc w:val="both"/>
      </w:pPr>
      <w:r w:rsidRPr="00745E11">
        <w:t xml:space="preserve">Oferta obejmuje wszystkie koszty związane z realizacją zamówienia. Oferowana cena zawiera wszystkie składniki kosztów wynikające </w:t>
      </w:r>
      <w:r w:rsidR="00531539" w:rsidRPr="00745E11">
        <w:t>z informacji</w:t>
      </w:r>
      <w:r w:rsidRPr="00745E11">
        <w:t xml:space="preserve"> </w:t>
      </w:r>
      <w:r w:rsidR="00531539" w:rsidRPr="00745E11">
        <w:t>zamieszczonych</w:t>
      </w:r>
      <w:r w:rsidR="00466C25" w:rsidRPr="00745E11">
        <w:t xml:space="preserve"> </w:t>
      </w:r>
      <w:r w:rsidRPr="00745E11">
        <w:t>w zapytaniu ofertowym i wyjaśnienia udzielone przez Zamawiającego</w:t>
      </w:r>
      <w:r w:rsidR="00466C25" w:rsidRPr="00745E11">
        <w:t xml:space="preserve"> na etapie prowadzonego zapytania ofertowego. </w:t>
      </w:r>
      <w:r w:rsidR="006B0AC7" w:rsidRPr="00745E11">
        <w:t>C</w:t>
      </w:r>
      <w:r w:rsidRPr="00745E11">
        <w:t xml:space="preserve">ena obliczona w ten sposób </w:t>
      </w:r>
      <w:r w:rsidR="00466C25" w:rsidRPr="00745E11">
        <w:t>ma</w:t>
      </w:r>
      <w:r w:rsidRPr="00745E11">
        <w:t xml:space="preserve"> charakter ryczałtowy</w:t>
      </w:r>
    </w:p>
    <w:p w14:paraId="2008E622" w14:textId="77777777" w:rsidR="0029230D" w:rsidRPr="00745E11" w:rsidRDefault="0029230D" w:rsidP="00745E11">
      <w:pPr>
        <w:numPr>
          <w:ilvl w:val="0"/>
          <w:numId w:val="16"/>
        </w:numPr>
        <w:spacing w:line="240" w:lineRule="auto"/>
        <w:jc w:val="both"/>
      </w:pPr>
      <w:r w:rsidRPr="00745E11">
        <w:t>Oświadczam, że oferta jest podpisana przez osobę (osoby) uprawnione, zgodnie z zasadami reprezentacji właściwymi dla oferenta.</w:t>
      </w:r>
    </w:p>
    <w:p w14:paraId="107177CD" w14:textId="77777777" w:rsidR="0029230D" w:rsidRPr="00745E11" w:rsidRDefault="0029230D" w:rsidP="00745E11">
      <w:pPr>
        <w:numPr>
          <w:ilvl w:val="0"/>
          <w:numId w:val="16"/>
        </w:numPr>
        <w:spacing w:line="240" w:lineRule="auto"/>
        <w:jc w:val="both"/>
      </w:pPr>
      <w:r w:rsidRPr="00745E11">
        <w:t>Oświadczam, iż zapoznałem</w:t>
      </w:r>
      <w:r w:rsidR="00754AE1" w:rsidRPr="00745E11">
        <w:t>/em</w:t>
      </w:r>
      <w:r w:rsidRPr="00745E11">
        <w:t xml:space="preserve"> się z treścią zapytania ofertowego i akceptuję założenia w nim zawarte dotyczące zakresu zamówienia oraz wymagań w nim zawartych.</w:t>
      </w:r>
    </w:p>
    <w:p w14:paraId="6C0DB7F4" w14:textId="77777777" w:rsidR="0029230D" w:rsidRPr="00745E11" w:rsidRDefault="0029230D" w:rsidP="00745E11">
      <w:pPr>
        <w:numPr>
          <w:ilvl w:val="0"/>
          <w:numId w:val="16"/>
        </w:numPr>
        <w:spacing w:line="240" w:lineRule="auto"/>
        <w:jc w:val="both"/>
      </w:pPr>
      <w:r w:rsidRPr="00745E11">
        <w:t>Oświadczam, iż akceptuję termin realizacji zamówienia.</w:t>
      </w:r>
    </w:p>
    <w:p w14:paraId="65570C97" w14:textId="77777777" w:rsid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t>Oświadczamy, że uważamy się za związanych ofertą przez czas wskazany w specyfikacji warunków zamówienia.</w:t>
      </w:r>
    </w:p>
    <w:p w14:paraId="578AEDEC" w14:textId="77777777" w:rsid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t>Oświadczamy, że zapoznaliśmy się z istotnymi postanowieniami umowy, które zostały wskazane we wzorze umowy i w pełni je akceptujemy. Zobowiązujemy się w przypadku wyboru naszej oferty do zawarcia umowy na wskazanych tam warunkach w miejscu i terminie wyznaczonym przez Zamawiającego.</w:t>
      </w:r>
    </w:p>
    <w:p w14:paraId="07D65440" w14:textId="77777777" w:rsidR="00466C25" w:rsidRP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lastRenderedPageBreak/>
        <w:t xml:space="preserve">Oświadczamy, że </w:t>
      </w:r>
      <w:r w:rsidR="008D0CB6" w:rsidRPr="00745E11">
        <w:t>roboty budowlane</w:t>
      </w:r>
      <w:r w:rsidR="00461330" w:rsidRPr="00745E11">
        <w:t xml:space="preserve"> objęt</w:t>
      </w:r>
      <w:r w:rsidR="008D0CB6" w:rsidRPr="00745E11">
        <w:t>e</w:t>
      </w:r>
      <w:r w:rsidR="00461330" w:rsidRPr="00745E11">
        <w:t xml:space="preserve"> </w:t>
      </w:r>
      <w:r w:rsidRPr="00745E11">
        <w:t>zamówieniem zamierzamy wykonać sami/przy pomocy następujących podwykonawców</w:t>
      </w:r>
      <w:r w:rsidRPr="00745E11">
        <w:rPr>
          <w:vertAlign w:val="superscript"/>
        </w:rPr>
        <w:footnoteReference w:id="1"/>
      </w:r>
      <w:r w:rsidRPr="00745E11">
        <w:t>:</w:t>
      </w:r>
    </w:p>
    <w:p w14:paraId="446AC2BD" w14:textId="77777777" w:rsidR="00466C25" w:rsidRPr="00745E11" w:rsidRDefault="00466C25" w:rsidP="00745E11">
      <w:pPr>
        <w:spacing w:after="0" w:line="240" w:lineRule="auto"/>
        <w:jc w:val="center"/>
      </w:pPr>
      <w:r w:rsidRPr="00745E11">
        <w:t>………………………………………………….. - ……………….…………..………………..</w:t>
      </w:r>
    </w:p>
    <w:p w14:paraId="4EBD9BEF" w14:textId="77777777" w:rsidR="00466C25" w:rsidRPr="00745E11" w:rsidRDefault="00466C25" w:rsidP="00745E11">
      <w:pPr>
        <w:spacing w:line="240" w:lineRule="auto"/>
        <w:jc w:val="center"/>
        <w:rPr>
          <w:i/>
          <w:iCs/>
          <w:sz w:val="18"/>
          <w:szCs w:val="18"/>
        </w:rPr>
      </w:pPr>
      <w:r w:rsidRPr="00745E11">
        <w:rPr>
          <w:i/>
          <w:iCs/>
          <w:sz w:val="18"/>
          <w:szCs w:val="18"/>
        </w:rPr>
        <w:t>(zakres)</w:t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  <w:t>(podwykonawca)</w:t>
      </w:r>
    </w:p>
    <w:p w14:paraId="5B140068" w14:textId="77777777" w:rsid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t>Oświadczamy, iż wyrażamy zgodę na przetwarzanie danych osobowych zawartych w ofercie dla potrzeb niezbędnych do realizacji wyboru Wykonawcy Zgodnie z art. 13 ust. 1 i ust. 2 RODO</w:t>
      </w:r>
      <w:r w:rsidRPr="00745E11">
        <w:rPr>
          <w:vertAlign w:val="superscript"/>
        </w:rPr>
        <w:footnoteReference w:id="2"/>
      </w:r>
      <w:r w:rsidR="00745E11">
        <w:t>.</w:t>
      </w:r>
    </w:p>
    <w:p w14:paraId="296074CB" w14:textId="77777777" w:rsidR="00466C25" w:rsidRP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t>Oświadczamy, że wypełniliśmy obowiązki informacyjne przewidziane w art. 13 lub art. 14 RODO wobec osób fizycznych, od których dane osobowe bezpośrednio lub pośrednio pozyskałem w celu złożenia oferty i udziału w niniejszym postępowaniu</w:t>
      </w:r>
      <w:r w:rsidRPr="00745E11">
        <w:footnoteReference w:id="3"/>
      </w:r>
    </w:p>
    <w:p w14:paraId="746D4F82" w14:textId="77777777" w:rsidR="00B76CCE" w:rsidRDefault="0029230D" w:rsidP="00745E11">
      <w:pPr>
        <w:pStyle w:val="Akapitzlist1"/>
        <w:numPr>
          <w:ilvl w:val="0"/>
          <w:numId w:val="1"/>
        </w:numPr>
        <w:spacing w:line="240" w:lineRule="auto"/>
        <w:rPr>
          <w:rFonts w:cs="Calibri"/>
        </w:rPr>
      </w:pPr>
      <w:r>
        <w:rPr>
          <w:rFonts w:cs="Calibri"/>
          <w:shd w:val="clear" w:color="auto" w:fill="C0C0C0"/>
        </w:rPr>
        <w:t>Parametry oferty</w:t>
      </w:r>
      <w:r w:rsidR="003D7432">
        <w:rPr>
          <w:rFonts w:cs="Calibri"/>
          <w:shd w:val="clear" w:color="auto" w:fill="C0C0C0"/>
        </w:rPr>
        <w:t xml:space="preserve"> wycenione w oparciu </w:t>
      </w:r>
      <w:r w:rsidR="00C729AC">
        <w:rPr>
          <w:rFonts w:cs="Calibri"/>
          <w:shd w:val="clear" w:color="auto" w:fill="C0C0C0"/>
        </w:rPr>
        <w:t xml:space="preserve">opis </w:t>
      </w:r>
      <w:r w:rsidR="003D7432">
        <w:rPr>
          <w:rFonts w:cs="Calibri"/>
          <w:shd w:val="clear" w:color="auto" w:fill="C0C0C0"/>
        </w:rPr>
        <w:t>robót</w:t>
      </w:r>
      <w:r>
        <w:rPr>
          <w:rFonts w:cs="Calibri"/>
          <w:shd w:val="clear" w:color="auto" w:fill="C0C0C0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834"/>
        <w:gridCol w:w="565"/>
        <w:gridCol w:w="1253"/>
        <w:gridCol w:w="1252"/>
        <w:gridCol w:w="666"/>
      </w:tblGrid>
      <w:tr w:rsidR="00745E11" w14:paraId="02FC955D" w14:textId="77777777">
        <w:tc>
          <w:tcPr>
            <w:tcW w:w="4394" w:type="dxa"/>
            <w:shd w:val="clear" w:color="auto" w:fill="auto"/>
            <w:vAlign w:val="center"/>
          </w:tcPr>
          <w:p w14:paraId="20901E2C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E23FD8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834B6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CAEB88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netto (w zł)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BA89D5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 (w zł)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046B0E2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VAT (w zł)</w:t>
            </w:r>
          </w:p>
        </w:tc>
      </w:tr>
      <w:tr w:rsidR="00745E11" w14:paraId="5DB01487" w14:textId="77777777">
        <w:tc>
          <w:tcPr>
            <w:tcW w:w="4394" w:type="dxa"/>
            <w:shd w:val="clear" w:color="auto" w:fill="auto"/>
            <w:vAlign w:val="center"/>
          </w:tcPr>
          <w:p w14:paraId="2EFABA4C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Malowanie pomieszczeń, ścian oraz sufitów w łazienkach i szatniach, materiały oraz robocizna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C9C136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063006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6D363C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EC696C2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439246BA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75E7E128" w14:textId="77777777">
        <w:tc>
          <w:tcPr>
            <w:tcW w:w="4394" w:type="dxa"/>
            <w:shd w:val="clear" w:color="auto" w:fill="auto"/>
            <w:vAlign w:val="center"/>
          </w:tcPr>
          <w:p w14:paraId="47105968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Malowanie pomieszczeń, ścian oraz sufitów w kuchni  - materiały oraz robocizna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42C6DE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D4158D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4BB96E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415B0DE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6F2EEA85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4BB23D4B" w14:textId="77777777">
        <w:tc>
          <w:tcPr>
            <w:tcW w:w="4394" w:type="dxa"/>
            <w:shd w:val="clear" w:color="auto" w:fill="auto"/>
            <w:vAlign w:val="center"/>
          </w:tcPr>
          <w:p w14:paraId="5BB5AAA6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wylewek samopoziomujących oraz zakup i montaż wykładziny PCV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608A87" w14:textId="6BA0DE93" w:rsidR="00745E11" w:rsidRDefault="001E428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AF5049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A7C1EF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C7B741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1BCE12C1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21FDD692" w14:textId="77777777">
        <w:tc>
          <w:tcPr>
            <w:tcW w:w="4394" w:type="dxa"/>
            <w:shd w:val="clear" w:color="auto" w:fill="auto"/>
            <w:vAlign w:val="center"/>
          </w:tcPr>
          <w:p w14:paraId="0FE65585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wylewek samopoziomujących, zakup i montaż płytek ceramicznych podłogowych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B78AE" w14:textId="74A2BDD4" w:rsidR="00745E11" w:rsidRDefault="001E428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0168E1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214606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881631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33C8309D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7E252FD3" w14:textId="77777777">
        <w:tc>
          <w:tcPr>
            <w:tcW w:w="4394" w:type="dxa"/>
            <w:shd w:val="clear" w:color="auto" w:fill="auto"/>
            <w:vAlign w:val="center"/>
          </w:tcPr>
          <w:p w14:paraId="221D6938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Zakup wykładziny dywanowej do </w:t>
            </w:r>
            <w:proofErr w:type="spellStart"/>
            <w:r>
              <w:rPr>
                <w:sz w:val="20"/>
                <w:szCs w:val="20"/>
              </w:rPr>
              <w:t>sal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5D5A5C70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991F62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55E59F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156B159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45DE59BB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73DFBDF6" w14:textId="77777777">
        <w:tc>
          <w:tcPr>
            <w:tcW w:w="4394" w:type="dxa"/>
            <w:shd w:val="clear" w:color="auto" w:fill="auto"/>
            <w:vAlign w:val="center"/>
          </w:tcPr>
          <w:p w14:paraId="73A8AA22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i montaż płytek ściennych w łazience dla dzieci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93DD8E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A74629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3B67DC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0C6260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3326D5AB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224C2370" w14:textId="77777777">
        <w:tc>
          <w:tcPr>
            <w:tcW w:w="4394" w:type="dxa"/>
            <w:shd w:val="clear" w:color="auto" w:fill="auto"/>
            <w:vAlign w:val="center"/>
          </w:tcPr>
          <w:p w14:paraId="69877316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i montaż płytek ściennych w kuchni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57026A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0453CF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0FE1A0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4F7E28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1EA7B15E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38A1EA62" w14:textId="77777777">
        <w:tc>
          <w:tcPr>
            <w:tcW w:w="4394" w:type="dxa"/>
            <w:shd w:val="clear" w:color="auto" w:fill="auto"/>
            <w:vAlign w:val="center"/>
          </w:tcPr>
          <w:p w14:paraId="5DF853AE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5 zestawów ustępowych dla dzieci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AF2BCE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303F66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EFD036C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B791821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4F9F9848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145C9B90" w14:textId="77777777">
        <w:tc>
          <w:tcPr>
            <w:tcW w:w="4394" w:type="dxa"/>
            <w:shd w:val="clear" w:color="auto" w:fill="auto"/>
            <w:vAlign w:val="center"/>
          </w:tcPr>
          <w:p w14:paraId="36A97E7B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5 zestawów umywalkowych do łazienki dla dzieci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65F619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9EE684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FE09BA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C8121E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056BD1CF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12E5F6FB" w14:textId="77777777">
        <w:tc>
          <w:tcPr>
            <w:tcW w:w="4394" w:type="dxa"/>
            <w:shd w:val="clear" w:color="auto" w:fill="auto"/>
            <w:vAlign w:val="center"/>
          </w:tcPr>
          <w:p w14:paraId="3FC8A0FB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2 brodzików do łazienki dla dzieci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48378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C4549C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EE991F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B7519CC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766B7149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51B8DD70" w14:textId="77777777">
        <w:trPr>
          <w:trHeight w:val="483"/>
        </w:trPr>
        <w:tc>
          <w:tcPr>
            <w:tcW w:w="4394" w:type="dxa"/>
            <w:shd w:val="clear" w:color="auto" w:fill="auto"/>
            <w:vAlign w:val="center"/>
          </w:tcPr>
          <w:p w14:paraId="1B40BF98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zlewozmywaka do mycia nocników wraz z baterią posiadającą ruchomą wyciąganą wylewką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02FDD7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D0EFDA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8E7ABA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070737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22AC9410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2F838453" w14:textId="77777777">
        <w:tc>
          <w:tcPr>
            <w:tcW w:w="4394" w:type="dxa"/>
            <w:shd w:val="clear" w:color="auto" w:fill="auto"/>
          </w:tcPr>
          <w:p w14:paraId="3C13F14C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Zlew techniczny</w:t>
            </w:r>
          </w:p>
        </w:tc>
        <w:tc>
          <w:tcPr>
            <w:tcW w:w="851" w:type="dxa"/>
            <w:shd w:val="clear" w:color="auto" w:fill="auto"/>
          </w:tcPr>
          <w:p w14:paraId="641CC1C1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E41FE74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14:paraId="04CB6CDB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B1BB054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14:paraId="404844C8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45E11" w14:paraId="4881A3D6" w14:textId="77777777">
        <w:tc>
          <w:tcPr>
            <w:tcW w:w="4394" w:type="dxa"/>
            <w:shd w:val="clear" w:color="auto" w:fill="auto"/>
          </w:tcPr>
          <w:p w14:paraId="63782B8F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Oświetlenie ewakuacyjne - lampy</w:t>
            </w:r>
          </w:p>
        </w:tc>
        <w:tc>
          <w:tcPr>
            <w:tcW w:w="851" w:type="dxa"/>
            <w:shd w:val="clear" w:color="auto" w:fill="auto"/>
          </w:tcPr>
          <w:p w14:paraId="142BEAC3" w14:textId="58B01114" w:rsidR="00745E11" w:rsidRDefault="001E428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73D9FE33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14:paraId="0CF9CFAF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6A12871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14:paraId="4F9955E9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30771A91" w14:textId="77777777" w:rsidR="00745E11" w:rsidRDefault="00745E11" w:rsidP="00745E11">
      <w:pPr>
        <w:pStyle w:val="Akapitzlist1"/>
        <w:spacing w:line="240" w:lineRule="auto"/>
        <w:rPr>
          <w:rFonts w:cs="Calibri"/>
          <w:shd w:val="clear" w:color="auto" w:fill="C0C0C0"/>
        </w:rPr>
      </w:pPr>
    </w:p>
    <w:p w14:paraId="6442EDA3" w14:textId="77777777" w:rsidR="00745E11" w:rsidRDefault="00745E11" w:rsidP="00745E11">
      <w:pPr>
        <w:pStyle w:val="Akapitzlist1"/>
        <w:spacing w:line="240" w:lineRule="auto"/>
        <w:rPr>
          <w:rFonts w:cs="Calibri"/>
          <w:shd w:val="clear" w:color="auto" w:fill="C0C0C0"/>
        </w:rPr>
      </w:pPr>
    </w:p>
    <w:p w14:paraId="76A3728F" w14:textId="77777777" w:rsidR="0029230D" w:rsidRPr="00745E11" w:rsidRDefault="00C630EF" w:rsidP="00745E11">
      <w:pPr>
        <w:spacing w:after="0" w:line="360" w:lineRule="auto"/>
      </w:pPr>
      <w:r w:rsidRPr="00745E11">
        <w:rPr>
          <w:b/>
          <w:bCs/>
        </w:rPr>
        <w:lastRenderedPageBreak/>
        <w:t>łączna cena brutto oferty</w:t>
      </w:r>
      <w:r w:rsidR="0029230D" w:rsidRPr="00745E11">
        <w:rPr>
          <w:b/>
          <w:bCs/>
        </w:rPr>
        <w:t>:</w:t>
      </w:r>
      <w:r w:rsidR="0029230D" w:rsidRPr="00745E11">
        <w:t xml:space="preserve">  .................................................................................................................</w:t>
      </w:r>
    </w:p>
    <w:p w14:paraId="776ECAD0" w14:textId="77777777" w:rsidR="0029230D" w:rsidRPr="00745E11" w:rsidRDefault="0029230D" w:rsidP="00745E11">
      <w:pPr>
        <w:spacing w:after="0" w:line="360" w:lineRule="auto"/>
      </w:pPr>
      <w:r w:rsidRPr="00745E11">
        <w:rPr>
          <w:b/>
          <w:bCs/>
        </w:rPr>
        <w:t>słownie złotych:</w:t>
      </w:r>
      <w:r w:rsidRPr="00745E11">
        <w:t xml:space="preserve"> ...........................................</w:t>
      </w:r>
      <w:r w:rsidR="00745E11">
        <w:t>.........................</w:t>
      </w:r>
      <w:r w:rsidRPr="00745E11">
        <w:t>.............................................................</w:t>
      </w:r>
    </w:p>
    <w:p w14:paraId="706778EF" w14:textId="77777777" w:rsidR="0029230D" w:rsidRPr="00745E11" w:rsidRDefault="0029230D" w:rsidP="00745E11">
      <w:pPr>
        <w:spacing w:after="0" w:line="360" w:lineRule="auto"/>
      </w:pPr>
      <w:r w:rsidRPr="00745E11">
        <w:rPr>
          <w:b/>
          <w:bCs/>
        </w:rPr>
        <w:t>podatek VAT   w wysokości</w:t>
      </w:r>
      <w:r w:rsidRPr="00745E11">
        <w:t xml:space="preserve"> ………..% …………………</w:t>
      </w:r>
      <w:r w:rsidR="00745E11">
        <w:t>…………………………………….</w:t>
      </w:r>
      <w:r w:rsidRPr="00745E11">
        <w:t>….………………………………..</w:t>
      </w:r>
    </w:p>
    <w:p w14:paraId="4C974DE7" w14:textId="77777777" w:rsidR="0029230D" w:rsidRPr="00745E11" w:rsidRDefault="0029230D" w:rsidP="00745E11">
      <w:pPr>
        <w:spacing w:after="0" w:line="360" w:lineRule="auto"/>
      </w:pPr>
      <w:r w:rsidRPr="00745E11">
        <w:rPr>
          <w:b/>
          <w:bCs/>
        </w:rPr>
        <w:t>cena netto</w:t>
      </w:r>
      <w:r w:rsidRPr="00745E11">
        <w:t>:  ..................................................................</w:t>
      </w:r>
      <w:r w:rsidR="00745E11">
        <w:t>.......................</w:t>
      </w:r>
      <w:r w:rsidRPr="00745E11">
        <w:t>...............................................</w:t>
      </w:r>
    </w:p>
    <w:p w14:paraId="6394721B" w14:textId="77777777" w:rsidR="0029230D" w:rsidRPr="00745E11" w:rsidRDefault="0029230D" w:rsidP="00745E11">
      <w:pPr>
        <w:spacing w:line="360" w:lineRule="auto"/>
      </w:pPr>
      <w:r w:rsidRPr="00745E11">
        <w:rPr>
          <w:b/>
          <w:bCs/>
        </w:rPr>
        <w:t>słownie złotych:</w:t>
      </w:r>
      <w:r w:rsidRPr="00745E11">
        <w:t xml:space="preserve"> ........................................................</w:t>
      </w:r>
      <w:r w:rsidR="00745E11">
        <w:t>.........................</w:t>
      </w:r>
      <w:r w:rsidRPr="00745E11">
        <w:t>................................................</w:t>
      </w:r>
    </w:p>
    <w:p w14:paraId="50EA51D2" w14:textId="77777777" w:rsidR="00D947E8" w:rsidRDefault="00D947E8" w:rsidP="00745E11">
      <w:pPr>
        <w:numPr>
          <w:ilvl w:val="0"/>
          <w:numId w:val="1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Oświadczamy, że udzielamy gwarancji i rękojmi licząc od daty odbioru na okres:</w:t>
      </w:r>
    </w:p>
    <w:p w14:paraId="4851C13A" w14:textId="77777777" w:rsidR="008A3009" w:rsidRDefault="00D947E8" w:rsidP="00745E11">
      <w:pPr>
        <w:spacing w:line="240" w:lineRule="auto"/>
        <w:jc w:val="center"/>
        <w:rPr>
          <w:rFonts w:cs="Calibri"/>
          <w:kern w:val="20"/>
        </w:rPr>
      </w:pPr>
      <w:r>
        <w:rPr>
          <w:rFonts w:cs="Calibri"/>
          <w:kern w:val="20"/>
        </w:rPr>
        <w:t>□</w:t>
      </w:r>
      <w:r w:rsidR="008A3009">
        <w:rPr>
          <w:rFonts w:cs="Calibri"/>
          <w:kern w:val="20"/>
        </w:rPr>
        <w:t xml:space="preserve"> </w:t>
      </w:r>
      <w:r>
        <w:rPr>
          <w:rFonts w:cs="Calibri"/>
          <w:kern w:val="20"/>
        </w:rPr>
        <w:t xml:space="preserve">2 lat           </w:t>
      </w:r>
      <w:r w:rsidR="00745E11">
        <w:rPr>
          <w:rFonts w:cs="Calibri"/>
          <w:kern w:val="20"/>
        </w:rPr>
        <w:t xml:space="preserve"> </w:t>
      </w:r>
      <w:r>
        <w:rPr>
          <w:rFonts w:cs="Calibri"/>
          <w:kern w:val="20"/>
        </w:rPr>
        <w:t xml:space="preserve">  □</w:t>
      </w:r>
      <w:r w:rsidR="008A3009">
        <w:rPr>
          <w:rFonts w:cs="Calibri"/>
          <w:kern w:val="20"/>
        </w:rPr>
        <w:t xml:space="preserve"> </w:t>
      </w:r>
      <w:r>
        <w:rPr>
          <w:rFonts w:cs="Calibri"/>
          <w:kern w:val="20"/>
        </w:rPr>
        <w:t>3 lat</w:t>
      </w:r>
      <w:r>
        <w:rPr>
          <w:rFonts w:cs="Calibri"/>
          <w:kern w:val="20"/>
        </w:rPr>
        <w:tab/>
        <w:t xml:space="preserve">            □</w:t>
      </w:r>
      <w:r w:rsidR="008A3009">
        <w:rPr>
          <w:rFonts w:cs="Calibri"/>
          <w:kern w:val="20"/>
        </w:rPr>
        <w:t xml:space="preserve"> </w:t>
      </w:r>
      <w:r>
        <w:rPr>
          <w:rFonts w:cs="Calibri"/>
          <w:kern w:val="20"/>
        </w:rPr>
        <w:t>4 lat</w:t>
      </w:r>
      <w:r w:rsidR="00745E11">
        <w:rPr>
          <w:rFonts w:cs="Calibri"/>
          <w:kern w:val="20"/>
        </w:rPr>
        <w:t xml:space="preserve">  </w:t>
      </w:r>
      <w:r w:rsidR="00745E11" w:rsidRPr="00745E11">
        <w:rPr>
          <w:rFonts w:cs="Calibri"/>
          <w:kern w:val="20"/>
        </w:rPr>
        <w:t xml:space="preserve">               □ </w:t>
      </w:r>
      <w:r w:rsidR="00745E11">
        <w:rPr>
          <w:rFonts w:cs="Calibri"/>
          <w:kern w:val="20"/>
        </w:rPr>
        <w:t>5</w:t>
      </w:r>
      <w:r w:rsidR="00745E11" w:rsidRPr="00745E11">
        <w:rPr>
          <w:rFonts w:cs="Calibri"/>
          <w:kern w:val="20"/>
        </w:rPr>
        <w:t xml:space="preserve"> lat</w:t>
      </w:r>
    </w:p>
    <w:p w14:paraId="036EA30B" w14:textId="77777777" w:rsidR="00D947E8" w:rsidRDefault="00D947E8" w:rsidP="00745E11">
      <w:pPr>
        <w:spacing w:line="240" w:lineRule="auto"/>
        <w:ind w:firstLine="360"/>
        <w:jc w:val="both"/>
        <w:rPr>
          <w:rFonts w:cs="Calibri"/>
          <w:i/>
          <w:iCs/>
          <w:kern w:val="20"/>
          <w:sz w:val="18"/>
          <w:szCs w:val="18"/>
        </w:rPr>
      </w:pPr>
      <w:r>
        <w:rPr>
          <w:rFonts w:cs="Calibri"/>
          <w:i/>
          <w:iCs/>
          <w:kern w:val="20"/>
          <w:sz w:val="18"/>
          <w:szCs w:val="18"/>
        </w:rPr>
        <w:t>Należy zaznaczyć znakiem X właściwe pole.</w:t>
      </w:r>
    </w:p>
    <w:p w14:paraId="46718FB9" w14:textId="77777777" w:rsidR="0029230D" w:rsidRDefault="0029230D" w:rsidP="00745E11">
      <w:pPr>
        <w:pStyle w:val="Akapitzlist1"/>
        <w:numPr>
          <w:ilvl w:val="0"/>
          <w:numId w:val="1"/>
        </w:numPr>
        <w:spacing w:line="240" w:lineRule="auto"/>
        <w:rPr>
          <w:rFonts w:cs="Calibri"/>
          <w:i/>
        </w:rPr>
      </w:pPr>
      <w:r>
        <w:rPr>
          <w:rFonts w:cs="Calibri"/>
          <w:shd w:val="clear" w:color="auto" w:fill="C0C0C0"/>
        </w:rPr>
        <w:t>Załączniki do oferty:</w:t>
      </w:r>
    </w:p>
    <w:p w14:paraId="0DA384ED" w14:textId="77777777" w:rsidR="00044B24" w:rsidRDefault="00044B24" w:rsidP="00745E11">
      <w:pPr>
        <w:pStyle w:val="Akapitzlist1"/>
        <w:widowControl w:val="0"/>
        <w:numPr>
          <w:ilvl w:val="0"/>
          <w:numId w:val="5"/>
        </w:numPr>
        <w:tabs>
          <w:tab w:val="left" w:pos="709"/>
        </w:tabs>
        <w:spacing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 xml:space="preserve">Oświadczenie o braku </w:t>
      </w:r>
      <w:r w:rsidR="008A3009">
        <w:rPr>
          <w:rFonts w:cs="Calibri"/>
          <w:iCs/>
        </w:rPr>
        <w:t>podstaw wykluczenia</w:t>
      </w:r>
      <w:r>
        <w:rPr>
          <w:rFonts w:cs="Calibri"/>
          <w:iCs/>
        </w:rPr>
        <w:t xml:space="preserve"> - </w:t>
      </w:r>
      <w:r>
        <w:rPr>
          <w:rStyle w:val="WW-Teksttreci2"/>
          <w:rFonts w:ascii="Calibri" w:hAnsi="Calibri" w:cs="Calibri"/>
          <w:iCs/>
          <w:sz w:val="22"/>
          <w:szCs w:val="22"/>
          <w:u w:val="none"/>
        </w:rPr>
        <w:t xml:space="preserve">załącznik nr </w:t>
      </w:r>
      <w:r w:rsidR="008A3009">
        <w:rPr>
          <w:rStyle w:val="PogrubienieTeksttreci295pt"/>
          <w:rFonts w:ascii="Calibri" w:hAnsi="Calibri" w:cs="Calibri"/>
          <w:b w:val="0"/>
          <w:iCs/>
          <w:sz w:val="22"/>
          <w:szCs w:val="22"/>
          <w:u w:val="none"/>
        </w:rPr>
        <w:t>3 do ogłoszenia</w:t>
      </w:r>
    </w:p>
    <w:p w14:paraId="552F2DF8" w14:textId="77777777" w:rsidR="0029230D" w:rsidRDefault="0029230D" w:rsidP="00476FE2">
      <w:pPr>
        <w:pStyle w:val="Akapitzlist1"/>
        <w:widowControl w:val="0"/>
        <w:numPr>
          <w:ilvl w:val="0"/>
          <w:numId w:val="5"/>
        </w:numPr>
        <w:tabs>
          <w:tab w:val="left" w:pos="709"/>
        </w:tabs>
        <w:spacing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 xml:space="preserve">Aktualny odpis z właściwego rejestru lub z centralnej ewidencji i informacji </w:t>
      </w:r>
      <w:r w:rsidR="009F1923">
        <w:rPr>
          <w:rFonts w:cs="Calibri"/>
          <w:iCs/>
        </w:rPr>
        <w:br/>
      </w:r>
      <w:r>
        <w:rPr>
          <w:rFonts w:cs="Calibri"/>
          <w:iCs/>
        </w:rPr>
        <w:t>o działalności gospodarczej, jeżeli odrębne przepisy wymagają wpisu do rejestru lub ewidencji</w:t>
      </w:r>
      <w:r w:rsidR="008A3009">
        <w:rPr>
          <w:rFonts w:cs="Calibri"/>
          <w:iCs/>
        </w:rPr>
        <w:t xml:space="preserve"> / pełnomocnictwo do reprezentacji</w:t>
      </w:r>
    </w:p>
    <w:p w14:paraId="0E0373F0" w14:textId="77777777" w:rsidR="00D97CCC" w:rsidRDefault="00D97CCC" w:rsidP="00745E11">
      <w:pPr>
        <w:spacing w:after="0" w:line="240" w:lineRule="auto"/>
        <w:ind w:left="720"/>
        <w:jc w:val="both"/>
        <w:rPr>
          <w:rFonts w:cs="Calibri"/>
          <w:i/>
          <w:lang w:eastAsia="pl-PL"/>
        </w:rPr>
      </w:pPr>
    </w:p>
    <w:p w14:paraId="358386CB" w14:textId="77777777" w:rsidR="00461330" w:rsidRDefault="0029230D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  <w:r>
        <w:rPr>
          <w:rFonts w:cs="Calibri"/>
          <w:i/>
          <w:shd w:val="clear" w:color="auto" w:fill="C0C0C0"/>
        </w:rPr>
        <w:t>Podpisy osób uprawnionych, zgodnie z zasadami reprez</w:t>
      </w:r>
      <w:r w:rsidR="000406F5">
        <w:rPr>
          <w:rFonts w:cs="Calibri"/>
          <w:i/>
          <w:shd w:val="clear" w:color="auto" w:fill="C0C0C0"/>
        </w:rPr>
        <w:t>entacji właściwymi dla Oferenta</w:t>
      </w:r>
      <w:r w:rsidR="00461330">
        <w:rPr>
          <w:rFonts w:eastAsia="Cambria" w:cs="Calibri"/>
          <w:i/>
          <w:color w:val="FF0000"/>
        </w:rPr>
        <w:t xml:space="preserve"> </w:t>
      </w:r>
    </w:p>
    <w:p w14:paraId="11D6F3F7" w14:textId="77777777" w:rsidR="00461330" w:rsidRDefault="00461330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7E59F284" w14:textId="77777777" w:rsidR="00461330" w:rsidRDefault="00461330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5BB99D19" w14:textId="77777777" w:rsidR="00461330" w:rsidRDefault="00461330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7ACCBEB1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1BBC7ABF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28BDC156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12AED2D1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57DA55D8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6E1C28F7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495C8257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7D01321F" w14:textId="77777777" w:rsidR="00461330" w:rsidRDefault="00461330" w:rsidP="00476FE2">
      <w:pPr>
        <w:tabs>
          <w:tab w:val="left" w:pos="0"/>
        </w:tabs>
        <w:spacing w:after="0" w:line="240" w:lineRule="auto"/>
        <w:ind w:left="720" w:right="1"/>
        <w:jc w:val="right"/>
        <w:rPr>
          <w:rFonts w:eastAsia="Cambria" w:cs="Calibri"/>
          <w:i/>
          <w:color w:val="FF0000"/>
          <w:sz w:val="18"/>
          <w:szCs w:val="18"/>
        </w:rPr>
      </w:pPr>
      <w:r>
        <w:rPr>
          <w:rFonts w:eastAsia="Cambria" w:cs="Calibri"/>
          <w:i/>
          <w:color w:val="FF0000"/>
          <w:sz w:val="18"/>
          <w:szCs w:val="18"/>
        </w:rPr>
        <w:t>Dokument należy sporządzić w postaci elektronicznej i podpisać kwalifikowanym</w:t>
      </w:r>
    </w:p>
    <w:p w14:paraId="31ECCC65" w14:textId="77777777" w:rsidR="00461330" w:rsidRDefault="00461330" w:rsidP="00476FE2">
      <w:pPr>
        <w:tabs>
          <w:tab w:val="left" w:pos="0"/>
        </w:tabs>
        <w:spacing w:after="0" w:line="240" w:lineRule="auto"/>
        <w:ind w:left="720" w:right="1"/>
        <w:jc w:val="right"/>
        <w:rPr>
          <w:rFonts w:eastAsia="Cambria" w:cs="Calibri"/>
          <w:sz w:val="18"/>
          <w:szCs w:val="18"/>
          <w:highlight w:val="yellow"/>
        </w:rPr>
      </w:pPr>
      <w:r>
        <w:rPr>
          <w:rFonts w:eastAsia="Cambria" w:cs="Calibri"/>
          <w:i/>
          <w:color w:val="FF0000"/>
          <w:sz w:val="18"/>
          <w:szCs w:val="18"/>
        </w:rPr>
        <w:t>podpisem elektronicznym lub podpisem zaufanym lub podpisem osobistym (e-dowód) .</w:t>
      </w:r>
    </w:p>
    <w:p w14:paraId="6469FF5A" w14:textId="77777777" w:rsidR="00461330" w:rsidRDefault="00461330" w:rsidP="00745E11">
      <w:pPr>
        <w:spacing w:line="240" w:lineRule="auto"/>
        <w:rPr>
          <w:rFonts w:eastAsia="Cambria" w:cs="Calibri"/>
        </w:rPr>
      </w:pPr>
    </w:p>
    <w:p w14:paraId="51761688" w14:textId="77777777" w:rsidR="0029230D" w:rsidRDefault="0029230D" w:rsidP="00745E11">
      <w:pPr>
        <w:pStyle w:val="Akapitzlist1"/>
        <w:spacing w:line="240" w:lineRule="auto"/>
        <w:rPr>
          <w:rFonts w:cs="Calibri"/>
          <w:i/>
          <w:shd w:val="clear" w:color="auto" w:fill="C0C0C0"/>
        </w:rPr>
      </w:pPr>
    </w:p>
    <w:sectPr w:rsidR="0029230D" w:rsidSect="00745E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8" w:right="1418" w:bottom="709" w:left="1418" w:header="284" w:footer="42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3714C" w14:textId="77777777" w:rsidR="004A60EE" w:rsidRDefault="004A60EE">
      <w:pPr>
        <w:spacing w:after="0" w:line="240" w:lineRule="auto"/>
      </w:pPr>
      <w:r>
        <w:separator/>
      </w:r>
    </w:p>
  </w:endnote>
  <w:endnote w:type="continuationSeparator" w:id="0">
    <w:p w14:paraId="2CD67516" w14:textId="77777777" w:rsidR="004A60EE" w:rsidRDefault="004A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62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7BC3C" w14:textId="77777777" w:rsidR="0029230D" w:rsidRDefault="0029230D">
    <w:pPr>
      <w:pStyle w:val="Stopka"/>
      <w:jc w:val="center"/>
    </w:pPr>
    <w:r w:rsidRPr="00777931">
      <w:rPr>
        <w:lang w:val="de-DE"/>
      </w:rPr>
      <w:tab/>
    </w:r>
    <w:r w:rsidRPr="00777931">
      <w:rPr>
        <w:lang w:val="de-DE"/>
      </w:rPr>
      <w:tab/>
    </w: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8D0CB6">
      <w:rPr>
        <w:noProof/>
      </w:rPr>
      <w:t>4</w:t>
    </w:r>
    <w:r>
      <w:fldChar w:fldCharType="end"/>
    </w:r>
    <w:r>
      <w:t xml:space="preserve"> z </w:t>
    </w:r>
    <w:fldSimple w:instr=" NUMPAGES \*Arabic ">
      <w:r w:rsidR="008D0CB6">
        <w:rPr>
          <w:noProof/>
        </w:rPr>
        <w:t>6</w:t>
      </w:r>
    </w:fldSimple>
  </w:p>
  <w:p w14:paraId="7FFD0416" w14:textId="77777777" w:rsidR="0029230D" w:rsidRDefault="002923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5BAF6" w14:textId="77777777" w:rsidR="0029230D" w:rsidRDefault="0029230D">
    <w:pPr>
      <w:pStyle w:val="Stopka"/>
      <w:jc w:val="center"/>
    </w:pPr>
    <w:r w:rsidRPr="00777931">
      <w:rPr>
        <w:lang w:val="de-DE"/>
      </w:rPr>
      <w:tab/>
    </w:r>
    <w:r w:rsidRPr="00777931">
      <w:rPr>
        <w:lang w:val="de-DE"/>
      </w:rPr>
      <w:tab/>
    </w: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8D0CB6">
      <w:rPr>
        <w:noProof/>
      </w:rPr>
      <w:t>5</w:t>
    </w:r>
    <w:r>
      <w:fldChar w:fldCharType="end"/>
    </w:r>
    <w:r>
      <w:t xml:space="preserve"> z </w:t>
    </w:r>
    <w:fldSimple w:instr=" NUMPAGES \*Arabic ">
      <w:r w:rsidR="008D0CB6">
        <w:rPr>
          <w:noProof/>
        </w:rPr>
        <w:t>6</w:t>
      </w:r>
    </w:fldSimple>
  </w:p>
  <w:p w14:paraId="30D2404A" w14:textId="77777777" w:rsidR="0029230D" w:rsidRDefault="002923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D5879" w14:textId="77777777" w:rsidR="004A60EE" w:rsidRDefault="004A60EE">
      <w:pPr>
        <w:spacing w:after="0" w:line="240" w:lineRule="auto"/>
      </w:pPr>
      <w:r>
        <w:separator/>
      </w:r>
    </w:p>
  </w:footnote>
  <w:footnote w:type="continuationSeparator" w:id="0">
    <w:p w14:paraId="24D2603C" w14:textId="77777777" w:rsidR="004A60EE" w:rsidRDefault="004A60EE">
      <w:pPr>
        <w:spacing w:after="0" w:line="240" w:lineRule="auto"/>
      </w:pPr>
      <w:r>
        <w:continuationSeparator/>
      </w:r>
    </w:p>
  </w:footnote>
  <w:footnote w:id="1">
    <w:p w14:paraId="5DAFC981" w14:textId="77777777" w:rsidR="00466C25" w:rsidRPr="00466C25" w:rsidRDefault="00466C25" w:rsidP="00466C25">
      <w:pPr>
        <w:pStyle w:val="Tekstprzypisudolnego"/>
        <w:spacing w:line="276" w:lineRule="auto"/>
        <w:jc w:val="both"/>
        <w:rPr>
          <w:rFonts w:ascii="Times New Roman" w:hAnsi="Times New Roman"/>
          <w:i/>
          <w:color w:val="000000"/>
          <w:sz w:val="16"/>
          <w:szCs w:val="14"/>
        </w:rPr>
      </w:pPr>
      <w:r w:rsidRPr="00466C25">
        <w:rPr>
          <w:rStyle w:val="Odwoanieprzypisudolnego"/>
          <w:rFonts w:ascii="Times New Roman" w:hAnsi="Times New Roman"/>
          <w:i/>
          <w:color w:val="000000"/>
          <w:sz w:val="16"/>
          <w:szCs w:val="14"/>
        </w:rPr>
        <w:footnoteRef/>
      </w:r>
      <w:r w:rsidRPr="00466C25">
        <w:rPr>
          <w:rFonts w:ascii="Times New Roman" w:hAnsi="Times New Roman"/>
          <w:i/>
          <w:color w:val="000000"/>
          <w:sz w:val="16"/>
          <w:szCs w:val="14"/>
        </w:rPr>
        <w:t xml:space="preserve"> </w:t>
      </w:r>
      <w:r w:rsidR="003D7432" w:rsidRPr="00466C25">
        <w:rPr>
          <w:rFonts w:ascii="Times New Roman" w:hAnsi="Times New Roman"/>
          <w:bCs/>
          <w:i/>
          <w:iCs/>
          <w:color w:val="000000"/>
          <w:sz w:val="16"/>
          <w:szCs w:val="14"/>
        </w:rPr>
        <w:t>Wypełnić,</w:t>
      </w:r>
      <w:r w:rsidRPr="00466C25">
        <w:rPr>
          <w:rFonts w:ascii="Times New Roman" w:hAnsi="Times New Roman"/>
          <w:bCs/>
          <w:i/>
          <w:iCs/>
          <w:color w:val="000000"/>
          <w:sz w:val="16"/>
          <w:szCs w:val="14"/>
        </w:rPr>
        <w:t xml:space="preserve"> jeżeli Wykonawca zamierza powierzyć podwykonawstwo</w:t>
      </w:r>
    </w:p>
  </w:footnote>
  <w:footnote w:id="2">
    <w:p w14:paraId="3BD2490F" w14:textId="77777777" w:rsidR="00466C25" w:rsidRPr="00466C25" w:rsidRDefault="00466C25" w:rsidP="00466C25">
      <w:pPr>
        <w:pStyle w:val="Tekstprzypisudolnego"/>
        <w:spacing w:line="276" w:lineRule="auto"/>
        <w:jc w:val="both"/>
        <w:rPr>
          <w:rFonts w:ascii="Times New Roman" w:hAnsi="Times New Roman"/>
          <w:i/>
          <w:color w:val="000000"/>
          <w:sz w:val="16"/>
          <w:szCs w:val="14"/>
        </w:rPr>
      </w:pPr>
      <w:r w:rsidRPr="00466C25">
        <w:rPr>
          <w:rStyle w:val="Odwoanieprzypisudolnego"/>
          <w:rFonts w:ascii="Times New Roman" w:hAnsi="Times New Roman"/>
          <w:i/>
          <w:color w:val="000000"/>
          <w:sz w:val="16"/>
          <w:szCs w:val="14"/>
        </w:rPr>
        <w:footnoteRef/>
      </w:r>
      <w:r w:rsidRPr="00466C25">
        <w:rPr>
          <w:rFonts w:ascii="Times New Roman" w:hAnsi="Times New Roman"/>
          <w:i/>
          <w:color w:val="000000"/>
          <w:sz w:val="16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3">
    <w:p w14:paraId="0D498D35" w14:textId="77777777" w:rsidR="00466C25" w:rsidRPr="00466C25" w:rsidRDefault="00466C25" w:rsidP="00466C25">
      <w:pPr>
        <w:pStyle w:val="Tekstprzypisudolnego"/>
        <w:spacing w:line="276" w:lineRule="auto"/>
        <w:jc w:val="both"/>
        <w:rPr>
          <w:rFonts w:ascii="Times New Roman" w:hAnsi="Times New Roman"/>
          <w:i/>
          <w:color w:val="000000"/>
          <w:sz w:val="16"/>
          <w:szCs w:val="14"/>
        </w:rPr>
      </w:pPr>
      <w:r w:rsidRPr="00466C25">
        <w:rPr>
          <w:rStyle w:val="Odwoanieprzypisudolnego"/>
          <w:rFonts w:ascii="Times New Roman" w:hAnsi="Times New Roman"/>
          <w:i/>
          <w:color w:val="000000"/>
          <w:sz w:val="16"/>
          <w:szCs w:val="14"/>
        </w:rPr>
        <w:footnoteRef/>
      </w:r>
      <w:r w:rsidRPr="00466C25">
        <w:rPr>
          <w:rFonts w:ascii="Times New Roman" w:hAnsi="Times New Roman"/>
          <w:i/>
          <w:color w:val="000000"/>
          <w:sz w:val="16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1AB4D" w14:textId="77777777" w:rsidR="005C7443" w:rsidRDefault="005C7443">
    <w:pPr>
      <w:pStyle w:val="Nagwek"/>
      <w:rPr>
        <w:noProof/>
      </w:rPr>
    </w:pPr>
  </w:p>
  <w:p w14:paraId="7D855FAB" w14:textId="77777777" w:rsidR="005C7443" w:rsidRDefault="005C7443">
    <w:pPr>
      <w:pStyle w:val="Nagwek"/>
      <w:rPr>
        <w:noProof/>
      </w:rPr>
    </w:pPr>
  </w:p>
  <w:p w14:paraId="00B413E4" w14:textId="77777777" w:rsidR="005C7443" w:rsidRDefault="005C7443">
    <w:pPr>
      <w:pStyle w:val="Nagwek"/>
      <w:rPr>
        <w:noProof/>
      </w:rPr>
    </w:pPr>
  </w:p>
  <w:p w14:paraId="176BD38B" w14:textId="77777777" w:rsidR="0075303A" w:rsidRDefault="0075303A" w:rsidP="00BD02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1AFD8" w14:textId="77777777" w:rsidR="0029230D" w:rsidRDefault="0029230D" w:rsidP="000F3445">
    <w:pPr>
      <w:pStyle w:val="Nagwek"/>
    </w:pPr>
  </w:p>
  <w:p w14:paraId="3913C8CC" w14:textId="6FF8726A" w:rsidR="00F51E9C" w:rsidRDefault="00C106D1">
    <w:pPr>
      <w:pStyle w:val="Nagwek"/>
      <w:rPr>
        <w:noProof/>
      </w:rPr>
    </w:pPr>
    <w:r w:rsidRPr="00E97C71">
      <w:rPr>
        <w:noProof/>
      </w:rPr>
      <w:drawing>
        <wp:inline distT="0" distB="0" distL="0" distR="0" wp14:anchorId="0F1E7EFC" wp14:editId="31E3170F">
          <wp:extent cx="5762625" cy="79057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0B1BAA" w14:textId="77777777" w:rsidR="00F51E9C" w:rsidRDefault="00F51E9C">
    <w:pPr>
      <w:pStyle w:val="Nagwek"/>
      <w:rPr>
        <w:noProof/>
      </w:rPr>
    </w:pPr>
  </w:p>
  <w:p w14:paraId="103135A2" w14:textId="77777777" w:rsidR="0029230D" w:rsidRDefault="0029230D" w:rsidP="00BD02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8909A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Lucida Sans Unicode"/>
        <w:b w:val="0"/>
        <w:bCs/>
        <w:i/>
        <w:kern w:val="1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Arial" w:eastAsia="Lucida Sans Unicode" w:hAnsi="Arial" w:cs="Arial"/>
        <w:b w:val="0"/>
        <w:kern w:val="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B950A66"/>
    <w:multiLevelType w:val="hybridMultilevel"/>
    <w:tmpl w:val="1E9EE502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04DF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D25E4F"/>
    <w:multiLevelType w:val="hybridMultilevel"/>
    <w:tmpl w:val="E34EBF58"/>
    <w:lvl w:ilvl="0" w:tplc="AC0240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D3CAC"/>
    <w:multiLevelType w:val="hybridMultilevel"/>
    <w:tmpl w:val="F98AC882"/>
    <w:lvl w:ilvl="0" w:tplc="A60229FC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  <w:i/>
        <w:iCs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277AAE"/>
    <w:multiLevelType w:val="hybridMultilevel"/>
    <w:tmpl w:val="6CD6A9B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D15E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0874AD7"/>
    <w:multiLevelType w:val="hybridMultilevel"/>
    <w:tmpl w:val="E34EBF58"/>
    <w:lvl w:ilvl="0" w:tplc="AC0240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52C3D"/>
    <w:multiLevelType w:val="hybridMultilevel"/>
    <w:tmpl w:val="E34EBF58"/>
    <w:lvl w:ilvl="0" w:tplc="AC0240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100BA"/>
    <w:multiLevelType w:val="hybridMultilevel"/>
    <w:tmpl w:val="E34EBF58"/>
    <w:lvl w:ilvl="0" w:tplc="AC0240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22679282">
    <w:abstractNumId w:val="0"/>
  </w:num>
  <w:num w:numId="2" w16cid:durableId="817264698">
    <w:abstractNumId w:val="1"/>
  </w:num>
  <w:num w:numId="3" w16cid:durableId="345445927">
    <w:abstractNumId w:val="2"/>
  </w:num>
  <w:num w:numId="4" w16cid:durableId="371343636">
    <w:abstractNumId w:val="3"/>
  </w:num>
  <w:num w:numId="5" w16cid:durableId="1492258263">
    <w:abstractNumId w:val="4"/>
  </w:num>
  <w:num w:numId="6" w16cid:durableId="477649288">
    <w:abstractNumId w:val="5"/>
  </w:num>
  <w:num w:numId="7" w16cid:durableId="1978994935">
    <w:abstractNumId w:val="6"/>
  </w:num>
  <w:num w:numId="8" w16cid:durableId="356080934">
    <w:abstractNumId w:val="11"/>
  </w:num>
  <w:num w:numId="9" w16cid:durableId="1386955370">
    <w:abstractNumId w:val="7"/>
  </w:num>
  <w:num w:numId="10" w16cid:durableId="381177758">
    <w:abstractNumId w:val="12"/>
  </w:num>
  <w:num w:numId="11" w16cid:durableId="400522530">
    <w:abstractNumId w:val="13"/>
  </w:num>
  <w:num w:numId="12" w16cid:durableId="1607806447">
    <w:abstractNumId w:val="14"/>
  </w:num>
  <w:num w:numId="13" w16cid:durableId="2017540245">
    <w:abstractNumId w:val="8"/>
  </w:num>
  <w:num w:numId="14" w16cid:durableId="1828549942">
    <w:abstractNumId w:val="10"/>
  </w:num>
  <w:num w:numId="15" w16cid:durableId="18985924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44856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1A5"/>
    <w:rsid w:val="00011171"/>
    <w:rsid w:val="000235B0"/>
    <w:rsid w:val="00026D6D"/>
    <w:rsid w:val="000406F5"/>
    <w:rsid w:val="00044B24"/>
    <w:rsid w:val="00064826"/>
    <w:rsid w:val="000D7FF3"/>
    <w:rsid w:val="000F3445"/>
    <w:rsid w:val="0012471D"/>
    <w:rsid w:val="001561A5"/>
    <w:rsid w:val="001800FB"/>
    <w:rsid w:val="001E4280"/>
    <w:rsid w:val="00247C03"/>
    <w:rsid w:val="002562D9"/>
    <w:rsid w:val="0025789F"/>
    <w:rsid w:val="00286F1B"/>
    <w:rsid w:val="0029230D"/>
    <w:rsid w:val="00297053"/>
    <w:rsid w:val="00322855"/>
    <w:rsid w:val="00333C8A"/>
    <w:rsid w:val="003515C2"/>
    <w:rsid w:val="00396663"/>
    <w:rsid w:val="003A7BA6"/>
    <w:rsid w:val="003B0854"/>
    <w:rsid w:val="003B508E"/>
    <w:rsid w:val="003D7432"/>
    <w:rsid w:val="003F3781"/>
    <w:rsid w:val="004073AD"/>
    <w:rsid w:val="00410926"/>
    <w:rsid w:val="00420A71"/>
    <w:rsid w:val="00461330"/>
    <w:rsid w:val="00466C25"/>
    <w:rsid w:val="004760A2"/>
    <w:rsid w:val="00476FE2"/>
    <w:rsid w:val="00487708"/>
    <w:rsid w:val="00494D40"/>
    <w:rsid w:val="00496E2A"/>
    <w:rsid w:val="004A60EE"/>
    <w:rsid w:val="004C6730"/>
    <w:rsid w:val="00524EA8"/>
    <w:rsid w:val="00531539"/>
    <w:rsid w:val="00533ABA"/>
    <w:rsid w:val="005356B0"/>
    <w:rsid w:val="00535C83"/>
    <w:rsid w:val="00543839"/>
    <w:rsid w:val="00544876"/>
    <w:rsid w:val="0055542C"/>
    <w:rsid w:val="005C7443"/>
    <w:rsid w:val="005E4147"/>
    <w:rsid w:val="005E438A"/>
    <w:rsid w:val="005F4611"/>
    <w:rsid w:val="006025E8"/>
    <w:rsid w:val="0065173D"/>
    <w:rsid w:val="006B0AC7"/>
    <w:rsid w:val="00717B75"/>
    <w:rsid w:val="0072709D"/>
    <w:rsid w:val="00745E11"/>
    <w:rsid w:val="0075303A"/>
    <w:rsid w:val="00754AE1"/>
    <w:rsid w:val="007632DA"/>
    <w:rsid w:val="00765F72"/>
    <w:rsid w:val="00777931"/>
    <w:rsid w:val="007917C4"/>
    <w:rsid w:val="008002A4"/>
    <w:rsid w:val="0085620D"/>
    <w:rsid w:val="00877575"/>
    <w:rsid w:val="008809C3"/>
    <w:rsid w:val="008A3009"/>
    <w:rsid w:val="008D0CB6"/>
    <w:rsid w:val="009334A6"/>
    <w:rsid w:val="00936C0E"/>
    <w:rsid w:val="009D117D"/>
    <w:rsid w:val="009F1923"/>
    <w:rsid w:val="00A20ADF"/>
    <w:rsid w:val="00A34CD2"/>
    <w:rsid w:val="00A609E3"/>
    <w:rsid w:val="00AE298C"/>
    <w:rsid w:val="00AE57E2"/>
    <w:rsid w:val="00AF2789"/>
    <w:rsid w:val="00B023B9"/>
    <w:rsid w:val="00B17C1A"/>
    <w:rsid w:val="00B4429E"/>
    <w:rsid w:val="00B76CCE"/>
    <w:rsid w:val="00BA52EC"/>
    <w:rsid w:val="00BD0208"/>
    <w:rsid w:val="00C106D1"/>
    <w:rsid w:val="00C11713"/>
    <w:rsid w:val="00C36E62"/>
    <w:rsid w:val="00C630EF"/>
    <w:rsid w:val="00C712B3"/>
    <w:rsid w:val="00C729AC"/>
    <w:rsid w:val="00CC1E57"/>
    <w:rsid w:val="00CD454E"/>
    <w:rsid w:val="00CE2686"/>
    <w:rsid w:val="00D5406F"/>
    <w:rsid w:val="00D73315"/>
    <w:rsid w:val="00D947E8"/>
    <w:rsid w:val="00D97CCC"/>
    <w:rsid w:val="00DF0B27"/>
    <w:rsid w:val="00E352A7"/>
    <w:rsid w:val="00E4742F"/>
    <w:rsid w:val="00E54B3A"/>
    <w:rsid w:val="00E82C59"/>
    <w:rsid w:val="00E87A6B"/>
    <w:rsid w:val="00ED357A"/>
    <w:rsid w:val="00F51E9C"/>
    <w:rsid w:val="00F668C9"/>
    <w:rsid w:val="00F85717"/>
    <w:rsid w:val="00FB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4DB4D1"/>
  <w15:chartTrackingRefBased/>
  <w15:docId w15:val="{3A0D09EC-A1E2-4566-A117-BA3AD2A6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SimSun" w:hAnsi="Calibri" w:cs="font1623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Lucida Sans Unicode"/>
      <w:b w:val="0"/>
      <w:i/>
      <w:kern w:val="1"/>
      <w:lang w:val="pl-P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Lucida Sans Unicode" w:hAnsi="Arial" w:cs="Arial"/>
      <w:b w:val="0"/>
      <w:kern w:val="1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b w:val="0"/>
      <w:i/>
      <w:sz w:val="20"/>
      <w:szCs w:val="20"/>
      <w:lang w:val="pl-P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treci5">
    <w:name w:val="Tekst treści (5)_"/>
    <w:rPr>
      <w:rFonts w:ascii="Calibri" w:eastAsia="Calibri" w:hAnsi="Calibri" w:cs="Calibri"/>
      <w:b/>
      <w:bCs/>
      <w:i/>
      <w:iCs/>
      <w:sz w:val="21"/>
      <w:szCs w:val="21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Pr>
      <w:color w:val="0066CC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lang w:val="pl-PL"/>
    </w:rPr>
  </w:style>
  <w:style w:type="character" w:customStyle="1" w:styleId="ListLabel5">
    <w:name w:val="ListLabel 5"/>
    <w:rPr>
      <w:sz w:val="24"/>
      <w:szCs w:val="24"/>
    </w:rPr>
  </w:style>
  <w:style w:type="character" w:customStyle="1" w:styleId="ListLabel6">
    <w:name w:val="ListLabel 6"/>
    <w:rPr>
      <w:b w:val="0"/>
    </w:rPr>
  </w:style>
  <w:style w:type="character" w:customStyle="1" w:styleId="TekstdymkaZnak1">
    <w:name w:val="Tekst dymka Znak1"/>
    <w:rPr>
      <w:rFonts w:ascii="Tahoma" w:eastAsia="SimSun" w:hAnsi="Tahoma" w:cs="Tahoma"/>
      <w:sz w:val="16"/>
      <w:szCs w:val="16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treci50">
    <w:name w:val="Tekst treści (5)"/>
    <w:basedOn w:val="Normalny"/>
    <w:pPr>
      <w:widowControl w:val="0"/>
      <w:shd w:val="clear" w:color="auto" w:fill="FFFFFF"/>
      <w:spacing w:before="240" w:after="0" w:line="264" w:lineRule="exact"/>
      <w:jc w:val="both"/>
    </w:pPr>
    <w:rPr>
      <w:rFonts w:eastAsia="Calibri" w:cs="Calibri"/>
      <w:b/>
      <w:bCs/>
      <w:i/>
      <w:iCs/>
      <w:sz w:val="21"/>
      <w:szCs w:val="21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stronyzlewej">
    <w:name w:val="Nagłówek strony z lewej"/>
    <w:basedOn w:val="Normalny"/>
    <w:pPr>
      <w:suppressLineNumbers/>
      <w:tabs>
        <w:tab w:val="center" w:pos="4535"/>
        <w:tab w:val="right" w:pos="9070"/>
      </w:tabs>
    </w:pPr>
  </w:style>
  <w:style w:type="table" w:styleId="Tabela-Siatka">
    <w:name w:val="Table Grid"/>
    <w:basedOn w:val="Standardowy"/>
    <w:uiPriority w:val="39"/>
    <w:rsid w:val="0015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Teksttreci2">
    <w:name w:val="WW-Tekst treści (2)"/>
    <w:rsid w:val="00044B24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044B24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494D40"/>
    <w:pPr>
      <w:suppressAutoHyphens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515C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54AE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54AE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754AE1"/>
    <w:rPr>
      <w:rFonts w:ascii="Calibri" w:eastAsia="SimSun" w:hAnsi="Calibri" w:cs="font1623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754AE1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754AE1"/>
    <w:rPr>
      <w:rFonts w:ascii="Calibri" w:eastAsia="SimSun" w:hAnsi="Calibri" w:cs="font1623"/>
      <w:b/>
      <w:bCs/>
      <w:lang w:eastAsia="ar-SA"/>
    </w:rPr>
  </w:style>
  <w:style w:type="paragraph" w:styleId="Bezodstpw">
    <w:name w:val="No Spacing"/>
    <w:uiPriority w:val="1"/>
    <w:qFormat/>
    <w:rsid w:val="00466C25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6C25"/>
    <w:pPr>
      <w:suppressAutoHyphens w:val="0"/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66C25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466C25"/>
    <w:rPr>
      <w:vertAlign w:val="superscript"/>
    </w:rPr>
  </w:style>
  <w:style w:type="character" w:customStyle="1" w:styleId="Teksttreci2">
    <w:name w:val="Tekst treści (2)_"/>
    <w:link w:val="Teksttreci20"/>
    <w:rsid w:val="008A3009"/>
    <w:rPr>
      <w:shd w:val="clear" w:color="auto" w:fill="FFFFFF"/>
    </w:rPr>
  </w:style>
  <w:style w:type="character" w:customStyle="1" w:styleId="Teksttreci">
    <w:name w:val="Tekst treści_"/>
    <w:link w:val="Teksttreci0"/>
    <w:rsid w:val="008A3009"/>
    <w:rPr>
      <w:sz w:val="15"/>
      <w:szCs w:val="15"/>
      <w:shd w:val="clear" w:color="auto" w:fill="FFFFFF"/>
    </w:rPr>
  </w:style>
  <w:style w:type="character" w:customStyle="1" w:styleId="Teksttreci3">
    <w:name w:val="Tekst treści (3)_"/>
    <w:rsid w:val="008A3009"/>
    <w:rPr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375pt">
    <w:name w:val="Tekst treści (3) + 7.5 pt"/>
    <w:rsid w:val="008A30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"/>
    </w:rPr>
  </w:style>
  <w:style w:type="character" w:customStyle="1" w:styleId="Teksttreci30">
    <w:name w:val="Tekst treści (3)"/>
    <w:rsid w:val="008A30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85pt">
    <w:name w:val="Tekst treści + 8.5 pt"/>
    <w:rsid w:val="008A30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4">
    <w:name w:val="Tekst treści (4)_"/>
    <w:link w:val="Teksttreci40"/>
    <w:rsid w:val="008A3009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A3009"/>
    <w:pPr>
      <w:widowControl w:val="0"/>
      <w:shd w:val="clear" w:color="auto" w:fill="FFFFFF"/>
      <w:suppressAutoHyphens w:val="0"/>
      <w:spacing w:after="0" w:line="0" w:lineRule="atLeas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treci0">
    <w:name w:val="Tekst treści"/>
    <w:basedOn w:val="Normalny"/>
    <w:link w:val="Teksttreci"/>
    <w:rsid w:val="008A3009"/>
    <w:pPr>
      <w:widowControl w:val="0"/>
      <w:shd w:val="clear" w:color="auto" w:fill="FFFFFF"/>
      <w:suppressAutoHyphens w:val="0"/>
      <w:spacing w:after="0" w:line="254" w:lineRule="exact"/>
      <w:jc w:val="center"/>
    </w:pPr>
    <w:rPr>
      <w:rFonts w:ascii="Times New Roman" w:eastAsia="Times New Roman" w:hAnsi="Times New Roman" w:cs="Times New Roman"/>
      <w:sz w:val="15"/>
      <w:szCs w:val="15"/>
      <w:lang w:eastAsia="pl-PL"/>
    </w:rPr>
  </w:style>
  <w:style w:type="paragraph" w:customStyle="1" w:styleId="Teksttreci40">
    <w:name w:val="Tekst treści (4)"/>
    <w:basedOn w:val="Normalny"/>
    <w:link w:val="Teksttreci4"/>
    <w:rsid w:val="008A3009"/>
    <w:pPr>
      <w:widowControl w:val="0"/>
      <w:shd w:val="clear" w:color="auto" w:fill="FFFFFF"/>
      <w:suppressAutoHyphens w:val="0"/>
      <w:spacing w:after="180" w:line="0" w:lineRule="atLeast"/>
      <w:jc w:val="right"/>
    </w:pPr>
    <w:rPr>
      <w:rFonts w:ascii="Arial" w:eastAsia="Arial" w:hAnsi="Arial" w:cs="Arial"/>
      <w:sz w:val="8"/>
      <w:szCs w:val="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4332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Pawlowska</dc:creator>
  <cp:keywords/>
  <cp:lastModifiedBy>U Kubusia Puchatka</cp:lastModifiedBy>
  <cp:revision>3</cp:revision>
  <cp:lastPrinted>2017-03-12T14:48:00Z</cp:lastPrinted>
  <dcterms:created xsi:type="dcterms:W3CDTF">2024-09-24T11:08:00Z</dcterms:created>
  <dcterms:modified xsi:type="dcterms:W3CDTF">2024-09-24T11:42:00Z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BOLARUSA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