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2E7F6" w14:textId="77777777" w:rsidR="00231B86" w:rsidRDefault="0020269D" w:rsidP="0020269D">
      <w:pPr>
        <w:autoSpaceDE w:val="0"/>
        <w:autoSpaceDN w:val="0"/>
        <w:adjustRightInd w:val="0"/>
        <w:ind w:firstLine="4820"/>
        <w:jc w:val="right"/>
        <w:rPr>
          <w:i/>
          <w:sz w:val="22"/>
          <w:szCs w:val="22"/>
        </w:rPr>
      </w:pPr>
      <w:r w:rsidRPr="006D5D63">
        <w:rPr>
          <w:i/>
          <w:sz w:val="22"/>
          <w:szCs w:val="22"/>
        </w:rPr>
        <w:t>Załącznik nr 1</w:t>
      </w:r>
    </w:p>
    <w:p w14:paraId="0C413C99" w14:textId="576BEA93" w:rsidR="0020269D" w:rsidRDefault="0020269D" w:rsidP="0020269D">
      <w:pPr>
        <w:autoSpaceDE w:val="0"/>
        <w:autoSpaceDN w:val="0"/>
        <w:adjustRightInd w:val="0"/>
        <w:ind w:firstLine="4820"/>
        <w:jc w:val="right"/>
        <w:rPr>
          <w:i/>
          <w:sz w:val="22"/>
          <w:szCs w:val="22"/>
        </w:rPr>
      </w:pPr>
      <w:r w:rsidRPr="006D5D63">
        <w:rPr>
          <w:i/>
          <w:sz w:val="22"/>
          <w:szCs w:val="22"/>
        </w:rPr>
        <w:t xml:space="preserve"> do zapytania ofertowego </w:t>
      </w:r>
    </w:p>
    <w:p w14:paraId="4F33B58F" w14:textId="77777777" w:rsidR="0020269D" w:rsidRDefault="0020269D" w:rsidP="008209E9">
      <w:pPr>
        <w:autoSpaceDE w:val="0"/>
        <w:autoSpaceDN w:val="0"/>
        <w:adjustRightInd w:val="0"/>
        <w:ind w:firstLine="4820"/>
        <w:jc w:val="both"/>
        <w:rPr>
          <w:b/>
          <w:bCs/>
          <w:u w:val="single"/>
        </w:rPr>
      </w:pPr>
    </w:p>
    <w:p w14:paraId="7ABBF702" w14:textId="77777777" w:rsidR="0020269D" w:rsidRDefault="0020269D" w:rsidP="0020269D">
      <w:pPr>
        <w:pStyle w:val="Tekstprzypisudolnego"/>
        <w:jc w:val="center"/>
        <w:rPr>
          <w:rFonts w:ascii="Times New Roman" w:hAnsi="Times New Roman"/>
          <w:b/>
          <w:i/>
          <w:sz w:val="22"/>
          <w:szCs w:val="22"/>
        </w:rPr>
      </w:pPr>
      <w:r w:rsidRPr="006D5D63">
        <w:rPr>
          <w:rFonts w:ascii="Times New Roman" w:hAnsi="Times New Roman"/>
          <w:b/>
          <w:i/>
          <w:sz w:val="22"/>
          <w:szCs w:val="22"/>
        </w:rPr>
        <w:t>FORMULARZ OFER</w:t>
      </w:r>
      <w:r>
        <w:rPr>
          <w:rFonts w:ascii="Times New Roman" w:hAnsi="Times New Roman"/>
          <w:b/>
          <w:i/>
          <w:sz w:val="22"/>
          <w:szCs w:val="22"/>
        </w:rPr>
        <w:t>TOWY</w:t>
      </w:r>
    </w:p>
    <w:p w14:paraId="73DBE521" w14:textId="77777777" w:rsidR="0020269D" w:rsidRDefault="0020269D" w:rsidP="008209E9">
      <w:pPr>
        <w:autoSpaceDE w:val="0"/>
        <w:autoSpaceDN w:val="0"/>
        <w:adjustRightInd w:val="0"/>
        <w:ind w:firstLine="4820"/>
        <w:jc w:val="both"/>
        <w:rPr>
          <w:b/>
          <w:bCs/>
          <w:u w:val="single"/>
        </w:rPr>
      </w:pPr>
    </w:p>
    <w:p w14:paraId="5FB27D9D" w14:textId="77777777" w:rsidR="0020269D" w:rsidRDefault="0020269D" w:rsidP="008209E9">
      <w:pPr>
        <w:autoSpaceDE w:val="0"/>
        <w:autoSpaceDN w:val="0"/>
        <w:adjustRightInd w:val="0"/>
        <w:ind w:firstLine="4820"/>
        <w:jc w:val="both"/>
        <w:rPr>
          <w:b/>
          <w:bCs/>
          <w:u w:val="single"/>
        </w:rPr>
      </w:pPr>
    </w:p>
    <w:p w14:paraId="1ABB9D1E" w14:textId="0DC90545" w:rsidR="007175FB" w:rsidRDefault="007175FB" w:rsidP="008209E9">
      <w:pPr>
        <w:autoSpaceDE w:val="0"/>
        <w:autoSpaceDN w:val="0"/>
        <w:adjustRightInd w:val="0"/>
        <w:ind w:firstLine="4820"/>
        <w:jc w:val="both"/>
        <w:rPr>
          <w:b/>
          <w:bCs/>
          <w:u w:val="single"/>
        </w:rPr>
      </w:pPr>
      <w:r w:rsidRPr="007175FB">
        <w:rPr>
          <w:b/>
          <w:bCs/>
          <w:u w:val="single"/>
        </w:rPr>
        <w:t>Zamawiający</w:t>
      </w:r>
      <w:r w:rsidR="00E7437E">
        <w:rPr>
          <w:b/>
          <w:bCs/>
          <w:u w:val="single"/>
        </w:rPr>
        <w:t>:</w:t>
      </w:r>
    </w:p>
    <w:p w14:paraId="09834568" w14:textId="0DD4C358" w:rsidR="00D64C7E" w:rsidRDefault="00411D7E" w:rsidP="00D64C7E">
      <w:pPr>
        <w:autoSpaceDE w:val="0"/>
        <w:autoSpaceDN w:val="0"/>
        <w:adjustRightInd w:val="0"/>
        <w:ind w:firstLine="4820"/>
        <w:jc w:val="both"/>
        <w:rPr>
          <w:b/>
        </w:rPr>
      </w:pPr>
      <w:r>
        <w:rPr>
          <w:b/>
        </w:rPr>
        <w:t>Gmina Wąpielsk</w:t>
      </w:r>
    </w:p>
    <w:p w14:paraId="02438C7B" w14:textId="2467A98F" w:rsidR="00D64C7E" w:rsidRDefault="00411D7E" w:rsidP="00D64C7E">
      <w:pPr>
        <w:autoSpaceDE w:val="0"/>
        <w:autoSpaceDN w:val="0"/>
        <w:adjustRightInd w:val="0"/>
        <w:ind w:firstLine="4820"/>
        <w:jc w:val="both"/>
        <w:rPr>
          <w:b/>
        </w:rPr>
      </w:pPr>
      <w:r>
        <w:rPr>
          <w:b/>
        </w:rPr>
        <w:t>Wąpielsk 20B</w:t>
      </w:r>
    </w:p>
    <w:p w14:paraId="2239EA2C" w14:textId="632A4402" w:rsidR="007175FB" w:rsidRPr="00114144" w:rsidRDefault="00D64C7E" w:rsidP="00D64C7E">
      <w:pPr>
        <w:autoSpaceDE w:val="0"/>
        <w:autoSpaceDN w:val="0"/>
        <w:adjustRightInd w:val="0"/>
        <w:ind w:firstLine="4820"/>
        <w:jc w:val="both"/>
        <w:rPr>
          <w:b/>
          <w:bCs/>
          <w:u w:val="single"/>
        </w:rPr>
      </w:pPr>
      <w:r w:rsidRPr="00D64C7E">
        <w:rPr>
          <w:b/>
        </w:rPr>
        <w:t>87-337 Wąpielsk</w:t>
      </w:r>
    </w:p>
    <w:p w14:paraId="22D96C8F" w14:textId="77777777" w:rsidR="007175FB" w:rsidRDefault="007175FB" w:rsidP="007175FB">
      <w:pPr>
        <w:pStyle w:val="Tekstprzypisudolnego"/>
        <w:spacing w:after="40"/>
        <w:jc w:val="center"/>
        <w:rPr>
          <w:rFonts w:ascii="Times New Roman" w:hAnsi="Times New Roman"/>
          <w:b/>
          <w:sz w:val="22"/>
          <w:szCs w:val="22"/>
        </w:rPr>
      </w:pPr>
    </w:p>
    <w:p w14:paraId="58BD2162" w14:textId="77777777" w:rsidR="007D654F" w:rsidRPr="00EF060C" w:rsidRDefault="007D654F" w:rsidP="007D654F">
      <w:pPr>
        <w:autoSpaceDE w:val="0"/>
        <w:adjustRightInd w:val="0"/>
        <w:rPr>
          <w:b/>
          <w:bCs/>
          <w:u w:val="single"/>
        </w:rPr>
      </w:pPr>
      <w:r w:rsidRPr="00EF060C">
        <w:rPr>
          <w:b/>
          <w:bCs/>
          <w:u w:val="single"/>
        </w:rPr>
        <w:t>Dane Wykonawcy</w:t>
      </w:r>
    </w:p>
    <w:p w14:paraId="6AB691C1" w14:textId="77777777" w:rsidR="007D654F" w:rsidRPr="00517A43" w:rsidRDefault="007D654F" w:rsidP="007D654F">
      <w:pPr>
        <w:autoSpaceDE w:val="0"/>
        <w:adjustRightInd w:val="0"/>
        <w:rPr>
          <w:b/>
          <w:bCs/>
        </w:rPr>
      </w:pPr>
    </w:p>
    <w:p w14:paraId="79027B31" w14:textId="77777777" w:rsidR="007D654F" w:rsidRPr="00517A43" w:rsidRDefault="007D654F" w:rsidP="007D654F">
      <w:pPr>
        <w:spacing w:line="360" w:lineRule="auto"/>
        <w:rPr>
          <w:b/>
        </w:rPr>
      </w:pPr>
      <w:r w:rsidRPr="00517A43">
        <w:t>Wykonawca:</w:t>
      </w:r>
      <w:r w:rsidRPr="00517A43">
        <w:rPr>
          <w:vertAlign w:val="superscript"/>
        </w:rPr>
        <w:footnoteReference w:id="1"/>
      </w:r>
    </w:p>
    <w:p w14:paraId="6F3CFE16" w14:textId="731F2A6E" w:rsidR="007D654F" w:rsidRPr="00517A43" w:rsidRDefault="007D654F" w:rsidP="007D654F">
      <w:pPr>
        <w:spacing w:line="360" w:lineRule="auto"/>
      </w:pPr>
      <w:r w:rsidRPr="00517A43">
        <w:t>………………………………………………………………………………………………….……....…….…………………………………………………………………………………………</w:t>
      </w:r>
    </w:p>
    <w:p w14:paraId="11EC726E" w14:textId="77777777" w:rsidR="007D654F" w:rsidRPr="00517A43" w:rsidRDefault="007D654F" w:rsidP="007D654F">
      <w:pPr>
        <w:spacing w:line="360" w:lineRule="auto"/>
      </w:pPr>
      <w:r w:rsidRPr="00517A43">
        <w:t>Adres:</w:t>
      </w:r>
    </w:p>
    <w:p w14:paraId="36EE90BF" w14:textId="0DABA6A4" w:rsidR="007D654F" w:rsidRPr="00517A43" w:rsidRDefault="007D654F" w:rsidP="007D654F">
      <w:pPr>
        <w:spacing w:line="360" w:lineRule="auto"/>
      </w:pPr>
      <w:r w:rsidRPr="00517A43">
        <w:t>…………………………………………………………………………………………………….</w:t>
      </w:r>
    </w:p>
    <w:p w14:paraId="7933BE5C" w14:textId="0D248B9E" w:rsidR="007D654F" w:rsidRPr="006A0607" w:rsidRDefault="007D654F" w:rsidP="007D654F">
      <w:pPr>
        <w:spacing w:after="40" w:line="360" w:lineRule="auto"/>
      </w:pPr>
      <w:r w:rsidRPr="00517A43">
        <w:t>NIP: ………………………………………</w:t>
      </w:r>
      <w:r w:rsidRPr="00517A43">
        <w:tab/>
      </w:r>
      <w:r w:rsidRPr="006A0607">
        <w:t>REGON: …………………………………………</w:t>
      </w:r>
    </w:p>
    <w:p w14:paraId="511ABA7E" w14:textId="77777777" w:rsidR="007D654F" w:rsidRPr="006A0607" w:rsidRDefault="007D654F" w:rsidP="007D654F">
      <w:pPr>
        <w:spacing w:after="40" w:line="360" w:lineRule="auto"/>
      </w:pPr>
      <w:r w:rsidRPr="006A0607">
        <w:t>KRS*/</w:t>
      </w:r>
      <w:proofErr w:type="spellStart"/>
      <w:r w:rsidRPr="006A0607">
        <w:t>CEiDG</w:t>
      </w:r>
      <w:proofErr w:type="spellEnd"/>
      <w:r w:rsidRPr="006A0607">
        <w:t>*: …………………………………………….</w:t>
      </w:r>
    </w:p>
    <w:p w14:paraId="09716358" w14:textId="4E0CDC0D" w:rsidR="007D654F" w:rsidRPr="006A0607" w:rsidRDefault="007D654F" w:rsidP="007D654F">
      <w:pPr>
        <w:spacing w:after="40" w:line="360" w:lineRule="auto"/>
        <w:jc w:val="both"/>
      </w:pPr>
      <w:r w:rsidRPr="006A0607">
        <w:t>Numer telefonu: …………………………</w:t>
      </w:r>
      <w:r w:rsidRPr="006A0607">
        <w:tab/>
        <w:t>adres e-mail: …………………………………</w:t>
      </w:r>
    </w:p>
    <w:p w14:paraId="5DFCEC33" w14:textId="77777777" w:rsidR="007D654F" w:rsidRPr="00517A43" w:rsidRDefault="007D654F" w:rsidP="007D654F">
      <w:pPr>
        <w:spacing w:after="40" w:line="360" w:lineRule="auto"/>
      </w:pPr>
      <w:r w:rsidRPr="00517A43">
        <w:t>Osoba/osoby upoważniona/upoważnione do reprezentowania Wykonawcy:</w:t>
      </w:r>
    </w:p>
    <w:p w14:paraId="4AFE5A6F" w14:textId="5E62CCA4" w:rsidR="007D654F" w:rsidRPr="00517A43" w:rsidRDefault="007D654F" w:rsidP="007D654F">
      <w:pPr>
        <w:spacing w:after="40" w:line="360" w:lineRule="auto"/>
      </w:pPr>
      <w:r w:rsidRPr="00517A43">
        <w:t>………………..…………………………………………………………………………………</w:t>
      </w:r>
    </w:p>
    <w:p w14:paraId="2D611EB0" w14:textId="77777777" w:rsidR="00231B86" w:rsidRDefault="00231B86" w:rsidP="00231B86">
      <w:pPr>
        <w:pStyle w:val="Tytu"/>
        <w:spacing w:line="276" w:lineRule="auto"/>
        <w:jc w:val="both"/>
        <w:rPr>
          <w:b w:val="0"/>
          <w:bCs w:val="0"/>
        </w:rPr>
      </w:pPr>
    </w:p>
    <w:p w14:paraId="5B2D901F" w14:textId="747219A4" w:rsidR="003752B3" w:rsidRPr="005F7ECD" w:rsidRDefault="007D654F" w:rsidP="00231B86">
      <w:pPr>
        <w:pStyle w:val="Tytu"/>
        <w:spacing w:line="276" w:lineRule="auto"/>
        <w:jc w:val="both"/>
        <w:rPr>
          <w:b w:val="0"/>
          <w:bCs w:val="0"/>
          <w:iCs/>
          <w:lang w:val="pl-PL" w:eastAsia="pl-PL"/>
        </w:rPr>
      </w:pPr>
      <w:r w:rsidRPr="00231B86">
        <w:rPr>
          <w:b w:val="0"/>
          <w:bCs w:val="0"/>
        </w:rPr>
        <w:t xml:space="preserve">Odpowiadając </w:t>
      </w:r>
      <w:r w:rsidR="00231B86" w:rsidRPr="00231B86">
        <w:rPr>
          <w:b w:val="0"/>
          <w:bCs w:val="0"/>
        </w:rPr>
        <w:t xml:space="preserve">na zapytanie ofertowe dotyczące </w:t>
      </w:r>
      <w:r w:rsidRPr="00231B86">
        <w:rPr>
          <w:b w:val="0"/>
          <w:bCs w:val="0"/>
        </w:rPr>
        <w:t xml:space="preserve">postępowania </w:t>
      </w:r>
      <w:r w:rsidR="00231B86" w:rsidRPr="00231B86">
        <w:rPr>
          <w:b w:val="0"/>
          <w:bCs w:val="0"/>
          <w:iCs/>
          <w:lang w:val="pl-PL" w:eastAsia="pl-PL"/>
        </w:rPr>
        <w:t xml:space="preserve">zakupowego prowadzonego </w:t>
      </w:r>
      <w:r w:rsidR="00231B86">
        <w:rPr>
          <w:b w:val="0"/>
          <w:bCs w:val="0"/>
          <w:iCs/>
          <w:lang w:val="pl-PL" w:eastAsia="pl-PL"/>
        </w:rPr>
        <w:br/>
      </w:r>
      <w:r w:rsidR="00231B86" w:rsidRPr="00231B86">
        <w:rPr>
          <w:b w:val="0"/>
          <w:bCs w:val="0"/>
          <w:iCs/>
          <w:lang w:val="pl-PL" w:eastAsia="pl-PL"/>
        </w:rPr>
        <w:t>w celu udzielenia zamówienia pod nazwą:</w:t>
      </w:r>
      <w:r w:rsidR="00231B86">
        <w:rPr>
          <w:bCs w:val="0"/>
          <w:iCs/>
          <w:lang w:val="pl-PL" w:eastAsia="pl-PL"/>
        </w:rPr>
        <w:t xml:space="preserve"> </w:t>
      </w:r>
      <w:bookmarkStart w:id="0" w:name="_Hlk174524184"/>
      <w:r w:rsidR="00411D7E" w:rsidRPr="00411D7E">
        <w:rPr>
          <w:lang w:eastAsia="pl-PL"/>
        </w:rPr>
        <w:t>Remont pracowni przedmiotowych w szkołach Gminy Wąpielsk.</w:t>
      </w:r>
      <w:bookmarkEnd w:id="0"/>
      <w:r w:rsidR="0094151D" w:rsidRPr="00231B86">
        <w:rPr>
          <w:b w:val="0"/>
          <w:bCs w:val="0"/>
        </w:rPr>
        <w:t xml:space="preserve">, </w:t>
      </w:r>
      <w:r w:rsidR="003752B3" w:rsidRPr="00231B86">
        <w:rPr>
          <w:b w:val="0"/>
          <w:bCs w:val="0"/>
          <w:lang w:eastAsia="en-US"/>
        </w:rPr>
        <w:t>współfinansowane</w:t>
      </w:r>
      <w:r w:rsidR="00231B86">
        <w:rPr>
          <w:b w:val="0"/>
          <w:bCs w:val="0"/>
          <w:lang w:val="pl-PL" w:eastAsia="en-US"/>
        </w:rPr>
        <w:t>go</w:t>
      </w:r>
      <w:r w:rsidR="003752B3" w:rsidRPr="00231B86">
        <w:rPr>
          <w:b w:val="0"/>
          <w:bCs w:val="0"/>
          <w:lang w:eastAsia="en-US"/>
        </w:rPr>
        <w:t xml:space="preserve"> </w:t>
      </w:r>
      <w:r w:rsidR="00231B86" w:rsidRPr="00231B86">
        <w:rPr>
          <w:b w:val="0"/>
          <w:bCs w:val="0"/>
          <w:lang w:eastAsia="en-US"/>
        </w:rPr>
        <w:t xml:space="preserve">ze </w:t>
      </w:r>
      <w:r w:rsidR="00231B86" w:rsidRPr="005F7ECD">
        <w:rPr>
          <w:b w:val="0"/>
          <w:bCs w:val="0"/>
          <w:lang w:eastAsia="en-US"/>
        </w:rPr>
        <w:t xml:space="preserve">środków </w:t>
      </w:r>
      <w:r w:rsidR="005F7ECD" w:rsidRPr="005F7ECD">
        <w:rPr>
          <w:b w:val="0"/>
          <w:bCs w:val="0"/>
          <w:lang w:eastAsia="en-US"/>
        </w:rPr>
        <w:t>Europejskiego Funduszu Społecznego Plus w ramach Priorytetu 8 Fundusze europejskie na wsparcie w obszarze rynku pracy, edukacji i włączenia społecznego Działania 08.27 Kształcenie ogólne OPPT.</w:t>
      </w:r>
    </w:p>
    <w:p w14:paraId="2862CFE2" w14:textId="7DFED1A5" w:rsidR="007D654F" w:rsidRPr="0041201E" w:rsidRDefault="007D654F" w:rsidP="003752B3">
      <w:pPr>
        <w:autoSpaceDE w:val="0"/>
        <w:adjustRightInd w:val="0"/>
        <w:spacing w:line="276" w:lineRule="auto"/>
        <w:jc w:val="both"/>
        <w:rPr>
          <w:b/>
          <w:lang w:eastAsia="ar-SA"/>
        </w:rPr>
      </w:pPr>
      <w:r w:rsidRPr="0041201E">
        <w:rPr>
          <w:bCs/>
        </w:rPr>
        <w:t>s</w:t>
      </w:r>
      <w:r w:rsidRPr="0041201E">
        <w:t>kładamy niniejszą ofertę:</w:t>
      </w:r>
    </w:p>
    <w:p w14:paraId="7DD22525" w14:textId="77777777" w:rsidR="007175FB" w:rsidRDefault="007175FB" w:rsidP="007175FB">
      <w:pPr>
        <w:autoSpaceDE w:val="0"/>
        <w:autoSpaceDN w:val="0"/>
        <w:adjustRightInd w:val="0"/>
        <w:rPr>
          <w:b/>
          <w:bCs/>
          <w:u w:val="single"/>
        </w:rPr>
      </w:pPr>
    </w:p>
    <w:p w14:paraId="1D624AAC" w14:textId="69DB4732" w:rsidR="006E731A" w:rsidRPr="004C0A98" w:rsidRDefault="006E731A">
      <w:pPr>
        <w:widowControl w:val="0"/>
        <w:numPr>
          <w:ilvl w:val="0"/>
          <w:numId w:val="4"/>
        </w:numPr>
        <w:spacing w:after="120" w:line="276" w:lineRule="auto"/>
        <w:ind w:left="357" w:hanging="357"/>
        <w:jc w:val="both"/>
      </w:pPr>
      <w:r w:rsidRPr="004C0A98">
        <w:t>Oferuje</w:t>
      </w:r>
      <w:r w:rsidR="004C0A98" w:rsidRPr="004C0A98">
        <w:t xml:space="preserve">my wykonanie zamówienia w zakresie wynikającym z zapytania ofertowego </w:t>
      </w:r>
      <w:r w:rsidRPr="004C0A98">
        <w:t>za całkowitą cenę ryczałtową:</w:t>
      </w:r>
    </w:p>
    <w:p w14:paraId="5ED76BB2" w14:textId="77777777" w:rsidR="006E731A" w:rsidRPr="004C0A98" w:rsidRDefault="006E731A" w:rsidP="004C0A98">
      <w:pPr>
        <w:spacing w:after="120" w:line="276" w:lineRule="auto"/>
        <w:ind w:left="357"/>
        <w:jc w:val="both"/>
        <w:rPr>
          <w:b/>
        </w:rPr>
      </w:pPr>
      <w:r w:rsidRPr="004C0A98">
        <w:rPr>
          <w:b/>
          <w:u w:val="single"/>
        </w:rPr>
        <w:t>cena oferty brutto</w:t>
      </w:r>
      <w:r w:rsidRPr="004C0A98">
        <w:rPr>
          <w:b/>
        </w:rPr>
        <w:t xml:space="preserve">: ……………………………………….. złotych </w:t>
      </w:r>
    </w:p>
    <w:p w14:paraId="094B62E2" w14:textId="77777777" w:rsidR="006E731A" w:rsidRPr="004C0A98" w:rsidRDefault="004C0A98" w:rsidP="004C0A98">
      <w:pPr>
        <w:spacing w:after="120" w:line="276" w:lineRule="auto"/>
        <w:ind w:left="357"/>
        <w:jc w:val="both"/>
      </w:pPr>
      <w:r w:rsidRPr="004C0A98">
        <w:t>(</w:t>
      </w:r>
      <w:r w:rsidR="006E731A" w:rsidRPr="004C0A98">
        <w:t>słownie</w:t>
      </w:r>
      <w:r w:rsidRPr="004C0A98">
        <w:t xml:space="preserve"> złotych : …………………………………………………………………………</w:t>
      </w:r>
      <w:r w:rsidR="006E731A" w:rsidRPr="004C0A98">
        <w:t>)</w:t>
      </w:r>
    </w:p>
    <w:p w14:paraId="2C1D3C10" w14:textId="43A7D53D" w:rsidR="006E731A" w:rsidRPr="0072069A" w:rsidRDefault="006E731A">
      <w:pPr>
        <w:widowControl w:val="0"/>
        <w:numPr>
          <w:ilvl w:val="0"/>
          <w:numId w:val="4"/>
        </w:numPr>
        <w:spacing w:line="276" w:lineRule="auto"/>
        <w:jc w:val="both"/>
      </w:pPr>
      <w:r w:rsidRPr="004C0A98">
        <w:t xml:space="preserve">Oświadczamy, że w </w:t>
      </w:r>
      <w:r w:rsidR="003752B3">
        <w:t xml:space="preserve">oferowanej </w:t>
      </w:r>
      <w:r w:rsidRPr="004C0A98">
        <w:t xml:space="preserve">cenie </w:t>
      </w:r>
      <w:r w:rsidR="003752B3">
        <w:t xml:space="preserve">brutto </w:t>
      </w:r>
      <w:r w:rsidRPr="004C0A98">
        <w:t xml:space="preserve">uwzględnione zostały wszystkie koszty </w:t>
      </w:r>
      <w:r w:rsidRPr="004C0A98">
        <w:lastRenderedPageBreak/>
        <w:t>wykonania zamówienia</w:t>
      </w:r>
      <w:r w:rsidR="003752B3">
        <w:t>,</w:t>
      </w:r>
      <w:r w:rsidRPr="004C0A98">
        <w:t xml:space="preserve"> w tym</w:t>
      </w:r>
      <w:r w:rsidR="004C0A98" w:rsidRPr="004C0A98">
        <w:t xml:space="preserve"> w szczególności</w:t>
      </w:r>
      <w:r w:rsidRPr="004C0A98">
        <w:t xml:space="preserve"> podatek od towarów i usług VAT </w:t>
      </w:r>
      <w:r w:rsidR="003752B3">
        <w:br/>
      </w:r>
      <w:r w:rsidRPr="004C0A98">
        <w:t xml:space="preserve">w wysokości zgodnie z obowiązującymi przepisami, </w:t>
      </w:r>
      <w:r w:rsidR="004C0A98" w:rsidRPr="009A40D3">
        <w:t>jak i wszelkie inne opłaty</w:t>
      </w:r>
      <w:r w:rsidR="003752B3">
        <w:t>, składki</w:t>
      </w:r>
      <w:r w:rsidR="004C0A98" w:rsidRPr="009A40D3">
        <w:t xml:space="preserve"> </w:t>
      </w:r>
      <w:r w:rsidR="003752B3">
        <w:br/>
      </w:r>
      <w:r w:rsidR="004C0A98" w:rsidRPr="009A40D3">
        <w:t xml:space="preserve">i podatki, które mogą wystąpić przy realizacji przedmiotu zamówienia oraz inne </w:t>
      </w:r>
      <w:r w:rsidR="004C0A98">
        <w:t xml:space="preserve">koszty </w:t>
      </w:r>
      <w:r w:rsidR="004C0A98" w:rsidRPr="0072069A">
        <w:t>niezbędne do zrealizowania zamówienia z należytą starannością.</w:t>
      </w:r>
    </w:p>
    <w:p w14:paraId="789601FC" w14:textId="482C8600" w:rsidR="006E731A" w:rsidRPr="0072069A" w:rsidRDefault="006E731A">
      <w:pPr>
        <w:widowControl w:val="0"/>
        <w:numPr>
          <w:ilvl w:val="0"/>
          <w:numId w:val="4"/>
        </w:numPr>
        <w:spacing w:line="276" w:lineRule="auto"/>
        <w:jc w:val="both"/>
      </w:pPr>
      <w:r w:rsidRPr="0072069A">
        <w:t xml:space="preserve">Udzielimy gwarancji jakości na wykonany przedmiot zamówienia na okres ......................... </w:t>
      </w:r>
      <w:r w:rsidR="004C0A98" w:rsidRPr="0072069A">
        <w:t>lat</w:t>
      </w:r>
      <w:r w:rsidR="004C0A98" w:rsidRPr="0072069A">
        <w:rPr>
          <w:rStyle w:val="Odwoanieprzypisudolnego"/>
        </w:rPr>
        <w:footnoteReference w:id="2"/>
      </w:r>
      <w:r w:rsidR="004C0A98" w:rsidRPr="0072069A">
        <w:t xml:space="preserve"> </w:t>
      </w:r>
      <w:r w:rsidRPr="0072069A">
        <w:t>licząc od d</w:t>
      </w:r>
      <w:r w:rsidR="00894A15" w:rsidRPr="0072069A">
        <w:t>nia</w:t>
      </w:r>
      <w:r w:rsidRPr="0072069A">
        <w:t xml:space="preserve"> odbioru końcowego</w:t>
      </w:r>
      <w:r w:rsidR="004C0A98" w:rsidRPr="0072069A">
        <w:t xml:space="preserve"> przedmiotu </w:t>
      </w:r>
      <w:r w:rsidR="00122CF3" w:rsidRPr="0072069A">
        <w:t>zamówienia</w:t>
      </w:r>
      <w:r w:rsidR="004C0A98" w:rsidRPr="0072069A">
        <w:t>.</w:t>
      </w:r>
    </w:p>
    <w:p w14:paraId="53CE8B93" w14:textId="69A742A2" w:rsidR="006E731A" w:rsidRPr="00D271EC" w:rsidRDefault="006E731A">
      <w:pPr>
        <w:widowControl w:val="0"/>
        <w:numPr>
          <w:ilvl w:val="0"/>
          <w:numId w:val="4"/>
        </w:numPr>
        <w:spacing w:line="276" w:lineRule="auto"/>
        <w:jc w:val="both"/>
      </w:pPr>
      <w:r w:rsidRPr="00D271EC">
        <w:t>Zobowiązuj</w:t>
      </w:r>
      <w:r w:rsidR="005940E9">
        <w:t>e</w:t>
      </w:r>
      <w:r w:rsidRPr="00D271EC">
        <w:t>my się do wykonania przedmiotu zamówienia w termin</w:t>
      </w:r>
      <w:r w:rsidR="004C0A98" w:rsidRPr="00D271EC">
        <w:t xml:space="preserve">ie wynikającym </w:t>
      </w:r>
      <w:r w:rsidR="00122CF3" w:rsidRPr="00D271EC">
        <w:br/>
      </w:r>
      <w:r w:rsidR="004C0A98" w:rsidRPr="00D271EC">
        <w:t>z zapytania ofertowego.</w:t>
      </w:r>
    </w:p>
    <w:p w14:paraId="35CD6689" w14:textId="53FF7180" w:rsidR="007175FB" w:rsidRPr="00D271EC" w:rsidRDefault="00A55B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</w:pPr>
      <w:r w:rsidRPr="00D271EC">
        <w:t>Oświadczam</w:t>
      </w:r>
      <w:r w:rsidR="005940E9">
        <w:t>y</w:t>
      </w:r>
      <w:r w:rsidRPr="00D271EC">
        <w:t xml:space="preserve">, że uważamy się za związanych niniejszą ofertą na okres 30 dni licząc </w:t>
      </w:r>
      <w:r w:rsidR="007175FB" w:rsidRPr="00D271EC">
        <w:t>od upł</w:t>
      </w:r>
      <w:r w:rsidR="00AC7874" w:rsidRPr="00D271EC">
        <w:t>ywu terminu składania ofert (włącznie z tym dniem).</w:t>
      </w:r>
    </w:p>
    <w:p w14:paraId="677FA25E" w14:textId="650A6D51" w:rsidR="007175FB" w:rsidRPr="00DB1032" w:rsidRDefault="00E85F89" w:rsidP="004C0A98">
      <w:pPr>
        <w:spacing w:line="276" w:lineRule="auto"/>
        <w:ind w:left="363" w:hanging="363"/>
        <w:jc w:val="both"/>
      </w:pPr>
      <w:r w:rsidRPr="00E85F89">
        <w:rPr>
          <w:b/>
          <w:bCs/>
        </w:rPr>
        <w:t>7</w:t>
      </w:r>
      <w:r w:rsidR="007175FB" w:rsidRPr="00E85F89">
        <w:rPr>
          <w:b/>
          <w:bCs/>
        </w:rPr>
        <w:t>.</w:t>
      </w:r>
      <w:r w:rsidR="007175FB" w:rsidRPr="00DB1032">
        <w:tab/>
        <w:t>Oświadczamy, że:</w:t>
      </w:r>
    </w:p>
    <w:p w14:paraId="2684DDD8" w14:textId="02C54591" w:rsidR="007175FB" w:rsidRPr="00DB1032" w:rsidRDefault="007175FB">
      <w:pPr>
        <w:numPr>
          <w:ilvl w:val="0"/>
          <w:numId w:val="1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DB1032">
        <w:t>zamówienie wykonamy samodzielnie*</w:t>
      </w:r>
    </w:p>
    <w:p w14:paraId="523F7E4F" w14:textId="5C10AB9F" w:rsidR="007175FB" w:rsidRPr="00DB1032" w:rsidRDefault="007175FB">
      <w:pPr>
        <w:numPr>
          <w:ilvl w:val="0"/>
          <w:numId w:val="1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DB1032">
        <w:t xml:space="preserve">zamierzamy powierzyć podwykonawcom </w:t>
      </w:r>
      <w:r w:rsidR="00122CF3" w:rsidRPr="005D472B">
        <w:t>w</w:t>
      </w:r>
      <w:r w:rsidR="00F34ADE" w:rsidRPr="005D472B">
        <w:t>ykonanie zamówienia w</w:t>
      </w:r>
      <w:r w:rsidR="00122CF3" w:rsidRPr="005D472B">
        <w:t xml:space="preserve"> następującym</w:t>
      </w:r>
      <w:r w:rsidR="00122CF3">
        <w:t xml:space="preserve"> zakresie</w:t>
      </w:r>
      <w:r w:rsidRPr="00DB1032">
        <w:t>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3951"/>
        <w:gridCol w:w="3949"/>
      </w:tblGrid>
      <w:tr w:rsidR="00260C1E" w:rsidRPr="00260C1E" w14:paraId="03720270" w14:textId="77777777" w:rsidTr="008072F8">
        <w:tc>
          <w:tcPr>
            <w:tcW w:w="571" w:type="dxa"/>
            <w:shd w:val="clear" w:color="auto" w:fill="F2F2F2" w:themeFill="background1" w:themeFillShade="F2"/>
            <w:vAlign w:val="center"/>
          </w:tcPr>
          <w:p w14:paraId="68DD8A8B" w14:textId="77777777" w:rsidR="009A594E" w:rsidRPr="00260C1E" w:rsidRDefault="009A594E" w:rsidP="009A594E">
            <w:pPr>
              <w:autoSpaceDE w:val="0"/>
              <w:autoSpaceDN w:val="0"/>
              <w:adjustRightInd w:val="0"/>
              <w:jc w:val="center"/>
              <w:rPr>
                <w:rFonts w:eastAsia="ArialMT"/>
              </w:rPr>
            </w:pPr>
            <w:r w:rsidRPr="00260C1E">
              <w:rPr>
                <w:rFonts w:eastAsia="ArialMT"/>
                <w:sz w:val="22"/>
                <w:szCs w:val="22"/>
              </w:rPr>
              <w:t>L.p.</w:t>
            </w:r>
          </w:p>
        </w:tc>
        <w:tc>
          <w:tcPr>
            <w:tcW w:w="3975" w:type="dxa"/>
            <w:shd w:val="clear" w:color="auto" w:fill="F2F2F2" w:themeFill="background1" w:themeFillShade="F2"/>
            <w:vAlign w:val="center"/>
          </w:tcPr>
          <w:p w14:paraId="1618DB47" w14:textId="41850DB1" w:rsidR="009A594E" w:rsidRPr="00260C1E" w:rsidRDefault="009A594E" w:rsidP="009A594E">
            <w:pPr>
              <w:autoSpaceDE w:val="0"/>
              <w:autoSpaceDN w:val="0"/>
              <w:adjustRightInd w:val="0"/>
              <w:jc w:val="center"/>
              <w:rPr>
                <w:rFonts w:eastAsia="ArialMT"/>
                <w:b/>
                <w:bCs/>
              </w:rPr>
            </w:pPr>
            <w:r w:rsidRPr="00260C1E">
              <w:rPr>
                <w:sz w:val="22"/>
                <w:szCs w:val="22"/>
              </w:rPr>
              <w:t>Zakres (części) zamówienia, który zamierzam/y powierzyć podwykonawcom</w:t>
            </w:r>
          </w:p>
        </w:tc>
        <w:tc>
          <w:tcPr>
            <w:tcW w:w="3975" w:type="dxa"/>
            <w:shd w:val="clear" w:color="auto" w:fill="F2F2F2"/>
            <w:vAlign w:val="center"/>
          </w:tcPr>
          <w:p w14:paraId="52A0F208" w14:textId="3DB5F46E" w:rsidR="009A594E" w:rsidRPr="00260C1E" w:rsidRDefault="009A594E" w:rsidP="009A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60C1E">
              <w:rPr>
                <w:rFonts w:eastAsia="Calibri"/>
                <w:sz w:val="22"/>
                <w:szCs w:val="22"/>
                <w:lang w:eastAsia="en-US"/>
              </w:rPr>
              <w:t>Nazwa (firma) podwykonawcy</w:t>
            </w:r>
            <w:r w:rsidRPr="00260C1E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footnoteReference w:id="3"/>
            </w:r>
          </w:p>
        </w:tc>
      </w:tr>
      <w:tr w:rsidR="009A594E" w:rsidRPr="00DB1032" w14:paraId="12346D3D" w14:textId="77777777" w:rsidTr="006D5D63">
        <w:tc>
          <w:tcPr>
            <w:tcW w:w="571" w:type="dxa"/>
            <w:vAlign w:val="center"/>
          </w:tcPr>
          <w:p w14:paraId="47D43AE2" w14:textId="77777777" w:rsidR="009A594E" w:rsidRPr="003C468C" w:rsidRDefault="009A594E" w:rsidP="009A594E">
            <w:pPr>
              <w:autoSpaceDE w:val="0"/>
              <w:autoSpaceDN w:val="0"/>
              <w:adjustRightInd w:val="0"/>
              <w:rPr>
                <w:rFonts w:eastAsia="ArialMT"/>
                <w:sz w:val="20"/>
                <w:szCs w:val="20"/>
              </w:rPr>
            </w:pPr>
            <w:r w:rsidRPr="003C468C">
              <w:rPr>
                <w:rFonts w:eastAsia="ArialMT"/>
                <w:sz w:val="20"/>
                <w:szCs w:val="20"/>
              </w:rPr>
              <w:t>1.</w:t>
            </w:r>
          </w:p>
        </w:tc>
        <w:tc>
          <w:tcPr>
            <w:tcW w:w="3975" w:type="dxa"/>
            <w:vAlign w:val="center"/>
          </w:tcPr>
          <w:p w14:paraId="33E3D2C8" w14:textId="77777777" w:rsidR="009A594E" w:rsidRPr="00AC7874" w:rsidRDefault="009A594E" w:rsidP="009A594E">
            <w:pPr>
              <w:autoSpaceDE w:val="0"/>
              <w:autoSpaceDN w:val="0"/>
              <w:adjustRightInd w:val="0"/>
              <w:jc w:val="center"/>
              <w:rPr>
                <w:rFonts w:eastAsia="ArialMT"/>
              </w:rPr>
            </w:pPr>
          </w:p>
          <w:p w14:paraId="461A24F6" w14:textId="77777777" w:rsidR="009A594E" w:rsidRPr="00AC7874" w:rsidRDefault="009A594E" w:rsidP="009A594E">
            <w:pPr>
              <w:autoSpaceDE w:val="0"/>
              <w:autoSpaceDN w:val="0"/>
              <w:adjustRightInd w:val="0"/>
              <w:jc w:val="center"/>
              <w:rPr>
                <w:rFonts w:eastAsia="ArialMT"/>
              </w:rPr>
            </w:pPr>
          </w:p>
        </w:tc>
        <w:tc>
          <w:tcPr>
            <w:tcW w:w="3975" w:type="dxa"/>
          </w:tcPr>
          <w:p w14:paraId="7408D731" w14:textId="77777777" w:rsidR="009A594E" w:rsidRPr="00AC7874" w:rsidRDefault="009A594E" w:rsidP="009A594E">
            <w:pPr>
              <w:autoSpaceDE w:val="0"/>
              <w:autoSpaceDN w:val="0"/>
              <w:adjustRightInd w:val="0"/>
              <w:jc w:val="center"/>
              <w:rPr>
                <w:rFonts w:eastAsia="ArialMT"/>
              </w:rPr>
            </w:pPr>
          </w:p>
        </w:tc>
      </w:tr>
      <w:tr w:rsidR="009A594E" w:rsidRPr="00DB1032" w14:paraId="70B4208F" w14:textId="77777777" w:rsidTr="006D5D63">
        <w:tc>
          <w:tcPr>
            <w:tcW w:w="571" w:type="dxa"/>
            <w:vAlign w:val="center"/>
          </w:tcPr>
          <w:p w14:paraId="004F6926" w14:textId="77777777" w:rsidR="009A594E" w:rsidRPr="003C468C" w:rsidRDefault="009A594E" w:rsidP="009A594E">
            <w:pPr>
              <w:autoSpaceDE w:val="0"/>
              <w:autoSpaceDN w:val="0"/>
              <w:adjustRightInd w:val="0"/>
              <w:rPr>
                <w:rFonts w:eastAsia="ArialMT"/>
                <w:sz w:val="20"/>
                <w:szCs w:val="20"/>
              </w:rPr>
            </w:pPr>
            <w:r w:rsidRPr="003C468C">
              <w:rPr>
                <w:rFonts w:eastAsia="ArialMT"/>
                <w:sz w:val="20"/>
                <w:szCs w:val="20"/>
              </w:rPr>
              <w:t>2.</w:t>
            </w:r>
          </w:p>
        </w:tc>
        <w:tc>
          <w:tcPr>
            <w:tcW w:w="3975" w:type="dxa"/>
            <w:vAlign w:val="center"/>
          </w:tcPr>
          <w:p w14:paraId="01817BD3" w14:textId="77777777" w:rsidR="009A594E" w:rsidRPr="00AC7874" w:rsidRDefault="009A594E" w:rsidP="009A594E">
            <w:pPr>
              <w:autoSpaceDE w:val="0"/>
              <w:autoSpaceDN w:val="0"/>
              <w:adjustRightInd w:val="0"/>
              <w:jc w:val="center"/>
              <w:rPr>
                <w:rFonts w:eastAsia="ArialMT"/>
              </w:rPr>
            </w:pPr>
          </w:p>
          <w:p w14:paraId="5F77F6CA" w14:textId="77777777" w:rsidR="009A594E" w:rsidRPr="00AC7874" w:rsidRDefault="009A594E" w:rsidP="009A594E">
            <w:pPr>
              <w:autoSpaceDE w:val="0"/>
              <w:autoSpaceDN w:val="0"/>
              <w:adjustRightInd w:val="0"/>
              <w:jc w:val="center"/>
              <w:rPr>
                <w:rFonts w:eastAsia="ArialMT"/>
              </w:rPr>
            </w:pPr>
          </w:p>
        </w:tc>
        <w:tc>
          <w:tcPr>
            <w:tcW w:w="3975" w:type="dxa"/>
          </w:tcPr>
          <w:p w14:paraId="184380E2" w14:textId="77777777" w:rsidR="009A594E" w:rsidRPr="00AC7874" w:rsidRDefault="009A594E" w:rsidP="009A594E">
            <w:pPr>
              <w:autoSpaceDE w:val="0"/>
              <w:autoSpaceDN w:val="0"/>
              <w:adjustRightInd w:val="0"/>
              <w:jc w:val="center"/>
              <w:rPr>
                <w:rFonts w:eastAsia="ArialMT"/>
              </w:rPr>
            </w:pPr>
          </w:p>
        </w:tc>
      </w:tr>
    </w:tbl>
    <w:p w14:paraId="1F99A143" w14:textId="77777777" w:rsidR="00E85F89" w:rsidRPr="00A55B47" w:rsidRDefault="00E85F89" w:rsidP="00AC7874">
      <w:pPr>
        <w:autoSpaceDE w:val="0"/>
        <w:autoSpaceDN w:val="0"/>
        <w:adjustRightInd w:val="0"/>
        <w:spacing w:line="360" w:lineRule="auto"/>
        <w:jc w:val="both"/>
      </w:pPr>
    </w:p>
    <w:p w14:paraId="77BA8C4C" w14:textId="2970C3E6" w:rsidR="009A594E" w:rsidRPr="006A0607" w:rsidRDefault="009A594E" w:rsidP="0072069A">
      <w:pPr>
        <w:numPr>
          <w:ilvl w:val="0"/>
          <w:numId w:val="4"/>
        </w:numPr>
        <w:suppressAutoHyphens/>
        <w:spacing w:line="276" w:lineRule="auto"/>
        <w:jc w:val="both"/>
        <w:rPr>
          <w:lang w:val="x-none"/>
        </w:rPr>
      </w:pPr>
      <w:r w:rsidRPr="006A0607">
        <w:rPr>
          <w:lang w:val="x-none"/>
        </w:rPr>
        <w:t>Oświadczamy, że wypełniliśmy obowiązki informacyjne przewidziane w art. 13 lub 14 RODO</w:t>
      </w:r>
      <w:r w:rsidRPr="006A0607">
        <w:rPr>
          <w:vertAlign w:val="superscript"/>
          <w:lang w:val="x-none"/>
        </w:rPr>
        <w:footnoteReference w:id="4"/>
      </w:r>
      <w:r w:rsidRPr="006A0607">
        <w:rPr>
          <w:lang w:val="x-none"/>
        </w:rPr>
        <w:t xml:space="preserve"> wobec osób fizycznych, od których dane osobowe bezpośrednio lub pośrednio pozyskaliśmy w celu ubiegania się o udzielenie zamówienia w niniejszym postępowaniu</w:t>
      </w:r>
      <w:r w:rsidRPr="006A0607">
        <w:rPr>
          <w:vertAlign w:val="superscript"/>
          <w:lang w:val="x-none"/>
        </w:rPr>
        <w:footnoteReference w:id="5"/>
      </w:r>
      <w:r w:rsidRPr="006A0607">
        <w:rPr>
          <w:lang w:val="x-none"/>
        </w:rPr>
        <w:t xml:space="preserve">. </w:t>
      </w:r>
    </w:p>
    <w:p w14:paraId="2F1E3CE6" w14:textId="77777777" w:rsidR="007175FB" w:rsidRPr="00A55B47" w:rsidRDefault="007175FB">
      <w:pPr>
        <w:pStyle w:val="Akapitzlist"/>
        <w:numPr>
          <w:ilvl w:val="0"/>
          <w:numId w:val="4"/>
        </w:numPr>
        <w:spacing w:line="360" w:lineRule="auto"/>
        <w:jc w:val="both"/>
      </w:pPr>
      <w:r w:rsidRPr="00A55B47">
        <w:t>Załącznikami do niniejszej oferty są:</w:t>
      </w:r>
      <w:r w:rsidR="00AC7874" w:rsidRPr="00A55B47">
        <w:t xml:space="preserve"> </w:t>
      </w:r>
    </w:p>
    <w:p w14:paraId="36130917" w14:textId="77777777" w:rsidR="007175FB" w:rsidRPr="00A55B47" w:rsidRDefault="007175FB">
      <w:pPr>
        <w:numPr>
          <w:ilvl w:val="0"/>
          <w:numId w:val="2"/>
        </w:numPr>
        <w:spacing w:line="360" w:lineRule="auto"/>
        <w:jc w:val="both"/>
      </w:pPr>
      <w:r w:rsidRPr="00A55B47">
        <w:t>…………………………………</w:t>
      </w:r>
    </w:p>
    <w:p w14:paraId="1350806A" w14:textId="77777777" w:rsidR="007175FB" w:rsidRPr="00A55B47" w:rsidRDefault="007175FB">
      <w:pPr>
        <w:numPr>
          <w:ilvl w:val="0"/>
          <w:numId w:val="2"/>
        </w:numPr>
        <w:spacing w:line="360" w:lineRule="auto"/>
        <w:jc w:val="both"/>
      </w:pPr>
      <w:r w:rsidRPr="00A55B47">
        <w:t>…………………………………</w:t>
      </w:r>
    </w:p>
    <w:p w14:paraId="125B19CF" w14:textId="77777777" w:rsidR="007175FB" w:rsidRDefault="007175FB">
      <w:pPr>
        <w:numPr>
          <w:ilvl w:val="0"/>
          <w:numId w:val="2"/>
        </w:numPr>
        <w:spacing w:line="360" w:lineRule="auto"/>
      </w:pPr>
      <w:r w:rsidRPr="00A55B47">
        <w:t>…………………………………</w:t>
      </w:r>
    </w:p>
    <w:p w14:paraId="4BF9CF9F" w14:textId="77777777" w:rsidR="003C468C" w:rsidRDefault="003C468C">
      <w:pPr>
        <w:numPr>
          <w:ilvl w:val="0"/>
          <w:numId w:val="2"/>
        </w:numPr>
        <w:spacing w:line="360" w:lineRule="auto"/>
      </w:pPr>
      <w:r>
        <w:t>………………………………....</w:t>
      </w:r>
    </w:p>
    <w:p w14:paraId="499EF428" w14:textId="77777777" w:rsidR="003C468C" w:rsidRDefault="003C468C">
      <w:pPr>
        <w:numPr>
          <w:ilvl w:val="0"/>
          <w:numId w:val="2"/>
        </w:numPr>
        <w:spacing w:line="360" w:lineRule="auto"/>
      </w:pPr>
      <w:r>
        <w:t>………………………………….</w:t>
      </w:r>
    </w:p>
    <w:p w14:paraId="197BB3AF" w14:textId="77777777" w:rsidR="007175FB" w:rsidRDefault="007175FB" w:rsidP="007175FB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</w:p>
    <w:p w14:paraId="39A8F58D" w14:textId="77777777" w:rsidR="00EB0E8B" w:rsidRPr="00CD3BEE" w:rsidRDefault="00EB0E8B" w:rsidP="00EB0E8B">
      <w:pPr>
        <w:autoSpaceDE w:val="0"/>
        <w:autoSpaceDN w:val="0"/>
        <w:adjustRightInd w:val="0"/>
        <w:spacing w:line="276" w:lineRule="auto"/>
        <w:ind w:left="708" w:hanging="708"/>
        <w:rPr>
          <w:i/>
          <w:sz w:val="16"/>
          <w:szCs w:val="16"/>
        </w:rPr>
      </w:pPr>
      <w:r w:rsidRPr="00CD3BEE">
        <w:rPr>
          <w:sz w:val="16"/>
          <w:szCs w:val="16"/>
        </w:rPr>
        <w:t>…………………………………….</w:t>
      </w:r>
    </w:p>
    <w:p w14:paraId="1F1F01B3" w14:textId="6116A599" w:rsidR="00C53E41" w:rsidRPr="00CD3BEE" w:rsidRDefault="00CD3BEE" w:rsidP="00CD3BEE">
      <w:pPr>
        <w:autoSpaceDE w:val="0"/>
        <w:autoSpaceDN w:val="0"/>
        <w:adjustRightInd w:val="0"/>
        <w:spacing w:line="276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EB0E8B" w:rsidRPr="00CD3BEE">
        <w:rPr>
          <w:i/>
          <w:sz w:val="16"/>
          <w:szCs w:val="16"/>
        </w:rPr>
        <w:t>(miejscowość  i data)</w:t>
      </w:r>
      <w:r w:rsidR="00EB0E8B" w:rsidRPr="00CD3BEE">
        <w:rPr>
          <w:i/>
          <w:sz w:val="16"/>
          <w:szCs w:val="16"/>
        </w:rPr>
        <w:tab/>
      </w:r>
    </w:p>
    <w:p w14:paraId="066F0A61" w14:textId="3132E3D9" w:rsidR="00CD3BEE" w:rsidRPr="00CD3BEE" w:rsidRDefault="00CD3BEE" w:rsidP="00CD3BEE">
      <w:pPr>
        <w:spacing w:after="40"/>
        <w:ind w:firstLine="4820"/>
        <w:rPr>
          <w:bCs/>
          <w:i/>
          <w:sz w:val="16"/>
          <w:szCs w:val="16"/>
        </w:rPr>
      </w:pPr>
      <w:r w:rsidRPr="00CD3BEE">
        <w:rPr>
          <w:bCs/>
          <w:i/>
          <w:sz w:val="16"/>
          <w:szCs w:val="16"/>
        </w:rPr>
        <w:t>......................................................................................................</w:t>
      </w:r>
    </w:p>
    <w:p w14:paraId="72570E2B" w14:textId="55628145" w:rsidR="0020269D" w:rsidRPr="00CD3BEE" w:rsidRDefault="00CD3BEE" w:rsidP="00CD3BEE">
      <w:pPr>
        <w:spacing w:after="40"/>
        <w:ind w:firstLine="4820"/>
        <w:rPr>
          <w:rFonts w:ascii="Calibri" w:hAnsi="Calibri" w:cs="Segoe UI"/>
          <w:bCs/>
          <w:sz w:val="16"/>
          <w:szCs w:val="16"/>
        </w:rPr>
      </w:pPr>
      <w:r w:rsidRPr="00CD3BEE">
        <w:rPr>
          <w:bCs/>
          <w:i/>
          <w:sz w:val="16"/>
          <w:szCs w:val="16"/>
        </w:rPr>
        <w:t>Podpis/y uprawnionego/</w:t>
      </w:r>
      <w:proofErr w:type="spellStart"/>
      <w:r w:rsidRPr="00CD3BEE">
        <w:rPr>
          <w:bCs/>
          <w:i/>
          <w:sz w:val="16"/>
          <w:szCs w:val="16"/>
        </w:rPr>
        <w:t>ych</w:t>
      </w:r>
      <w:proofErr w:type="spellEnd"/>
      <w:r w:rsidRPr="00CD3BEE">
        <w:rPr>
          <w:bCs/>
          <w:i/>
          <w:sz w:val="16"/>
          <w:szCs w:val="16"/>
        </w:rPr>
        <w:t xml:space="preserve"> przedstawiciela/i Wykonawcy</w:t>
      </w:r>
    </w:p>
    <w:p w14:paraId="0390E6A7" w14:textId="77777777" w:rsidR="00AC7874" w:rsidRPr="009A594E" w:rsidRDefault="00AC7874" w:rsidP="00AC7874">
      <w:pPr>
        <w:rPr>
          <w:sz w:val="20"/>
          <w:szCs w:val="20"/>
        </w:rPr>
      </w:pPr>
      <w:r w:rsidRPr="009A594E">
        <w:rPr>
          <w:b/>
          <w:bCs/>
          <w:sz w:val="20"/>
          <w:szCs w:val="20"/>
        </w:rPr>
        <w:t>----------------------------------------------</w:t>
      </w:r>
    </w:p>
    <w:p w14:paraId="7B9730DE" w14:textId="6503D16A" w:rsidR="00E7437E" w:rsidRPr="00411D7E" w:rsidRDefault="00AC7874" w:rsidP="00411D7E">
      <w:r w:rsidRPr="00CD3BEE">
        <w:rPr>
          <w:b/>
          <w:bCs/>
          <w:i/>
          <w:sz w:val="18"/>
          <w:szCs w:val="18"/>
        </w:rPr>
        <w:t xml:space="preserve">* </w:t>
      </w:r>
      <w:r w:rsidRPr="00CD3BEE">
        <w:rPr>
          <w:i/>
          <w:sz w:val="18"/>
          <w:szCs w:val="18"/>
        </w:rPr>
        <w:t>niepotrzebne skreślić</w:t>
      </w:r>
    </w:p>
    <w:sectPr w:rsidR="00E7437E" w:rsidRPr="00411D7E" w:rsidSect="002D7CDB">
      <w:headerReference w:type="default" r:id="rId8"/>
      <w:footerReference w:type="default" r:id="rId9"/>
      <w:pgSz w:w="11906" w:h="16838"/>
      <w:pgMar w:top="1134" w:right="1417" w:bottom="1417" w:left="1417" w:header="425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F1A3A" w14:textId="77777777" w:rsidR="00464A2A" w:rsidRDefault="00464A2A" w:rsidP="00E727C3">
      <w:r>
        <w:separator/>
      </w:r>
    </w:p>
  </w:endnote>
  <w:endnote w:type="continuationSeparator" w:id="0">
    <w:p w14:paraId="1AF0420E" w14:textId="77777777" w:rsidR="00464A2A" w:rsidRDefault="00464A2A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, 'Arial Unicode MS'"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275880"/>
      <w:docPartObj>
        <w:docPartGallery w:val="Page Numbers (Bottom of Page)"/>
        <w:docPartUnique/>
      </w:docPartObj>
    </w:sdtPr>
    <w:sdtContent>
      <w:p w14:paraId="4FB587DF" w14:textId="77777777" w:rsidR="00617717" w:rsidRDefault="00600F8C" w:rsidP="00E727C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C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4949E" w14:textId="77777777" w:rsidR="00464A2A" w:rsidRDefault="00464A2A" w:rsidP="00E727C3">
      <w:r>
        <w:separator/>
      </w:r>
    </w:p>
  </w:footnote>
  <w:footnote w:type="continuationSeparator" w:id="0">
    <w:p w14:paraId="2EA37738" w14:textId="77777777" w:rsidR="00464A2A" w:rsidRDefault="00464A2A" w:rsidP="00E727C3">
      <w:r>
        <w:continuationSeparator/>
      </w:r>
    </w:p>
  </w:footnote>
  <w:footnote w:id="1">
    <w:p w14:paraId="48C0A0A2" w14:textId="38261CAE" w:rsidR="007D654F" w:rsidRPr="007D654F" w:rsidRDefault="007D654F" w:rsidP="00231B86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5B5168"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B93C4F">
        <w:rPr>
          <w:rFonts w:ascii="Times New Roman" w:hAnsi="Times New Roman"/>
          <w:sz w:val="18"/>
          <w:szCs w:val="18"/>
        </w:rPr>
        <w:t xml:space="preserve">W przypadku składania oferty przez </w:t>
      </w:r>
      <w:r w:rsidRPr="00B93C4F">
        <w:rPr>
          <w:rFonts w:ascii="Times New Roman" w:eastAsia="Calibri" w:hAnsi="Times New Roman"/>
          <w:sz w:val="18"/>
          <w:szCs w:val="18"/>
          <w:lang w:eastAsia="ar-SA"/>
        </w:rPr>
        <w:t xml:space="preserve">Wykonawców wspólnie ubiegających się o </w:t>
      </w:r>
      <w:r w:rsidR="00FC5034">
        <w:rPr>
          <w:rFonts w:ascii="Times New Roman" w:eastAsia="Calibri" w:hAnsi="Times New Roman"/>
          <w:sz w:val="18"/>
          <w:szCs w:val="18"/>
          <w:lang w:eastAsia="ar-SA"/>
        </w:rPr>
        <w:t xml:space="preserve">udzielenie </w:t>
      </w:r>
      <w:r w:rsidRPr="00B93C4F">
        <w:rPr>
          <w:rFonts w:ascii="Times New Roman" w:eastAsia="Calibri" w:hAnsi="Times New Roman"/>
          <w:sz w:val="18"/>
          <w:szCs w:val="18"/>
          <w:lang w:eastAsia="ar-SA"/>
        </w:rPr>
        <w:t>zamówienie</w:t>
      </w:r>
      <w:r w:rsidRPr="00B93C4F">
        <w:rPr>
          <w:rFonts w:ascii="Times New Roman" w:hAnsi="Times New Roman"/>
          <w:sz w:val="18"/>
          <w:szCs w:val="18"/>
        </w:rPr>
        <w:t xml:space="preserve"> wymagane jest podanie nazw (firm) i adresów wszystkich podmiotów składających </w:t>
      </w:r>
      <w:r w:rsidR="00FC5034" w:rsidRPr="00121498">
        <w:rPr>
          <w:rFonts w:ascii="Times New Roman" w:hAnsi="Times New Roman"/>
          <w:sz w:val="18"/>
          <w:szCs w:val="18"/>
        </w:rPr>
        <w:t xml:space="preserve">wspólnie ofertę </w:t>
      </w:r>
      <w:r w:rsidR="00FC5034" w:rsidRPr="00121498">
        <w:rPr>
          <w:rFonts w:ascii="Times New Roman" w:hAnsi="Times New Roman"/>
          <w:bCs/>
          <w:color w:val="000000"/>
          <w:sz w:val="18"/>
          <w:szCs w:val="18"/>
        </w:rPr>
        <w:t>ze wskazaniem pełnomocnika (lidera)</w:t>
      </w:r>
      <w:r w:rsidR="00FC5034">
        <w:rPr>
          <w:rFonts w:ascii="Times New Roman" w:hAnsi="Times New Roman"/>
          <w:bCs/>
          <w:color w:val="000000"/>
          <w:sz w:val="18"/>
          <w:szCs w:val="18"/>
        </w:rPr>
        <w:t>.</w:t>
      </w:r>
    </w:p>
  </w:footnote>
  <w:footnote w:id="2">
    <w:p w14:paraId="7C28F2A2" w14:textId="3C51C6B9" w:rsidR="00617717" w:rsidRPr="009A594E" w:rsidRDefault="00617717" w:rsidP="009A594E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9A594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="004C19EB" w:rsidRPr="009A594E">
        <w:rPr>
          <w:rFonts w:ascii="Times New Roman" w:hAnsi="Times New Roman"/>
          <w:sz w:val="18"/>
          <w:szCs w:val="18"/>
        </w:rPr>
        <w:t xml:space="preserve"> </w:t>
      </w:r>
      <w:r w:rsidR="009A594E" w:rsidRPr="009A594E">
        <w:rPr>
          <w:rFonts w:ascii="Times New Roman" w:hAnsi="Times New Roman"/>
          <w:sz w:val="18"/>
          <w:szCs w:val="18"/>
        </w:rPr>
        <w:tab/>
      </w:r>
      <w:r w:rsidR="004C19EB" w:rsidRPr="009A594E">
        <w:rPr>
          <w:rFonts w:ascii="Times New Roman" w:hAnsi="Times New Roman"/>
          <w:sz w:val="18"/>
          <w:szCs w:val="18"/>
        </w:rPr>
        <w:t>M</w:t>
      </w:r>
      <w:r w:rsidRPr="009A594E">
        <w:rPr>
          <w:rFonts w:ascii="Times New Roman" w:hAnsi="Times New Roman"/>
          <w:sz w:val="18"/>
          <w:szCs w:val="18"/>
        </w:rPr>
        <w:t xml:space="preserve">inimalny okres gwarancji wynosi </w:t>
      </w:r>
      <w:r w:rsidR="0020269D">
        <w:rPr>
          <w:rFonts w:ascii="Times New Roman" w:hAnsi="Times New Roman"/>
          <w:sz w:val="18"/>
          <w:szCs w:val="18"/>
        </w:rPr>
        <w:t>3</w:t>
      </w:r>
      <w:r w:rsidRPr="009A594E">
        <w:rPr>
          <w:rFonts w:ascii="Times New Roman" w:hAnsi="Times New Roman"/>
          <w:sz w:val="18"/>
          <w:szCs w:val="18"/>
        </w:rPr>
        <w:t xml:space="preserve"> lat</w:t>
      </w:r>
      <w:r w:rsidR="0020269D">
        <w:rPr>
          <w:rFonts w:ascii="Times New Roman" w:hAnsi="Times New Roman"/>
          <w:sz w:val="18"/>
          <w:szCs w:val="18"/>
        </w:rPr>
        <w:t>a</w:t>
      </w:r>
      <w:r w:rsidRPr="009A594E">
        <w:rPr>
          <w:rFonts w:ascii="Times New Roman" w:hAnsi="Times New Roman"/>
          <w:sz w:val="18"/>
          <w:szCs w:val="18"/>
        </w:rPr>
        <w:t>; oferowany okres gwarancji jakości należy podać w pełnych latach</w:t>
      </w:r>
    </w:p>
  </w:footnote>
  <w:footnote w:id="3">
    <w:p w14:paraId="086EF143" w14:textId="3CC2D092" w:rsidR="009A594E" w:rsidRPr="009A594E" w:rsidRDefault="009A594E" w:rsidP="009A594E">
      <w:pPr>
        <w:pStyle w:val="Tekstprzypisudolnego"/>
        <w:tabs>
          <w:tab w:val="left" w:pos="142"/>
          <w:tab w:val="left" w:pos="284"/>
        </w:tabs>
        <w:suppressAutoHyphens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9A594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A594E">
        <w:rPr>
          <w:rFonts w:ascii="Times New Roman" w:hAnsi="Times New Roman"/>
          <w:sz w:val="18"/>
          <w:szCs w:val="18"/>
        </w:rPr>
        <w:t xml:space="preserve"> </w:t>
      </w:r>
      <w:r w:rsidRPr="009A594E">
        <w:rPr>
          <w:rFonts w:ascii="Times New Roman" w:hAnsi="Times New Roman"/>
          <w:sz w:val="18"/>
          <w:szCs w:val="18"/>
        </w:rPr>
        <w:tab/>
      </w:r>
      <w:r w:rsidRPr="009A594E">
        <w:rPr>
          <w:rFonts w:ascii="Times New Roman" w:hAnsi="Times New Roman"/>
          <w:sz w:val="18"/>
          <w:szCs w:val="18"/>
        </w:rPr>
        <w:tab/>
        <w:t>O ile jest znana nazwa (firma) podwykonawcy</w:t>
      </w:r>
      <w:r w:rsidRPr="009A594E">
        <w:rPr>
          <w:rFonts w:ascii="Times New Roman" w:eastAsia="Calibri" w:hAnsi="Times New Roman"/>
          <w:sz w:val="18"/>
          <w:szCs w:val="18"/>
          <w:lang w:eastAsia="ar-SA"/>
        </w:rPr>
        <w:t xml:space="preserve"> na etapie składania oferty</w:t>
      </w:r>
    </w:p>
  </w:footnote>
  <w:footnote w:id="4">
    <w:p w14:paraId="61A8B9E6" w14:textId="77777777" w:rsidR="009A594E" w:rsidRPr="00BA68E7" w:rsidRDefault="009A594E" w:rsidP="009A594E">
      <w:pPr>
        <w:pStyle w:val="Tekstprzypisudolnego"/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FB428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B428E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BA68E7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20F09741" w14:textId="77777777" w:rsidR="009A594E" w:rsidRDefault="009A594E" w:rsidP="009A594E">
      <w:pPr>
        <w:pStyle w:val="Tekstprzypisudolnego"/>
        <w:tabs>
          <w:tab w:val="left" w:pos="284"/>
        </w:tabs>
        <w:suppressAutoHyphens/>
        <w:ind w:left="284" w:hanging="284"/>
        <w:jc w:val="both"/>
      </w:pPr>
      <w:r w:rsidRPr="00BA68E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A68E7">
        <w:rPr>
          <w:rFonts w:ascii="Times New Roman" w:hAnsi="Times New Roman"/>
          <w:sz w:val="18"/>
          <w:szCs w:val="18"/>
        </w:rPr>
        <w:t xml:space="preserve"> </w:t>
      </w:r>
      <w:r w:rsidRPr="00BA68E7">
        <w:rPr>
          <w:rFonts w:ascii="Times New Roman" w:hAnsi="Times New Roman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DC9D0" w14:textId="58836995" w:rsidR="00915544" w:rsidRDefault="00915544" w:rsidP="004277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C"/>
    <w:multiLevelType w:val="singleLevel"/>
    <w:tmpl w:val="0000000C"/>
    <w:name w:val="WW8Num1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0000000D"/>
    <w:multiLevelType w:val="singleLevel"/>
    <w:tmpl w:val="0000000D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6" w15:restartNumberingAfterBreak="0">
    <w:nsid w:val="0000000E"/>
    <w:multiLevelType w:val="singleLevel"/>
    <w:tmpl w:val="0000000E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0E352FF3"/>
    <w:multiLevelType w:val="multilevel"/>
    <w:tmpl w:val="783C2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233F5C"/>
    <w:multiLevelType w:val="hybridMultilevel"/>
    <w:tmpl w:val="7D3E476C"/>
    <w:lvl w:ilvl="0" w:tplc="0415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3D3CB5"/>
    <w:multiLevelType w:val="multilevel"/>
    <w:tmpl w:val="7676262A"/>
    <w:styleLink w:val="WW8Num18"/>
    <w:lvl w:ilvl="0">
      <w:start w:val="1"/>
      <w:numFmt w:val="lowerLetter"/>
      <w:lvlText w:val="%1)"/>
      <w:lvlJc w:val="left"/>
      <w:rPr>
        <w:rFonts w:ascii="Times New Roman" w:eastAsia="ArialMT, 'Arial Unicode MS'" w:hAnsi="Times New Roman" w:cs="Times New Roman"/>
        <w:b w:val="0"/>
        <w:bCs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32982CF4"/>
    <w:multiLevelType w:val="multilevel"/>
    <w:tmpl w:val="2CF07B7C"/>
    <w:styleLink w:val="WW8Num2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D76B5A"/>
    <w:multiLevelType w:val="hybridMultilevel"/>
    <w:tmpl w:val="A324072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DA2D1D"/>
    <w:multiLevelType w:val="hybridMultilevel"/>
    <w:tmpl w:val="378E9D18"/>
    <w:lvl w:ilvl="0" w:tplc="FABCA412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9650FEC4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</w:rPr>
    </w:lvl>
    <w:lvl w:ilvl="2" w:tplc="341EADF8">
      <w:start w:val="10"/>
      <w:numFmt w:val="decimal"/>
      <w:lvlText w:val="%3"/>
      <w:lvlJc w:val="left"/>
      <w:pPr>
        <w:ind w:left="360" w:hanging="360"/>
      </w:pPr>
      <w:rPr>
        <w:rFonts w:hint="default"/>
        <w:b/>
      </w:rPr>
    </w:lvl>
    <w:lvl w:ilvl="3" w:tplc="90163910">
      <w:start w:val="1"/>
      <w:numFmt w:val="decimal"/>
      <w:lvlText w:val="%4)"/>
      <w:lvlJc w:val="left"/>
      <w:pPr>
        <w:ind w:left="786" w:hanging="360"/>
      </w:pPr>
      <w:rPr>
        <w:rFonts w:hint="default"/>
        <w:b w:val="0"/>
        <w:strike w:val="0"/>
      </w:rPr>
    </w:lvl>
    <w:lvl w:ilvl="4" w:tplc="B4666504">
      <w:start w:val="16"/>
      <w:numFmt w:val="upperRoman"/>
      <w:lvlText w:val="%5&gt;"/>
      <w:lvlJc w:val="left"/>
      <w:pPr>
        <w:ind w:left="360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0D79A5"/>
    <w:multiLevelType w:val="hybridMultilevel"/>
    <w:tmpl w:val="A6B26406"/>
    <w:lvl w:ilvl="0" w:tplc="9E883C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lang w:val="pl-PL"/>
      </w:rPr>
    </w:lvl>
    <w:lvl w:ilvl="1" w:tplc="1590B132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674DD0A">
      <w:start w:val="1"/>
      <w:numFmt w:val="decimal"/>
      <w:lvlText w:val="%4)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F26A8B92">
      <w:start w:val="1"/>
      <w:numFmt w:val="lowerLetter"/>
      <w:lvlText w:val="%6)"/>
      <w:lvlJc w:val="right"/>
      <w:pPr>
        <w:ind w:left="1031" w:hanging="180"/>
      </w:pPr>
      <w:rPr>
        <w:rFonts w:ascii="Times New Roman" w:eastAsia="Calibri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37E75"/>
    <w:multiLevelType w:val="hybridMultilevel"/>
    <w:tmpl w:val="DA98A13E"/>
    <w:lvl w:ilvl="0" w:tplc="0A4677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A6D18"/>
    <w:multiLevelType w:val="hybridMultilevel"/>
    <w:tmpl w:val="C19C1D90"/>
    <w:lvl w:ilvl="0" w:tplc="D4F206AA">
      <w:start w:val="2"/>
      <w:numFmt w:val="decimal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63C71"/>
    <w:multiLevelType w:val="hybridMultilevel"/>
    <w:tmpl w:val="DFC0844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757553AE"/>
    <w:multiLevelType w:val="hybridMultilevel"/>
    <w:tmpl w:val="3132D8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900446"/>
    <w:multiLevelType w:val="hybridMultilevel"/>
    <w:tmpl w:val="78D4CB64"/>
    <w:lvl w:ilvl="0" w:tplc="C51E81D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3969551">
    <w:abstractNumId w:val="11"/>
  </w:num>
  <w:num w:numId="2" w16cid:durableId="1868832694">
    <w:abstractNumId w:val="13"/>
  </w:num>
  <w:num w:numId="3" w16cid:durableId="752702262">
    <w:abstractNumId w:val="9"/>
  </w:num>
  <w:num w:numId="4" w16cid:durableId="1793596469">
    <w:abstractNumId w:val="8"/>
  </w:num>
  <w:num w:numId="5" w16cid:durableId="1868254778">
    <w:abstractNumId w:val="14"/>
  </w:num>
  <w:num w:numId="6" w16cid:durableId="1755400307">
    <w:abstractNumId w:val="16"/>
  </w:num>
  <w:num w:numId="7" w16cid:durableId="1355111352">
    <w:abstractNumId w:val="19"/>
  </w:num>
  <w:num w:numId="8" w16cid:durableId="1913420754">
    <w:abstractNumId w:val="18"/>
  </w:num>
  <w:num w:numId="9" w16cid:durableId="687298117">
    <w:abstractNumId w:val="12"/>
  </w:num>
  <w:num w:numId="10" w16cid:durableId="397018186">
    <w:abstractNumId w:val="20"/>
  </w:num>
  <w:num w:numId="11" w16cid:durableId="1132137954">
    <w:abstractNumId w:val="17"/>
  </w:num>
  <w:num w:numId="12" w16cid:durableId="697513761">
    <w:abstractNumId w:val="14"/>
  </w:num>
  <w:num w:numId="13" w16cid:durableId="1488742733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rPr>
          <w:b/>
        </w:rPr>
      </w:lvl>
    </w:lvlOverride>
  </w:num>
  <w:num w:numId="14" w16cid:durableId="1857496273">
    <w:abstractNumId w:val="15"/>
  </w:num>
  <w:num w:numId="15" w16cid:durableId="1166095623">
    <w:abstractNumId w:val="10"/>
  </w:num>
  <w:num w:numId="16" w16cid:durableId="1295330504">
    <w:abstractNumId w:val="14"/>
    <w:lvlOverride w:ilvl="0">
      <w:lvl w:ilvl="0" w:tplc="FABCA412">
        <w:start w:val="1"/>
        <w:numFmt w:val="upperRoman"/>
        <w:lvlText w:val="%1."/>
        <w:lvlJc w:val="right"/>
        <w:pPr>
          <w:ind w:left="360" w:hanging="360"/>
        </w:pPr>
        <w:rPr>
          <w:rFonts w:hint="default"/>
          <w:b/>
          <w:i w:val="0"/>
          <w:sz w:val="24"/>
          <w:szCs w:val="24"/>
        </w:rPr>
      </w:lvl>
    </w:lvlOverride>
    <w:lvlOverride w:ilvl="1">
      <w:lvl w:ilvl="1" w:tplc="9650FEC4">
        <w:start w:val="1"/>
        <w:numFmt w:val="decimal"/>
        <w:lvlText w:val="%2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/>
          <w:i w:val="0"/>
          <w:color w:val="auto"/>
        </w:rPr>
      </w:lvl>
    </w:lvlOverride>
    <w:lvlOverride w:ilvl="2">
      <w:lvl w:ilvl="2" w:tplc="341EADF8">
        <w:start w:val="10"/>
        <w:numFmt w:val="decimal"/>
        <w:lvlText w:val="%3"/>
        <w:lvlJc w:val="left"/>
        <w:pPr>
          <w:ind w:left="360" w:hanging="360"/>
        </w:pPr>
        <w:rPr>
          <w:rFonts w:hint="default"/>
          <w:b/>
        </w:rPr>
      </w:lvl>
    </w:lvlOverride>
    <w:lvlOverride w:ilvl="3">
      <w:lvl w:ilvl="3" w:tplc="90163910">
        <w:start w:val="1"/>
        <w:numFmt w:val="decimal"/>
        <w:lvlText w:val="%4)"/>
        <w:lvlJc w:val="left"/>
        <w:pPr>
          <w:ind w:left="502" w:hanging="360"/>
        </w:pPr>
        <w:rPr>
          <w:rFonts w:ascii="Times New Roman" w:eastAsia="Calibri" w:hAnsi="Times New Roman" w:cs="Times New Roman"/>
          <w:b w:val="0"/>
          <w:i w:val="0"/>
          <w:strike w:val="0"/>
          <w:color w:val="auto"/>
          <w:sz w:val="24"/>
        </w:rPr>
      </w:lvl>
    </w:lvlOverride>
    <w:lvlOverride w:ilvl="4">
      <w:lvl w:ilvl="4" w:tplc="B4666504">
        <w:start w:val="16"/>
        <w:numFmt w:val="upperRoman"/>
        <w:lvlText w:val="%5&gt;"/>
        <w:lvlJc w:val="left"/>
        <w:pPr>
          <w:ind w:left="3600" w:hanging="720"/>
        </w:pPr>
        <w:rPr>
          <w:rFonts w:hint="default"/>
        </w:rPr>
      </w:lvl>
    </w:lvlOverride>
    <w:lvlOverride w:ilvl="5">
      <w:lvl w:ilvl="5" w:tplc="0415001B">
        <w:start w:val="1"/>
        <w:numFmt w:val="decimal"/>
        <w:lvlText w:val="%6)"/>
        <w:lvlJc w:val="left"/>
        <w:pPr>
          <w:ind w:left="644" w:hanging="360"/>
        </w:pPr>
        <w:rPr>
          <w:rFonts w:hint="default"/>
          <w:b w:val="0"/>
          <w:i w:val="0"/>
          <w:strike w:val="0"/>
          <w:sz w:val="24"/>
        </w:rPr>
      </w:lvl>
    </w:lvlOverride>
    <w:lvlOverride w:ilvl="6">
      <w:lvl w:ilvl="6" w:tplc="0415000F">
        <w:start w:val="1"/>
        <w:numFmt w:val="lowerLetter"/>
        <w:lvlText w:val="%7)"/>
        <w:lvlJc w:val="left"/>
        <w:pPr>
          <w:ind w:left="1070" w:hanging="360"/>
        </w:pPr>
        <w:rPr>
          <w:rFonts w:hint="default"/>
          <w:color w:val="auto"/>
          <w:u w:val="none"/>
        </w:r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7" w16cid:durableId="1489982213">
    <w:abstractNumId w:val="14"/>
    <w:lvlOverride w:ilvl="0">
      <w:lvl w:ilvl="0" w:tplc="FABCA412">
        <w:start w:val="1"/>
        <w:numFmt w:val="upperRoman"/>
        <w:lvlText w:val="%1."/>
        <w:lvlJc w:val="right"/>
        <w:pPr>
          <w:ind w:left="360" w:hanging="360"/>
        </w:pPr>
        <w:rPr>
          <w:rFonts w:hint="default"/>
          <w:b/>
          <w:i w:val="0"/>
          <w:sz w:val="24"/>
          <w:szCs w:val="24"/>
        </w:rPr>
      </w:lvl>
    </w:lvlOverride>
    <w:lvlOverride w:ilvl="1">
      <w:lvl w:ilvl="1" w:tplc="9650FEC4">
        <w:start w:val="1"/>
        <w:numFmt w:val="decimal"/>
        <w:lvlText w:val="%2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/>
          <w:i w:val="0"/>
          <w:color w:val="auto"/>
        </w:rPr>
      </w:lvl>
    </w:lvlOverride>
    <w:lvlOverride w:ilvl="2">
      <w:lvl w:ilvl="2" w:tplc="341EADF8">
        <w:start w:val="10"/>
        <w:numFmt w:val="decimal"/>
        <w:lvlText w:val="%3"/>
        <w:lvlJc w:val="left"/>
        <w:pPr>
          <w:ind w:left="360" w:hanging="360"/>
        </w:pPr>
        <w:rPr>
          <w:rFonts w:hint="default"/>
          <w:b/>
        </w:rPr>
      </w:lvl>
    </w:lvlOverride>
    <w:lvlOverride w:ilvl="3">
      <w:lvl w:ilvl="3" w:tplc="90163910">
        <w:start w:val="1"/>
        <w:numFmt w:val="decimal"/>
        <w:lvlText w:val="%4)"/>
        <w:lvlJc w:val="left"/>
        <w:pPr>
          <w:ind w:left="502" w:hanging="360"/>
        </w:pPr>
        <w:rPr>
          <w:rFonts w:ascii="Times New Roman" w:eastAsia="Calibri" w:hAnsi="Times New Roman" w:cs="Times New Roman"/>
          <w:b w:val="0"/>
          <w:i w:val="0"/>
          <w:strike w:val="0"/>
          <w:color w:val="auto"/>
          <w:sz w:val="24"/>
        </w:rPr>
      </w:lvl>
    </w:lvlOverride>
    <w:lvlOverride w:ilvl="4">
      <w:lvl w:ilvl="4" w:tplc="B4666504">
        <w:start w:val="16"/>
        <w:numFmt w:val="upperRoman"/>
        <w:lvlText w:val="%5&gt;"/>
        <w:lvlJc w:val="left"/>
        <w:pPr>
          <w:ind w:left="3600" w:hanging="720"/>
        </w:pPr>
        <w:rPr>
          <w:rFonts w:hint="default"/>
        </w:rPr>
      </w:lvl>
    </w:lvlOverride>
    <w:lvlOverride w:ilvl="5">
      <w:lvl w:ilvl="5" w:tplc="0415001B">
        <w:start w:val="1"/>
        <w:numFmt w:val="decimal"/>
        <w:lvlText w:val="%6)"/>
        <w:lvlJc w:val="left"/>
        <w:pPr>
          <w:ind w:left="644" w:hanging="360"/>
        </w:pPr>
        <w:rPr>
          <w:rFonts w:hint="default"/>
          <w:b w:val="0"/>
          <w:i w:val="0"/>
          <w:strike w:val="0"/>
          <w:sz w:val="24"/>
        </w:rPr>
      </w:lvl>
    </w:lvlOverride>
    <w:lvlOverride w:ilvl="6">
      <w:lvl w:ilvl="6" w:tplc="0415000F">
        <w:start w:val="1"/>
        <w:numFmt w:val="lowerLetter"/>
        <w:lvlText w:val="%7)"/>
        <w:lvlJc w:val="left"/>
        <w:pPr>
          <w:ind w:left="1070" w:hanging="360"/>
        </w:pPr>
        <w:rPr>
          <w:rFonts w:hint="default"/>
          <w:color w:val="auto"/>
          <w:u w:val="none"/>
        </w:r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AD0"/>
    <w:rsid w:val="000200CE"/>
    <w:rsid w:val="00020F66"/>
    <w:rsid w:val="000306F1"/>
    <w:rsid w:val="000446FB"/>
    <w:rsid w:val="00045EFF"/>
    <w:rsid w:val="00060832"/>
    <w:rsid w:val="0007181A"/>
    <w:rsid w:val="00071EA4"/>
    <w:rsid w:val="000812BB"/>
    <w:rsid w:val="0009049B"/>
    <w:rsid w:val="0009115F"/>
    <w:rsid w:val="00095A79"/>
    <w:rsid w:val="00097EBC"/>
    <w:rsid w:val="000B08ED"/>
    <w:rsid w:val="000B1BD1"/>
    <w:rsid w:val="000C6085"/>
    <w:rsid w:val="000E7349"/>
    <w:rsid w:val="000F3829"/>
    <w:rsid w:val="00106A02"/>
    <w:rsid w:val="00114144"/>
    <w:rsid w:val="00122CF3"/>
    <w:rsid w:val="00141BF3"/>
    <w:rsid w:val="00151C3D"/>
    <w:rsid w:val="0015385E"/>
    <w:rsid w:val="001634A1"/>
    <w:rsid w:val="00163B13"/>
    <w:rsid w:val="00163BDE"/>
    <w:rsid w:val="00180DBB"/>
    <w:rsid w:val="001859A0"/>
    <w:rsid w:val="00186790"/>
    <w:rsid w:val="001A4FF7"/>
    <w:rsid w:val="001B0377"/>
    <w:rsid w:val="001B5FD2"/>
    <w:rsid w:val="001B7792"/>
    <w:rsid w:val="001C3F95"/>
    <w:rsid w:val="001D3EBD"/>
    <w:rsid w:val="001D64DC"/>
    <w:rsid w:val="001F6B03"/>
    <w:rsid w:val="002007EE"/>
    <w:rsid w:val="0020269D"/>
    <w:rsid w:val="00231B86"/>
    <w:rsid w:val="00260C1E"/>
    <w:rsid w:val="0029785B"/>
    <w:rsid w:val="002A3A78"/>
    <w:rsid w:val="002D0722"/>
    <w:rsid w:val="002D7CDB"/>
    <w:rsid w:val="002E2F98"/>
    <w:rsid w:val="002F0746"/>
    <w:rsid w:val="00300C6C"/>
    <w:rsid w:val="003033CC"/>
    <w:rsid w:val="00351247"/>
    <w:rsid w:val="00354AD9"/>
    <w:rsid w:val="00363399"/>
    <w:rsid w:val="003650BA"/>
    <w:rsid w:val="00372768"/>
    <w:rsid w:val="003742D9"/>
    <w:rsid w:val="003752B3"/>
    <w:rsid w:val="003773A8"/>
    <w:rsid w:val="003776E0"/>
    <w:rsid w:val="003826EA"/>
    <w:rsid w:val="003B5AD8"/>
    <w:rsid w:val="003C37FA"/>
    <w:rsid w:val="003C3C10"/>
    <w:rsid w:val="003C468C"/>
    <w:rsid w:val="003C6C7E"/>
    <w:rsid w:val="003D0463"/>
    <w:rsid w:val="003D6473"/>
    <w:rsid w:val="003F096C"/>
    <w:rsid w:val="004047DE"/>
    <w:rsid w:val="00411D7E"/>
    <w:rsid w:val="0041201E"/>
    <w:rsid w:val="00424360"/>
    <w:rsid w:val="004277E4"/>
    <w:rsid w:val="004331C7"/>
    <w:rsid w:val="00464A2A"/>
    <w:rsid w:val="0047338E"/>
    <w:rsid w:val="0048532D"/>
    <w:rsid w:val="00486AFE"/>
    <w:rsid w:val="00492060"/>
    <w:rsid w:val="00496CF1"/>
    <w:rsid w:val="004C0A98"/>
    <w:rsid w:val="004C19EB"/>
    <w:rsid w:val="004D11D1"/>
    <w:rsid w:val="004D1982"/>
    <w:rsid w:val="004D4CD6"/>
    <w:rsid w:val="004E30C3"/>
    <w:rsid w:val="004F3C93"/>
    <w:rsid w:val="00510A84"/>
    <w:rsid w:val="005169F7"/>
    <w:rsid w:val="0052151F"/>
    <w:rsid w:val="005238C4"/>
    <w:rsid w:val="00527EAE"/>
    <w:rsid w:val="0053469E"/>
    <w:rsid w:val="00544CDF"/>
    <w:rsid w:val="005545FF"/>
    <w:rsid w:val="00570B31"/>
    <w:rsid w:val="00572E17"/>
    <w:rsid w:val="00576F10"/>
    <w:rsid w:val="0059318E"/>
    <w:rsid w:val="005940E9"/>
    <w:rsid w:val="005A35E7"/>
    <w:rsid w:val="005C0A40"/>
    <w:rsid w:val="005C45F2"/>
    <w:rsid w:val="005D472B"/>
    <w:rsid w:val="005F7ECD"/>
    <w:rsid w:val="00600F8C"/>
    <w:rsid w:val="00603EC3"/>
    <w:rsid w:val="00610D39"/>
    <w:rsid w:val="0061755C"/>
    <w:rsid w:val="00617717"/>
    <w:rsid w:val="00630504"/>
    <w:rsid w:val="00633372"/>
    <w:rsid w:val="006374CE"/>
    <w:rsid w:val="006569B9"/>
    <w:rsid w:val="00663736"/>
    <w:rsid w:val="006663D3"/>
    <w:rsid w:val="006846CE"/>
    <w:rsid w:val="00684F90"/>
    <w:rsid w:val="00694F79"/>
    <w:rsid w:val="006958B7"/>
    <w:rsid w:val="006A0607"/>
    <w:rsid w:val="006A0A28"/>
    <w:rsid w:val="006B0652"/>
    <w:rsid w:val="006C0F0C"/>
    <w:rsid w:val="006C457B"/>
    <w:rsid w:val="006C6A30"/>
    <w:rsid w:val="006D5D63"/>
    <w:rsid w:val="006D67C6"/>
    <w:rsid w:val="006E731A"/>
    <w:rsid w:val="006F6802"/>
    <w:rsid w:val="0070178F"/>
    <w:rsid w:val="00703056"/>
    <w:rsid w:val="007175FB"/>
    <w:rsid w:val="0072069A"/>
    <w:rsid w:val="00737F23"/>
    <w:rsid w:val="007666B7"/>
    <w:rsid w:val="0077244D"/>
    <w:rsid w:val="007D0E45"/>
    <w:rsid w:val="007D5ABB"/>
    <w:rsid w:val="007D654F"/>
    <w:rsid w:val="007D6EC1"/>
    <w:rsid w:val="007E397D"/>
    <w:rsid w:val="007E5D3C"/>
    <w:rsid w:val="00805B92"/>
    <w:rsid w:val="008209E9"/>
    <w:rsid w:val="008362C1"/>
    <w:rsid w:val="00841366"/>
    <w:rsid w:val="0086616A"/>
    <w:rsid w:val="00877A72"/>
    <w:rsid w:val="00891D7D"/>
    <w:rsid w:val="00894A15"/>
    <w:rsid w:val="00897D2A"/>
    <w:rsid w:val="008A70E0"/>
    <w:rsid w:val="008B33AC"/>
    <w:rsid w:val="008D0EA6"/>
    <w:rsid w:val="008D6E82"/>
    <w:rsid w:val="008E3B5D"/>
    <w:rsid w:val="008E4DFD"/>
    <w:rsid w:val="008E6460"/>
    <w:rsid w:val="008F06CF"/>
    <w:rsid w:val="008F6692"/>
    <w:rsid w:val="009125DF"/>
    <w:rsid w:val="00915252"/>
    <w:rsid w:val="00915544"/>
    <w:rsid w:val="0094151D"/>
    <w:rsid w:val="00944C63"/>
    <w:rsid w:val="0094546B"/>
    <w:rsid w:val="00955032"/>
    <w:rsid w:val="00962EB1"/>
    <w:rsid w:val="009876CE"/>
    <w:rsid w:val="009909B1"/>
    <w:rsid w:val="00990A11"/>
    <w:rsid w:val="00991585"/>
    <w:rsid w:val="009A09E3"/>
    <w:rsid w:val="009A594E"/>
    <w:rsid w:val="009C0665"/>
    <w:rsid w:val="00A045F4"/>
    <w:rsid w:val="00A07AB0"/>
    <w:rsid w:val="00A45432"/>
    <w:rsid w:val="00A508FE"/>
    <w:rsid w:val="00A52DE5"/>
    <w:rsid w:val="00A55B47"/>
    <w:rsid w:val="00A55E15"/>
    <w:rsid w:val="00A639ED"/>
    <w:rsid w:val="00A735C7"/>
    <w:rsid w:val="00A80122"/>
    <w:rsid w:val="00A81765"/>
    <w:rsid w:val="00A91111"/>
    <w:rsid w:val="00A91C92"/>
    <w:rsid w:val="00AA529C"/>
    <w:rsid w:val="00AC7874"/>
    <w:rsid w:val="00AD069B"/>
    <w:rsid w:val="00AD4AF5"/>
    <w:rsid w:val="00AD720B"/>
    <w:rsid w:val="00AF460D"/>
    <w:rsid w:val="00B01F66"/>
    <w:rsid w:val="00B10A49"/>
    <w:rsid w:val="00B270A1"/>
    <w:rsid w:val="00B34B3D"/>
    <w:rsid w:val="00B40980"/>
    <w:rsid w:val="00B426F2"/>
    <w:rsid w:val="00B610EE"/>
    <w:rsid w:val="00B64E3C"/>
    <w:rsid w:val="00B70797"/>
    <w:rsid w:val="00B90E1C"/>
    <w:rsid w:val="00B942A1"/>
    <w:rsid w:val="00BA0218"/>
    <w:rsid w:val="00BC515F"/>
    <w:rsid w:val="00BD4057"/>
    <w:rsid w:val="00BD5F31"/>
    <w:rsid w:val="00BE3454"/>
    <w:rsid w:val="00BF485E"/>
    <w:rsid w:val="00BF7AA1"/>
    <w:rsid w:val="00C0373C"/>
    <w:rsid w:val="00C05604"/>
    <w:rsid w:val="00C058D2"/>
    <w:rsid w:val="00C06119"/>
    <w:rsid w:val="00C14FA5"/>
    <w:rsid w:val="00C1590A"/>
    <w:rsid w:val="00C27D30"/>
    <w:rsid w:val="00C5030F"/>
    <w:rsid w:val="00C52A56"/>
    <w:rsid w:val="00C53E41"/>
    <w:rsid w:val="00C56F30"/>
    <w:rsid w:val="00C77DE4"/>
    <w:rsid w:val="00C87676"/>
    <w:rsid w:val="00CA2122"/>
    <w:rsid w:val="00CC2C69"/>
    <w:rsid w:val="00CD3BEE"/>
    <w:rsid w:val="00CE49D1"/>
    <w:rsid w:val="00D05AD0"/>
    <w:rsid w:val="00D15F92"/>
    <w:rsid w:val="00D24E3B"/>
    <w:rsid w:val="00D271EC"/>
    <w:rsid w:val="00D307FB"/>
    <w:rsid w:val="00D33719"/>
    <w:rsid w:val="00D33968"/>
    <w:rsid w:val="00D46C83"/>
    <w:rsid w:val="00D47A8D"/>
    <w:rsid w:val="00D512EF"/>
    <w:rsid w:val="00D64C7E"/>
    <w:rsid w:val="00D75875"/>
    <w:rsid w:val="00D86B2B"/>
    <w:rsid w:val="00D95D49"/>
    <w:rsid w:val="00DC699F"/>
    <w:rsid w:val="00DD31CA"/>
    <w:rsid w:val="00DD4309"/>
    <w:rsid w:val="00DF738D"/>
    <w:rsid w:val="00E01C86"/>
    <w:rsid w:val="00E113C8"/>
    <w:rsid w:val="00E34DC1"/>
    <w:rsid w:val="00E37E18"/>
    <w:rsid w:val="00E526FB"/>
    <w:rsid w:val="00E660D2"/>
    <w:rsid w:val="00E72452"/>
    <w:rsid w:val="00E727C3"/>
    <w:rsid w:val="00E7437E"/>
    <w:rsid w:val="00E85F89"/>
    <w:rsid w:val="00E95274"/>
    <w:rsid w:val="00EA7F9B"/>
    <w:rsid w:val="00EB07A6"/>
    <w:rsid w:val="00EB0E8B"/>
    <w:rsid w:val="00EB2E9C"/>
    <w:rsid w:val="00ED7E4B"/>
    <w:rsid w:val="00F34ADE"/>
    <w:rsid w:val="00F374E1"/>
    <w:rsid w:val="00F47330"/>
    <w:rsid w:val="00F515B3"/>
    <w:rsid w:val="00F74071"/>
    <w:rsid w:val="00F84416"/>
    <w:rsid w:val="00F8445C"/>
    <w:rsid w:val="00FA0135"/>
    <w:rsid w:val="00FB2CCB"/>
    <w:rsid w:val="00FC3C6F"/>
    <w:rsid w:val="00FC5034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0EBF0"/>
  <w15:docId w15:val="{402E54FA-5249-44B4-9E4C-3D486288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BD1"/>
    <w:pPr>
      <w:keepNext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B1BD1"/>
    <w:pPr>
      <w:keepNext/>
      <w:jc w:val="center"/>
      <w:outlineLvl w:val="1"/>
    </w:pPr>
    <w:rPr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0B1BD1"/>
    <w:pPr>
      <w:keepNext/>
      <w:ind w:firstLine="708"/>
      <w:jc w:val="center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0B1BD1"/>
    <w:pPr>
      <w:keepNext/>
      <w:jc w:val="center"/>
      <w:outlineLvl w:val="4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Akapit z listą BS,Numerowanie,L1,Akapit z listą5,T_SZ_List Paragraph,normalny tekst,Bullet Number,List Paragraph1,lp1,List Paragraph2,ISCG Numerowanie,lp11,List Paragraph11,Bullet 1,Use Case List Paragraph,Body MS Bullet,CW_Lista,BulletC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0E8B"/>
    <w:rPr>
      <w:rFonts w:ascii="Tahoma" w:eastAsia="Times New Roman" w:hAnsi="Tahoma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B0E8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uiPriority w:val="99"/>
    <w:rsid w:val="00EB0E8B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B0E8B"/>
    <w:rPr>
      <w:rFonts w:ascii="Tahoma" w:hAnsi="Tahoma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EB0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8B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E8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Numerowanie Znak,L1 Znak,Akapit z listą5 Znak,T_SZ_List Paragraph Znak,normalny tekst Znak,Bullet Number Znak,List Paragraph1 Znak,lp1 Znak,List Paragraph2 Znak,ISCG Numerowanie Znak,lp11 Znak,Bullet 1 Znak"/>
    <w:link w:val="Akapitzlist"/>
    <w:uiPriority w:val="34"/>
    <w:qFormat/>
    <w:rsid w:val="009876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2z1">
    <w:name w:val="WW8Num2z1"/>
    <w:rsid w:val="00E7437E"/>
    <w:rPr>
      <w:rFonts w:cs="Times New Roman"/>
    </w:rPr>
  </w:style>
  <w:style w:type="character" w:styleId="Odwoanieprzypisudolnego">
    <w:name w:val="footnote reference"/>
    <w:basedOn w:val="Domylnaczcionkaakapitu"/>
    <w:semiHidden/>
    <w:unhideWhenUsed/>
    <w:rsid w:val="00114144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44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44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B1BD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B1BD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B1B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B1BD1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1B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1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B1B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B1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B1B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0B1BD1"/>
    <w:rPr>
      <w:rFonts w:hint="default"/>
    </w:rPr>
  </w:style>
  <w:style w:type="paragraph" w:customStyle="1" w:styleId="arimr">
    <w:name w:val="arimr"/>
    <w:basedOn w:val="Normalny"/>
    <w:rsid w:val="00B34B3D"/>
    <w:pPr>
      <w:widowControl w:val="0"/>
      <w:snapToGrid w:val="0"/>
      <w:spacing w:line="360" w:lineRule="auto"/>
    </w:pPr>
    <w:rPr>
      <w:szCs w:val="20"/>
      <w:lang w:val="en-US"/>
    </w:rPr>
  </w:style>
  <w:style w:type="character" w:styleId="Tekstzastpczy">
    <w:name w:val="Placeholder Text"/>
    <w:basedOn w:val="Domylnaczcionkaakapitu"/>
    <w:uiPriority w:val="99"/>
    <w:semiHidden/>
    <w:rsid w:val="003C37FA"/>
    <w:rPr>
      <w:color w:val="808080"/>
    </w:rPr>
  </w:style>
  <w:style w:type="character" w:styleId="Uwydatnienie">
    <w:name w:val="Emphasis"/>
    <w:basedOn w:val="Domylnaczcionkaakapitu"/>
    <w:uiPriority w:val="20"/>
    <w:qFormat/>
    <w:rsid w:val="007D0E45"/>
    <w:rPr>
      <w:i/>
      <w:iCs/>
    </w:rPr>
  </w:style>
  <w:style w:type="paragraph" w:styleId="Tytu">
    <w:name w:val="Title"/>
    <w:basedOn w:val="Normalny"/>
    <w:next w:val="Podtytu"/>
    <w:link w:val="TytuZnak"/>
    <w:uiPriority w:val="10"/>
    <w:qFormat/>
    <w:rsid w:val="006D5D63"/>
    <w:pPr>
      <w:suppressAutoHyphens/>
      <w:jc w:val="center"/>
    </w:pPr>
    <w:rPr>
      <w:b/>
      <w:bCs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10"/>
    <w:rsid w:val="006D5D63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5D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D5D63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WW8Num4z6">
    <w:name w:val="WW8Num4z6"/>
    <w:rsid w:val="00663736"/>
  </w:style>
  <w:style w:type="numbering" w:customStyle="1" w:styleId="WW8Num225">
    <w:name w:val="WW8Num225"/>
    <w:basedOn w:val="Bezlisty"/>
    <w:rsid w:val="00C06119"/>
    <w:pPr>
      <w:numPr>
        <w:numId w:val="1"/>
      </w:numPr>
    </w:pPr>
  </w:style>
  <w:style w:type="numbering" w:customStyle="1" w:styleId="WW8Num18">
    <w:name w:val="WW8Num18"/>
    <w:basedOn w:val="Bezlisty"/>
    <w:rsid w:val="0094151D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7D813-8EEA-49FC-BBF9-C1442361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Marcin Rempuszewski</cp:lastModifiedBy>
  <cp:revision>13</cp:revision>
  <cp:lastPrinted>2022-08-12T15:08:00Z</cp:lastPrinted>
  <dcterms:created xsi:type="dcterms:W3CDTF">2023-12-14T10:59:00Z</dcterms:created>
  <dcterms:modified xsi:type="dcterms:W3CDTF">2024-08-14T08:40:00Z</dcterms:modified>
</cp:coreProperties>
</file>