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DBE710" w14:textId="43BCC8DD" w:rsidR="00BC249E" w:rsidRDefault="00BC249E" w:rsidP="00BC249E">
      <w:pPr>
        <w:suppressAutoHyphens w:val="0"/>
        <w:spacing w:line="360" w:lineRule="auto"/>
        <w:jc w:val="right"/>
      </w:pPr>
      <w:r w:rsidRPr="003B6101">
        <w:t xml:space="preserve">Załącznik nr </w:t>
      </w:r>
      <w:r>
        <w:t>3</w:t>
      </w:r>
      <w:r w:rsidRPr="003B6101">
        <w:t xml:space="preserve"> do zapytania ofertowego nr PCPR.226</w:t>
      </w:r>
      <w:r>
        <w:t>0</w:t>
      </w:r>
      <w:r w:rsidRPr="003B6101">
        <w:t xml:space="preserve">. </w:t>
      </w:r>
      <w:r>
        <w:t>5</w:t>
      </w:r>
      <w:r w:rsidRPr="003B6101">
        <w:t xml:space="preserve"> /2024</w:t>
      </w:r>
    </w:p>
    <w:p w14:paraId="6C4F081A" w14:textId="2EF6B6CC" w:rsidR="00460C97" w:rsidRPr="00460C97" w:rsidRDefault="00460C97" w:rsidP="00460C97">
      <w:pPr>
        <w:shd w:val="clear" w:color="auto" w:fill="FFFFFF"/>
        <w:spacing w:line="360" w:lineRule="auto"/>
        <w:jc w:val="right"/>
        <w:rPr>
          <w:color w:val="000000"/>
          <w:spacing w:val="-1"/>
        </w:rPr>
      </w:pPr>
      <w:r>
        <w:t>…………</w:t>
      </w:r>
      <w:r w:rsidRPr="00E6053E">
        <w:t>……………, dnia ………</w:t>
      </w:r>
    </w:p>
    <w:p w14:paraId="59C789A4" w14:textId="77777777" w:rsidR="00460C97" w:rsidRPr="00E6053E" w:rsidRDefault="00460C97" w:rsidP="00460C97">
      <w:pPr>
        <w:shd w:val="clear" w:color="auto" w:fill="FFFFFF"/>
        <w:spacing w:line="360" w:lineRule="auto"/>
        <w:rPr>
          <w:color w:val="000000"/>
          <w:spacing w:val="-1"/>
        </w:rPr>
      </w:pPr>
      <w:r w:rsidRPr="00E6053E">
        <w:rPr>
          <w:color w:val="000000"/>
          <w:spacing w:val="-1"/>
        </w:rPr>
        <w:t>(pieczęć adresowa firmy wykonawcy)</w:t>
      </w:r>
    </w:p>
    <w:p w14:paraId="0F14121C" w14:textId="77777777" w:rsidR="00460C97" w:rsidRPr="00E6053E" w:rsidRDefault="00460C97" w:rsidP="00460C97">
      <w:pPr>
        <w:shd w:val="clear" w:color="auto" w:fill="FFFFFF"/>
        <w:spacing w:line="360" w:lineRule="auto"/>
        <w:rPr>
          <w:color w:val="000000"/>
          <w:spacing w:val="-1"/>
        </w:rPr>
      </w:pPr>
    </w:p>
    <w:p w14:paraId="1007733F" w14:textId="77777777" w:rsidR="00460C97" w:rsidRPr="00E6053E" w:rsidRDefault="00460C97" w:rsidP="00460C97">
      <w:pPr>
        <w:shd w:val="clear" w:color="auto" w:fill="FFFFFF"/>
        <w:spacing w:line="360" w:lineRule="auto"/>
      </w:pPr>
      <w:r w:rsidRPr="00E6053E">
        <w:t xml:space="preserve">……………………………………………… </w:t>
      </w:r>
    </w:p>
    <w:p w14:paraId="08DCFEC6" w14:textId="77777777" w:rsidR="00460C97" w:rsidRPr="00E6053E" w:rsidRDefault="00460C97" w:rsidP="00460C97">
      <w:pPr>
        <w:shd w:val="clear" w:color="auto" w:fill="FFFFFF"/>
        <w:spacing w:line="360" w:lineRule="auto"/>
      </w:pPr>
      <w:r w:rsidRPr="00E6053E">
        <w:t xml:space="preserve"> (Imię i nazwisko/Nazwa organizacji/firmy) </w:t>
      </w:r>
    </w:p>
    <w:p w14:paraId="21269EF7" w14:textId="77777777" w:rsidR="00460C97" w:rsidRPr="00E6053E" w:rsidRDefault="00460C97" w:rsidP="00460C97">
      <w:pPr>
        <w:shd w:val="clear" w:color="auto" w:fill="FFFFFF"/>
        <w:spacing w:line="360" w:lineRule="auto"/>
      </w:pPr>
      <w:r w:rsidRPr="00E6053E">
        <w:t xml:space="preserve">………………………………………………. </w:t>
      </w:r>
    </w:p>
    <w:p w14:paraId="61AD2393" w14:textId="20E08820" w:rsidR="00460C97" w:rsidRPr="00E6053E" w:rsidRDefault="00460C97" w:rsidP="00460C97">
      <w:pPr>
        <w:shd w:val="clear" w:color="auto" w:fill="FFFFFF"/>
        <w:spacing w:line="360" w:lineRule="auto"/>
      </w:pPr>
      <w:r>
        <w:t xml:space="preserve">                           </w:t>
      </w:r>
      <w:r w:rsidRPr="00E6053E">
        <w:t xml:space="preserve"> (Adres) </w:t>
      </w:r>
    </w:p>
    <w:p w14:paraId="4A3AA0EF" w14:textId="77777777" w:rsidR="00460C97" w:rsidRPr="00E6053E" w:rsidRDefault="00460C97" w:rsidP="00460C97">
      <w:pPr>
        <w:shd w:val="clear" w:color="auto" w:fill="FFFFFF"/>
        <w:spacing w:line="360" w:lineRule="auto"/>
      </w:pPr>
      <w:r w:rsidRPr="00E6053E">
        <w:t xml:space="preserve">………………………………………………. </w:t>
      </w:r>
    </w:p>
    <w:p w14:paraId="2465D6DF" w14:textId="4CC49DD3" w:rsidR="00460C97" w:rsidRPr="00E6053E" w:rsidRDefault="00460C97" w:rsidP="00460C97">
      <w:pPr>
        <w:shd w:val="clear" w:color="auto" w:fill="FFFFFF"/>
        <w:spacing w:line="360" w:lineRule="auto"/>
      </w:pPr>
      <w:r>
        <w:t xml:space="preserve">               </w:t>
      </w:r>
      <w:r w:rsidRPr="00E6053E">
        <w:t xml:space="preserve"> (e-mail/ tel. kontaktowy) </w:t>
      </w:r>
    </w:p>
    <w:p w14:paraId="71F0FC54" w14:textId="77777777" w:rsidR="00460C97" w:rsidRPr="00E6053E" w:rsidRDefault="00460C97" w:rsidP="00460C97">
      <w:pPr>
        <w:shd w:val="clear" w:color="auto" w:fill="FFFFFF"/>
        <w:spacing w:line="360" w:lineRule="auto"/>
      </w:pPr>
    </w:p>
    <w:p w14:paraId="23E2BFA1" w14:textId="166E168F" w:rsidR="00460C97" w:rsidRPr="00E6053E" w:rsidRDefault="00460C97" w:rsidP="00460C97">
      <w:pPr>
        <w:shd w:val="clear" w:color="auto" w:fill="FFFFFF"/>
        <w:spacing w:line="360" w:lineRule="auto"/>
        <w:jc w:val="center"/>
        <w:rPr>
          <w:b/>
          <w:bCs/>
        </w:rPr>
      </w:pPr>
      <w:r w:rsidRPr="00E6053E">
        <w:rPr>
          <w:b/>
          <w:bCs/>
        </w:rPr>
        <w:t>Oświadczenie o braku powiązań osobowych i kapitałowych</w:t>
      </w:r>
    </w:p>
    <w:p w14:paraId="041A9177" w14:textId="223E580D" w:rsidR="00460C97" w:rsidRPr="00E6053E" w:rsidRDefault="00460C97" w:rsidP="00460C97">
      <w:pPr>
        <w:shd w:val="clear" w:color="auto" w:fill="FFFFFF"/>
        <w:spacing w:line="360" w:lineRule="auto"/>
        <w:jc w:val="both"/>
      </w:pPr>
      <w:r w:rsidRPr="00E6053E">
        <w:t>Składając ofertę w postępowaniu ofertowym z dnia ………………… 202</w:t>
      </w:r>
      <w:r>
        <w:t>4</w:t>
      </w:r>
      <w:r w:rsidRPr="00E6053E">
        <w:t xml:space="preserve"> r. w ramach</w:t>
      </w:r>
      <w:r>
        <w:t xml:space="preserve"> projektu</w:t>
      </w:r>
      <w:r w:rsidRPr="00C55255">
        <w:t>: „Wsparcie deinstytucjonalizacji pieczy zastępczej w podregionie leszczyńskim”</w:t>
      </w:r>
      <w:r>
        <w:t xml:space="preserve"> </w:t>
      </w:r>
      <w:r w:rsidRPr="00E6053E">
        <w:t>– oświadczam, że pomiędzy Oferentem a Zamawiającym – Powiatem Grodziskim/Powiat</w:t>
      </w:r>
      <w:r>
        <w:t>o</w:t>
      </w:r>
      <w:r w:rsidRPr="00E6053E">
        <w:t xml:space="preserve">wym Centrum Pomocy Rodzinie nie istnieje wzajemne powiązanie kapitałowe lub osobowe, wykluczające nasz  udział w niniejszym postępowaniu. </w:t>
      </w:r>
    </w:p>
    <w:p w14:paraId="0A4B442C" w14:textId="77777777" w:rsidR="00460C97" w:rsidRPr="00E6053E" w:rsidRDefault="00460C97" w:rsidP="00460C97">
      <w:pPr>
        <w:shd w:val="clear" w:color="auto" w:fill="FFFFFF"/>
        <w:spacing w:line="360" w:lineRule="auto"/>
        <w:jc w:val="both"/>
      </w:pPr>
      <w:r w:rsidRPr="00E6053E">
        <w:t>Poprzez powiązania, o których mowa powyżej rozumie się wzajemne powiązania między Zamawiającym lub osobami upoważnionymi do zaciągania zobowiązań w jego imieniu lub  osobami wykonującymi w jego imieniu czynności związane z przygotowaniem i</w:t>
      </w:r>
      <w:r>
        <w:t> </w:t>
      </w:r>
      <w:r w:rsidRPr="00E6053E">
        <w:t>przeprowadzeniem procedury wyboru Wykonawcy a Wykonawcą, polegające  w</w:t>
      </w:r>
      <w:r>
        <w:t> </w:t>
      </w:r>
      <w:r w:rsidRPr="00E6053E">
        <w:t xml:space="preserve">szczególności na: </w:t>
      </w:r>
    </w:p>
    <w:p w14:paraId="0482F978" w14:textId="77777777" w:rsidR="00460C97" w:rsidRPr="00E6053E" w:rsidRDefault="00460C97" w:rsidP="00460C97">
      <w:pPr>
        <w:shd w:val="clear" w:color="auto" w:fill="FFFFFF"/>
        <w:spacing w:line="360" w:lineRule="auto"/>
        <w:jc w:val="both"/>
      </w:pPr>
      <w:r w:rsidRPr="00E6053E">
        <w:t xml:space="preserve">- uczestnictwie w spółce jako wspólnik spółki cywilnej lub spółki osobowej, </w:t>
      </w:r>
    </w:p>
    <w:p w14:paraId="2FA92DE3" w14:textId="77777777" w:rsidR="00460C97" w:rsidRPr="00E6053E" w:rsidRDefault="00460C97" w:rsidP="00460C97">
      <w:pPr>
        <w:shd w:val="clear" w:color="auto" w:fill="FFFFFF"/>
        <w:spacing w:line="360" w:lineRule="auto"/>
        <w:jc w:val="both"/>
      </w:pPr>
      <w:r w:rsidRPr="00E6053E">
        <w:t xml:space="preserve">- posiadaniu udziałów lub co najmniej 10% akcji, </w:t>
      </w:r>
    </w:p>
    <w:p w14:paraId="08522746" w14:textId="77777777" w:rsidR="00460C97" w:rsidRPr="00E6053E" w:rsidRDefault="00460C97" w:rsidP="00460C97">
      <w:pPr>
        <w:shd w:val="clear" w:color="auto" w:fill="FFFFFF"/>
        <w:spacing w:line="360" w:lineRule="auto"/>
        <w:jc w:val="both"/>
      </w:pPr>
      <w:r w:rsidRPr="00E6053E">
        <w:t xml:space="preserve">- pełnieniu funkcji członka organu nadzorczego lub zarządzającego, prokurenta, pełnomocnika, </w:t>
      </w:r>
    </w:p>
    <w:p w14:paraId="52B958AF" w14:textId="77777777" w:rsidR="00460C97" w:rsidRDefault="00460C97" w:rsidP="00460C97">
      <w:pPr>
        <w:shd w:val="clear" w:color="auto" w:fill="FFFFFF"/>
        <w:spacing w:line="360" w:lineRule="auto"/>
        <w:jc w:val="both"/>
      </w:pPr>
      <w:r w:rsidRPr="00E6053E">
        <w:t xml:space="preserve">- pozostawaniu w związku małżeńskim, w stosunku pokrewieństwa lub powinowactwa w linii prostej, bocznej drugiego stopnia lub w stosunku przysposobienia, opieki lub kurateli. </w:t>
      </w:r>
    </w:p>
    <w:p w14:paraId="58F4D6F9" w14:textId="77777777" w:rsidR="00460C97" w:rsidRDefault="00460C97" w:rsidP="00460C97">
      <w:pPr>
        <w:shd w:val="clear" w:color="auto" w:fill="FFFFFF"/>
        <w:spacing w:line="360" w:lineRule="auto"/>
        <w:jc w:val="both"/>
      </w:pPr>
    </w:p>
    <w:p w14:paraId="35E0D997" w14:textId="77777777" w:rsidR="00460C97" w:rsidRPr="00E6053E" w:rsidRDefault="00460C97" w:rsidP="00460C97">
      <w:pPr>
        <w:shd w:val="clear" w:color="auto" w:fill="FFFFFF"/>
        <w:spacing w:line="360" w:lineRule="auto"/>
        <w:jc w:val="both"/>
      </w:pPr>
    </w:p>
    <w:p w14:paraId="65384D43" w14:textId="77777777" w:rsidR="00460C97" w:rsidRPr="004B0D64" w:rsidRDefault="00460C97" w:rsidP="00460C97">
      <w:pPr>
        <w:ind w:left="3540" w:firstLine="708"/>
        <w:jc w:val="right"/>
      </w:pPr>
      <w:r w:rsidRPr="004B0D64">
        <w:t>……....................................................................</w:t>
      </w:r>
    </w:p>
    <w:p w14:paraId="3BF8E798" w14:textId="77777777" w:rsidR="00460C97" w:rsidRPr="004B0D64" w:rsidRDefault="00460C97" w:rsidP="00460C97">
      <w:pPr>
        <w:ind w:left="4260"/>
        <w:jc w:val="right"/>
        <w:rPr>
          <w:bCs/>
          <w:i/>
        </w:rPr>
      </w:pPr>
      <w:r w:rsidRPr="004B0D64">
        <w:rPr>
          <w:bCs/>
          <w:i/>
        </w:rPr>
        <w:t>imię i nazwisko (pieczęć) i podpis/y Wykonawcy</w:t>
      </w:r>
    </w:p>
    <w:p w14:paraId="56D98D68" w14:textId="77777777" w:rsidR="00460C97" w:rsidRPr="004B0D64" w:rsidRDefault="00460C97" w:rsidP="00460C97">
      <w:pPr>
        <w:ind w:left="4260"/>
        <w:jc w:val="center"/>
        <w:rPr>
          <w:bCs/>
          <w:i/>
        </w:rPr>
      </w:pPr>
      <w:r>
        <w:rPr>
          <w:bCs/>
          <w:i/>
        </w:rPr>
        <w:t xml:space="preserve">          lub</w:t>
      </w:r>
    </w:p>
    <w:p w14:paraId="7312AACA" w14:textId="77777777" w:rsidR="00460C97" w:rsidRPr="004B0D64" w:rsidRDefault="00460C97" w:rsidP="00460C97">
      <w:pPr>
        <w:ind w:left="4260"/>
        <w:jc w:val="center"/>
        <w:rPr>
          <w:bCs/>
          <w:i/>
        </w:rPr>
      </w:pPr>
      <w:r>
        <w:rPr>
          <w:bCs/>
          <w:i/>
        </w:rPr>
        <w:t xml:space="preserve">                </w:t>
      </w:r>
      <w:r w:rsidRPr="004B0D64">
        <w:rPr>
          <w:bCs/>
          <w:i/>
        </w:rPr>
        <w:t>osoby/osób upoważnionej/ych do Wykonawcy</w:t>
      </w:r>
    </w:p>
    <w:p w14:paraId="33F2E253" w14:textId="52B6515A" w:rsidR="004B0D64" w:rsidRPr="00460C97" w:rsidRDefault="004B0D64" w:rsidP="00460C97">
      <w:pPr>
        <w:spacing w:line="360" w:lineRule="auto"/>
        <w:ind w:left="720" w:right="-108"/>
      </w:pPr>
    </w:p>
    <w:sectPr w:rsidR="004B0D64" w:rsidRPr="00460C97" w:rsidSect="006919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8B715" w14:textId="77777777" w:rsidR="00D20E03" w:rsidRDefault="00D20E03">
      <w:r>
        <w:separator/>
      </w:r>
    </w:p>
  </w:endnote>
  <w:endnote w:type="continuationSeparator" w:id="0">
    <w:p w14:paraId="1079D5A4" w14:textId="77777777" w:rsidR="00D20E03" w:rsidRDefault="00D2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5C5E" w14:textId="77777777" w:rsidR="00163B65" w:rsidRDefault="00163B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574CB" w14:textId="30A3A8ED" w:rsidR="00F276D3" w:rsidRPr="00C55255" w:rsidRDefault="00374C40" w:rsidP="00C55255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E4BF24" wp14:editId="14DB0035">
          <wp:simplePos x="0" y="0"/>
          <wp:positionH relativeFrom="column">
            <wp:posOffset>-899795</wp:posOffset>
          </wp:positionH>
          <wp:positionV relativeFrom="paragraph">
            <wp:posOffset>-258445</wp:posOffset>
          </wp:positionV>
          <wp:extent cx="7547610" cy="723900"/>
          <wp:effectExtent l="0" t="0" r="0" b="0"/>
          <wp:wrapNone/>
          <wp:docPr id="3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1EE03" w14:textId="77777777" w:rsidR="00163B65" w:rsidRDefault="00163B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B10A9" w14:textId="77777777" w:rsidR="00D20E03" w:rsidRDefault="00D20E03">
      <w:r>
        <w:separator/>
      </w:r>
    </w:p>
  </w:footnote>
  <w:footnote w:type="continuationSeparator" w:id="0">
    <w:p w14:paraId="73A2DCBC" w14:textId="77777777" w:rsidR="00D20E03" w:rsidRDefault="00D2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9C9F2" w14:textId="77777777" w:rsidR="00163B65" w:rsidRDefault="00163B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C45C0" w14:textId="5A4D6CE3" w:rsidR="00C55255" w:rsidRDefault="00374C40" w:rsidP="00C55255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08C0690" wp14:editId="1D442508">
          <wp:simplePos x="0" y="0"/>
          <wp:positionH relativeFrom="column">
            <wp:posOffset>-891540</wp:posOffset>
          </wp:positionH>
          <wp:positionV relativeFrom="paragraph">
            <wp:posOffset>-208280</wp:posOffset>
          </wp:positionV>
          <wp:extent cx="7552690" cy="733425"/>
          <wp:effectExtent l="0" t="0" r="0" b="0"/>
          <wp:wrapNone/>
          <wp:docPr id="2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0CC26B" w14:textId="77777777" w:rsidR="00F276D3" w:rsidRDefault="00F276D3">
    <w:pPr>
      <w:spacing w:line="252" w:lineRule="auto"/>
      <w:ind w:right="17"/>
      <w:jc w:val="right"/>
    </w:pPr>
  </w:p>
  <w:p w14:paraId="1C8B83C0" w14:textId="77777777" w:rsidR="00F276D3" w:rsidRPr="00C55255" w:rsidRDefault="00F276D3" w:rsidP="00C55255">
    <w:pPr>
      <w:pStyle w:val="Legenda1"/>
      <w:tabs>
        <w:tab w:val="left" w:pos="7920"/>
      </w:tabs>
      <w:spacing w:before="0" w:after="0" w:line="360" w:lineRule="auto"/>
      <w:jc w:val="center"/>
      <w:rPr>
        <w:rFonts w:cs="Times New Roman"/>
      </w:rPr>
    </w:pPr>
    <w:r w:rsidRPr="00C55255">
      <w:rPr>
        <w:rFonts w:cs="Times New Roman"/>
      </w:rPr>
      <w:t>Projekt pn.: „</w:t>
    </w:r>
    <w:r w:rsidR="00C55255" w:rsidRPr="00C55255">
      <w:rPr>
        <w:rFonts w:cs="Times New Roman"/>
      </w:rPr>
      <w:t>Wsparcie deinstytucjonalizacji pieczy zastępczej w podregionie leszczyńskim</w:t>
    </w:r>
    <w:r w:rsidRPr="00C55255">
      <w:rPr>
        <w:rFonts w:cs="Times New Roman"/>
      </w:rPr>
      <w:t>”</w:t>
    </w:r>
  </w:p>
  <w:p w14:paraId="2F4A2069" w14:textId="5AADD61A" w:rsidR="00F276D3" w:rsidRPr="00C55255" w:rsidRDefault="00163B65" w:rsidP="00C55255">
    <w:pPr>
      <w:pStyle w:val="Legenda1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7920"/>
      </w:tabs>
      <w:spacing w:before="0" w:after="0" w:line="360" w:lineRule="auto"/>
      <w:jc w:val="center"/>
      <w:rPr>
        <w:rFonts w:cs="Times New Roman"/>
      </w:rPr>
    </w:pPr>
    <w:r>
      <w:rPr>
        <w:rFonts w:cs="Times New Roman"/>
      </w:rPr>
      <w:t>do</w:t>
    </w:r>
    <w:r w:rsidR="00F276D3" w:rsidRPr="00C55255">
      <w:rPr>
        <w:rFonts w:cs="Times New Roman"/>
      </w:rPr>
      <w:t>finansowany z Unii Europejskiej w ramach Europejskiego Funduszu Społecznego.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73889" w14:textId="77777777" w:rsidR="00163B65" w:rsidRDefault="00163B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0000000D"/>
    <w:multiLevelType w:val="multi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0000000F"/>
    <w:multiLevelType w:val="multi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00000013"/>
    <w:multiLevelType w:val="multi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00000014"/>
    <w:multiLevelType w:val="multi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07950359"/>
    <w:multiLevelType w:val="hybridMultilevel"/>
    <w:tmpl w:val="292E50AC"/>
    <w:lvl w:ilvl="0" w:tplc="6ABC3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F11235"/>
    <w:multiLevelType w:val="hybridMultilevel"/>
    <w:tmpl w:val="2CD69C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26F165C"/>
    <w:multiLevelType w:val="hybridMultilevel"/>
    <w:tmpl w:val="156C1B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48109B"/>
    <w:multiLevelType w:val="hybridMultilevel"/>
    <w:tmpl w:val="9D7C0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9286F"/>
    <w:multiLevelType w:val="hybridMultilevel"/>
    <w:tmpl w:val="AB822C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3800E05"/>
    <w:multiLevelType w:val="hybridMultilevel"/>
    <w:tmpl w:val="34BEDCE8"/>
    <w:lvl w:ilvl="0" w:tplc="C8DC2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1E1C0F"/>
    <w:multiLevelType w:val="hybridMultilevel"/>
    <w:tmpl w:val="38D47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13C3D"/>
    <w:multiLevelType w:val="hybridMultilevel"/>
    <w:tmpl w:val="652804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D13E8B"/>
    <w:multiLevelType w:val="hybridMultilevel"/>
    <w:tmpl w:val="7172B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314D0"/>
    <w:multiLevelType w:val="hybridMultilevel"/>
    <w:tmpl w:val="DEEED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023437">
    <w:abstractNumId w:val="0"/>
  </w:num>
  <w:num w:numId="2" w16cid:durableId="1547716519">
    <w:abstractNumId w:val="31"/>
  </w:num>
  <w:num w:numId="3" w16cid:durableId="1139349061">
    <w:abstractNumId w:val="29"/>
  </w:num>
  <w:num w:numId="4" w16cid:durableId="761993386">
    <w:abstractNumId w:val="33"/>
  </w:num>
  <w:num w:numId="5" w16cid:durableId="1919441463">
    <w:abstractNumId w:val="32"/>
  </w:num>
  <w:num w:numId="6" w16cid:durableId="85811622">
    <w:abstractNumId w:val="27"/>
  </w:num>
  <w:num w:numId="7" w16cid:durableId="456803558">
    <w:abstractNumId w:val="34"/>
  </w:num>
  <w:num w:numId="8" w16cid:durableId="561792439">
    <w:abstractNumId w:val="28"/>
  </w:num>
  <w:num w:numId="9" w16cid:durableId="519241730">
    <w:abstractNumId w:val="35"/>
  </w:num>
  <w:num w:numId="10" w16cid:durableId="1858159431">
    <w:abstractNumId w:val="30"/>
  </w:num>
  <w:num w:numId="11" w16cid:durableId="510223240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D31"/>
    <w:rsid w:val="000142BF"/>
    <w:rsid w:val="000352FD"/>
    <w:rsid w:val="00050081"/>
    <w:rsid w:val="00056981"/>
    <w:rsid w:val="000636D8"/>
    <w:rsid w:val="00066267"/>
    <w:rsid w:val="0007580E"/>
    <w:rsid w:val="000B292C"/>
    <w:rsid w:val="000E42E5"/>
    <w:rsid w:val="001262B0"/>
    <w:rsid w:val="001316EC"/>
    <w:rsid w:val="00163B65"/>
    <w:rsid w:val="00163BC6"/>
    <w:rsid w:val="00175133"/>
    <w:rsid w:val="00175C09"/>
    <w:rsid w:val="001A1880"/>
    <w:rsid w:val="001C2AA3"/>
    <w:rsid w:val="001C5E5B"/>
    <w:rsid w:val="001C731A"/>
    <w:rsid w:val="001D4F37"/>
    <w:rsid w:val="0021291E"/>
    <w:rsid w:val="00225BDE"/>
    <w:rsid w:val="002410EE"/>
    <w:rsid w:val="002641AF"/>
    <w:rsid w:val="002A36BA"/>
    <w:rsid w:val="00347CF1"/>
    <w:rsid w:val="00356CF1"/>
    <w:rsid w:val="00374C40"/>
    <w:rsid w:val="003D2032"/>
    <w:rsid w:val="003D5470"/>
    <w:rsid w:val="003E7D56"/>
    <w:rsid w:val="00435105"/>
    <w:rsid w:val="00460C97"/>
    <w:rsid w:val="00463882"/>
    <w:rsid w:val="004B0D64"/>
    <w:rsid w:val="004C2AD0"/>
    <w:rsid w:val="004C4FE9"/>
    <w:rsid w:val="00500CB0"/>
    <w:rsid w:val="005132A4"/>
    <w:rsid w:val="00517B96"/>
    <w:rsid w:val="005315B1"/>
    <w:rsid w:val="005458B4"/>
    <w:rsid w:val="0055407C"/>
    <w:rsid w:val="00596D4A"/>
    <w:rsid w:val="005A508F"/>
    <w:rsid w:val="005A6C81"/>
    <w:rsid w:val="005A79FE"/>
    <w:rsid w:val="005F61F9"/>
    <w:rsid w:val="0061746E"/>
    <w:rsid w:val="0065514F"/>
    <w:rsid w:val="00664045"/>
    <w:rsid w:val="00676C0C"/>
    <w:rsid w:val="00685316"/>
    <w:rsid w:val="00685508"/>
    <w:rsid w:val="006856EB"/>
    <w:rsid w:val="006875D7"/>
    <w:rsid w:val="006919B9"/>
    <w:rsid w:val="006D15EB"/>
    <w:rsid w:val="006E2850"/>
    <w:rsid w:val="006E766B"/>
    <w:rsid w:val="00736847"/>
    <w:rsid w:val="007549F5"/>
    <w:rsid w:val="00780D02"/>
    <w:rsid w:val="00791BD0"/>
    <w:rsid w:val="00793FAE"/>
    <w:rsid w:val="007C6859"/>
    <w:rsid w:val="007D0BB5"/>
    <w:rsid w:val="007F1A52"/>
    <w:rsid w:val="00813789"/>
    <w:rsid w:val="00815971"/>
    <w:rsid w:val="00834CB8"/>
    <w:rsid w:val="00860778"/>
    <w:rsid w:val="008849B2"/>
    <w:rsid w:val="008A6005"/>
    <w:rsid w:val="008E3EE8"/>
    <w:rsid w:val="00905A51"/>
    <w:rsid w:val="00944C51"/>
    <w:rsid w:val="00976FA7"/>
    <w:rsid w:val="009A4FDA"/>
    <w:rsid w:val="009A6CCF"/>
    <w:rsid w:val="009F418F"/>
    <w:rsid w:val="009F71F4"/>
    <w:rsid w:val="00A017AE"/>
    <w:rsid w:val="00A231E8"/>
    <w:rsid w:val="00A50D8E"/>
    <w:rsid w:val="00A54EED"/>
    <w:rsid w:val="00A76EA0"/>
    <w:rsid w:val="00A93F17"/>
    <w:rsid w:val="00B30F57"/>
    <w:rsid w:val="00B46A0E"/>
    <w:rsid w:val="00B73F2C"/>
    <w:rsid w:val="00B76E08"/>
    <w:rsid w:val="00B906D7"/>
    <w:rsid w:val="00B92AD6"/>
    <w:rsid w:val="00B939A3"/>
    <w:rsid w:val="00B94B40"/>
    <w:rsid w:val="00B95005"/>
    <w:rsid w:val="00B96F5E"/>
    <w:rsid w:val="00BC249E"/>
    <w:rsid w:val="00BC6DA7"/>
    <w:rsid w:val="00C0346C"/>
    <w:rsid w:val="00C053ED"/>
    <w:rsid w:val="00C55255"/>
    <w:rsid w:val="00C67D31"/>
    <w:rsid w:val="00C723A4"/>
    <w:rsid w:val="00C922B6"/>
    <w:rsid w:val="00C92C2C"/>
    <w:rsid w:val="00CB313C"/>
    <w:rsid w:val="00CC35FA"/>
    <w:rsid w:val="00D02258"/>
    <w:rsid w:val="00D05875"/>
    <w:rsid w:val="00D16E2A"/>
    <w:rsid w:val="00D20E03"/>
    <w:rsid w:val="00D3693F"/>
    <w:rsid w:val="00D605FA"/>
    <w:rsid w:val="00D83D6F"/>
    <w:rsid w:val="00DB156A"/>
    <w:rsid w:val="00DD5DFD"/>
    <w:rsid w:val="00E92A23"/>
    <w:rsid w:val="00EC2289"/>
    <w:rsid w:val="00ED2617"/>
    <w:rsid w:val="00EE7392"/>
    <w:rsid w:val="00F12E5C"/>
    <w:rsid w:val="00F276D3"/>
    <w:rsid w:val="00FD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5281D82"/>
  <w15:chartTrackingRefBased/>
  <w15:docId w15:val="{873C5257-0FF4-45AC-AB51-E551AB20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Symbol" w:hAnsi="Symbol" w:cs="Symbol" w:hint="default"/>
      <w:sz w:val="20"/>
    </w:rPr>
  </w:style>
  <w:style w:type="character" w:customStyle="1" w:styleId="WW8Num4z1">
    <w:name w:val="WW8Num4z1"/>
    <w:rPr>
      <w:rFonts w:ascii="Courier New" w:hAnsi="Courier New" w:cs="Courier New" w:hint="default"/>
      <w:sz w:val="20"/>
    </w:rPr>
  </w:style>
  <w:style w:type="character" w:customStyle="1" w:styleId="WW8Num4z2">
    <w:name w:val="WW8Num4z2"/>
    <w:rPr>
      <w:rFonts w:ascii="Wingdings" w:hAnsi="Wingdings" w:cs="Wingdings" w:hint="default"/>
      <w:sz w:val="20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2">
    <w:name w:val="WW8Num8z2"/>
    <w:rPr>
      <w:rFonts w:ascii="Wingdings" w:hAnsi="Wingdings" w:cs="Wingdings" w:hint="default"/>
      <w:sz w:val="20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  <w:sz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WW8Num14z0">
    <w:name w:val="WW8Num14z0"/>
    <w:rPr>
      <w:rFonts w:ascii="Symbol" w:hAnsi="Symbol" w:cs="Symbol" w:hint="default"/>
      <w:sz w:val="20"/>
    </w:rPr>
  </w:style>
  <w:style w:type="character" w:customStyle="1" w:styleId="WW8Num14z1">
    <w:name w:val="WW8Num14z1"/>
    <w:rPr>
      <w:rFonts w:ascii="Courier New" w:hAnsi="Courier New" w:cs="Courier New" w:hint="default"/>
      <w:sz w:val="20"/>
    </w:rPr>
  </w:style>
  <w:style w:type="character" w:customStyle="1" w:styleId="WW8Num14z2">
    <w:name w:val="WW8Num14z2"/>
    <w:rPr>
      <w:rFonts w:ascii="Wingdings" w:hAnsi="Wingdings" w:cs="Wingdings" w:hint="default"/>
      <w:sz w:val="20"/>
    </w:rPr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  <w:sz w:val="20"/>
    </w:rPr>
  </w:style>
  <w:style w:type="character" w:customStyle="1" w:styleId="WW8Num18z1">
    <w:name w:val="WW8Num18z1"/>
    <w:rPr>
      <w:rFonts w:ascii="Courier New" w:hAnsi="Courier New" w:cs="Courier New" w:hint="default"/>
      <w:sz w:val="20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9z0">
    <w:name w:val="WW8Num19z0"/>
    <w:rPr>
      <w:rFonts w:ascii="Symbol" w:hAnsi="Symbol" w:cs="Symbo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  <w:sz w:val="20"/>
    </w:rPr>
  </w:style>
  <w:style w:type="character" w:customStyle="1" w:styleId="WW8Num19z2">
    <w:name w:val="WW8Num19z2"/>
    <w:rPr>
      <w:rFonts w:ascii="Wingdings" w:hAnsi="Wingdings" w:cs="Wingdings" w:hint="default"/>
      <w:sz w:val="20"/>
    </w:rPr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ascii="Symbol" w:hAnsi="Symbol" w:cs="Symbol" w:hint="default"/>
      <w:sz w:val="20"/>
    </w:rPr>
  </w:style>
  <w:style w:type="character" w:customStyle="1" w:styleId="WW8Num22z1">
    <w:name w:val="WW8Num22z1"/>
    <w:rPr>
      <w:rFonts w:ascii="Courier New" w:hAnsi="Courier New" w:cs="Courier New" w:hint="default"/>
      <w:sz w:val="20"/>
    </w:rPr>
  </w:style>
  <w:style w:type="character" w:customStyle="1" w:styleId="WW8Num22z2">
    <w:name w:val="WW8Num22z2"/>
    <w:rPr>
      <w:rFonts w:ascii="Wingdings" w:hAnsi="Wingdings" w:cs="Wingdings" w:hint="default"/>
      <w:sz w:val="20"/>
    </w:rPr>
  </w:style>
  <w:style w:type="character" w:customStyle="1" w:styleId="WW8Num23z0">
    <w:name w:val="WW8Num23z0"/>
    <w:rPr>
      <w:rFonts w:ascii="Symbol" w:hAnsi="Symbol" w:cs="Symbol" w:hint="default"/>
      <w:sz w:val="20"/>
    </w:rPr>
  </w:style>
  <w:style w:type="character" w:customStyle="1" w:styleId="WW8Num23z1">
    <w:name w:val="WW8Num23z1"/>
    <w:rPr>
      <w:rFonts w:ascii="Courier New" w:hAnsi="Courier New" w:cs="Courier New" w:hint="default"/>
      <w:sz w:val="20"/>
    </w:rPr>
  </w:style>
  <w:style w:type="character" w:customStyle="1" w:styleId="WW8Num23z2">
    <w:name w:val="WW8Num23z2"/>
    <w:rPr>
      <w:rFonts w:ascii="Wingdings" w:hAnsi="Wingdings" w:cs="Wingdings" w:hint="default"/>
      <w:sz w:val="20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WW8Num24z1">
    <w:name w:val="WW8Num24z1"/>
    <w:rPr>
      <w:rFonts w:ascii="Courier New" w:hAnsi="Courier New" w:cs="Courier New" w:hint="default"/>
      <w:sz w:val="20"/>
    </w:rPr>
  </w:style>
  <w:style w:type="character" w:customStyle="1" w:styleId="WW8Num24z2">
    <w:name w:val="WW8Num24z2"/>
    <w:rPr>
      <w:rFonts w:ascii="Wingdings" w:hAnsi="Wingdings" w:cs="Wingdings" w:hint="default"/>
      <w:sz w:val="20"/>
    </w:rPr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1"/>
      <w:lang w:eastAsia="pl-PL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paragraph" w:customStyle="1" w:styleId="Nagwek1">
    <w:name w:val="Nagłówek1"/>
    <w:basedOn w:val="Normalny"/>
    <w:next w:val="List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next w:val="Lista"/>
    <w:pPr>
      <w:spacing w:after="140" w:line="276" w:lineRule="auto"/>
    </w:pPr>
  </w:style>
  <w:style w:type="paragraph" w:styleId="Lista">
    <w:name w:val="List"/>
    <w:next w:val="Legenda"/>
    <w:pPr>
      <w:widowControl w:val="0"/>
      <w:suppressAutoHyphens/>
    </w:pPr>
    <w:rPr>
      <w:rFonts w:ascii="Liberation Serif" w:eastAsia="NSimSun" w:hAnsi="Liberation Serif" w:cs="Arial Unicode MS"/>
      <w:sz w:val="24"/>
      <w:szCs w:val="24"/>
      <w:lang w:eastAsia="zh-CN" w:bidi="hi-IN"/>
    </w:rPr>
  </w:style>
  <w:style w:type="paragraph" w:styleId="Legenda">
    <w:name w:val="caption"/>
    <w:basedOn w:val="Normalny"/>
    <w:next w:val="Indeks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next w:val="Gwkaistopka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next w:val="Nagwek"/>
  </w:style>
  <w:style w:type="paragraph" w:styleId="Nagwek">
    <w:name w:val="header"/>
    <w:basedOn w:val="Normalny"/>
    <w:next w:val="Lista"/>
    <w:uiPriority w:val="99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next w:val="Stopka"/>
    <w:pPr>
      <w:suppressLineNumbers/>
      <w:spacing w:before="120" w:after="120"/>
    </w:pPr>
    <w:rPr>
      <w:rFonts w:cs="Arial Unicode MS"/>
      <w:i/>
      <w:iCs/>
    </w:rPr>
  </w:style>
  <w:style w:type="paragraph" w:styleId="Stopka">
    <w:name w:val="footer"/>
    <w:basedOn w:val="Normalny"/>
    <w:next w:val="Tekstdymka1"/>
    <w:uiPriority w:val="99"/>
    <w:pPr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next w:val="Tekstpodstawowywcit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next w:val="Akapitzlist1"/>
    <w:pPr>
      <w:ind w:firstLine="709"/>
      <w:jc w:val="both"/>
    </w:pPr>
    <w:rPr>
      <w:sz w:val="20"/>
    </w:rPr>
  </w:style>
  <w:style w:type="paragraph" w:customStyle="1" w:styleId="Akapitzlist1">
    <w:name w:val="Akapit z listą1"/>
    <w:basedOn w:val="Normalny"/>
    <w:next w:val="Bezodstpw1"/>
    <w:pPr>
      <w:ind w:left="720"/>
      <w:contextualSpacing/>
    </w:pPr>
  </w:style>
  <w:style w:type="paragraph" w:customStyle="1" w:styleId="Bezodstpw1">
    <w:name w:val="Bez odstępów1"/>
    <w:next w:val="Zawartoramki"/>
    <w:pPr>
      <w:suppressAutoHyphens/>
    </w:pPr>
    <w:rPr>
      <w:rFonts w:ascii="Calibri" w:eastAsia="Calibri" w:hAnsi="Calibri" w:cs="Calibri"/>
      <w:sz w:val="24"/>
      <w:szCs w:val="22"/>
      <w:lang w:eastAsia="en-US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"/>
    <w:basedOn w:val="Normalny"/>
    <w:link w:val="AkapitzlistZnak"/>
    <w:uiPriority w:val="34"/>
    <w:qFormat/>
    <w:rsid w:val="00C67D31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justify">
    <w:name w:val="justify"/>
    <w:rsid w:val="00D83D6F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EC2289"/>
    <w:rPr>
      <w:b/>
    </w:rPr>
  </w:style>
  <w:style w:type="paragraph" w:styleId="NormalnyWeb">
    <w:name w:val="Normal (Web)"/>
    <w:basedOn w:val="Normalny"/>
    <w:uiPriority w:val="99"/>
    <w:unhideWhenUsed/>
    <w:rsid w:val="00D3693F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Pogrubienie">
    <w:name w:val="Strong"/>
    <w:uiPriority w:val="22"/>
    <w:qFormat/>
    <w:rsid w:val="00B92AD6"/>
    <w:rPr>
      <w:b/>
      <w:bCs/>
    </w:rPr>
  </w:style>
  <w:style w:type="paragraph" w:styleId="Zwykytekst">
    <w:name w:val="Plain Text"/>
    <w:basedOn w:val="Normalny"/>
    <w:link w:val="ZwykytekstZnak"/>
    <w:unhideWhenUsed/>
    <w:rsid w:val="00356CF1"/>
    <w:pPr>
      <w:suppressAutoHyphens w:val="0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356CF1"/>
    <w:rPr>
      <w:rFonts w:ascii="Consolas" w:hAnsi="Consolas"/>
      <w:sz w:val="21"/>
      <w:szCs w:val="21"/>
    </w:rPr>
  </w:style>
  <w:style w:type="character" w:customStyle="1" w:styleId="FontStyle73">
    <w:name w:val="Font Style73"/>
    <w:uiPriority w:val="99"/>
    <w:rsid w:val="009F418F"/>
    <w:rPr>
      <w:rFonts w:ascii="Bookman Old Style" w:hAnsi="Bookman Old Style" w:cs="Bookman Old Style"/>
      <w:sz w:val="20"/>
      <w:szCs w:val="20"/>
    </w:rPr>
  </w:style>
  <w:style w:type="paragraph" w:styleId="Bezodstpw">
    <w:name w:val="No Spacing"/>
    <w:uiPriority w:val="1"/>
    <w:qFormat/>
    <w:rsid w:val="009F418F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paragraph" w:customStyle="1" w:styleId="bodyustawa">
    <w:name w:val="body ustawa"/>
    <w:uiPriority w:val="99"/>
    <w:rsid w:val="009F418F"/>
    <w:pPr>
      <w:widowControl w:val="0"/>
      <w:suppressAutoHyphens/>
      <w:autoSpaceDE w:val="0"/>
      <w:spacing w:line="210" w:lineRule="atLeast"/>
      <w:ind w:firstLine="182"/>
      <w:jc w:val="both"/>
    </w:pPr>
    <w:rPr>
      <w:rFonts w:ascii="Bookman Old Style" w:hAnsi="Bookman Old Style"/>
      <w:sz w:val="18"/>
      <w:szCs w:val="18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34"/>
    <w:qFormat/>
    <w:rsid w:val="009F418F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6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66B"/>
  </w:style>
  <w:style w:type="character" w:styleId="Odwoanieprzypisukocowego">
    <w:name w:val="endnote reference"/>
    <w:uiPriority w:val="99"/>
    <w:semiHidden/>
    <w:unhideWhenUsed/>
    <w:rsid w:val="006E766B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D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D6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6772C-E21E-4C05-9EFC-F44CC723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Piotr Bartkowiak</cp:lastModifiedBy>
  <cp:revision>5</cp:revision>
  <cp:lastPrinted>1995-11-21T16:41:00Z</cp:lastPrinted>
  <dcterms:created xsi:type="dcterms:W3CDTF">2024-02-09T08:52:00Z</dcterms:created>
  <dcterms:modified xsi:type="dcterms:W3CDTF">2024-07-03T09:00:00Z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