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5207AB4" w14:textId="77777777" w:rsidR="00374615" w:rsidRDefault="00374615" w:rsidP="00AF6C1C">
      <w:pPr>
        <w:spacing w:line="276" w:lineRule="auto"/>
        <w:jc w:val="right"/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</w:pPr>
    </w:p>
    <w:p w14:paraId="66666F0C" w14:textId="523E250E" w:rsidR="001A6881" w:rsidRPr="00FA5A4E" w:rsidRDefault="001A6881" w:rsidP="00AF6C1C">
      <w:pPr>
        <w:spacing w:line="276" w:lineRule="auto"/>
        <w:jc w:val="right"/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</w:pPr>
      <w:r w:rsidRPr="00FA5A4E"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  <w:t>Załącznik nr</w:t>
      </w:r>
      <w:r w:rsidR="00D368B4" w:rsidRPr="00FA5A4E"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  <w:t xml:space="preserve"> </w:t>
      </w:r>
      <w:r w:rsidR="00936236" w:rsidRPr="00FA5A4E"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  <w:t>1</w:t>
      </w:r>
      <w:r w:rsidR="00F91CC2" w:rsidRPr="00FA5A4E">
        <w:rPr>
          <w:rFonts w:asciiTheme="minorHAnsi" w:eastAsiaTheme="minorEastAsia" w:hAnsiTheme="minorHAnsi" w:cstheme="minorHAnsi"/>
          <w:b/>
          <w:i/>
          <w:sz w:val="22"/>
          <w:szCs w:val="22"/>
          <w:lang w:eastAsia="pl-PL"/>
        </w:rPr>
        <w:t xml:space="preserve"> do Zapytania Ofertowego </w:t>
      </w:r>
    </w:p>
    <w:p w14:paraId="77A3BA92" w14:textId="3A102575" w:rsidR="001A6881" w:rsidRPr="00FA5A4E" w:rsidRDefault="001A6881" w:rsidP="00374615">
      <w:pPr>
        <w:tabs>
          <w:tab w:val="left" w:pos="5103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A5A4E">
        <w:rPr>
          <w:rFonts w:asciiTheme="minorHAnsi" w:hAnsiTheme="minorHAnsi" w:cstheme="minorHAnsi"/>
          <w:b/>
          <w:sz w:val="22"/>
          <w:szCs w:val="22"/>
        </w:rPr>
        <w:tab/>
      </w:r>
    </w:p>
    <w:p w14:paraId="2F92EA5E" w14:textId="77777777" w:rsidR="00374615" w:rsidRDefault="00374615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57442E9A" w14:textId="77777777" w:rsidR="00374615" w:rsidRDefault="00374615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7C2B81ED" w14:textId="77777777" w:rsidR="00374615" w:rsidRDefault="00374615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5F3963CF" w14:textId="6DBCB9A9" w:rsidR="001A6881" w:rsidRPr="00FA5A4E" w:rsidRDefault="008004C7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FA5A4E">
        <w:rPr>
          <w:rFonts w:asciiTheme="minorHAnsi" w:hAnsiTheme="minorHAnsi" w:cstheme="minorHAnsi"/>
          <w:sz w:val="22"/>
          <w:szCs w:val="22"/>
          <w:u w:val="single"/>
        </w:rPr>
        <w:t>DANE OFERENTA:</w:t>
      </w:r>
    </w:p>
    <w:p w14:paraId="37B6D4D7" w14:textId="77777777" w:rsidR="001A6881" w:rsidRPr="00FA5A4E" w:rsidRDefault="00D40DDB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>Nazwa: ………………………………………………...</w:t>
      </w:r>
    </w:p>
    <w:p w14:paraId="7C10115F" w14:textId="77777777" w:rsidR="001A6881" w:rsidRPr="00FA5A4E" w:rsidRDefault="00D40DDB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>Adres: ………………………………………………….</w:t>
      </w:r>
    </w:p>
    <w:p w14:paraId="0F775E7A" w14:textId="77777777" w:rsidR="001A6881" w:rsidRPr="00FA5A4E" w:rsidRDefault="001A6881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 xml:space="preserve">NIP: </w:t>
      </w:r>
      <w:r w:rsidR="00D40DDB" w:rsidRPr="00FA5A4E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717036A0" w14:textId="77777777" w:rsidR="001A6881" w:rsidRPr="00FA5A4E" w:rsidRDefault="001A6881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 xml:space="preserve">REGON: </w:t>
      </w:r>
      <w:r w:rsidR="00D40DDB" w:rsidRPr="00FA5A4E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</w:t>
      </w:r>
    </w:p>
    <w:p w14:paraId="78EC7CD3" w14:textId="77777777" w:rsidR="00D40DDB" w:rsidRPr="00FA5A4E" w:rsidRDefault="00D40DDB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>Tel.: …………………………………………………….</w:t>
      </w:r>
    </w:p>
    <w:p w14:paraId="237DAFA7" w14:textId="77777777" w:rsidR="00D40DDB" w:rsidRPr="00FA5A4E" w:rsidRDefault="00D40DDB" w:rsidP="00377502">
      <w:pPr>
        <w:tabs>
          <w:tab w:val="left" w:pos="510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>Osoba do kontaktu: ………………………………….</w:t>
      </w:r>
    </w:p>
    <w:p w14:paraId="27BD76C6" w14:textId="77777777" w:rsidR="00374615" w:rsidRDefault="00374615" w:rsidP="00AF6C1C">
      <w:pPr>
        <w:tabs>
          <w:tab w:val="left" w:pos="5103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7C85D08" w14:textId="2A825F46" w:rsidR="001A6881" w:rsidRPr="00FA5A4E" w:rsidRDefault="001A6881" w:rsidP="00374615">
      <w:pPr>
        <w:tabs>
          <w:tab w:val="left" w:pos="5103"/>
        </w:tabs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ab/>
      </w:r>
    </w:p>
    <w:p w14:paraId="4CA5BAB2" w14:textId="77777777" w:rsidR="001A6881" w:rsidRPr="00FA5A4E" w:rsidRDefault="001A6881" w:rsidP="00AF6C1C">
      <w:pPr>
        <w:tabs>
          <w:tab w:val="left" w:pos="5103"/>
        </w:tabs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0CF820C0" w14:textId="77777777" w:rsidR="001A6881" w:rsidRPr="00FA5A4E" w:rsidRDefault="001A6881" w:rsidP="00AF6C1C">
      <w:pPr>
        <w:pStyle w:val="Bezodstpw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asciiTheme="minorHAnsi" w:hAnsiTheme="minorHAnsi" w:cstheme="minorHAnsi"/>
        </w:rPr>
      </w:pPr>
      <w:r w:rsidRPr="00FA5A4E">
        <w:rPr>
          <w:rFonts w:asciiTheme="minorHAnsi" w:hAnsiTheme="minorHAnsi" w:cstheme="minorHAnsi"/>
          <w:b/>
          <w:bCs/>
        </w:rPr>
        <w:t xml:space="preserve">Formularz oferty </w:t>
      </w:r>
    </w:p>
    <w:p w14:paraId="260D1050" w14:textId="77777777" w:rsidR="001A6881" w:rsidRPr="00FA5A4E" w:rsidRDefault="001A6881" w:rsidP="00AF6C1C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7BEF4C52" w14:textId="2E012BBE" w:rsidR="00B47DE3" w:rsidRPr="00837FCF" w:rsidRDefault="00902F85" w:rsidP="00837FCF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3449BD">
        <w:rPr>
          <w:rFonts w:asciiTheme="minorHAnsi" w:hAnsiTheme="minorHAnsi" w:cstheme="minorHAnsi"/>
          <w:sz w:val="22"/>
          <w:szCs w:val="22"/>
        </w:rPr>
        <w:t>D</w:t>
      </w:r>
      <w:r w:rsidR="002D63F6" w:rsidRPr="003449BD">
        <w:rPr>
          <w:rFonts w:asciiTheme="minorHAnsi" w:hAnsiTheme="minorHAnsi" w:cstheme="minorHAnsi"/>
          <w:sz w:val="22"/>
          <w:szCs w:val="22"/>
        </w:rPr>
        <w:t xml:space="preserve">o zapytania ofertowego </w:t>
      </w:r>
      <w:r w:rsidR="00110450" w:rsidRPr="003449BD">
        <w:rPr>
          <w:rFonts w:asciiTheme="minorHAnsi" w:hAnsiTheme="minorHAnsi" w:cstheme="minorHAnsi"/>
          <w:sz w:val="22"/>
          <w:szCs w:val="22"/>
        </w:rPr>
        <w:t xml:space="preserve">na </w:t>
      </w:r>
      <w:r w:rsidR="00837FCF">
        <w:rPr>
          <w:rFonts w:asciiTheme="minorHAnsi" w:hAnsiTheme="minorHAnsi" w:cstheme="minorHAnsi"/>
          <w:lang w:eastAsia="pl-PL"/>
        </w:rPr>
        <w:t xml:space="preserve">Usługi </w:t>
      </w:r>
      <w:r w:rsidR="00837FCF" w:rsidRPr="00837FCF">
        <w:rPr>
          <w:rFonts w:asciiTheme="minorHAnsi" w:hAnsiTheme="minorHAnsi" w:cstheme="minorHAnsi"/>
          <w:sz w:val="24"/>
          <w:szCs w:val="24"/>
          <w:lang w:eastAsia="pl-PL"/>
        </w:rPr>
        <w:t xml:space="preserve">projektowe - elementy opracowanej innowacji dla </w:t>
      </w:r>
      <w:r w:rsidR="00837FCF" w:rsidRPr="00837FCF">
        <w:rPr>
          <w:rFonts w:asciiTheme="minorHAnsi" w:hAnsiTheme="minorHAnsi" w:cstheme="minorHAnsi"/>
          <w:sz w:val="24"/>
          <w:szCs w:val="24"/>
        </w:rPr>
        <w:t xml:space="preserve">agregatu uprawowo-nawozowo-siewnego zgodnego z technologią </w:t>
      </w:r>
      <w:proofErr w:type="spellStart"/>
      <w:r w:rsidR="00837FCF" w:rsidRPr="00837FCF">
        <w:rPr>
          <w:rFonts w:asciiTheme="minorHAnsi" w:hAnsiTheme="minorHAnsi" w:cstheme="minorHAnsi"/>
          <w:sz w:val="24"/>
          <w:szCs w:val="24"/>
        </w:rPr>
        <w:t>strip-till</w:t>
      </w:r>
      <w:proofErr w:type="spellEnd"/>
      <w:r w:rsidR="00E05CF0" w:rsidRPr="00837FCF">
        <w:rPr>
          <w:rFonts w:asciiTheme="minorHAnsi" w:hAnsiTheme="minorHAnsi" w:cstheme="minorHAnsi"/>
          <w:sz w:val="24"/>
          <w:szCs w:val="24"/>
        </w:rPr>
        <w:t xml:space="preserve">, </w:t>
      </w:r>
      <w:r w:rsidR="00A047F2" w:rsidRPr="00837FCF">
        <w:rPr>
          <w:rFonts w:asciiTheme="minorHAnsi" w:hAnsiTheme="minorHAnsi" w:cstheme="minorHAnsi"/>
          <w:sz w:val="24"/>
          <w:szCs w:val="24"/>
        </w:rPr>
        <w:t xml:space="preserve">w ramach projektu </w:t>
      </w:r>
      <w:proofErr w:type="spellStart"/>
      <w:r w:rsidR="00A047F2" w:rsidRPr="00837FCF">
        <w:rPr>
          <w:rFonts w:asciiTheme="minorHAnsi" w:hAnsiTheme="minorHAnsi" w:cstheme="minorHAnsi"/>
          <w:sz w:val="24"/>
          <w:szCs w:val="24"/>
        </w:rPr>
        <w:t>pn</w:t>
      </w:r>
      <w:proofErr w:type="spellEnd"/>
      <w:r w:rsidR="003449BD" w:rsidRPr="00837FCF">
        <w:rPr>
          <w:rFonts w:asciiTheme="minorHAnsi" w:hAnsiTheme="minorHAnsi" w:cstheme="minorHAnsi"/>
          <w:sz w:val="24"/>
          <w:szCs w:val="24"/>
        </w:rPr>
        <w:t xml:space="preserve"> „Prowadzenie prac badawczo – rozwojowych nad agregatem uprawowo-nawozowo-siewnym zgodnym z technologią </w:t>
      </w:r>
      <w:proofErr w:type="spellStart"/>
      <w:r w:rsidR="003449BD" w:rsidRPr="00837FCF">
        <w:rPr>
          <w:rFonts w:asciiTheme="minorHAnsi" w:hAnsiTheme="minorHAnsi" w:cstheme="minorHAnsi"/>
          <w:sz w:val="24"/>
          <w:szCs w:val="24"/>
        </w:rPr>
        <w:t>strip-till</w:t>
      </w:r>
      <w:proofErr w:type="spellEnd"/>
      <w:r w:rsidR="003449BD" w:rsidRPr="00837FCF">
        <w:rPr>
          <w:rFonts w:asciiTheme="minorHAnsi" w:hAnsiTheme="minorHAnsi" w:cstheme="minorHAnsi"/>
          <w:sz w:val="24"/>
          <w:szCs w:val="24"/>
        </w:rPr>
        <w:t xml:space="preserve"> jako strategiczny element umocnienia przewagi produktowej i technologicznej oraz wzrostu innowacyjności Agrimet Sp. z o.o.” </w:t>
      </w:r>
    </w:p>
    <w:p w14:paraId="05F48A65" w14:textId="5C4D2BA7" w:rsidR="00C279D6" w:rsidRPr="003449BD" w:rsidRDefault="00C279D6" w:rsidP="003449BD">
      <w:pPr>
        <w:pStyle w:val="Style5"/>
        <w:widowControl/>
        <w:spacing w:before="240" w:line="269" w:lineRule="exact"/>
        <w:rPr>
          <w:rStyle w:val="FontStyle46"/>
          <w:rFonts w:asciiTheme="minorHAnsi" w:hAnsiTheme="minorHAnsi" w:cstheme="minorHAnsi"/>
          <w:b/>
          <w:bCs/>
          <w:sz w:val="22"/>
          <w:szCs w:val="22"/>
        </w:rPr>
      </w:pPr>
      <w:r w:rsidRPr="003449BD">
        <w:rPr>
          <w:rStyle w:val="FontStyle60"/>
          <w:rFonts w:asciiTheme="minorHAnsi" w:hAnsiTheme="minorHAnsi" w:cstheme="minorHAnsi"/>
          <w:sz w:val="22"/>
          <w:szCs w:val="22"/>
        </w:rPr>
        <w:t>W odpowiedzi na ogłoszenie o postępowaniu prowadzonym w trybie konkurencyjnym, oświadczam, że</w:t>
      </w:r>
      <w:r w:rsidRPr="003449BD">
        <w:rPr>
          <w:rStyle w:val="FontStyle60"/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3449BD">
        <w:rPr>
          <w:rStyle w:val="FontStyle46"/>
          <w:rFonts w:asciiTheme="minorHAnsi" w:hAnsiTheme="minorHAnsi" w:cstheme="minorHAnsi"/>
          <w:b/>
          <w:bCs/>
          <w:sz w:val="22"/>
          <w:szCs w:val="22"/>
        </w:rPr>
        <w:t xml:space="preserve">oferuję wykonanie zamówienia na </w:t>
      </w:r>
      <w:r w:rsidR="00BD6935" w:rsidRPr="003449BD">
        <w:rPr>
          <w:rStyle w:val="FontStyle46"/>
          <w:rFonts w:asciiTheme="minorHAnsi" w:hAnsiTheme="minorHAnsi" w:cstheme="minorHAnsi"/>
          <w:b/>
          <w:bCs/>
          <w:sz w:val="22"/>
          <w:szCs w:val="22"/>
        </w:rPr>
        <w:t>dostawę zgodnie z wykazem ujętym w poniższej tabeli:</w:t>
      </w:r>
      <w:r w:rsidR="00BD6935" w:rsidRPr="003449BD">
        <w:rPr>
          <w:rStyle w:val="FontStyle46"/>
          <w:rFonts w:asciiTheme="minorHAnsi" w:hAnsiTheme="minorHAnsi" w:cstheme="minorHAnsi"/>
          <w:sz w:val="22"/>
          <w:szCs w:val="22"/>
        </w:rPr>
        <w:t xml:space="preserve"> </w:t>
      </w:r>
    </w:p>
    <w:p w14:paraId="4FB6CA1E" w14:textId="3274B68B" w:rsidR="00C279D6" w:rsidRPr="00FA5A4E" w:rsidRDefault="00C279D6" w:rsidP="00AF6C1C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428BBD93" w14:textId="77777777" w:rsidR="00C279D6" w:rsidRPr="00FA5A4E" w:rsidRDefault="00C279D6" w:rsidP="00AF6C1C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1"/>
        <w:gridCol w:w="4887"/>
        <w:gridCol w:w="1983"/>
        <w:gridCol w:w="1835"/>
      </w:tblGrid>
      <w:tr w:rsidR="00837FCF" w:rsidRPr="00FA5A4E" w14:paraId="23F0C3AD" w14:textId="2F883448" w:rsidTr="00837FCF">
        <w:tc>
          <w:tcPr>
            <w:tcW w:w="194" w:type="pct"/>
          </w:tcPr>
          <w:p w14:paraId="57DDF8C9" w14:textId="77777777" w:rsidR="00837FCF" w:rsidRPr="00FA5A4E" w:rsidRDefault="00837FCF" w:rsidP="00AA61EC">
            <w:pPr>
              <w:pStyle w:val="Style6"/>
              <w:widowControl/>
              <w:rPr>
                <w:rStyle w:val="FontStyle52"/>
                <w:rFonts w:asciiTheme="minorHAnsi" w:hAnsiTheme="minorHAnsi" w:cstheme="minorHAnsi"/>
                <w:bCs/>
                <w:sz w:val="22"/>
                <w:szCs w:val="22"/>
              </w:rPr>
            </w:pPr>
            <w:r w:rsidRPr="00FA5A4E">
              <w:rPr>
                <w:rStyle w:val="FontStyle52"/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698" w:type="pct"/>
            <w:vAlign w:val="center"/>
          </w:tcPr>
          <w:p w14:paraId="799E11E8" w14:textId="101FE3FB" w:rsidR="00837FCF" w:rsidRPr="00FA5A4E" w:rsidRDefault="00837FCF" w:rsidP="00AA61EC">
            <w:pPr>
              <w:pStyle w:val="Style32"/>
              <w:widowControl/>
              <w:rPr>
                <w:rStyle w:val="FontStyle60"/>
                <w:rFonts w:asciiTheme="minorHAnsi" w:hAnsiTheme="minorHAnsi" w:cstheme="minorHAnsi"/>
                <w:bCs/>
                <w:sz w:val="22"/>
                <w:szCs w:val="22"/>
              </w:rPr>
            </w:pPr>
            <w:r w:rsidRPr="00FA5A4E"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  <w:t>Nazwa</w:t>
            </w:r>
            <w:r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Style w:val="FontStyle60"/>
                <w:rFonts w:asciiTheme="minorHAnsi" w:hAnsiTheme="minorHAnsi"/>
                <w:sz w:val="22"/>
                <w:szCs w:val="22"/>
              </w:rPr>
              <w:t>usługi</w:t>
            </w:r>
          </w:p>
        </w:tc>
        <w:tc>
          <w:tcPr>
            <w:tcW w:w="1095" w:type="pct"/>
            <w:vAlign w:val="center"/>
          </w:tcPr>
          <w:p w14:paraId="09745DA0" w14:textId="77777777" w:rsidR="00837FCF" w:rsidRPr="00FA5A4E" w:rsidRDefault="00837FCF" w:rsidP="00AA61EC">
            <w:pPr>
              <w:pStyle w:val="Style32"/>
              <w:widowControl/>
              <w:spacing w:line="254" w:lineRule="exact"/>
              <w:rPr>
                <w:rStyle w:val="FontStyle60"/>
                <w:rFonts w:asciiTheme="minorHAnsi" w:hAnsiTheme="minorHAnsi" w:cstheme="minorHAnsi"/>
                <w:bCs/>
                <w:sz w:val="22"/>
                <w:szCs w:val="22"/>
              </w:rPr>
            </w:pPr>
            <w:r w:rsidRPr="00FA5A4E"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  <w:t>Całkowita</w:t>
            </w:r>
          </w:p>
          <w:p w14:paraId="5038891B" w14:textId="2731FECB" w:rsidR="00837FCF" w:rsidRPr="00FA5A4E" w:rsidRDefault="00837FCF" w:rsidP="00AA61EC">
            <w:pPr>
              <w:pStyle w:val="Style32"/>
              <w:widowControl/>
              <w:spacing w:line="254" w:lineRule="exact"/>
              <w:rPr>
                <w:rStyle w:val="FontStyle60"/>
                <w:rFonts w:asciiTheme="minorHAnsi" w:hAnsiTheme="minorHAnsi" w:cstheme="minorHAnsi"/>
                <w:bCs/>
                <w:spacing w:val="40"/>
                <w:sz w:val="22"/>
                <w:szCs w:val="22"/>
              </w:rPr>
            </w:pPr>
            <w:r w:rsidRPr="00FA5A4E"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  <w:t>cena netto (PLN)</w:t>
            </w:r>
          </w:p>
        </w:tc>
        <w:tc>
          <w:tcPr>
            <w:tcW w:w="1013" w:type="pct"/>
          </w:tcPr>
          <w:p w14:paraId="220CB41E" w14:textId="77777777" w:rsidR="00837FCF" w:rsidRPr="00FA5A4E" w:rsidRDefault="00837FCF" w:rsidP="00C279D6">
            <w:pPr>
              <w:pStyle w:val="Style32"/>
              <w:widowControl/>
              <w:spacing w:line="254" w:lineRule="exact"/>
              <w:rPr>
                <w:rStyle w:val="FontStyle60"/>
                <w:rFonts w:asciiTheme="minorHAnsi" w:hAnsiTheme="minorHAnsi" w:cstheme="minorHAnsi"/>
                <w:bCs/>
                <w:sz w:val="22"/>
                <w:szCs w:val="22"/>
              </w:rPr>
            </w:pPr>
            <w:r w:rsidRPr="00FA5A4E"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  <w:t>Całkowita</w:t>
            </w:r>
          </w:p>
          <w:p w14:paraId="174A7F75" w14:textId="44087DF3" w:rsidR="00837FCF" w:rsidRPr="00FA5A4E" w:rsidRDefault="00837FCF" w:rsidP="00C279D6">
            <w:pPr>
              <w:pStyle w:val="Style32"/>
              <w:widowControl/>
              <w:spacing w:line="254" w:lineRule="exact"/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</w:pPr>
            <w:r w:rsidRPr="00FA5A4E">
              <w:rPr>
                <w:rStyle w:val="FontStyle60"/>
                <w:rFonts w:asciiTheme="minorHAnsi" w:hAnsiTheme="minorHAnsi" w:cstheme="minorHAnsi"/>
                <w:sz w:val="22"/>
                <w:szCs w:val="22"/>
              </w:rPr>
              <w:t>cena brutto(PLN)</w:t>
            </w:r>
          </w:p>
        </w:tc>
      </w:tr>
      <w:tr w:rsidR="00837FCF" w:rsidRPr="00FA5A4E" w14:paraId="6EFA1426" w14:textId="77777777" w:rsidTr="00837FCF">
        <w:trPr>
          <w:trHeight w:val="228"/>
        </w:trPr>
        <w:tc>
          <w:tcPr>
            <w:tcW w:w="194" w:type="pct"/>
          </w:tcPr>
          <w:p w14:paraId="442DE9E7" w14:textId="77777777" w:rsidR="00837FCF" w:rsidRPr="00FA5A4E" w:rsidRDefault="00837FCF" w:rsidP="00C279D6">
            <w:pPr>
              <w:pStyle w:val="Style28"/>
              <w:widowControl/>
              <w:jc w:val="left"/>
              <w:rPr>
                <w:rStyle w:val="FontStyle46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8" w:type="pct"/>
            <w:tcBorders>
              <w:top w:val="single" w:sz="4" w:space="0" w:color="auto"/>
              <w:bottom w:val="single" w:sz="4" w:space="0" w:color="auto"/>
            </w:tcBorders>
          </w:tcPr>
          <w:p w14:paraId="2310BB55" w14:textId="77777777" w:rsidR="00837FCF" w:rsidRDefault="00837FCF" w:rsidP="00C279D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  <w:p w14:paraId="26349DAA" w14:textId="77777777" w:rsidR="00837FCF" w:rsidRDefault="00837FCF" w:rsidP="00C279D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  <w:p w14:paraId="2132DB6C" w14:textId="77777777" w:rsidR="00837FCF" w:rsidRDefault="00837FCF" w:rsidP="00C279D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  <w:p w14:paraId="30731F02" w14:textId="77777777" w:rsidR="00837FCF" w:rsidRPr="00FA5A4E" w:rsidRDefault="00837FCF" w:rsidP="00C279D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</w:tcBorders>
          </w:tcPr>
          <w:p w14:paraId="076FC3EB" w14:textId="77777777" w:rsidR="00837FCF" w:rsidRPr="00FA5A4E" w:rsidRDefault="00837FCF" w:rsidP="00C279D6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3" w:type="pct"/>
            <w:tcBorders>
              <w:top w:val="single" w:sz="4" w:space="0" w:color="auto"/>
              <w:bottom w:val="single" w:sz="4" w:space="0" w:color="auto"/>
            </w:tcBorders>
          </w:tcPr>
          <w:p w14:paraId="65BBC178" w14:textId="77777777" w:rsidR="00837FCF" w:rsidRPr="00FA5A4E" w:rsidRDefault="00837FCF" w:rsidP="00C279D6">
            <w:pPr>
              <w:pStyle w:val="Style28"/>
              <w:widowControl/>
              <w:rPr>
                <w:rStyle w:val="FontStyle46"/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CFBB060" w14:textId="3EAA4A63" w:rsidR="00C279D6" w:rsidRDefault="00C279D6" w:rsidP="00AF6C1C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14:paraId="1BE8895C" w14:textId="77777777" w:rsidR="00374615" w:rsidRDefault="00374615" w:rsidP="00AF6C1C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644C401" w14:textId="783B7446" w:rsidR="00374615" w:rsidRPr="00374615" w:rsidRDefault="00374615" w:rsidP="00AF6C1C">
      <w:pPr>
        <w:pStyle w:val="Bezodstpw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374615">
        <w:rPr>
          <w:rFonts w:asciiTheme="minorHAnsi" w:hAnsiTheme="minorHAnsi" w:cstheme="minorHAnsi"/>
          <w:b/>
          <w:bCs/>
        </w:rPr>
        <w:t>PROPONOWANE METODY/TERMINY PŁATNOŚCI</w:t>
      </w:r>
    </w:p>
    <w:p w14:paraId="10D694E0" w14:textId="018D90CE" w:rsidR="00374615" w:rsidRDefault="002C0CE3" w:rsidP="00AF6C1C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3CF9AA" w14:textId="77777777" w:rsidR="00374615" w:rsidRDefault="00374615" w:rsidP="001978ED">
      <w:pPr>
        <w:pStyle w:val="Bezodstpw"/>
        <w:jc w:val="both"/>
        <w:rPr>
          <w:rFonts w:asciiTheme="minorHAnsi" w:hAnsiTheme="minorHAnsi" w:cstheme="minorHAnsi"/>
          <w:b/>
          <w:bCs/>
        </w:rPr>
      </w:pPr>
    </w:p>
    <w:p w14:paraId="04BEAF58" w14:textId="70DE0E69" w:rsidR="00847F2B" w:rsidRDefault="00374615" w:rsidP="001978ED">
      <w:pPr>
        <w:pStyle w:val="Bezodstpw"/>
        <w:jc w:val="both"/>
        <w:rPr>
          <w:rFonts w:asciiTheme="minorHAnsi" w:hAnsiTheme="minorHAnsi" w:cstheme="minorHAnsi"/>
          <w:b/>
          <w:bCs/>
        </w:rPr>
      </w:pPr>
      <w:r w:rsidRPr="00374615">
        <w:rPr>
          <w:rFonts w:asciiTheme="minorHAnsi" w:hAnsiTheme="minorHAnsi" w:cstheme="minorHAnsi"/>
          <w:b/>
          <w:bCs/>
        </w:rPr>
        <w:t>PROPONOWANE TERMI</w:t>
      </w:r>
      <w:r w:rsidR="00837FCF">
        <w:rPr>
          <w:rFonts w:asciiTheme="minorHAnsi" w:hAnsiTheme="minorHAnsi" w:cstheme="minorHAnsi"/>
          <w:b/>
          <w:bCs/>
        </w:rPr>
        <w:t xml:space="preserve">NY wykonania zamówienia </w:t>
      </w:r>
    </w:p>
    <w:p w14:paraId="1CA76D65" w14:textId="77777777" w:rsidR="00837FCF" w:rsidRPr="00374615" w:rsidRDefault="00837FCF" w:rsidP="001978ED">
      <w:pPr>
        <w:pStyle w:val="Bezodstpw"/>
        <w:jc w:val="both"/>
        <w:rPr>
          <w:rFonts w:asciiTheme="minorHAnsi" w:hAnsiTheme="minorHAnsi" w:cstheme="minorHAnsi"/>
          <w:b/>
          <w:bCs/>
        </w:rPr>
      </w:pPr>
    </w:p>
    <w:p w14:paraId="0BA697AA" w14:textId="2D40D4CE" w:rsidR="002C0CE3" w:rsidRPr="00FA5A4E" w:rsidRDefault="00837FCF" w:rsidP="00AF6C1C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74DC2A6D" w14:textId="77777777" w:rsidR="00C279D6" w:rsidRPr="00FA5A4E" w:rsidRDefault="00C279D6" w:rsidP="00C279D6">
      <w:pPr>
        <w:pStyle w:val="Akapitzlist"/>
        <w:numPr>
          <w:ilvl w:val="0"/>
          <w:numId w:val="21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FA5A4E">
        <w:rPr>
          <w:rFonts w:asciiTheme="minorHAnsi" w:hAnsiTheme="minorHAnsi" w:cstheme="minorHAnsi"/>
          <w:b/>
        </w:rPr>
        <w:t>Oświadczam, że:</w:t>
      </w:r>
    </w:p>
    <w:p w14:paraId="3D5485D1" w14:textId="77777777" w:rsidR="00C279D6" w:rsidRPr="00FA5A4E" w:rsidRDefault="00C279D6" w:rsidP="00C279D6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5A4E">
        <w:rPr>
          <w:rFonts w:asciiTheme="minorHAnsi" w:hAnsiTheme="minorHAnsi" w:cstheme="minorHAnsi"/>
          <w:sz w:val="22"/>
          <w:szCs w:val="22"/>
        </w:rPr>
        <w:t>Posiadam/y uprawnienia do wykonywania działalności lub czynności jeżeli przepisy prawa nakładają obowiązek ich posiadania w zakresie, którego dotyczy przedmiot niniejszego zamówienia.</w:t>
      </w:r>
    </w:p>
    <w:p w14:paraId="6E9E8441" w14:textId="77777777" w:rsidR="00C279D6" w:rsidRPr="00837FCF" w:rsidRDefault="00C279D6" w:rsidP="00837FCF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7FCF">
        <w:rPr>
          <w:rFonts w:asciiTheme="minorHAnsi" w:hAnsiTheme="minorHAnsi" w:cstheme="minorHAnsi"/>
          <w:sz w:val="22"/>
          <w:szCs w:val="22"/>
        </w:rPr>
        <w:lastRenderedPageBreak/>
        <w:t>Posiadam/y</w:t>
      </w:r>
      <w:r w:rsidRPr="00837FCF">
        <w:rPr>
          <w:rFonts w:asciiTheme="minorHAnsi" w:hAnsiTheme="minorHAnsi" w:cstheme="minorHAnsi"/>
          <w:color w:val="000000"/>
          <w:sz w:val="22"/>
          <w:szCs w:val="22"/>
        </w:rPr>
        <w:t xml:space="preserve"> wiedzę i doświadczenie umożliwiające wykonanie przedmiotu zamówienia. </w:t>
      </w:r>
    </w:p>
    <w:p w14:paraId="5244AFF1" w14:textId="56E371AF" w:rsidR="00C279D6" w:rsidRPr="00837FCF" w:rsidRDefault="00C279D6" w:rsidP="00837FCF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7FCF">
        <w:rPr>
          <w:rFonts w:asciiTheme="minorHAnsi" w:hAnsiTheme="minorHAnsi" w:cstheme="minorHAnsi"/>
          <w:sz w:val="22"/>
          <w:szCs w:val="22"/>
        </w:rPr>
        <w:t xml:space="preserve">Posiadam/y </w:t>
      </w:r>
      <w:r w:rsidRPr="00837FCF">
        <w:rPr>
          <w:rFonts w:asciiTheme="minorHAnsi" w:hAnsiTheme="minorHAnsi" w:cstheme="minorHAnsi"/>
          <w:color w:val="000000"/>
          <w:sz w:val="22"/>
          <w:szCs w:val="22"/>
        </w:rPr>
        <w:t xml:space="preserve">odpowiedni </w:t>
      </w:r>
      <w:r w:rsidR="00FA5A4E" w:rsidRPr="00837FCF">
        <w:rPr>
          <w:rFonts w:asciiTheme="minorHAnsi" w:hAnsiTheme="minorHAnsi" w:cstheme="minorHAnsi"/>
          <w:color w:val="000000"/>
          <w:sz w:val="22"/>
          <w:szCs w:val="22"/>
        </w:rPr>
        <w:t>potencjał</w:t>
      </w:r>
      <w:r w:rsidRPr="00837FCF">
        <w:rPr>
          <w:rFonts w:asciiTheme="minorHAnsi" w:hAnsiTheme="minorHAnsi" w:cstheme="minorHAnsi"/>
          <w:color w:val="000000"/>
          <w:sz w:val="22"/>
          <w:szCs w:val="22"/>
        </w:rPr>
        <w:t xml:space="preserve"> technicznym oraz osob</w:t>
      </w:r>
      <w:r w:rsidR="00FA5A4E" w:rsidRPr="00837FCF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Pr="00837FC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A5A4E" w:rsidRPr="00837FCF">
        <w:rPr>
          <w:rFonts w:asciiTheme="minorHAnsi" w:hAnsiTheme="minorHAnsi" w:cstheme="minorHAnsi"/>
          <w:color w:val="000000"/>
          <w:sz w:val="22"/>
          <w:szCs w:val="22"/>
        </w:rPr>
        <w:t>zdolne</w:t>
      </w:r>
      <w:r w:rsidRPr="00837FCF">
        <w:rPr>
          <w:rFonts w:asciiTheme="minorHAnsi" w:hAnsiTheme="minorHAnsi" w:cstheme="minorHAnsi"/>
          <w:color w:val="000000"/>
          <w:sz w:val="22"/>
          <w:szCs w:val="22"/>
        </w:rPr>
        <w:t xml:space="preserve"> do wykonania przedmiotu zamówienia.</w:t>
      </w:r>
    </w:p>
    <w:p w14:paraId="301E93FB" w14:textId="77777777" w:rsidR="00C279D6" w:rsidRPr="00837FCF" w:rsidRDefault="00C279D6" w:rsidP="00837FCF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7FCF">
        <w:rPr>
          <w:rFonts w:asciiTheme="minorHAnsi" w:hAnsiTheme="minorHAnsi" w:cstheme="minorHAnsi"/>
          <w:sz w:val="22"/>
          <w:szCs w:val="22"/>
        </w:rPr>
        <w:t xml:space="preserve">Posiadam/y pełną zdolność do czynności prawnych oraz korzystamy z pełni praw publicznych, w tym </w:t>
      </w:r>
      <w:r w:rsidRPr="00837FCF">
        <w:rPr>
          <w:rFonts w:asciiTheme="minorHAnsi" w:hAnsiTheme="minorHAnsi" w:cstheme="minorHAnsi"/>
          <w:color w:val="000000"/>
          <w:sz w:val="22"/>
          <w:szCs w:val="22"/>
        </w:rPr>
        <w:t>sytuacja ekonomiczna i finansowa umożliwia wykonanie przedmiotu zamówienia.</w:t>
      </w:r>
    </w:p>
    <w:p w14:paraId="201FDF73" w14:textId="77777777" w:rsidR="00C279D6" w:rsidRPr="00837FCF" w:rsidRDefault="00C279D6" w:rsidP="00837FCF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7FCF">
        <w:rPr>
          <w:rFonts w:asciiTheme="minorHAnsi" w:hAnsiTheme="minorHAnsi" w:cstheme="minorHAnsi"/>
          <w:bCs/>
          <w:sz w:val="22"/>
          <w:szCs w:val="22"/>
        </w:rPr>
        <w:t>Gwarantuję/my, iż sposób realizacji zamówienia będzie korzystny z punktu widzenia ochrony środowiska poprzez zapewnienie minimalizacji zużycia materiałów, surowców, energii itp.</w:t>
      </w:r>
    </w:p>
    <w:p w14:paraId="232D106E" w14:textId="77777777" w:rsidR="00311630" w:rsidRPr="00837FCF" w:rsidRDefault="00C279D6" w:rsidP="00837FCF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7FCF">
        <w:rPr>
          <w:rFonts w:asciiTheme="minorHAnsi" w:hAnsiTheme="minorHAnsi" w:cstheme="minorHAnsi"/>
          <w:sz w:val="22"/>
          <w:szCs w:val="22"/>
        </w:rPr>
        <w:t xml:space="preserve">Akceptuję/my warunki określone przez Zamawiającego w Zapytaniu Ofertowym, a </w:t>
      </w:r>
      <w:r w:rsidRPr="00837FCF">
        <w:rPr>
          <w:rFonts w:asciiTheme="minorHAnsi" w:hAnsiTheme="minorHAnsi" w:cstheme="minorHAnsi"/>
          <w:bCs/>
          <w:sz w:val="22"/>
          <w:szCs w:val="22"/>
        </w:rPr>
        <w:t>oferowana dostawa spełnia wymagania określone w zapytaniu ofertowym.</w:t>
      </w:r>
    </w:p>
    <w:p w14:paraId="4E5A2AD5" w14:textId="16EDEC82" w:rsidR="00FA5A4E" w:rsidRPr="00837FCF" w:rsidRDefault="00FA5A4E" w:rsidP="00837FCF">
      <w:pPr>
        <w:numPr>
          <w:ilvl w:val="0"/>
          <w:numId w:val="22"/>
        </w:numPr>
        <w:shd w:val="clear" w:color="auto" w:fill="FFFFFF"/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7FCF">
        <w:rPr>
          <w:rFonts w:asciiTheme="minorHAnsi" w:hAnsiTheme="minorHAnsi" w:cstheme="minorHAnsi"/>
          <w:sz w:val="22"/>
          <w:szCs w:val="22"/>
        </w:rPr>
        <w:t>Oświadczamy, że zaoferowane materiały i surowce są fabrycznie nowe/nieskorodowane</w:t>
      </w:r>
      <w:r w:rsidR="00311630" w:rsidRPr="00837FCF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93563135"/>
      <w:r w:rsidR="00311630" w:rsidRPr="00837FCF">
        <w:rPr>
          <w:rFonts w:asciiTheme="minorHAnsi" w:hAnsiTheme="minorHAnsi" w:cstheme="minorHAnsi"/>
          <w:sz w:val="22"/>
          <w:szCs w:val="22"/>
        </w:rPr>
        <w:t xml:space="preserve">a </w:t>
      </w:r>
      <w:r w:rsidR="00311630" w:rsidRPr="00837FCF">
        <w:rPr>
          <w:rFonts w:asciiTheme="minorHAnsi" w:hAnsiTheme="minorHAnsi" w:cstheme="minorHAnsi"/>
          <w:bCs/>
          <w:sz w:val="22"/>
          <w:szCs w:val="22"/>
        </w:rPr>
        <w:t>oferowana dostawa spełnia wymagania określone w zapytaniu ofertowym</w:t>
      </w:r>
      <w:bookmarkEnd w:id="0"/>
      <w:r w:rsidR="00311630" w:rsidRPr="00837FCF">
        <w:rPr>
          <w:rFonts w:asciiTheme="minorHAnsi" w:hAnsiTheme="minorHAnsi" w:cstheme="minorHAnsi"/>
          <w:bCs/>
          <w:sz w:val="22"/>
          <w:szCs w:val="22"/>
        </w:rPr>
        <w:t>.</w:t>
      </w:r>
    </w:p>
    <w:p w14:paraId="25F486F1" w14:textId="399C5CBB" w:rsidR="00C279D6" w:rsidRPr="00837FCF" w:rsidRDefault="00C279D6" w:rsidP="00837FCF">
      <w:pPr>
        <w:pStyle w:val="Akapitzlist"/>
        <w:numPr>
          <w:ilvl w:val="0"/>
          <w:numId w:val="22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bCs/>
        </w:rPr>
      </w:pPr>
      <w:r w:rsidRPr="00837FCF">
        <w:rPr>
          <w:rFonts w:asciiTheme="minorHAnsi" w:hAnsiTheme="minorHAnsi" w:cstheme="minorHAnsi"/>
          <w:bCs/>
        </w:rPr>
        <w:t>Nasza oferta jest ważna</w:t>
      </w:r>
      <w:r w:rsidR="00FA5A4E" w:rsidRPr="00837FCF">
        <w:rPr>
          <w:rFonts w:asciiTheme="minorHAnsi" w:hAnsiTheme="minorHAnsi" w:cstheme="minorHAnsi"/>
          <w:bCs/>
        </w:rPr>
        <w:t xml:space="preserve"> 14 </w:t>
      </w:r>
      <w:r w:rsidRPr="00837FCF">
        <w:rPr>
          <w:rFonts w:asciiTheme="minorHAnsi" w:hAnsiTheme="minorHAnsi" w:cstheme="minorHAnsi"/>
          <w:bCs/>
        </w:rPr>
        <w:t>dni</w:t>
      </w:r>
      <w:r w:rsidR="00311630" w:rsidRPr="00837FCF">
        <w:rPr>
          <w:rFonts w:asciiTheme="minorHAnsi" w:hAnsiTheme="minorHAnsi" w:cstheme="minorHAnsi"/>
          <w:bCs/>
        </w:rPr>
        <w:t xml:space="preserve"> od dnia zamknięcia Zapytania ofertowego.</w:t>
      </w:r>
    </w:p>
    <w:p w14:paraId="73BDA11F" w14:textId="4CDB216A" w:rsidR="00284E89" w:rsidRPr="00284E89" w:rsidRDefault="00284E89" w:rsidP="00284E89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441E9DB0" w14:textId="77777777" w:rsidR="00665C5F" w:rsidRPr="00284E89" w:rsidRDefault="00665C5F" w:rsidP="00665C5F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</w:p>
    <w:p w14:paraId="659446BF" w14:textId="77777777" w:rsidR="00665C5F" w:rsidRPr="00311630" w:rsidRDefault="00665C5F" w:rsidP="00B17087">
      <w:pPr>
        <w:pStyle w:val="Bezodstpw"/>
        <w:spacing w:line="276" w:lineRule="auto"/>
        <w:rPr>
          <w:rFonts w:asciiTheme="minorHAnsi" w:hAnsiTheme="minorHAnsi" w:cstheme="minorHAnsi"/>
        </w:rPr>
      </w:pPr>
    </w:p>
    <w:p w14:paraId="046AF71D" w14:textId="77777777" w:rsidR="00665C5F" w:rsidRPr="00311630" w:rsidRDefault="00665C5F" w:rsidP="00665C5F">
      <w:pPr>
        <w:pStyle w:val="Bezodstpw"/>
        <w:spacing w:line="276" w:lineRule="auto"/>
        <w:rPr>
          <w:rFonts w:asciiTheme="minorHAnsi" w:hAnsiTheme="minorHAnsi" w:cstheme="minorHAnsi"/>
        </w:rPr>
      </w:pPr>
      <w:r w:rsidRPr="00311630">
        <w:rPr>
          <w:rFonts w:asciiTheme="minorHAnsi" w:hAnsiTheme="minorHAnsi" w:cstheme="minorHAnsi"/>
        </w:rPr>
        <w:t>………………………… dnia ………………</w:t>
      </w:r>
    </w:p>
    <w:p w14:paraId="1696D254" w14:textId="7E59F774" w:rsidR="00665C5F" w:rsidRPr="00311630" w:rsidRDefault="00665C5F" w:rsidP="00665C5F">
      <w:pPr>
        <w:pStyle w:val="Bezodstpw"/>
        <w:spacing w:line="276" w:lineRule="auto"/>
        <w:ind w:left="4254"/>
        <w:rPr>
          <w:rFonts w:asciiTheme="minorHAnsi" w:hAnsiTheme="minorHAnsi" w:cstheme="minorHAnsi"/>
        </w:rPr>
      </w:pPr>
      <w:r w:rsidRPr="00311630">
        <w:rPr>
          <w:rFonts w:asciiTheme="minorHAnsi" w:hAnsiTheme="minorHAnsi" w:cstheme="minorHAnsi"/>
        </w:rPr>
        <w:t xml:space="preserve">                    …………..………………………………………</w:t>
      </w:r>
    </w:p>
    <w:p w14:paraId="78E97AB7" w14:textId="0A9FF212" w:rsidR="001A6881" w:rsidRPr="00311630" w:rsidRDefault="00284E89" w:rsidP="00EA1D4C">
      <w:pPr>
        <w:pStyle w:val="Bezodstpw"/>
        <w:spacing w:line="276" w:lineRule="auto"/>
        <w:ind w:left="3545" w:firstLine="709"/>
        <w:jc w:val="center"/>
        <w:rPr>
          <w:rFonts w:asciiTheme="minorHAnsi" w:hAnsiTheme="minorHAnsi" w:cstheme="minorHAnsi"/>
          <w:iCs/>
        </w:rPr>
      </w:pPr>
      <w:r w:rsidRPr="00311630">
        <w:rPr>
          <w:rFonts w:asciiTheme="minorHAnsi" w:hAnsiTheme="minorHAnsi" w:cstheme="minorHAnsi"/>
          <w:iCs/>
        </w:rPr>
        <w:t xml:space="preserve">Podpis/pieczęć </w:t>
      </w:r>
    </w:p>
    <w:sectPr w:rsidR="001A6881" w:rsidRPr="00311630" w:rsidSect="003F5EE5">
      <w:headerReference w:type="default" r:id="rId8"/>
      <w:footerReference w:type="default" r:id="rId9"/>
      <w:pgSz w:w="11906" w:h="16838"/>
      <w:pgMar w:top="1170" w:right="1417" w:bottom="1080" w:left="1417" w:header="624" w:footer="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C9A2C" w14:textId="77777777" w:rsidR="00CE4E0A" w:rsidRDefault="00CE4E0A">
      <w:r>
        <w:separator/>
      </w:r>
    </w:p>
  </w:endnote>
  <w:endnote w:type="continuationSeparator" w:id="0">
    <w:p w14:paraId="47868D9B" w14:textId="77777777" w:rsidR="00CE4E0A" w:rsidRDefault="00CE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8069115"/>
      <w:docPartObj>
        <w:docPartGallery w:val="Page Numbers (Bottom of Page)"/>
        <w:docPartUnique/>
      </w:docPartObj>
    </w:sdtPr>
    <w:sdtContent>
      <w:p w14:paraId="2D8BD2C6" w14:textId="7BE9C03C" w:rsidR="00905385" w:rsidRDefault="009053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45318A" w14:textId="77777777" w:rsidR="00542FBC" w:rsidRDefault="00542FBC">
    <w:pPr>
      <w:shd w:val="clear" w:color="auto" w:fill="FFFFFF"/>
      <w:ind w:right="360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5F248" w14:textId="77777777" w:rsidR="00CE4E0A" w:rsidRDefault="00CE4E0A">
      <w:r>
        <w:separator/>
      </w:r>
    </w:p>
  </w:footnote>
  <w:footnote w:type="continuationSeparator" w:id="0">
    <w:p w14:paraId="241C53E1" w14:textId="77777777" w:rsidR="00CE4E0A" w:rsidRDefault="00CE4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37BEA" w14:textId="70B213BB" w:rsidR="00542FBC" w:rsidRDefault="003449BD">
    <w:pPr>
      <w:pStyle w:val="Nagwek"/>
    </w:pPr>
    <w:r>
      <w:rPr>
        <w:noProof/>
      </w:rPr>
      <w:drawing>
        <wp:anchor distT="0" distB="0" distL="114300" distR="114300" simplePos="0" relativeHeight="251659776" behindDoc="0" locked="1" layoutInCell="1" allowOverlap="1" wp14:anchorId="7AABE1F8" wp14:editId="4ED669B1">
          <wp:simplePos x="0" y="0"/>
          <wp:positionH relativeFrom="margin">
            <wp:align>left</wp:align>
          </wp:positionH>
          <wp:positionV relativeFrom="paragraph">
            <wp:posOffset>-320675</wp:posOffset>
          </wp:positionV>
          <wp:extent cx="5574030" cy="660400"/>
          <wp:effectExtent l="0" t="0" r="0" b="0"/>
          <wp:wrapNone/>
          <wp:docPr id="515112894" name="Obraz 1" descr="Pasek logotypów Fundudzy Europejskich: Logotyp Fundusze Europejskie dla Nowoczesnej Gospodarki, Logotyp Rzeczpospolita Polska, logotyp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 logotypów Fundudzy Europejskich: Logotyp Fundusze Europejskie dla Nowoczesnej Gospodarki, Logotyp Rzeczpospolita Polska, logotyp Dofinansowane przez Unię Europejsk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403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158431" w14:textId="77777777" w:rsidR="00542FBC" w:rsidRDefault="00542F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3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1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14"/>
    <w:lvl w:ilvl="0">
      <w:start w:val="1"/>
      <w:numFmt w:val="lowerLetter"/>
      <w:pStyle w:val="BulletabC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upperLetter"/>
      <w:pStyle w:val="Prambule"/>
      <w:lvlText w:val="%1."/>
      <w:lvlJc w:val="left"/>
      <w:pPr>
        <w:tabs>
          <w:tab w:val="num" w:pos="709"/>
        </w:tabs>
        <w:ind w:left="709" w:hanging="709"/>
      </w:pPr>
    </w:lvl>
  </w:abstractNum>
  <w:abstractNum w:abstractNumId="4" w15:restartNumberingAfterBreak="0">
    <w:nsid w:val="00000005"/>
    <w:multiLevelType w:val="singleLevel"/>
    <w:tmpl w:val="00000005"/>
    <w:name w:val="WW8Num20"/>
    <w:lvl w:ilvl="0">
      <w:start w:val="1"/>
      <w:numFmt w:val="decimal"/>
      <w:pStyle w:val="Bullet1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5" w15:restartNumberingAfterBreak="0">
    <w:nsid w:val="00000006"/>
    <w:multiLevelType w:val="multilevel"/>
    <w:tmpl w:val="00000006"/>
    <w:name w:val="WW8Num2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-87"/>
        </w:tabs>
        <w:ind w:left="1353" w:hanging="360"/>
      </w:pPr>
      <w:rPr>
        <w:rFonts w:ascii="Wingdings" w:hAnsi="Wingdings" w:cs="Wingdings" w:hint="default"/>
        <w:color w:val="000000"/>
        <w:shd w:val="clear" w:color="auto" w:fill="FFFFFF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8"/>
    <w:multiLevelType w:val="multilevel"/>
    <w:tmpl w:val="00000008"/>
    <w:name w:val="WW8Num25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9"/>
    <w:multiLevelType w:val="singleLevel"/>
    <w:tmpl w:val="00000009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 w15:restartNumberingAfterBreak="0">
    <w:nsid w:val="00E75886"/>
    <w:multiLevelType w:val="hybridMultilevel"/>
    <w:tmpl w:val="62E8CD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B18CB"/>
    <w:multiLevelType w:val="hybridMultilevel"/>
    <w:tmpl w:val="B6EE3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707A59"/>
    <w:multiLevelType w:val="multilevel"/>
    <w:tmpl w:val="9A6EFA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12C701AE"/>
    <w:multiLevelType w:val="hybridMultilevel"/>
    <w:tmpl w:val="9F5E47B6"/>
    <w:lvl w:ilvl="0" w:tplc="7A14B3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398525F"/>
    <w:multiLevelType w:val="hybridMultilevel"/>
    <w:tmpl w:val="407C6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A1F33"/>
    <w:multiLevelType w:val="hybridMultilevel"/>
    <w:tmpl w:val="5E3811CC"/>
    <w:lvl w:ilvl="0" w:tplc="D65C336C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3286E27"/>
    <w:multiLevelType w:val="hybridMultilevel"/>
    <w:tmpl w:val="22DA6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852147"/>
    <w:multiLevelType w:val="hybridMultilevel"/>
    <w:tmpl w:val="C74A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C162E"/>
    <w:multiLevelType w:val="hybridMultilevel"/>
    <w:tmpl w:val="4BEC0FDC"/>
    <w:lvl w:ilvl="0" w:tplc="D65C336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71C"/>
    <w:multiLevelType w:val="hybridMultilevel"/>
    <w:tmpl w:val="BD8C5BD2"/>
    <w:lvl w:ilvl="0" w:tplc="85DCDAD6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B30445"/>
    <w:multiLevelType w:val="hybridMultilevel"/>
    <w:tmpl w:val="0AFCA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DF2373"/>
    <w:multiLevelType w:val="hybridMultilevel"/>
    <w:tmpl w:val="7B308628"/>
    <w:lvl w:ilvl="0" w:tplc="B658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36828"/>
    <w:multiLevelType w:val="hybridMultilevel"/>
    <w:tmpl w:val="F356E8A4"/>
    <w:lvl w:ilvl="0" w:tplc="A3A20B30">
      <w:start w:val="1"/>
      <w:numFmt w:val="lowerLetter"/>
      <w:lvlText w:val="%1)"/>
      <w:lvlJc w:val="left"/>
      <w:pPr>
        <w:ind w:left="785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71EF3E2C"/>
    <w:multiLevelType w:val="hybridMultilevel"/>
    <w:tmpl w:val="62E8CD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D804F3"/>
    <w:multiLevelType w:val="hybridMultilevel"/>
    <w:tmpl w:val="E17A849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29465724">
    <w:abstractNumId w:val="0"/>
  </w:num>
  <w:num w:numId="2" w16cid:durableId="200365340">
    <w:abstractNumId w:val="1"/>
  </w:num>
  <w:num w:numId="3" w16cid:durableId="567375932">
    <w:abstractNumId w:val="2"/>
  </w:num>
  <w:num w:numId="4" w16cid:durableId="432866891">
    <w:abstractNumId w:val="3"/>
  </w:num>
  <w:num w:numId="5" w16cid:durableId="1596018775">
    <w:abstractNumId w:val="4"/>
  </w:num>
  <w:num w:numId="6" w16cid:durableId="1853102447">
    <w:abstractNumId w:val="5"/>
  </w:num>
  <w:num w:numId="7" w16cid:durableId="1690792303">
    <w:abstractNumId w:val="6"/>
  </w:num>
  <w:num w:numId="8" w16cid:durableId="141696463">
    <w:abstractNumId w:val="7"/>
  </w:num>
  <w:num w:numId="9" w16cid:durableId="65108235">
    <w:abstractNumId w:val="8"/>
  </w:num>
  <w:num w:numId="10" w16cid:durableId="228729578">
    <w:abstractNumId w:val="15"/>
  </w:num>
  <w:num w:numId="11" w16cid:durableId="990671448">
    <w:abstractNumId w:val="16"/>
  </w:num>
  <w:num w:numId="12" w16cid:durableId="2052534021">
    <w:abstractNumId w:val="20"/>
  </w:num>
  <w:num w:numId="13" w16cid:durableId="1294017634">
    <w:abstractNumId w:val="14"/>
  </w:num>
  <w:num w:numId="14" w16cid:durableId="1262184271">
    <w:abstractNumId w:val="17"/>
  </w:num>
  <w:num w:numId="15" w16cid:durableId="2104449408">
    <w:abstractNumId w:val="10"/>
  </w:num>
  <w:num w:numId="16" w16cid:durableId="1844855816">
    <w:abstractNumId w:val="18"/>
  </w:num>
  <w:num w:numId="17" w16cid:durableId="502552411">
    <w:abstractNumId w:val="11"/>
  </w:num>
  <w:num w:numId="18" w16cid:durableId="2036540950">
    <w:abstractNumId w:val="13"/>
  </w:num>
  <w:num w:numId="19" w16cid:durableId="999894528">
    <w:abstractNumId w:val="23"/>
  </w:num>
  <w:num w:numId="20" w16cid:durableId="565383913">
    <w:abstractNumId w:val="21"/>
  </w:num>
  <w:num w:numId="21" w16cid:durableId="559706950">
    <w:abstractNumId w:val="12"/>
  </w:num>
  <w:num w:numId="22" w16cid:durableId="468015022">
    <w:abstractNumId w:val="19"/>
  </w:num>
  <w:num w:numId="23" w16cid:durableId="1062093168">
    <w:abstractNumId w:val="9"/>
  </w:num>
  <w:num w:numId="24" w16cid:durableId="172459520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881"/>
    <w:rsid w:val="00011FA3"/>
    <w:rsid w:val="000466E8"/>
    <w:rsid w:val="00050968"/>
    <w:rsid w:val="00087EF6"/>
    <w:rsid w:val="000B114A"/>
    <w:rsid w:val="00110450"/>
    <w:rsid w:val="00114105"/>
    <w:rsid w:val="001732F4"/>
    <w:rsid w:val="00184EA8"/>
    <w:rsid w:val="001907E4"/>
    <w:rsid w:val="001949DB"/>
    <w:rsid w:val="001978ED"/>
    <w:rsid w:val="001A6881"/>
    <w:rsid w:val="001D685C"/>
    <w:rsid w:val="002050F2"/>
    <w:rsid w:val="002055E1"/>
    <w:rsid w:val="00242330"/>
    <w:rsid w:val="00284E89"/>
    <w:rsid w:val="00290E92"/>
    <w:rsid w:val="002944A0"/>
    <w:rsid w:val="002A6A9B"/>
    <w:rsid w:val="002C0CE3"/>
    <w:rsid w:val="002C59BD"/>
    <w:rsid w:val="002D63F6"/>
    <w:rsid w:val="002E4E06"/>
    <w:rsid w:val="00311630"/>
    <w:rsid w:val="00316371"/>
    <w:rsid w:val="00317C37"/>
    <w:rsid w:val="003449BD"/>
    <w:rsid w:val="00355A89"/>
    <w:rsid w:val="00364E7C"/>
    <w:rsid w:val="00371D14"/>
    <w:rsid w:val="00371E4A"/>
    <w:rsid w:val="00374615"/>
    <w:rsid w:val="00377502"/>
    <w:rsid w:val="003C6E3B"/>
    <w:rsid w:val="003E0E7E"/>
    <w:rsid w:val="003F5CB4"/>
    <w:rsid w:val="003F5EE5"/>
    <w:rsid w:val="00460E93"/>
    <w:rsid w:val="00473988"/>
    <w:rsid w:val="00496FFC"/>
    <w:rsid w:val="004D0545"/>
    <w:rsid w:val="004E71E6"/>
    <w:rsid w:val="004F0BA0"/>
    <w:rsid w:val="005127C5"/>
    <w:rsid w:val="00536FD3"/>
    <w:rsid w:val="00542FBC"/>
    <w:rsid w:val="0056296C"/>
    <w:rsid w:val="00574584"/>
    <w:rsid w:val="005824BC"/>
    <w:rsid w:val="00587C38"/>
    <w:rsid w:val="005D3A5E"/>
    <w:rsid w:val="005E02AA"/>
    <w:rsid w:val="00610E1D"/>
    <w:rsid w:val="0061691E"/>
    <w:rsid w:val="00665C5F"/>
    <w:rsid w:val="00676454"/>
    <w:rsid w:val="00680E9D"/>
    <w:rsid w:val="00681741"/>
    <w:rsid w:val="006836EC"/>
    <w:rsid w:val="0068619D"/>
    <w:rsid w:val="006B7AAB"/>
    <w:rsid w:val="006C3E64"/>
    <w:rsid w:val="006C74E7"/>
    <w:rsid w:val="006E0983"/>
    <w:rsid w:val="006F041A"/>
    <w:rsid w:val="0072535B"/>
    <w:rsid w:val="007317FE"/>
    <w:rsid w:val="00743D45"/>
    <w:rsid w:val="00746CA5"/>
    <w:rsid w:val="00796998"/>
    <w:rsid w:val="007A3DE1"/>
    <w:rsid w:val="007B6895"/>
    <w:rsid w:val="007D72FC"/>
    <w:rsid w:val="008004C7"/>
    <w:rsid w:val="00837FCF"/>
    <w:rsid w:val="00847F2B"/>
    <w:rsid w:val="00852C7D"/>
    <w:rsid w:val="0087134C"/>
    <w:rsid w:val="008741FF"/>
    <w:rsid w:val="008A2EDC"/>
    <w:rsid w:val="008A6924"/>
    <w:rsid w:val="008B46B7"/>
    <w:rsid w:val="008B5B4C"/>
    <w:rsid w:val="00902F85"/>
    <w:rsid w:val="00905385"/>
    <w:rsid w:val="00906D30"/>
    <w:rsid w:val="00912CC0"/>
    <w:rsid w:val="00923DB9"/>
    <w:rsid w:val="0092562C"/>
    <w:rsid w:val="00936236"/>
    <w:rsid w:val="0099550B"/>
    <w:rsid w:val="009973A2"/>
    <w:rsid w:val="009C6F84"/>
    <w:rsid w:val="009D7A62"/>
    <w:rsid w:val="009E04D4"/>
    <w:rsid w:val="00A047F2"/>
    <w:rsid w:val="00A0531B"/>
    <w:rsid w:val="00A64B8E"/>
    <w:rsid w:val="00A80FB9"/>
    <w:rsid w:val="00A96049"/>
    <w:rsid w:val="00A964E6"/>
    <w:rsid w:val="00AA4091"/>
    <w:rsid w:val="00AA76C8"/>
    <w:rsid w:val="00AB6785"/>
    <w:rsid w:val="00AD1C1C"/>
    <w:rsid w:val="00AE3535"/>
    <w:rsid w:val="00AF1D82"/>
    <w:rsid w:val="00AF3A4C"/>
    <w:rsid w:val="00AF6C1C"/>
    <w:rsid w:val="00B17087"/>
    <w:rsid w:val="00B47DE3"/>
    <w:rsid w:val="00B56FDA"/>
    <w:rsid w:val="00B60667"/>
    <w:rsid w:val="00B75602"/>
    <w:rsid w:val="00BD6935"/>
    <w:rsid w:val="00BF224E"/>
    <w:rsid w:val="00BF30FD"/>
    <w:rsid w:val="00C254DD"/>
    <w:rsid w:val="00C279D6"/>
    <w:rsid w:val="00C41502"/>
    <w:rsid w:val="00C675DF"/>
    <w:rsid w:val="00C91D3C"/>
    <w:rsid w:val="00CA39BF"/>
    <w:rsid w:val="00CE4E0A"/>
    <w:rsid w:val="00CE581E"/>
    <w:rsid w:val="00D16367"/>
    <w:rsid w:val="00D368B4"/>
    <w:rsid w:val="00D40DDB"/>
    <w:rsid w:val="00D4787D"/>
    <w:rsid w:val="00D5785A"/>
    <w:rsid w:val="00D76AB7"/>
    <w:rsid w:val="00DD0992"/>
    <w:rsid w:val="00DF7801"/>
    <w:rsid w:val="00E05CF0"/>
    <w:rsid w:val="00E456BF"/>
    <w:rsid w:val="00E867C2"/>
    <w:rsid w:val="00E95F56"/>
    <w:rsid w:val="00EA1D4C"/>
    <w:rsid w:val="00F07B9E"/>
    <w:rsid w:val="00F07DBF"/>
    <w:rsid w:val="00F30C1B"/>
    <w:rsid w:val="00F32E25"/>
    <w:rsid w:val="00F91CC2"/>
    <w:rsid w:val="00FA5A4E"/>
    <w:rsid w:val="00FF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E53BBB"/>
  <w15:docId w15:val="{0CEB6F31-8D58-4BF3-9978-8B435BAB0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A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AF3A4C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F3A4C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AF3A4C"/>
    <w:pPr>
      <w:keepNext/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AF3A4C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AF3A4C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AF3A4C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AF3A4C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AF3A4C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AF3A4C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F3A4C"/>
    <w:rPr>
      <w:rFonts w:ascii="Wingdings" w:hAnsi="Wingdings" w:cs="Wingdings" w:hint="default"/>
    </w:rPr>
  </w:style>
  <w:style w:type="character" w:customStyle="1" w:styleId="WW8Num1z1">
    <w:name w:val="WW8Num1z1"/>
    <w:rsid w:val="00AF3A4C"/>
    <w:rPr>
      <w:rFonts w:ascii="Courier New" w:hAnsi="Courier New" w:cs="Courier New" w:hint="default"/>
    </w:rPr>
  </w:style>
  <w:style w:type="character" w:customStyle="1" w:styleId="WW8Num1z3">
    <w:name w:val="WW8Num1z3"/>
    <w:rsid w:val="00AF3A4C"/>
    <w:rPr>
      <w:rFonts w:ascii="Symbol" w:hAnsi="Symbol" w:cs="Symbol" w:hint="default"/>
    </w:rPr>
  </w:style>
  <w:style w:type="character" w:customStyle="1" w:styleId="WW8Num2z0">
    <w:name w:val="WW8Num2z0"/>
    <w:rsid w:val="00AF3A4C"/>
    <w:rPr>
      <w:rFonts w:hint="default"/>
    </w:rPr>
  </w:style>
  <w:style w:type="character" w:customStyle="1" w:styleId="WW8Num2z1">
    <w:name w:val="WW8Num2z1"/>
    <w:rsid w:val="00AF3A4C"/>
  </w:style>
  <w:style w:type="character" w:customStyle="1" w:styleId="WW8Num2z2">
    <w:name w:val="WW8Num2z2"/>
    <w:rsid w:val="00AF3A4C"/>
  </w:style>
  <w:style w:type="character" w:customStyle="1" w:styleId="WW8Num2z3">
    <w:name w:val="WW8Num2z3"/>
    <w:rsid w:val="00AF3A4C"/>
  </w:style>
  <w:style w:type="character" w:customStyle="1" w:styleId="WW8Num2z4">
    <w:name w:val="WW8Num2z4"/>
    <w:rsid w:val="00AF3A4C"/>
  </w:style>
  <w:style w:type="character" w:customStyle="1" w:styleId="WW8Num2z5">
    <w:name w:val="WW8Num2z5"/>
    <w:rsid w:val="00AF3A4C"/>
  </w:style>
  <w:style w:type="character" w:customStyle="1" w:styleId="WW8Num2z6">
    <w:name w:val="WW8Num2z6"/>
    <w:rsid w:val="00AF3A4C"/>
  </w:style>
  <w:style w:type="character" w:customStyle="1" w:styleId="WW8Num2z7">
    <w:name w:val="WW8Num2z7"/>
    <w:rsid w:val="00AF3A4C"/>
  </w:style>
  <w:style w:type="character" w:customStyle="1" w:styleId="WW8Num2z8">
    <w:name w:val="WW8Num2z8"/>
    <w:rsid w:val="00AF3A4C"/>
  </w:style>
  <w:style w:type="character" w:customStyle="1" w:styleId="WW8Num3z0">
    <w:name w:val="WW8Num3z0"/>
    <w:rsid w:val="00AF3A4C"/>
    <w:rPr>
      <w:rFonts w:hint="default"/>
    </w:rPr>
  </w:style>
  <w:style w:type="character" w:customStyle="1" w:styleId="WW8Num3z1">
    <w:name w:val="WW8Num3z1"/>
    <w:rsid w:val="00AF3A4C"/>
  </w:style>
  <w:style w:type="character" w:customStyle="1" w:styleId="WW8Num3z2">
    <w:name w:val="WW8Num3z2"/>
    <w:rsid w:val="00AF3A4C"/>
  </w:style>
  <w:style w:type="character" w:customStyle="1" w:styleId="WW8Num3z3">
    <w:name w:val="WW8Num3z3"/>
    <w:rsid w:val="00AF3A4C"/>
  </w:style>
  <w:style w:type="character" w:customStyle="1" w:styleId="WW8Num3z4">
    <w:name w:val="WW8Num3z4"/>
    <w:rsid w:val="00AF3A4C"/>
  </w:style>
  <w:style w:type="character" w:customStyle="1" w:styleId="WW8Num3z5">
    <w:name w:val="WW8Num3z5"/>
    <w:rsid w:val="00AF3A4C"/>
  </w:style>
  <w:style w:type="character" w:customStyle="1" w:styleId="WW8Num3z6">
    <w:name w:val="WW8Num3z6"/>
    <w:rsid w:val="00AF3A4C"/>
  </w:style>
  <w:style w:type="character" w:customStyle="1" w:styleId="WW8Num3z7">
    <w:name w:val="WW8Num3z7"/>
    <w:rsid w:val="00AF3A4C"/>
  </w:style>
  <w:style w:type="character" w:customStyle="1" w:styleId="WW8Num3z8">
    <w:name w:val="WW8Num3z8"/>
    <w:rsid w:val="00AF3A4C"/>
  </w:style>
  <w:style w:type="character" w:customStyle="1" w:styleId="WW8Num4z0">
    <w:name w:val="WW8Num4z0"/>
    <w:rsid w:val="00AF3A4C"/>
    <w:rPr>
      <w:rFonts w:hint="default"/>
    </w:rPr>
  </w:style>
  <w:style w:type="character" w:customStyle="1" w:styleId="WW8Num4z1">
    <w:name w:val="WW8Num4z1"/>
    <w:rsid w:val="00AF3A4C"/>
  </w:style>
  <w:style w:type="character" w:customStyle="1" w:styleId="WW8Num4z2">
    <w:name w:val="WW8Num4z2"/>
    <w:rsid w:val="00AF3A4C"/>
  </w:style>
  <w:style w:type="character" w:customStyle="1" w:styleId="WW8Num4z3">
    <w:name w:val="WW8Num4z3"/>
    <w:rsid w:val="00AF3A4C"/>
  </w:style>
  <w:style w:type="character" w:customStyle="1" w:styleId="WW8Num4z4">
    <w:name w:val="WW8Num4z4"/>
    <w:rsid w:val="00AF3A4C"/>
  </w:style>
  <w:style w:type="character" w:customStyle="1" w:styleId="WW8Num4z5">
    <w:name w:val="WW8Num4z5"/>
    <w:rsid w:val="00AF3A4C"/>
  </w:style>
  <w:style w:type="character" w:customStyle="1" w:styleId="WW8Num4z6">
    <w:name w:val="WW8Num4z6"/>
    <w:rsid w:val="00AF3A4C"/>
  </w:style>
  <w:style w:type="character" w:customStyle="1" w:styleId="WW8Num4z7">
    <w:name w:val="WW8Num4z7"/>
    <w:rsid w:val="00AF3A4C"/>
  </w:style>
  <w:style w:type="character" w:customStyle="1" w:styleId="WW8Num4z8">
    <w:name w:val="WW8Num4z8"/>
    <w:rsid w:val="00AF3A4C"/>
  </w:style>
  <w:style w:type="character" w:customStyle="1" w:styleId="WW8Num5z0">
    <w:name w:val="WW8Num5z0"/>
    <w:rsid w:val="00AF3A4C"/>
  </w:style>
  <w:style w:type="character" w:customStyle="1" w:styleId="WW8Num5z1">
    <w:name w:val="WW8Num5z1"/>
    <w:rsid w:val="00AF3A4C"/>
  </w:style>
  <w:style w:type="character" w:customStyle="1" w:styleId="WW8Num5z2">
    <w:name w:val="WW8Num5z2"/>
    <w:rsid w:val="00AF3A4C"/>
  </w:style>
  <w:style w:type="character" w:customStyle="1" w:styleId="WW8Num5z3">
    <w:name w:val="WW8Num5z3"/>
    <w:rsid w:val="00AF3A4C"/>
  </w:style>
  <w:style w:type="character" w:customStyle="1" w:styleId="WW8Num5z4">
    <w:name w:val="WW8Num5z4"/>
    <w:rsid w:val="00AF3A4C"/>
  </w:style>
  <w:style w:type="character" w:customStyle="1" w:styleId="WW8Num5z5">
    <w:name w:val="WW8Num5z5"/>
    <w:rsid w:val="00AF3A4C"/>
  </w:style>
  <w:style w:type="character" w:customStyle="1" w:styleId="WW8Num5z6">
    <w:name w:val="WW8Num5z6"/>
    <w:rsid w:val="00AF3A4C"/>
  </w:style>
  <w:style w:type="character" w:customStyle="1" w:styleId="WW8Num5z7">
    <w:name w:val="WW8Num5z7"/>
    <w:rsid w:val="00AF3A4C"/>
  </w:style>
  <w:style w:type="character" w:customStyle="1" w:styleId="WW8Num5z8">
    <w:name w:val="WW8Num5z8"/>
    <w:rsid w:val="00AF3A4C"/>
  </w:style>
  <w:style w:type="character" w:customStyle="1" w:styleId="WW8Num6z0">
    <w:name w:val="WW8Num6z0"/>
    <w:rsid w:val="00AF3A4C"/>
    <w:rPr>
      <w:rFonts w:hint="default"/>
    </w:rPr>
  </w:style>
  <w:style w:type="character" w:customStyle="1" w:styleId="WW8Num6z1">
    <w:name w:val="WW8Num6z1"/>
    <w:rsid w:val="00AF3A4C"/>
  </w:style>
  <w:style w:type="character" w:customStyle="1" w:styleId="WW8Num6z2">
    <w:name w:val="WW8Num6z2"/>
    <w:rsid w:val="00AF3A4C"/>
  </w:style>
  <w:style w:type="character" w:customStyle="1" w:styleId="WW8Num6z3">
    <w:name w:val="WW8Num6z3"/>
    <w:rsid w:val="00AF3A4C"/>
  </w:style>
  <w:style w:type="character" w:customStyle="1" w:styleId="WW8Num6z4">
    <w:name w:val="WW8Num6z4"/>
    <w:rsid w:val="00AF3A4C"/>
  </w:style>
  <w:style w:type="character" w:customStyle="1" w:styleId="WW8Num6z5">
    <w:name w:val="WW8Num6z5"/>
    <w:rsid w:val="00AF3A4C"/>
  </w:style>
  <w:style w:type="character" w:customStyle="1" w:styleId="WW8Num6z6">
    <w:name w:val="WW8Num6z6"/>
    <w:rsid w:val="00AF3A4C"/>
  </w:style>
  <w:style w:type="character" w:customStyle="1" w:styleId="WW8Num6z7">
    <w:name w:val="WW8Num6z7"/>
    <w:rsid w:val="00AF3A4C"/>
  </w:style>
  <w:style w:type="character" w:customStyle="1" w:styleId="WW8Num6z8">
    <w:name w:val="WW8Num6z8"/>
    <w:rsid w:val="00AF3A4C"/>
  </w:style>
  <w:style w:type="character" w:customStyle="1" w:styleId="WW8Num7z0">
    <w:name w:val="WW8Num7z0"/>
    <w:rsid w:val="00AF3A4C"/>
  </w:style>
  <w:style w:type="character" w:customStyle="1" w:styleId="WW8Num7z1">
    <w:name w:val="WW8Num7z1"/>
    <w:rsid w:val="00AF3A4C"/>
  </w:style>
  <w:style w:type="character" w:customStyle="1" w:styleId="WW8Num7z2">
    <w:name w:val="WW8Num7z2"/>
    <w:rsid w:val="00AF3A4C"/>
  </w:style>
  <w:style w:type="character" w:customStyle="1" w:styleId="WW8Num7z3">
    <w:name w:val="WW8Num7z3"/>
    <w:rsid w:val="00AF3A4C"/>
  </w:style>
  <w:style w:type="character" w:customStyle="1" w:styleId="WW8Num7z4">
    <w:name w:val="WW8Num7z4"/>
    <w:rsid w:val="00AF3A4C"/>
  </w:style>
  <w:style w:type="character" w:customStyle="1" w:styleId="WW8Num7z5">
    <w:name w:val="WW8Num7z5"/>
    <w:rsid w:val="00AF3A4C"/>
  </w:style>
  <w:style w:type="character" w:customStyle="1" w:styleId="WW8Num7z6">
    <w:name w:val="WW8Num7z6"/>
    <w:rsid w:val="00AF3A4C"/>
  </w:style>
  <w:style w:type="character" w:customStyle="1" w:styleId="WW8Num7z7">
    <w:name w:val="WW8Num7z7"/>
    <w:rsid w:val="00AF3A4C"/>
  </w:style>
  <w:style w:type="character" w:customStyle="1" w:styleId="WW8Num7z8">
    <w:name w:val="WW8Num7z8"/>
    <w:rsid w:val="00AF3A4C"/>
  </w:style>
  <w:style w:type="character" w:customStyle="1" w:styleId="WW8Num8z0">
    <w:name w:val="WW8Num8z0"/>
    <w:rsid w:val="00AF3A4C"/>
    <w:rPr>
      <w:rFonts w:hint="default"/>
    </w:rPr>
  </w:style>
  <w:style w:type="character" w:customStyle="1" w:styleId="WW8Num8z1">
    <w:name w:val="WW8Num8z1"/>
    <w:rsid w:val="00AF3A4C"/>
  </w:style>
  <w:style w:type="character" w:customStyle="1" w:styleId="WW8Num8z2">
    <w:name w:val="WW8Num8z2"/>
    <w:rsid w:val="00AF3A4C"/>
  </w:style>
  <w:style w:type="character" w:customStyle="1" w:styleId="WW8Num8z3">
    <w:name w:val="WW8Num8z3"/>
    <w:rsid w:val="00AF3A4C"/>
  </w:style>
  <w:style w:type="character" w:customStyle="1" w:styleId="WW8Num8z4">
    <w:name w:val="WW8Num8z4"/>
    <w:rsid w:val="00AF3A4C"/>
  </w:style>
  <w:style w:type="character" w:customStyle="1" w:styleId="WW8Num8z5">
    <w:name w:val="WW8Num8z5"/>
    <w:rsid w:val="00AF3A4C"/>
  </w:style>
  <w:style w:type="character" w:customStyle="1" w:styleId="WW8Num8z6">
    <w:name w:val="WW8Num8z6"/>
    <w:rsid w:val="00AF3A4C"/>
  </w:style>
  <w:style w:type="character" w:customStyle="1" w:styleId="WW8Num8z7">
    <w:name w:val="WW8Num8z7"/>
    <w:rsid w:val="00AF3A4C"/>
  </w:style>
  <w:style w:type="character" w:customStyle="1" w:styleId="WW8Num8z8">
    <w:name w:val="WW8Num8z8"/>
    <w:rsid w:val="00AF3A4C"/>
  </w:style>
  <w:style w:type="character" w:customStyle="1" w:styleId="WW8Num9z0">
    <w:name w:val="WW8Num9z0"/>
    <w:rsid w:val="00AF3A4C"/>
  </w:style>
  <w:style w:type="character" w:customStyle="1" w:styleId="WW8Num9z1">
    <w:name w:val="WW8Num9z1"/>
    <w:rsid w:val="00AF3A4C"/>
  </w:style>
  <w:style w:type="character" w:customStyle="1" w:styleId="WW8Num9z2">
    <w:name w:val="WW8Num9z2"/>
    <w:rsid w:val="00AF3A4C"/>
  </w:style>
  <w:style w:type="character" w:customStyle="1" w:styleId="WW8Num9z3">
    <w:name w:val="WW8Num9z3"/>
    <w:rsid w:val="00AF3A4C"/>
  </w:style>
  <w:style w:type="character" w:customStyle="1" w:styleId="WW8Num9z4">
    <w:name w:val="WW8Num9z4"/>
    <w:rsid w:val="00AF3A4C"/>
  </w:style>
  <w:style w:type="character" w:customStyle="1" w:styleId="WW8Num9z5">
    <w:name w:val="WW8Num9z5"/>
    <w:rsid w:val="00AF3A4C"/>
  </w:style>
  <w:style w:type="character" w:customStyle="1" w:styleId="WW8Num9z6">
    <w:name w:val="WW8Num9z6"/>
    <w:rsid w:val="00AF3A4C"/>
  </w:style>
  <w:style w:type="character" w:customStyle="1" w:styleId="WW8Num9z7">
    <w:name w:val="WW8Num9z7"/>
    <w:rsid w:val="00AF3A4C"/>
  </w:style>
  <w:style w:type="character" w:customStyle="1" w:styleId="WW8Num9z8">
    <w:name w:val="WW8Num9z8"/>
    <w:rsid w:val="00AF3A4C"/>
  </w:style>
  <w:style w:type="character" w:customStyle="1" w:styleId="WW8Num10z0">
    <w:name w:val="WW8Num10z0"/>
    <w:rsid w:val="00AF3A4C"/>
    <w:rPr>
      <w:rFonts w:hint="default"/>
    </w:rPr>
  </w:style>
  <w:style w:type="character" w:customStyle="1" w:styleId="WW8Num10z1">
    <w:name w:val="WW8Num10z1"/>
    <w:rsid w:val="00AF3A4C"/>
  </w:style>
  <w:style w:type="character" w:customStyle="1" w:styleId="WW8Num10z2">
    <w:name w:val="WW8Num10z2"/>
    <w:rsid w:val="00AF3A4C"/>
  </w:style>
  <w:style w:type="character" w:customStyle="1" w:styleId="WW8Num10z3">
    <w:name w:val="WW8Num10z3"/>
    <w:rsid w:val="00AF3A4C"/>
  </w:style>
  <w:style w:type="character" w:customStyle="1" w:styleId="WW8Num10z4">
    <w:name w:val="WW8Num10z4"/>
    <w:rsid w:val="00AF3A4C"/>
  </w:style>
  <w:style w:type="character" w:customStyle="1" w:styleId="WW8Num10z5">
    <w:name w:val="WW8Num10z5"/>
    <w:rsid w:val="00AF3A4C"/>
  </w:style>
  <w:style w:type="character" w:customStyle="1" w:styleId="WW8Num10z6">
    <w:name w:val="WW8Num10z6"/>
    <w:rsid w:val="00AF3A4C"/>
  </w:style>
  <w:style w:type="character" w:customStyle="1" w:styleId="WW8Num10z7">
    <w:name w:val="WW8Num10z7"/>
    <w:rsid w:val="00AF3A4C"/>
  </w:style>
  <w:style w:type="character" w:customStyle="1" w:styleId="WW8Num10z8">
    <w:name w:val="WW8Num10z8"/>
    <w:rsid w:val="00AF3A4C"/>
  </w:style>
  <w:style w:type="character" w:customStyle="1" w:styleId="WW8Num11z0">
    <w:name w:val="WW8Num11z0"/>
    <w:rsid w:val="00AF3A4C"/>
  </w:style>
  <w:style w:type="character" w:customStyle="1" w:styleId="WW8Num11z1">
    <w:name w:val="WW8Num11z1"/>
    <w:rsid w:val="00AF3A4C"/>
  </w:style>
  <w:style w:type="character" w:customStyle="1" w:styleId="WW8Num11z2">
    <w:name w:val="WW8Num11z2"/>
    <w:rsid w:val="00AF3A4C"/>
  </w:style>
  <w:style w:type="character" w:customStyle="1" w:styleId="WW8Num11z3">
    <w:name w:val="WW8Num11z3"/>
    <w:rsid w:val="00AF3A4C"/>
    <w:rPr>
      <w:rFonts w:ascii="Symbol" w:hAnsi="Symbol" w:cs="Symbol" w:hint="default"/>
      <w:color w:val="auto"/>
    </w:rPr>
  </w:style>
  <w:style w:type="character" w:customStyle="1" w:styleId="WW8Num11z5">
    <w:name w:val="WW8Num11z5"/>
    <w:rsid w:val="00AF3A4C"/>
  </w:style>
  <w:style w:type="character" w:customStyle="1" w:styleId="WW8Num11z6">
    <w:name w:val="WW8Num11z6"/>
    <w:rsid w:val="00AF3A4C"/>
  </w:style>
  <w:style w:type="character" w:customStyle="1" w:styleId="WW8Num11z7">
    <w:name w:val="WW8Num11z7"/>
    <w:rsid w:val="00AF3A4C"/>
  </w:style>
  <w:style w:type="character" w:customStyle="1" w:styleId="WW8Num11z8">
    <w:name w:val="WW8Num11z8"/>
    <w:rsid w:val="00AF3A4C"/>
  </w:style>
  <w:style w:type="character" w:customStyle="1" w:styleId="WW8Num12z0">
    <w:name w:val="WW8Num12z0"/>
    <w:rsid w:val="00AF3A4C"/>
    <w:rPr>
      <w:rFonts w:ascii="Symbol" w:hAnsi="Symbol" w:cs="Symbol" w:hint="default"/>
    </w:rPr>
  </w:style>
  <w:style w:type="character" w:customStyle="1" w:styleId="WW8Num12z1">
    <w:name w:val="WW8Num12z1"/>
    <w:rsid w:val="00AF3A4C"/>
    <w:rPr>
      <w:rFonts w:hint="default"/>
    </w:rPr>
  </w:style>
  <w:style w:type="character" w:customStyle="1" w:styleId="WW8Num12z2">
    <w:name w:val="WW8Num12z2"/>
    <w:rsid w:val="00AF3A4C"/>
  </w:style>
  <w:style w:type="character" w:customStyle="1" w:styleId="WW8Num12z3">
    <w:name w:val="WW8Num12z3"/>
    <w:rsid w:val="00AF3A4C"/>
  </w:style>
  <w:style w:type="character" w:customStyle="1" w:styleId="WW8Num12z4">
    <w:name w:val="WW8Num12z4"/>
    <w:rsid w:val="00AF3A4C"/>
  </w:style>
  <w:style w:type="character" w:customStyle="1" w:styleId="WW8Num12z5">
    <w:name w:val="WW8Num12z5"/>
    <w:rsid w:val="00AF3A4C"/>
  </w:style>
  <w:style w:type="character" w:customStyle="1" w:styleId="WW8Num12z6">
    <w:name w:val="WW8Num12z6"/>
    <w:rsid w:val="00AF3A4C"/>
  </w:style>
  <w:style w:type="character" w:customStyle="1" w:styleId="WW8Num12z7">
    <w:name w:val="WW8Num12z7"/>
    <w:rsid w:val="00AF3A4C"/>
  </w:style>
  <w:style w:type="character" w:customStyle="1" w:styleId="WW8Num12z8">
    <w:name w:val="WW8Num12z8"/>
    <w:rsid w:val="00AF3A4C"/>
  </w:style>
  <w:style w:type="character" w:customStyle="1" w:styleId="WW8Num13z0">
    <w:name w:val="WW8Num13z0"/>
    <w:rsid w:val="00AF3A4C"/>
    <w:rPr>
      <w:rFonts w:hint="default"/>
    </w:rPr>
  </w:style>
  <w:style w:type="character" w:customStyle="1" w:styleId="WW8Num13z1">
    <w:name w:val="WW8Num13z1"/>
    <w:rsid w:val="00AF3A4C"/>
  </w:style>
  <w:style w:type="character" w:customStyle="1" w:styleId="WW8Num13z2">
    <w:name w:val="WW8Num13z2"/>
    <w:rsid w:val="00AF3A4C"/>
  </w:style>
  <w:style w:type="character" w:customStyle="1" w:styleId="WW8Num13z3">
    <w:name w:val="WW8Num13z3"/>
    <w:rsid w:val="00AF3A4C"/>
  </w:style>
  <w:style w:type="character" w:customStyle="1" w:styleId="WW8Num13z4">
    <w:name w:val="WW8Num13z4"/>
    <w:rsid w:val="00AF3A4C"/>
  </w:style>
  <w:style w:type="character" w:customStyle="1" w:styleId="WW8Num13z5">
    <w:name w:val="WW8Num13z5"/>
    <w:rsid w:val="00AF3A4C"/>
  </w:style>
  <w:style w:type="character" w:customStyle="1" w:styleId="WW8Num13z6">
    <w:name w:val="WW8Num13z6"/>
    <w:rsid w:val="00AF3A4C"/>
  </w:style>
  <w:style w:type="character" w:customStyle="1" w:styleId="WW8Num13z7">
    <w:name w:val="WW8Num13z7"/>
    <w:rsid w:val="00AF3A4C"/>
  </w:style>
  <w:style w:type="character" w:customStyle="1" w:styleId="WW8Num13z8">
    <w:name w:val="WW8Num13z8"/>
    <w:rsid w:val="00AF3A4C"/>
  </w:style>
  <w:style w:type="character" w:customStyle="1" w:styleId="WW8Num14z0">
    <w:name w:val="WW8Num14z0"/>
    <w:rsid w:val="00AF3A4C"/>
    <w:rPr>
      <w:rFonts w:hint="default"/>
      <w:b w:val="0"/>
      <w:i w:val="0"/>
    </w:rPr>
  </w:style>
  <w:style w:type="character" w:customStyle="1" w:styleId="WW8Num14z1">
    <w:name w:val="WW8Num14z1"/>
    <w:rsid w:val="00AF3A4C"/>
  </w:style>
  <w:style w:type="character" w:customStyle="1" w:styleId="WW8Num14z2">
    <w:name w:val="WW8Num14z2"/>
    <w:rsid w:val="00AF3A4C"/>
  </w:style>
  <w:style w:type="character" w:customStyle="1" w:styleId="WW8Num14z3">
    <w:name w:val="WW8Num14z3"/>
    <w:rsid w:val="00AF3A4C"/>
  </w:style>
  <w:style w:type="character" w:customStyle="1" w:styleId="WW8Num14z4">
    <w:name w:val="WW8Num14z4"/>
    <w:rsid w:val="00AF3A4C"/>
  </w:style>
  <w:style w:type="character" w:customStyle="1" w:styleId="WW8Num14z5">
    <w:name w:val="WW8Num14z5"/>
    <w:rsid w:val="00AF3A4C"/>
  </w:style>
  <w:style w:type="character" w:customStyle="1" w:styleId="WW8Num14z6">
    <w:name w:val="WW8Num14z6"/>
    <w:rsid w:val="00AF3A4C"/>
  </w:style>
  <w:style w:type="character" w:customStyle="1" w:styleId="WW8Num14z7">
    <w:name w:val="WW8Num14z7"/>
    <w:rsid w:val="00AF3A4C"/>
  </w:style>
  <w:style w:type="character" w:customStyle="1" w:styleId="WW8Num14z8">
    <w:name w:val="WW8Num14z8"/>
    <w:rsid w:val="00AF3A4C"/>
  </w:style>
  <w:style w:type="character" w:customStyle="1" w:styleId="WW8Num15z0">
    <w:name w:val="WW8Num15z0"/>
    <w:rsid w:val="00AF3A4C"/>
  </w:style>
  <w:style w:type="character" w:customStyle="1" w:styleId="WW8Num16z0">
    <w:name w:val="WW8Num16z0"/>
    <w:rsid w:val="00AF3A4C"/>
  </w:style>
  <w:style w:type="character" w:customStyle="1" w:styleId="WW8Num16z1">
    <w:name w:val="WW8Num16z1"/>
    <w:rsid w:val="00AF3A4C"/>
  </w:style>
  <w:style w:type="character" w:customStyle="1" w:styleId="WW8Num16z2">
    <w:name w:val="WW8Num16z2"/>
    <w:rsid w:val="00AF3A4C"/>
  </w:style>
  <w:style w:type="character" w:customStyle="1" w:styleId="WW8Num16z3">
    <w:name w:val="WW8Num16z3"/>
    <w:rsid w:val="00AF3A4C"/>
  </w:style>
  <w:style w:type="character" w:customStyle="1" w:styleId="WW8Num16z4">
    <w:name w:val="WW8Num16z4"/>
    <w:rsid w:val="00AF3A4C"/>
  </w:style>
  <w:style w:type="character" w:customStyle="1" w:styleId="WW8Num16z5">
    <w:name w:val="WW8Num16z5"/>
    <w:rsid w:val="00AF3A4C"/>
  </w:style>
  <w:style w:type="character" w:customStyle="1" w:styleId="WW8Num16z6">
    <w:name w:val="WW8Num16z6"/>
    <w:rsid w:val="00AF3A4C"/>
  </w:style>
  <w:style w:type="character" w:customStyle="1" w:styleId="WW8Num16z7">
    <w:name w:val="WW8Num16z7"/>
    <w:rsid w:val="00AF3A4C"/>
  </w:style>
  <w:style w:type="character" w:customStyle="1" w:styleId="WW8Num16z8">
    <w:name w:val="WW8Num16z8"/>
    <w:rsid w:val="00AF3A4C"/>
  </w:style>
  <w:style w:type="character" w:customStyle="1" w:styleId="WW8Num17z0">
    <w:name w:val="WW8Num17z0"/>
    <w:rsid w:val="00AF3A4C"/>
    <w:rPr>
      <w:rFonts w:hint="default"/>
    </w:rPr>
  </w:style>
  <w:style w:type="character" w:customStyle="1" w:styleId="WW8Num17z1">
    <w:name w:val="WW8Num17z1"/>
    <w:rsid w:val="00AF3A4C"/>
  </w:style>
  <w:style w:type="character" w:customStyle="1" w:styleId="WW8Num17z2">
    <w:name w:val="WW8Num17z2"/>
    <w:rsid w:val="00AF3A4C"/>
  </w:style>
  <w:style w:type="character" w:customStyle="1" w:styleId="WW8Num17z3">
    <w:name w:val="WW8Num17z3"/>
    <w:rsid w:val="00AF3A4C"/>
  </w:style>
  <w:style w:type="character" w:customStyle="1" w:styleId="WW8Num17z4">
    <w:name w:val="WW8Num17z4"/>
    <w:rsid w:val="00AF3A4C"/>
  </w:style>
  <w:style w:type="character" w:customStyle="1" w:styleId="WW8Num17z5">
    <w:name w:val="WW8Num17z5"/>
    <w:rsid w:val="00AF3A4C"/>
  </w:style>
  <w:style w:type="character" w:customStyle="1" w:styleId="WW8Num17z6">
    <w:name w:val="WW8Num17z6"/>
    <w:rsid w:val="00AF3A4C"/>
  </w:style>
  <w:style w:type="character" w:customStyle="1" w:styleId="WW8Num17z7">
    <w:name w:val="WW8Num17z7"/>
    <w:rsid w:val="00AF3A4C"/>
  </w:style>
  <w:style w:type="character" w:customStyle="1" w:styleId="WW8Num17z8">
    <w:name w:val="WW8Num17z8"/>
    <w:rsid w:val="00AF3A4C"/>
  </w:style>
  <w:style w:type="character" w:customStyle="1" w:styleId="WW8Num18z0">
    <w:name w:val="WW8Num18z0"/>
    <w:rsid w:val="00AF3A4C"/>
    <w:rPr>
      <w:rFonts w:hint="default"/>
    </w:rPr>
  </w:style>
  <w:style w:type="character" w:customStyle="1" w:styleId="WW8Num18z1">
    <w:name w:val="WW8Num18z1"/>
    <w:rsid w:val="00AF3A4C"/>
  </w:style>
  <w:style w:type="character" w:customStyle="1" w:styleId="WW8Num18z2">
    <w:name w:val="WW8Num18z2"/>
    <w:rsid w:val="00AF3A4C"/>
  </w:style>
  <w:style w:type="character" w:customStyle="1" w:styleId="WW8Num18z3">
    <w:name w:val="WW8Num18z3"/>
    <w:rsid w:val="00AF3A4C"/>
  </w:style>
  <w:style w:type="character" w:customStyle="1" w:styleId="WW8Num18z4">
    <w:name w:val="WW8Num18z4"/>
    <w:rsid w:val="00AF3A4C"/>
  </w:style>
  <w:style w:type="character" w:customStyle="1" w:styleId="WW8Num18z5">
    <w:name w:val="WW8Num18z5"/>
    <w:rsid w:val="00AF3A4C"/>
  </w:style>
  <w:style w:type="character" w:customStyle="1" w:styleId="WW8Num18z6">
    <w:name w:val="WW8Num18z6"/>
    <w:rsid w:val="00AF3A4C"/>
  </w:style>
  <w:style w:type="character" w:customStyle="1" w:styleId="WW8Num18z7">
    <w:name w:val="WW8Num18z7"/>
    <w:rsid w:val="00AF3A4C"/>
  </w:style>
  <w:style w:type="character" w:customStyle="1" w:styleId="WW8Num18z8">
    <w:name w:val="WW8Num18z8"/>
    <w:rsid w:val="00AF3A4C"/>
  </w:style>
  <w:style w:type="character" w:customStyle="1" w:styleId="WW8Num19z0">
    <w:name w:val="WW8Num19z0"/>
    <w:rsid w:val="00AF3A4C"/>
    <w:rPr>
      <w:rFonts w:hint="default"/>
    </w:rPr>
  </w:style>
  <w:style w:type="character" w:customStyle="1" w:styleId="WW8Num19z1">
    <w:name w:val="WW8Num19z1"/>
    <w:rsid w:val="00AF3A4C"/>
  </w:style>
  <w:style w:type="character" w:customStyle="1" w:styleId="WW8Num19z2">
    <w:name w:val="WW8Num19z2"/>
    <w:rsid w:val="00AF3A4C"/>
  </w:style>
  <w:style w:type="character" w:customStyle="1" w:styleId="WW8Num19z3">
    <w:name w:val="WW8Num19z3"/>
    <w:rsid w:val="00AF3A4C"/>
  </w:style>
  <w:style w:type="character" w:customStyle="1" w:styleId="WW8Num19z4">
    <w:name w:val="WW8Num19z4"/>
    <w:rsid w:val="00AF3A4C"/>
  </w:style>
  <w:style w:type="character" w:customStyle="1" w:styleId="WW8Num19z5">
    <w:name w:val="WW8Num19z5"/>
    <w:rsid w:val="00AF3A4C"/>
  </w:style>
  <w:style w:type="character" w:customStyle="1" w:styleId="WW8Num19z6">
    <w:name w:val="WW8Num19z6"/>
    <w:rsid w:val="00AF3A4C"/>
  </w:style>
  <w:style w:type="character" w:customStyle="1" w:styleId="WW8Num19z7">
    <w:name w:val="WW8Num19z7"/>
    <w:rsid w:val="00AF3A4C"/>
  </w:style>
  <w:style w:type="character" w:customStyle="1" w:styleId="WW8Num19z8">
    <w:name w:val="WW8Num19z8"/>
    <w:rsid w:val="00AF3A4C"/>
  </w:style>
  <w:style w:type="character" w:customStyle="1" w:styleId="WW8Num20z0">
    <w:name w:val="WW8Num20z0"/>
    <w:rsid w:val="00AF3A4C"/>
  </w:style>
  <w:style w:type="character" w:customStyle="1" w:styleId="WW8Num21z0">
    <w:name w:val="WW8Num21z0"/>
    <w:rsid w:val="00AF3A4C"/>
    <w:rPr>
      <w:rFonts w:ascii="Symbol" w:hAnsi="Symbol" w:cs="Symbol" w:hint="default"/>
    </w:rPr>
  </w:style>
  <w:style w:type="character" w:customStyle="1" w:styleId="WW8Num21z1">
    <w:name w:val="WW8Num21z1"/>
    <w:rsid w:val="00AF3A4C"/>
    <w:rPr>
      <w:rFonts w:ascii="Courier New" w:hAnsi="Courier New" w:cs="Courier New" w:hint="default"/>
    </w:rPr>
  </w:style>
  <w:style w:type="character" w:customStyle="1" w:styleId="WW8Num21z2">
    <w:name w:val="WW8Num21z2"/>
    <w:rsid w:val="00AF3A4C"/>
    <w:rPr>
      <w:rFonts w:ascii="Wingdings" w:hAnsi="Wingdings" w:cs="Wingdings" w:hint="default"/>
    </w:rPr>
  </w:style>
  <w:style w:type="character" w:customStyle="1" w:styleId="WW8Num22z0">
    <w:name w:val="WW8Num22z0"/>
    <w:rsid w:val="00AF3A4C"/>
    <w:rPr>
      <w:rFonts w:hint="default"/>
    </w:rPr>
  </w:style>
  <w:style w:type="character" w:customStyle="1" w:styleId="WW8Num22z1">
    <w:name w:val="WW8Num22z1"/>
    <w:rsid w:val="00AF3A4C"/>
    <w:rPr>
      <w:rFonts w:ascii="Wingdings" w:eastAsia="Times New Roman" w:hAnsi="Wingdings" w:cs="Wingdings" w:hint="default"/>
      <w:color w:val="000000"/>
      <w:shd w:val="clear" w:color="auto" w:fill="FFFFFF"/>
    </w:rPr>
  </w:style>
  <w:style w:type="character" w:customStyle="1" w:styleId="WW8Num22z2">
    <w:name w:val="WW8Num22z2"/>
    <w:rsid w:val="00AF3A4C"/>
  </w:style>
  <w:style w:type="character" w:customStyle="1" w:styleId="WW8Num22z3">
    <w:name w:val="WW8Num22z3"/>
    <w:rsid w:val="00AF3A4C"/>
  </w:style>
  <w:style w:type="character" w:customStyle="1" w:styleId="WW8Num22z4">
    <w:name w:val="WW8Num22z4"/>
    <w:rsid w:val="00AF3A4C"/>
  </w:style>
  <w:style w:type="character" w:customStyle="1" w:styleId="WW8Num22z5">
    <w:name w:val="WW8Num22z5"/>
    <w:rsid w:val="00AF3A4C"/>
  </w:style>
  <w:style w:type="character" w:customStyle="1" w:styleId="WW8Num22z6">
    <w:name w:val="WW8Num22z6"/>
    <w:rsid w:val="00AF3A4C"/>
  </w:style>
  <w:style w:type="character" w:customStyle="1" w:styleId="WW8Num22z7">
    <w:name w:val="WW8Num22z7"/>
    <w:rsid w:val="00AF3A4C"/>
  </w:style>
  <w:style w:type="character" w:customStyle="1" w:styleId="WW8Num22z8">
    <w:name w:val="WW8Num22z8"/>
    <w:rsid w:val="00AF3A4C"/>
  </w:style>
  <w:style w:type="character" w:customStyle="1" w:styleId="WW8Num23z0">
    <w:name w:val="WW8Num23z0"/>
    <w:rsid w:val="00AF3A4C"/>
    <w:rPr>
      <w:rFonts w:ascii="Times New Roman" w:hAnsi="Times New Roman" w:cs="Times New Roman"/>
    </w:rPr>
  </w:style>
  <w:style w:type="character" w:customStyle="1" w:styleId="WW8Num23z1">
    <w:name w:val="WW8Num23z1"/>
    <w:rsid w:val="00AF3A4C"/>
  </w:style>
  <w:style w:type="character" w:customStyle="1" w:styleId="WW8Num23z2">
    <w:name w:val="WW8Num23z2"/>
    <w:rsid w:val="00AF3A4C"/>
  </w:style>
  <w:style w:type="character" w:customStyle="1" w:styleId="WW8Num23z3">
    <w:name w:val="WW8Num23z3"/>
    <w:rsid w:val="00AF3A4C"/>
  </w:style>
  <w:style w:type="character" w:customStyle="1" w:styleId="WW8Num23z4">
    <w:name w:val="WW8Num23z4"/>
    <w:rsid w:val="00AF3A4C"/>
  </w:style>
  <w:style w:type="character" w:customStyle="1" w:styleId="WW8Num23z5">
    <w:name w:val="WW8Num23z5"/>
    <w:rsid w:val="00AF3A4C"/>
  </w:style>
  <w:style w:type="character" w:customStyle="1" w:styleId="WW8Num23z6">
    <w:name w:val="WW8Num23z6"/>
    <w:rsid w:val="00AF3A4C"/>
  </w:style>
  <w:style w:type="character" w:customStyle="1" w:styleId="WW8Num23z7">
    <w:name w:val="WW8Num23z7"/>
    <w:rsid w:val="00AF3A4C"/>
  </w:style>
  <w:style w:type="character" w:customStyle="1" w:styleId="WW8Num23z8">
    <w:name w:val="WW8Num23z8"/>
    <w:rsid w:val="00AF3A4C"/>
  </w:style>
  <w:style w:type="character" w:customStyle="1" w:styleId="WW8Num24z0">
    <w:name w:val="WW8Num24z0"/>
    <w:rsid w:val="00AF3A4C"/>
    <w:rPr>
      <w:rFonts w:hint="default"/>
    </w:rPr>
  </w:style>
  <w:style w:type="character" w:customStyle="1" w:styleId="WW8Num24z1">
    <w:name w:val="WW8Num24z1"/>
    <w:rsid w:val="00AF3A4C"/>
  </w:style>
  <w:style w:type="character" w:customStyle="1" w:styleId="WW8Num24z2">
    <w:name w:val="WW8Num24z2"/>
    <w:rsid w:val="00AF3A4C"/>
  </w:style>
  <w:style w:type="character" w:customStyle="1" w:styleId="WW8Num24z3">
    <w:name w:val="WW8Num24z3"/>
    <w:rsid w:val="00AF3A4C"/>
  </w:style>
  <w:style w:type="character" w:customStyle="1" w:styleId="WW8Num24z4">
    <w:name w:val="WW8Num24z4"/>
    <w:rsid w:val="00AF3A4C"/>
  </w:style>
  <w:style w:type="character" w:customStyle="1" w:styleId="WW8Num24z5">
    <w:name w:val="WW8Num24z5"/>
    <w:rsid w:val="00AF3A4C"/>
  </w:style>
  <w:style w:type="character" w:customStyle="1" w:styleId="WW8Num24z6">
    <w:name w:val="WW8Num24z6"/>
    <w:rsid w:val="00AF3A4C"/>
  </w:style>
  <w:style w:type="character" w:customStyle="1" w:styleId="WW8Num24z7">
    <w:name w:val="WW8Num24z7"/>
    <w:rsid w:val="00AF3A4C"/>
  </w:style>
  <w:style w:type="character" w:customStyle="1" w:styleId="WW8Num24z8">
    <w:name w:val="WW8Num24z8"/>
    <w:rsid w:val="00AF3A4C"/>
  </w:style>
  <w:style w:type="character" w:customStyle="1" w:styleId="WW8Num25z0">
    <w:name w:val="WW8Num25z0"/>
    <w:rsid w:val="00AF3A4C"/>
    <w:rPr>
      <w:rFonts w:ascii="Wingdings" w:hAnsi="Wingdings" w:cs="Wingdings" w:hint="default"/>
    </w:rPr>
  </w:style>
  <w:style w:type="character" w:customStyle="1" w:styleId="WW8Num25z3">
    <w:name w:val="WW8Num25z3"/>
    <w:rsid w:val="00AF3A4C"/>
    <w:rPr>
      <w:rFonts w:ascii="Symbol" w:hAnsi="Symbol" w:cs="Symbol" w:hint="default"/>
    </w:rPr>
  </w:style>
  <w:style w:type="character" w:customStyle="1" w:styleId="WW8Num25z4">
    <w:name w:val="WW8Num25z4"/>
    <w:rsid w:val="00AF3A4C"/>
    <w:rPr>
      <w:rFonts w:ascii="Courier New" w:hAnsi="Courier New" w:cs="Courier New" w:hint="default"/>
    </w:rPr>
  </w:style>
  <w:style w:type="character" w:customStyle="1" w:styleId="WW8Num26z0">
    <w:name w:val="WW8Num26z0"/>
    <w:rsid w:val="00AF3A4C"/>
    <w:rPr>
      <w:rFonts w:ascii="Symbol" w:hAnsi="Symbol" w:cs="Symbol" w:hint="default"/>
    </w:rPr>
  </w:style>
  <w:style w:type="character" w:customStyle="1" w:styleId="WW8Num26z1">
    <w:name w:val="WW8Num26z1"/>
    <w:rsid w:val="00AF3A4C"/>
    <w:rPr>
      <w:rFonts w:ascii="Courier New" w:hAnsi="Courier New" w:cs="Courier New" w:hint="default"/>
    </w:rPr>
  </w:style>
  <w:style w:type="character" w:customStyle="1" w:styleId="WW8Num26z2">
    <w:name w:val="WW8Num26z2"/>
    <w:rsid w:val="00AF3A4C"/>
    <w:rPr>
      <w:rFonts w:ascii="Wingdings" w:hAnsi="Wingdings" w:cs="Wingdings" w:hint="default"/>
    </w:rPr>
  </w:style>
  <w:style w:type="character" w:customStyle="1" w:styleId="WW8Num27z0">
    <w:name w:val="WW8Num27z0"/>
    <w:rsid w:val="00AF3A4C"/>
    <w:rPr>
      <w:rFonts w:hint="default"/>
    </w:rPr>
  </w:style>
  <w:style w:type="character" w:customStyle="1" w:styleId="WW8Num28z0">
    <w:name w:val="WW8Num28z0"/>
    <w:rsid w:val="00AF3A4C"/>
    <w:rPr>
      <w:rFonts w:hint="default"/>
    </w:rPr>
  </w:style>
  <w:style w:type="character" w:customStyle="1" w:styleId="WW8Num28z1">
    <w:name w:val="WW8Num28z1"/>
    <w:rsid w:val="00AF3A4C"/>
  </w:style>
  <w:style w:type="character" w:customStyle="1" w:styleId="WW8Num28z2">
    <w:name w:val="WW8Num28z2"/>
    <w:rsid w:val="00AF3A4C"/>
  </w:style>
  <w:style w:type="character" w:customStyle="1" w:styleId="WW8Num28z3">
    <w:name w:val="WW8Num28z3"/>
    <w:rsid w:val="00AF3A4C"/>
  </w:style>
  <w:style w:type="character" w:customStyle="1" w:styleId="WW8Num28z4">
    <w:name w:val="WW8Num28z4"/>
    <w:rsid w:val="00AF3A4C"/>
  </w:style>
  <w:style w:type="character" w:customStyle="1" w:styleId="WW8Num28z5">
    <w:name w:val="WW8Num28z5"/>
    <w:rsid w:val="00AF3A4C"/>
  </w:style>
  <w:style w:type="character" w:customStyle="1" w:styleId="WW8Num28z6">
    <w:name w:val="WW8Num28z6"/>
    <w:rsid w:val="00AF3A4C"/>
  </w:style>
  <w:style w:type="character" w:customStyle="1" w:styleId="WW8Num28z7">
    <w:name w:val="WW8Num28z7"/>
    <w:rsid w:val="00AF3A4C"/>
  </w:style>
  <w:style w:type="character" w:customStyle="1" w:styleId="WW8Num28z8">
    <w:name w:val="WW8Num28z8"/>
    <w:rsid w:val="00AF3A4C"/>
  </w:style>
  <w:style w:type="character" w:customStyle="1" w:styleId="WW8Num29z0">
    <w:name w:val="WW8Num29z0"/>
    <w:rsid w:val="00AF3A4C"/>
    <w:rPr>
      <w:rFonts w:hint="default"/>
    </w:rPr>
  </w:style>
  <w:style w:type="character" w:customStyle="1" w:styleId="WW8Num29z1">
    <w:name w:val="WW8Num29z1"/>
    <w:rsid w:val="00AF3A4C"/>
  </w:style>
  <w:style w:type="character" w:customStyle="1" w:styleId="WW8Num29z2">
    <w:name w:val="WW8Num29z2"/>
    <w:rsid w:val="00AF3A4C"/>
  </w:style>
  <w:style w:type="character" w:customStyle="1" w:styleId="WW8Num29z3">
    <w:name w:val="WW8Num29z3"/>
    <w:rsid w:val="00AF3A4C"/>
  </w:style>
  <w:style w:type="character" w:customStyle="1" w:styleId="WW8Num29z4">
    <w:name w:val="WW8Num29z4"/>
    <w:rsid w:val="00AF3A4C"/>
  </w:style>
  <w:style w:type="character" w:customStyle="1" w:styleId="WW8Num29z5">
    <w:name w:val="WW8Num29z5"/>
    <w:rsid w:val="00AF3A4C"/>
  </w:style>
  <w:style w:type="character" w:customStyle="1" w:styleId="WW8Num29z6">
    <w:name w:val="WW8Num29z6"/>
    <w:rsid w:val="00AF3A4C"/>
  </w:style>
  <w:style w:type="character" w:customStyle="1" w:styleId="WW8Num29z7">
    <w:name w:val="WW8Num29z7"/>
    <w:rsid w:val="00AF3A4C"/>
  </w:style>
  <w:style w:type="character" w:customStyle="1" w:styleId="WW8Num29z8">
    <w:name w:val="WW8Num29z8"/>
    <w:rsid w:val="00AF3A4C"/>
  </w:style>
  <w:style w:type="character" w:customStyle="1" w:styleId="WW8Num30z0">
    <w:name w:val="WW8Num30z0"/>
    <w:rsid w:val="00AF3A4C"/>
  </w:style>
  <w:style w:type="character" w:customStyle="1" w:styleId="WW8Num30z1">
    <w:name w:val="WW8Num30z1"/>
    <w:rsid w:val="00AF3A4C"/>
  </w:style>
  <w:style w:type="character" w:customStyle="1" w:styleId="WW8Num30z2">
    <w:name w:val="WW8Num30z2"/>
    <w:rsid w:val="00AF3A4C"/>
  </w:style>
  <w:style w:type="character" w:customStyle="1" w:styleId="WW8Num30z3">
    <w:name w:val="WW8Num30z3"/>
    <w:rsid w:val="00AF3A4C"/>
  </w:style>
  <w:style w:type="character" w:customStyle="1" w:styleId="WW8Num30z4">
    <w:name w:val="WW8Num30z4"/>
    <w:rsid w:val="00AF3A4C"/>
  </w:style>
  <w:style w:type="character" w:customStyle="1" w:styleId="WW8Num30z5">
    <w:name w:val="WW8Num30z5"/>
    <w:rsid w:val="00AF3A4C"/>
  </w:style>
  <w:style w:type="character" w:customStyle="1" w:styleId="WW8Num30z6">
    <w:name w:val="WW8Num30z6"/>
    <w:rsid w:val="00AF3A4C"/>
  </w:style>
  <w:style w:type="character" w:customStyle="1" w:styleId="WW8Num30z7">
    <w:name w:val="WW8Num30z7"/>
    <w:rsid w:val="00AF3A4C"/>
  </w:style>
  <w:style w:type="character" w:customStyle="1" w:styleId="WW8Num30z8">
    <w:name w:val="WW8Num30z8"/>
    <w:rsid w:val="00AF3A4C"/>
  </w:style>
  <w:style w:type="character" w:customStyle="1" w:styleId="WW8Num31z0">
    <w:name w:val="WW8Num31z0"/>
    <w:rsid w:val="00AF3A4C"/>
    <w:rPr>
      <w:rFonts w:ascii="Symbol" w:hAnsi="Symbol" w:cs="Symbol" w:hint="default"/>
    </w:rPr>
  </w:style>
  <w:style w:type="character" w:customStyle="1" w:styleId="WW8Num31z1">
    <w:name w:val="WW8Num31z1"/>
    <w:rsid w:val="00AF3A4C"/>
    <w:rPr>
      <w:rFonts w:ascii="Courier New" w:hAnsi="Courier New" w:cs="Courier New" w:hint="default"/>
    </w:rPr>
  </w:style>
  <w:style w:type="character" w:customStyle="1" w:styleId="WW8Num31z2">
    <w:name w:val="WW8Num31z2"/>
    <w:rsid w:val="00AF3A4C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AF3A4C"/>
  </w:style>
  <w:style w:type="character" w:styleId="Numerstrony">
    <w:name w:val="page number"/>
    <w:basedOn w:val="Domylnaczcionkaakapitu1"/>
    <w:rsid w:val="00AF3A4C"/>
  </w:style>
  <w:style w:type="character" w:styleId="Hipercze">
    <w:name w:val="Hyperlink"/>
    <w:rsid w:val="00AF3A4C"/>
    <w:rPr>
      <w:color w:val="0000FF"/>
      <w:u w:val="single"/>
    </w:rPr>
  </w:style>
  <w:style w:type="character" w:customStyle="1" w:styleId="NagwekZnak">
    <w:name w:val="Nagłówek Znak"/>
    <w:rsid w:val="00AF3A4C"/>
    <w:rPr>
      <w:sz w:val="24"/>
      <w:lang w:val="pl-PL"/>
    </w:rPr>
  </w:style>
  <w:style w:type="character" w:styleId="Pogrubienie">
    <w:name w:val="Strong"/>
    <w:qFormat/>
    <w:rsid w:val="00AF3A4C"/>
    <w:rPr>
      <w:b/>
      <w:bCs/>
    </w:rPr>
  </w:style>
  <w:style w:type="character" w:customStyle="1" w:styleId="StopkaZnak">
    <w:name w:val="Stopka Znak"/>
    <w:uiPriority w:val="99"/>
    <w:rsid w:val="00AF3A4C"/>
    <w:rPr>
      <w:sz w:val="24"/>
      <w:lang w:val="pl-PL"/>
    </w:rPr>
  </w:style>
  <w:style w:type="character" w:styleId="Uwydatnienie">
    <w:name w:val="Emphasis"/>
    <w:qFormat/>
    <w:rsid w:val="00AF3A4C"/>
    <w:rPr>
      <w:i/>
      <w:iCs/>
    </w:rPr>
  </w:style>
  <w:style w:type="paragraph" w:customStyle="1" w:styleId="Nagwek10">
    <w:name w:val="Nagłówek1"/>
    <w:basedOn w:val="Normalny"/>
    <w:next w:val="Tekstpodstawowy"/>
    <w:rsid w:val="00AF3A4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AF3A4C"/>
    <w:rPr>
      <w:sz w:val="24"/>
    </w:rPr>
  </w:style>
  <w:style w:type="paragraph" w:styleId="Lista">
    <w:name w:val="List"/>
    <w:basedOn w:val="Tekstpodstawowy"/>
    <w:rsid w:val="00AF3A4C"/>
    <w:rPr>
      <w:rFonts w:cs="Mangal"/>
    </w:rPr>
  </w:style>
  <w:style w:type="paragraph" w:customStyle="1" w:styleId="Podpis1">
    <w:name w:val="Podpis1"/>
    <w:basedOn w:val="Normalny"/>
    <w:rsid w:val="00AF3A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AF3A4C"/>
    <w:pPr>
      <w:suppressLineNumbers/>
    </w:pPr>
    <w:rPr>
      <w:rFonts w:cs="Mangal"/>
    </w:rPr>
  </w:style>
  <w:style w:type="paragraph" w:styleId="Tytu">
    <w:name w:val="Title"/>
    <w:basedOn w:val="Normalny"/>
    <w:next w:val="Podtytu"/>
    <w:qFormat/>
    <w:rsid w:val="00AF3A4C"/>
    <w:pPr>
      <w:jc w:val="center"/>
    </w:pPr>
    <w:rPr>
      <w:rFonts w:ascii="Bookman Old Style" w:hAnsi="Bookman Old Style" w:cs="Bookman Old Style"/>
      <w:sz w:val="28"/>
    </w:rPr>
  </w:style>
  <w:style w:type="paragraph" w:styleId="Podtytu">
    <w:name w:val="Subtitle"/>
    <w:basedOn w:val="Normalny"/>
    <w:next w:val="Tekstpodstawowy"/>
    <w:qFormat/>
    <w:rsid w:val="00AF3A4C"/>
    <w:pPr>
      <w:jc w:val="center"/>
    </w:pPr>
    <w:rPr>
      <w:b/>
      <w:sz w:val="28"/>
    </w:rPr>
  </w:style>
  <w:style w:type="paragraph" w:styleId="Tekstpodstawowywcity">
    <w:name w:val="Body Text Indent"/>
    <w:basedOn w:val="Normalny"/>
    <w:rsid w:val="00AF3A4C"/>
    <w:pPr>
      <w:ind w:left="426" w:hanging="426"/>
    </w:pPr>
    <w:rPr>
      <w:rFonts w:ascii="Bookman Old Style" w:hAnsi="Bookman Old Style" w:cs="Bookman Old Style"/>
      <w:sz w:val="24"/>
    </w:rPr>
  </w:style>
  <w:style w:type="paragraph" w:customStyle="1" w:styleId="Tekstpodstawowywcity31">
    <w:name w:val="Tekst podstawowy wcięty 31"/>
    <w:basedOn w:val="Normalny"/>
    <w:rsid w:val="00AF3A4C"/>
    <w:pPr>
      <w:ind w:left="284" w:hanging="284"/>
    </w:pPr>
    <w:rPr>
      <w:sz w:val="24"/>
    </w:rPr>
  </w:style>
  <w:style w:type="paragraph" w:styleId="Nagwek">
    <w:name w:val="header"/>
    <w:basedOn w:val="Normalny"/>
    <w:rsid w:val="00AF3A4C"/>
    <w:pPr>
      <w:tabs>
        <w:tab w:val="center" w:pos="4536"/>
        <w:tab w:val="right" w:pos="9072"/>
      </w:tabs>
    </w:pPr>
    <w:rPr>
      <w:sz w:val="24"/>
    </w:rPr>
  </w:style>
  <w:style w:type="paragraph" w:styleId="Stopka">
    <w:name w:val="footer"/>
    <w:basedOn w:val="Normalny"/>
    <w:uiPriority w:val="99"/>
    <w:rsid w:val="00AF3A4C"/>
    <w:pPr>
      <w:tabs>
        <w:tab w:val="center" w:pos="4536"/>
        <w:tab w:val="right" w:pos="9072"/>
      </w:tabs>
    </w:pPr>
    <w:rPr>
      <w:sz w:val="24"/>
    </w:rPr>
  </w:style>
  <w:style w:type="paragraph" w:customStyle="1" w:styleId="Tekstpodstawowy31">
    <w:name w:val="Tekst podstawowy 31"/>
    <w:basedOn w:val="Normalny"/>
    <w:rsid w:val="00AF3A4C"/>
    <w:pPr>
      <w:jc w:val="both"/>
    </w:pPr>
    <w:rPr>
      <w:sz w:val="24"/>
    </w:rPr>
  </w:style>
  <w:style w:type="paragraph" w:customStyle="1" w:styleId="Tekstpodstawowywcity21">
    <w:name w:val="Tekst podstawowy wcięty 21"/>
    <w:basedOn w:val="Normalny"/>
    <w:rsid w:val="00AF3A4C"/>
    <w:pPr>
      <w:spacing w:before="120" w:after="240" w:line="360" w:lineRule="auto"/>
      <w:ind w:left="900"/>
      <w:jc w:val="both"/>
    </w:pPr>
    <w:rPr>
      <w:sz w:val="24"/>
    </w:rPr>
  </w:style>
  <w:style w:type="paragraph" w:customStyle="1" w:styleId="PoziomI">
    <w:name w:val="Poziom I"/>
    <w:basedOn w:val="Normalny"/>
    <w:rsid w:val="00AF3A4C"/>
    <w:pPr>
      <w:keepNext/>
      <w:numPr>
        <w:numId w:val="2"/>
      </w:numPr>
      <w:spacing w:before="120" w:after="120"/>
      <w:jc w:val="both"/>
    </w:pPr>
    <w:rPr>
      <w:rFonts w:eastAsia="Arial Unicode MS"/>
      <w:b/>
      <w:sz w:val="22"/>
    </w:rPr>
  </w:style>
  <w:style w:type="paragraph" w:customStyle="1" w:styleId="PoziomII">
    <w:name w:val="Poziom II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PoziomIII">
    <w:name w:val="Poziom III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PoziomIV">
    <w:name w:val="Poziom IV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PoziomV">
    <w:name w:val="Poziom V"/>
    <w:basedOn w:val="Normalny"/>
    <w:rsid w:val="00AF3A4C"/>
    <w:pPr>
      <w:tabs>
        <w:tab w:val="num" w:pos="720"/>
      </w:tabs>
      <w:spacing w:after="120"/>
      <w:ind w:left="360" w:hanging="360"/>
      <w:jc w:val="both"/>
    </w:pPr>
    <w:rPr>
      <w:sz w:val="22"/>
    </w:rPr>
  </w:style>
  <w:style w:type="paragraph" w:customStyle="1" w:styleId="BulletabC">
    <w:name w:val="Bullet_a)b)C)"/>
    <w:basedOn w:val="Normalny"/>
    <w:rsid w:val="00AF3A4C"/>
    <w:pPr>
      <w:numPr>
        <w:numId w:val="3"/>
      </w:numPr>
      <w:spacing w:before="60" w:after="60"/>
      <w:jc w:val="both"/>
    </w:pPr>
    <w:rPr>
      <w:sz w:val="22"/>
    </w:rPr>
  </w:style>
  <w:style w:type="paragraph" w:customStyle="1" w:styleId="Bullet1">
    <w:name w:val="Bullet_1"/>
    <w:basedOn w:val="Normalny"/>
    <w:rsid w:val="00AF3A4C"/>
    <w:pPr>
      <w:numPr>
        <w:numId w:val="5"/>
      </w:numPr>
      <w:tabs>
        <w:tab w:val="left" w:pos="284"/>
        <w:tab w:val="left" w:pos="360"/>
      </w:tabs>
      <w:spacing w:before="60" w:after="60"/>
      <w:ind w:left="644" w:hanging="360"/>
      <w:jc w:val="both"/>
    </w:pPr>
    <w:rPr>
      <w:sz w:val="22"/>
    </w:rPr>
  </w:style>
  <w:style w:type="paragraph" w:customStyle="1" w:styleId="Bullet">
    <w:name w:val="Bullet *"/>
    <w:basedOn w:val="Normalny"/>
    <w:rsid w:val="00AF3A4C"/>
    <w:pPr>
      <w:numPr>
        <w:numId w:val="8"/>
      </w:numPr>
      <w:spacing w:before="120" w:after="120" w:line="360" w:lineRule="auto"/>
      <w:jc w:val="both"/>
    </w:pPr>
    <w:rPr>
      <w:rFonts w:ascii="Arial" w:hAnsi="Arial" w:cs="Arial"/>
      <w:sz w:val="24"/>
    </w:rPr>
  </w:style>
  <w:style w:type="paragraph" w:customStyle="1" w:styleId="Prambule">
    <w:name w:val="Préambule"/>
    <w:basedOn w:val="Normalny"/>
    <w:rsid w:val="00AF3A4C"/>
    <w:pPr>
      <w:keepLines/>
      <w:numPr>
        <w:numId w:val="4"/>
      </w:numPr>
      <w:spacing w:before="120" w:after="120"/>
      <w:jc w:val="both"/>
    </w:pPr>
    <w:rPr>
      <w:rFonts w:ascii="Arial" w:hAnsi="Arial" w:cs="Arial"/>
      <w:sz w:val="22"/>
    </w:rPr>
  </w:style>
  <w:style w:type="paragraph" w:styleId="Spistreci1">
    <w:name w:val="toc 1"/>
    <w:basedOn w:val="Normalny"/>
    <w:next w:val="Normalny"/>
    <w:rsid w:val="00AF3A4C"/>
  </w:style>
  <w:style w:type="paragraph" w:styleId="Spistreci3">
    <w:name w:val="toc 3"/>
    <w:basedOn w:val="Normalny"/>
    <w:next w:val="Normalny"/>
    <w:rsid w:val="00AF3A4C"/>
    <w:pPr>
      <w:ind w:left="400"/>
    </w:pPr>
  </w:style>
  <w:style w:type="paragraph" w:styleId="Spistreci2">
    <w:name w:val="toc 2"/>
    <w:basedOn w:val="Normalny"/>
    <w:next w:val="Normalny"/>
    <w:rsid w:val="00AF3A4C"/>
    <w:pPr>
      <w:ind w:left="200"/>
    </w:pPr>
  </w:style>
  <w:style w:type="paragraph" w:styleId="Spistreci4">
    <w:name w:val="toc 4"/>
    <w:basedOn w:val="Normalny"/>
    <w:next w:val="Normalny"/>
    <w:rsid w:val="00AF3A4C"/>
    <w:pPr>
      <w:ind w:left="720"/>
    </w:pPr>
    <w:rPr>
      <w:sz w:val="24"/>
      <w:szCs w:val="24"/>
    </w:rPr>
  </w:style>
  <w:style w:type="paragraph" w:styleId="Spistreci5">
    <w:name w:val="toc 5"/>
    <w:basedOn w:val="Normalny"/>
    <w:next w:val="Normalny"/>
    <w:rsid w:val="00AF3A4C"/>
    <w:pPr>
      <w:ind w:left="960"/>
    </w:pPr>
    <w:rPr>
      <w:sz w:val="24"/>
      <w:szCs w:val="24"/>
    </w:rPr>
  </w:style>
  <w:style w:type="paragraph" w:styleId="Spistreci6">
    <w:name w:val="toc 6"/>
    <w:basedOn w:val="Normalny"/>
    <w:next w:val="Normalny"/>
    <w:rsid w:val="00AF3A4C"/>
    <w:pPr>
      <w:ind w:left="1200"/>
    </w:pPr>
    <w:rPr>
      <w:sz w:val="24"/>
      <w:szCs w:val="24"/>
    </w:rPr>
  </w:style>
  <w:style w:type="paragraph" w:styleId="Spistreci7">
    <w:name w:val="toc 7"/>
    <w:basedOn w:val="Normalny"/>
    <w:next w:val="Normalny"/>
    <w:rsid w:val="00AF3A4C"/>
    <w:pPr>
      <w:ind w:left="1440"/>
    </w:pPr>
    <w:rPr>
      <w:sz w:val="24"/>
      <w:szCs w:val="24"/>
    </w:rPr>
  </w:style>
  <w:style w:type="paragraph" w:styleId="Spistreci8">
    <w:name w:val="toc 8"/>
    <w:basedOn w:val="Normalny"/>
    <w:next w:val="Normalny"/>
    <w:rsid w:val="00AF3A4C"/>
    <w:pPr>
      <w:ind w:left="1680"/>
    </w:pPr>
    <w:rPr>
      <w:sz w:val="24"/>
      <w:szCs w:val="24"/>
    </w:rPr>
  </w:style>
  <w:style w:type="paragraph" w:styleId="Spistreci9">
    <w:name w:val="toc 9"/>
    <w:basedOn w:val="Normalny"/>
    <w:next w:val="Normalny"/>
    <w:rsid w:val="00AF3A4C"/>
    <w:pPr>
      <w:ind w:left="1920"/>
    </w:pPr>
    <w:rPr>
      <w:sz w:val="24"/>
      <w:szCs w:val="24"/>
    </w:rPr>
  </w:style>
  <w:style w:type="paragraph" w:styleId="Tekstdymka">
    <w:name w:val="Balloon Text"/>
    <w:basedOn w:val="Normalny"/>
    <w:rsid w:val="00AF3A4C"/>
    <w:rPr>
      <w:rFonts w:ascii="Tahoma" w:hAnsi="Tahoma" w:cs="Tahoma"/>
      <w:sz w:val="16"/>
      <w:szCs w:val="16"/>
    </w:rPr>
  </w:style>
  <w:style w:type="paragraph" w:customStyle="1" w:styleId="Adresat">
    <w:name w:val="Adresat"/>
    <w:rsid w:val="00AF3A4C"/>
    <w:pPr>
      <w:suppressAutoHyphens/>
    </w:pPr>
    <w:rPr>
      <w:rFonts w:ascii="Calibri" w:hAnsi="Calibri" w:cs="Calibri"/>
      <w:i/>
      <w:lang w:eastAsia="ar-SA"/>
    </w:rPr>
  </w:style>
  <w:style w:type="paragraph" w:styleId="NormalnyWeb">
    <w:name w:val="Normal (Web)"/>
    <w:basedOn w:val="Normalny"/>
    <w:rsid w:val="00AF3A4C"/>
    <w:pPr>
      <w:spacing w:before="100" w:after="100"/>
    </w:pPr>
    <w:rPr>
      <w:sz w:val="24"/>
      <w:szCs w:val="24"/>
      <w:lang w:val="en-US"/>
    </w:rPr>
  </w:style>
  <w:style w:type="paragraph" w:styleId="Bezodstpw">
    <w:name w:val="No Spacing"/>
    <w:uiPriority w:val="1"/>
    <w:qFormat/>
    <w:rsid w:val="00AF3A4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AF3A4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Zawartotabeli">
    <w:name w:val="Zawartość tabeli"/>
    <w:basedOn w:val="Normalny"/>
    <w:rsid w:val="00AF3A4C"/>
    <w:pPr>
      <w:suppressLineNumbers/>
    </w:pPr>
  </w:style>
  <w:style w:type="paragraph" w:customStyle="1" w:styleId="Nagwektabeli">
    <w:name w:val="Nagłówek tabeli"/>
    <w:basedOn w:val="Zawartotabeli"/>
    <w:rsid w:val="00AF3A4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AF3A4C"/>
  </w:style>
  <w:style w:type="paragraph" w:customStyle="1" w:styleId="Default">
    <w:name w:val="Default"/>
    <w:rsid w:val="001D685C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745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2D63F6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customStyle="1" w:styleId="Style6">
    <w:name w:val="Style6"/>
    <w:basedOn w:val="Normalny"/>
    <w:uiPriority w:val="99"/>
    <w:rsid w:val="00C279D6"/>
    <w:pPr>
      <w:widowControl w:val="0"/>
      <w:suppressAutoHyphens w:val="0"/>
      <w:autoSpaceDE w:val="0"/>
      <w:autoSpaceDN w:val="0"/>
      <w:adjustRightInd w:val="0"/>
      <w:jc w:val="center"/>
    </w:pPr>
    <w:rPr>
      <w:rFonts w:ascii="Trebuchet MS" w:hAnsi="Trebuchet MS"/>
      <w:sz w:val="24"/>
      <w:szCs w:val="24"/>
      <w:lang w:eastAsia="pl-PL"/>
    </w:rPr>
  </w:style>
  <w:style w:type="character" w:customStyle="1" w:styleId="FontStyle60">
    <w:name w:val="Font Style60"/>
    <w:uiPriority w:val="99"/>
    <w:rsid w:val="00C279D6"/>
    <w:rPr>
      <w:rFonts w:ascii="Times New Roman" w:hAnsi="Times New Roman"/>
      <w:b/>
      <w:color w:val="000000"/>
      <w:sz w:val="20"/>
    </w:rPr>
  </w:style>
  <w:style w:type="character" w:customStyle="1" w:styleId="FontStyle46">
    <w:name w:val="Font Style46"/>
    <w:uiPriority w:val="99"/>
    <w:rsid w:val="00C279D6"/>
    <w:rPr>
      <w:rFonts w:ascii="Times New Roman" w:hAnsi="Times New Roman"/>
      <w:color w:val="000000"/>
      <w:spacing w:val="10"/>
      <w:sz w:val="20"/>
    </w:rPr>
  </w:style>
  <w:style w:type="paragraph" w:customStyle="1" w:styleId="Style28">
    <w:name w:val="Style28"/>
    <w:basedOn w:val="Normalny"/>
    <w:uiPriority w:val="99"/>
    <w:rsid w:val="00C279D6"/>
    <w:pPr>
      <w:widowControl w:val="0"/>
      <w:suppressAutoHyphens w:val="0"/>
      <w:autoSpaceDE w:val="0"/>
      <w:autoSpaceDN w:val="0"/>
      <w:adjustRightInd w:val="0"/>
      <w:jc w:val="center"/>
    </w:pPr>
    <w:rPr>
      <w:rFonts w:ascii="Calibri" w:hAnsi="Calibri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C279D6"/>
    <w:pPr>
      <w:widowControl w:val="0"/>
      <w:suppressAutoHyphens w:val="0"/>
      <w:autoSpaceDE w:val="0"/>
      <w:autoSpaceDN w:val="0"/>
      <w:adjustRightInd w:val="0"/>
      <w:jc w:val="center"/>
    </w:pPr>
    <w:rPr>
      <w:rFonts w:ascii="Calibri" w:hAnsi="Calibri"/>
      <w:sz w:val="24"/>
      <w:szCs w:val="24"/>
      <w:lang w:eastAsia="pl-PL"/>
    </w:rPr>
  </w:style>
  <w:style w:type="character" w:customStyle="1" w:styleId="FontStyle52">
    <w:name w:val="Font Style52"/>
    <w:uiPriority w:val="99"/>
    <w:rsid w:val="00C279D6"/>
    <w:rPr>
      <w:rFonts w:ascii="Times New Roman" w:hAnsi="Times New Roman"/>
      <w:b/>
      <w:color w:val="000000"/>
      <w:sz w:val="20"/>
    </w:rPr>
  </w:style>
  <w:style w:type="character" w:customStyle="1" w:styleId="FontStyle20">
    <w:name w:val="Font Style20"/>
    <w:uiPriority w:val="99"/>
    <w:rsid w:val="00C279D6"/>
    <w:rPr>
      <w:rFonts w:ascii="Times New Roman" w:hAnsi="Times New Roman"/>
      <w:color w:val="000000"/>
      <w:spacing w:val="10"/>
      <w:sz w:val="18"/>
    </w:rPr>
  </w:style>
  <w:style w:type="paragraph" w:customStyle="1" w:styleId="Style33">
    <w:name w:val="Style33"/>
    <w:basedOn w:val="Normalny"/>
    <w:uiPriority w:val="99"/>
    <w:rsid w:val="00C279D6"/>
    <w:pPr>
      <w:widowControl w:val="0"/>
      <w:suppressAutoHyphens w:val="0"/>
      <w:autoSpaceDE w:val="0"/>
      <w:autoSpaceDN w:val="0"/>
      <w:adjustRightInd w:val="0"/>
    </w:pPr>
    <w:rPr>
      <w:rFonts w:ascii="Calibri" w:hAnsi="Calibri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C279D6"/>
    <w:pPr>
      <w:widowControl w:val="0"/>
      <w:suppressAutoHyphens w:val="0"/>
      <w:autoSpaceDE w:val="0"/>
      <w:autoSpaceDN w:val="0"/>
      <w:adjustRightInd w:val="0"/>
      <w:spacing w:line="259" w:lineRule="exact"/>
      <w:jc w:val="both"/>
    </w:pPr>
    <w:rPr>
      <w:rFonts w:ascii="Calibri" w:hAnsi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89958-EE4D-47E3-919B-5597D0CCB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INNpuls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Wacnik</dc:creator>
  <cp:lastModifiedBy>Mariola</cp:lastModifiedBy>
  <cp:revision>18</cp:revision>
  <cp:lastPrinted>2013-12-06T13:39:00Z</cp:lastPrinted>
  <dcterms:created xsi:type="dcterms:W3CDTF">2019-11-18T20:19:00Z</dcterms:created>
  <dcterms:modified xsi:type="dcterms:W3CDTF">2024-07-26T07:46:00Z</dcterms:modified>
</cp:coreProperties>
</file>