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DB40C97" w14:textId="77777777" w:rsidR="00475EE6" w:rsidRDefault="00475EE6" w:rsidP="00475EE6">
      <w:pPr>
        <w:contextualSpacing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Załącznik nr 1 – Wzór formularza ofertowego</w:t>
      </w:r>
    </w:p>
    <w:p w14:paraId="14284CBF" w14:textId="6914EB1D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628CAC6C" w14:textId="49BF92DC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5571E3C7" w14:textId="0D3C2BAD" w:rsidR="00475EE6" w:rsidRDefault="00475EE6" w:rsidP="00C35D67">
      <w:pPr>
        <w:contextualSpacing/>
        <w:rPr>
          <w:rStyle w:val="Pogrubienie"/>
          <w:rFonts w:ascii="Calibri" w:hAnsi="Calibri" w:cs="Calibri"/>
          <w:b w:val="0"/>
          <w:bCs w:val="0"/>
          <w:sz w:val="22"/>
          <w:szCs w:val="22"/>
        </w:rPr>
      </w:pPr>
    </w:p>
    <w:p w14:paraId="58645247" w14:textId="77777777" w:rsidR="00475EE6" w:rsidRDefault="00475EE6" w:rsidP="00C35D67">
      <w:pPr>
        <w:contextualSpacing/>
        <w:rPr>
          <w:rFonts w:ascii="Calibri" w:hAnsi="Calibri" w:cs="Calibri"/>
          <w:color w:val="000000"/>
          <w:sz w:val="22"/>
          <w:szCs w:val="22"/>
        </w:rPr>
      </w:pPr>
    </w:p>
    <w:p w14:paraId="07FFF0FF" w14:textId="72FDF837" w:rsidR="00B04864" w:rsidRDefault="00B04864" w:rsidP="00C35D67">
      <w:pPr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</w:t>
      </w:r>
      <w:r w:rsidR="00C35D67">
        <w:rPr>
          <w:rFonts w:ascii="Calibri" w:hAnsi="Calibri" w:cs="Calibri"/>
          <w:color w:val="000000"/>
          <w:sz w:val="22"/>
          <w:szCs w:val="22"/>
        </w:rPr>
        <w:t>………………..</w:t>
      </w:r>
      <w:r>
        <w:rPr>
          <w:rFonts w:ascii="Calibri" w:hAnsi="Calibri" w:cs="Calibri"/>
          <w:color w:val="000000"/>
          <w:sz w:val="22"/>
          <w:szCs w:val="22"/>
        </w:rPr>
        <w:t>….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C66B5">
        <w:rPr>
          <w:rFonts w:ascii="Calibri" w:hAnsi="Calibri" w:cs="Calibri"/>
          <w:color w:val="000000"/>
          <w:sz w:val="22"/>
          <w:szCs w:val="22"/>
        </w:rPr>
        <w:t xml:space="preserve">                          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C35D67">
        <w:rPr>
          <w:rFonts w:ascii="Calibri" w:hAnsi="Calibri" w:cs="Calibri"/>
          <w:color w:val="000000"/>
          <w:sz w:val="22"/>
          <w:szCs w:val="22"/>
        </w:rPr>
        <w:t xml:space="preserve">                  </w:t>
      </w:r>
      <w:r>
        <w:rPr>
          <w:rFonts w:ascii="Calibri" w:hAnsi="Calibri" w:cs="Calibri"/>
          <w:color w:val="000000"/>
          <w:sz w:val="22"/>
          <w:szCs w:val="22"/>
        </w:rPr>
        <w:t>……………..………………</w:t>
      </w:r>
      <w:r w:rsidR="00C35D67">
        <w:rPr>
          <w:rFonts w:ascii="Calibri" w:hAnsi="Calibri" w:cs="Calibri"/>
          <w:color w:val="000000"/>
          <w:sz w:val="22"/>
          <w:szCs w:val="22"/>
        </w:rPr>
        <w:t>……..</w:t>
      </w:r>
      <w:r>
        <w:rPr>
          <w:rFonts w:ascii="Calibri" w:hAnsi="Calibri" w:cs="Calibri"/>
          <w:color w:val="000000"/>
          <w:sz w:val="22"/>
          <w:szCs w:val="22"/>
        </w:rPr>
        <w:t>……..</w:t>
      </w:r>
    </w:p>
    <w:p w14:paraId="00CD2222" w14:textId="77777777" w:rsidR="00B04864" w:rsidRDefault="00C35D67" w:rsidP="00B04864">
      <w:pPr>
        <w:ind w:firstLine="708"/>
        <w:contextualSpacing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i/>
          <w:color w:val="000000"/>
          <w:sz w:val="22"/>
          <w:szCs w:val="22"/>
        </w:rPr>
        <w:t>(pieczęć firmowa)</w:t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>
        <w:rPr>
          <w:rFonts w:ascii="Calibri" w:hAnsi="Calibri" w:cs="Calibri"/>
          <w:i/>
          <w:color w:val="000000"/>
          <w:sz w:val="22"/>
          <w:szCs w:val="22"/>
        </w:rPr>
        <w:tab/>
      </w:r>
      <w:r w:rsidR="00B04864">
        <w:rPr>
          <w:rFonts w:ascii="Calibri" w:hAnsi="Calibri" w:cs="Calibri"/>
          <w:i/>
          <w:color w:val="000000"/>
          <w:sz w:val="22"/>
          <w:szCs w:val="22"/>
        </w:rPr>
        <w:t>miejscowość, data)</w:t>
      </w:r>
    </w:p>
    <w:p w14:paraId="6371B6F9" w14:textId="77777777" w:rsidR="00475EE6" w:rsidRDefault="00475EE6" w:rsidP="00475EE6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8A32E5E" w14:textId="790785DA" w:rsidR="00B04864" w:rsidRPr="00475EE6" w:rsidRDefault="00475EE6" w:rsidP="00475EE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 odpowiedzi na zapytanie ofertowe </w:t>
      </w:r>
      <w:r>
        <w:rPr>
          <w:rFonts w:ascii="Calibri" w:hAnsi="Calibri" w:cs="Calibri"/>
          <w:b/>
          <w:sz w:val="22"/>
          <w:szCs w:val="22"/>
        </w:rPr>
        <w:t xml:space="preserve">nr </w:t>
      </w:r>
      <w:r w:rsidR="00B8397E">
        <w:rPr>
          <w:rFonts w:ascii="Calibri" w:hAnsi="Calibri" w:cs="Calibri"/>
          <w:b/>
          <w:sz w:val="22"/>
          <w:szCs w:val="22"/>
        </w:rPr>
        <w:t>1</w:t>
      </w:r>
      <w:r w:rsidR="00B8397E" w:rsidRPr="005265B5">
        <w:rPr>
          <w:rFonts w:ascii="Calibri" w:hAnsi="Calibri" w:cs="Calibri"/>
          <w:b/>
          <w:sz w:val="22"/>
          <w:szCs w:val="22"/>
        </w:rPr>
        <w:t>/</w:t>
      </w:r>
      <w:r w:rsidR="00B8397E">
        <w:rPr>
          <w:rFonts w:ascii="Calibri" w:hAnsi="Calibri" w:cs="Calibri"/>
          <w:b/>
          <w:sz w:val="22"/>
          <w:szCs w:val="22"/>
        </w:rPr>
        <w:t>11</w:t>
      </w:r>
      <w:r w:rsidR="00B8397E" w:rsidRPr="005265B5">
        <w:rPr>
          <w:rFonts w:ascii="Calibri" w:hAnsi="Calibri" w:cs="Calibri"/>
          <w:b/>
          <w:sz w:val="22"/>
          <w:szCs w:val="22"/>
        </w:rPr>
        <w:t>/</w:t>
      </w:r>
      <w:r w:rsidR="00B8397E" w:rsidRPr="00D03686">
        <w:t xml:space="preserve"> </w:t>
      </w:r>
      <w:r w:rsidR="00B8397E" w:rsidRPr="00D03686">
        <w:rPr>
          <w:rFonts w:ascii="Calibri" w:hAnsi="Calibri" w:cs="Calibri"/>
          <w:b/>
          <w:sz w:val="22"/>
          <w:szCs w:val="22"/>
        </w:rPr>
        <w:t>FENG</w:t>
      </w:r>
      <w:r w:rsidR="00B8397E">
        <w:rPr>
          <w:rFonts w:ascii="Calibri" w:hAnsi="Calibri" w:cs="Calibri"/>
          <w:b/>
          <w:sz w:val="22"/>
          <w:szCs w:val="22"/>
        </w:rPr>
        <w:t>.</w:t>
      </w:r>
      <w:r w:rsidR="00B8397E" w:rsidRPr="00D03686">
        <w:t xml:space="preserve"> </w:t>
      </w:r>
      <w:r w:rsidR="00B8397E" w:rsidRPr="00D03686">
        <w:rPr>
          <w:rFonts w:ascii="Calibri" w:hAnsi="Calibri" w:cs="Calibri"/>
          <w:b/>
          <w:sz w:val="22"/>
          <w:szCs w:val="22"/>
        </w:rPr>
        <w:t xml:space="preserve">Ścieżka SMART </w:t>
      </w:r>
      <w:r w:rsidR="00B8397E" w:rsidRPr="005265B5">
        <w:rPr>
          <w:rFonts w:ascii="Calibri" w:hAnsi="Calibri" w:cs="Calibri"/>
          <w:b/>
          <w:sz w:val="22"/>
          <w:szCs w:val="22"/>
        </w:rPr>
        <w:t>/202</w:t>
      </w:r>
      <w:r w:rsidR="00B8397E">
        <w:rPr>
          <w:rFonts w:ascii="Calibri" w:hAnsi="Calibri" w:cs="Calibri"/>
          <w:b/>
          <w:sz w:val="22"/>
          <w:szCs w:val="22"/>
        </w:rPr>
        <w:t xml:space="preserve">4 </w:t>
      </w:r>
      <w:r w:rsidR="008517BF" w:rsidRPr="008517BF">
        <w:rPr>
          <w:rFonts w:ascii="Calibri" w:hAnsi="Calibri" w:cs="Calibri"/>
          <w:bCs/>
          <w:sz w:val="22"/>
          <w:szCs w:val="22"/>
        </w:rPr>
        <w:t>firmy</w:t>
      </w:r>
      <w:r w:rsidR="008517BF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Green Sort sp. z o. o.  składamy ofertę na wykonanie przedmiotu zamówienia</w:t>
      </w:r>
      <w:r w:rsidR="008517B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11E4">
        <w:rPr>
          <w:rFonts w:ascii="Calibri" w:hAnsi="Calibri" w:cs="Calibri"/>
          <w:color w:val="000000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:</w:t>
      </w:r>
    </w:p>
    <w:p w14:paraId="65657886" w14:textId="00CD8746" w:rsidR="00475EE6" w:rsidRDefault="00475EE6" w:rsidP="00C862A0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7"/>
        <w:gridCol w:w="6753"/>
      </w:tblGrid>
      <w:tr w:rsidR="00475EE6" w:rsidRPr="00475EE6" w14:paraId="36A9FB59" w14:textId="77777777" w:rsidTr="00475EE6">
        <w:trPr>
          <w:trHeight w:val="567"/>
          <w:jc w:val="center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75B65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Hlk115427088"/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DANE OFERENTA:</w:t>
            </w:r>
          </w:p>
        </w:tc>
      </w:tr>
      <w:tr w:rsidR="00475EE6" w:rsidRPr="00475EE6" w14:paraId="59360975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4E0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AA47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364FF76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B908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2520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29210EE0" w14:textId="77777777" w:rsidTr="00475EE6">
        <w:trPr>
          <w:trHeight w:val="567"/>
          <w:jc w:val="center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A92C9B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OSOBA DO KONTAKTU:</w:t>
            </w:r>
          </w:p>
        </w:tc>
      </w:tr>
      <w:tr w:rsidR="00475EE6" w:rsidRPr="00475EE6" w14:paraId="57B0E8E5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75AC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409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0E41858C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7A7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Instytucja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6A3E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D83EA9C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081B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Adres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A8C8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1AA9101D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2703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Telefon/Fax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4461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75EE6" w:rsidRPr="00475EE6" w14:paraId="38452C22" w14:textId="77777777" w:rsidTr="00475EE6">
        <w:trPr>
          <w:trHeight w:val="454"/>
          <w:jc w:val="center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D7F7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75E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F7BF" w14:textId="77777777" w:rsidR="00475EE6" w:rsidRPr="00475EE6" w:rsidRDefault="00475EE6" w:rsidP="00475EE6">
            <w:pPr>
              <w:contextualSpacing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bookmarkEnd w:id="0"/>
    </w:tbl>
    <w:p w14:paraId="67CB2CB1" w14:textId="77777777" w:rsidR="00475EE6" w:rsidRDefault="00475EE6" w:rsidP="00C862A0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F3AE1E" w14:textId="18CE3262" w:rsidR="000A4EA6" w:rsidRDefault="000A4EA6" w:rsidP="00B04864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69C76BB8" w14:textId="5623412F" w:rsidR="00475EE6" w:rsidRDefault="00475EE6" w:rsidP="00475EE6">
      <w:pPr>
        <w:jc w:val="both"/>
        <w:rPr>
          <w:rFonts w:asciiTheme="minorHAnsi" w:hAnsiTheme="minorHAnsi" w:cs="Calibri"/>
          <w:sz w:val="20"/>
          <w:szCs w:val="20"/>
          <w:lang w:eastAsia="pl-PL"/>
        </w:rPr>
      </w:pPr>
      <w:bookmarkStart w:id="1" w:name="_Hlk115427105"/>
      <w:r>
        <w:rPr>
          <w:rFonts w:asciiTheme="minorHAnsi" w:hAnsiTheme="minorHAnsi" w:cs="Calibri"/>
          <w:sz w:val="20"/>
          <w:szCs w:val="20"/>
          <w:lang w:eastAsia="pl-PL"/>
        </w:rPr>
        <w:t>składam/y następującą ofertę na:</w:t>
      </w:r>
    </w:p>
    <w:bookmarkEnd w:id="1"/>
    <w:p w14:paraId="396F9386" w14:textId="77777777" w:rsidR="00475EE6" w:rsidRDefault="00475EE6" w:rsidP="00B04864">
      <w:pPr>
        <w:contextualSpacing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253"/>
        <w:gridCol w:w="2083"/>
        <w:gridCol w:w="2117"/>
      </w:tblGrid>
      <w:tr w:rsidR="00B04864" w14:paraId="08507AF3" w14:textId="77777777" w:rsidTr="00475EE6">
        <w:tc>
          <w:tcPr>
            <w:tcW w:w="551" w:type="dxa"/>
            <w:shd w:val="clear" w:color="auto" w:fill="BFBFBF"/>
          </w:tcPr>
          <w:p w14:paraId="7C6B64A0" w14:textId="77777777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253" w:type="dxa"/>
            <w:shd w:val="clear" w:color="auto" w:fill="BFBFBF"/>
          </w:tcPr>
          <w:p w14:paraId="3F004304" w14:textId="77777777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2083" w:type="dxa"/>
            <w:shd w:val="clear" w:color="auto" w:fill="BFBFBF"/>
          </w:tcPr>
          <w:p w14:paraId="0817C8CC" w14:textId="34782DE5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Cena netto </w:t>
            </w:r>
            <w:r w:rsidR="00475EE6">
              <w:rPr>
                <w:rFonts w:asciiTheme="minorHAnsi" w:hAnsiTheme="minorHAnsi" w:cs="Calibri"/>
                <w:sz w:val="20"/>
                <w:szCs w:val="20"/>
                <w:lang w:eastAsia="pl-PL"/>
              </w:rPr>
              <w:t xml:space="preserve">PLN/EURO* </w:t>
            </w:r>
          </w:p>
        </w:tc>
        <w:tc>
          <w:tcPr>
            <w:tcW w:w="2117" w:type="dxa"/>
            <w:shd w:val="clear" w:color="auto" w:fill="BFBFBF"/>
          </w:tcPr>
          <w:p w14:paraId="137EF382" w14:textId="0DECF9BC" w:rsidR="00B04864" w:rsidRDefault="00B04864" w:rsidP="0031762B">
            <w:pPr>
              <w:contextualSpacing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Cena brutto PLN</w:t>
            </w:r>
            <w:r w:rsidR="00475EE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/EURO*</w:t>
            </w:r>
          </w:p>
        </w:tc>
      </w:tr>
      <w:tr w:rsidR="00B04864" w14:paraId="35EE164F" w14:textId="77777777" w:rsidTr="00475EE6">
        <w:tc>
          <w:tcPr>
            <w:tcW w:w="551" w:type="dxa"/>
            <w:shd w:val="clear" w:color="auto" w:fill="F2F2F2"/>
          </w:tcPr>
          <w:p w14:paraId="12898303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53" w:type="dxa"/>
            <w:gridSpan w:val="3"/>
            <w:shd w:val="clear" w:color="auto" w:fill="F2F2F2"/>
          </w:tcPr>
          <w:p w14:paraId="4073CF8C" w14:textId="7A59ABD8" w:rsidR="00B04864" w:rsidRDefault="008211E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Zakup </w:t>
            </w:r>
            <w:r w:rsidR="00F33F1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 dostawa </w:t>
            </w:r>
            <w:r w:rsidR="004B44A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spawarki</w:t>
            </w:r>
            <w:r w:rsidR="00CE05F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Mig/Mag</w:t>
            </w:r>
            <w:r w:rsidR="00FC0DBE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z osprzętem</w:t>
            </w:r>
          </w:p>
        </w:tc>
      </w:tr>
      <w:tr w:rsidR="00B04864" w14:paraId="6CEF8079" w14:textId="77777777" w:rsidTr="00475EE6">
        <w:tc>
          <w:tcPr>
            <w:tcW w:w="551" w:type="dxa"/>
            <w:shd w:val="clear" w:color="auto" w:fill="auto"/>
          </w:tcPr>
          <w:p w14:paraId="09DAB67C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253" w:type="dxa"/>
            <w:shd w:val="clear" w:color="auto" w:fill="auto"/>
          </w:tcPr>
          <w:p w14:paraId="26976819" w14:textId="51497962" w:rsidR="00B04864" w:rsidRDefault="00186685" w:rsidP="00116D9C">
            <w:pPr>
              <w:contextualSpacing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186685">
              <w:rPr>
                <w:rFonts w:ascii="Calibri" w:hAnsi="Calibri" w:cs="Calibri"/>
                <w:color w:val="000000"/>
                <w:sz w:val="22"/>
                <w:szCs w:val="22"/>
              </w:rPr>
              <w:t>Zamówienie</w:t>
            </w:r>
            <w:r w:rsidR="00B0486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zgodnie z pkt. II</w:t>
            </w:r>
            <w:r w:rsidR="00D63E3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  <w:r w:rsidR="00B0486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 zapytania ofertowego</w:t>
            </w:r>
          </w:p>
        </w:tc>
        <w:tc>
          <w:tcPr>
            <w:tcW w:w="2083" w:type="dxa"/>
            <w:shd w:val="clear" w:color="auto" w:fill="auto"/>
          </w:tcPr>
          <w:p w14:paraId="198151A3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17" w:type="dxa"/>
            <w:shd w:val="clear" w:color="auto" w:fill="auto"/>
          </w:tcPr>
          <w:p w14:paraId="1125A9CB" w14:textId="77777777" w:rsidR="00B04864" w:rsidRDefault="00B04864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F00DF" w14:paraId="1E481FEF" w14:textId="77777777" w:rsidTr="00475EE6">
        <w:trPr>
          <w:trHeight w:val="542"/>
        </w:trPr>
        <w:tc>
          <w:tcPr>
            <w:tcW w:w="4804" w:type="dxa"/>
            <w:gridSpan w:val="2"/>
            <w:shd w:val="clear" w:color="auto" w:fill="auto"/>
            <w:vAlign w:val="center"/>
          </w:tcPr>
          <w:p w14:paraId="3B2096D9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ŁĄCZNIE</w:t>
            </w:r>
          </w:p>
        </w:tc>
        <w:tc>
          <w:tcPr>
            <w:tcW w:w="2083" w:type="dxa"/>
            <w:shd w:val="clear" w:color="auto" w:fill="auto"/>
          </w:tcPr>
          <w:p w14:paraId="6C47C418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shd w:val="clear" w:color="auto" w:fill="auto"/>
          </w:tcPr>
          <w:p w14:paraId="183AAE94" w14:textId="77777777" w:rsidR="006F00DF" w:rsidRDefault="006F00DF" w:rsidP="0031762B">
            <w:pPr>
              <w:contextualSpacing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BA79C19" w14:textId="77777777" w:rsidR="00475EE6" w:rsidRDefault="00475EE6" w:rsidP="00475EE6">
      <w:pPr>
        <w:autoSpaceDE w:val="0"/>
        <w:autoSpaceDN w:val="0"/>
        <w:adjustRightInd w:val="0"/>
        <w:ind w:left="360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 xml:space="preserve">*Niepotrzebne skreślić </w:t>
      </w:r>
    </w:p>
    <w:p w14:paraId="49246196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bookmarkStart w:id="2" w:name="_Hlk115427140"/>
    </w:p>
    <w:p w14:paraId="5E7FF0F2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972B3B" w14:textId="13C0977A" w:rsidR="00A53872" w:rsidRPr="00475EE6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Oferujemy wykonanie powyższych usług za całkowitą cenę: …………………………………………………… brutto (słownie: ………………………………………………………………), w tym:</w:t>
      </w:r>
    </w:p>
    <w:p w14:paraId="4D622E1B" w14:textId="77777777" w:rsidR="00A53872" w:rsidRPr="00475EE6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•</w:t>
      </w:r>
      <w:r w:rsidRPr="00475EE6">
        <w:rPr>
          <w:rFonts w:ascii="Calibri" w:hAnsi="Calibri" w:cs="Calibri"/>
          <w:color w:val="000000"/>
          <w:sz w:val="22"/>
          <w:szCs w:val="22"/>
        </w:rPr>
        <w:tab/>
        <w:t>wartość netto: ………………………….,</w:t>
      </w:r>
    </w:p>
    <w:p w14:paraId="4A8F9A13" w14:textId="77777777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475EE6">
        <w:rPr>
          <w:rFonts w:ascii="Calibri" w:hAnsi="Calibri" w:cs="Calibri"/>
          <w:color w:val="000000"/>
          <w:sz w:val="22"/>
          <w:szCs w:val="22"/>
        </w:rPr>
        <w:t>•</w:t>
      </w:r>
      <w:r w:rsidRPr="00475EE6">
        <w:rPr>
          <w:rFonts w:ascii="Calibri" w:hAnsi="Calibri" w:cs="Calibri"/>
          <w:color w:val="000000"/>
          <w:sz w:val="22"/>
          <w:szCs w:val="22"/>
        </w:rPr>
        <w:tab/>
        <w:t>podatek VAT 23%.</w:t>
      </w:r>
    </w:p>
    <w:bookmarkEnd w:id="2"/>
    <w:p w14:paraId="0216A3B2" w14:textId="182BD599" w:rsidR="00A53872" w:rsidRDefault="00A53872" w:rsidP="00A53872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Powyższa oferta złożona jest z terminem ważności </w:t>
      </w:r>
      <w:r w:rsidR="008517BF">
        <w:rPr>
          <w:rFonts w:ascii="Calibri" w:hAnsi="Calibri" w:cs="Calibri"/>
          <w:color w:val="000000"/>
          <w:sz w:val="22"/>
          <w:szCs w:val="22"/>
        </w:rPr>
        <w:t>30</w:t>
      </w:r>
      <w:r>
        <w:rPr>
          <w:rFonts w:ascii="Calibri" w:hAnsi="Calibri" w:cs="Calibri"/>
          <w:color w:val="000000"/>
          <w:sz w:val="22"/>
          <w:szCs w:val="22"/>
        </w:rPr>
        <w:t xml:space="preserve"> dni od dnia upływu terminu składania ofert.</w:t>
      </w:r>
    </w:p>
    <w:p w14:paraId="4FFDE831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3AAEA7F" w14:textId="77777777" w:rsidR="00A53872" w:rsidRDefault="00A53872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3ADA4C7" w14:textId="77777777" w:rsidR="00A53872" w:rsidRDefault="00A53872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49453FA" w14:textId="77777777" w:rsidR="008517BF" w:rsidRDefault="008517BF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B99662F" w14:textId="77777777" w:rsidR="00FC4F15" w:rsidRDefault="00FC4F15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9005" w:type="dxa"/>
        <w:tblLayout w:type="fixed"/>
        <w:tblLook w:val="04A0" w:firstRow="1" w:lastRow="0" w:firstColumn="1" w:lastColumn="0" w:noHBand="0" w:noVBand="1"/>
      </w:tblPr>
      <w:tblGrid>
        <w:gridCol w:w="552"/>
        <w:gridCol w:w="4253"/>
        <w:gridCol w:w="2083"/>
        <w:gridCol w:w="2117"/>
      </w:tblGrid>
      <w:tr w:rsidR="006C7998" w:rsidRPr="00CC4676" w14:paraId="36C1C11A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623AA9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712B00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Specyfikacja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98B9562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Parametr wymagany</w:t>
            </w:r>
            <w:r w:rsidRPr="00CC467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EED080" w14:textId="77777777" w:rsidR="006C7998" w:rsidRPr="00CC4676" w:rsidRDefault="006C7998" w:rsidP="004A2EB6">
            <w:pPr>
              <w:widowControl w:val="0"/>
              <w:contextualSpacing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Parametr oferowany</w:t>
            </w:r>
          </w:p>
        </w:tc>
      </w:tr>
      <w:tr w:rsidR="006C7998" w:rsidRPr="00CC4676" w14:paraId="3B1F057F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19CD00" w14:textId="77777777" w:rsidR="006C7998" w:rsidRPr="00CC4676" w:rsidRDefault="006C7998" w:rsidP="004A2EB6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DA4892" w14:textId="0FC96297" w:rsidR="006C7998" w:rsidRPr="00CC4676" w:rsidRDefault="006C7998" w:rsidP="004A2EB6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Zakup i dostawa </w:t>
            </w:r>
            <w:r w:rsidR="004B44A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spawarki</w:t>
            </w:r>
            <w:r w:rsidR="00CE05F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Mig/Mag</w:t>
            </w:r>
            <w:r w:rsidR="00D529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z osprzętem </w:t>
            </w:r>
          </w:p>
        </w:tc>
      </w:tr>
      <w:tr w:rsidR="00FC4F15" w:rsidRPr="00CC4676" w14:paraId="1CEC0A7C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2A7BD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9C5E4" w14:textId="19B075DE" w:rsidR="00FC4F15" w:rsidRPr="00CC4676" w:rsidRDefault="00FC4F15" w:rsidP="00FC4F15">
            <w:pPr>
              <w:widowControl w:val="0"/>
              <w:contextualSpacing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Zamówienie zgodnie z pkt. II.1 zapytania ofertowego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99991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30050C12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     -------------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CD173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49B5FA90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0B7E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AA27" w14:textId="77777777" w:rsidR="00FC4F15" w:rsidRPr="00CC4676" w:rsidRDefault="00FC4F15" w:rsidP="00FC4F1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Model/typ/Producent</w:t>
            </w:r>
          </w:p>
          <w:p w14:paraId="0D1BDA75" w14:textId="5057EE01" w:rsidR="00FC4F15" w:rsidRPr="00CC4676" w:rsidRDefault="00FC4F15" w:rsidP="00FC4F15">
            <w:pPr>
              <w:widowControl w:val="0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879E6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134A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34047" w:rsidRPr="00CC4676" w14:paraId="05158272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5ADF6" w14:textId="77777777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A95CA" w14:textId="77777777" w:rsidR="00F34047" w:rsidRPr="00CC4676" w:rsidRDefault="00F34047" w:rsidP="00F3404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Fabrycznie nowe</w:t>
            </w:r>
          </w:p>
          <w:p w14:paraId="0EBF9B39" w14:textId="77777777" w:rsidR="00F34047" w:rsidRPr="00CC4676" w:rsidRDefault="00F34047" w:rsidP="00FC4F1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EA" w14:textId="47E061C5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B56A" w14:textId="77777777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34047" w:rsidRPr="00CC4676" w14:paraId="28FEB176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2209" w14:textId="77777777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7AADE" w14:textId="77777777" w:rsidR="00F34047" w:rsidRPr="00CC4676" w:rsidRDefault="00F34047" w:rsidP="00F3404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Kraj pochodzenia</w:t>
            </w:r>
          </w:p>
          <w:p w14:paraId="5D84A070" w14:textId="77777777" w:rsidR="00F34047" w:rsidRPr="00CC4676" w:rsidRDefault="00F34047" w:rsidP="00FC4F1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DB7A" w14:textId="061396CA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FBBA7" w14:textId="77777777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34047" w:rsidRPr="00CC4676" w14:paraId="06163FC1" w14:textId="77777777" w:rsidTr="00F34047">
        <w:trPr>
          <w:trHeight w:val="51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791F9" w14:textId="77777777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7ADC8" w14:textId="585272E8" w:rsidR="00F34047" w:rsidRPr="00CC4676" w:rsidRDefault="00F34047" w:rsidP="00FC4F15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2D7EE" w14:textId="388C7D27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8C1D" w14:textId="77777777" w:rsidR="00F34047" w:rsidRPr="00CC4676" w:rsidRDefault="00F3404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32487" w:rsidRPr="00CC4676" w14:paraId="1ADB587E" w14:textId="77777777" w:rsidTr="00F34047">
        <w:trPr>
          <w:trHeight w:val="51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26420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7D80C" w14:textId="6CD8F0B4" w:rsidR="00432487" w:rsidRPr="00CC4676" w:rsidRDefault="00432487" w:rsidP="0043248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Adapter uchwytu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1594" w14:textId="7A67A411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85BE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CB13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32487" w:rsidRPr="00CC4676" w14:paraId="157ABFCA" w14:textId="77777777" w:rsidTr="00F34047">
        <w:trPr>
          <w:trHeight w:val="51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ADF5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534A" w14:textId="224F78C6" w:rsidR="00432487" w:rsidRPr="00CC4676" w:rsidRDefault="00432487" w:rsidP="0043248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Uchwyt spawalniczy</w:t>
            </w:r>
            <w:r w:rsidR="00FE7CED">
              <w:rPr>
                <w:rFonts w:asciiTheme="minorHAnsi" w:hAnsiTheme="minorHAnsi" w:cstheme="minorHAnsi"/>
                <w:sz w:val="22"/>
                <w:szCs w:val="22"/>
              </w:rPr>
              <w:t xml:space="preserve"> min. 5 m.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D1C12" w14:textId="750E22FF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85BE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A9E61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32487" w:rsidRPr="00CC4676" w14:paraId="3F70DE13" w14:textId="77777777" w:rsidTr="00F34047">
        <w:trPr>
          <w:trHeight w:val="51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0E7B9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9A38" w14:textId="249C9976" w:rsidR="00432487" w:rsidRPr="00CC4676" w:rsidRDefault="00432487" w:rsidP="0043248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Rolka podająca </w:t>
            </w:r>
            <w:r w:rsidR="00FE7CED">
              <w:rPr>
                <w:rFonts w:asciiTheme="minorHAnsi" w:hAnsiTheme="minorHAnsi" w:cstheme="minorHAnsi"/>
                <w:sz w:val="22"/>
                <w:szCs w:val="22"/>
              </w:rPr>
              <w:t>min. F10,9/1,0 U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73367" w14:textId="3A619689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85BE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BE730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32487" w:rsidRPr="00CC4676" w14:paraId="1BA2CBD7" w14:textId="77777777" w:rsidTr="00F34047">
        <w:trPr>
          <w:trHeight w:val="51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20370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AE271" w14:textId="4C083DD7" w:rsidR="00432487" w:rsidRPr="00CC4676" w:rsidRDefault="00432487" w:rsidP="0043248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Zacisk masy</w:t>
            </w:r>
            <w:r w:rsidR="00FE7CED">
              <w:rPr>
                <w:rFonts w:asciiTheme="minorHAnsi" w:hAnsiTheme="minorHAnsi" w:cstheme="minorHAnsi"/>
                <w:sz w:val="22"/>
                <w:szCs w:val="22"/>
              </w:rPr>
              <w:t xml:space="preserve"> min. 300A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DBB2D" w14:textId="1160411A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85BE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29B0C" w14:textId="77777777" w:rsidR="00432487" w:rsidRPr="00CC4676" w:rsidRDefault="00432487" w:rsidP="00432487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3C5F9D98" w14:textId="77777777" w:rsidTr="00FC4F15">
        <w:trPr>
          <w:trHeight w:val="62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A5548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bookmarkStart w:id="3" w:name="_Hlk137456739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6855E" w14:textId="234D3D96" w:rsidR="00FC4F15" w:rsidRPr="00FF7927" w:rsidRDefault="005D51A3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  <w:color w:val="000000"/>
              </w:rPr>
              <w:t>Prąd spawania</w:t>
            </w:r>
            <w:r w:rsidR="00FE7CED" w:rsidRPr="00FF7927">
              <w:rPr>
                <w:rFonts w:asciiTheme="minorHAnsi" w:hAnsiTheme="minorHAnsi" w:cstheme="minorHAnsi"/>
                <w:color w:val="000000"/>
              </w:rPr>
              <w:t xml:space="preserve"> przy cyklu pracy co najmniej 40% </w:t>
            </w:r>
            <w:r w:rsidRPr="00FF7927">
              <w:rPr>
                <w:rFonts w:asciiTheme="minorHAnsi" w:hAnsiTheme="minorHAnsi" w:cstheme="minorHAnsi"/>
                <w:color w:val="000000"/>
              </w:rPr>
              <w:t xml:space="preserve"> maksymalny</w:t>
            </w:r>
            <w:r w:rsidR="00D52976" w:rsidRPr="00FF7927">
              <w:rPr>
                <w:rFonts w:asciiTheme="minorHAnsi" w:hAnsiTheme="minorHAnsi" w:cstheme="minorHAnsi"/>
                <w:color w:val="000000"/>
              </w:rPr>
              <w:t xml:space="preserve"> 300A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5BAA" w14:textId="70583152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4D8B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4F530DC9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B0BA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1A79C" w14:textId="78F77023" w:rsidR="00FC4F15" w:rsidRPr="00FF7927" w:rsidRDefault="005D51A3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  <w:color w:val="000000"/>
              </w:rPr>
              <w:t>Prąd spawania minimalny</w:t>
            </w:r>
            <w:r w:rsidR="00FC4F15" w:rsidRPr="00FF7927">
              <w:rPr>
                <w:rFonts w:asciiTheme="minorHAnsi" w:hAnsiTheme="minorHAnsi" w:cstheme="minorHAnsi"/>
                <w:color w:val="000000"/>
              </w:rPr>
              <w:t> </w:t>
            </w:r>
            <w:r w:rsidR="00D52976" w:rsidRPr="00FF7927">
              <w:rPr>
                <w:rFonts w:asciiTheme="minorHAnsi" w:hAnsiTheme="minorHAnsi" w:cstheme="minorHAnsi"/>
                <w:color w:val="000000"/>
              </w:rPr>
              <w:t>10A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7F5ED" w14:textId="12289CAE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27F1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58B25C4F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4AB91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6A176" w14:textId="5FF1B018" w:rsidR="00FC4F15" w:rsidRPr="00FF7927" w:rsidRDefault="005D51A3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</w:rPr>
              <w:t xml:space="preserve">Zakres napięcia roboczego </w:t>
            </w:r>
            <w:r w:rsidR="00FE7CED" w:rsidRPr="00FF7927">
              <w:rPr>
                <w:rFonts w:asciiTheme="minorHAnsi" w:hAnsiTheme="minorHAnsi" w:cstheme="minorHAnsi"/>
              </w:rPr>
              <w:t>MIG/MAG co najmniej 16-28 V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DFCB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243DE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E7CED" w:rsidRPr="00CC4676" w14:paraId="2D449E4D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6C03C" w14:textId="77777777" w:rsidR="00FE7CED" w:rsidRPr="00CC4676" w:rsidRDefault="00FE7CED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9C45F" w14:textId="4316C0C0" w:rsidR="00FE7CED" w:rsidRPr="00FF7927" w:rsidRDefault="00FE7CED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</w:rPr>
              <w:t>Zakres napięcia roboczego TIG</w:t>
            </w:r>
            <w:r w:rsidRPr="00FF7927">
              <w:rPr>
                <w:rFonts w:asciiTheme="minorHAnsi" w:hAnsiTheme="minorHAnsi" w:cstheme="minorHAnsi"/>
              </w:rPr>
              <w:t xml:space="preserve"> co najmniej 10-21 V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2CAD" w14:textId="7DFAB44C" w:rsidR="00FE7CED" w:rsidRPr="00CC4676" w:rsidRDefault="00FF792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1E395" w14:textId="77777777" w:rsidR="00FE7CED" w:rsidRPr="00CC4676" w:rsidRDefault="00FE7CED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E7CED" w:rsidRPr="00CC4676" w14:paraId="14B1333C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CFBBE" w14:textId="77777777" w:rsidR="00FE7CED" w:rsidRPr="00CC4676" w:rsidRDefault="00FE7CED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29832" w14:textId="28DAE50D" w:rsidR="00FE7CED" w:rsidRPr="00FF7927" w:rsidRDefault="00FE7CED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</w:rPr>
              <w:t xml:space="preserve">Zakres napięcia roboczego </w:t>
            </w:r>
            <w:r w:rsidRPr="00FF7927">
              <w:rPr>
                <w:rFonts w:asciiTheme="minorHAnsi" w:hAnsiTheme="minorHAnsi" w:cstheme="minorHAnsi"/>
              </w:rPr>
              <w:t>MMA</w:t>
            </w:r>
            <w:r w:rsidRPr="00FF7927">
              <w:rPr>
                <w:rFonts w:asciiTheme="minorHAnsi" w:hAnsiTheme="minorHAnsi" w:cstheme="minorHAnsi"/>
              </w:rPr>
              <w:t xml:space="preserve"> co najmniej </w:t>
            </w:r>
            <w:r w:rsidRPr="00FF7927">
              <w:rPr>
                <w:rFonts w:asciiTheme="minorHAnsi" w:hAnsiTheme="minorHAnsi" w:cstheme="minorHAnsi"/>
              </w:rPr>
              <w:t>20-31</w:t>
            </w:r>
            <w:r w:rsidRPr="00FF7927">
              <w:rPr>
                <w:rFonts w:asciiTheme="minorHAnsi" w:hAnsiTheme="minorHAnsi" w:cstheme="minorHAnsi"/>
              </w:rPr>
              <w:t xml:space="preserve"> V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5667F" w14:textId="15E3C378" w:rsidR="00FE7CED" w:rsidRPr="00CC4676" w:rsidRDefault="00FF7927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9CFAE" w14:textId="77777777" w:rsidR="00FE7CED" w:rsidRPr="00CC4676" w:rsidRDefault="00FE7CED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1A98B52A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3989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19C2" w14:textId="1B2B2F30" w:rsidR="00FC4F15" w:rsidRPr="00FF7927" w:rsidRDefault="005D51A3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</w:rPr>
              <w:t>Tolerancja napięcia sieciowego</w:t>
            </w:r>
            <w:r w:rsidR="00FE7CED" w:rsidRPr="00FF7927">
              <w:rPr>
                <w:rFonts w:asciiTheme="minorHAnsi" w:hAnsiTheme="minorHAnsi" w:cstheme="minorHAnsi"/>
              </w:rPr>
              <w:t xml:space="preserve"> 15%, minimalny 380/400V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0EAE9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0D8C4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4D312FEA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ADD8D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26D7F" w14:textId="71FFF1CE" w:rsidR="00FC4F15" w:rsidRPr="00FF7927" w:rsidRDefault="005D51A3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</w:rPr>
              <w:t>Bezpiecznik sieciowy</w:t>
            </w:r>
            <w:r w:rsidR="00FE7CED" w:rsidRPr="00FF7927">
              <w:rPr>
                <w:rFonts w:asciiTheme="minorHAnsi" w:hAnsiTheme="minorHAnsi" w:cstheme="minorHAnsi"/>
              </w:rPr>
              <w:t xml:space="preserve"> 35A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F83F8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8B0C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C4F15" w:rsidRPr="00CC4676" w14:paraId="17F638D8" w14:textId="77777777" w:rsidTr="004A2EB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F4B4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38F49" w14:textId="3703F803" w:rsidR="00FC4F15" w:rsidRPr="00FF7927" w:rsidRDefault="008E64F5" w:rsidP="00FC4F15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FF7927">
              <w:rPr>
                <w:rFonts w:asciiTheme="minorHAnsi" w:hAnsiTheme="minorHAnsi" w:cstheme="minorHAnsi"/>
              </w:rPr>
              <w:t xml:space="preserve">Podwójny </w:t>
            </w:r>
            <w:r w:rsidR="00FE7CED" w:rsidRPr="00FF7927">
              <w:rPr>
                <w:rFonts w:asciiTheme="minorHAnsi" w:hAnsiTheme="minorHAnsi" w:cstheme="minorHAnsi"/>
              </w:rPr>
              <w:t>PULS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9A98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3801A" w14:textId="77777777" w:rsidR="00FC4F15" w:rsidRPr="00CC4676" w:rsidRDefault="00FC4F15" w:rsidP="00FC4F15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bookmarkEnd w:id="3"/>
      <w:tr w:rsidR="00C45D08" w:rsidRPr="00CC4676" w14:paraId="1AD6E3FB" w14:textId="77777777" w:rsidTr="00D30BC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2D36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63747" w14:textId="3D63369B" w:rsidR="00C45D08" w:rsidRPr="00CC4676" w:rsidRDefault="00C45D08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  <w:b/>
                <w:bCs/>
              </w:rPr>
              <w:t>DOKUMENTACJA PRODUKTU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5D49" w14:textId="51DB2AB2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7FBA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08D983C4" w14:textId="77777777" w:rsidTr="00D30BC6"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4CCC1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E747" w14:textId="0B232D6C" w:rsidR="00C45D08" w:rsidRPr="00CC4676" w:rsidRDefault="00C45D08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</w:rPr>
              <w:t>Certyfikat CE /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3622" w14:textId="3E3EF32F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wymagany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77B1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36957A86" w14:textId="77777777" w:rsidTr="00767734">
        <w:trPr>
          <w:trHeight w:val="464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AE1A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0443" w14:textId="77777777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Instrukcja obsługi w j. polskim – przy</w:t>
            </w:r>
          </w:p>
          <w:p w14:paraId="7E43E240" w14:textId="061360C5" w:rsidR="00327E29" w:rsidRPr="00CC4676" w:rsidRDefault="00327E29" w:rsidP="00C45D08">
            <w:pPr>
              <w:pStyle w:val="Bezodstpw"/>
              <w:widowControl w:val="0"/>
              <w:spacing w:after="200"/>
              <w:contextualSpacing/>
              <w:jc w:val="both"/>
              <w:rPr>
                <w:rFonts w:asciiTheme="minorHAnsi" w:hAnsiTheme="minorHAnsi" w:cstheme="minorHAnsi"/>
              </w:rPr>
            </w:pPr>
            <w:r w:rsidRPr="00CC4676">
              <w:rPr>
                <w:rFonts w:asciiTheme="minorHAnsi" w:hAnsiTheme="minorHAnsi" w:cstheme="minorHAnsi"/>
              </w:rPr>
              <w:t>D</w:t>
            </w:r>
            <w:r w:rsidR="00C45D08" w:rsidRPr="00CC4676">
              <w:rPr>
                <w:rFonts w:asciiTheme="minorHAnsi" w:hAnsiTheme="minorHAnsi" w:cstheme="minorHAnsi"/>
              </w:rPr>
              <w:t>ostawie</w:t>
            </w: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BA40B" w14:textId="5D2463EC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wymagany</w:t>
            </w:r>
          </w:p>
        </w:tc>
        <w:tc>
          <w:tcPr>
            <w:tcW w:w="2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F7F7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5CBE9091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A3E93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A525" w14:textId="483DE7E1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GWARANCJA, SZKOLENIE I SERWIS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740EE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9EB0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6E56F63A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E139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8F352" w14:textId="2C179027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Gwarancja - okres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3952" w14:textId="4816B5FE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podać w miesiącach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30942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6ED79350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0F354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AF5B" w14:textId="272E6547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Szkolenie z obsługi urządzenia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301F" w14:textId="71546524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podać w dniach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C4B0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68785FFA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0CDCE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216B" w14:textId="48709852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Autoryzacja na sprzedaż urządzenia na terenie Polski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C796" w14:textId="0D703B6B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8470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45D08" w:rsidRPr="00CC4676" w14:paraId="2CA6F2E7" w14:textId="77777777" w:rsidTr="004A2EB6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E8DD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256AF" w14:textId="656D33CE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Czas reakcji serwisu na zgłoszenie awarii max. 24 godz. w dni robocze (liczone od pn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.-</w:t>
            </w: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pt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 xml:space="preserve"> z wyłączeniem dni ustawowo </w:t>
            </w:r>
          </w:p>
          <w:p w14:paraId="3D2052EF" w14:textId="78F45E86" w:rsidR="00C45D08" w:rsidRPr="00CC4676" w:rsidRDefault="00C45D08" w:rsidP="00C45D08">
            <w:pPr>
              <w:widowControl w:val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wolnych od pracy).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A5CFD" w14:textId="38D3A7C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C4676">
              <w:rPr>
                <w:rFonts w:asciiTheme="minorHAnsi" w:hAnsiTheme="minorHAnsi" w:cstheme="minorHAnsi"/>
                <w:sz w:val="22"/>
                <w:szCs w:val="22"/>
              </w:rPr>
              <w:t>tak/podać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E184C" w14:textId="77777777" w:rsidR="00C45D08" w:rsidRPr="00CC4676" w:rsidRDefault="00C45D08" w:rsidP="00C45D08">
            <w:pPr>
              <w:widowControl w:val="0"/>
              <w:contextualSpacing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650F42F" w14:textId="77777777" w:rsidR="00CC4676" w:rsidRDefault="00CC4676" w:rsidP="00B0486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303242C" w14:textId="0D49E132" w:rsidR="00642FFF" w:rsidRPr="00CC4676" w:rsidRDefault="00A53872" w:rsidP="00B04864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C4676">
        <w:rPr>
          <w:rFonts w:asciiTheme="minorHAnsi" w:hAnsiTheme="minorHAnsi" w:cstheme="minorHAnsi"/>
          <w:sz w:val="22"/>
          <w:szCs w:val="22"/>
        </w:rPr>
        <w:t>W kolumnie „Parametr oferowany” należy opisać parametry oferowane i podać ewentualne zakresy</w:t>
      </w:r>
    </w:p>
    <w:p w14:paraId="31166C55" w14:textId="4446B4AC" w:rsidR="00475EE6" w:rsidRDefault="00475EE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78E0260" w14:textId="77777777" w:rsidR="00475EE6" w:rsidRDefault="00475EE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C994219" w14:textId="77777777" w:rsidR="00CC4676" w:rsidRDefault="00CC467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6E928C" w14:textId="77777777" w:rsidR="00CC4676" w:rsidRDefault="00CC467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1C4DDA0" w14:textId="77777777" w:rsidR="00CC4676" w:rsidRDefault="00CC4676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20494C2" w14:textId="77777777" w:rsidR="00475EE6" w:rsidRDefault="00475EE6" w:rsidP="00475EE6">
      <w:pPr>
        <w:jc w:val="both"/>
        <w:rPr>
          <w:rFonts w:asciiTheme="minorHAnsi" w:hAnsiTheme="minorHAnsi" w:cs="Calibri"/>
          <w:sz w:val="20"/>
          <w:szCs w:val="20"/>
          <w:lang w:eastAsia="pl-PL"/>
        </w:rPr>
      </w:pPr>
      <w:bookmarkStart w:id="4" w:name="_Hlk115427160"/>
      <w:r>
        <w:rPr>
          <w:rFonts w:asciiTheme="minorHAnsi" w:hAnsiTheme="minorHAnsi" w:cs="Calibri"/>
          <w:sz w:val="20"/>
          <w:szCs w:val="20"/>
          <w:lang w:eastAsia="pl-PL"/>
        </w:rPr>
        <w:t>Ponadto*:</w:t>
      </w:r>
    </w:p>
    <w:p w14:paraId="04CB8E74" w14:textId="77777777" w:rsidR="00475EE6" w:rsidRDefault="00475EE6" w:rsidP="00475EE6">
      <w:pPr>
        <w:pStyle w:val="Akapitzlist"/>
        <w:numPr>
          <w:ilvl w:val="0"/>
          <w:numId w:val="19"/>
        </w:numPr>
        <w:suppressAutoHyphens w:val="0"/>
        <w:spacing w:after="0" w:line="276" w:lineRule="auto"/>
        <w:ind w:right="0"/>
        <w:contextualSpacing/>
        <w:jc w:val="both"/>
        <w:rPr>
          <w:rFonts w:asciiTheme="minorHAnsi" w:eastAsia="Times New Roman" w:hAnsiTheme="minorHAnsi"/>
          <w:szCs w:val="20"/>
          <w:lang w:eastAsia="pl-PL"/>
        </w:rPr>
      </w:pPr>
      <w:r>
        <w:rPr>
          <w:rFonts w:asciiTheme="minorHAnsi" w:eastAsia="Times New Roman" w:hAnsiTheme="minorHAnsi"/>
          <w:szCs w:val="20"/>
          <w:lang w:eastAsia="pl-PL"/>
        </w:rPr>
        <w:t>Oświadczamy, że zapoznaliśmy się z Zapytaniem ofertowym oraz uzyskaliśmy konieczne informacje/wyjaśnienia niezbędne do przygotowania oferty.</w:t>
      </w:r>
    </w:p>
    <w:p w14:paraId="10249F8F" w14:textId="77777777" w:rsidR="00475EE6" w:rsidRDefault="00475EE6" w:rsidP="00475EE6">
      <w:pPr>
        <w:pStyle w:val="Default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="Tahoma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</w:rPr>
        <w:t>Oświadczamy, że posiadamy potencjał techniczny i osobowy umożliwiający należytą realizację zamówienia oraz znajdujemy się w sytuacji ekonomicznej i finansowej umożliwiającej należytą realizację zamówienia.</w:t>
      </w:r>
    </w:p>
    <w:p w14:paraId="6809E9E2" w14:textId="77777777" w:rsidR="00475EE6" w:rsidRDefault="00475EE6" w:rsidP="00475EE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>Oświadczamy, że uważamy się za związanych niniejszą ofertą, a w przypadku wyboru naszej oferty do czasu zawarcia umowy.</w:t>
      </w:r>
    </w:p>
    <w:p w14:paraId="5F5E75DA" w14:textId="77777777" w:rsidR="00475EE6" w:rsidRDefault="00475EE6" w:rsidP="00475EE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  <w:sz w:val="20"/>
          <w:szCs w:val="20"/>
          <w:lang w:eastAsia="pl-PL"/>
        </w:rPr>
      </w:pPr>
      <w:r>
        <w:rPr>
          <w:rFonts w:asciiTheme="minorHAnsi" w:hAnsiTheme="minorHAnsi" w:cs="Calibri"/>
          <w:sz w:val="20"/>
          <w:szCs w:val="20"/>
          <w:lang w:eastAsia="pl-PL"/>
        </w:rPr>
        <w:t xml:space="preserve">Oświadczamy, iż wszystkie informacje zamieszczone w ofercie są aktualne </w:t>
      </w:r>
      <w:r>
        <w:rPr>
          <w:rFonts w:asciiTheme="minorHAnsi" w:hAnsiTheme="minorHAnsi" w:cs="Calibri"/>
          <w:sz w:val="20"/>
          <w:szCs w:val="20"/>
          <w:lang w:eastAsia="pl-PL"/>
        </w:rPr>
        <w:br/>
        <w:t>i prawdziwe oraz spełniamy wszelkie kryteria wymagane Zapytaniem ofertowym.</w:t>
      </w:r>
    </w:p>
    <w:bookmarkEnd w:id="4"/>
    <w:p w14:paraId="6DA3D2F6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0E12519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2A6B036" w14:textId="77777777" w:rsidR="00DC24D8" w:rsidRDefault="00DC24D8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DFE652" w14:textId="77777777" w:rsidR="00327E29" w:rsidRDefault="00327E29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8590222" w14:textId="77777777" w:rsidR="00B04864" w:rsidRDefault="00B04864" w:rsidP="00C862A0">
      <w:pPr>
        <w:ind w:left="4956"/>
        <w:contextualSpacing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…………………………………………………………………….</w:t>
      </w:r>
    </w:p>
    <w:p w14:paraId="29B381DC" w14:textId="77777777" w:rsidR="00B04864" w:rsidRDefault="006E35BC" w:rsidP="00B04864">
      <w:pPr>
        <w:contextualSpacing/>
        <w:jc w:val="both"/>
        <w:rPr>
          <w:rFonts w:ascii="Calibri" w:hAnsi="Calibri" w:cs="Calibri"/>
          <w:i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C862A0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    </w:t>
      </w:r>
      <w:r w:rsidR="00B04864">
        <w:rPr>
          <w:rFonts w:ascii="Calibri" w:hAnsi="Calibri" w:cs="Calibri"/>
          <w:i/>
          <w:color w:val="000000"/>
          <w:sz w:val="22"/>
          <w:szCs w:val="22"/>
        </w:rPr>
        <w:t xml:space="preserve">pieczęć i podpis osoby upoważnionej </w:t>
      </w:r>
    </w:p>
    <w:p w14:paraId="66898E8A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62E381F" w14:textId="77777777" w:rsidR="00B04864" w:rsidRDefault="00B04864" w:rsidP="00B04864">
      <w:pPr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62BDDFE" w14:textId="77777777" w:rsidR="002F1A64" w:rsidRDefault="008526C4" w:rsidP="008526C4">
      <w:pP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br w:type="page"/>
      </w:r>
    </w:p>
    <w:p w14:paraId="0BF04639" w14:textId="77777777" w:rsidR="002F1A64" w:rsidRDefault="002F1A64" w:rsidP="00B04864">
      <w:pPr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</w:p>
    <w:p w14:paraId="1BC2B062" w14:textId="77D08719" w:rsidR="00B04864" w:rsidRDefault="00A9283F" w:rsidP="00475EE6">
      <w:pP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 xml:space="preserve">Załącznik nr 2 do zapytania </w:t>
      </w:r>
      <w:r w:rsidR="00627E0F">
        <w:rPr>
          <w:rFonts w:ascii="Calibri" w:hAnsi="Calibri" w:cs="Calibri"/>
          <w:b/>
          <w:sz w:val="22"/>
          <w:szCs w:val="22"/>
        </w:rPr>
        <w:t xml:space="preserve">nr </w:t>
      </w:r>
      <w:r w:rsidR="008517BF">
        <w:rPr>
          <w:rFonts w:ascii="Calibri" w:hAnsi="Calibri" w:cs="Calibri"/>
          <w:b/>
          <w:sz w:val="22"/>
          <w:szCs w:val="22"/>
        </w:rPr>
        <w:t>1</w:t>
      </w:r>
      <w:r w:rsidR="008517BF" w:rsidRPr="005265B5">
        <w:rPr>
          <w:rFonts w:ascii="Calibri" w:hAnsi="Calibri" w:cs="Calibri"/>
          <w:b/>
          <w:sz w:val="22"/>
          <w:szCs w:val="22"/>
        </w:rPr>
        <w:t>/</w:t>
      </w:r>
      <w:r w:rsidR="008517BF">
        <w:rPr>
          <w:rFonts w:ascii="Calibri" w:hAnsi="Calibri" w:cs="Calibri"/>
          <w:b/>
          <w:sz w:val="22"/>
          <w:szCs w:val="22"/>
        </w:rPr>
        <w:t>11</w:t>
      </w:r>
      <w:r w:rsidR="008517BF" w:rsidRPr="005265B5">
        <w:rPr>
          <w:rFonts w:ascii="Calibri" w:hAnsi="Calibri" w:cs="Calibri"/>
          <w:b/>
          <w:sz w:val="22"/>
          <w:szCs w:val="22"/>
        </w:rPr>
        <w:t>/</w:t>
      </w:r>
      <w:r w:rsidR="008517BF" w:rsidRPr="00D03686">
        <w:t xml:space="preserve"> </w:t>
      </w:r>
      <w:r w:rsidR="008517BF" w:rsidRPr="00D03686">
        <w:rPr>
          <w:rFonts w:ascii="Calibri" w:hAnsi="Calibri" w:cs="Calibri"/>
          <w:b/>
          <w:sz w:val="22"/>
          <w:szCs w:val="22"/>
        </w:rPr>
        <w:t>FENG</w:t>
      </w:r>
      <w:r w:rsidR="008517BF">
        <w:rPr>
          <w:rFonts w:ascii="Calibri" w:hAnsi="Calibri" w:cs="Calibri"/>
          <w:b/>
          <w:sz w:val="22"/>
          <w:szCs w:val="22"/>
        </w:rPr>
        <w:t>.</w:t>
      </w:r>
      <w:r w:rsidR="008517BF" w:rsidRPr="00D03686">
        <w:t xml:space="preserve"> </w:t>
      </w:r>
      <w:r w:rsidR="008517BF" w:rsidRPr="00D03686">
        <w:rPr>
          <w:rFonts w:ascii="Calibri" w:hAnsi="Calibri" w:cs="Calibri"/>
          <w:b/>
          <w:sz w:val="22"/>
          <w:szCs w:val="22"/>
        </w:rPr>
        <w:t xml:space="preserve">Ścieżka SMART </w:t>
      </w:r>
      <w:r w:rsidR="008517BF" w:rsidRPr="005265B5">
        <w:rPr>
          <w:rFonts w:ascii="Calibri" w:hAnsi="Calibri" w:cs="Calibri"/>
          <w:b/>
          <w:sz w:val="22"/>
          <w:szCs w:val="22"/>
        </w:rPr>
        <w:t>/202</w:t>
      </w:r>
      <w:r w:rsidR="008517BF">
        <w:rPr>
          <w:rFonts w:ascii="Calibri" w:hAnsi="Calibri" w:cs="Calibri"/>
          <w:b/>
          <w:sz w:val="22"/>
          <w:szCs w:val="22"/>
        </w:rPr>
        <w:t xml:space="preserve">4 </w:t>
      </w:r>
      <w:r w:rsidR="00B04864"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– Oświadczenia Wykonawcy</w:t>
      </w:r>
    </w:p>
    <w:p w14:paraId="16F55182" w14:textId="77777777" w:rsidR="00B04864" w:rsidRDefault="00B04864" w:rsidP="00B04864">
      <w:pPr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</w:pPr>
    </w:p>
    <w:p w14:paraId="5C449AA7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4EEDDBDF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Nazwa i adres Wykonawcy …………………………………………………………………………………………………………………</w:t>
      </w:r>
    </w:p>
    <w:p w14:paraId="1618E6B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4588347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2B1117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Niniejszym oświadczam, iż firma, którą reprezentuję spełnia warunki przetargu polegające na:</w:t>
      </w:r>
    </w:p>
    <w:p w14:paraId="3DF8A1F5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0669FAAA" w14:textId="77777777" w:rsidR="00B04864" w:rsidRDefault="00B04864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posiadaniu statusu podmiotu czynnie prowadzącego działalność gospodarczą, tj. posiada wpis do ewidencji CEIDG/KRS,</w:t>
      </w:r>
    </w:p>
    <w:p w14:paraId="2AC20A40" w14:textId="77777777" w:rsidR="00B04864" w:rsidRDefault="008A202B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nieznajdowaniu</w:t>
      </w:r>
      <w:r w:rsidR="00B04864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się w sytuacji ekonomicznej i finansowej, która uniemożliwiałaby prawidłowe wykonanie przedmiotu zamówienia,</w:t>
      </w:r>
    </w:p>
    <w:p w14:paraId="710FFF75" w14:textId="77777777" w:rsidR="00B04864" w:rsidRDefault="008A202B" w:rsidP="00B6399D">
      <w:pPr>
        <w:numPr>
          <w:ilvl w:val="1"/>
          <w:numId w:val="9"/>
        </w:numPr>
        <w:suppressAutoHyphens w:val="0"/>
        <w:ind w:left="709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niepodleganiu</w:t>
      </w:r>
      <w:r w:rsidR="00B04864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wykluczeniu w związku z kapitałowym lub osobowym powiązaniom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</w:t>
      </w:r>
      <w:r w:rsidR="00B04864">
        <w:rPr>
          <w:rFonts w:ascii="Calibri" w:eastAsia="Calibri" w:hAnsi="Calibri" w:cs="Calibri"/>
          <w:sz w:val="22"/>
          <w:szCs w:val="22"/>
          <w:lang w:eastAsia="pl-PL"/>
        </w:rPr>
        <w:t xml:space="preserve"> w szczególności na:</w:t>
      </w:r>
    </w:p>
    <w:p w14:paraId="0DC80CEA" w14:textId="77777777" w:rsidR="00B04864" w:rsidRDefault="00B04864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uczestniczeniu w spółce jako wspólnik spółki cywilnej lub spółki osobowej;</w:t>
      </w:r>
    </w:p>
    <w:p w14:paraId="4EA42594" w14:textId="77777777" w:rsidR="00B04864" w:rsidRDefault="002B2BDD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posiadaniu co najmniej 5</w:t>
      </w:r>
      <w:r w:rsidR="00B04864">
        <w:rPr>
          <w:rFonts w:ascii="Calibri" w:eastAsia="Calibri" w:hAnsi="Calibri" w:cs="Calibri"/>
          <w:sz w:val="22"/>
          <w:szCs w:val="22"/>
          <w:lang w:eastAsia="pl-PL"/>
        </w:rPr>
        <w:t xml:space="preserve"> % udziałów lub akcji;</w:t>
      </w:r>
    </w:p>
    <w:p w14:paraId="0A427DEE" w14:textId="77777777" w:rsidR="00B04864" w:rsidRDefault="00B04864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pełnieniu funkcji członka organu nadzorczego lub zarządzającego, prokurenta, pełnomocnika;</w:t>
      </w:r>
    </w:p>
    <w:p w14:paraId="33E5BACD" w14:textId="77777777" w:rsidR="00B04864" w:rsidRDefault="00B04864" w:rsidP="00B6399D">
      <w:pPr>
        <w:numPr>
          <w:ilvl w:val="2"/>
          <w:numId w:val="9"/>
        </w:numPr>
        <w:suppressAutoHyphens w:val="0"/>
        <w:ind w:left="993" w:hanging="283"/>
        <w:contextualSpacing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sz w:val="22"/>
          <w:szCs w:val="22"/>
          <w:lang w:eastAsia="pl-P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0F3C0BD0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0D9DED07" w14:textId="0D009939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Dla wykazania spełnienia wymagania określonego w pkt. 1) dotyczącego wpisu do ewidencji CEIDG/</w:t>
      </w:r>
      <w:r w:rsidR="008A202B">
        <w:rPr>
          <w:rFonts w:ascii="Calibri" w:eastAsia="Calibri" w:hAnsi="Calibri" w:cs="Calibri"/>
          <w:color w:val="000000"/>
          <w:sz w:val="22"/>
          <w:szCs w:val="22"/>
          <w:lang w:eastAsia="pl-PL"/>
        </w:rPr>
        <w:t>KRS przekładam</w:t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wyciąg z ewidencji CEIDG/KRS</w:t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>.</w:t>
      </w:r>
    </w:p>
    <w:p w14:paraId="7E9ADD70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162DFEDC" w14:textId="77777777" w:rsidR="00B04864" w:rsidRDefault="00B04864" w:rsidP="00B04864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Ponadto oświadczam, iż zapoznałem/-łam się z treścią zapytania i warunkami zamówienia i zobowiązuję się, w przypadku wyboru naszej oferty, do zawarcia umowy na warunkach określonych, w miejscu i terminie wyznaczonym przez Zamawiającego.</w:t>
      </w:r>
    </w:p>
    <w:p w14:paraId="7D970A6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2677BC89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A888B71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435A4651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79486A36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6A1FA32F" w14:textId="77777777" w:rsidR="003C66B5" w:rsidRDefault="003C66B5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5AC42ECB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</w:p>
    <w:p w14:paraId="33441117" w14:textId="77777777" w:rsidR="00B04864" w:rsidRDefault="003C66B5" w:rsidP="00B0486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</w:t>
      </w:r>
      <w:r>
        <w:rPr>
          <w:rFonts w:ascii="Calibri" w:hAnsi="Calibri" w:cs="Calibri"/>
          <w:sz w:val="22"/>
          <w:szCs w:val="22"/>
        </w:rPr>
        <w:tab/>
      </w:r>
      <w:r w:rsidR="00DC71C6">
        <w:rPr>
          <w:rFonts w:ascii="Calibri" w:hAnsi="Calibri" w:cs="Calibri"/>
          <w:sz w:val="22"/>
          <w:szCs w:val="22"/>
        </w:rPr>
        <w:tab/>
      </w:r>
      <w:r w:rsidR="00DC71C6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5E33EF">
        <w:rPr>
          <w:rFonts w:ascii="Calibri" w:hAnsi="Calibri" w:cs="Calibri"/>
          <w:sz w:val="22"/>
          <w:szCs w:val="22"/>
        </w:rPr>
        <w:tab/>
      </w:r>
      <w:r w:rsidR="00B04864">
        <w:rPr>
          <w:rFonts w:ascii="Calibri" w:hAnsi="Calibri" w:cs="Calibri"/>
          <w:sz w:val="22"/>
          <w:szCs w:val="22"/>
        </w:rPr>
        <w:t>………………………………………..</w:t>
      </w:r>
    </w:p>
    <w:p w14:paraId="5550760C" w14:textId="77777777" w:rsidR="00B04864" w:rsidRDefault="00B04864" w:rsidP="00B04864">
      <w:pPr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  <w:t>(miejsce i data)</w:t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  <w:t xml:space="preserve">     </w:t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 xml:space="preserve">   </w:t>
      </w:r>
      <w:r w:rsidR="00DC71C6"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i/>
          <w:color w:val="000000"/>
          <w:sz w:val="22"/>
          <w:szCs w:val="22"/>
          <w:lang w:eastAsia="pl-PL"/>
        </w:rPr>
        <w:t>(podpis osoby upoważnionej)</w:t>
      </w:r>
    </w:p>
    <w:p w14:paraId="0ACD8A45" w14:textId="77777777" w:rsidR="00B04864" w:rsidRDefault="00B04864" w:rsidP="00B04864">
      <w:pPr>
        <w:pStyle w:val="Tekstprzypisukocowego"/>
        <w:ind w:left="3540" w:firstLine="708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14:paraId="0A3E3FBA" w14:textId="77777777" w:rsidR="006E3BCB" w:rsidRDefault="006E3BCB" w:rsidP="008526C4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6E3BCB" w:rsidSect="00A86FD7">
      <w:headerReference w:type="default" r:id="rId8"/>
      <w:pgSz w:w="11906" w:h="16838"/>
      <w:pgMar w:top="300" w:right="1418" w:bottom="709" w:left="1474" w:header="278" w:footer="62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4F1F0" w14:textId="77777777" w:rsidR="00BE5763" w:rsidRDefault="00BE5763">
      <w:r>
        <w:separator/>
      </w:r>
    </w:p>
  </w:endnote>
  <w:endnote w:type="continuationSeparator" w:id="0">
    <w:p w14:paraId="3A532C9F" w14:textId="77777777" w:rsidR="00BE5763" w:rsidRDefault="00BE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D10F0" w14:textId="77777777" w:rsidR="00BE5763" w:rsidRDefault="00BE5763">
      <w:r>
        <w:separator/>
      </w:r>
    </w:p>
  </w:footnote>
  <w:footnote w:type="continuationSeparator" w:id="0">
    <w:p w14:paraId="6AC65E43" w14:textId="77777777" w:rsidR="00BE5763" w:rsidRDefault="00BE5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BB79C" w14:textId="1E3E9EE4" w:rsidR="000F6056" w:rsidRDefault="000F6056" w:rsidP="000B2FDD">
    <w:pPr>
      <w:pStyle w:val="Nagwek"/>
      <w:tabs>
        <w:tab w:val="clear" w:pos="9072"/>
        <w:tab w:val="right" w:pos="9498"/>
      </w:tabs>
      <w:ind w:left="-567" w:right="-484"/>
      <w:jc w:val="right"/>
    </w:pPr>
    <w:r>
      <w:tab/>
    </w:r>
    <w:r>
      <w:tab/>
    </w:r>
    <w:r w:rsidR="001F7FBF">
      <w:rPr>
        <w:noProof/>
      </w:rPr>
      <w:drawing>
        <wp:inline distT="0" distB="0" distL="0" distR="0" wp14:anchorId="6B772284" wp14:editId="3DCDE107">
          <wp:extent cx="6919595" cy="7499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959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DFB7AF" w14:textId="77777777" w:rsidR="00A12683" w:rsidRDefault="00A12683" w:rsidP="000B2FDD">
    <w:pPr>
      <w:pStyle w:val="Nagwek"/>
      <w:tabs>
        <w:tab w:val="clear" w:pos="9072"/>
        <w:tab w:val="right" w:pos="9498"/>
      </w:tabs>
      <w:ind w:left="-567" w:right="-484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705" w:hanging="720"/>
      </w:pPr>
      <w:rPr>
        <w:rFonts w:ascii="Symbol" w:hAnsi="Symbol" w:cs="Symbol" w:hint="default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35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5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40" w:hanging="1080"/>
      </w:pPr>
      <w:rPr>
        <w:rFonts w:ascii="Symbol" w:hAnsi="Symbol" w:cs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15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30" w:hanging="144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905" w:hanging="180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cs="Calibri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08" w:firstLine="0"/>
      </w:pPr>
    </w:lvl>
    <w:lvl w:ilvl="1">
      <w:start w:val="1"/>
      <w:numFmt w:val="bullet"/>
      <w:lvlText w:val="•"/>
      <w:lvlJc w:val="left"/>
      <w:pPr>
        <w:tabs>
          <w:tab w:val="num" w:pos="708"/>
        </w:tabs>
        <w:ind w:left="360" w:firstLine="0"/>
      </w:pPr>
      <w:rPr>
        <w:rFonts w:ascii="Arial" w:hAnsi="Arial" w:cs="Calibri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firstLine="0"/>
      </w:pPr>
      <w:rPr>
        <w:rFonts w:ascii="Segoe UI Symbol" w:hAnsi="Segoe UI Symbol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firstLine="0"/>
      </w:pPr>
      <w:rPr>
        <w:rFonts w:ascii="Arial" w:hAnsi="Arial" w:cs="Calibri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firstLine="0"/>
      </w:pPr>
      <w:rPr>
        <w:rFonts w:ascii="Segoe UI Symbol" w:hAnsi="Segoe UI 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firstLine="0"/>
      </w:pPr>
      <w:rPr>
        <w:rFonts w:ascii="Segoe UI Symbol" w:hAnsi="Segoe UI Symbol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firstLine="0"/>
      </w:pPr>
      <w:rPr>
        <w:rFonts w:ascii="Arial" w:hAnsi="Arial" w:cs="Calibri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firstLine="0"/>
      </w:pPr>
      <w:rPr>
        <w:rFonts w:ascii="Segoe UI Symbol" w:hAnsi="Segoe UI 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firstLine="0"/>
      </w:pPr>
      <w:rPr>
        <w:rFonts w:ascii="Segoe UI Symbol" w:hAnsi="Segoe UI Symbol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b/>
        <w:i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i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i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/>
        <w:i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i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/>
        <w:i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12C296F"/>
    <w:multiLevelType w:val="hybridMultilevel"/>
    <w:tmpl w:val="8D9E8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05047"/>
    <w:multiLevelType w:val="hybridMultilevel"/>
    <w:tmpl w:val="1A14BE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077710FE"/>
    <w:multiLevelType w:val="multilevel"/>
    <w:tmpl w:val="8188C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DE40BF0"/>
    <w:multiLevelType w:val="hybridMultilevel"/>
    <w:tmpl w:val="679C35F6"/>
    <w:lvl w:ilvl="0" w:tplc="E804693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F6BC7"/>
    <w:multiLevelType w:val="multilevel"/>
    <w:tmpl w:val="172C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8046D0"/>
    <w:multiLevelType w:val="multilevel"/>
    <w:tmpl w:val="002E3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424" w:hanging="1440"/>
      </w:pPr>
      <w:rPr>
        <w:rFonts w:hint="default"/>
      </w:rPr>
    </w:lvl>
  </w:abstractNum>
  <w:abstractNum w:abstractNumId="14" w15:restartNumberingAfterBreak="0">
    <w:nsid w:val="2F8659B6"/>
    <w:multiLevelType w:val="multilevel"/>
    <w:tmpl w:val="F1AE2A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hint="default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43437C5"/>
    <w:multiLevelType w:val="multilevel"/>
    <w:tmpl w:val="6DA02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84" w:hanging="1440"/>
      </w:pPr>
      <w:rPr>
        <w:rFonts w:hint="default"/>
      </w:rPr>
    </w:lvl>
  </w:abstractNum>
  <w:abstractNum w:abstractNumId="17" w15:restartNumberingAfterBreak="0">
    <w:nsid w:val="5CEA5422"/>
    <w:multiLevelType w:val="multilevel"/>
    <w:tmpl w:val="C9E051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43810AC"/>
    <w:multiLevelType w:val="multilevel"/>
    <w:tmpl w:val="9796FE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48632F"/>
    <w:multiLevelType w:val="multilevel"/>
    <w:tmpl w:val="8D463C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62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2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651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4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66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272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21984" w:hanging="1440"/>
      </w:pPr>
      <w:rPr>
        <w:rFonts w:hint="default"/>
        <w:color w:val="000000"/>
      </w:rPr>
    </w:lvl>
  </w:abstractNum>
  <w:abstractNum w:abstractNumId="20" w15:restartNumberingAfterBreak="0">
    <w:nsid w:val="68B64BF5"/>
    <w:multiLevelType w:val="multilevel"/>
    <w:tmpl w:val="764A9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424" w:hanging="1440"/>
      </w:pPr>
      <w:rPr>
        <w:rFonts w:hint="default"/>
      </w:rPr>
    </w:lvl>
  </w:abstractNum>
  <w:abstractNum w:abstractNumId="21" w15:restartNumberingAfterBreak="0">
    <w:nsid w:val="72F27536"/>
    <w:multiLevelType w:val="multilevel"/>
    <w:tmpl w:val="E688A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2" w15:restartNumberingAfterBreak="0">
    <w:nsid w:val="73E612A7"/>
    <w:multiLevelType w:val="hybridMultilevel"/>
    <w:tmpl w:val="51B641F8"/>
    <w:lvl w:ilvl="0" w:tplc="04150013">
      <w:start w:val="1"/>
      <w:numFmt w:val="upperRoman"/>
      <w:lvlText w:val="%1."/>
      <w:lvlJc w:val="right"/>
      <w:pPr>
        <w:ind w:left="3824" w:hanging="360"/>
      </w:pPr>
    </w:lvl>
    <w:lvl w:ilvl="1" w:tplc="0415000F">
      <w:start w:val="1"/>
      <w:numFmt w:val="decimal"/>
      <w:lvlText w:val="%2."/>
      <w:lvlJc w:val="left"/>
      <w:pPr>
        <w:ind w:left="4544" w:hanging="360"/>
      </w:pPr>
    </w:lvl>
    <w:lvl w:ilvl="2" w:tplc="0415001B">
      <w:start w:val="1"/>
      <w:numFmt w:val="lowerRoman"/>
      <w:lvlText w:val="%3."/>
      <w:lvlJc w:val="right"/>
      <w:pPr>
        <w:ind w:left="5264" w:hanging="180"/>
      </w:pPr>
    </w:lvl>
    <w:lvl w:ilvl="3" w:tplc="0415000F">
      <w:start w:val="1"/>
      <w:numFmt w:val="decimal"/>
      <w:lvlText w:val="%4."/>
      <w:lvlJc w:val="left"/>
      <w:pPr>
        <w:ind w:left="5984" w:hanging="360"/>
      </w:pPr>
    </w:lvl>
    <w:lvl w:ilvl="4" w:tplc="04150019" w:tentative="1">
      <w:start w:val="1"/>
      <w:numFmt w:val="lowerLetter"/>
      <w:lvlText w:val="%5."/>
      <w:lvlJc w:val="left"/>
      <w:pPr>
        <w:ind w:left="6704" w:hanging="360"/>
      </w:pPr>
    </w:lvl>
    <w:lvl w:ilvl="5" w:tplc="0415001B" w:tentative="1">
      <w:start w:val="1"/>
      <w:numFmt w:val="lowerRoman"/>
      <w:lvlText w:val="%6."/>
      <w:lvlJc w:val="right"/>
      <w:pPr>
        <w:ind w:left="7424" w:hanging="180"/>
      </w:pPr>
    </w:lvl>
    <w:lvl w:ilvl="6" w:tplc="0415000F" w:tentative="1">
      <w:start w:val="1"/>
      <w:numFmt w:val="decimal"/>
      <w:lvlText w:val="%7."/>
      <w:lvlJc w:val="left"/>
      <w:pPr>
        <w:ind w:left="8144" w:hanging="360"/>
      </w:pPr>
    </w:lvl>
    <w:lvl w:ilvl="7" w:tplc="04150019" w:tentative="1">
      <w:start w:val="1"/>
      <w:numFmt w:val="lowerLetter"/>
      <w:lvlText w:val="%8."/>
      <w:lvlJc w:val="left"/>
      <w:pPr>
        <w:ind w:left="8864" w:hanging="360"/>
      </w:pPr>
    </w:lvl>
    <w:lvl w:ilvl="8" w:tplc="0415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23" w15:restartNumberingAfterBreak="0">
    <w:nsid w:val="7B467AF4"/>
    <w:multiLevelType w:val="multilevel"/>
    <w:tmpl w:val="56C66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9237382">
    <w:abstractNumId w:val="0"/>
  </w:num>
  <w:num w:numId="2" w16cid:durableId="1285388271">
    <w:abstractNumId w:val="22"/>
  </w:num>
  <w:num w:numId="3" w16cid:durableId="1848785643">
    <w:abstractNumId w:val="8"/>
  </w:num>
  <w:num w:numId="4" w16cid:durableId="212816344">
    <w:abstractNumId w:val="13"/>
  </w:num>
  <w:num w:numId="5" w16cid:durableId="399140815">
    <w:abstractNumId w:val="9"/>
  </w:num>
  <w:num w:numId="6" w16cid:durableId="1081565603">
    <w:abstractNumId w:val="20"/>
  </w:num>
  <w:num w:numId="7" w16cid:durableId="81613015">
    <w:abstractNumId w:val="16"/>
  </w:num>
  <w:num w:numId="8" w16cid:durableId="375663828">
    <w:abstractNumId w:val="19"/>
  </w:num>
  <w:num w:numId="9" w16cid:durableId="1804079323">
    <w:abstractNumId w:val="24"/>
  </w:num>
  <w:num w:numId="10" w16cid:durableId="1496189032">
    <w:abstractNumId w:val="23"/>
  </w:num>
  <w:num w:numId="11" w16cid:durableId="969746921">
    <w:abstractNumId w:val="10"/>
  </w:num>
  <w:num w:numId="12" w16cid:durableId="260531664">
    <w:abstractNumId w:val="12"/>
  </w:num>
  <w:num w:numId="13" w16cid:durableId="445471314">
    <w:abstractNumId w:val="15"/>
  </w:num>
  <w:num w:numId="14" w16cid:durableId="1077553896">
    <w:abstractNumId w:val="21"/>
  </w:num>
  <w:num w:numId="15" w16cid:durableId="1078788804">
    <w:abstractNumId w:val="18"/>
  </w:num>
  <w:num w:numId="16" w16cid:durableId="1413238656">
    <w:abstractNumId w:val="11"/>
  </w:num>
  <w:num w:numId="17" w16cid:durableId="978413118">
    <w:abstractNumId w:val="14"/>
  </w:num>
  <w:num w:numId="18" w16cid:durableId="802237527">
    <w:abstractNumId w:val="17"/>
  </w:num>
  <w:num w:numId="19" w16cid:durableId="14793458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14"/>
    <w:rsid w:val="00002010"/>
    <w:rsid w:val="000020FB"/>
    <w:rsid w:val="00002314"/>
    <w:rsid w:val="00003817"/>
    <w:rsid w:val="0000393E"/>
    <w:rsid w:val="0000571C"/>
    <w:rsid w:val="00005B23"/>
    <w:rsid w:val="00007A19"/>
    <w:rsid w:val="000107F6"/>
    <w:rsid w:val="0001149E"/>
    <w:rsid w:val="000123DE"/>
    <w:rsid w:val="0001304F"/>
    <w:rsid w:val="00014906"/>
    <w:rsid w:val="0001737A"/>
    <w:rsid w:val="00020CDE"/>
    <w:rsid w:val="000213DB"/>
    <w:rsid w:val="000236B9"/>
    <w:rsid w:val="00023D84"/>
    <w:rsid w:val="00026CE9"/>
    <w:rsid w:val="000274D7"/>
    <w:rsid w:val="0002776F"/>
    <w:rsid w:val="00035E7B"/>
    <w:rsid w:val="00036804"/>
    <w:rsid w:val="00042560"/>
    <w:rsid w:val="0004469A"/>
    <w:rsid w:val="0004738C"/>
    <w:rsid w:val="00052D41"/>
    <w:rsid w:val="00054C8F"/>
    <w:rsid w:val="000551FD"/>
    <w:rsid w:val="00061797"/>
    <w:rsid w:val="00063368"/>
    <w:rsid w:val="00067D94"/>
    <w:rsid w:val="00070590"/>
    <w:rsid w:val="00070702"/>
    <w:rsid w:val="0007300A"/>
    <w:rsid w:val="0007349F"/>
    <w:rsid w:val="00073F42"/>
    <w:rsid w:val="00074AC3"/>
    <w:rsid w:val="00075344"/>
    <w:rsid w:val="0007575C"/>
    <w:rsid w:val="000770C1"/>
    <w:rsid w:val="000826E3"/>
    <w:rsid w:val="00085F5F"/>
    <w:rsid w:val="000900CB"/>
    <w:rsid w:val="00093DD1"/>
    <w:rsid w:val="000A0941"/>
    <w:rsid w:val="000A0A7F"/>
    <w:rsid w:val="000A1A50"/>
    <w:rsid w:val="000A3B12"/>
    <w:rsid w:val="000A4EA6"/>
    <w:rsid w:val="000A7B94"/>
    <w:rsid w:val="000B07D5"/>
    <w:rsid w:val="000B2FDD"/>
    <w:rsid w:val="000B3779"/>
    <w:rsid w:val="000B695C"/>
    <w:rsid w:val="000B792A"/>
    <w:rsid w:val="000C0F59"/>
    <w:rsid w:val="000C7B65"/>
    <w:rsid w:val="000D3E80"/>
    <w:rsid w:val="000D4BAF"/>
    <w:rsid w:val="000D5C23"/>
    <w:rsid w:val="000D72BB"/>
    <w:rsid w:val="000D7F4F"/>
    <w:rsid w:val="000E09E5"/>
    <w:rsid w:val="000E3A9E"/>
    <w:rsid w:val="000E6622"/>
    <w:rsid w:val="000F13C0"/>
    <w:rsid w:val="000F1A2B"/>
    <w:rsid w:val="000F33F4"/>
    <w:rsid w:val="000F6056"/>
    <w:rsid w:val="00100A60"/>
    <w:rsid w:val="00100F1A"/>
    <w:rsid w:val="00105CEE"/>
    <w:rsid w:val="00113AE6"/>
    <w:rsid w:val="00114F88"/>
    <w:rsid w:val="00116D9C"/>
    <w:rsid w:val="00117CC1"/>
    <w:rsid w:val="001233E5"/>
    <w:rsid w:val="00127708"/>
    <w:rsid w:val="00130BE1"/>
    <w:rsid w:val="00130C9D"/>
    <w:rsid w:val="00134704"/>
    <w:rsid w:val="00135BFC"/>
    <w:rsid w:val="0014089A"/>
    <w:rsid w:val="00142CC4"/>
    <w:rsid w:val="00144257"/>
    <w:rsid w:val="00145454"/>
    <w:rsid w:val="00145A6E"/>
    <w:rsid w:val="00146DBD"/>
    <w:rsid w:val="00147FD1"/>
    <w:rsid w:val="0015526E"/>
    <w:rsid w:val="0016107E"/>
    <w:rsid w:val="001645A9"/>
    <w:rsid w:val="00167A5B"/>
    <w:rsid w:val="00167EE1"/>
    <w:rsid w:val="00170476"/>
    <w:rsid w:val="00173BAD"/>
    <w:rsid w:val="00175480"/>
    <w:rsid w:val="0017685C"/>
    <w:rsid w:val="00181817"/>
    <w:rsid w:val="0018253E"/>
    <w:rsid w:val="0018301E"/>
    <w:rsid w:val="0018416A"/>
    <w:rsid w:val="0018474E"/>
    <w:rsid w:val="00186685"/>
    <w:rsid w:val="00187470"/>
    <w:rsid w:val="00193B6D"/>
    <w:rsid w:val="00195401"/>
    <w:rsid w:val="0019596E"/>
    <w:rsid w:val="00195B58"/>
    <w:rsid w:val="00195FAA"/>
    <w:rsid w:val="00196EB2"/>
    <w:rsid w:val="001976BD"/>
    <w:rsid w:val="001A0A95"/>
    <w:rsid w:val="001A0FA0"/>
    <w:rsid w:val="001A19C8"/>
    <w:rsid w:val="001A4096"/>
    <w:rsid w:val="001A4BC8"/>
    <w:rsid w:val="001B1500"/>
    <w:rsid w:val="001B167D"/>
    <w:rsid w:val="001B401A"/>
    <w:rsid w:val="001C1D65"/>
    <w:rsid w:val="001C2C75"/>
    <w:rsid w:val="001C3132"/>
    <w:rsid w:val="001C556E"/>
    <w:rsid w:val="001C75A0"/>
    <w:rsid w:val="001D13E3"/>
    <w:rsid w:val="001D724C"/>
    <w:rsid w:val="001E0C05"/>
    <w:rsid w:val="001F1B97"/>
    <w:rsid w:val="001F2AEB"/>
    <w:rsid w:val="001F4FB9"/>
    <w:rsid w:val="001F51C0"/>
    <w:rsid w:val="001F7589"/>
    <w:rsid w:val="001F7FBF"/>
    <w:rsid w:val="00201F61"/>
    <w:rsid w:val="00204F17"/>
    <w:rsid w:val="0020555B"/>
    <w:rsid w:val="00210A8B"/>
    <w:rsid w:val="00215929"/>
    <w:rsid w:val="0021760D"/>
    <w:rsid w:val="00217CFC"/>
    <w:rsid w:val="00223779"/>
    <w:rsid w:val="00224094"/>
    <w:rsid w:val="002247DF"/>
    <w:rsid w:val="00225054"/>
    <w:rsid w:val="00230099"/>
    <w:rsid w:val="00231FAC"/>
    <w:rsid w:val="00240107"/>
    <w:rsid w:val="00240EDA"/>
    <w:rsid w:val="00244378"/>
    <w:rsid w:val="0024470E"/>
    <w:rsid w:val="002500C6"/>
    <w:rsid w:val="00254374"/>
    <w:rsid w:val="002663F1"/>
    <w:rsid w:val="002700DB"/>
    <w:rsid w:val="00270FB4"/>
    <w:rsid w:val="00271B80"/>
    <w:rsid w:val="002738BC"/>
    <w:rsid w:val="00274BE3"/>
    <w:rsid w:val="00282430"/>
    <w:rsid w:val="00282D4A"/>
    <w:rsid w:val="00283953"/>
    <w:rsid w:val="002903D1"/>
    <w:rsid w:val="002933FF"/>
    <w:rsid w:val="00294FA0"/>
    <w:rsid w:val="002A0A31"/>
    <w:rsid w:val="002A2D27"/>
    <w:rsid w:val="002A3CC1"/>
    <w:rsid w:val="002A465C"/>
    <w:rsid w:val="002A52E8"/>
    <w:rsid w:val="002B2BDD"/>
    <w:rsid w:val="002B2E20"/>
    <w:rsid w:val="002B5744"/>
    <w:rsid w:val="002B6661"/>
    <w:rsid w:val="002B7A40"/>
    <w:rsid w:val="002B7AD3"/>
    <w:rsid w:val="002C43D8"/>
    <w:rsid w:val="002C4F54"/>
    <w:rsid w:val="002D0B7B"/>
    <w:rsid w:val="002D2E7F"/>
    <w:rsid w:val="002D6957"/>
    <w:rsid w:val="002D6ED2"/>
    <w:rsid w:val="002E0825"/>
    <w:rsid w:val="002E2699"/>
    <w:rsid w:val="002F0057"/>
    <w:rsid w:val="002F0D90"/>
    <w:rsid w:val="002F18EB"/>
    <w:rsid w:val="002F1A64"/>
    <w:rsid w:val="002F1A65"/>
    <w:rsid w:val="002F222E"/>
    <w:rsid w:val="002F3E8E"/>
    <w:rsid w:val="002F5B77"/>
    <w:rsid w:val="00303C7A"/>
    <w:rsid w:val="00303F94"/>
    <w:rsid w:val="003065B1"/>
    <w:rsid w:val="00306809"/>
    <w:rsid w:val="00307B47"/>
    <w:rsid w:val="0031073C"/>
    <w:rsid w:val="00314411"/>
    <w:rsid w:val="00314648"/>
    <w:rsid w:val="00316B98"/>
    <w:rsid w:val="0031733E"/>
    <w:rsid w:val="0031762B"/>
    <w:rsid w:val="00320157"/>
    <w:rsid w:val="00327A2B"/>
    <w:rsid w:val="00327E29"/>
    <w:rsid w:val="00331B78"/>
    <w:rsid w:val="0033473F"/>
    <w:rsid w:val="00335177"/>
    <w:rsid w:val="00337FAF"/>
    <w:rsid w:val="00342DDE"/>
    <w:rsid w:val="00344629"/>
    <w:rsid w:val="00344F79"/>
    <w:rsid w:val="0035088F"/>
    <w:rsid w:val="003532E5"/>
    <w:rsid w:val="003606B7"/>
    <w:rsid w:val="003630EA"/>
    <w:rsid w:val="003652C9"/>
    <w:rsid w:val="0036641E"/>
    <w:rsid w:val="003668DE"/>
    <w:rsid w:val="00366F84"/>
    <w:rsid w:val="00367354"/>
    <w:rsid w:val="003673CC"/>
    <w:rsid w:val="00370FB9"/>
    <w:rsid w:val="00375F19"/>
    <w:rsid w:val="003778ED"/>
    <w:rsid w:val="00381331"/>
    <w:rsid w:val="00382909"/>
    <w:rsid w:val="00384841"/>
    <w:rsid w:val="00385027"/>
    <w:rsid w:val="00396516"/>
    <w:rsid w:val="00397822"/>
    <w:rsid w:val="003A020A"/>
    <w:rsid w:val="003A107E"/>
    <w:rsid w:val="003A294F"/>
    <w:rsid w:val="003A511F"/>
    <w:rsid w:val="003A6C08"/>
    <w:rsid w:val="003B070C"/>
    <w:rsid w:val="003B563E"/>
    <w:rsid w:val="003B6DF3"/>
    <w:rsid w:val="003B70B3"/>
    <w:rsid w:val="003C66B5"/>
    <w:rsid w:val="003D083A"/>
    <w:rsid w:val="003D1B91"/>
    <w:rsid w:val="003D3134"/>
    <w:rsid w:val="003D475A"/>
    <w:rsid w:val="003E117C"/>
    <w:rsid w:val="003E1982"/>
    <w:rsid w:val="003E34A3"/>
    <w:rsid w:val="003E38E2"/>
    <w:rsid w:val="003E4547"/>
    <w:rsid w:val="003E4570"/>
    <w:rsid w:val="003E7B1E"/>
    <w:rsid w:val="0040011A"/>
    <w:rsid w:val="00403708"/>
    <w:rsid w:val="004044A8"/>
    <w:rsid w:val="00404A48"/>
    <w:rsid w:val="00405050"/>
    <w:rsid w:val="004078FF"/>
    <w:rsid w:val="004108EC"/>
    <w:rsid w:val="0041472D"/>
    <w:rsid w:val="0042007D"/>
    <w:rsid w:val="00422104"/>
    <w:rsid w:val="00432487"/>
    <w:rsid w:val="00436712"/>
    <w:rsid w:val="0044666A"/>
    <w:rsid w:val="00450529"/>
    <w:rsid w:val="00450AC5"/>
    <w:rsid w:val="00450D7A"/>
    <w:rsid w:val="004553B2"/>
    <w:rsid w:val="0046166F"/>
    <w:rsid w:val="004641EC"/>
    <w:rsid w:val="0046448B"/>
    <w:rsid w:val="004669F2"/>
    <w:rsid w:val="00470C8B"/>
    <w:rsid w:val="00473042"/>
    <w:rsid w:val="00475EE6"/>
    <w:rsid w:val="0048236A"/>
    <w:rsid w:val="004848B9"/>
    <w:rsid w:val="00487CCE"/>
    <w:rsid w:val="00492F07"/>
    <w:rsid w:val="004941C3"/>
    <w:rsid w:val="004976EF"/>
    <w:rsid w:val="004A1409"/>
    <w:rsid w:val="004A14CE"/>
    <w:rsid w:val="004A272A"/>
    <w:rsid w:val="004A511D"/>
    <w:rsid w:val="004A693B"/>
    <w:rsid w:val="004B0A66"/>
    <w:rsid w:val="004B27E3"/>
    <w:rsid w:val="004B2AAE"/>
    <w:rsid w:val="004B348F"/>
    <w:rsid w:val="004B4111"/>
    <w:rsid w:val="004B44AC"/>
    <w:rsid w:val="004B4810"/>
    <w:rsid w:val="004B6A97"/>
    <w:rsid w:val="004B6AA8"/>
    <w:rsid w:val="004B707E"/>
    <w:rsid w:val="004B754F"/>
    <w:rsid w:val="004C0E62"/>
    <w:rsid w:val="004C41CD"/>
    <w:rsid w:val="004C4F5E"/>
    <w:rsid w:val="004D1A60"/>
    <w:rsid w:val="004D1F73"/>
    <w:rsid w:val="004D33C8"/>
    <w:rsid w:val="004D4239"/>
    <w:rsid w:val="004D64CD"/>
    <w:rsid w:val="004D7822"/>
    <w:rsid w:val="004D79EE"/>
    <w:rsid w:val="004D7B1D"/>
    <w:rsid w:val="004D7BA1"/>
    <w:rsid w:val="004E2E53"/>
    <w:rsid w:val="004E4467"/>
    <w:rsid w:val="004F0081"/>
    <w:rsid w:val="004F02DF"/>
    <w:rsid w:val="004F7C01"/>
    <w:rsid w:val="00501E54"/>
    <w:rsid w:val="00505250"/>
    <w:rsid w:val="005074D7"/>
    <w:rsid w:val="005135D6"/>
    <w:rsid w:val="00515DCD"/>
    <w:rsid w:val="005161FD"/>
    <w:rsid w:val="0051723D"/>
    <w:rsid w:val="00521D34"/>
    <w:rsid w:val="00522830"/>
    <w:rsid w:val="00523852"/>
    <w:rsid w:val="0053084F"/>
    <w:rsid w:val="0053228C"/>
    <w:rsid w:val="0053452C"/>
    <w:rsid w:val="0054061B"/>
    <w:rsid w:val="005411FC"/>
    <w:rsid w:val="00541488"/>
    <w:rsid w:val="00544F61"/>
    <w:rsid w:val="00557558"/>
    <w:rsid w:val="00557D6C"/>
    <w:rsid w:val="00560993"/>
    <w:rsid w:val="00561E40"/>
    <w:rsid w:val="005622CF"/>
    <w:rsid w:val="005654F7"/>
    <w:rsid w:val="00565E2F"/>
    <w:rsid w:val="00570792"/>
    <w:rsid w:val="0057180D"/>
    <w:rsid w:val="00572569"/>
    <w:rsid w:val="00582593"/>
    <w:rsid w:val="00583E64"/>
    <w:rsid w:val="00584E2F"/>
    <w:rsid w:val="005867DF"/>
    <w:rsid w:val="00592515"/>
    <w:rsid w:val="00593FFC"/>
    <w:rsid w:val="005950C7"/>
    <w:rsid w:val="0059679C"/>
    <w:rsid w:val="005A00B3"/>
    <w:rsid w:val="005A0332"/>
    <w:rsid w:val="005A3A49"/>
    <w:rsid w:val="005B2332"/>
    <w:rsid w:val="005B7E00"/>
    <w:rsid w:val="005B7E66"/>
    <w:rsid w:val="005C40DD"/>
    <w:rsid w:val="005C474A"/>
    <w:rsid w:val="005C6862"/>
    <w:rsid w:val="005D0DAA"/>
    <w:rsid w:val="005D158E"/>
    <w:rsid w:val="005D236A"/>
    <w:rsid w:val="005D51A3"/>
    <w:rsid w:val="005D5EBD"/>
    <w:rsid w:val="005E1938"/>
    <w:rsid w:val="005E33EF"/>
    <w:rsid w:val="005E3DBD"/>
    <w:rsid w:val="005E3FB3"/>
    <w:rsid w:val="005F11A7"/>
    <w:rsid w:val="005F2388"/>
    <w:rsid w:val="005F3E9E"/>
    <w:rsid w:val="005F5B70"/>
    <w:rsid w:val="005F6107"/>
    <w:rsid w:val="0060054B"/>
    <w:rsid w:val="006037AB"/>
    <w:rsid w:val="0061350D"/>
    <w:rsid w:val="00614089"/>
    <w:rsid w:val="006174B7"/>
    <w:rsid w:val="00620D81"/>
    <w:rsid w:val="00620F52"/>
    <w:rsid w:val="006225F8"/>
    <w:rsid w:val="00625C89"/>
    <w:rsid w:val="00627E0F"/>
    <w:rsid w:val="0063259E"/>
    <w:rsid w:val="00632F21"/>
    <w:rsid w:val="006370D3"/>
    <w:rsid w:val="0064187F"/>
    <w:rsid w:val="00642FFF"/>
    <w:rsid w:val="00644976"/>
    <w:rsid w:val="00646189"/>
    <w:rsid w:val="006501B7"/>
    <w:rsid w:val="00650B17"/>
    <w:rsid w:val="006511CA"/>
    <w:rsid w:val="00651960"/>
    <w:rsid w:val="0065356B"/>
    <w:rsid w:val="00655195"/>
    <w:rsid w:val="00657DA7"/>
    <w:rsid w:val="006617D2"/>
    <w:rsid w:val="00666545"/>
    <w:rsid w:val="0066739C"/>
    <w:rsid w:val="0066786E"/>
    <w:rsid w:val="006720AC"/>
    <w:rsid w:val="00674AF8"/>
    <w:rsid w:val="00681DB9"/>
    <w:rsid w:val="00685CD0"/>
    <w:rsid w:val="00686B41"/>
    <w:rsid w:val="00686D38"/>
    <w:rsid w:val="0068796B"/>
    <w:rsid w:val="006901CA"/>
    <w:rsid w:val="00692180"/>
    <w:rsid w:val="006935E9"/>
    <w:rsid w:val="00693A37"/>
    <w:rsid w:val="0069565F"/>
    <w:rsid w:val="00695CF2"/>
    <w:rsid w:val="0069648D"/>
    <w:rsid w:val="00696629"/>
    <w:rsid w:val="006A6413"/>
    <w:rsid w:val="006A67EB"/>
    <w:rsid w:val="006A7670"/>
    <w:rsid w:val="006B1E2A"/>
    <w:rsid w:val="006B62D2"/>
    <w:rsid w:val="006B795F"/>
    <w:rsid w:val="006B7FB0"/>
    <w:rsid w:val="006C0332"/>
    <w:rsid w:val="006C0A54"/>
    <w:rsid w:val="006C496B"/>
    <w:rsid w:val="006C52F3"/>
    <w:rsid w:val="006C7998"/>
    <w:rsid w:val="006D1CF4"/>
    <w:rsid w:val="006D2683"/>
    <w:rsid w:val="006D578C"/>
    <w:rsid w:val="006D6B04"/>
    <w:rsid w:val="006D6F4A"/>
    <w:rsid w:val="006E35BC"/>
    <w:rsid w:val="006E3BCB"/>
    <w:rsid w:val="006F00DF"/>
    <w:rsid w:val="006F1FEB"/>
    <w:rsid w:val="006F28F3"/>
    <w:rsid w:val="006F2D8F"/>
    <w:rsid w:val="006F2E92"/>
    <w:rsid w:val="006F460A"/>
    <w:rsid w:val="006F50A4"/>
    <w:rsid w:val="007004B6"/>
    <w:rsid w:val="007015C0"/>
    <w:rsid w:val="007043E7"/>
    <w:rsid w:val="0070452F"/>
    <w:rsid w:val="0070600A"/>
    <w:rsid w:val="00712B80"/>
    <w:rsid w:val="0072242E"/>
    <w:rsid w:val="007255C4"/>
    <w:rsid w:val="00727953"/>
    <w:rsid w:val="0073236B"/>
    <w:rsid w:val="00734012"/>
    <w:rsid w:val="007361D5"/>
    <w:rsid w:val="00737540"/>
    <w:rsid w:val="00744735"/>
    <w:rsid w:val="007457BA"/>
    <w:rsid w:val="00750A24"/>
    <w:rsid w:val="00755931"/>
    <w:rsid w:val="00756959"/>
    <w:rsid w:val="0076047E"/>
    <w:rsid w:val="00761B82"/>
    <w:rsid w:val="0076766D"/>
    <w:rsid w:val="00767734"/>
    <w:rsid w:val="007707C0"/>
    <w:rsid w:val="00772D1B"/>
    <w:rsid w:val="00780E0D"/>
    <w:rsid w:val="00781AB8"/>
    <w:rsid w:val="00783F75"/>
    <w:rsid w:val="00786D74"/>
    <w:rsid w:val="007874EC"/>
    <w:rsid w:val="00791D72"/>
    <w:rsid w:val="00796381"/>
    <w:rsid w:val="00796922"/>
    <w:rsid w:val="00796DC8"/>
    <w:rsid w:val="007A1806"/>
    <w:rsid w:val="007A2265"/>
    <w:rsid w:val="007A601A"/>
    <w:rsid w:val="007B20AD"/>
    <w:rsid w:val="007B3F95"/>
    <w:rsid w:val="007B412A"/>
    <w:rsid w:val="007B4B25"/>
    <w:rsid w:val="007C0709"/>
    <w:rsid w:val="007C133D"/>
    <w:rsid w:val="007C3E38"/>
    <w:rsid w:val="007C5EBF"/>
    <w:rsid w:val="007C737E"/>
    <w:rsid w:val="007D1F88"/>
    <w:rsid w:val="007D4673"/>
    <w:rsid w:val="007D7288"/>
    <w:rsid w:val="007E5A54"/>
    <w:rsid w:val="007E7D68"/>
    <w:rsid w:val="007F1A5C"/>
    <w:rsid w:val="0080412F"/>
    <w:rsid w:val="008061BA"/>
    <w:rsid w:val="00806410"/>
    <w:rsid w:val="0081273C"/>
    <w:rsid w:val="0081445E"/>
    <w:rsid w:val="008161CF"/>
    <w:rsid w:val="00816E18"/>
    <w:rsid w:val="008200B8"/>
    <w:rsid w:val="008211E4"/>
    <w:rsid w:val="00823176"/>
    <w:rsid w:val="00823947"/>
    <w:rsid w:val="008241CE"/>
    <w:rsid w:val="00824A76"/>
    <w:rsid w:val="00827857"/>
    <w:rsid w:val="008311F6"/>
    <w:rsid w:val="0083416B"/>
    <w:rsid w:val="008344E4"/>
    <w:rsid w:val="00836113"/>
    <w:rsid w:val="00840F0A"/>
    <w:rsid w:val="00841BCB"/>
    <w:rsid w:val="0084298F"/>
    <w:rsid w:val="00845091"/>
    <w:rsid w:val="00847798"/>
    <w:rsid w:val="0085057E"/>
    <w:rsid w:val="00850A93"/>
    <w:rsid w:val="008517BF"/>
    <w:rsid w:val="008526C4"/>
    <w:rsid w:val="0085519F"/>
    <w:rsid w:val="00855442"/>
    <w:rsid w:val="00876B14"/>
    <w:rsid w:val="00877C0F"/>
    <w:rsid w:val="0088223D"/>
    <w:rsid w:val="0088541F"/>
    <w:rsid w:val="008858BD"/>
    <w:rsid w:val="008901FA"/>
    <w:rsid w:val="00891ADE"/>
    <w:rsid w:val="0089200B"/>
    <w:rsid w:val="008941CE"/>
    <w:rsid w:val="00894998"/>
    <w:rsid w:val="00897A9A"/>
    <w:rsid w:val="008A202B"/>
    <w:rsid w:val="008A4B51"/>
    <w:rsid w:val="008A73FB"/>
    <w:rsid w:val="008B1389"/>
    <w:rsid w:val="008B3BF8"/>
    <w:rsid w:val="008B446F"/>
    <w:rsid w:val="008C3EA2"/>
    <w:rsid w:val="008D1478"/>
    <w:rsid w:val="008D4D3E"/>
    <w:rsid w:val="008D51C1"/>
    <w:rsid w:val="008D59D3"/>
    <w:rsid w:val="008D710E"/>
    <w:rsid w:val="008E05CE"/>
    <w:rsid w:val="008E21DE"/>
    <w:rsid w:val="008E353A"/>
    <w:rsid w:val="008E38F1"/>
    <w:rsid w:val="008E64F5"/>
    <w:rsid w:val="008E6575"/>
    <w:rsid w:val="008E681C"/>
    <w:rsid w:val="008E7122"/>
    <w:rsid w:val="008E79D4"/>
    <w:rsid w:val="008F6DFF"/>
    <w:rsid w:val="008F790B"/>
    <w:rsid w:val="0090093F"/>
    <w:rsid w:val="00901AC1"/>
    <w:rsid w:val="00904AE4"/>
    <w:rsid w:val="009056C6"/>
    <w:rsid w:val="00910A46"/>
    <w:rsid w:val="00911887"/>
    <w:rsid w:val="009122E1"/>
    <w:rsid w:val="009141BD"/>
    <w:rsid w:val="0091474C"/>
    <w:rsid w:val="00920187"/>
    <w:rsid w:val="009237B3"/>
    <w:rsid w:val="0093304B"/>
    <w:rsid w:val="00934BCD"/>
    <w:rsid w:val="00935B60"/>
    <w:rsid w:val="00937CB5"/>
    <w:rsid w:val="009432FE"/>
    <w:rsid w:val="0094345E"/>
    <w:rsid w:val="00943618"/>
    <w:rsid w:val="00951F9F"/>
    <w:rsid w:val="009558D5"/>
    <w:rsid w:val="00957803"/>
    <w:rsid w:val="00957F55"/>
    <w:rsid w:val="00960672"/>
    <w:rsid w:val="00961FD7"/>
    <w:rsid w:val="00962588"/>
    <w:rsid w:val="00962E52"/>
    <w:rsid w:val="0096341F"/>
    <w:rsid w:val="009663B3"/>
    <w:rsid w:val="00966BC8"/>
    <w:rsid w:val="00966D05"/>
    <w:rsid w:val="00967C7A"/>
    <w:rsid w:val="00971BCD"/>
    <w:rsid w:val="00974B02"/>
    <w:rsid w:val="009812AB"/>
    <w:rsid w:val="009826EB"/>
    <w:rsid w:val="00985883"/>
    <w:rsid w:val="00986041"/>
    <w:rsid w:val="00986A2E"/>
    <w:rsid w:val="00990467"/>
    <w:rsid w:val="009B3959"/>
    <w:rsid w:val="009B6B6F"/>
    <w:rsid w:val="009B7CC9"/>
    <w:rsid w:val="009C0769"/>
    <w:rsid w:val="009C0980"/>
    <w:rsid w:val="009C1396"/>
    <w:rsid w:val="009C1C3F"/>
    <w:rsid w:val="009C357E"/>
    <w:rsid w:val="009C4332"/>
    <w:rsid w:val="009D1456"/>
    <w:rsid w:val="009D38DC"/>
    <w:rsid w:val="009D5279"/>
    <w:rsid w:val="009E0FF6"/>
    <w:rsid w:val="009E1A86"/>
    <w:rsid w:val="009E2B63"/>
    <w:rsid w:val="009F0097"/>
    <w:rsid w:val="009F138B"/>
    <w:rsid w:val="009F14AF"/>
    <w:rsid w:val="009F26CD"/>
    <w:rsid w:val="009F3A27"/>
    <w:rsid w:val="009F5502"/>
    <w:rsid w:val="009F6440"/>
    <w:rsid w:val="009F77A0"/>
    <w:rsid w:val="00A02180"/>
    <w:rsid w:val="00A02994"/>
    <w:rsid w:val="00A03DCF"/>
    <w:rsid w:val="00A05894"/>
    <w:rsid w:val="00A05FB2"/>
    <w:rsid w:val="00A07EBE"/>
    <w:rsid w:val="00A125D1"/>
    <w:rsid w:val="00A12683"/>
    <w:rsid w:val="00A12695"/>
    <w:rsid w:val="00A13FB2"/>
    <w:rsid w:val="00A1426D"/>
    <w:rsid w:val="00A1681E"/>
    <w:rsid w:val="00A16C8F"/>
    <w:rsid w:val="00A17682"/>
    <w:rsid w:val="00A2100F"/>
    <w:rsid w:val="00A26C2F"/>
    <w:rsid w:val="00A27EC9"/>
    <w:rsid w:val="00A31C4D"/>
    <w:rsid w:val="00A43A93"/>
    <w:rsid w:val="00A50FE8"/>
    <w:rsid w:val="00A51C0F"/>
    <w:rsid w:val="00A529D5"/>
    <w:rsid w:val="00A53872"/>
    <w:rsid w:val="00A568EE"/>
    <w:rsid w:val="00A63289"/>
    <w:rsid w:val="00A6425F"/>
    <w:rsid w:val="00A646EF"/>
    <w:rsid w:val="00A648DB"/>
    <w:rsid w:val="00A65AC4"/>
    <w:rsid w:val="00A66DFB"/>
    <w:rsid w:val="00A802D7"/>
    <w:rsid w:val="00A82409"/>
    <w:rsid w:val="00A862A3"/>
    <w:rsid w:val="00A86FD7"/>
    <w:rsid w:val="00A9097E"/>
    <w:rsid w:val="00A911CD"/>
    <w:rsid w:val="00A925FA"/>
    <w:rsid w:val="00A9283F"/>
    <w:rsid w:val="00AA148A"/>
    <w:rsid w:val="00AA1525"/>
    <w:rsid w:val="00AA158E"/>
    <w:rsid w:val="00AA4604"/>
    <w:rsid w:val="00AA46B2"/>
    <w:rsid w:val="00AA4BB5"/>
    <w:rsid w:val="00AA58E2"/>
    <w:rsid w:val="00AA6C0C"/>
    <w:rsid w:val="00AA766C"/>
    <w:rsid w:val="00AA79CD"/>
    <w:rsid w:val="00AB0080"/>
    <w:rsid w:val="00AB2388"/>
    <w:rsid w:val="00AC6C80"/>
    <w:rsid w:val="00AC74B8"/>
    <w:rsid w:val="00AD00BC"/>
    <w:rsid w:val="00AD101A"/>
    <w:rsid w:val="00AD32AE"/>
    <w:rsid w:val="00AD3639"/>
    <w:rsid w:val="00AD6031"/>
    <w:rsid w:val="00AE04E2"/>
    <w:rsid w:val="00AE4057"/>
    <w:rsid w:val="00AE4FBF"/>
    <w:rsid w:val="00AE586B"/>
    <w:rsid w:val="00AE68DA"/>
    <w:rsid w:val="00AE7E02"/>
    <w:rsid w:val="00AF3F77"/>
    <w:rsid w:val="00AF4F0D"/>
    <w:rsid w:val="00B035C3"/>
    <w:rsid w:val="00B04864"/>
    <w:rsid w:val="00B04DB7"/>
    <w:rsid w:val="00B14068"/>
    <w:rsid w:val="00B14A1F"/>
    <w:rsid w:val="00B169B6"/>
    <w:rsid w:val="00B23EE6"/>
    <w:rsid w:val="00B31220"/>
    <w:rsid w:val="00B324B9"/>
    <w:rsid w:val="00B35A04"/>
    <w:rsid w:val="00B431FB"/>
    <w:rsid w:val="00B519CA"/>
    <w:rsid w:val="00B56193"/>
    <w:rsid w:val="00B5780D"/>
    <w:rsid w:val="00B6012A"/>
    <w:rsid w:val="00B6399D"/>
    <w:rsid w:val="00B650BB"/>
    <w:rsid w:val="00B65186"/>
    <w:rsid w:val="00B719AA"/>
    <w:rsid w:val="00B720C7"/>
    <w:rsid w:val="00B728F1"/>
    <w:rsid w:val="00B831CF"/>
    <w:rsid w:val="00B8397E"/>
    <w:rsid w:val="00B934C0"/>
    <w:rsid w:val="00B96D0B"/>
    <w:rsid w:val="00BA2414"/>
    <w:rsid w:val="00BA534A"/>
    <w:rsid w:val="00BB0D42"/>
    <w:rsid w:val="00BB30F2"/>
    <w:rsid w:val="00BB5A26"/>
    <w:rsid w:val="00BB64B2"/>
    <w:rsid w:val="00BC4A9B"/>
    <w:rsid w:val="00BC4CE2"/>
    <w:rsid w:val="00BC52AB"/>
    <w:rsid w:val="00BC5312"/>
    <w:rsid w:val="00BC7A49"/>
    <w:rsid w:val="00BD07B6"/>
    <w:rsid w:val="00BD095E"/>
    <w:rsid w:val="00BD19B6"/>
    <w:rsid w:val="00BD1A0D"/>
    <w:rsid w:val="00BD2E38"/>
    <w:rsid w:val="00BD7EF1"/>
    <w:rsid w:val="00BE02A7"/>
    <w:rsid w:val="00BE56AE"/>
    <w:rsid w:val="00BE5763"/>
    <w:rsid w:val="00BF1C27"/>
    <w:rsid w:val="00BF4036"/>
    <w:rsid w:val="00C03329"/>
    <w:rsid w:val="00C047AA"/>
    <w:rsid w:val="00C06512"/>
    <w:rsid w:val="00C129FB"/>
    <w:rsid w:val="00C13931"/>
    <w:rsid w:val="00C15BFF"/>
    <w:rsid w:val="00C177DC"/>
    <w:rsid w:val="00C23B48"/>
    <w:rsid w:val="00C25924"/>
    <w:rsid w:val="00C26045"/>
    <w:rsid w:val="00C32771"/>
    <w:rsid w:val="00C349CE"/>
    <w:rsid w:val="00C35813"/>
    <w:rsid w:val="00C35D67"/>
    <w:rsid w:val="00C45D08"/>
    <w:rsid w:val="00C46D32"/>
    <w:rsid w:val="00C50B55"/>
    <w:rsid w:val="00C50CBD"/>
    <w:rsid w:val="00C51F58"/>
    <w:rsid w:val="00C52228"/>
    <w:rsid w:val="00C54294"/>
    <w:rsid w:val="00C543E1"/>
    <w:rsid w:val="00C554F8"/>
    <w:rsid w:val="00C55BA7"/>
    <w:rsid w:val="00C618AF"/>
    <w:rsid w:val="00C66754"/>
    <w:rsid w:val="00C7158E"/>
    <w:rsid w:val="00C71C2A"/>
    <w:rsid w:val="00C72864"/>
    <w:rsid w:val="00C75FF3"/>
    <w:rsid w:val="00C817AC"/>
    <w:rsid w:val="00C83A39"/>
    <w:rsid w:val="00C8581A"/>
    <w:rsid w:val="00C862A0"/>
    <w:rsid w:val="00C91A98"/>
    <w:rsid w:val="00C921D1"/>
    <w:rsid w:val="00C946E7"/>
    <w:rsid w:val="00C9622E"/>
    <w:rsid w:val="00C97F1D"/>
    <w:rsid w:val="00CA04A1"/>
    <w:rsid w:val="00CA1E37"/>
    <w:rsid w:val="00CA45EC"/>
    <w:rsid w:val="00CA5616"/>
    <w:rsid w:val="00CB061D"/>
    <w:rsid w:val="00CB3A07"/>
    <w:rsid w:val="00CB3D52"/>
    <w:rsid w:val="00CC0299"/>
    <w:rsid w:val="00CC1F30"/>
    <w:rsid w:val="00CC4676"/>
    <w:rsid w:val="00CC537F"/>
    <w:rsid w:val="00CC5FD6"/>
    <w:rsid w:val="00CC694A"/>
    <w:rsid w:val="00CD2043"/>
    <w:rsid w:val="00CD30FE"/>
    <w:rsid w:val="00CD3329"/>
    <w:rsid w:val="00CD4A9C"/>
    <w:rsid w:val="00CD7B40"/>
    <w:rsid w:val="00CE05F0"/>
    <w:rsid w:val="00CE64D9"/>
    <w:rsid w:val="00CF14D6"/>
    <w:rsid w:val="00CF2E58"/>
    <w:rsid w:val="00CF5520"/>
    <w:rsid w:val="00CF707E"/>
    <w:rsid w:val="00D030A8"/>
    <w:rsid w:val="00D036C1"/>
    <w:rsid w:val="00D0522A"/>
    <w:rsid w:val="00D0526F"/>
    <w:rsid w:val="00D0553D"/>
    <w:rsid w:val="00D0619C"/>
    <w:rsid w:val="00D06BF1"/>
    <w:rsid w:val="00D113F1"/>
    <w:rsid w:val="00D11847"/>
    <w:rsid w:val="00D14E4B"/>
    <w:rsid w:val="00D16D10"/>
    <w:rsid w:val="00D21485"/>
    <w:rsid w:val="00D25BAC"/>
    <w:rsid w:val="00D278E9"/>
    <w:rsid w:val="00D32259"/>
    <w:rsid w:val="00D34FA0"/>
    <w:rsid w:val="00D35519"/>
    <w:rsid w:val="00D41567"/>
    <w:rsid w:val="00D41836"/>
    <w:rsid w:val="00D43AC1"/>
    <w:rsid w:val="00D4525B"/>
    <w:rsid w:val="00D455E5"/>
    <w:rsid w:val="00D45FD1"/>
    <w:rsid w:val="00D50814"/>
    <w:rsid w:val="00D52976"/>
    <w:rsid w:val="00D53C66"/>
    <w:rsid w:val="00D54D53"/>
    <w:rsid w:val="00D56C78"/>
    <w:rsid w:val="00D5777B"/>
    <w:rsid w:val="00D627AC"/>
    <w:rsid w:val="00D62C48"/>
    <w:rsid w:val="00D63CAF"/>
    <w:rsid w:val="00D63E39"/>
    <w:rsid w:val="00D64A60"/>
    <w:rsid w:val="00D75EE5"/>
    <w:rsid w:val="00D76C4E"/>
    <w:rsid w:val="00D777B7"/>
    <w:rsid w:val="00D77C85"/>
    <w:rsid w:val="00D77D91"/>
    <w:rsid w:val="00D83E82"/>
    <w:rsid w:val="00D84318"/>
    <w:rsid w:val="00D8467A"/>
    <w:rsid w:val="00D866B0"/>
    <w:rsid w:val="00D87A29"/>
    <w:rsid w:val="00D91D23"/>
    <w:rsid w:val="00D944C8"/>
    <w:rsid w:val="00D94600"/>
    <w:rsid w:val="00D9524D"/>
    <w:rsid w:val="00DA2D73"/>
    <w:rsid w:val="00DC24D8"/>
    <w:rsid w:val="00DC35F3"/>
    <w:rsid w:val="00DC71C6"/>
    <w:rsid w:val="00DD10FE"/>
    <w:rsid w:val="00DD6BE3"/>
    <w:rsid w:val="00DD7153"/>
    <w:rsid w:val="00DD7822"/>
    <w:rsid w:val="00DE0B0C"/>
    <w:rsid w:val="00DE2043"/>
    <w:rsid w:val="00DE3249"/>
    <w:rsid w:val="00DE3FC5"/>
    <w:rsid w:val="00DE60C4"/>
    <w:rsid w:val="00DF5596"/>
    <w:rsid w:val="00DF7278"/>
    <w:rsid w:val="00E014A8"/>
    <w:rsid w:val="00E05EA5"/>
    <w:rsid w:val="00E0671C"/>
    <w:rsid w:val="00E06A3C"/>
    <w:rsid w:val="00E06AB1"/>
    <w:rsid w:val="00E10B41"/>
    <w:rsid w:val="00E12BE4"/>
    <w:rsid w:val="00E138A8"/>
    <w:rsid w:val="00E1405A"/>
    <w:rsid w:val="00E23446"/>
    <w:rsid w:val="00E25A4A"/>
    <w:rsid w:val="00E25BD1"/>
    <w:rsid w:val="00E35EEE"/>
    <w:rsid w:val="00E40997"/>
    <w:rsid w:val="00E45690"/>
    <w:rsid w:val="00E4701D"/>
    <w:rsid w:val="00E477F0"/>
    <w:rsid w:val="00E5360A"/>
    <w:rsid w:val="00E5384D"/>
    <w:rsid w:val="00E554F1"/>
    <w:rsid w:val="00E55B90"/>
    <w:rsid w:val="00E621FD"/>
    <w:rsid w:val="00E625D1"/>
    <w:rsid w:val="00E657F0"/>
    <w:rsid w:val="00E66F59"/>
    <w:rsid w:val="00E7043A"/>
    <w:rsid w:val="00E748AE"/>
    <w:rsid w:val="00E766E6"/>
    <w:rsid w:val="00E7782A"/>
    <w:rsid w:val="00E83868"/>
    <w:rsid w:val="00E85B59"/>
    <w:rsid w:val="00E87033"/>
    <w:rsid w:val="00E87E4F"/>
    <w:rsid w:val="00E90310"/>
    <w:rsid w:val="00E911D5"/>
    <w:rsid w:val="00E97227"/>
    <w:rsid w:val="00EA5FEA"/>
    <w:rsid w:val="00EA6710"/>
    <w:rsid w:val="00EA7B03"/>
    <w:rsid w:val="00EB2C6C"/>
    <w:rsid w:val="00EC022C"/>
    <w:rsid w:val="00EC1034"/>
    <w:rsid w:val="00EC1334"/>
    <w:rsid w:val="00EC29E8"/>
    <w:rsid w:val="00EC59E4"/>
    <w:rsid w:val="00ED1850"/>
    <w:rsid w:val="00ED238B"/>
    <w:rsid w:val="00ED3DCA"/>
    <w:rsid w:val="00ED45DD"/>
    <w:rsid w:val="00ED4D24"/>
    <w:rsid w:val="00ED76BF"/>
    <w:rsid w:val="00EE0E9A"/>
    <w:rsid w:val="00EE1990"/>
    <w:rsid w:val="00EE27F1"/>
    <w:rsid w:val="00EE4410"/>
    <w:rsid w:val="00EE55AD"/>
    <w:rsid w:val="00EE6F8D"/>
    <w:rsid w:val="00EF0BCD"/>
    <w:rsid w:val="00EF1D79"/>
    <w:rsid w:val="00EF278B"/>
    <w:rsid w:val="00EF42D1"/>
    <w:rsid w:val="00EF6A3E"/>
    <w:rsid w:val="00F00703"/>
    <w:rsid w:val="00F01A50"/>
    <w:rsid w:val="00F0537A"/>
    <w:rsid w:val="00F07F54"/>
    <w:rsid w:val="00F10C22"/>
    <w:rsid w:val="00F1169B"/>
    <w:rsid w:val="00F228BE"/>
    <w:rsid w:val="00F2353D"/>
    <w:rsid w:val="00F279B2"/>
    <w:rsid w:val="00F27E05"/>
    <w:rsid w:val="00F3134E"/>
    <w:rsid w:val="00F331FD"/>
    <w:rsid w:val="00F33F1C"/>
    <w:rsid w:val="00F34047"/>
    <w:rsid w:val="00F35899"/>
    <w:rsid w:val="00F37942"/>
    <w:rsid w:val="00F41BCB"/>
    <w:rsid w:val="00F4426E"/>
    <w:rsid w:val="00F50FCC"/>
    <w:rsid w:val="00F52A4C"/>
    <w:rsid w:val="00F52F02"/>
    <w:rsid w:val="00F537FA"/>
    <w:rsid w:val="00F53E66"/>
    <w:rsid w:val="00F545F2"/>
    <w:rsid w:val="00F54FDF"/>
    <w:rsid w:val="00F554E2"/>
    <w:rsid w:val="00F6196C"/>
    <w:rsid w:val="00F65676"/>
    <w:rsid w:val="00F7164B"/>
    <w:rsid w:val="00F7586F"/>
    <w:rsid w:val="00F81769"/>
    <w:rsid w:val="00F84F04"/>
    <w:rsid w:val="00F8525A"/>
    <w:rsid w:val="00F85BB2"/>
    <w:rsid w:val="00F86ADE"/>
    <w:rsid w:val="00F86F3D"/>
    <w:rsid w:val="00F878BA"/>
    <w:rsid w:val="00F90A15"/>
    <w:rsid w:val="00F92427"/>
    <w:rsid w:val="00F94E95"/>
    <w:rsid w:val="00F9551B"/>
    <w:rsid w:val="00FA1292"/>
    <w:rsid w:val="00FA263A"/>
    <w:rsid w:val="00FA4AE4"/>
    <w:rsid w:val="00FA6ACB"/>
    <w:rsid w:val="00FA7CBB"/>
    <w:rsid w:val="00FB21D1"/>
    <w:rsid w:val="00FB5400"/>
    <w:rsid w:val="00FB720D"/>
    <w:rsid w:val="00FC0DBE"/>
    <w:rsid w:val="00FC4754"/>
    <w:rsid w:val="00FC4F15"/>
    <w:rsid w:val="00FC686F"/>
    <w:rsid w:val="00FC6F8F"/>
    <w:rsid w:val="00FD0E12"/>
    <w:rsid w:val="00FD212D"/>
    <w:rsid w:val="00FD3647"/>
    <w:rsid w:val="00FD75B9"/>
    <w:rsid w:val="00FD7614"/>
    <w:rsid w:val="00FE20E7"/>
    <w:rsid w:val="00FE3404"/>
    <w:rsid w:val="00FE7CED"/>
    <w:rsid w:val="00FF17E9"/>
    <w:rsid w:val="00FF20A5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79959"/>
  <w15:chartTrackingRefBased/>
  <w15:docId w15:val="{4CCCA619-B8C0-496B-8395-6CC58F8A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next w:val="Normalny"/>
    <w:qFormat/>
    <w:pPr>
      <w:keepNext/>
      <w:keepLines/>
      <w:numPr>
        <w:numId w:val="1"/>
      </w:numPr>
      <w:suppressAutoHyphens/>
      <w:spacing w:line="254" w:lineRule="auto"/>
      <w:ind w:left="0" w:right="62" w:firstLine="0"/>
      <w:jc w:val="center"/>
      <w:outlineLvl w:val="0"/>
    </w:pPr>
    <w:rPr>
      <w:rFonts w:ascii="Calibri" w:eastAsia="Calibri" w:hAnsi="Calibri" w:cs="Calibri"/>
      <w:b/>
      <w:color w:val="000000"/>
      <w:sz w:val="36"/>
      <w:szCs w:val="22"/>
      <w:lang w:eastAsia="ar-SA"/>
    </w:rPr>
  </w:style>
  <w:style w:type="paragraph" w:styleId="Nagwek2">
    <w:name w:val="heading 2"/>
    <w:next w:val="Normalny"/>
    <w:qFormat/>
    <w:pPr>
      <w:keepNext/>
      <w:keepLines/>
      <w:numPr>
        <w:ilvl w:val="1"/>
        <w:numId w:val="1"/>
      </w:numPr>
      <w:suppressAutoHyphens/>
      <w:spacing w:after="4" w:line="247" w:lineRule="auto"/>
      <w:ind w:left="10" w:hanging="10"/>
      <w:outlineLvl w:val="1"/>
    </w:pPr>
    <w:rPr>
      <w:rFonts w:ascii="Calibri" w:eastAsia="Calibri" w:hAnsi="Calibri" w:cs="Calibri"/>
      <w:b/>
      <w:color w:val="000000"/>
      <w:szCs w:val="22"/>
      <w:lang w:eastAsia="ar-SA"/>
    </w:rPr>
  </w:style>
  <w:style w:type="paragraph" w:styleId="Nagwek3">
    <w:name w:val="heading 3"/>
    <w:next w:val="Normalny"/>
    <w:qFormat/>
    <w:pPr>
      <w:keepNext/>
      <w:keepLines/>
      <w:numPr>
        <w:ilvl w:val="2"/>
        <w:numId w:val="1"/>
      </w:numPr>
      <w:suppressAutoHyphens/>
      <w:spacing w:after="4" w:line="247" w:lineRule="auto"/>
      <w:ind w:left="10" w:hanging="10"/>
      <w:outlineLvl w:val="2"/>
    </w:pPr>
    <w:rPr>
      <w:rFonts w:ascii="Calibri" w:eastAsia="Calibri" w:hAnsi="Calibri" w:cs="Calibri"/>
      <w:b/>
      <w:color w:val="000000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cs="Calibri" w:hint="default"/>
    </w:rPr>
  </w:style>
  <w:style w:type="character" w:customStyle="1" w:styleId="WW8Num5z0">
    <w:name w:val="WW8Num5z0"/>
  </w:style>
  <w:style w:type="character" w:customStyle="1" w:styleId="WW8Num5z1">
    <w:name w:val="WW8Num5z1"/>
    <w:rPr>
      <w:rFonts w:cs="Calibri"/>
    </w:rPr>
  </w:style>
  <w:style w:type="character" w:customStyle="1" w:styleId="WW8Num5z2">
    <w:name w:val="WW8Num5z2"/>
  </w:style>
  <w:style w:type="character" w:customStyle="1" w:styleId="WW8Num6z0">
    <w:name w:val="WW8Num6z0"/>
    <w:rPr>
      <w:rFonts w:ascii="Symbol" w:hAnsi="Symbol" w:cs="Symbol" w:hint="default"/>
      <w:color w:val="auto"/>
    </w:rPr>
  </w:style>
  <w:style w:type="character" w:customStyle="1" w:styleId="WW8Num7z0">
    <w:name w:val="WW8Num7z0"/>
    <w:rPr>
      <w:rFonts w:ascii="Calibri" w:hAnsi="Calibri" w:cs="Calibri" w:hint="default"/>
      <w:b/>
      <w:i/>
      <w:sz w:val="22"/>
      <w:szCs w:val="22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Calibri" w:hAnsi="Calibri" w:cs="Calibri"/>
      <w:b/>
      <w:bCs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0z1">
    <w:name w:val="WW8Num10z1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0z2">
    <w:name w:val="WW8Num10z2"/>
    <w:rPr>
      <w:rFonts w:ascii="Segoe UI Symbol" w:eastAsia="Segoe UI Symbol" w:hAnsi="Segoe UI Symbol" w:cs="Segoe UI Symbol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b/>
      <w:i/>
      <w:sz w:val="20"/>
      <w:szCs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libri" w:eastAsia="Calibri" w:hAnsi="Calibri" w:cs="Calibri"/>
      <w:b/>
      <w:color w:val="000000"/>
      <w:sz w:val="36"/>
      <w:szCs w:val="22"/>
    </w:rPr>
  </w:style>
  <w:style w:type="character" w:customStyle="1" w:styleId="Nagwek2Znak">
    <w:name w:val="Nagłówek 2 Znak"/>
    <w:rPr>
      <w:rFonts w:ascii="Calibri" w:eastAsia="Calibri" w:hAnsi="Calibri" w:cs="Calibri"/>
      <w:b/>
      <w:color w:val="000000"/>
      <w:szCs w:val="22"/>
    </w:rPr>
  </w:style>
  <w:style w:type="character" w:customStyle="1" w:styleId="Nagwek3Znak">
    <w:name w:val="Nagłówek 3 Znak"/>
    <w:rPr>
      <w:rFonts w:ascii="Calibri" w:eastAsia="Calibri" w:hAnsi="Calibri" w:cs="Calibri"/>
      <w:b/>
      <w:color w:val="000000"/>
      <w:szCs w:val="22"/>
    </w:rPr>
  </w:style>
  <w:style w:type="character" w:customStyle="1" w:styleId="TekstprzypisukocowegoZnak">
    <w:name w:val="Tekst przypisu końcowego Znak"/>
    <w:rPr>
      <w:lang w:val="en-GB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PRENormalZnak">
    <w:name w:val="PRE Normal Znak"/>
    <w:rPr>
      <w:rFonts w:ascii="Century" w:eastAsia="MS PMincho" w:hAnsi="Century" w:cs="Century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ist Paragraph1,L1,Numerowanie,Akapit z listą5"/>
    <w:basedOn w:val="Normalny"/>
    <w:link w:val="AkapitzlistZnak"/>
    <w:uiPriority w:val="34"/>
    <w:qFormat/>
    <w:pPr>
      <w:spacing w:after="4" w:line="247" w:lineRule="auto"/>
      <w:ind w:left="720" w:right="977" w:hanging="10"/>
    </w:pPr>
    <w:rPr>
      <w:rFonts w:ascii="Calibri" w:eastAsia="Calibri" w:hAnsi="Calibri" w:cs="Calibri"/>
      <w:color w:val="000000"/>
      <w:sz w:val="20"/>
      <w:szCs w:val="22"/>
    </w:rPr>
  </w:style>
  <w:style w:type="paragraph" w:styleId="Tekstprzypisukocowego">
    <w:name w:val="endnote text"/>
    <w:basedOn w:val="Normalny"/>
    <w:rPr>
      <w:sz w:val="20"/>
      <w:szCs w:val="20"/>
      <w:lang w:val="en-GB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customStyle="1" w:styleId="PRENormal">
    <w:name w:val="PRE Normal"/>
    <w:basedOn w:val="Normalny"/>
    <w:pPr>
      <w:spacing w:after="200" w:line="360" w:lineRule="auto"/>
      <w:jc w:val="both"/>
    </w:pPr>
    <w:rPr>
      <w:rFonts w:ascii="Century" w:eastAsia="MS PMincho" w:hAnsi="Century" w:cs="Century"/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3FB2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1">
    <w:name w:val="Zwykły tekst Znak1"/>
    <w:uiPriority w:val="99"/>
    <w:semiHidden/>
    <w:rsid w:val="00A13FB2"/>
    <w:rPr>
      <w:rFonts w:ascii="Courier New" w:hAnsi="Courier New" w:cs="Courier New"/>
      <w:lang w:eastAsia="ar-SA"/>
    </w:rPr>
  </w:style>
  <w:style w:type="paragraph" w:styleId="NormalnyWeb">
    <w:name w:val="Normal (Web)"/>
    <w:basedOn w:val="Normalny"/>
    <w:uiPriority w:val="99"/>
    <w:unhideWhenUsed/>
    <w:rsid w:val="00294FA0"/>
    <w:pPr>
      <w:suppressAutoHyphens w:val="0"/>
      <w:spacing w:before="100" w:beforeAutospacing="1" w:after="100" w:afterAutospacing="1"/>
    </w:pPr>
    <w:rPr>
      <w:rFonts w:eastAsia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2D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802D7"/>
    <w:rPr>
      <w:rFonts w:ascii="Tahoma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D45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25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4525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2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525B"/>
    <w:rPr>
      <w:b/>
      <w:bCs/>
      <w:lang w:eastAsia="ar-SA"/>
    </w:rPr>
  </w:style>
  <w:style w:type="paragraph" w:styleId="Bezodstpw">
    <w:name w:val="No Spacing"/>
    <w:uiPriority w:val="1"/>
    <w:qFormat/>
    <w:rsid w:val="00B04864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B04864"/>
    <w:rPr>
      <w:b/>
      <w:bCs/>
    </w:rPr>
  </w:style>
  <w:style w:type="table" w:styleId="Tabela-Siatka">
    <w:name w:val="Table Grid"/>
    <w:basedOn w:val="Standardowy"/>
    <w:uiPriority w:val="59"/>
    <w:rsid w:val="00B04864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1 Znak,L1 Znak,Numerowanie Znak,Akapit z listą5 Znak"/>
    <w:link w:val="Akapitzlist"/>
    <w:uiPriority w:val="34"/>
    <w:qFormat/>
    <w:locked/>
    <w:rsid w:val="003A511F"/>
    <w:rPr>
      <w:rFonts w:ascii="Calibri" w:eastAsia="Calibri" w:hAnsi="Calibri" w:cs="Calibri"/>
      <w:color w:val="000000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7F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5EE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5EE6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5E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0C12F-E510-4657-8C97-BA02DDB37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27</vt:lpstr>
    </vt:vector>
  </TitlesOfParts>
  <Company>Microsoft</Company>
  <LinksUpToDate>false</LinksUpToDate>
  <CharactersWithSpaces>4912</CharactersWithSpaces>
  <SharedDoc>false</SharedDoc>
  <HLinks>
    <vt:vector size="18" baseType="variant">
      <vt:variant>
        <vt:i4>2228253</vt:i4>
      </vt:variant>
      <vt:variant>
        <vt:i4>6</vt:i4>
      </vt:variant>
      <vt:variant>
        <vt:i4>0</vt:i4>
      </vt:variant>
      <vt:variant>
        <vt:i4>5</vt:i4>
      </vt:variant>
      <vt:variant>
        <vt:lpwstr>mailto:iod@metalklaster.pl</vt:lpwstr>
      </vt:variant>
      <vt:variant>
        <vt:lpwstr/>
      </vt:variant>
      <vt:variant>
        <vt:i4>5701737</vt:i4>
      </vt:variant>
      <vt:variant>
        <vt:i4>3</vt:i4>
      </vt:variant>
      <vt:variant>
        <vt:i4>0</vt:i4>
      </vt:variant>
      <vt:variant>
        <vt:i4>5</vt:i4>
      </vt:variant>
      <vt:variant>
        <vt:lpwstr>mailto:biuro@metalklaster.pl</vt:lpwstr>
      </vt:variant>
      <vt:variant>
        <vt:lpwstr/>
      </vt:variant>
      <vt:variant>
        <vt:i4>5701737</vt:i4>
      </vt:variant>
      <vt:variant>
        <vt:i4>0</vt:i4>
      </vt:variant>
      <vt:variant>
        <vt:i4>0</vt:i4>
      </vt:variant>
      <vt:variant>
        <vt:i4>5</vt:i4>
      </vt:variant>
      <vt:variant>
        <vt:lpwstr>mailto:biuro@metalklaster.pl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27</dc:title>
  <dc:subject/>
  <dc:creator>e.panasiuk</dc:creator>
  <cp:keywords/>
  <cp:lastModifiedBy>Tomasz  Stefaniuk</cp:lastModifiedBy>
  <cp:revision>15</cp:revision>
  <cp:lastPrinted>2024-11-14T07:15:00Z</cp:lastPrinted>
  <dcterms:created xsi:type="dcterms:W3CDTF">2023-06-12T08:11:00Z</dcterms:created>
  <dcterms:modified xsi:type="dcterms:W3CDTF">2024-11-14T10:46:00Z</dcterms:modified>
</cp:coreProperties>
</file>