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54158" w14:textId="44485F32" w:rsidR="00AF06A5" w:rsidRDefault="00F322D9" w:rsidP="00344557">
      <w:pPr>
        <w:spacing w:line="280" w:lineRule="exact"/>
        <w:jc w:val="right"/>
        <w:outlineLvl w:val="0"/>
        <w:rPr>
          <w:bCs/>
        </w:rPr>
      </w:pPr>
      <w:r>
        <w:rPr>
          <w:b/>
          <w:u w:val="single"/>
        </w:rPr>
        <w:t>Załącznik nr 2</w:t>
      </w:r>
      <w:r w:rsidR="00680EEE">
        <w:rPr>
          <w:b/>
          <w:u w:val="single"/>
        </w:rPr>
        <w:t>e</w:t>
      </w:r>
      <w:r w:rsidR="00AF06A5">
        <w:rPr>
          <w:b/>
          <w:u w:val="single"/>
        </w:rPr>
        <w:t xml:space="preserve"> do zapytania ofertowego</w:t>
      </w:r>
    </w:p>
    <w:p w14:paraId="5398B2A5" w14:textId="77777777" w:rsidR="00AF06A5" w:rsidRDefault="00AF06A5">
      <w:pPr>
        <w:rPr>
          <w:bCs/>
          <w:sz w:val="18"/>
          <w:szCs w:val="18"/>
        </w:rPr>
      </w:pPr>
      <w:r>
        <w:rPr>
          <w:bCs/>
        </w:rPr>
        <w:t>………………………………</w:t>
      </w:r>
    </w:p>
    <w:p w14:paraId="240A5071" w14:textId="77777777" w:rsidR="00AF06A5" w:rsidRDefault="00AF06A5">
      <w:pPr>
        <w:rPr>
          <w:b/>
        </w:rPr>
      </w:pPr>
      <w:r>
        <w:rPr>
          <w:bCs/>
          <w:sz w:val="18"/>
          <w:szCs w:val="18"/>
        </w:rPr>
        <w:t xml:space="preserve">    (pieczęć Wykonawcy)</w:t>
      </w:r>
    </w:p>
    <w:p w14:paraId="3ABCB320" w14:textId="77777777" w:rsidR="00624801" w:rsidRDefault="00624801" w:rsidP="00344557">
      <w:pPr>
        <w:jc w:val="center"/>
        <w:outlineLvl w:val="0"/>
        <w:rPr>
          <w:b/>
        </w:rPr>
      </w:pPr>
    </w:p>
    <w:p w14:paraId="7430B5AD" w14:textId="77777777" w:rsidR="00AF06A5" w:rsidRDefault="00AF06A5" w:rsidP="00344557">
      <w:pPr>
        <w:jc w:val="center"/>
        <w:outlineLvl w:val="0"/>
        <w:rPr>
          <w:b/>
        </w:rPr>
      </w:pPr>
      <w:r>
        <w:rPr>
          <w:b/>
        </w:rPr>
        <w:t>FORMULARZ OFERTY</w:t>
      </w:r>
    </w:p>
    <w:p w14:paraId="0BB6B300" w14:textId="77777777" w:rsidR="00DE1480" w:rsidRDefault="00DE1480" w:rsidP="00344557">
      <w:pPr>
        <w:jc w:val="center"/>
        <w:outlineLvl w:val="0"/>
        <w:rPr>
          <w:b/>
          <w:sz w:val="28"/>
          <w:szCs w:val="28"/>
        </w:rPr>
      </w:pPr>
    </w:p>
    <w:p w14:paraId="25245420" w14:textId="53F2ECC7" w:rsidR="00510809" w:rsidRPr="00510809" w:rsidRDefault="00510809" w:rsidP="00510809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 w:rsidR="00680EEE">
        <w:rPr>
          <w:b/>
          <w:sz w:val="28"/>
          <w:szCs w:val="28"/>
          <w:lang w:eastAsia="zh-CN"/>
        </w:rPr>
        <w:t>5</w:t>
      </w:r>
      <w:r w:rsidRPr="00510809">
        <w:rPr>
          <w:b/>
          <w:sz w:val="28"/>
          <w:szCs w:val="28"/>
          <w:lang w:eastAsia="zh-CN"/>
        </w:rPr>
        <w:t xml:space="preserve"> </w:t>
      </w:r>
      <w:r w:rsidR="00C97F8B" w:rsidRPr="00C97F8B">
        <w:rPr>
          <w:b/>
          <w:sz w:val="28"/>
          <w:szCs w:val="28"/>
          <w:lang w:eastAsia="zh-CN"/>
        </w:rPr>
        <w:t xml:space="preserve">– </w:t>
      </w:r>
      <w:r w:rsidR="00591DEC" w:rsidRPr="00842CA9">
        <w:rPr>
          <w:b/>
          <w:bCs/>
          <w:sz w:val="28"/>
          <w:szCs w:val="28"/>
          <w:lang w:eastAsia="zh-CN"/>
        </w:rPr>
        <w:t>INSTALACJA FOTOWOLTAICZNA</w:t>
      </w:r>
      <w:r w:rsidR="00591DEC" w:rsidRPr="00591DEC">
        <w:rPr>
          <w:b/>
          <w:sz w:val="28"/>
          <w:szCs w:val="28"/>
          <w:lang w:eastAsia="zh-CN"/>
        </w:rPr>
        <w:t xml:space="preserve"> </w:t>
      </w:r>
      <w:r w:rsidRPr="00510809">
        <w:rPr>
          <w:b/>
          <w:sz w:val="28"/>
          <w:szCs w:val="28"/>
          <w:lang w:eastAsia="zh-CN"/>
        </w:rPr>
        <w:t xml:space="preserve">(1 </w:t>
      </w:r>
      <w:r w:rsidR="00DA6AE2">
        <w:rPr>
          <w:b/>
          <w:sz w:val="28"/>
          <w:szCs w:val="28"/>
          <w:lang w:eastAsia="zh-CN"/>
        </w:rPr>
        <w:t>zestaw</w:t>
      </w:r>
      <w:r w:rsidRPr="00510809">
        <w:rPr>
          <w:b/>
          <w:sz w:val="28"/>
          <w:szCs w:val="28"/>
          <w:lang w:eastAsia="zh-CN"/>
        </w:rPr>
        <w:t>)</w:t>
      </w:r>
      <w:bookmarkStart w:id="0" w:name="_Hlk534806132"/>
    </w:p>
    <w:bookmarkEnd w:id="0"/>
    <w:p w14:paraId="719FFABC" w14:textId="1B37AF94" w:rsidR="009E10FB" w:rsidRDefault="009E10FB"/>
    <w:p w14:paraId="4257900A" w14:textId="77777777" w:rsidR="00510809" w:rsidRDefault="00510809"/>
    <w:p w14:paraId="2162E121" w14:textId="77777777" w:rsidR="00AF06A5" w:rsidRDefault="00AF06A5">
      <w:r>
        <w:t>Ja/My, niżej podpisany/i ……………………………………………………………………………………………………………………………</w:t>
      </w:r>
      <w:proofErr w:type="gramStart"/>
      <w:r>
        <w:t>…....</w:t>
      </w:r>
      <w:proofErr w:type="gramEnd"/>
      <w:r>
        <w:t>.</w:t>
      </w:r>
    </w:p>
    <w:p w14:paraId="696378F1" w14:textId="77777777" w:rsidR="00AF06A5" w:rsidRDefault="00AF06A5"/>
    <w:p w14:paraId="28239A1B" w14:textId="77777777" w:rsidR="00AF06A5" w:rsidRDefault="00AF06A5">
      <w:pPr>
        <w:rPr>
          <w:sz w:val="16"/>
          <w:szCs w:val="16"/>
        </w:rPr>
      </w:pPr>
      <w:r>
        <w:t>działając w imieniu i na rzecz: ..................................................................................................................................</w:t>
      </w:r>
    </w:p>
    <w:p w14:paraId="78DBCE81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pełna</w:t>
      </w:r>
      <w:proofErr w:type="gramEnd"/>
      <w:r>
        <w:rPr>
          <w:sz w:val="16"/>
          <w:szCs w:val="16"/>
        </w:rPr>
        <w:t xml:space="preserve"> nazwa Wykonawcy )</w:t>
      </w:r>
    </w:p>
    <w:p w14:paraId="238E1CC2" w14:textId="77777777" w:rsidR="00AF06A5" w:rsidRDefault="00AF06A5">
      <w:pPr>
        <w:rPr>
          <w:sz w:val="16"/>
          <w:szCs w:val="16"/>
        </w:rPr>
      </w:pPr>
      <w:r>
        <w:t>...............................................................................................................................................................................</w:t>
      </w:r>
    </w:p>
    <w:p w14:paraId="1DF1F58D" w14:textId="77777777" w:rsidR="00AF06A5" w:rsidRDefault="00AF06A5">
      <w:pPr>
        <w:jc w:val="center"/>
      </w:pPr>
      <w:proofErr w:type="gramStart"/>
      <w:r>
        <w:rPr>
          <w:sz w:val="16"/>
          <w:szCs w:val="16"/>
        </w:rPr>
        <w:t>( adres</w:t>
      </w:r>
      <w:proofErr w:type="gramEnd"/>
      <w:r>
        <w:rPr>
          <w:sz w:val="16"/>
          <w:szCs w:val="16"/>
        </w:rPr>
        <w:t xml:space="preserve"> siedziby Wykonawcy )</w:t>
      </w:r>
    </w:p>
    <w:p w14:paraId="6665E91A" w14:textId="77777777" w:rsidR="00AF06A5" w:rsidRDefault="00AF06A5">
      <w:pPr>
        <w:spacing w:line="280" w:lineRule="exact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2"/>
        <w:gridCol w:w="279"/>
        <w:gridCol w:w="277"/>
        <w:gridCol w:w="279"/>
        <w:gridCol w:w="278"/>
        <w:gridCol w:w="278"/>
        <w:gridCol w:w="260"/>
        <w:gridCol w:w="296"/>
        <w:gridCol w:w="277"/>
        <w:gridCol w:w="279"/>
        <w:gridCol w:w="1809"/>
        <w:gridCol w:w="277"/>
        <w:gridCol w:w="279"/>
        <w:gridCol w:w="278"/>
        <w:gridCol w:w="278"/>
        <w:gridCol w:w="278"/>
        <w:gridCol w:w="279"/>
        <w:gridCol w:w="277"/>
        <w:gridCol w:w="279"/>
        <w:gridCol w:w="278"/>
        <w:gridCol w:w="278"/>
        <w:gridCol w:w="278"/>
        <w:gridCol w:w="278"/>
        <w:gridCol w:w="281"/>
      </w:tblGrid>
      <w:tr w:rsidR="00AF06A5" w14:paraId="79AD1E82" w14:textId="77777777">
        <w:trPr>
          <w:cantSplit/>
          <w:trHeight w:val="339"/>
        </w:trPr>
        <w:tc>
          <w:tcPr>
            <w:tcW w:w="1112" w:type="dxa"/>
            <w:tcBorders>
              <w:right w:val="single" w:sz="4" w:space="0" w:color="000000"/>
            </w:tcBorders>
            <w:shd w:val="clear" w:color="auto" w:fill="auto"/>
          </w:tcPr>
          <w:p w14:paraId="6EAC8434" w14:textId="77777777" w:rsidR="00AF06A5" w:rsidRDefault="00AF06A5">
            <w:r>
              <w:rPr>
                <w:b/>
              </w:rPr>
              <w:t>REGON:</w:t>
            </w:r>
          </w:p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89F19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649D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CAF7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4D05B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28A0" w14:textId="77777777" w:rsidR="00AF06A5" w:rsidRDefault="00AF06A5"/>
        </w:tc>
        <w:tc>
          <w:tcPr>
            <w:tcW w:w="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53561" w14:textId="77777777" w:rsidR="00AF06A5" w:rsidRDefault="00AF06A5"/>
        </w:tc>
        <w:tc>
          <w:tcPr>
            <w:tcW w:w="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8701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1171F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0A701" w14:textId="77777777" w:rsidR="00AF06A5" w:rsidRDefault="00AF06A5">
            <w:r>
              <w:t xml:space="preserve">       </w:t>
            </w:r>
          </w:p>
        </w:tc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38152" w14:textId="77777777" w:rsidR="00AF06A5" w:rsidRDefault="00AF06A5">
            <w:r>
              <w:t xml:space="preserve">                   </w:t>
            </w:r>
            <w:r>
              <w:rPr>
                <w:b/>
              </w:rPr>
              <w:t>NIP:</w:t>
            </w:r>
          </w:p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E3D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2F53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4E74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8A709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D785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B53A" w14:textId="77777777" w:rsidR="00AF06A5" w:rsidRDefault="00AF06A5"/>
        </w:tc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367B" w14:textId="77777777" w:rsidR="00AF06A5" w:rsidRDefault="00AF06A5"/>
        </w:tc>
        <w:tc>
          <w:tcPr>
            <w:tcW w:w="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E04E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8DF16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252A" w14:textId="77777777" w:rsidR="00AF06A5" w:rsidRDefault="00AF06A5"/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6B63" w14:textId="77777777" w:rsidR="00AF06A5" w:rsidRDefault="00AF06A5">
            <w:pPr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9878" w14:textId="77777777" w:rsidR="00AF06A5" w:rsidRDefault="00AF06A5"/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15D2" w14:textId="77777777" w:rsidR="00AF06A5" w:rsidRDefault="00AF06A5"/>
        </w:tc>
      </w:tr>
    </w:tbl>
    <w:p w14:paraId="01785FEF" w14:textId="77777777" w:rsidR="00AF06A5" w:rsidRDefault="00AF06A5">
      <w:pPr>
        <w:spacing w:line="280" w:lineRule="exact"/>
      </w:pPr>
    </w:p>
    <w:p w14:paraId="02050D4C" w14:textId="77777777" w:rsidR="00AF06A5" w:rsidRDefault="00AF06A5" w:rsidP="00344557">
      <w:pPr>
        <w:spacing w:line="280" w:lineRule="exact"/>
        <w:outlineLvl w:val="0"/>
      </w:pPr>
      <w:r>
        <w:t xml:space="preserve">Adres </w:t>
      </w:r>
      <w:proofErr w:type="gramStart"/>
      <w:r>
        <w:t xml:space="preserve">e-mail:   </w:t>
      </w:r>
      <w:proofErr w:type="gramEnd"/>
      <w:r>
        <w:t xml:space="preserve">.................................................................. </w:t>
      </w:r>
    </w:p>
    <w:p w14:paraId="16DBDC4D" w14:textId="77777777" w:rsidR="00AF06A5" w:rsidRDefault="00AF06A5">
      <w:pPr>
        <w:spacing w:line="280" w:lineRule="exact"/>
      </w:pPr>
    </w:p>
    <w:p w14:paraId="0B9F4416" w14:textId="58CD2A94" w:rsidR="00AF06A5" w:rsidRPr="00624801" w:rsidRDefault="00AF06A5" w:rsidP="00624801">
      <w:pPr>
        <w:pStyle w:val="Standard"/>
        <w:spacing w:line="360" w:lineRule="auto"/>
        <w:jc w:val="both"/>
        <w:outlineLvl w:val="0"/>
        <w:rPr>
          <w:rFonts w:eastAsia="DejaVuSans" w:cs="Times New Roman"/>
          <w:b/>
          <w:lang w:eastAsia="pl-PL"/>
        </w:rPr>
      </w:pPr>
      <w:r>
        <w:t xml:space="preserve">W nawiązaniu do zapytania ofertowego </w:t>
      </w:r>
      <w:r w:rsidR="00C3030B">
        <w:t xml:space="preserve">nr </w:t>
      </w:r>
      <w:r w:rsidR="00C3030B">
        <w:rPr>
          <w:rFonts w:cs="Times New Roman"/>
          <w:b/>
          <w:bCs/>
          <w:color w:val="000000"/>
        </w:rPr>
        <w:t>01/</w:t>
      </w:r>
      <w:r w:rsidR="00680EEE">
        <w:rPr>
          <w:rFonts w:cs="Times New Roman"/>
          <w:b/>
          <w:bCs/>
          <w:color w:val="000000"/>
        </w:rPr>
        <w:t>10</w:t>
      </w:r>
      <w:r w:rsidR="001F3686">
        <w:rPr>
          <w:rFonts w:cs="Times New Roman"/>
          <w:b/>
          <w:bCs/>
          <w:color w:val="000000"/>
        </w:rPr>
        <w:t>/</w:t>
      </w:r>
      <w:r w:rsidR="00C3030B" w:rsidRPr="003042B6">
        <w:rPr>
          <w:rFonts w:cs="Times New Roman"/>
          <w:b/>
          <w:bCs/>
          <w:color w:val="000000"/>
        </w:rPr>
        <w:t>20</w:t>
      </w:r>
      <w:r w:rsidR="009E10FB">
        <w:rPr>
          <w:rFonts w:cs="Times New Roman"/>
          <w:b/>
          <w:bCs/>
          <w:color w:val="000000"/>
        </w:rPr>
        <w:t>2</w:t>
      </w:r>
      <w:r w:rsidR="00804358">
        <w:rPr>
          <w:rFonts w:cs="Times New Roman"/>
          <w:b/>
          <w:bCs/>
          <w:color w:val="000000"/>
        </w:rPr>
        <w:t>4</w:t>
      </w:r>
      <w:r w:rsidR="00C3030B">
        <w:rPr>
          <w:rFonts w:cs="Times New Roman"/>
          <w:b/>
          <w:bCs/>
          <w:color w:val="000000"/>
        </w:rPr>
        <w:t xml:space="preserve"> </w:t>
      </w:r>
      <w:r>
        <w:t xml:space="preserve">składam/y niniejszą ofertę na: </w:t>
      </w:r>
      <w:r w:rsidR="00344557">
        <w:rPr>
          <w:b/>
        </w:rPr>
        <w:t>Część</w:t>
      </w:r>
      <w:r>
        <w:rPr>
          <w:b/>
        </w:rPr>
        <w:t xml:space="preserve"> nr </w:t>
      </w:r>
      <w:r w:rsidR="00680EEE">
        <w:rPr>
          <w:b/>
        </w:rPr>
        <w:t>5</w:t>
      </w:r>
      <w:r w:rsidRPr="00C06FC0">
        <w:rPr>
          <w:b/>
          <w:color w:val="000000"/>
        </w:rPr>
        <w:t xml:space="preserve"> </w:t>
      </w:r>
      <w:r w:rsidRPr="00C06FC0">
        <w:rPr>
          <w:color w:val="000000"/>
        </w:rPr>
        <w:t>(</w:t>
      </w:r>
      <w:r w:rsidR="00DA6AE2" w:rsidRPr="00DA6AE2">
        <w:rPr>
          <w:rFonts w:eastAsia="DejaVuSans" w:cs="Times New Roman"/>
          <w:b/>
          <w:bCs/>
          <w:lang w:eastAsia="pl-PL"/>
        </w:rPr>
        <w:t>Instalacja fotowoltaiczna</w:t>
      </w:r>
      <w:r w:rsidR="00231C1E" w:rsidRPr="00C06FC0">
        <w:rPr>
          <w:b/>
          <w:color w:val="000000"/>
        </w:rPr>
        <w:t>)</w:t>
      </w:r>
      <w:r w:rsidR="00231C1E">
        <w:rPr>
          <w:b/>
        </w:rPr>
        <w:t xml:space="preserve"> </w:t>
      </w:r>
      <w:r w:rsidR="00231C1E" w:rsidRPr="00DE1480">
        <w:t xml:space="preserve">postępowania </w:t>
      </w:r>
      <w:r w:rsidRPr="00DE1480">
        <w:t>na</w:t>
      </w:r>
      <w:r>
        <w:rPr>
          <w:b/>
        </w:rPr>
        <w:t xml:space="preserve"> </w:t>
      </w:r>
      <w:r w:rsidR="0012667F" w:rsidRPr="0012667F">
        <w:rPr>
          <w:rFonts w:eastAsia="DejaVuSans" w:cs="Times New Roman"/>
          <w:lang w:eastAsia="pl-PL"/>
        </w:rPr>
        <w:t xml:space="preserve">Zakup </w:t>
      </w:r>
      <w:r w:rsidR="00E43AD0" w:rsidRPr="00E43AD0">
        <w:rPr>
          <w:rFonts w:eastAsia="DejaVuSans" w:cs="Times New Roman"/>
          <w:lang w:eastAsia="pl-PL"/>
        </w:rPr>
        <w:t xml:space="preserve">nowych środków trwałych w postaci: </w:t>
      </w:r>
      <w:r w:rsidR="00E20C76" w:rsidRPr="00E20C76">
        <w:rPr>
          <w:rFonts w:eastAsia="DejaVuSans" w:cs="Times New Roman"/>
          <w:bCs/>
          <w:lang w:eastAsia="pl-PL"/>
        </w:rPr>
        <w:t xml:space="preserve">maszyny do kolorowego druku cyfrowego, linii do oprawy broszurowej wraz z jedną wieżą,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foliarki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(laminatora) B2, systemu LED UV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low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 xml:space="preserve"> </w:t>
      </w:r>
      <w:proofErr w:type="spellStart"/>
      <w:r w:rsidR="00E20C76" w:rsidRPr="00E20C76">
        <w:rPr>
          <w:rFonts w:eastAsia="DejaVuSans" w:cs="Times New Roman"/>
          <w:bCs/>
          <w:lang w:eastAsia="pl-PL"/>
        </w:rPr>
        <w:t>migration</w:t>
      </w:r>
      <w:proofErr w:type="spellEnd"/>
      <w:r w:rsidR="00E20C76" w:rsidRPr="00E20C76">
        <w:rPr>
          <w:rFonts w:eastAsia="DejaVuSans" w:cs="Times New Roman"/>
          <w:bCs/>
          <w:lang w:eastAsia="pl-PL"/>
        </w:rPr>
        <w:t>, instalacji fotowoltaicznej</w:t>
      </w:r>
      <w:r>
        <w:rPr>
          <w:b/>
        </w:rPr>
        <w:t xml:space="preserve">, </w:t>
      </w:r>
      <w:r>
        <w:t xml:space="preserve">w której oferuję/my wykonanie przedmiotu zamówienia w zakresie objętym </w:t>
      </w:r>
      <w:r w:rsidR="00685B7B">
        <w:t>Z</w:t>
      </w:r>
      <w:r>
        <w:t>apytaniem ofertowym:</w:t>
      </w:r>
    </w:p>
    <w:p w14:paraId="7803BD78" w14:textId="77777777" w:rsidR="00DE1480" w:rsidRDefault="00DE1480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42889300" w14:textId="77777777" w:rsidR="004421B2" w:rsidRPr="00231C1E" w:rsidRDefault="004421B2" w:rsidP="00DE1480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cs="Times New Roman"/>
          <w:b/>
        </w:rPr>
      </w:pPr>
    </w:p>
    <w:p w14:paraId="0C7C4689" w14:textId="77777777" w:rsidR="00AF06A5" w:rsidRDefault="00AF06A5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>Cena oferty netto ………………………………</w:t>
      </w:r>
      <w:proofErr w:type="gramStart"/>
      <w:r>
        <w:t>……</w:t>
      </w:r>
      <w:r w:rsidR="0090365B">
        <w:t>.</w:t>
      </w:r>
      <w:proofErr w:type="gramEnd"/>
      <w:r w:rsidR="0090365B">
        <w:t>.</w:t>
      </w:r>
      <w:r>
        <w:t xml:space="preserve"> </w:t>
      </w:r>
    </w:p>
    <w:p w14:paraId="16AABFF4" w14:textId="77777777" w:rsidR="00C046CF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 w:rsidRPr="0032318D">
        <w:t xml:space="preserve">Producent: </w:t>
      </w:r>
      <w:r w:rsidR="001A05BE">
        <w:t xml:space="preserve">………………………………………………... </w:t>
      </w:r>
    </w:p>
    <w:p w14:paraId="2F92A060" w14:textId="77777777" w:rsidR="001A05BE" w:rsidRDefault="00C046CF" w:rsidP="001A05BE">
      <w:pPr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</w:pPr>
      <w:r>
        <w:t xml:space="preserve">Model: </w:t>
      </w:r>
      <w:r w:rsidR="001A05BE">
        <w:t xml:space="preserve">………………………………………………... </w:t>
      </w:r>
    </w:p>
    <w:p w14:paraId="271F4736" w14:textId="7777777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75FBAF44" w14:textId="62647C87" w:rsidR="004421B2" w:rsidRDefault="004421B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440A3AF5" w14:textId="794046BE" w:rsidR="00535134" w:rsidRDefault="00535134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31E6D6D1" w14:textId="77777777" w:rsidR="00510809" w:rsidRDefault="00510809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536614E8" w14:textId="77777777" w:rsidR="00685B7B" w:rsidRDefault="00685B7B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</w:p>
    <w:p w14:paraId="537FBCF0" w14:textId="3818C4F4" w:rsidR="00231C1E" w:rsidRPr="00474D81" w:rsidRDefault="008F3542" w:rsidP="00B80840">
      <w:p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u w:val="single"/>
        </w:rPr>
      </w:pPr>
      <w:r>
        <w:rPr>
          <w:u w:val="single"/>
        </w:rPr>
        <w:lastRenderedPageBreak/>
        <w:t>P</w:t>
      </w:r>
      <w:r w:rsidR="00231C1E" w:rsidRPr="00474D81">
        <w:rPr>
          <w:u w:val="single"/>
        </w:rPr>
        <w:t xml:space="preserve">arametry </w:t>
      </w:r>
      <w:r w:rsidR="005A66FD">
        <w:rPr>
          <w:u w:val="single"/>
        </w:rPr>
        <w:t xml:space="preserve">i funkcjonalności </w:t>
      </w:r>
      <w:r w:rsidR="00231C1E" w:rsidRPr="00474D81">
        <w:rPr>
          <w:u w:val="single"/>
        </w:rPr>
        <w:t>wymagane w treści zapytania ofertowego:</w:t>
      </w:r>
    </w:p>
    <w:p w14:paraId="4AC5000E" w14:textId="77777777" w:rsidR="00974175" w:rsidRDefault="00974175" w:rsidP="00974175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16252AA4" w14:textId="305318BE" w:rsidR="00DA6AE2" w:rsidRPr="00510809" w:rsidRDefault="00DA6AE2" w:rsidP="00DA6AE2">
      <w:pPr>
        <w:rPr>
          <w:b/>
          <w:sz w:val="28"/>
          <w:szCs w:val="28"/>
          <w:lang w:eastAsia="zh-CN"/>
        </w:rPr>
      </w:pPr>
      <w:r w:rsidRPr="00510809">
        <w:rPr>
          <w:b/>
          <w:sz w:val="28"/>
          <w:szCs w:val="28"/>
          <w:lang w:eastAsia="zh-CN"/>
        </w:rPr>
        <w:t xml:space="preserve">Cześć </w:t>
      </w:r>
      <w:r w:rsidR="00680EEE">
        <w:rPr>
          <w:b/>
          <w:sz w:val="28"/>
          <w:szCs w:val="28"/>
          <w:lang w:eastAsia="zh-CN"/>
        </w:rPr>
        <w:t>5</w:t>
      </w:r>
      <w:r w:rsidRPr="00510809">
        <w:rPr>
          <w:b/>
          <w:sz w:val="28"/>
          <w:szCs w:val="28"/>
          <w:lang w:eastAsia="zh-CN"/>
        </w:rPr>
        <w:t xml:space="preserve"> </w:t>
      </w:r>
      <w:r w:rsidRPr="00C97F8B">
        <w:rPr>
          <w:b/>
          <w:sz w:val="28"/>
          <w:szCs w:val="28"/>
          <w:lang w:eastAsia="zh-CN"/>
        </w:rPr>
        <w:t xml:space="preserve">– </w:t>
      </w:r>
      <w:r w:rsidRPr="00EC5B2A">
        <w:rPr>
          <w:b/>
          <w:bCs/>
          <w:sz w:val="28"/>
          <w:szCs w:val="28"/>
          <w:lang w:eastAsia="zh-CN"/>
        </w:rPr>
        <w:t>INSTALACJA FOTOWOLTAICZNA</w:t>
      </w:r>
      <w:r w:rsidRPr="00591DEC">
        <w:rPr>
          <w:b/>
          <w:sz w:val="28"/>
          <w:szCs w:val="28"/>
          <w:lang w:eastAsia="zh-CN"/>
        </w:rPr>
        <w:t xml:space="preserve"> </w:t>
      </w:r>
      <w:r w:rsidRPr="00510809">
        <w:rPr>
          <w:b/>
          <w:sz w:val="28"/>
          <w:szCs w:val="28"/>
          <w:lang w:eastAsia="zh-CN"/>
        </w:rPr>
        <w:t xml:space="preserve">(1 </w:t>
      </w:r>
      <w:r>
        <w:rPr>
          <w:b/>
          <w:sz w:val="28"/>
          <w:szCs w:val="28"/>
          <w:lang w:eastAsia="zh-CN"/>
        </w:rPr>
        <w:t>zestaw</w:t>
      </w:r>
      <w:r w:rsidRPr="00510809">
        <w:rPr>
          <w:b/>
          <w:sz w:val="28"/>
          <w:szCs w:val="28"/>
          <w:lang w:eastAsia="zh-CN"/>
        </w:rPr>
        <w:t>)</w:t>
      </w:r>
    </w:p>
    <w:p w14:paraId="18689ABA" w14:textId="77777777" w:rsidR="00A1172F" w:rsidRDefault="00A1172F" w:rsidP="00217D4A">
      <w:pPr>
        <w:pStyle w:val="Standard"/>
        <w:spacing w:line="360" w:lineRule="auto"/>
        <w:jc w:val="both"/>
        <w:outlineLvl w:val="0"/>
        <w:rPr>
          <w:rFonts w:eastAsia="DejaVuSans" w:cs="Times New Roman"/>
          <w:b/>
          <w:lang w:eastAsia="pl-PL"/>
        </w:rPr>
      </w:pPr>
    </w:p>
    <w:p w14:paraId="6C626857" w14:textId="44E1731B" w:rsidR="00217D4A" w:rsidRPr="002A736C" w:rsidRDefault="00217D4A" w:rsidP="00217D4A">
      <w:pPr>
        <w:pStyle w:val="Standard"/>
        <w:spacing w:line="360" w:lineRule="auto"/>
        <w:jc w:val="both"/>
        <w:outlineLvl w:val="0"/>
        <w:rPr>
          <w:rFonts w:cs="Times New Roman"/>
          <w:b/>
        </w:rPr>
      </w:pPr>
      <w:r w:rsidRPr="002A736C">
        <w:rPr>
          <w:rFonts w:eastAsia="DejaVuSans" w:cs="Times New Roman"/>
          <w:b/>
          <w:lang w:eastAsia="pl-PL"/>
        </w:rPr>
        <w:t xml:space="preserve">Kod CPV: </w:t>
      </w:r>
      <w:r w:rsidR="00EC5B2A" w:rsidRPr="00EC5B2A">
        <w:rPr>
          <w:rFonts w:eastAsia="DejaVuSans" w:cs="Times New Roman"/>
          <w:b/>
          <w:lang w:eastAsia="pl-PL"/>
        </w:rPr>
        <w:t>09332000-5 – Instalacje słoneczne</w:t>
      </w:r>
    </w:p>
    <w:p w14:paraId="1649D110" w14:textId="77777777" w:rsidR="00217D4A" w:rsidRDefault="00217D4A" w:rsidP="00217D4A">
      <w:pPr>
        <w:autoSpaceDE w:val="0"/>
        <w:autoSpaceDN w:val="0"/>
        <w:adjustRightInd w:val="0"/>
        <w:spacing w:line="240" w:lineRule="auto"/>
        <w:rPr>
          <w:rFonts w:eastAsia="DejaVuSans" w:cs="Times New Roman"/>
        </w:rPr>
      </w:pPr>
    </w:p>
    <w:p w14:paraId="16D87D00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Dostawa i montaż instalacji fotowoltaicznej o mocy co najmniej 49,2 kW wraz z kompletem niezbędnych materiałów uwzględniających rozwiązania materiałowo-techniczne dachu i urządzeń zapewniających optymalną pracę, wykorzystanie i obsługę.</w:t>
      </w:r>
    </w:p>
    <w:p w14:paraId="0A40331C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 </w:t>
      </w:r>
    </w:p>
    <w:p w14:paraId="5BF55EEF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W skład zestawu powinny wejść:</w:t>
      </w:r>
    </w:p>
    <w:p w14:paraId="6F47E5A4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</w:p>
    <w:p w14:paraId="7FB10C44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Moduły fotowoltaiczne (dobór typu modułów, schemat połączeń)</w:t>
      </w:r>
      <w:r>
        <w:rPr>
          <w:rFonts w:eastAsia="DejaVuSans" w:cs="Times New Roman"/>
          <w:bCs/>
          <w:lang w:eastAsia="pl-PL"/>
        </w:rPr>
        <w:t xml:space="preserve"> – nie mniej niż 113 szt.</w:t>
      </w:r>
      <w:r w:rsidRPr="007F0866">
        <w:rPr>
          <w:rFonts w:eastAsia="DejaVuSans" w:cs="Times New Roman"/>
          <w:bCs/>
          <w:lang w:eastAsia="pl-PL"/>
        </w:rPr>
        <w:t>,</w:t>
      </w:r>
    </w:p>
    <w:p w14:paraId="4630869D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Konstrukcj</w:t>
      </w:r>
      <w:r>
        <w:rPr>
          <w:rFonts w:eastAsia="DejaVuSans" w:cs="Times New Roman"/>
          <w:bCs/>
          <w:lang w:eastAsia="pl-PL"/>
        </w:rPr>
        <w:t>a</w:t>
      </w:r>
      <w:r w:rsidRPr="007F0866">
        <w:rPr>
          <w:rFonts w:eastAsia="DejaVuSans" w:cs="Times New Roman"/>
          <w:bCs/>
          <w:lang w:eastAsia="pl-PL"/>
        </w:rPr>
        <w:t xml:space="preserve"> balastow</w:t>
      </w:r>
      <w:r>
        <w:rPr>
          <w:rFonts w:eastAsia="DejaVuSans" w:cs="Times New Roman"/>
          <w:bCs/>
          <w:lang w:eastAsia="pl-PL"/>
        </w:rPr>
        <w:t>a</w:t>
      </w:r>
      <w:r w:rsidRPr="007F0866">
        <w:rPr>
          <w:rFonts w:eastAsia="DejaVuSans" w:cs="Times New Roman"/>
          <w:bCs/>
          <w:lang w:eastAsia="pl-PL"/>
        </w:rPr>
        <w:t xml:space="preserve"> pod </w:t>
      </w:r>
      <w:r>
        <w:rPr>
          <w:rFonts w:eastAsia="DejaVuSans" w:cs="Times New Roman"/>
          <w:bCs/>
          <w:lang w:eastAsia="pl-PL"/>
        </w:rPr>
        <w:t xml:space="preserve">dobrane </w:t>
      </w:r>
      <w:r w:rsidRPr="007F0866">
        <w:rPr>
          <w:rFonts w:eastAsia="DejaVuSans" w:cs="Times New Roman"/>
          <w:bCs/>
          <w:lang w:eastAsia="pl-PL"/>
        </w:rPr>
        <w:t>moduły fotowoltaiczne,</w:t>
      </w:r>
    </w:p>
    <w:p w14:paraId="4EA8FCE4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Waga obciążenia</w:t>
      </w:r>
      <w:r>
        <w:rPr>
          <w:rFonts w:eastAsia="DejaVuSans" w:cs="Times New Roman"/>
          <w:bCs/>
          <w:lang w:eastAsia="pl-PL"/>
        </w:rPr>
        <w:t xml:space="preserve"> – nie większa niż 8 ton.</w:t>
      </w:r>
      <w:r w:rsidRPr="007F0866">
        <w:rPr>
          <w:rFonts w:eastAsia="DejaVuSans" w:cs="Times New Roman"/>
          <w:bCs/>
          <w:lang w:eastAsia="pl-PL"/>
        </w:rPr>
        <w:t>,</w:t>
      </w:r>
    </w:p>
    <w:p w14:paraId="43FA9816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Rozmieszczenie konstrukcji (rozmieszczenie modułów),</w:t>
      </w:r>
    </w:p>
    <w:p w14:paraId="7FA954FC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Inwerter/inwertery</w:t>
      </w:r>
      <w:r>
        <w:rPr>
          <w:rFonts w:eastAsia="DejaVuSans" w:cs="Times New Roman"/>
          <w:bCs/>
          <w:lang w:eastAsia="pl-PL"/>
        </w:rPr>
        <w:t xml:space="preserve"> –1 szt.</w:t>
      </w:r>
      <w:r w:rsidRPr="007F0866">
        <w:rPr>
          <w:rFonts w:eastAsia="DejaVuSans" w:cs="Times New Roman"/>
          <w:bCs/>
          <w:lang w:eastAsia="pl-PL"/>
        </w:rPr>
        <w:t>,</w:t>
      </w:r>
    </w:p>
    <w:p w14:paraId="1E2E5550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Kable przesyłowe</w:t>
      </w:r>
      <w:r>
        <w:rPr>
          <w:rFonts w:eastAsia="DejaVuSans" w:cs="Times New Roman"/>
          <w:bCs/>
          <w:lang w:eastAsia="pl-PL"/>
        </w:rPr>
        <w:t xml:space="preserve"> – 1 zestaw</w:t>
      </w:r>
      <w:r w:rsidRPr="007F0866">
        <w:rPr>
          <w:rFonts w:eastAsia="DejaVuSans" w:cs="Times New Roman"/>
          <w:bCs/>
          <w:lang w:eastAsia="pl-PL"/>
        </w:rPr>
        <w:t>,</w:t>
      </w:r>
    </w:p>
    <w:p w14:paraId="728BAB03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Tablice rozdzielcze</w:t>
      </w:r>
      <w:r>
        <w:rPr>
          <w:rFonts w:eastAsia="DejaVuSans" w:cs="Times New Roman"/>
          <w:bCs/>
          <w:lang w:eastAsia="pl-PL"/>
        </w:rPr>
        <w:t xml:space="preserve"> – 2 szt.</w:t>
      </w:r>
    </w:p>
    <w:p w14:paraId="732C80D5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Ochrona p. przepięciowa i p. porażeniową z doborem ochronników przepięciowych</w:t>
      </w:r>
      <w:r>
        <w:rPr>
          <w:rFonts w:eastAsia="DejaVuSans" w:cs="Times New Roman"/>
          <w:bCs/>
          <w:lang w:eastAsia="pl-PL"/>
        </w:rPr>
        <w:t>,</w:t>
      </w:r>
    </w:p>
    <w:p w14:paraId="0D575734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 Instalacja</w:t>
      </w:r>
      <w:r>
        <w:rPr>
          <w:rFonts w:eastAsia="DejaVuSans" w:cs="Times New Roman"/>
          <w:bCs/>
          <w:lang w:eastAsia="pl-PL"/>
        </w:rPr>
        <w:t xml:space="preserve"> </w:t>
      </w:r>
      <w:r w:rsidRPr="007F0866">
        <w:rPr>
          <w:rFonts w:eastAsia="DejaVuSans" w:cs="Times New Roman"/>
          <w:bCs/>
          <w:lang w:eastAsia="pl-PL"/>
        </w:rPr>
        <w:t>odgromow</w:t>
      </w:r>
      <w:r>
        <w:rPr>
          <w:rFonts w:eastAsia="DejaVuSans" w:cs="Times New Roman"/>
          <w:bCs/>
          <w:lang w:eastAsia="pl-PL"/>
        </w:rPr>
        <w:t>a</w:t>
      </w:r>
      <w:r w:rsidRPr="007F0866">
        <w:rPr>
          <w:rFonts w:eastAsia="DejaVuSans" w:cs="Times New Roman"/>
          <w:bCs/>
          <w:lang w:eastAsia="pl-PL"/>
        </w:rPr>
        <w:t xml:space="preserve"> z przyłączeniem jej do instalacji odgromowej budynku, </w:t>
      </w:r>
    </w:p>
    <w:p w14:paraId="6AB9280D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Monitoring (przez istniejący system BMS) instalacji fotowoltaicznej (wielkości mierzone, parametry, komunikacja).</w:t>
      </w:r>
    </w:p>
    <w:p w14:paraId="5C426379" w14:textId="77777777" w:rsidR="00DB7DAA" w:rsidRPr="007F0866" w:rsidRDefault="00DB7DAA" w:rsidP="00DB7DAA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Moduły fotowoltaiczne powinny cechować się solidną, trwałą konstrukcją wykonaną z aluminium, odporną na obciążenia mechaniczne i obciążenia wiatrem, wolne od wad generujące energię elektryczną w bezpośrednim świetle słonecznym jak i świetle rozproszonym,</w:t>
      </w:r>
      <w:r>
        <w:rPr>
          <w:rFonts w:eastAsia="DejaVuSans" w:cs="Times New Roman"/>
          <w:bCs/>
          <w:lang w:eastAsia="pl-PL"/>
        </w:rPr>
        <w:t xml:space="preserve"> </w:t>
      </w:r>
      <w:r w:rsidRPr="007F0866">
        <w:rPr>
          <w:rFonts w:eastAsia="DejaVuSans" w:cs="Times New Roman"/>
          <w:bCs/>
          <w:lang w:eastAsia="pl-PL"/>
        </w:rPr>
        <w:t xml:space="preserve">wykonane w klasie A, pozbawione skaz, charakteryzując się dodatnią tolerancją mocy 0/+5 W, posiadać gwarancję liniową na moc na min. 25 lat, gwarantującą spadek mocy na poziomie nie większym niż 0,8%/rok. </w:t>
      </w:r>
    </w:p>
    <w:p w14:paraId="085B3E96" w14:textId="77777777" w:rsidR="005171D9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</w:p>
    <w:p w14:paraId="2F7CB000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Pozostałe parametry techniczne paneli: </w:t>
      </w:r>
    </w:p>
    <w:p w14:paraId="5D78A99E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- moc znamionowa (szczytowa </w:t>
      </w:r>
      <w:proofErr w:type="spellStart"/>
      <w:r w:rsidRPr="007F0866">
        <w:rPr>
          <w:rFonts w:eastAsia="DejaVuSans" w:cs="Times New Roman"/>
          <w:bCs/>
          <w:lang w:eastAsia="pl-PL"/>
        </w:rPr>
        <w:t>Pmax</w:t>
      </w:r>
      <w:proofErr w:type="spellEnd"/>
      <w:r w:rsidRPr="007F0866">
        <w:rPr>
          <w:rFonts w:eastAsia="DejaVuSans" w:cs="Times New Roman"/>
          <w:bCs/>
          <w:lang w:eastAsia="pl-PL"/>
        </w:rPr>
        <w:t xml:space="preserve">) przy STC– min. 390 W, </w:t>
      </w:r>
    </w:p>
    <w:p w14:paraId="79100662" w14:textId="16E6AB30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- wydajność modułu, przy STC wynosiła minimum </w:t>
      </w:r>
      <w:r w:rsidR="0053102F">
        <w:rPr>
          <w:rFonts w:eastAsia="DejaVuSans" w:cs="Times New Roman"/>
          <w:bCs/>
          <w:lang w:eastAsia="pl-PL"/>
        </w:rPr>
        <w:t>21</w:t>
      </w:r>
      <w:r w:rsidRPr="007F0866">
        <w:rPr>
          <w:rFonts w:eastAsia="DejaVuSans" w:cs="Times New Roman"/>
          <w:bCs/>
          <w:lang w:eastAsia="pl-PL"/>
        </w:rPr>
        <w:t xml:space="preserve">,0%, </w:t>
      </w:r>
    </w:p>
    <w:p w14:paraId="76D1E4B2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- posiadanie certyfikatów: IEC 61215, IEC 61730, </w:t>
      </w:r>
    </w:p>
    <w:p w14:paraId="6D3F6DAF" w14:textId="77777777" w:rsidR="005171D9" w:rsidRPr="007F0866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 xml:space="preserve">- możliwość współpracy z falownikami beztransformatorowymi, </w:t>
      </w:r>
    </w:p>
    <w:p w14:paraId="355FB781" w14:textId="77777777" w:rsidR="005171D9" w:rsidRDefault="005171D9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  <w:r w:rsidRPr="007F0866">
        <w:rPr>
          <w:rFonts w:eastAsia="DejaVuSans" w:cs="Times New Roman"/>
          <w:bCs/>
          <w:lang w:eastAsia="pl-PL"/>
        </w:rPr>
        <w:t>- stopień szczelności skrzynki przyłączeniowej – IP67</w:t>
      </w:r>
    </w:p>
    <w:p w14:paraId="5F0FCB7A" w14:textId="77777777" w:rsidR="0073240A" w:rsidRDefault="0073240A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</w:p>
    <w:p w14:paraId="64B22C09" w14:textId="77777777" w:rsidR="002D43FF" w:rsidRPr="00F90C21" w:rsidRDefault="002D43FF" w:rsidP="002D43FF">
      <w:pPr>
        <w:spacing w:line="240" w:lineRule="auto"/>
        <w:jc w:val="both"/>
        <w:outlineLvl w:val="0"/>
        <w:rPr>
          <w:rFonts w:eastAsia="DejaVuSans" w:cs="Times"/>
          <w:bCs/>
          <w:lang w:eastAsia="pl-PL"/>
        </w:rPr>
      </w:pPr>
      <w:r w:rsidRPr="00F90C21">
        <w:rPr>
          <w:rFonts w:eastAsia="DejaVuSans" w:cs="Times"/>
          <w:bCs/>
          <w:lang w:eastAsia="pl-PL"/>
        </w:rPr>
        <w:t xml:space="preserve">Zakup instalacji nastawiony jest na zmniejszenie zapotrzebowania na energię elektryczną, w szczególności ze źródeł powodujących emisję CO2 do atmosfery, dzięki inwestycji w odnawialne źródła energii (panele fotowoltaiczne) o mocy co najmniej 49,2 </w:t>
      </w:r>
      <w:proofErr w:type="spellStart"/>
      <w:r w:rsidRPr="00F90C21">
        <w:rPr>
          <w:rFonts w:eastAsia="DejaVuSans" w:cs="Times"/>
          <w:bCs/>
          <w:lang w:eastAsia="pl-PL"/>
        </w:rPr>
        <w:t>kW.</w:t>
      </w:r>
      <w:proofErr w:type="spellEnd"/>
      <w:r w:rsidRPr="00F90C21">
        <w:rPr>
          <w:rFonts w:eastAsia="DejaVuSans" w:cs="Times"/>
          <w:bCs/>
          <w:lang w:eastAsia="pl-PL"/>
        </w:rPr>
        <w:t xml:space="preserve"> </w:t>
      </w:r>
    </w:p>
    <w:p w14:paraId="457CED8E" w14:textId="77777777" w:rsidR="002D43FF" w:rsidRDefault="002D43FF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</w:p>
    <w:p w14:paraId="42201542" w14:textId="77777777" w:rsidR="0073240A" w:rsidRPr="0051041E" w:rsidRDefault="0073240A" w:rsidP="0073240A">
      <w:pPr>
        <w:suppressAutoHyphens w:val="0"/>
        <w:autoSpaceDE w:val="0"/>
        <w:autoSpaceDN w:val="0"/>
        <w:adjustRightInd w:val="0"/>
        <w:spacing w:line="240" w:lineRule="auto"/>
        <w:rPr>
          <w:rFonts w:eastAsia="DejaVuSans" w:cs="Times New Roman"/>
          <w:lang w:eastAsia="pl-PL"/>
        </w:rPr>
      </w:pPr>
      <w:r w:rsidRPr="0051041E">
        <w:rPr>
          <w:rFonts w:eastAsia="DejaVuSans" w:cs="Times New Roman"/>
          <w:lang w:eastAsia="pl-PL"/>
        </w:rPr>
        <w:t xml:space="preserve">Okres gwarancji: minimum </w:t>
      </w:r>
      <w:r>
        <w:rPr>
          <w:rFonts w:eastAsia="DejaVuSans" w:cs="Times New Roman"/>
          <w:lang w:eastAsia="pl-PL"/>
        </w:rPr>
        <w:t>25 lat</w:t>
      </w:r>
      <w:r w:rsidRPr="0051041E">
        <w:rPr>
          <w:rFonts w:eastAsia="DejaVuSans" w:cs="Times New Roman"/>
          <w:lang w:eastAsia="pl-PL"/>
        </w:rPr>
        <w:t xml:space="preserve">. </w:t>
      </w:r>
    </w:p>
    <w:p w14:paraId="63DC6CFA" w14:textId="77777777" w:rsidR="0073240A" w:rsidRPr="0051041E" w:rsidRDefault="0073240A" w:rsidP="0073240A">
      <w:pPr>
        <w:pStyle w:val="Standard"/>
        <w:spacing w:line="360" w:lineRule="auto"/>
        <w:jc w:val="both"/>
        <w:rPr>
          <w:rFonts w:eastAsia="DejaVuSans" w:cs="Times New Roman"/>
          <w:lang w:eastAsia="pl-PL"/>
        </w:rPr>
      </w:pPr>
      <w:r w:rsidRPr="0051041E">
        <w:rPr>
          <w:rFonts w:eastAsia="DejaVuSans" w:cs="Times New Roman"/>
          <w:lang w:eastAsia="pl-PL"/>
        </w:rPr>
        <w:t>W ramach dostawy powinn</w:t>
      </w:r>
      <w:r>
        <w:rPr>
          <w:rFonts w:eastAsia="DejaVuSans" w:cs="Times New Roman"/>
          <w:lang w:eastAsia="pl-PL"/>
        </w:rPr>
        <w:t>a</w:t>
      </w:r>
      <w:r w:rsidRPr="0051041E">
        <w:rPr>
          <w:rFonts w:eastAsia="DejaVuSans" w:cs="Times New Roman"/>
          <w:lang w:eastAsia="pl-PL"/>
        </w:rPr>
        <w:t xml:space="preserve"> być przeprowadzon</w:t>
      </w:r>
      <w:r>
        <w:rPr>
          <w:rFonts w:eastAsia="DejaVuSans" w:cs="Times New Roman"/>
          <w:lang w:eastAsia="pl-PL"/>
        </w:rPr>
        <w:t xml:space="preserve">a </w:t>
      </w:r>
      <w:r w:rsidRPr="0051041E">
        <w:rPr>
          <w:rFonts w:eastAsia="DejaVuSans" w:cs="Times New Roman"/>
          <w:lang w:eastAsia="pl-PL"/>
        </w:rPr>
        <w:t>instalacja</w:t>
      </w:r>
      <w:r>
        <w:rPr>
          <w:rFonts w:eastAsia="DejaVuSans" w:cs="Times New Roman"/>
          <w:lang w:eastAsia="pl-PL"/>
        </w:rPr>
        <w:t xml:space="preserve">. </w:t>
      </w:r>
    </w:p>
    <w:p w14:paraId="5890B296" w14:textId="77777777" w:rsidR="0073240A" w:rsidRPr="007F0866" w:rsidRDefault="0073240A" w:rsidP="005171D9">
      <w:pPr>
        <w:pStyle w:val="Standard"/>
        <w:jc w:val="both"/>
        <w:outlineLvl w:val="0"/>
        <w:rPr>
          <w:rFonts w:eastAsia="DejaVuSans" w:cs="Times New Roman"/>
          <w:bCs/>
          <w:lang w:eastAsia="pl-PL"/>
        </w:rPr>
      </w:pPr>
    </w:p>
    <w:p w14:paraId="63C77C5A" w14:textId="060A21FF" w:rsidR="00A61F78" w:rsidRPr="002A736C" w:rsidRDefault="00A61F78" w:rsidP="00A61F78">
      <w:pPr>
        <w:pStyle w:val="Standard"/>
        <w:spacing w:line="360" w:lineRule="auto"/>
        <w:jc w:val="both"/>
        <w:rPr>
          <w:rFonts w:eastAsia="DejaVuSans" w:cs="Times New Roman"/>
          <w:sz w:val="22"/>
          <w:szCs w:val="22"/>
          <w:lang w:eastAsia="pl-PL"/>
        </w:rPr>
      </w:pPr>
    </w:p>
    <w:p w14:paraId="72EA5CC8" w14:textId="77777777" w:rsidR="00474D81" w:rsidRDefault="00474D81">
      <w:pPr>
        <w:spacing w:line="360" w:lineRule="auto"/>
        <w:jc w:val="both"/>
        <w:rPr>
          <w:b/>
          <w:bCs/>
        </w:rPr>
      </w:pPr>
      <w:r>
        <w:rPr>
          <w:b/>
          <w:bCs/>
        </w:rPr>
        <w:t>SPEŁNIAMY WSZYSTKIE POWYŻSZE KRYTERIA: TAK/NIE*</w:t>
      </w:r>
    </w:p>
    <w:p w14:paraId="23F66397" w14:textId="77777777" w:rsidR="00B80840" w:rsidRPr="00474D81" w:rsidRDefault="00474D81">
      <w:pPr>
        <w:spacing w:line="360" w:lineRule="auto"/>
        <w:jc w:val="both"/>
        <w:rPr>
          <w:bCs/>
        </w:rPr>
      </w:pPr>
      <w:r w:rsidRPr="00474D81">
        <w:rPr>
          <w:bCs/>
        </w:rPr>
        <w:t>*przekreślić niewłaściwe</w:t>
      </w:r>
    </w:p>
    <w:p w14:paraId="5CE1C842" w14:textId="77777777" w:rsidR="002D43FF" w:rsidRDefault="002D43FF" w:rsidP="00C44702">
      <w:pPr>
        <w:spacing w:line="360" w:lineRule="auto"/>
        <w:jc w:val="both"/>
        <w:rPr>
          <w:b/>
          <w:bCs/>
        </w:rPr>
      </w:pPr>
    </w:p>
    <w:p w14:paraId="78451EB1" w14:textId="518B023D" w:rsidR="00AF06A5" w:rsidRDefault="00AF06A5" w:rsidP="00C44702">
      <w:pPr>
        <w:spacing w:line="360" w:lineRule="auto"/>
        <w:jc w:val="both"/>
      </w:pPr>
      <w:r>
        <w:rPr>
          <w:b/>
          <w:bCs/>
        </w:rPr>
        <w:t>Oświadczamy, że:</w:t>
      </w:r>
    </w:p>
    <w:p w14:paraId="0EB7738D" w14:textId="77777777" w:rsidR="00AF06A5" w:rsidRDefault="00AF06A5">
      <w:pPr>
        <w:numPr>
          <w:ilvl w:val="1"/>
          <w:numId w:val="1"/>
        </w:numPr>
        <w:spacing w:line="360" w:lineRule="auto"/>
        <w:jc w:val="both"/>
      </w:pPr>
      <w:r>
        <w:t>podana cena oferty jest ceną ryczałtową obejmującą koszt wykonania całego przedmiotu zamówienia w zakresie określonym zapytaniu ofertowym.</w:t>
      </w:r>
    </w:p>
    <w:p w14:paraId="2ED89674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t</w:t>
      </w:r>
      <w:r w:rsidR="00AF06A5">
        <w:t xml:space="preserve">ermin realizacji przedmiotu postępowania został określony w zapytaniu ofertowym. </w:t>
      </w:r>
    </w:p>
    <w:p w14:paraId="4610BCC0" w14:textId="77777777" w:rsidR="00AF06A5" w:rsidRDefault="00DE1480">
      <w:pPr>
        <w:numPr>
          <w:ilvl w:val="1"/>
          <w:numId w:val="1"/>
        </w:numPr>
        <w:spacing w:line="360" w:lineRule="auto"/>
        <w:jc w:val="both"/>
      </w:pPr>
      <w:r>
        <w:t>u</w:t>
      </w:r>
      <w:r w:rsidR="00AF06A5">
        <w:t>ważam/y się związany/i niniejszą ofertą przez czas wskazany w zapytaniu ofertowym.</w:t>
      </w:r>
    </w:p>
    <w:p w14:paraId="0B25FF13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 xml:space="preserve">zapoznaliśmy się ze </w:t>
      </w:r>
      <w:r w:rsidRPr="00DE1480">
        <w:rPr>
          <w:bCs/>
          <w:szCs w:val="24"/>
        </w:rPr>
        <w:t xml:space="preserve">szczegółowym opisem przedmiotu zamówienia stanowiącym załącznik nr </w:t>
      </w:r>
      <w:r w:rsidR="00A40D9E">
        <w:rPr>
          <w:bCs/>
          <w:szCs w:val="24"/>
        </w:rPr>
        <w:t>1</w:t>
      </w:r>
      <w:r w:rsidRPr="00DE1480">
        <w:rPr>
          <w:bCs/>
          <w:szCs w:val="24"/>
        </w:rPr>
        <w:t xml:space="preserve"> do zapytania ofertowego</w:t>
      </w:r>
      <w:r w:rsidRPr="00DE1480">
        <w:rPr>
          <w:szCs w:val="24"/>
        </w:rPr>
        <w:t xml:space="preserve"> i nie wnoszę do niego zastrzeżeń.</w:t>
      </w:r>
    </w:p>
    <w:p w14:paraId="4BB72FE7" w14:textId="77777777" w:rsidR="00DE1480" w:rsidRP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Cs w:val="24"/>
        </w:rPr>
      </w:pPr>
      <w:r w:rsidRPr="00DE1480">
        <w:rPr>
          <w:szCs w:val="24"/>
        </w:rPr>
        <w:t>w przypadku wyboru naszej oferty zobowiązuje</w:t>
      </w:r>
      <w:r>
        <w:rPr>
          <w:szCs w:val="24"/>
        </w:rPr>
        <w:t>my</w:t>
      </w:r>
      <w:r w:rsidRPr="00DE1480">
        <w:rPr>
          <w:szCs w:val="24"/>
        </w:rPr>
        <w:t xml:space="preserve"> się do zawarcia umowy na warunkach określonych w zapytaniu ofertowym i złożonej ofercie. </w:t>
      </w:r>
    </w:p>
    <w:p w14:paraId="4DB58D01" w14:textId="77777777" w:rsidR="00DE1480" w:rsidRDefault="00DE1480" w:rsidP="00DE1480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DE1480">
        <w:rPr>
          <w:szCs w:val="24"/>
        </w:rPr>
        <w:t>znajduj</w:t>
      </w:r>
      <w:r>
        <w:rPr>
          <w:szCs w:val="24"/>
        </w:rPr>
        <w:t>emy</w:t>
      </w:r>
      <w:r w:rsidRPr="00DE1480">
        <w:rPr>
          <w:szCs w:val="24"/>
        </w:rPr>
        <w:t xml:space="preserve"> się w sytuacji ekonomiczno-finansowej zapewniającej wykonanie zadania</w:t>
      </w:r>
      <w:r w:rsidRPr="001B51BB">
        <w:rPr>
          <w:sz w:val="20"/>
          <w:szCs w:val="20"/>
        </w:rPr>
        <w:t>.</w:t>
      </w:r>
    </w:p>
    <w:p w14:paraId="2B61C2FE" w14:textId="77777777" w:rsidR="00A76617" w:rsidRPr="006558CD" w:rsidRDefault="00A76617" w:rsidP="00A76617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>zamówienie realizowane będzie bez udziału:</w:t>
      </w:r>
    </w:p>
    <w:p w14:paraId="6082647C" w14:textId="77777777" w:rsidR="00A76617" w:rsidRPr="006558CD" w:rsidRDefault="00A76617" w:rsidP="00A76617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obywateli rosyjskich lub osób fizycznych lub prawnych, podmiotów lub organów z siedzibą w Rosji;</w:t>
      </w:r>
    </w:p>
    <w:p w14:paraId="0555DD90" w14:textId="77777777" w:rsidR="00A76617" w:rsidRPr="006558CD" w:rsidRDefault="00A76617" w:rsidP="00A76617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prawnych, podmiotów lub organów, do których prawa własności bezpośrednio lub pośrednio w ponad 50 % należą do podmiotu, o którym mowa w pkt a) wyżej; lub</w:t>
      </w:r>
    </w:p>
    <w:p w14:paraId="4A21A219" w14:textId="77777777" w:rsidR="00A76617" w:rsidRPr="008D2190" w:rsidRDefault="00A76617" w:rsidP="00A76617">
      <w:pPr>
        <w:pStyle w:val="Akapitzlist"/>
        <w:spacing w:line="360" w:lineRule="auto"/>
        <w:ind w:left="720"/>
        <w:rPr>
          <w:szCs w:val="24"/>
        </w:rPr>
      </w:pPr>
      <w:r w:rsidRPr="008D2190">
        <w:rPr>
          <w:szCs w:val="24"/>
        </w:rPr>
        <w:t xml:space="preserve">- </w:t>
      </w:r>
      <w:r w:rsidRPr="006558CD">
        <w:rPr>
          <w:szCs w:val="24"/>
        </w:rPr>
        <w:t>osób fizycznych lub prawnych, podmiotów lub organów działających w imieniu lub pod kierunkiem podmiotu, o którym mowa w pkt a) lub pkt b) wyżej,</w:t>
      </w:r>
      <w:r w:rsidRPr="008D2190">
        <w:rPr>
          <w:szCs w:val="24"/>
        </w:rPr>
        <w:t xml:space="preserve"> w tym podwykonawców, dostawców lub podmiotów, na których zdolności polega się w rozumieniu dyrektyw w sprawie zamówień publicznych, w </w:t>
      </w:r>
      <w:proofErr w:type="gramStart"/>
      <w:r w:rsidRPr="008D2190">
        <w:rPr>
          <w:szCs w:val="24"/>
        </w:rPr>
        <w:t>przypadku</w:t>
      </w:r>
      <w:proofErr w:type="gramEnd"/>
      <w:r w:rsidRPr="008D2190">
        <w:rPr>
          <w:szCs w:val="24"/>
        </w:rPr>
        <w:t xml:space="preserve"> gdy przypada na nich ponad 10 % wartości zamówienia,</w:t>
      </w:r>
    </w:p>
    <w:p w14:paraId="0754692F" w14:textId="77777777" w:rsidR="00A76617" w:rsidRPr="008D2190" w:rsidRDefault="00A76617" w:rsidP="00A76617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 podstawie art. 7 ust. </w:t>
      </w:r>
      <w:proofErr w:type="gramStart"/>
      <w:r w:rsidRPr="006558CD">
        <w:rPr>
          <w:szCs w:val="24"/>
        </w:rPr>
        <w:t>1  ustawy</w:t>
      </w:r>
      <w:proofErr w:type="gramEnd"/>
      <w:r w:rsidRPr="006558CD">
        <w:rPr>
          <w:szCs w:val="24"/>
        </w:rPr>
        <w:t xml:space="preserve"> z dnia 13 kwietnia 2022r. o szczególnych rozwiązaniach w zakresie przeciwdziałania wspieraniu agresji na Ukrainę oraz służących ochronie bezpieczeństwa narodowego, </w:t>
      </w:r>
      <w:r w:rsidRPr="006558CD">
        <w:rPr>
          <w:szCs w:val="24"/>
          <w:u w:val="single"/>
        </w:rPr>
        <w:t>nie podlegam sankcjom</w:t>
      </w:r>
      <w:r w:rsidRPr="006558CD">
        <w:rPr>
          <w:szCs w:val="24"/>
        </w:rPr>
        <w:t>, tym samym:</w:t>
      </w:r>
      <w:r w:rsidRPr="008D2190">
        <w:rPr>
          <w:szCs w:val="24"/>
        </w:rPr>
        <w:t xml:space="preserve"> </w:t>
      </w:r>
      <w:r w:rsidRPr="008D2190">
        <w:rPr>
          <w:szCs w:val="24"/>
          <w:u w:val="single"/>
        </w:rPr>
        <w:t>nie jestem</w:t>
      </w:r>
      <w:r w:rsidRPr="008D2190">
        <w:rPr>
          <w:szCs w:val="24"/>
        </w:rPr>
        <w:t xml:space="preserve"> wymieniony w wykazach określonych w rozporządzeniu 765/2006 i rozporządzeniu 269/2014 albo wpisany na listę na podstawie decyzji w sprawie wpisu na listę </w:t>
      </w:r>
      <w:r w:rsidRPr="008D2190">
        <w:rPr>
          <w:szCs w:val="24"/>
        </w:rPr>
        <w:lastRenderedPageBreak/>
        <w:t>rozstrzygającej o zastosowaniu środka, o którym mowa w art. 1 pkt 3 ww. ustawy;</w:t>
      </w:r>
    </w:p>
    <w:p w14:paraId="4C53EA38" w14:textId="77777777" w:rsidR="00A76617" w:rsidRPr="006558CD" w:rsidRDefault="00A76617" w:rsidP="00A76617">
      <w:pPr>
        <w:pStyle w:val="Akapitzlist"/>
        <w:numPr>
          <w:ilvl w:val="1"/>
          <w:numId w:val="28"/>
        </w:numPr>
        <w:spacing w:line="360" w:lineRule="auto"/>
        <w:rPr>
          <w:szCs w:val="24"/>
        </w:rPr>
      </w:pPr>
      <w:r w:rsidRPr="006558CD">
        <w:rPr>
          <w:szCs w:val="24"/>
        </w:rPr>
        <w:t xml:space="preserve">naszym beneficjentem rzeczywistym w rozumieniu ustawy z dnia 1 marca 2018 r. o przeciwdziałaniu praniu pieniędzy oraz finansowaniu terroryzmu (Dz. U. z </w:t>
      </w:r>
      <w:proofErr w:type="gramStart"/>
      <w:r w:rsidRPr="006558CD">
        <w:rPr>
          <w:szCs w:val="24"/>
        </w:rPr>
        <w:t>2022r.</w:t>
      </w:r>
      <w:proofErr w:type="gramEnd"/>
      <w:r w:rsidRPr="006558CD">
        <w:rPr>
          <w:szCs w:val="24"/>
        </w:rPr>
        <w:t xml:space="preserve"> poz. 593 i 655)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277E17BF" w14:textId="4A4D3E62" w:rsidR="00A76617" w:rsidRPr="001B51BB" w:rsidRDefault="00A76617" w:rsidP="00A76617">
      <w:pPr>
        <w:pStyle w:val="Akapitzlist"/>
        <w:widowControl/>
        <w:numPr>
          <w:ilvl w:val="1"/>
          <w:numId w:val="28"/>
        </w:numPr>
        <w:suppressAutoHyphens w:val="0"/>
        <w:spacing w:line="360" w:lineRule="auto"/>
        <w:jc w:val="both"/>
        <w:rPr>
          <w:sz w:val="20"/>
          <w:szCs w:val="20"/>
        </w:rPr>
      </w:pPr>
      <w:r w:rsidRPr="008D2190">
        <w:rPr>
          <w:szCs w:val="24"/>
        </w:rPr>
        <w:t xml:space="preserve"> </w:t>
      </w:r>
      <w:r w:rsidRPr="006558CD">
        <w:rPr>
          <w:szCs w:val="24"/>
        </w:rPr>
        <w:t xml:space="preserve">naszą jednostką dominującą w rozumieniu art. 3 ust. 1 pkt 37 ustawy z dnia 29 września 1994 r. o rachunkowości (Dz. U. z 2021 r. poz. 217, 2105 i 2106), </w:t>
      </w:r>
      <w:r w:rsidRPr="006558CD">
        <w:rPr>
          <w:szCs w:val="24"/>
          <w:u w:val="single"/>
        </w:rPr>
        <w:t>nie jest</w:t>
      </w:r>
      <w:r w:rsidRPr="006558CD">
        <w:rPr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</w:p>
    <w:p w14:paraId="48EF4245" w14:textId="77777777" w:rsidR="00AF06A5" w:rsidRDefault="00AF06A5">
      <w:pPr>
        <w:spacing w:line="280" w:lineRule="exact"/>
        <w:jc w:val="both"/>
      </w:pPr>
    </w:p>
    <w:p w14:paraId="1DCE21EB" w14:textId="77777777" w:rsidR="00DE1480" w:rsidRDefault="00DE1480">
      <w:pPr>
        <w:spacing w:line="280" w:lineRule="exact"/>
        <w:jc w:val="both"/>
      </w:pPr>
    </w:p>
    <w:p w14:paraId="07F7E77A" w14:textId="77777777" w:rsidR="0096192E" w:rsidRDefault="0096192E">
      <w:pPr>
        <w:spacing w:line="280" w:lineRule="exact"/>
        <w:jc w:val="both"/>
      </w:pPr>
    </w:p>
    <w:p w14:paraId="4C77E226" w14:textId="77777777" w:rsidR="00AF06A5" w:rsidRDefault="00AF06A5">
      <w:pPr>
        <w:spacing w:before="120" w:after="120" w:line="280" w:lineRule="exact"/>
      </w:pPr>
      <w:r>
        <w:t>.................................., dnia ..............................................</w:t>
      </w:r>
    </w:p>
    <w:p w14:paraId="2E2BB9CD" w14:textId="77777777" w:rsidR="00AF06A5" w:rsidRDefault="00AF06A5">
      <w:pPr>
        <w:spacing w:before="120" w:after="120" w:line="280" w:lineRule="exact"/>
      </w:pPr>
    </w:p>
    <w:p w14:paraId="5E83B9D3" w14:textId="77777777" w:rsidR="00AF06A5" w:rsidRDefault="00AF06A5">
      <w:pPr>
        <w:spacing w:before="120" w:after="120" w:line="280" w:lineRule="exact"/>
      </w:pPr>
    </w:p>
    <w:p w14:paraId="7E7CB102" w14:textId="77777777" w:rsidR="00A40D9E" w:rsidRDefault="00AF06A5">
      <w:r>
        <w:t xml:space="preserve">                                                                        </w:t>
      </w:r>
      <w:r w:rsidR="00A40D9E">
        <w:t xml:space="preserve">  </w:t>
      </w:r>
    </w:p>
    <w:p w14:paraId="109FA65F" w14:textId="77777777" w:rsidR="00AF06A5" w:rsidRDefault="00A40D9E">
      <w:r>
        <w:t xml:space="preserve">                                                                 </w:t>
      </w:r>
      <w:r w:rsidR="00AF06A5">
        <w:t>........................................................................................</w:t>
      </w:r>
    </w:p>
    <w:p w14:paraId="57BE3BBD" w14:textId="77777777" w:rsidR="00AF06A5" w:rsidRDefault="00AF06A5" w:rsidP="00344557">
      <w:pPr>
        <w:outlineLvl w:val="0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Podpis i pieczęć osoby uprawnionej do reprezentowania Wykonawcy</w:t>
      </w:r>
    </w:p>
    <w:p w14:paraId="3806A876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727998CC" w14:textId="77777777" w:rsidR="00AF06A5" w:rsidRDefault="00AF06A5">
      <w:pPr>
        <w:spacing w:line="280" w:lineRule="exact"/>
        <w:jc w:val="right"/>
        <w:rPr>
          <w:b/>
          <w:u w:val="single"/>
        </w:rPr>
      </w:pPr>
    </w:p>
    <w:p w14:paraId="3DE7B376" w14:textId="77777777" w:rsidR="00AF06A5" w:rsidRDefault="00AF06A5"/>
    <w:sectPr w:rsidR="00AF06A5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F9184" w14:textId="77777777" w:rsidR="005A5E90" w:rsidRDefault="005A5E90" w:rsidP="00715B3C">
      <w:pPr>
        <w:spacing w:line="240" w:lineRule="auto"/>
      </w:pPr>
      <w:r>
        <w:separator/>
      </w:r>
    </w:p>
  </w:endnote>
  <w:endnote w:type="continuationSeparator" w:id="0">
    <w:p w14:paraId="3BBD7A7A" w14:textId="77777777" w:rsidR="005A5E90" w:rsidRDefault="005A5E90" w:rsidP="00715B3C">
      <w:pPr>
        <w:spacing w:line="240" w:lineRule="auto"/>
      </w:pPr>
      <w:r>
        <w:continuationSeparator/>
      </w:r>
    </w:p>
  </w:endnote>
  <w:endnote w:type="continuationNotice" w:id="1">
    <w:p w14:paraId="61FDC054" w14:textId="77777777" w:rsidR="005A5E90" w:rsidRDefault="005A5E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Times New Roman"/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">
    <w:altName w:val="Times New Roman"/>
    <w:panose1 w:val="00000500000000020000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F10DF" w14:textId="77777777" w:rsidR="004F011E" w:rsidRPr="004F011E" w:rsidRDefault="004F011E">
    <w:pPr>
      <w:pStyle w:val="Stopka"/>
      <w:jc w:val="right"/>
      <w:rPr>
        <w:rFonts w:ascii="Calibri Light" w:eastAsia="Times New Roman" w:hAnsi="Calibri Light" w:cs="Times New Roman"/>
        <w:sz w:val="28"/>
        <w:szCs w:val="28"/>
      </w:rPr>
    </w:pPr>
    <w:r w:rsidRPr="004F011E">
      <w:rPr>
        <w:rFonts w:ascii="Calibri Light" w:eastAsia="Times New Roman" w:hAnsi="Calibri Light" w:cs="Times New Roman"/>
        <w:sz w:val="28"/>
        <w:szCs w:val="28"/>
      </w:rPr>
      <w:t xml:space="preserve">str. </w:t>
    </w:r>
    <w:r w:rsidRPr="004F011E">
      <w:rPr>
        <w:rFonts w:ascii="Calibri" w:eastAsia="Times New Roman" w:hAnsi="Calibri" w:cs="Times New Roman"/>
        <w:sz w:val="22"/>
        <w:szCs w:val="22"/>
      </w:rPr>
      <w:fldChar w:fldCharType="begin"/>
    </w:r>
    <w:r>
      <w:instrText>PAGE    \* MERGEFORMAT</w:instrText>
    </w:r>
    <w:r w:rsidRPr="004F011E">
      <w:rPr>
        <w:rFonts w:ascii="Calibri" w:eastAsia="Times New Roman" w:hAnsi="Calibri" w:cs="Times New Roman"/>
        <w:sz w:val="22"/>
        <w:szCs w:val="22"/>
      </w:rPr>
      <w:fldChar w:fldCharType="separate"/>
    </w:r>
    <w:r w:rsidRPr="004F011E">
      <w:rPr>
        <w:rFonts w:ascii="Calibri Light" w:eastAsia="Times New Roman" w:hAnsi="Calibri Light" w:cs="Times New Roman"/>
        <w:sz w:val="28"/>
        <w:szCs w:val="28"/>
      </w:rPr>
      <w:t>2</w:t>
    </w:r>
    <w:r w:rsidRPr="004F011E">
      <w:rPr>
        <w:rFonts w:ascii="Calibri Light" w:eastAsia="Times New Roman" w:hAnsi="Calibri Light" w:cs="Times New Roman"/>
        <w:sz w:val="28"/>
        <w:szCs w:val="28"/>
      </w:rPr>
      <w:fldChar w:fldCharType="end"/>
    </w:r>
  </w:p>
  <w:p w14:paraId="244732AD" w14:textId="77777777" w:rsidR="004F011E" w:rsidRDefault="004F0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E288B" w14:textId="77777777" w:rsidR="005A5E90" w:rsidRDefault="005A5E90" w:rsidP="00715B3C">
      <w:pPr>
        <w:spacing w:line="240" w:lineRule="auto"/>
      </w:pPr>
      <w:r>
        <w:separator/>
      </w:r>
    </w:p>
  </w:footnote>
  <w:footnote w:type="continuationSeparator" w:id="0">
    <w:p w14:paraId="5EA3274A" w14:textId="77777777" w:rsidR="005A5E90" w:rsidRDefault="005A5E90" w:rsidP="00715B3C">
      <w:pPr>
        <w:spacing w:line="240" w:lineRule="auto"/>
      </w:pPr>
      <w:r>
        <w:continuationSeparator/>
      </w:r>
    </w:p>
  </w:footnote>
  <w:footnote w:type="continuationNotice" w:id="1">
    <w:p w14:paraId="5E369928" w14:textId="77777777" w:rsidR="005A5E90" w:rsidRDefault="005A5E9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EF" w14:textId="6DCEA7A7" w:rsidR="00F322D9" w:rsidRPr="00842CA9" w:rsidRDefault="00842CA9">
    <w:pPr>
      <w:pStyle w:val="Nagwek"/>
    </w:pPr>
    <w:r>
      <w:rPr>
        <w:noProof/>
      </w:rPr>
      <w:drawing>
        <wp:inline distT="0" distB="0" distL="0" distR="0" wp14:anchorId="2ECBCF84" wp14:editId="03E97F49">
          <wp:extent cx="5972810" cy="628650"/>
          <wp:effectExtent l="0" t="0" r="0" b="6350"/>
          <wp:docPr id="11115056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1505644" name="Obraz 11115056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322D9">
      <w:tab/>
    </w:r>
    <w:r w:rsidR="00F322D9">
      <w:tab/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2" w:hanging="372"/>
      </w:pPr>
      <w:rPr>
        <w:rFonts w:eastAsia="Times New Roman" w:cs="Times New Roman"/>
        <w:b w:val="0"/>
        <w:color w:val="000000"/>
        <w:sz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eastAsia="Times New Roman" w:cs="Times New Roman"/>
        <w:color w:val="000000"/>
        <w:sz w:val="20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eastAsia="Times New Roman" w:cs="Times New Roman"/>
        <w:color w:val="000000"/>
        <w:sz w:val="20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Times New Roman"/>
        <w:color w:val="000000"/>
        <w:sz w:val="20"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eastAsia="Times New Roman" w:cs="Times New Roman"/>
        <w:color w:val="000000"/>
        <w:sz w:val="20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eastAsia="Times New Roman" w:cs="Times New Roman"/>
        <w:color w:val="000000"/>
        <w:sz w:val="20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eastAsia="Times New Roman" w:cs="Times New Roman"/>
        <w:color w:val="000000"/>
        <w:sz w:val="20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eastAsia="Times New Roman" w:cs="Times New Roman"/>
        <w:color w:val="000000"/>
        <w:sz w:val="20"/>
        <w:u w:val="single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2" w15:restartNumberingAfterBreak="0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" w15:restartNumberingAfterBreak="0">
    <w:nsid w:val="00000004"/>
    <w:multiLevelType w:val="multilevel"/>
    <w:tmpl w:val="0000000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" w15:restartNumberingAfterBreak="0">
    <w:nsid w:val="00000006"/>
    <w:multiLevelType w:val="multilevel"/>
    <w:tmpl w:val="00000006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Num29"/>
    <w:lvl w:ilvl="0">
      <w:start w:val="1"/>
      <w:numFmt w:val="decimal"/>
      <w:lvlText w:val="%1."/>
      <w:lvlJc w:val="left"/>
      <w:pPr>
        <w:tabs>
          <w:tab w:val="num" w:pos="-513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-513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-513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-513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-513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-513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-513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513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513"/>
        </w:tabs>
        <w:ind w:left="6687" w:hanging="180"/>
      </w:pPr>
    </w:lvl>
  </w:abstractNum>
  <w:abstractNum w:abstractNumId="9" w15:restartNumberingAfterBreak="0">
    <w:nsid w:val="0000000A"/>
    <w:multiLevelType w:val="multilevel"/>
    <w:tmpl w:val="0000000A"/>
    <w:name w:val="WWNum3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0000000B"/>
    <w:multiLevelType w:val="multilevel"/>
    <w:tmpl w:val="0000000B"/>
    <w:name w:val="WW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0000000D"/>
    <w:multiLevelType w:val="multilevel"/>
    <w:tmpl w:val="0000000D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0000000F"/>
    <w:multiLevelType w:val="multilevel"/>
    <w:tmpl w:val="0000000F"/>
    <w:name w:val="WW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0"/>
    <w:multiLevelType w:val="multilevel"/>
    <w:tmpl w:val="00000010"/>
    <w:name w:val="WW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Num4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00000013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Num44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0" w15:restartNumberingAfterBreak="0">
    <w:nsid w:val="00000015"/>
    <w:multiLevelType w:val="multilevel"/>
    <w:tmpl w:val="00000015"/>
    <w:name w:val="WW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Num46"/>
    <w:lvl w:ilvl="0">
      <w:start w:val="1"/>
      <w:numFmt w:val="decimal"/>
      <w:lvlText w:val="%1."/>
      <w:lvlJc w:val="left"/>
      <w:pPr>
        <w:tabs>
          <w:tab w:val="num" w:pos="0"/>
        </w:tabs>
        <w:ind w:left="10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3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9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5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71" w:hanging="180"/>
      </w:pPr>
    </w:lvl>
  </w:abstractNum>
  <w:abstractNum w:abstractNumId="22" w15:restartNumberingAfterBreak="0">
    <w:nsid w:val="00000017"/>
    <w:multiLevelType w:val="multilevel"/>
    <w:tmpl w:val="00000017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00000018"/>
    <w:multiLevelType w:val="multilevel"/>
    <w:tmpl w:val="00000018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13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2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9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31" w:hanging="18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194A6882"/>
    <w:multiLevelType w:val="multilevel"/>
    <w:tmpl w:val="6F72C8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EF67831"/>
    <w:multiLevelType w:val="multilevel"/>
    <w:tmpl w:val="7FFA07E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0F11B3B"/>
    <w:multiLevelType w:val="hybridMultilevel"/>
    <w:tmpl w:val="A920D48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6648764">
    <w:abstractNumId w:val="0"/>
  </w:num>
  <w:num w:numId="2" w16cid:durableId="1426078510">
    <w:abstractNumId w:val="1"/>
  </w:num>
  <w:num w:numId="3" w16cid:durableId="1461606682">
    <w:abstractNumId w:val="2"/>
  </w:num>
  <w:num w:numId="4" w16cid:durableId="2141000025">
    <w:abstractNumId w:val="3"/>
  </w:num>
  <w:num w:numId="5" w16cid:durableId="862741868">
    <w:abstractNumId w:val="4"/>
  </w:num>
  <w:num w:numId="6" w16cid:durableId="485829575">
    <w:abstractNumId w:val="5"/>
  </w:num>
  <w:num w:numId="7" w16cid:durableId="1820806646">
    <w:abstractNumId w:val="6"/>
  </w:num>
  <w:num w:numId="8" w16cid:durableId="1540704093">
    <w:abstractNumId w:val="7"/>
  </w:num>
  <w:num w:numId="9" w16cid:durableId="419984661">
    <w:abstractNumId w:val="8"/>
  </w:num>
  <w:num w:numId="10" w16cid:durableId="1932541">
    <w:abstractNumId w:val="9"/>
  </w:num>
  <w:num w:numId="11" w16cid:durableId="626006698">
    <w:abstractNumId w:val="10"/>
  </w:num>
  <w:num w:numId="12" w16cid:durableId="43332439">
    <w:abstractNumId w:val="11"/>
  </w:num>
  <w:num w:numId="13" w16cid:durableId="1757088898">
    <w:abstractNumId w:val="12"/>
  </w:num>
  <w:num w:numId="14" w16cid:durableId="361246401">
    <w:abstractNumId w:val="13"/>
  </w:num>
  <w:num w:numId="15" w16cid:durableId="1191067774">
    <w:abstractNumId w:val="14"/>
  </w:num>
  <w:num w:numId="16" w16cid:durableId="1470323178">
    <w:abstractNumId w:val="15"/>
  </w:num>
  <w:num w:numId="17" w16cid:durableId="693190000">
    <w:abstractNumId w:val="16"/>
  </w:num>
  <w:num w:numId="18" w16cid:durableId="1359311588">
    <w:abstractNumId w:val="17"/>
  </w:num>
  <w:num w:numId="19" w16cid:durableId="635911782">
    <w:abstractNumId w:val="18"/>
  </w:num>
  <w:num w:numId="20" w16cid:durableId="1756051224">
    <w:abstractNumId w:val="19"/>
  </w:num>
  <w:num w:numId="21" w16cid:durableId="1036353476">
    <w:abstractNumId w:val="20"/>
  </w:num>
  <w:num w:numId="22" w16cid:durableId="1584215950">
    <w:abstractNumId w:val="21"/>
  </w:num>
  <w:num w:numId="23" w16cid:durableId="1546526905">
    <w:abstractNumId w:val="22"/>
  </w:num>
  <w:num w:numId="24" w16cid:durableId="1790322872">
    <w:abstractNumId w:val="23"/>
  </w:num>
  <w:num w:numId="25" w16cid:durableId="2114206294">
    <w:abstractNumId w:val="24"/>
  </w:num>
  <w:num w:numId="26" w16cid:durableId="312949061">
    <w:abstractNumId w:val="26"/>
  </w:num>
  <w:num w:numId="27" w16cid:durableId="629744572">
    <w:abstractNumId w:val="27"/>
  </w:num>
  <w:num w:numId="28" w16cid:durableId="7687685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44"/>
    <w:rsid w:val="0005662F"/>
    <w:rsid w:val="00063903"/>
    <w:rsid w:val="000E34DF"/>
    <w:rsid w:val="000F7165"/>
    <w:rsid w:val="00116EC6"/>
    <w:rsid w:val="0012667F"/>
    <w:rsid w:val="00133CAE"/>
    <w:rsid w:val="00164C21"/>
    <w:rsid w:val="00164E79"/>
    <w:rsid w:val="00175969"/>
    <w:rsid w:val="00183E27"/>
    <w:rsid w:val="001A05BE"/>
    <w:rsid w:val="001B2FC1"/>
    <w:rsid w:val="001C572E"/>
    <w:rsid w:val="001E2584"/>
    <w:rsid w:val="001F3686"/>
    <w:rsid w:val="00203841"/>
    <w:rsid w:val="00206005"/>
    <w:rsid w:val="00217D4A"/>
    <w:rsid w:val="0022005F"/>
    <w:rsid w:val="00222AF4"/>
    <w:rsid w:val="00231C1E"/>
    <w:rsid w:val="002956CA"/>
    <w:rsid w:val="00296FC2"/>
    <w:rsid w:val="002A41EF"/>
    <w:rsid w:val="002D38C0"/>
    <w:rsid w:val="002D43FF"/>
    <w:rsid w:val="002E54ED"/>
    <w:rsid w:val="0030127C"/>
    <w:rsid w:val="00320BA8"/>
    <w:rsid w:val="00344557"/>
    <w:rsid w:val="003702EC"/>
    <w:rsid w:val="00377870"/>
    <w:rsid w:val="003B0724"/>
    <w:rsid w:val="003C7151"/>
    <w:rsid w:val="003D08CA"/>
    <w:rsid w:val="004300B5"/>
    <w:rsid w:val="00440B7E"/>
    <w:rsid w:val="00440D47"/>
    <w:rsid w:val="004421B2"/>
    <w:rsid w:val="00446876"/>
    <w:rsid w:val="00452026"/>
    <w:rsid w:val="00473355"/>
    <w:rsid w:val="00474D81"/>
    <w:rsid w:val="004E28C0"/>
    <w:rsid w:val="004E35CA"/>
    <w:rsid w:val="004F011E"/>
    <w:rsid w:val="004F5E9C"/>
    <w:rsid w:val="00502EB0"/>
    <w:rsid w:val="00510809"/>
    <w:rsid w:val="005171D9"/>
    <w:rsid w:val="0053102F"/>
    <w:rsid w:val="00535134"/>
    <w:rsid w:val="005623D9"/>
    <w:rsid w:val="005661E5"/>
    <w:rsid w:val="00582992"/>
    <w:rsid w:val="00591DEC"/>
    <w:rsid w:val="005A0FC4"/>
    <w:rsid w:val="005A5E90"/>
    <w:rsid w:val="005A66FD"/>
    <w:rsid w:val="005B78E9"/>
    <w:rsid w:val="005D08AF"/>
    <w:rsid w:val="005F7D63"/>
    <w:rsid w:val="00606CD7"/>
    <w:rsid w:val="00612926"/>
    <w:rsid w:val="006153F5"/>
    <w:rsid w:val="00624801"/>
    <w:rsid w:val="00630E70"/>
    <w:rsid w:val="00634628"/>
    <w:rsid w:val="00643A3A"/>
    <w:rsid w:val="006457E2"/>
    <w:rsid w:val="00680EEE"/>
    <w:rsid w:val="00685B7B"/>
    <w:rsid w:val="006D0514"/>
    <w:rsid w:val="00715B3C"/>
    <w:rsid w:val="0071781B"/>
    <w:rsid w:val="00720CFE"/>
    <w:rsid w:val="0073240A"/>
    <w:rsid w:val="00734103"/>
    <w:rsid w:val="00737CED"/>
    <w:rsid w:val="00751779"/>
    <w:rsid w:val="00761DA3"/>
    <w:rsid w:val="00776DAA"/>
    <w:rsid w:val="00783C71"/>
    <w:rsid w:val="007A0DD8"/>
    <w:rsid w:val="007A68DB"/>
    <w:rsid w:val="00804358"/>
    <w:rsid w:val="00812BF5"/>
    <w:rsid w:val="00841937"/>
    <w:rsid w:val="00842CA9"/>
    <w:rsid w:val="008664FA"/>
    <w:rsid w:val="00871F64"/>
    <w:rsid w:val="008A0145"/>
    <w:rsid w:val="008A08AB"/>
    <w:rsid w:val="008A4E62"/>
    <w:rsid w:val="008B2587"/>
    <w:rsid w:val="008D2462"/>
    <w:rsid w:val="008F3542"/>
    <w:rsid w:val="0090293D"/>
    <w:rsid w:val="0090365B"/>
    <w:rsid w:val="00927284"/>
    <w:rsid w:val="0096192E"/>
    <w:rsid w:val="00974175"/>
    <w:rsid w:val="0098063F"/>
    <w:rsid w:val="009D1124"/>
    <w:rsid w:val="009E10FB"/>
    <w:rsid w:val="00A1172F"/>
    <w:rsid w:val="00A40D9E"/>
    <w:rsid w:val="00A61F78"/>
    <w:rsid w:val="00A76617"/>
    <w:rsid w:val="00AB5BA7"/>
    <w:rsid w:val="00AD47C3"/>
    <w:rsid w:val="00AD494C"/>
    <w:rsid w:val="00AE0E7B"/>
    <w:rsid w:val="00AE5098"/>
    <w:rsid w:val="00AF06A5"/>
    <w:rsid w:val="00AF434D"/>
    <w:rsid w:val="00AF4781"/>
    <w:rsid w:val="00AF4831"/>
    <w:rsid w:val="00B019DB"/>
    <w:rsid w:val="00B10C8B"/>
    <w:rsid w:val="00B523AC"/>
    <w:rsid w:val="00B5243D"/>
    <w:rsid w:val="00B702E4"/>
    <w:rsid w:val="00B73634"/>
    <w:rsid w:val="00B80840"/>
    <w:rsid w:val="00B82ABD"/>
    <w:rsid w:val="00B83CB9"/>
    <w:rsid w:val="00B9599D"/>
    <w:rsid w:val="00B95AF0"/>
    <w:rsid w:val="00BD3675"/>
    <w:rsid w:val="00BF08FF"/>
    <w:rsid w:val="00BF66CA"/>
    <w:rsid w:val="00BF6783"/>
    <w:rsid w:val="00C046CF"/>
    <w:rsid w:val="00C06FC0"/>
    <w:rsid w:val="00C1035C"/>
    <w:rsid w:val="00C26352"/>
    <w:rsid w:val="00C3030B"/>
    <w:rsid w:val="00C44702"/>
    <w:rsid w:val="00C46A80"/>
    <w:rsid w:val="00C64683"/>
    <w:rsid w:val="00C97F8B"/>
    <w:rsid w:val="00CA2073"/>
    <w:rsid w:val="00CC283F"/>
    <w:rsid w:val="00CD49AB"/>
    <w:rsid w:val="00D0620A"/>
    <w:rsid w:val="00D0625E"/>
    <w:rsid w:val="00D23668"/>
    <w:rsid w:val="00D752C3"/>
    <w:rsid w:val="00D7640A"/>
    <w:rsid w:val="00DA6AE2"/>
    <w:rsid w:val="00DA7037"/>
    <w:rsid w:val="00DB7DAA"/>
    <w:rsid w:val="00DE1480"/>
    <w:rsid w:val="00DE43F8"/>
    <w:rsid w:val="00DE7F5E"/>
    <w:rsid w:val="00E20C76"/>
    <w:rsid w:val="00E43AD0"/>
    <w:rsid w:val="00E53E4C"/>
    <w:rsid w:val="00E8014D"/>
    <w:rsid w:val="00E96E46"/>
    <w:rsid w:val="00EA03EC"/>
    <w:rsid w:val="00EB4344"/>
    <w:rsid w:val="00EC5B2A"/>
    <w:rsid w:val="00EE0212"/>
    <w:rsid w:val="00EF225B"/>
    <w:rsid w:val="00F027B7"/>
    <w:rsid w:val="00F318F7"/>
    <w:rsid w:val="00F3192B"/>
    <w:rsid w:val="00F322D9"/>
    <w:rsid w:val="00F4646F"/>
    <w:rsid w:val="00F642B8"/>
    <w:rsid w:val="00F90C21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A031EB"/>
  <w15:chartTrackingRefBased/>
  <w15:docId w15:val="{A255B719-8A41-7E48-83AA-D890B2D1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  <w:lang w:val="pl-PL"/>
    </w:rPr>
  </w:style>
  <w:style w:type="character" w:customStyle="1" w:styleId="TematkomentarzaZnak">
    <w:name w:val="Temat komentarza Znak"/>
    <w:rPr>
      <w:rFonts w:ascii="Calibri" w:eastAsia="Calibri" w:hAnsi="Calibri" w:cs="Times New Roman"/>
      <w:b/>
      <w:bCs/>
      <w:sz w:val="20"/>
      <w:szCs w:val="20"/>
      <w:lang w:val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Times New Roman" w:cs="Times New Roman"/>
      <w:b w:val="0"/>
      <w:color w:val="000000"/>
      <w:sz w:val="20"/>
      <w:u w:val="none"/>
    </w:rPr>
  </w:style>
  <w:style w:type="character" w:customStyle="1" w:styleId="ListLabel3">
    <w:name w:val="ListLabel 3"/>
    <w:rPr>
      <w:rFonts w:eastAsia="Times New Roman" w:cs="Times New Roman"/>
      <w:color w:val="000000"/>
      <w:sz w:val="20"/>
      <w:u w:val="single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rFonts w:cs="Times New Roman"/>
      <w:b w:val="0"/>
    </w:rPr>
  </w:style>
  <w:style w:type="character" w:customStyle="1" w:styleId="ListLabel6">
    <w:name w:val="ListLabel 6"/>
    <w:rPr>
      <w:rFonts w:cs="Symbol"/>
    </w:rPr>
  </w:style>
  <w:style w:type="character" w:customStyle="1" w:styleId="ListLabel7">
    <w:name w:val="ListLabel 7"/>
    <w:rPr>
      <w:rFonts w:eastAsia="Calibri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eastAsia="OpenSymbol" w:cs="OpenSymbol"/>
    </w:rPr>
  </w:style>
  <w:style w:type="character" w:customStyle="1" w:styleId="ListLabel10">
    <w:name w:val="ListLabel 10"/>
    <w:rPr>
      <w:color w:val="00000A"/>
    </w:rPr>
  </w:style>
  <w:style w:type="character" w:customStyle="1" w:styleId="ListLabel11">
    <w:name w:val="ListLabel 1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Calibri" w:hAnsi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EB4344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1">
    <w:name w:val="Tekst dymka Znak1"/>
    <w:link w:val="Tekstdymka"/>
    <w:uiPriority w:val="99"/>
    <w:semiHidden/>
    <w:rsid w:val="00EB434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oprawka">
    <w:name w:val="Revision"/>
    <w:hidden/>
    <w:uiPriority w:val="99"/>
    <w:semiHidden/>
    <w:rsid w:val="00EB4344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99"/>
    <w:qFormat/>
    <w:rsid w:val="005B78E9"/>
    <w:pPr>
      <w:ind w:left="708"/>
    </w:pPr>
    <w:rPr>
      <w:rFonts w:cs="Mangal"/>
      <w:szCs w:val="21"/>
    </w:rPr>
  </w:style>
  <w:style w:type="paragraph" w:styleId="Nagwek">
    <w:name w:val="header"/>
    <w:basedOn w:val="Normalny"/>
    <w:link w:val="NagwekZnak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15B3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715B3C"/>
    <w:rPr>
      <w:rFonts w:eastAsia="SimSun" w:cs="Mangal"/>
      <w:kern w:val="1"/>
      <w:sz w:val="24"/>
      <w:szCs w:val="21"/>
      <w:lang w:eastAsia="hi-IN" w:bidi="hi-IN"/>
    </w:rPr>
  </w:style>
  <w:style w:type="paragraph" w:styleId="Mapadokumentu">
    <w:name w:val="Document Map"/>
    <w:basedOn w:val="Normalny"/>
    <w:semiHidden/>
    <w:rsid w:val="0034455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231C1E"/>
    <w:rPr>
      <w:sz w:val="20"/>
      <w:szCs w:val="20"/>
    </w:rPr>
  </w:style>
  <w:style w:type="character" w:styleId="Odwoanieprzypisukocowego">
    <w:name w:val="endnote reference"/>
    <w:semiHidden/>
    <w:rsid w:val="00231C1E"/>
    <w:rPr>
      <w:vertAlign w:val="superscript"/>
    </w:rPr>
  </w:style>
  <w:style w:type="character" w:styleId="Odwoaniedokomentarza">
    <w:name w:val="annotation reference"/>
    <w:semiHidden/>
    <w:rsid w:val="00116EC6"/>
    <w:rPr>
      <w:sz w:val="16"/>
      <w:szCs w:val="16"/>
    </w:rPr>
  </w:style>
  <w:style w:type="paragraph" w:styleId="Tekstkomentarza">
    <w:name w:val="annotation text"/>
    <w:basedOn w:val="Normalny"/>
    <w:semiHidden/>
    <w:rsid w:val="00116E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16EC6"/>
    <w:rPr>
      <w:b/>
      <w:bCs/>
    </w:rPr>
  </w:style>
  <w:style w:type="paragraph" w:customStyle="1" w:styleId="Standard">
    <w:name w:val="Standard"/>
    <w:rsid w:val="00AE0E7B"/>
    <w:pPr>
      <w:widowControl w:val="0"/>
      <w:suppressAutoHyphens/>
      <w:textAlignment w:val="baseline"/>
    </w:pPr>
    <w:rPr>
      <w:rFonts w:eastAsia="SimSun" w:cs="Arial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90293D"/>
    <w:pPr>
      <w:suppressAutoHyphens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cp:lastModifiedBy>Przemysław Pskuta</cp:lastModifiedBy>
  <cp:revision>51</cp:revision>
  <cp:lastPrinted>1899-12-31T22:36:00Z</cp:lastPrinted>
  <dcterms:created xsi:type="dcterms:W3CDTF">2021-05-04T13:09:00Z</dcterms:created>
  <dcterms:modified xsi:type="dcterms:W3CDTF">2024-10-30T11:20:00Z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