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E06FD6" w14:textId="77777777" w:rsidR="00D1739C" w:rsidRDefault="00D1739C">
      <w:pPr>
        <w:pStyle w:val="Default"/>
        <w:rPr>
          <w:b/>
          <w:sz w:val="20"/>
          <w:szCs w:val="20"/>
        </w:rPr>
      </w:pPr>
    </w:p>
    <w:p w14:paraId="107DAA9D" w14:textId="77777777" w:rsidR="00156FE9" w:rsidRDefault="00156FE9" w:rsidP="00100377">
      <w:pPr>
        <w:jc w:val="right"/>
        <w:rPr>
          <w:rFonts w:ascii="Calibri" w:hAnsi="Calibri"/>
          <w:sz w:val="20"/>
          <w:szCs w:val="20"/>
        </w:rPr>
      </w:pPr>
    </w:p>
    <w:p w14:paraId="0735C6C8" w14:textId="1CD773AE" w:rsidR="00100377" w:rsidRPr="001949FA" w:rsidRDefault="00100377" w:rsidP="00100377">
      <w:pPr>
        <w:jc w:val="right"/>
        <w:rPr>
          <w:rFonts w:ascii="Calibri" w:hAnsi="Calibri" w:cs="Arial"/>
          <w:sz w:val="20"/>
          <w:szCs w:val="20"/>
        </w:rPr>
      </w:pPr>
      <w:r w:rsidRPr="001949FA">
        <w:rPr>
          <w:rFonts w:ascii="Calibri" w:hAnsi="Calibri"/>
          <w:sz w:val="20"/>
          <w:szCs w:val="20"/>
        </w:rPr>
        <w:t>Załącznik Nr1 do Zapytania ofertowego</w:t>
      </w:r>
    </w:p>
    <w:p w14:paraId="35179DBB" w14:textId="77777777" w:rsidR="00100377" w:rsidRPr="001949FA" w:rsidRDefault="00100377" w:rsidP="00100377">
      <w:pPr>
        <w:pStyle w:val="Nagwek7"/>
        <w:numPr>
          <w:ilvl w:val="0"/>
          <w:numId w:val="0"/>
        </w:numPr>
        <w:tabs>
          <w:tab w:val="left" w:pos="0"/>
        </w:tabs>
        <w:rPr>
          <w:rFonts w:ascii="Calibri" w:hAnsi="Calibri"/>
          <w:sz w:val="20"/>
        </w:rPr>
      </w:pPr>
    </w:p>
    <w:p w14:paraId="660AD5D0" w14:textId="77777777" w:rsidR="00100377" w:rsidRPr="004268CA" w:rsidRDefault="00100377" w:rsidP="00100377">
      <w:pPr>
        <w:rPr>
          <w:rFonts w:ascii="Calibri" w:hAnsi="Calibri"/>
          <w:lang w:eastAsia="ar-SA"/>
        </w:rPr>
      </w:pPr>
    </w:p>
    <w:p w14:paraId="48B98652" w14:textId="7628F76C" w:rsidR="00100377" w:rsidRPr="0081260E" w:rsidRDefault="00100377" w:rsidP="0081260E">
      <w:pPr>
        <w:pStyle w:val="Nagwek7"/>
        <w:numPr>
          <w:ilvl w:val="0"/>
          <w:numId w:val="0"/>
        </w:numPr>
        <w:tabs>
          <w:tab w:val="left" w:pos="0"/>
        </w:tabs>
        <w:jc w:val="center"/>
        <w:rPr>
          <w:rFonts w:ascii="Calibri" w:hAnsi="Calibri"/>
          <w:b/>
          <w:bCs/>
          <w:sz w:val="22"/>
          <w:szCs w:val="22"/>
        </w:rPr>
      </w:pPr>
      <w:r w:rsidRPr="0081260E">
        <w:rPr>
          <w:rFonts w:ascii="Calibri" w:hAnsi="Calibri"/>
          <w:b/>
          <w:bCs/>
        </w:rPr>
        <w:t>FORMULARZ OFERTY</w:t>
      </w:r>
    </w:p>
    <w:p w14:paraId="1062D800" w14:textId="77777777" w:rsidR="00100377" w:rsidRPr="004268CA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</w:p>
    <w:p w14:paraId="3B05342B" w14:textId="77777777" w:rsidR="00100377" w:rsidRPr="004268CA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Nazwa wykonawcy</w:t>
      </w:r>
      <w:r>
        <w:rPr>
          <w:rFonts w:ascii="Calibri" w:hAnsi="Calibri" w:cs="Arial"/>
          <w:sz w:val="22"/>
          <w:szCs w:val="22"/>
        </w:rPr>
        <w:t xml:space="preserve"> </w:t>
      </w:r>
      <w:r w:rsidRPr="004268CA">
        <w:rPr>
          <w:rFonts w:ascii="Calibri" w:hAnsi="Calibri" w:cs="Arial"/>
          <w:sz w:val="22"/>
          <w:szCs w:val="22"/>
        </w:rPr>
        <w:t>...............................................</w:t>
      </w:r>
      <w:r>
        <w:rPr>
          <w:rFonts w:ascii="Calibri" w:hAnsi="Calibri" w:cs="Arial"/>
          <w:sz w:val="22"/>
          <w:szCs w:val="22"/>
        </w:rPr>
        <w:t>....</w:t>
      </w:r>
      <w:r w:rsidRPr="004268CA">
        <w:rPr>
          <w:rFonts w:ascii="Calibri" w:hAnsi="Calibri" w:cs="Arial"/>
          <w:sz w:val="22"/>
          <w:szCs w:val="22"/>
        </w:rPr>
        <w:t xml:space="preserve">................ </w:t>
      </w:r>
    </w:p>
    <w:p w14:paraId="51AF29FD" w14:textId="77777777" w:rsidR="00100377" w:rsidRPr="004268CA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</w:p>
    <w:p w14:paraId="47EABCFB" w14:textId="77777777" w:rsidR="00100377" w:rsidRPr="004268CA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Adres wykonawcy...............................................</w:t>
      </w:r>
      <w:r>
        <w:rPr>
          <w:rFonts w:ascii="Calibri" w:hAnsi="Calibri" w:cs="Arial"/>
          <w:sz w:val="22"/>
          <w:szCs w:val="22"/>
        </w:rPr>
        <w:t>...........</w:t>
      </w:r>
      <w:r w:rsidRPr="004268CA">
        <w:rPr>
          <w:rFonts w:ascii="Calibri" w:hAnsi="Calibri" w:cs="Arial"/>
          <w:sz w:val="22"/>
          <w:szCs w:val="22"/>
        </w:rPr>
        <w:t>............</w:t>
      </w:r>
    </w:p>
    <w:p w14:paraId="1360BC82" w14:textId="77777777" w:rsidR="00100377" w:rsidRPr="004268CA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</w:p>
    <w:p w14:paraId="012C7A1B" w14:textId="77777777" w:rsidR="00100377" w:rsidRPr="00192D8B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 xml:space="preserve">Telefon ..................................... </w:t>
      </w:r>
      <w:r>
        <w:rPr>
          <w:rFonts w:ascii="Calibri" w:hAnsi="Calibri" w:cs="Arial"/>
          <w:sz w:val="22"/>
          <w:szCs w:val="22"/>
        </w:rPr>
        <w:t xml:space="preserve"> </w:t>
      </w:r>
      <w:r w:rsidRPr="00192D8B">
        <w:rPr>
          <w:rFonts w:ascii="Calibri" w:hAnsi="Calibri" w:cs="Arial"/>
          <w:sz w:val="22"/>
          <w:szCs w:val="22"/>
        </w:rPr>
        <w:t>e-mail ……………</w:t>
      </w:r>
      <w:r>
        <w:rPr>
          <w:rFonts w:ascii="Calibri" w:hAnsi="Calibri" w:cs="Arial"/>
          <w:sz w:val="22"/>
          <w:szCs w:val="22"/>
        </w:rPr>
        <w:t>..</w:t>
      </w:r>
      <w:r w:rsidRPr="00192D8B">
        <w:rPr>
          <w:rFonts w:ascii="Calibri" w:hAnsi="Calibri" w:cs="Arial"/>
          <w:sz w:val="22"/>
          <w:szCs w:val="22"/>
        </w:rPr>
        <w:t xml:space="preserve">………..………... </w:t>
      </w:r>
    </w:p>
    <w:p w14:paraId="22551E19" w14:textId="77777777" w:rsidR="00100377" w:rsidRPr="00192D8B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</w:p>
    <w:p w14:paraId="36707914" w14:textId="77777777" w:rsidR="00100377" w:rsidRPr="00192D8B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  <w:r w:rsidRPr="00192D8B">
        <w:rPr>
          <w:rFonts w:ascii="Calibri" w:hAnsi="Calibri" w:cs="Arial"/>
          <w:sz w:val="22"/>
          <w:szCs w:val="22"/>
        </w:rPr>
        <w:t>NIP .............................................</w:t>
      </w:r>
    </w:p>
    <w:p w14:paraId="13E1CB00" w14:textId="77777777" w:rsidR="00100377" w:rsidRPr="00192D8B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</w:p>
    <w:p w14:paraId="583568CF" w14:textId="77777777" w:rsidR="00100377" w:rsidRPr="004268CA" w:rsidRDefault="00100377" w:rsidP="00100377">
      <w:pPr>
        <w:pStyle w:val="Tekstpodstawowy"/>
        <w:spacing w:line="276" w:lineRule="auto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Numer rachunku bankowego:.............................................................................</w:t>
      </w:r>
    </w:p>
    <w:p w14:paraId="1402B4AE" w14:textId="77777777" w:rsidR="00100377" w:rsidRPr="001F6474" w:rsidRDefault="00100377" w:rsidP="00100377">
      <w:pPr>
        <w:rPr>
          <w:rFonts w:ascii="Calibri" w:hAnsi="Calibri" w:cs="Arial"/>
          <w:sz w:val="22"/>
          <w:szCs w:val="22"/>
        </w:rPr>
      </w:pPr>
    </w:p>
    <w:p w14:paraId="37E393C6" w14:textId="0998D1FE" w:rsidR="009527CA" w:rsidRPr="001F6474" w:rsidRDefault="00100377" w:rsidP="00D206AE">
      <w:pPr>
        <w:rPr>
          <w:rFonts w:asciiTheme="minorHAnsi" w:hAnsiTheme="minorHAnsi" w:cstheme="minorHAnsi"/>
          <w:sz w:val="22"/>
          <w:szCs w:val="22"/>
        </w:rPr>
      </w:pPr>
      <w:r w:rsidRPr="001F6474">
        <w:rPr>
          <w:rFonts w:ascii="Calibri" w:hAnsi="Calibri" w:cs="Arial"/>
          <w:sz w:val="22"/>
          <w:szCs w:val="22"/>
        </w:rPr>
        <w:t xml:space="preserve">W związku z postępowaniem  prowadzonym w formie Zapytania ofertowego </w:t>
      </w:r>
      <w:r w:rsidRPr="001F6474">
        <w:rPr>
          <w:rFonts w:ascii="Calibri" w:eastAsia="Lucida Sans Unicode" w:hAnsi="Calibri" w:cs="Calibri"/>
          <w:b/>
          <w:bCs/>
          <w:sz w:val="22"/>
          <w:szCs w:val="22"/>
          <w:lang w:eastAsia="ar-SA"/>
        </w:rPr>
        <w:t xml:space="preserve"> </w:t>
      </w:r>
      <w:r w:rsidRPr="001F6474">
        <w:rPr>
          <w:rFonts w:ascii="Calibri" w:hAnsi="Calibri" w:cs="Arial"/>
          <w:sz w:val="22"/>
          <w:szCs w:val="22"/>
        </w:rPr>
        <w:t>pn</w:t>
      </w:r>
      <w:r w:rsidRPr="001F6474">
        <w:rPr>
          <w:rFonts w:ascii="Calibri" w:hAnsi="Calibri" w:cs="Arial"/>
          <w:b/>
          <w:sz w:val="22"/>
          <w:szCs w:val="22"/>
        </w:rPr>
        <w:t>.</w:t>
      </w:r>
      <w:r w:rsidR="0081260E" w:rsidRPr="001F6474">
        <w:rPr>
          <w:rFonts w:ascii="Calibri" w:hAnsi="Calibri" w:cs="Arial"/>
          <w:b/>
          <w:sz w:val="22"/>
          <w:szCs w:val="22"/>
        </w:rPr>
        <w:t xml:space="preserve"> </w:t>
      </w:r>
      <w:r w:rsidRPr="001F6474">
        <w:rPr>
          <w:rFonts w:ascii="Calibri" w:hAnsi="Calibri" w:cs="Arial"/>
          <w:b/>
          <w:sz w:val="22"/>
          <w:szCs w:val="22"/>
        </w:rPr>
        <w:t xml:space="preserve">: </w:t>
      </w:r>
      <w:r w:rsidR="009527CA" w:rsidRPr="001F6474">
        <w:rPr>
          <w:rFonts w:asciiTheme="minorHAnsi" w:hAnsiTheme="minorHAnsi" w:cstheme="minorHAnsi"/>
          <w:sz w:val="22"/>
          <w:szCs w:val="22"/>
        </w:rPr>
        <w:t xml:space="preserve">   </w:t>
      </w:r>
      <w:r w:rsidR="001F6474" w:rsidRPr="001F6474">
        <w:rPr>
          <w:rFonts w:asciiTheme="minorHAnsi" w:hAnsiTheme="minorHAnsi" w:cstheme="minorHAnsi"/>
          <w:sz w:val="22"/>
          <w:szCs w:val="22"/>
        </w:rPr>
        <w:t>Świadczenie usłu</w:t>
      </w:r>
      <w:r w:rsidR="001F6474">
        <w:rPr>
          <w:rFonts w:asciiTheme="minorHAnsi" w:hAnsiTheme="minorHAnsi" w:cstheme="minorHAnsi"/>
          <w:sz w:val="22"/>
          <w:szCs w:val="22"/>
        </w:rPr>
        <w:t xml:space="preserve">g  </w:t>
      </w:r>
      <w:r w:rsidR="001F6474" w:rsidRPr="001F6474">
        <w:rPr>
          <w:rFonts w:asciiTheme="minorHAnsi" w:hAnsiTheme="minorHAnsi" w:cstheme="minorHAnsi"/>
          <w:sz w:val="22"/>
          <w:szCs w:val="22"/>
        </w:rPr>
        <w:t>wsparcia i utrzymania systemów IT ramach realizacji projektu</w:t>
      </w:r>
      <w:r w:rsidR="001F6474">
        <w:rPr>
          <w:rFonts w:asciiTheme="minorHAnsi" w:hAnsiTheme="minorHAnsi" w:cstheme="minorHAnsi"/>
          <w:sz w:val="22"/>
          <w:szCs w:val="22"/>
        </w:rPr>
        <w:t xml:space="preserve"> </w:t>
      </w:r>
      <w:r w:rsidR="001F6474" w:rsidRPr="001F6474">
        <w:rPr>
          <w:rFonts w:asciiTheme="minorHAnsi" w:hAnsiTheme="minorHAnsi" w:cstheme="minorHAnsi"/>
          <w:b/>
          <w:bCs/>
          <w:sz w:val="22"/>
          <w:szCs w:val="22"/>
        </w:rPr>
        <w:t>„</w:t>
      </w:r>
      <w:proofErr w:type="spellStart"/>
      <w:r w:rsidR="001F6474" w:rsidRPr="001F6474">
        <w:rPr>
          <w:rFonts w:asciiTheme="minorHAnsi" w:hAnsiTheme="minorHAnsi" w:cstheme="minorHAnsi"/>
          <w:sz w:val="22"/>
          <w:szCs w:val="22"/>
        </w:rPr>
        <w:t>Cyberbezpieczny</w:t>
      </w:r>
      <w:proofErr w:type="spellEnd"/>
      <w:r w:rsidR="001F6474" w:rsidRPr="001F6474">
        <w:rPr>
          <w:rFonts w:asciiTheme="minorHAnsi" w:hAnsiTheme="minorHAnsi" w:cstheme="minorHAnsi"/>
          <w:sz w:val="22"/>
          <w:szCs w:val="22"/>
        </w:rPr>
        <w:t xml:space="preserve"> Samorząd”  w Gminie Ryjewo</w:t>
      </w:r>
      <w:r w:rsidR="001F6474">
        <w:rPr>
          <w:rFonts w:asciiTheme="minorHAnsi" w:hAnsiTheme="minorHAnsi" w:cstheme="minorHAnsi"/>
          <w:sz w:val="22"/>
          <w:szCs w:val="22"/>
        </w:rPr>
        <w:t xml:space="preserve">  </w:t>
      </w:r>
      <w:r w:rsidR="0091092D" w:rsidRPr="001F6474">
        <w:rPr>
          <w:rFonts w:asciiTheme="minorHAnsi" w:hAnsiTheme="minorHAnsi" w:cstheme="minorHAnsi"/>
          <w:sz w:val="22"/>
          <w:szCs w:val="22"/>
        </w:rPr>
        <w:t>,</w:t>
      </w:r>
      <w:r w:rsidR="006950CC" w:rsidRPr="001F6474">
        <w:rPr>
          <w:rFonts w:asciiTheme="minorHAnsi" w:hAnsiTheme="minorHAnsi" w:cstheme="minorHAnsi"/>
          <w:sz w:val="22"/>
          <w:szCs w:val="22"/>
        </w:rPr>
        <w:t xml:space="preserve"> znak sprawy </w:t>
      </w:r>
      <w:r w:rsidR="00D206AE" w:rsidRPr="00D206AE">
        <w:rPr>
          <w:rFonts w:asciiTheme="minorHAnsi" w:hAnsiTheme="minorHAnsi" w:cstheme="minorHAnsi"/>
          <w:sz w:val="22"/>
          <w:szCs w:val="22"/>
        </w:rPr>
        <w:t xml:space="preserve"> ZP.Z.271.9.2024</w:t>
      </w:r>
    </w:p>
    <w:p w14:paraId="3681674C" w14:textId="77777777" w:rsidR="0091092D" w:rsidRPr="001F6474" w:rsidRDefault="0091092D" w:rsidP="0091092D">
      <w:pPr>
        <w:rPr>
          <w:rFonts w:asciiTheme="minorHAnsi" w:hAnsiTheme="minorHAnsi" w:cstheme="minorHAnsi"/>
          <w:sz w:val="22"/>
          <w:szCs w:val="22"/>
        </w:rPr>
      </w:pPr>
      <w:r w:rsidRPr="001F6474">
        <w:rPr>
          <w:rFonts w:asciiTheme="minorHAnsi" w:hAnsiTheme="minorHAnsi" w:cstheme="minorHAnsi"/>
          <w:sz w:val="22"/>
          <w:szCs w:val="22"/>
        </w:rPr>
        <w:t xml:space="preserve">realizowanego w ramach programu FERC 2021-2027 , oś priorytetowa II </w:t>
      </w:r>
      <w:r w:rsidRPr="001F6474">
        <w:rPr>
          <w:rFonts w:asciiTheme="minorHAnsi" w:hAnsiTheme="minorHAnsi" w:cstheme="minorHAnsi"/>
          <w:color w:val="000000"/>
          <w:sz w:val="22"/>
          <w:szCs w:val="22"/>
        </w:rPr>
        <w:t xml:space="preserve">Zaawansowane usługi cyfrowe , </w:t>
      </w:r>
      <w:r w:rsidRPr="001F6474">
        <w:rPr>
          <w:rFonts w:asciiTheme="minorHAnsi" w:hAnsiTheme="minorHAnsi" w:cstheme="minorHAnsi"/>
          <w:sz w:val="22"/>
          <w:szCs w:val="22"/>
        </w:rPr>
        <w:t xml:space="preserve">Działanie 2.2. </w:t>
      </w:r>
      <w:r w:rsidRPr="001F6474">
        <w:rPr>
          <w:rFonts w:asciiTheme="minorHAnsi" w:hAnsiTheme="minorHAnsi" w:cstheme="minorHAnsi"/>
          <w:color w:val="1C1A11"/>
          <w:sz w:val="22"/>
          <w:szCs w:val="22"/>
        </w:rPr>
        <w:t xml:space="preserve">Wzmocnienie krajowego systemu cyberbezpieczeństwa  </w:t>
      </w:r>
    </w:p>
    <w:p w14:paraId="1D64A501" w14:textId="77777777" w:rsidR="0091092D" w:rsidRPr="00BB1D9A" w:rsidRDefault="0091092D" w:rsidP="0091092D">
      <w:pPr>
        <w:suppressAutoHyphens w:val="0"/>
        <w:autoSpaceDE w:val="0"/>
        <w:adjustRightInd w:val="0"/>
        <w:spacing w:line="312" w:lineRule="auto"/>
        <w:ind w:left="357"/>
        <w:jc w:val="both"/>
        <w:textAlignment w:val="auto"/>
        <w:rPr>
          <w:sz w:val="22"/>
          <w:szCs w:val="22"/>
        </w:rPr>
      </w:pPr>
    </w:p>
    <w:p w14:paraId="12AFD64D" w14:textId="77777777" w:rsidR="0081260E" w:rsidRDefault="0081260E" w:rsidP="0081260E">
      <w:pPr>
        <w:pStyle w:val="Default"/>
        <w:rPr>
          <w:rFonts w:asciiTheme="minorHAnsi" w:hAnsiTheme="minorHAnsi" w:cstheme="minorHAnsi"/>
        </w:rPr>
      </w:pPr>
    </w:p>
    <w:p w14:paraId="144CD106" w14:textId="27A57CC2" w:rsidR="00100377" w:rsidRPr="00070C7D" w:rsidRDefault="00100377" w:rsidP="0081260E">
      <w:pPr>
        <w:pStyle w:val="Default"/>
        <w:rPr>
          <w:rFonts w:ascii="Calibri" w:hAnsi="Calibri" w:cs="Arial"/>
          <w:b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O</w:t>
      </w:r>
      <w:r w:rsidRPr="004268CA">
        <w:rPr>
          <w:rFonts w:ascii="Calibri" w:eastAsia="Calibri" w:hAnsi="Calibri" w:cs="Arial"/>
          <w:bCs/>
          <w:sz w:val="22"/>
          <w:szCs w:val="22"/>
        </w:rPr>
        <w:t>f</w:t>
      </w:r>
      <w:r w:rsidRPr="004268CA">
        <w:rPr>
          <w:rFonts w:ascii="Calibri" w:hAnsi="Calibri" w:cs="Arial"/>
          <w:sz w:val="22"/>
          <w:szCs w:val="22"/>
        </w:rPr>
        <w:t xml:space="preserve">erujemy wykonanie przedmiotu zamówienia w pełnym zakresie rzeczowym objętym Zapytaniem </w:t>
      </w:r>
      <w:r>
        <w:rPr>
          <w:rFonts w:ascii="Calibri" w:hAnsi="Calibri" w:cs="Arial"/>
          <w:b/>
          <w:sz w:val="22"/>
          <w:szCs w:val="22"/>
        </w:rPr>
        <w:t xml:space="preserve">                          </w:t>
      </w:r>
      <w:r w:rsidRPr="00070C7D">
        <w:rPr>
          <w:rFonts w:ascii="Calibri" w:hAnsi="Calibri" w:cs="Arial"/>
          <w:sz w:val="22"/>
          <w:szCs w:val="22"/>
        </w:rPr>
        <w:t>ofertowym za cenę:</w:t>
      </w:r>
    </w:p>
    <w:p w14:paraId="61FB823C" w14:textId="77777777" w:rsidR="00100377" w:rsidRPr="004268CA" w:rsidRDefault="00100377" w:rsidP="00100377">
      <w:pPr>
        <w:tabs>
          <w:tab w:val="left" w:pos="5529"/>
        </w:tabs>
        <w:spacing w:before="120"/>
        <w:ind w:left="720" w:firstLine="15"/>
        <w:jc w:val="both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brutto (netto +  podatek VAT ) w wysokości:</w:t>
      </w:r>
      <w:r w:rsidRPr="004268CA">
        <w:rPr>
          <w:rFonts w:ascii="Calibri" w:hAnsi="Calibri" w:cs="Arial"/>
          <w:sz w:val="22"/>
          <w:szCs w:val="22"/>
        </w:rPr>
        <w:tab/>
        <w:t>............................. zł</w:t>
      </w:r>
    </w:p>
    <w:p w14:paraId="08C01456" w14:textId="77777777" w:rsidR="00100377" w:rsidRPr="004268CA" w:rsidRDefault="00100377" w:rsidP="00100377">
      <w:pPr>
        <w:tabs>
          <w:tab w:val="left" w:pos="426"/>
          <w:tab w:val="left" w:pos="5529"/>
        </w:tabs>
        <w:spacing w:before="120"/>
        <w:ind w:left="720" w:hanging="284"/>
        <w:jc w:val="both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ab/>
        <w:t>słownie złotych:.......................................................................................................................</w:t>
      </w:r>
    </w:p>
    <w:p w14:paraId="4BD8E73B" w14:textId="77777777" w:rsidR="00100377" w:rsidRPr="004268CA" w:rsidRDefault="00100377" w:rsidP="00100377">
      <w:pPr>
        <w:tabs>
          <w:tab w:val="left" w:pos="5529"/>
          <w:tab w:val="right" w:pos="8222"/>
        </w:tabs>
        <w:spacing w:before="120"/>
        <w:ind w:left="720" w:hanging="284"/>
        <w:jc w:val="both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ab/>
        <w:t>w tym  podatek VAT w wysokości :</w:t>
      </w:r>
      <w:r w:rsidRPr="004268CA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>..</w:t>
      </w:r>
      <w:r w:rsidRPr="004268CA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>............................ zł</w:t>
      </w:r>
    </w:p>
    <w:p w14:paraId="2451C33D" w14:textId="332FC52F" w:rsidR="00100377" w:rsidRDefault="00100377" w:rsidP="00B31B2F">
      <w:pPr>
        <w:tabs>
          <w:tab w:val="left" w:pos="5529"/>
          <w:tab w:val="right" w:pos="8222"/>
        </w:tabs>
        <w:spacing w:before="120"/>
        <w:ind w:left="720" w:hanging="284"/>
        <w:jc w:val="both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 xml:space="preserve">     netto w wysokości:</w:t>
      </w:r>
      <w:r w:rsidRPr="004268CA">
        <w:rPr>
          <w:rFonts w:ascii="Calibri" w:hAnsi="Calibri" w:cs="Arial"/>
          <w:sz w:val="22"/>
          <w:szCs w:val="22"/>
        </w:rPr>
        <w:tab/>
        <w:t>...</w:t>
      </w:r>
      <w:r>
        <w:rPr>
          <w:rFonts w:ascii="Calibri" w:hAnsi="Calibri" w:cs="Arial"/>
          <w:sz w:val="22"/>
          <w:szCs w:val="22"/>
        </w:rPr>
        <w:t>...</w:t>
      </w:r>
      <w:r w:rsidRPr="004268CA">
        <w:rPr>
          <w:rFonts w:ascii="Calibri" w:hAnsi="Calibri" w:cs="Arial"/>
          <w:sz w:val="22"/>
          <w:szCs w:val="22"/>
        </w:rPr>
        <w:t>......................... zł</w:t>
      </w:r>
    </w:p>
    <w:p w14:paraId="09FC2FD1" w14:textId="77777777" w:rsidR="00F8640C" w:rsidRDefault="00F8640C" w:rsidP="00100377">
      <w:pPr>
        <w:pStyle w:val="Tekstpodstawowy"/>
        <w:tabs>
          <w:tab w:val="left" w:pos="284"/>
        </w:tabs>
        <w:rPr>
          <w:rFonts w:ascii="Calibri" w:hAnsi="Calibri" w:cs="Arial"/>
          <w:sz w:val="22"/>
          <w:szCs w:val="22"/>
        </w:rPr>
      </w:pPr>
    </w:p>
    <w:p w14:paraId="79210EE1" w14:textId="1730D756" w:rsidR="0045520A" w:rsidRDefault="00F8640C" w:rsidP="00100377">
      <w:pPr>
        <w:pStyle w:val="Tekstpodstawowy"/>
        <w:tabs>
          <w:tab w:val="left" w:pos="284"/>
        </w:tabs>
        <w:rPr>
          <w:rFonts w:ascii="Calibri" w:hAnsi="Calibri" w:cs="Arial"/>
          <w:sz w:val="22"/>
          <w:szCs w:val="22"/>
        </w:rPr>
      </w:pPr>
      <w:r w:rsidRPr="00F8640C">
        <w:rPr>
          <w:rFonts w:ascii="Calibri" w:hAnsi="Calibri" w:cs="Arial"/>
          <w:sz w:val="22"/>
          <w:szCs w:val="22"/>
        </w:rPr>
        <w:t>w tym cena brutto za 1 miesiąc świadczenia usług wynosi : ………</w:t>
      </w:r>
      <w:r>
        <w:rPr>
          <w:rFonts w:ascii="Calibri" w:hAnsi="Calibri" w:cs="Arial"/>
          <w:sz w:val="22"/>
          <w:szCs w:val="22"/>
        </w:rPr>
        <w:t>……</w:t>
      </w:r>
      <w:r w:rsidRPr="00F8640C">
        <w:rPr>
          <w:rFonts w:ascii="Calibri" w:hAnsi="Calibri" w:cs="Arial"/>
          <w:sz w:val="22"/>
          <w:szCs w:val="22"/>
        </w:rPr>
        <w:t xml:space="preserve">…………. </w:t>
      </w:r>
      <w:r w:rsidRPr="00F8640C">
        <w:rPr>
          <w:rFonts w:ascii="Calibri" w:hAnsi="Calibri" w:cs="Arial"/>
          <w:sz w:val="22"/>
          <w:szCs w:val="22"/>
        </w:rPr>
        <w:t>Z</w:t>
      </w:r>
      <w:r w:rsidRPr="00F8640C">
        <w:rPr>
          <w:rFonts w:ascii="Calibri" w:hAnsi="Calibri" w:cs="Arial"/>
          <w:sz w:val="22"/>
          <w:szCs w:val="22"/>
        </w:rPr>
        <w:t>ł</w:t>
      </w:r>
    </w:p>
    <w:p w14:paraId="4978D12A" w14:textId="77777777" w:rsidR="00F8640C" w:rsidRPr="004268CA" w:rsidRDefault="00F8640C" w:rsidP="00100377">
      <w:pPr>
        <w:pStyle w:val="Tekstpodstawowy"/>
        <w:tabs>
          <w:tab w:val="left" w:pos="284"/>
        </w:tabs>
        <w:rPr>
          <w:rFonts w:ascii="Calibri" w:hAnsi="Calibri" w:cs="Arial"/>
          <w:sz w:val="22"/>
          <w:szCs w:val="22"/>
        </w:rPr>
      </w:pPr>
    </w:p>
    <w:p w14:paraId="11EA6991" w14:textId="77777777" w:rsidR="00100377" w:rsidRPr="001B6B94" w:rsidRDefault="00100377" w:rsidP="009D0FF6">
      <w:pPr>
        <w:numPr>
          <w:ilvl w:val="0"/>
          <w:numId w:val="32"/>
        </w:numPr>
        <w:suppressAutoHyphens w:val="0"/>
        <w:autoSpaceDN/>
        <w:spacing w:before="80" w:line="276" w:lineRule="auto"/>
        <w:ind w:left="357"/>
        <w:textAlignment w:val="auto"/>
        <w:rPr>
          <w:rFonts w:ascii="Calibri" w:hAnsi="Calibri" w:cs="Arial"/>
          <w:kern w:val="28"/>
          <w:sz w:val="22"/>
          <w:szCs w:val="22"/>
          <w:lang w:eastAsia="en-US"/>
        </w:rPr>
      </w:pPr>
      <w:r w:rsidRPr="004268CA">
        <w:rPr>
          <w:rFonts w:ascii="Calibri" w:hAnsi="Calibri" w:cs="Arial"/>
          <w:sz w:val="22"/>
          <w:szCs w:val="22"/>
        </w:rPr>
        <w:t xml:space="preserve">Oświadczam/y, że </w:t>
      </w:r>
      <w:r>
        <w:rPr>
          <w:rFonts w:ascii="Calibri" w:hAnsi="Calibri" w:cs="Arial"/>
          <w:sz w:val="22"/>
          <w:szCs w:val="22"/>
        </w:rPr>
        <w:t>z</w:t>
      </w:r>
      <w:r w:rsidRPr="004268CA">
        <w:rPr>
          <w:rFonts w:ascii="Calibri" w:hAnsi="Calibri" w:cs="Arial"/>
          <w:bCs/>
          <w:sz w:val="22"/>
          <w:szCs w:val="22"/>
          <w:lang w:eastAsia="zh-CN"/>
        </w:rPr>
        <w:t xml:space="preserve">apoznaliśmy się ze </w:t>
      </w:r>
      <w:r>
        <w:rPr>
          <w:rFonts w:ascii="Calibri" w:hAnsi="Calibri" w:cs="Arial"/>
          <w:bCs/>
          <w:sz w:val="22"/>
          <w:szCs w:val="22"/>
          <w:lang w:eastAsia="zh-CN"/>
        </w:rPr>
        <w:t>Zapytaniem ofertowym ,  warunkami  zamówienia i przyjmujemy je</w:t>
      </w:r>
      <w:r w:rsidRPr="004268CA">
        <w:rPr>
          <w:rFonts w:ascii="Calibri" w:hAnsi="Calibri" w:cs="Arial"/>
          <w:bCs/>
          <w:sz w:val="22"/>
          <w:szCs w:val="22"/>
          <w:lang w:eastAsia="zh-CN"/>
        </w:rPr>
        <w:t xml:space="preserve"> bez zastrzeżeń oraz zdobyliśmy konieczne informacje do przygotowania oferty oraz zrealizowania zamówienia.</w:t>
      </w:r>
    </w:p>
    <w:p w14:paraId="68E0934D" w14:textId="77777777" w:rsidR="00100377" w:rsidRPr="00641B2B" w:rsidRDefault="00100377" w:rsidP="009D0FF6">
      <w:pPr>
        <w:numPr>
          <w:ilvl w:val="0"/>
          <w:numId w:val="32"/>
        </w:numPr>
        <w:suppressAutoHyphens w:val="0"/>
        <w:autoSpaceDN/>
        <w:spacing w:before="80" w:line="276" w:lineRule="auto"/>
        <w:ind w:left="357"/>
        <w:textAlignment w:val="auto"/>
        <w:rPr>
          <w:rFonts w:ascii="Calibri" w:hAnsi="Calibri" w:cs="Arial"/>
          <w:kern w:val="28"/>
          <w:sz w:val="22"/>
          <w:szCs w:val="22"/>
          <w:lang w:eastAsia="en-US"/>
        </w:rPr>
      </w:pPr>
      <w:r w:rsidRPr="004268CA">
        <w:rPr>
          <w:rFonts w:ascii="Calibri" w:hAnsi="Calibri" w:cs="Arial"/>
          <w:sz w:val="22"/>
          <w:szCs w:val="22"/>
        </w:rPr>
        <w:t xml:space="preserve">Oświadczam/y, że </w:t>
      </w:r>
      <w:r>
        <w:rPr>
          <w:rFonts w:ascii="Calibri" w:hAnsi="Calibri" w:cs="Arial"/>
          <w:sz w:val="22"/>
          <w:szCs w:val="22"/>
        </w:rPr>
        <w:t>z</w:t>
      </w:r>
      <w:r w:rsidRPr="004268CA">
        <w:rPr>
          <w:rFonts w:ascii="Calibri" w:hAnsi="Calibri" w:cs="Arial"/>
          <w:bCs/>
          <w:sz w:val="22"/>
          <w:szCs w:val="22"/>
          <w:lang w:eastAsia="zh-CN"/>
        </w:rPr>
        <w:t xml:space="preserve">apoznaliśmy się ze </w:t>
      </w:r>
      <w:r>
        <w:rPr>
          <w:rFonts w:ascii="Calibri" w:hAnsi="Calibri" w:cs="Arial"/>
          <w:bCs/>
          <w:sz w:val="22"/>
          <w:szCs w:val="22"/>
          <w:lang w:eastAsia="zh-CN"/>
        </w:rPr>
        <w:t>wzorem umowy i przyjmujemy jej treść</w:t>
      </w:r>
      <w:r w:rsidRPr="004268CA">
        <w:rPr>
          <w:rFonts w:ascii="Calibri" w:hAnsi="Calibri" w:cs="Arial"/>
          <w:bCs/>
          <w:sz w:val="22"/>
          <w:szCs w:val="22"/>
          <w:lang w:eastAsia="zh-CN"/>
        </w:rPr>
        <w:t xml:space="preserve"> bez</w:t>
      </w:r>
      <w:r>
        <w:rPr>
          <w:rFonts w:ascii="Calibri" w:hAnsi="Calibri" w:cs="Arial"/>
          <w:bCs/>
          <w:sz w:val="22"/>
          <w:szCs w:val="22"/>
          <w:lang w:eastAsia="zh-CN"/>
        </w:rPr>
        <w:t xml:space="preserve"> zastrzeżeń</w:t>
      </w:r>
      <w:r w:rsidRPr="004268CA">
        <w:rPr>
          <w:rFonts w:ascii="Calibri" w:hAnsi="Calibri" w:cs="Arial"/>
          <w:bCs/>
          <w:sz w:val="22"/>
          <w:szCs w:val="22"/>
          <w:lang w:eastAsia="zh-CN"/>
        </w:rPr>
        <w:t>.</w:t>
      </w:r>
    </w:p>
    <w:p w14:paraId="0A7FD096" w14:textId="77777777" w:rsidR="00100377" w:rsidRPr="00BD5F59" w:rsidRDefault="00100377" w:rsidP="009D0FF6">
      <w:pPr>
        <w:numPr>
          <w:ilvl w:val="0"/>
          <w:numId w:val="32"/>
        </w:numPr>
        <w:suppressAutoHyphens w:val="0"/>
        <w:autoSpaceDN/>
        <w:spacing w:before="80" w:line="276" w:lineRule="auto"/>
        <w:ind w:left="357"/>
        <w:textAlignment w:val="auto"/>
        <w:rPr>
          <w:rFonts w:ascii="Calibri" w:hAnsi="Calibri" w:cs="Arial"/>
          <w:kern w:val="28"/>
          <w:sz w:val="22"/>
          <w:szCs w:val="22"/>
          <w:lang w:eastAsia="en-US"/>
        </w:rPr>
      </w:pPr>
      <w:r w:rsidRPr="00641B2B">
        <w:rPr>
          <w:rFonts w:ascii="Calibri" w:hAnsi="Calibri" w:cs="Arial"/>
          <w:bCs/>
          <w:sz w:val="22"/>
          <w:szCs w:val="22"/>
        </w:rPr>
        <w:t xml:space="preserve">Oświadczamy, że zamówienie zrealizujemy w terminie wymaganym w Zapytaniu ofertowym </w:t>
      </w:r>
      <w:r>
        <w:rPr>
          <w:rFonts w:ascii="Calibri" w:hAnsi="Calibri" w:cs="Arial"/>
          <w:bCs/>
          <w:sz w:val="22"/>
          <w:szCs w:val="22"/>
        </w:rPr>
        <w:t>.</w:t>
      </w:r>
    </w:p>
    <w:p w14:paraId="6471B546" w14:textId="6E28CA63" w:rsidR="00100377" w:rsidRPr="00BD5F59" w:rsidRDefault="00100377" w:rsidP="009D0FF6">
      <w:pPr>
        <w:numPr>
          <w:ilvl w:val="0"/>
          <w:numId w:val="32"/>
        </w:numPr>
        <w:suppressAutoHyphens w:val="0"/>
        <w:autoSpaceDN/>
        <w:spacing w:before="80" w:line="276" w:lineRule="auto"/>
        <w:ind w:left="357"/>
        <w:textAlignment w:val="auto"/>
        <w:rPr>
          <w:rFonts w:ascii="Calibri" w:hAnsi="Calibri" w:cs="Arial"/>
          <w:kern w:val="28"/>
          <w:sz w:val="22"/>
          <w:szCs w:val="22"/>
          <w:lang w:eastAsia="en-US"/>
        </w:rPr>
      </w:pPr>
      <w:r w:rsidRPr="00BD5F59">
        <w:rPr>
          <w:rFonts w:ascii="Calibri" w:hAnsi="Calibri" w:cs="Arial"/>
          <w:sz w:val="22"/>
          <w:szCs w:val="22"/>
        </w:rPr>
        <w:t>Oferujemy termin płatności na rachunku / fakturze VAT zgodnie z</w:t>
      </w:r>
      <w:r>
        <w:rPr>
          <w:rFonts w:ascii="Calibri" w:hAnsi="Calibri" w:cs="Arial"/>
          <w:sz w:val="22"/>
          <w:szCs w:val="22"/>
        </w:rPr>
        <w:t xml:space="preserve">apisami </w:t>
      </w:r>
      <w:r w:rsidRPr="00BD5F59">
        <w:rPr>
          <w:rFonts w:ascii="Calibri" w:hAnsi="Calibri" w:cs="Arial"/>
          <w:sz w:val="22"/>
          <w:szCs w:val="22"/>
        </w:rPr>
        <w:t xml:space="preserve"> umowy </w:t>
      </w:r>
      <w:r>
        <w:rPr>
          <w:rFonts w:ascii="Calibri" w:hAnsi="Calibri" w:cs="Arial"/>
          <w:sz w:val="22"/>
          <w:szCs w:val="22"/>
        </w:rPr>
        <w:t xml:space="preserve"> ( załącznik</w:t>
      </w:r>
      <w:r w:rsidR="000344AD">
        <w:rPr>
          <w:rFonts w:ascii="Calibri" w:hAnsi="Calibri" w:cs="Arial"/>
          <w:sz w:val="22"/>
          <w:szCs w:val="22"/>
        </w:rPr>
        <w:t xml:space="preserve"> 5</w:t>
      </w:r>
      <w:r>
        <w:rPr>
          <w:rFonts w:ascii="Calibri" w:hAnsi="Calibri" w:cs="Arial"/>
          <w:sz w:val="22"/>
          <w:szCs w:val="22"/>
        </w:rPr>
        <w:t xml:space="preserve"> do Zapytania ofertowego)</w:t>
      </w:r>
    </w:p>
    <w:p w14:paraId="4882D147" w14:textId="0A4BB6D1" w:rsidR="00100377" w:rsidRPr="004268CA" w:rsidRDefault="00100377" w:rsidP="009D0FF6">
      <w:pPr>
        <w:numPr>
          <w:ilvl w:val="0"/>
          <w:numId w:val="32"/>
        </w:numPr>
        <w:suppressAutoHyphens w:val="0"/>
        <w:autoSpaceDE w:val="0"/>
        <w:adjustRightInd w:val="0"/>
        <w:jc w:val="both"/>
        <w:textAlignment w:val="auto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O</w:t>
      </w:r>
      <w:r w:rsidRPr="004268CA">
        <w:rPr>
          <w:rFonts w:ascii="Calibri" w:eastAsia="TimesNewRoman" w:hAnsi="Calibri" w:cs="Arial"/>
          <w:sz w:val="22"/>
          <w:szCs w:val="22"/>
        </w:rPr>
        <w:t>ś</w:t>
      </w:r>
      <w:r w:rsidRPr="004268CA">
        <w:rPr>
          <w:rFonts w:ascii="Calibri" w:hAnsi="Calibri" w:cs="Arial"/>
          <w:sz w:val="22"/>
          <w:szCs w:val="22"/>
        </w:rPr>
        <w:t xml:space="preserve">wiadczam/y, </w:t>
      </w:r>
      <w:r w:rsidRPr="004268CA">
        <w:rPr>
          <w:rFonts w:ascii="Calibri" w:eastAsia="TimesNewRoman" w:hAnsi="Calibri" w:cs="Arial"/>
          <w:sz w:val="22"/>
          <w:szCs w:val="22"/>
        </w:rPr>
        <w:t>ż</w:t>
      </w:r>
      <w:r w:rsidRPr="004268CA">
        <w:rPr>
          <w:rFonts w:ascii="Calibri" w:hAnsi="Calibri" w:cs="Arial"/>
          <w:sz w:val="22"/>
          <w:szCs w:val="22"/>
        </w:rPr>
        <w:t>e w cenie oferty zostały uwzgl</w:t>
      </w:r>
      <w:r w:rsidRPr="004268CA">
        <w:rPr>
          <w:rFonts w:ascii="Calibri" w:eastAsia="TimesNewRoman" w:hAnsi="Calibri" w:cs="Arial"/>
          <w:sz w:val="22"/>
          <w:szCs w:val="22"/>
        </w:rPr>
        <w:t>ę</w:t>
      </w:r>
      <w:r w:rsidRPr="004268CA">
        <w:rPr>
          <w:rFonts w:ascii="Calibri" w:hAnsi="Calibri" w:cs="Arial"/>
          <w:sz w:val="22"/>
          <w:szCs w:val="22"/>
        </w:rPr>
        <w:t>dnione wszystkie koszty niezb</w:t>
      </w:r>
      <w:r w:rsidRPr="004268CA">
        <w:rPr>
          <w:rFonts w:ascii="Calibri" w:eastAsia="TimesNewRoman" w:hAnsi="Calibri" w:cs="Arial"/>
          <w:sz w:val="22"/>
          <w:szCs w:val="22"/>
        </w:rPr>
        <w:t>ę</w:t>
      </w:r>
      <w:r w:rsidRPr="004268CA">
        <w:rPr>
          <w:rFonts w:ascii="Calibri" w:hAnsi="Calibri" w:cs="Arial"/>
          <w:sz w:val="22"/>
          <w:szCs w:val="22"/>
        </w:rPr>
        <w:t>dne do zrealizowania zamówienia z nale</w:t>
      </w:r>
      <w:r w:rsidRPr="004268CA">
        <w:rPr>
          <w:rFonts w:ascii="Calibri" w:eastAsia="TimesNewRoman" w:hAnsi="Calibri" w:cs="Arial"/>
          <w:sz w:val="22"/>
          <w:szCs w:val="22"/>
        </w:rPr>
        <w:t>ż</w:t>
      </w:r>
      <w:r w:rsidRPr="004268CA">
        <w:rPr>
          <w:rFonts w:ascii="Calibri" w:hAnsi="Calibri" w:cs="Arial"/>
          <w:sz w:val="22"/>
          <w:szCs w:val="22"/>
        </w:rPr>
        <w:t>yt</w:t>
      </w:r>
      <w:r w:rsidRPr="004268CA">
        <w:rPr>
          <w:rFonts w:ascii="Calibri" w:eastAsia="TimesNewRoman" w:hAnsi="Calibri" w:cs="Arial"/>
          <w:sz w:val="22"/>
          <w:szCs w:val="22"/>
        </w:rPr>
        <w:t xml:space="preserve">ą </w:t>
      </w:r>
      <w:r w:rsidRPr="004268CA">
        <w:rPr>
          <w:rFonts w:ascii="Calibri" w:hAnsi="Calibri" w:cs="Arial"/>
          <w:sz w:val="22"/>
          <w:szCs w:val="22"/>
        </w:rPr>
        <w:t>staranno</w:t>
      </w:r>
      <w:r w:rsidRPr="004268CA">
        <w:rPr>
          <w:rFonts w:ascii="Calibri" w:eastAsia="TimesNewRoman" w:hAnsi="Calibri" w:cs="Arial"/>
          <w:sz w:val="22"/>
          <w:szCs w:val="22"/>
        </w:rPr>
        <w:t>ś</w:t>
      </w:r>
      <w:r w:rsidRPr="004268CA">
        <w:rPr>
          <w:rFonts w:ascii="Calibri" w:hAnsi="Calibri" w:cs="Arial"/>
          <w:sz w:val="22"/>
          <w:szCs w:val="22"/>
        </w:rPr>
        <w:t>ci</w:t>
      </w:r>
      <w:r w:rsidRPr="004268CA">
        <w:rPr>
          <w:rFonts w:ascii="Calibri" w:eastAsia="TimesNewRoman" w:hAnsi="Calibri" w:cs="Arial"/>
          <w:sz w:val="22"/>
          <w:szCs w:val="22"/>
        </w:rPr>
        <w:t xml:space="preserve">ą </w:t>
      </w:r>
      <w:r w:rsidRPr="004268CA">
        <w:rPr>
          <w:rFonts w:ascii="Calibri" w:hAnsi="Calibri" w:cs="Arial"/>
          <w:sz w:val="22"/>
          <w:szCs w:val="22"/>
        </w:rPr>
        <w:t>i zgodnie z wymaganiami okre</w:t>
      </w:r>
      <w:r w:rsidRPr="004268CA">
        <w:rPr>
          <w:rFonts w:ascii="Calibri" w:eastAsia="TimesNewRoman" w:hAnsi="Calibri" w:cs="Arial"/>
          <w:sz w:val="22"/>
          <w:szCs w:val="22"/>
        </w:rPr>
        <w:t>ś</w:t>
      </w:r>
      <w:r w:rsidRPr="004268CA">
        <w:rPr>
          <w:rFonts w:ascii="Calibri" w:hAnsi="Calibri" w:cs="Arial"/>
          <w:sz w:val="22"/>
          <w:szCs w:val="22"/>
        </w:rPr>
        <w:t>lonymi w </w:t>
      </w:r>
      <w:r w:rsidRPr="00DE3AA1">
        <w:rPr>
          <w:rFonts w:ascii="Calibri" w:hAnsi="Calibri" w:cs="Arial"/>
          <w:bCs/>
          <w:sz w:val="22"/>
          <w:szCs w:val="22"/>
        </w:rPr>
        <w:t>Zapytaniu ofertowym</w:t>
      </w:r>
      <w:r w:rsidRPr="00DE3AA1">
        <w:rPr>
          <w:rFonts w:ascii="Calibri" w:hAnsi="Calibri" w:cs="Arial"/>
          <w:sz w:val="22"/>
          <w:szCs w:val="22"/>
        </w:rPr>
        <w:t xml:space="preserve"> </w:t>
      </w:r>
      <w:r w:rsidRPr="004268CA">
        <w:rPr>
          <w:rFonts w:ascii="Calibri" w:hAnsi="Calibri" w:cs="Arial"/>
          <w:sz w:val="22"/>
          <w:szCs w:val="22"/>
        </w:rPr>
        <w:t>.</w:t>
      </w:r>
    </w:p>
    <w:p w14:paraId="5DA359FF" w14:textId="77777777" w:rsidR="00100377" w:rsidRPr="004268CA" w:rsidRDefault="00100377" w:rsidP="009D0FF6">
      <w:pPr>
        <w:pStyle w:val="Tekstpodstawowy"/>
        <w:numPr>
          <w:ilvl w:val="0"/>
          <w:numId w:val="32"/>
        </w:numPr>
        <w:suppressAutoHyphens w:val="0"/>
        <w:autoSpaceDN/>
        <w:spacing w:after="0"/>
        <w:textAlignment w:val="auto"/>
        <w:rPr>
          <w:rFonts w:ascii="Calibri" w:hAnsi="Calibri" w:cs="Arial"/>
          <w:bCs/>
          <w:sz w:val="22"/>
          <w:szCs w:val="22"/>
          <w:vertAlign w:val="superscript"/>
        </w:rPr>
      </w:pPr>
      <w:r w:rsidRPr="004268CA">
        <w:rPr>
          <w:rFonts w:ascii="Calibri" w:hAnsi="Calibri" w:cs="Arial"/>
          <w:sz w:val="22"/>
          <w:szCs w:val="22"/>
        </w:rPr>
        <w:t xml:space="preserve">Oświadczamy, że zobowiązujemy się, w przypadku wyboru naszej oferty, do zawarcia umowy na określonych w </w:t>
      </w:r>
      <w:r>
        <w:rPr>
          <w:rFonts w:ascii="Calibri" w:hAnsi="Calibri" w:cs="Arial"/>
          <w:sz w:val="22"/>
          <w:szCs w:val="22"/>
        </w:rPr>
        <w:t>Zapytaniu</w:t>
      </w:r>
      <w:r w:rsidRPr="004268CA">
        <w:rPr>
          <w:rFonts w:ascii="Calibri" w:hAnsi="Calibri" w:cs="Arial"/>
          <w:sz w:val="22"/>
          <w:szCs w:val="22"/>
        </w:rPr>
        <w:t xml:space="preserve"> warunkach, w miejscu i terminie wyznaczonym przez Zamawiającego.</w:t>
      </w:r>
    </w:p>
    <w:p w14:paraId="5EC0773B" w14:textId="77777777" w:rsidR="00100377" w:rsidRPr="004268CA" w:rsidRDefault="00100377" w:rsidP="009D0FF6">
      <w:pPr>
        <w:pStyle w:val="Standardpol"/>
        <w:numPr>
          <w:ilvl w:val="0"/>
          <w:numId w:val="32"/>
        </w:numPr>
        <w:tabs>
          <w:tab w:val="clear" w:pos="0"/>
        </w:tabs>
        <w:suppressAutoHyphens w:val="0"/>
        <w:spacing w:before="0" w:after="0" w:line="276" w:lineRule="auto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bCs/>
          <w:sz w:val="22"/>
          <w:szCs w:val="22"/>
        </w:rPr>
        <w:lastRenderedPageBreak/>
        <w:t xml:space="preserve">Oświadczamy, że </w:t>
      </w:r>
      <w:r>
        <w:rPr>
          <w:rFonts w:ascii="Calibri" w:hAnsi="Calibri" w:cs="Arial"/>
          <w:bCs/>
          <w:sz w:val="22"/>
          <w:szCs w:val="22"/>
        </w:rPr>
        <w:t xml:space="preserve">jesteśmy </w:t>
      </w:r>
      <w:r w:rsidRPr="004268CA">
        <w:rPr>
          <w:rFonts w:ascii="Calibri" w:hAnsi="Calibri" w:cs="Arial"/>
          <w:bCs/>
          <w:sz w:val="22"/>
          <w:szCs w:val="22"/>
        </w:rPr>
        <w:t>związani niniejszą ofertą przez czas wskazany w Zapytaniu ofertowym.</w:t>
      </w:r>
    </w:p>
    <w:p w14:paraId="18AB0C58" w14:textId="0F3F3AA5" w:rsidR="00100377" w:rsidRDefault="00100377" w:rsidP="009D0FF6">
      <w:pPr>
        <w:pStyle w:val="Standardpol"/>
        <w:numPr>
          <w:ilvl w:val="0"/>
          <w:numId w:val="32"/>
        </w:numPr>
        <w:tabs>
          <w:tab w:val="clear" w:pos="0"/>
        </w:tabs>
        <w:suppressAutoHyphens w:val="0"/>
        <w:spacing w:before="0" w:after="0" w:line="276" w:lineRule="auto"/>
        <w:rPr>
          <w:rFonts w:ascii="Calibri" w:hAnsi="Calibri" w:cs="Arial"/>
          <w:bCs/>
          <w:sz w:val="22"/>
          <w:szCs w:val="22"/>
        </w:rPr>
      </w:pPr>
      <w:r w:rsidRPr="004268CA">
        <w:rPr>
          <w:rFonts w:ascii="Calibri" w:hAnsi="Calibri" w:cs="Arial"/>
          <w:bCs/>
          <w:sz w:val="22"/>
          <w:szCs w:val="22"/>
        </w:rPr>
        <w:t xml:space="preserve">Oświadczamy, że spełniamy wszystkie warunki określone w </w:t>
      </w:r>
      <w:r w:rsidRPr="00DE3AA1">
        <w:rPr>
          <w:rFonts w:ascii="Calibri" w:hAnsi="Calibri" w:cs="Arial"/>
          <w:bCs/>
          <w:sz w:val="22"/>
          <w:szCs w:val="22"/>
        </w:rPr>
        <w:t xml:space="preserve">Zapytaniu ofertowym </w:t>
      </w:r>
      <w:r w:rsidRPr="004268CA">
        <w:rPr>
          <w:rFonts w:ascii="Calibri" w:hAnsi="Calibri" w:cs="Arial"/>
          <w:bCs/>
          <w:sz w:val="22"/>
          <w:szCs w:val="22"/>
        </w:rPr>
        <w:t>oraz złożymy wszystkie wymagane dokumenty potwierdzające spełnianie tych warunków.</w:t>
      </w:r>
    </w:p>
    <w:p w14:paraId="07B99779" w14:textId="438B0612" w:rsidR="00496257" w:rsidRDefault="00496257" w:rsidP="009D0FF6">
      <w:pPr>
        <w:pStyle w:val="Standardpol"/>
        <w:numPr>
          <w:ilvl w:val="0"/>
          <w:numId w:val="32"/>
        </w:numPr>
        <w:tabs>
          <w:tab w:val="clear" w:pos="0"/>
        </w:tabs>
        <w:suppressAutoHyphens w:val="0"/>
        <w:spacing w:before="0" w:after="0" w:line="276" w:lineRule="auto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Oświadczamy iż  Pan/Pani _________________ będzie pełnić funkcje</w:t>
      </w:r>
      <w:r w:rsidR="00185C14">
        <w:rPr>
          <w:rFonts w:ascii="Calibri" w:hAnsi="Calibri" w:cs="Arial"/>
          <w:bCs/>
          <w:sz w:val="22"/>
          <w:szCs w:val="22"/>
        </w:rPr>
        <w:t xml:space="preserve"> </w:t>
      </w:r>
      <w:r w:rsidR="00185C14" w:rsidRPr="00185C14">
        <w:rPr>
          <w:rFonts w:asciiTheme="minorHAnsi" w:hAnsiTheme="minorHAnsi" w:cstheme="minorHAnsi"/>
          <w:b/>
          <w:bCs/>
          <w:sz w:val="22"/>
          <w:szCs w:val="22"/>
        </w:rPr>
        <w:t>Administrator</w:t>
      </w:r>
      <w:r w:rsidR="00185C14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185C14" w:rsidRPr="00185C14">
        <w:rPr>
          <w:rFonts w:asciiTheme="minorHAnsi" w:hAnsiTheme="minorHAnsi" w:cstheme="minorHAnsi"/>
          <w:b/>
          <w:bCs/>
          <w:sz w:val="22"/>
          <w:szCs w:val="22"/>
        </w:rPr>
        <w:t xml:space="preserve"> systemów</w:t>
      </w:r>
      <w:r>
        <w:rPr>
          <w:rFonts w:ascii="Calibri" w:hAnsi="Calibri" w:cs="Arial"/>
          <w:bCs/>
          <w:sz w:val="22"/>
          <w:szCs w:val="22"/>
        </w:rPr>
        <w:t xml:space="preserve"> oraz posiada doświadczenie zawodowe </w:t>
      </w:r>
      <w:r w:rsidR="00BE49CF">
        <w:rPr>
          <w:rFonts w:ascii="Calibri" w:hAnsi="Calibri" w:cs="Arial"/>
          <w:bCs/>
          <w:sz w:val="22"/>
          <w:szCs w:val="22"/>
        </w:rPr>
        <w:t xml:space="preserve">oraz kwalifikacje zawodowe </w:t>
      </w:r>
      <w:r>
        <w:rPr>
          <w:rFonts w:ascii="Calibri" w:hAnsi="Calibri" w:cs="Arial"/>
          <w:bCs/>
          <w:sz w:val="22"/>
          <w:szCs w:val="22"/>
        </w:rPr>
        <w:t>wskazane w zapytaniu.</w:t>
      </w:r>
    </w:p>
    <w:p w14:paraId="6281E6E3" w14:textId="77777777" w:rsidR="0065749A" w:rsidRPr="004268CA" w:rsidRDefault="0065749A" w:rsidP="0065749A">
      <w:pPr>
        <w:pStyle w:val="Standardpol"/>
        <w:tabs>
          <w:tab w:val="clear" w:pos="0"/>
        </w:tabs>
        <w:suppressAutoHyphens w:val="0"/>
        <w:spacing w:before="0" w:after="0" w:line="276" w:lineRule="auto"/>
        <w:rPr>
          <w:rFonts w:ascii="Calibri" w:hAnsi="Calibri" w:cs="Arial"/>
          <w:bCs/>
          <w:sz w:val="22"/>
          <w:szCs w:val="22"/>
        </w:rPr>
      </w:pPr>
    </w:p>
    <w:p w14:paraId="750553BF" w14:textId="77777777" w:rsidR="00100377" w:rsidRPr="004268CA" w:rsidRDefault="00100377" w:rsidP="009D0FF6">
      <w:pPr>
        <w:pStyle w:val="Standardpol"/>
        <w:numPr>
          <w:ilvl w:val="0"/>
          <w:numId w:val="32"/>
        </w:numPr>
        <w:tabs>
          <w:tab w:val="clear" w:pos="0"/>
        </w:tabs>
        <w:suppressAutoHyphens w:val="0"/>
        <w:spacing w:before="0" w:after="0" w:line="276" w:lineRule="auto"/>
        <w:jc w:val="left"/>
        <w:rPr>
          <w:rFonts w:ascii="Calibri" w:hAnsi="Calibri" w:cs="Arial"/>
          <w:bCs/>
          <w:sz w:val="22"/>
          <w:szCs w:val="22"/>
        </w:rPr>
      </w:pPr>
      <w:r w:rsidRPr="004268CA">
        <w:rPr>
          <w:rFonts w:ascii="Calibri" w:hAnsi="Calibri" w:cs="Arial"/>
          <w:bCs/>
          <w:sz w:val="22"/>
          <w:szCs w:val="22"/>
        </w:rPr>
        <w:t>Zastrzeżenie Wykonawcy:</w:t>
      </w:r>
    </w:p>
    <w:p w14:paraId="686AC709" w14:textId="77777777" w:rsidR="00100377" w:rsidRPr="004268CA" w:rsidRDefault="00100377" w:rsidP="00100377">
      <w:pPr>
        <w:pStyle w:val="Standardpol"/>
        <w:tabs>
          <w:tab w:val="clear" w:pos="0"/>
          <w:tab w:val="left" w:pos="284"/>
        </w:tabs>
        <w:suppressAutoHyphens w:val="0"/>
        <w:spacing w:before="0" w:after="0"/>
        <w:ind w:left="360" w:right="47"/>
        <w:jc w:val="left"/>
        <w:rPr>
          <w:rFonts w:ascii="Calibri" w:hAnsi="Calibri" w:cs="Arial"/>
          <w:bCs/>
          <w:sz w:val="22"/>
          <w:szCs w:val="22"/>
          <w:lang w:eastAsia="pl-PL"/>
        </w:rPr>
      </w:pPr>
      <w:r w:rsidRPr="004268CA">
        <w:rPr>
          <w:rFonts w:ascii="Calibri" w:hAnsi="Calibri" w:cs="Arial"/>
          <w:bCs/>
          <w:sz w:val="22"/>
          <w:szCs w:val="22"/>
          <w:lang w:eastAsia="pl-PL"/>
        </w:rPr>
        <w:t>Niniejszym informujemy, iż informacje składające się na ofertę zawarte na stronach od …….do …….. stanowią tajemnicę przedsiębiorstwa w rozumieniu przepisów Ustawy o zwalczaniu nieuczciwej konkurencji i jako takie nie mogą być ogólnie udostępniane</w:t>
      </w:r>
    </w:p>
    <w:p w14:paraId="0FEE5FA9" w14:textId="77777777" w:rsidR="00100377" w:rsidRPr="004268CA" w:rsidRDefault="00100377" w:rsidP="00100377">
      <w:pPr>
        <w:tabs>
          <w:tab w:val="left" w:pos="680"/>
        </w:tabs>
        <w:jc w:val="both"/>
        <w:rPr>
          <w:rFonts w:ascii="Calibri" w:hAnsi="Calibri" w:cs="Arial"/>
          <w:bCs/>
          <w:i/>
          <w:sz w:val="22"/>
          <w:szCs w:val="22"/>
        </w:rPr>
      </w:pPr>
    </w:p>
    <w:p w14:paraId="46D88D64" w14:textId="77777777" w:rsidR="00100377" w:rsidRPr="004268CA" w:rsidRDefault="00100377" w:rsidP="009D0FF6">
      <w:pPr>
        <w:numPr>
          <w:ilvl w:val="0"/>
          <w:numId w:val="32"/>
        </w:numPr>
        <w:tabs>
          <w:tab w:val="left" w:pos="680"/>
          <w:tab w:val="left" w:pos="9072"/>
        </w:tabs>
        <w:suppressAutoHyphens w:val="0"/>
        <w:autoSpaceDN/>
        <w:jc w:val="both"/>
        <w:textAlignment w:val="auto"/>
        <w:rPr>
          <w:rFonts w:ascii="Calibri" w:hAnsi="Calibri" w:cs="Arial"/>
          <w:bCs/>
          <w:sz w:val="22"/>
          <w:szCs w:val="22"/>
        </w:rPr>
      </w:pP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 xml:space="preserve">Nazwy podmiotów, na których zasoby powołuję się </w:t>
      </w:r>
      <w:r>
        <w:rPr>
          <w:rFonts w:ascii="Calibri" w:hAnsi="Calibri" w:cs="Arial"/>
          <w:snapToGrid w:val="0"/>
          <w:sz w:val="22"/>
          <w:szCs w:val="22"/>
          <w:lang w:eastAsia="zh-CN"/>
        </w:rPr>
        <w:t>Wykonawca</w:t>
      </w: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>, w celu wykazania spełniania warunków udziału w postępowaniu</w:t>
      </w:r>
      <w:r>
        <w:rPr>
          <w:rFonts w:ascii="Calibri" w:hAnsi="Calibri" w:cs="Arial"/>
          <w:snapToGrid w:val="0"/>
          <w:sz w:val="22"/>
          <w:szCs w:val="22"/>
          <w:lang w:eastAsia="zh-CN"/>
        </w:rPr>
        <w:t xml:space="preserve"> określone w pkt. 5.2  Zapytania ofertowego</w:t>
      </w: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 xml:space="preserve"> (</w:t>
      </w:r>
      <w:r w:rsidRPr="004268CA">
        <w:rPr>
          <w:rFonts w:ascii="Calibri" w:hAnsi="Calibri" w:cs="Arial"/>
          <w:i/>
          <w:snapToGrid w:val="0"/>
          <w:sz w:val="22"/>
          <w:szCs w:val="22"/>
          <w:lang w:eastAsia="zh-CN"/>
        </w:rPr>
        <w:t>jeśli dotyczy</w:t>
      </w: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>):</w:t>
      </w:r>
    </w:p>
    <w:p w14:paraId="7CB51B9A" w14:textId="77777777" w:rsidR="00100377" w:rsidRPr="004268CA" w:rsidRDefault="00100377" w:rsidP="00100377">
      <w:pPr>
        <w:widowControl w:val="0"/>
        <w:tabs>
          <w:tab w:val="left" w:pos="9072"/>
        </w:tabs>
        <w:ind w:left="778" w:right="-366"/>
        <w:jc w:val="both"/>
        <w:rPr>
          <w:rFonts w:ascii="Calibri" w:hAnsi="Calibri" w:cs="Arial"/>
          <w:snapToGrid w:val="0"/>
          <w:sz w:val="22"/>
          <w:szCs w:val="22"/>
          <w:lang w:eastAsia="zh-CN"/>
        </w:rPr>
      </w:pP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>……………………………………………………………………………………………… …………………………………………………………………………………………….</w:t>
      </w:r>
    </w:p>
    <w:p w14:paraId="4AF0E0D3" w14:textId="77777777" w:rsidR="00100377" w:rsidRPr="004268CA" w:rsidRDefault="00100377" w:rsidP="00100377">
      <w:pPr>
        <w:widowControl w:val="0"/>
        <w:ind w:left="426" w:right="-366" w:firstLine="352"/>
        <w:jc w:val="both"/>
        <w:rPr>
          <w:rFonts w:ascii="Calibri" w:hAnsi="Calibri" w:cs="Arial"/>
          <w:snapToGrid w:val="0"/>
          <w:sz w:val="22"/>
          <w:szCs w:val="22"/>
          <w:lang w:eastAsia="zh-CN"/>
        </w:rPr>
      </w:pP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 xml:space="preserve">……………………………………………………………………………………………… </w:t>
      </w:r>
    </w:p>
    <w:p w14:paraId="6AA00D15" w14:textId="77777777" w:rsidR="00100377" w:rsidRPr="00E35FB9" w:rsidRDefault="00100377" w:rsidP="00100377">
      <w:pPr>
        <w:tabs>
          <w:tab w:val="left" w:pos="-1440"/>
          <w:tab w:val="left" w:pos="-720"/>
          <w:tab w:val="left" w:pos="-464"/>
        </w:tabs>
        <w:snapToGrid w:val="0"/>
        <w:spacing w:line="276" w:lineRule="auto"/>
        <w:ind w:left="720"/>
        <w:rPr>
          <w:rFonts w:ascii="Calibri" w:hAnsi="Calibri" w:cs="Arial"/>
          <w:bCs/>
          <w:kern w:val="1"/>
          <w:sz w:val="22"/>
          <w:szCs w:val="22"/>
          <w:lang w:eastAsia="ar-SA"/>
        </w:rPr>
      </w:pPr>
    </w:p>
    <w:p w14:paraId="1922D23F" w14:textId="77777777" w:rsidR="00100377" w:rsidRPr="004268CA" w:rsidRDefault="00100377" w:rsidP="009D0FF6">
      <w:pPr>
        <w:numPr>
          <w:ilvl w:val="0"/>
          <w:numId w:val="32"/>
        </w:numPr>
        <w:tabs>
          <w:tab w:val="left" w:pos="0"/>
        </w:tabs>
        <w:suppressAutoHyphens w:val="0"/>
        <w:autoSpaceDN/>
        <w:jc w:val="both"/>
        <w:textAlignment w:val="auto"/>
        <w:rPr>
          <w:rFonts w:ascii="Calibri" w:hAnsi="Calibri"/>
          <w:bCs/>
          <w:sz w:val="22"/>
          <w:szCs w:val="22"/>
        </w:rPr>
      </w:pPr>
      <w:r w:rsidRPr="004268CA">
        <w:rPr>
          <w:rFonts w:ascii="Calibri" w:hAnsi="Calibri" w:cs="Arial"/>
          <w:bCs/>
          <w:sz w:val="22"/>
          <w:szCs w:val="22"/>
        </w:rPr>
        <w:t>Oświadczam że wszystkie zapisane strony mojej oferty wraz z załącznikami są  ponumerowane i  cała oferta składa się z ............. stron</w:t>
      </w:r>
      <w:r w:rsidRPr="004268CA">
        <w:rPr>
          <w:rFonts w:ascii="Calibri" w:hAnsi="Calibri"/>
          <w:bCs/>
          <w:sz w:val="22"/>
          <w:szCs w:val="22"/>
        </w:rPr>
        <w:t xml:space="preserve">. </w:t>
      </w:r>
    </w:p>
    <w:p w14:paraId="67E878C6" w14:textId="77777777" w:rsidR="00100377" w:rsidRDefault="00100377" w:rsidP="00100377">
      <w:pPr>
        <w:tabs>
          <w:tab w:val="left" w:pos="0"/>
        </w:tabs>
        <w:ind w:left="360"/>
        <w:jc w:val="both"/>
        <w:rPr>
          <w:rFonts w:ascii="Calibri" w:hAnsi="Calibri"/>
          <w:bCs/>
          <w:sz w:val="22"/>
          <w:szCs w:val="22"/>
        </w:rPr>
      </w:pPr>
    </w:p>
    <w:p w14:paraId="5C6E457B" w14:textId="77777777" w:rsidR="00100377" w:rsidRPr="004268CA" w:rsidRDefault="00100377" w:rsidP="009D0FF6">
      <w:pPr>
        <w:numPr>
          <w:ilvl w:val="0"/>
          <w:numId w:val="32"/>
        </w:numPr>
        <w:tabs>
          <w:tab w:val="left" w:pos="0"/>
        </w:tabs>
        <w:suppressAutoHyphens w:val="0"/>
        <w:autoSpaceDN/>
        <w:jc w:val="both"/>
        <w:textAlignment w:val="auto"/>
        <w:rPr>
          <w:rFonts w:ascii="Calibri" w:hAnsi="Calibri" w:cs="Arial"/>
          <w:bCs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Zał</w:t>
      </w:r>
      <w:r w:rsidRPr="004268CA">
        <w:rPr>
          <w:rFonts w:ascii="Calibri" w:eastAsia="TimesNewRoman" w:hAnsi="Calibri" w:cs="Arial"/>
          <w:sz w:val="22"/>
          <w:szCs w:val="22"/>
        </w:rPr>
        <w:t>ą</w:t>
      </w:r>
      <w:r w:rsidRPr="004268CA">
        <w:rPr>
          <w:rFonts w:ascii="Calibri" w:hAnsi="Calibri" w:cs="Arial"/>
          <w:sz w:val="22"/>
          <w:szCs w:val="22"/>
        </w:rPr>
        <w:t>cznikami do niniejszego formularza, stanowi</w:t>
      </w:r>
      <w:r w:rsidRPr="004268CA">
        <w:rPr>
          <w:rFonts w:ascii="Calibri" w:eastAsia="TimesNewRoman" w:hAnsi="Calibri" w:cs="Arial"/>
          <w:sz w:val="22"/>
          <w:szCs w:val="22"/>
        </w:rPr>
        <w:t>ą</w:t>
      </w:r>
      <w:r w:rsidRPr="004268CA">
        <w:rPr>
          <w:rFonts w:ascii="Calibri" w:hAnsi="Calibri" w:cs="Arial"/>
          <w:sz w:val="22"/>
          <w:szCs w:val="22"/>
        </w:rPr>
        <w:t>cymi integraln</w:t>
      </w:r>
      <w:r w:rsidRPr="004268CA">
        <w:rPr>
          <w:rFonts w:ascii="Calibri" w:eastAsia="TimesNewRoman" w:hAnsi="Calibri" w:cs="Arial"/>
          <w:sz w:val="22"/>
          <w:szCs w:val="22"/>
        </w:rPr>
        <w:t xml:space="preserve">ą </w:t>
      </w:r>
      <w:r w:rsidRPr="004268CA">
        <w:rPr>
          <w:rFonts w:ascii="Calibri" w:hAnsi="Calibri" w:cs="Arial"/>
          <w:sz w:val="22"/>
          <w:szCs w:val="22"/>
        </w:rPr>
        <w:t>cz</w:t>
      </w:r>
      <w:r w:rsidRPr="004268CA">
        <w:rPr>
          <w:rFonts w:ascii="Calibri" w:eastAsia="TimesNewRoman" w:hAnsi="Calibri" w:cs="Arial"/>
          <w:sz w:val="22"/>
          <w:szCs w:val="22"/>
        </w:rPr>
        <w:t xml:space="preserve">ęść </w:t>
      </w:r>
      <w:r w:rsidRPr="004268CA">
        <w:rPr>
          <w:rFonts w:ascii="Calibri" w:hAnsi="Calibri" w:cs="Arial"/>
          <w:sz w:val="22"/>
          <w:szCs w:val="22"/>
        </w:rPr>
        <w:t>oferty, s</w:t>
      </w:r>
      <w:r w:rsidRPr="004268CA">
        <w:rPr>
          <w:rFonts w:ascii="Calibri" w:eastAsia="TimesNewRoman" w:hAnsi="Calibri" w:cs="Arial"/>
          <w:sz w:val="22"/>
          <w:szCs w:val="22"/>
        </w:rPr>
        <w:t>ą</w:t>
      </w:r>
      <w:r w:rsidRPr="004268CA">
        <w:rPr>
          <w:rFonts w:ascii="Calibri" w:hAnsi="Calibri" w:cs="Arial"/>
          <w:sz w:val="22"/>
          <w:szCs w:val="22"/>
        </w:rPr>
        <w:t>:</w:t>
      </w:r>
    </w:p>
    <w:p w14:paraId="0D6C5BB3" w14:textId="77777777" w:rsidR="00100377" w:rsidRPr="004268CA" w:rsidRDefault="00100377" w:rsidP="00100377">
      <w:pPr>
        <w:autoSpaceDE w:val="0"/>
        <w:adjustRightInd w:val="0"/>
        <w:spacing w:line="360" w:lineRule="auto"/>
        <w:ind w:left="360"/>
        <w:jc w:val="both"/>
        <w:rPr>
          <w:rFonts w:ascii="Calibri" w:hAnsi="Calibri" w:cs="Arial"/>
          <w:sz w:val="22"/>
          <w:szCs w:val="22"/>
        </w:rPr>
      </w:pPr>
    </w:p>
    <w:p w14:paraId="1106979B" w14:textId="77777777" w:rsidR="00100377" w:rsidRPr="003932B2" w:rsidRDefault="00100377" w:rsidP="009D0FF6">
      <w:pPr>
        <w:numPr>
          <w:ilvl w:val="0"/>
          <w:numId w:val="33"/>
        </w:numPr>
        <w:suppressAutoHyphens w:val="0"/>
        <w:autoSpaceDE w:val="0"/>
        <w:adjustRightInd w:val="0"/>
        <w:spacing w:line="360" w:lineRule="auto"/>
        <w:textAlignment w:val="auto"/>
        <w:rPr>
          <w:rFonts w:ascii="Calibri" w:hAnsi="Calibri" w:cs="Arial"/>
          <w:sz w:val="22"/>
          <w:szCs w:val="22"/>
        </w:rPr>
      </w:pPr>
      <w:r w:rsidRPr="003932B2">
        <w:rPr>
          <w:rFonts w:ascii="Calibri" w:hAnsi="Calibri" w:cs="Arial"/>
          <w:sz w:val="22"/>
          <w:szCs w:val="22"/>
        </w:rPr>
        <w:t xml:space="preserve">Oświadczenie wg załącznika nr.2 do </w:t>
      </w:r>
      <w:r>
        <w:rPr>
          <w:rFonts w:ascii="Calibri" w:hAnsi="Calibri" w:cs="Arial"/>
          <w:sz w:val="22"/>
          <w:szCs w:val="22"/>
        </w:rPr>
        <w:t>Zapytania ofertowego</w:t>
      </w:r>
    </w:p>
    <w:p w14:paraId="44F2C3EA" w14:textId="77777777" w:rsidR="00100377" w:rsidRPr="003932B2" w:rsidRDefault="00100377" w:rsidP="009D0FF6">
      <w:pPr>
        <w:numPr>
          <w:ilvl w:val="0"/>
          <w:numId w:val="33"/>
        </w:numPr>
        <w:suppressAutoHyphens w:val="0"/>
        <w:autoSpaceDE w:val="0"/>
        <w:adjustRightInd w:val="0"/>
        <w:spacing w:line="360" w:lineRule="auto"/>
        <w:textAlignment w:val="auto"/>
        <w:rPr>
          <w:rFonts w:ascii="Calibri" w:hAnsi="Calibri" w:cs="Arial"/>
          <w:sz w:val="22"/>
          <w:szCs w:val="22"/>
        </w:rPr>
      </w:pPr>
      <w:r w:rsidRPr="003932B2">
        <w:rPr>
          <w:rFonts w:ascii="Calibri" w:hAnsi="Calibri" w:cs="Arial"/>
          <w:sz w:val="22"/>
          <w:szCs w:val="22"/>
        </w:rPr>
        <w:t>Oświadczenie wg załącznika nr.3 do</w:t>
      </w:r>
      <w:r>
        <w:rPr>
          <w:rFonts w:ascii="Calibri" w:hAnsi="Calibri" w:cs="Arial"/>
          <w:sz w:val="22"/>
          <w:szCs w:val="22"/>
        </w:rPr>
        <w:t xml:space="preserve"> Zapytania ofertowego</w:t>
      </w:r>
      <w:r w:rsidRPr="003932B2">
        <w:rPr>
          <w:rFonts w:ascii="Calibri" w:hAnsi="Calibri" w:cs="Arial"/>
          <w:sz w:val="22"/>
          <w:szCs w:val="22"/>
        </w:rPr>
        <w:t xml:space="preserve"> </w:t>
      </w:r>
    </w:p>
    <w:p w14:paraId="63720493" w14:textId="52C5E6F3" w:rsidR="0065749A" w:rsidRPr="0065749A" w:rsidRDefault="0065749A" w:rsidP="009D0FF6">
      <w:pPr>
        <w:pStyle w:val="Akapitzlist"/>
        <w:numPr>
          <w:ilvl w:val="0"/>
          <w:numId w:val="33"/>
        </w:numPr>
        <w:autoSpaceDE w:val="0"/>
        <w:adjustRightInd w:val="0"/>
        <w:spacing w:line="360" w:lineRule="auto"/>
        <w:rPr>
          <w:rFonts w:cs="Arial"/>
        </w:rPr>
      </w:pPr>
      <w:r w:rsidRPr="0065749A">
        <w:rPr>
          <w:rFonts w:cs="Arial"/>
        </w:rPr>
        <w:t>Wykaz osób wg. załącznika nr.</w:t>
      </w:r>
      <w:r>
        <w:rPr>
          <w:rFonts w:cs="Arial"/>
        </w:rPr>
        <w:t>4</w:t>
      </w:r>
      <w:r w:rsidRPr="0065749A">
        <w:rPr>
          <w:rFonts w:cs="Arial"/>
        </w:rPr>
        <w:t xml:space="preserve"> do Zapytania ofertowego </w:t>
      </w:r>
    </w:p>
    <w:p w14:paraId="71C6B4CB" w14:textId="25BD1F99" w:rsidR="00100377" w:rsidRPr="0065749A" w:rsidRDefault="001776B8" w:rsidP="009D0FF6">
      <w:pPr>
        <w:pStyle w:val="Akapitzlist"/>
        <w:numPr>
          <w:ilvl w:val="0"/>
          <w:numId w:val="33"/>
        </w:numPr>
        <w:autoSpaceDE w:val="0"/>
        <w:adjustRightInd w:val="0"/>
        <w:spacing w:line="360" w:lineRule="auto"/>
        <w:jc w:val="both"/>
        <w:rPr>
          <w:rFonts w:cs="Arial"/>
        </w:rPr>
      </w:pPr>
      <w:r w:rsidRPr="0065749A">
        <w:rPr>
          <w:rFonts w:cs="Arial"/>
        </w:rPr>
        <w:t>_________________________________________________</w:t>
      </w:r>
    </w:p>
    <w:p w14:paraId="401C6AE3" w14:textId="77777777" w:rsidR="00100377" w:rsidRPr="004268CA" w:rsidRDefault="00100377" w:rsidP="00100377">
      <w:pPr>
        <w:widowControl w:val="0"/>
        <w:ind w:left="360"/>
        <w:contextualSpacing/>
        <w:jc w:val="both"/>
        <w:rPr>
          <w:rFonts w:ascii="Calibri" w:eastAsia="Lucida Sans Unicode" w:hAnsi="Calibri" w:cs="Arial"/>
          <w:kern w:val="3"/>
          <w:sz w:val="22"/>
          <w:szCs w:val="22"/>
        </w:rPr>
      </w:pPr>
    </w:p>
    <w:p w14:paraId="1D3D561E" w14:textId="77777777" w:rsidR="00100377" w:rsidRPr="004268CA" w:rsidRDefault="00100377" w:rsidP="00100377">
      <w:pPr>
        <w:widowControl w:val="0"/>
        <w:ind w:left="360"/>
        <w:contextualSpacing/>
        <w:jc w:val="both"/>
        <w:rPr>
          <w:rFonts w:ascii="Calibri" w:eastAsia="Lucida Sans Unicode" w:hAnsi="Calibri" w:cs="Arial"/>
          <w:kern w:val="3"/>
          <w:sz w:val="22"/>
          <w:szCs w:val="22"/>
        </w:rPr>
      </w:pPr>
    </w:p>
    <w:p w14:paraId="551D7398" w14:textId="77777777" w:rsidR="00100377" w:rsidRPr="004268CA" w:rsidRDefault="00100377" w:rsidP="00100377">
      <w:pPr>
        <w:pStyle w:val="Standardpol"/>
        <w:tabs>
          <w:tab w:val="clear" w:pos="0"/>
          <w:tab w:val="left" w:pos="284"/>
        </w:tabs>
        <w:suppressAutoHyphens w:val="0"/>
        <w:spacing w:before="0" w:after="0" w:line="276" w:lineRule="auto"/>
        <w:ind w:left="360" w:right="-299"/>
        <w:jc w:val="left"/>
        <w:rPr>
          <w:rFonts w:ascii="Calibri" w:hAnsi="Calibri" w:cs="Arial"/>
          <w:bCs/>
          <w:sz w:val="22"/>
          <w:szCs w:val="22"/>
        </w:rPr>
      </w:pPr>
    </w:p>
    <w:p w14:paraId="65E87EFC" w14:textId="77777777" w:rsidR="00100377" w:rsidRPr="004268CA" w:rsidRDefault="00100377" w:rsidP="00100377">
      <w:pPr>
        <w:pStyle w:val="Standardpol"/>
        <w:tabs>
          <w:tab w:val="clear" w:pos="0"/>
          <w:tab w:val="left" w:pos="284"/>
        </w:tabs>
        <w:suppressAutoHyphens w:val="0"/>
        <w:spacing w:before="0" w:after="0" w:line="276" w:lineRule="auto"/>
        <w:ind w:right="-299"/>
        <w:jc w:val="left"/>
        <w:rPr>
          <w:rFonts w:ascii="Calibri" w:hAnsi="Calibri" w:cs="Arial"/>
          <w:bCs/>
          <w:kern w:val="0"/>
          <w:sz w:val="22"/>
          <w:szCs w:val="22"/>
          <w:lang w:eastAsia="pl-PL"/>
        </w:rPr>
      </w:pPr>
    </w:p>
    <w:p w14:paraId="0EDD3641" w14:textId="77777777" w:rsidR="00B31B2F" w:rsidRDefault="00B31B2F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14:paraId="01779575" w14:textId="77777777" w:rsidR="0065749A" w:rsidRDefault="0065749A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14:paraId="0DBDB062" w14:textId="77777777" w:rsidR="0065749A" w:rsidRDefault="0065749A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14:paraId="2CF25124" w14:textId="77777777" w:rsidR="0065749A" w:rsidRPr="004268CA" w:rsidRDefault="0065749A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14:paraId="57771395" w14:textId="77777777" w:rsidR="00B31B2F" w:rsidRPr="00B42FD0" w:rsidRDefault="00B31B2F" w:rsidP="00B31B2F">
      <w:pPr>
        <w:pStyle w:val="Standard"/>
        <w:spacing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……………………………dnia …………………. r.                                                                        ……………………………………………..                                                                                                           </w:t>
      </w:r>
    </w:p>
    <w:p w14:paraId="0E372F45" w14:textId="77777777" w:rsidR="00B31B2F" w:rsidRPr="004268CA" w:rsidRDefault="00B31B2F" w:rsidP="00B31B2F">
      <w:pPr>
        <w:pStyle w:val="Standard"/>
        <w:spacing w:line="360" w:lineRule="auto"/>
        <w:rPr>
          <w:rFonts w:ascii="Calibri" w:hAnsi="Calibri" w:cs="Arial"/>
          <w:sz w:val="16"/>
          <w:szCs w:val="16"/>
        </w:rPr>
      </w:pPr>
      <w:r w:rsidRPr="004268CA">
        <w:rPr>
          <w:rFonts w:ascii="Calibri" w:hAnsi="Calibri" w:cs="Arial"/>
          <w:i/>
          <w:sz w:val="16"/>
          <w:szCs w:val="16"/>
        </w:rPr>
        <w:t>(miejscowość)</w:t>
      </w: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Pr="004268CA">
        <w:rPr>
          <w:rFonts w:ascii="Calibri" w:hAnsi="Calibri" w:cs="Arial"/>
          <w:sz w:val="16"/>
          <w:szCs w:val="16"/>
        </w:rPr>
        <w:t xml:space="preserve">Podpis (podpisy) osób uprawnionych </w:t>
      </w:r>
    </w:p>
    <w:p w14:paraId="761D325F" w14:textId="77777777" w:rsidR="00B31B2F" w:rsidRDefault="00B31B2F" w:rsidP="00B31B2F">
      <w:pPr>
        <w:spacing w:line="276" w:lineRule="auto"/>
        <w:rPr>
          <w:rFonts w:ascii="Calibri" w:hAnsi="Calibri" w:cs="Arial"/>
          <w:sz w:val="16"/>
          <w:szCs w:val="16"/>
        </w:rPr>
      </w:pPr>
    </w:p>
    <w:p w14:paraId="59224B37" w14:textId="77777777" w:rsidR="00B31B2F" w:rsidRPr="00100377" w:rsidRDefault="00B31B2F" w:rsidP="00B31B2F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4268CA">
        <w:rPr>
          <w:rFonts w:ascii="Calibri" w:hAnsi="Calibri" w:cs="Arial"/>
          <w:sz w:val="16"/>
          <w:szCs w:val="16"/>
        </w:rPr>
        <w:t xml:space="preserve">                   </w:t>
      </w:r>
      <w:r>
        <w:rPr>
          <w:rFonts w:ascii="Calibri" w:hAnsi="Calibri" w:cs="Arial"/>
          <w:sz w:val="16"/>
          <w:szCs w:val="16"/>
        </w:rPr>
        <w:t xml:space="preserve">     </w:t>
      </w:r>
      <w:r w:rsidRPr="004268CA">
        <w:rPr>
          <w:rFonts w:ascii="Calibri" w:hAnsi="Calibri" w:cs="Arial"/>
          <w:sz w:val="16"/>
          <w:szCs w:val="16"/>
        </w:rPr>
        <w:t xml:space="preserve">                                                           </w:t>
      </w:r>
      <w:r>
        <w:rPr>
          <w:rFonts w:ascii="Calibri" w:hAnsi="Calibri" w:cs="Arial"/>
          <w:sz w:val="16"/>
          <w:szCs w:val="16"/>
        </w:rPr>
        <w:t xml:space="preserve">  </w:t>
      </w:r>
      <w:r w:rsidRPr="004268CA">
        <w:rPr>
          <w:rFonts w:ascii="Calibri" w:hAnsi="Calibri" w:cs="Arial"/>
          <w:sz w:val="16"/>
          <w:szCs w:val="16"/>
        </w:rPr>
        <w:t xml:space="preserve">  </w:t>
      </w:r>
      <w:r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</w:t>
      </w:r>
      <w:r w:rsidRPr="004268CA">
        <w:rPr>
          <w:rFonts w:ascii="Calibri" w:hAnsi="Calibri" w:cs="Arial"/>
          <w:sz w:val="16"/>
          <w:szCs w:val="16"/>
        </w:rPr>
        <w:t>do reprezentowania wykonawcy</w:t>
      </w:r>
    </w:p>
    <w:p w14:paraId="16AA10FA" w14:textId="77777777" w:rsidR="00100377" w:rsidRDefault="00100377" w:rsidP="00100377">
      <w:pPr>
        <w:pStyle w:val="Standard"/>
        <w:spacing w:line="360" w:lineRule="auto"/>
        <w:ind w:left="5664" w:firstLine="708"/>
        <w:jc w:val="both"/>
        <w:rPr>
          <w:rFonts w:ascii="Calibri" w:hAnsi="Calibri"/>
        </w:rPr>
      </w:pPr>
    </w:p>
    <w:p w14:paraId="155A0A2F" w14:textId="77777777" w:rsidR="00100377" w:rsidRDefault="00100377" w:rsidP="00100377">
      <w:pPr>
        <w:pStyle w:val="Standard"/>
        <w:spacing w:line="360" w:lineRule="auto"/>
        <w:ind w:left="5664" w:firstLine="708"/>
        <w:jc w:val="both"/>
        <w:rPr>
          <w:rFonts w:ascii="Calibri" w:hAnsi="Calibri"/>
        </w:rPr>
      </w:pPr>
    </w:p>
    <w:p w14:paraId="3A456BDD" w14:textId="77777777" w:rsidR="00100377" w:rsidRPr="002D089E" w:rsidRDefault="00100377" w:rsidP="00100377">
      <w:pPr>
        <w:pStyle w:val="Standard"/>
        <w:spacing w:line="360" w:lineRule="auto"/>
        <w:ind w:left="5664" w:firstLine="708"/>
        <w:jc w:val="both"/>
        <w:rPr>
          <w:rFonts w:ascii="Calibri" w:hAnsi="Calibri"/>
        </w:rPr>
      </w:pPr>
    </w:p>
    <w:p w14:paraId="1447DF5F" w14:textId="77777777" w:rsidR="00100377" w:rsidRPr="002D089E" w:rsidRDefault="00100377" w:rsidP="00100377">
      <w:pPr>
        <w:pStyle w:val="Standard"/>
        <w:spacing w:line="360" w:lineRule="auto"/>
        <w:jc w:val="both"/>
        <w:rPr>
          <w:rFonts w:ascii="Calibri" w:hAnsi="Calibri"/>
        </w:rPr>
      </w:pPr>
      <w:r w:rsidRPr="002D089E">
        <w:rPr>
          <w:rFonts w:ascii="Calibri" w:hAnsi="Calibri"/>
        </w:rPr>
        <w:t>*Niepotrzebne skreślić</w:t>
      </w:r>
    </w:p>
    <w:p w14:paraId="3CEB6342" w14:textId="77777777" w:rsidR="00100377" w:rsidRPr="001949FA" w:rsidRDefault="00100377" w:rsidP="00100377">
      <w:pPr>
        <w:pStyle w:val="Standard"/>
        <w:jc w:val="right"/>
        <w:rPr>
          <w:rFonts w:ascii="Calibri" w:hAnsi="Calibri"/>
        </w:rPr>
      </w:pPr>
      <w:r>
        <w:rPr>
          <w:rFonts w:ascii="Calibri" w:hAnsi="Calibri" w:cs="Arial"/>
          <w:b/>
        </w:rPr>
        <w:br w:type="page"/>
      </w:r>
    </w:p>
    <w:p w14:paraId="2D4BAAA0" w14:textId="1FDC4359" w:rsidR="00100377" w:rsidRPr="001949FA" w:rsidRDefault="00B31B2F" w:rsidP="00100377">
      <w:pPr>
        <w:pStyle w:val="Akapitzlist1"/>
        <w:spacing w:line="360" w:lineRule="auto"/>
        <w:ind w:left="0"/>
        <w:jc w:val="right"/>
        <w:rPr>
          <w:sz w:val="20"/>
          <w:szCs w:val="20"/>
        </w:rPr>
      </w:pPr>
      <w:r>
        <w:rPr>
          <w:rFonts w:cs="Arial"/>
          <w:b/>
          <w:noProof/>
          <w:u w:val="single"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4D63E77" wp14:editId="651101CD">
                <wp:simplePos x="0" y="0"/>
                <wp:positionH relativeFrom="column">
                  <wp:posOffset>5715</wp:posOffset>
                </wp:positionH>
                <wp:positionV relativeFrom="paragraph">
                  <wp:posOffset>13970</wp:posOffset>
                </wp:positionV>
                <wp:extent cx="2263140" cy="1132840"/>
                <wp:effectExtent l="0" t="0" r="22860" b="1016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140" cy="113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71B85" w14:textId="77777777" w:rsidR="00D419E4" w:rsidRPr="006A042D" w:rsidRDefault="00D419E4" w:rsidP="00100377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9579150" w14:textId="77777777" w:rsidR="00D419E4" w:rsidRPr="006A042D" w:rsidRDefault="00D419E4" w:rsidP="00100377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6F6E754A" w14:textId="77777777" w:rsidR="00D419E4" w:rsidRPr="006A042D" w:rsidRDefault="00D419E4" w:rsidP="00100377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7B967FCE" w14:textId="77777777" w:rsidR="00D419E4" w:rsidRPr="006A042D" w:rsidRDefault="00D419E4" w:rsidP="00100377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57B1FFA4" w14:textId="77777777" w:rsidR="00D419E4" w:rsidRPr="006A042D" w:rsidRDefault="00D419E4" w:rsidP="00100377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62A90F84" w14:textId="77777777" w:rsidR="00D419E4" w:rsidRDefault="00D419E4" w:rsidP="00100377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                       </w:t>
                            </w:r>
                          </w:p>
                          <w:p w14:paraId="6FD6C1F2" w14:textId="77777777" w:rsidR="00D419E4" w:rsidRDefault="00D419E4" w:rsidP="00100377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AC52C19" w14:textId="7F155124" w:rsidR="00D419E4" w:rsidRPr="006A042D" w:rsidRDefault="00D419E4" w:rsidP="00100377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>Pieczątka wykonawcy</w:t>
                            </w: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/ lub dane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D63E7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45pt;margin-top:1.1pt;width:178.2pt;height:89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">
                <v:textbox>
                  <w:txbxContent>
                    <w:p w14:paraId="2A271B85" w14:textId="77777777" w:rsidR="00D419E4" w:rsidRPr="006A042D" w:rsidRDefault="00D419E4" w:rsidP="00100377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9579150" w14:textId="77777777" w:rsidR="00D419E4" w:rsidRPr="006A042D" w:rsidRDefault="00D419E4" w:rsidP="00100377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6F6E754A" w14:textId="77777777" w:rsidR="00D419E4" w:rsidRPr="006A042D" w:rsidRDefault="00D419E4" w:rsidP="00100377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7B967FCE" w14:textId="77777777" w:rsidR="00D419E4" w:rsidRPr="006A042D" w:rsidRDefault="00D419E4" w:rsidP="00100377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57B1FFA4" w14:textId="77777777" w:rsidR="00D419E4" w:rsidRPr="006A042D" w:rsidRDefault="00D419E4" w:rsidP="00100377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62A90F84" w14:textId="77777777" w:rsidR="00D419E4" w:rsidRDefault="00D419E4" w:rsidP="00100377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                       </w:t>
                      </w:r>
                    </w:p>
                    <w:p w14:paraId="6FD6C1F2" w14:textId="77777777" w:rsidR="00D419E4" w:rsidRDefault="00D419E4" w:rsidP="00100377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AC52C19" w14:textId="7F155124" w:rsidR="00D419E4" w:rsidRPr="006A042D" w:rsidRDefault="00D419E4" w:rsidP="00100377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>Pieczątka wykonawcy</w:t>
                      </w: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/ lub dane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00377" w:rsidRPr="001949FA">
        <w:rPr>
          <w:sz w:val="20"/>
          <w:szCs w:val="20"/>
        </w:rPr>
        <w:t>Załącznik Nr2 do Zapytania ofertowego</w:t>
      </w:r>
    </w:p>
    <w:p w14:paraId="4ADD9930" w14:textId="77777777" w:rsidR="00100377" w:rsidRDefault="00100377" w:rsidP="00100377">
      <w:pPr>
        <w:pStyle w:val="Standard"/>
        <w:jc w:val="right"/>
        <w:rPr>
          <w:rFonts w:ascii="Arial" w:hAnsi="Arial" w:cs="Arial"/>
          <w:b/>
        </w:rPr>
      </w:pPr>
    </w:p>
    <w:p w14:paraId="324A90D8" w14:textId="77777777" w:rsidR="00100377" w:rsidRPr="002E22B5" w:rsidRDefault="00100377" w:rsidP="00100377">
      <w:pPr>
        <w:pStyle w:val="Standard"/>
        <w:jc w:val="right"/>
        <w:rPr>
          <w:rFonts w:ascii="Arial" w:hAnsi="Arial" w:cs="Arial"/>
          <w:b/>
        </w:rPr>
      </w:pPr>
    </w:p>
    <w:p w14:paraId="71A3701A" w14:textId="1112F8B7" w:rsidR="00100377" w:rsidRDefault="00100377" w:rsidP="00100377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14:paraId="26109A25" w14:textId="77777777" w:rsidR="00100377" w:rsidRDefault="00100377" w:rsidP="00100377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14:paraId="65F64B4A" w14:textId="77777777" w:rsidR="00100377" w:rsidRDefault="00100377" w:rsidP="00100377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14:paraId="34B34B85" w14:textId="6F39E98B" w:rsidR="00100377" w:rsidRPr="00AC7C21" w:rsidRDefault="00100377" w:rsidP="00100377">
      <w:pPr>
        <w:pStyle w:val="Standard"/>
        <w:spacing w:after="120" w:line="360" w:lineRule="auto"/>
        <w:jc w:val="center"/>
        <w:rPr>
          <w:rFonts w:ascii="Calibri" w:hAnsi="Calibri"/>
          <w:sz w:val="24"/>
          <w:szCs w:val="24"/>
        </w:rPr>
      </w:pPr>
      <w:r w:rsidRPr="00AC7C21">
        <w:rPr>
          <w:rFonts w:ascii="Calibri" w:hAnsi="Calibri" w:cs="Arial"/>
          <w:b/>
          <w:sz w:val="24"/>
          <w:szCs w:val="24"/>
          <w:u w:val="single"/>
        </w:rPr>
        <w:t xml:space="preserve">Oświadczenie </w:t>
      </w:r>
      <w:r w:rsidR="006D05FD">
        <w:rPr>
          <w:rFonts w:ascii="Calibri" w:hAnsi="Calibri" w:cs="Arial"/>
          <w:b/>
          <w:sz w:val="24"/>
          <w:szCs w:val="24"/>
          <w:u w:val="single"/>
        </w:rPr>
        <w:t>W</w:t>
      </w:r>
      <w:r w:rsidRPr="00AC7C21">
        <w:rPr>
          <w:rFonts w:ascii="Calibri" w:hAnsi="Calibri" w:cs="Arial"/>
          <w:b/>
          <w:sz w:val="24"/>
          <w:szCs w:val="24"/>
          <w:u w:val="single"/>
        </w:rPr>
        <w:t>ykonawcy</w:t>
      </w:r>
    </w:p>
    <w:p w14:paraId="44164936" w14:textId="4F9186AD" w:rsidR="00C638AC" w:rsidRPr="00A17EE3" w:rsidRDefault="00100377" w:rsidP="00A17EE3">
      <w:pPr>
        <w:rPr>
          <w:rFonts w:asciiTheme="minorHAnsi" w:hAnsiTheme="minorHAnsi" w:cstheme="minorHAnsi"/>
          <w:sz w:val="22"/>
          <w:szCs w:val="22"/>
        </w:rPr>
      </w:pPr>
      <w:r w:rsidRPr="00A17EE3">
        <w:rPr>
          <w:rFonts w:ascii="Calibri" w:hAnsi="Calibri" w:cs="Arial"/>
          <w:iCs/>
          <w:sz w:val="22"/>
          <w:szCs w:val="22"/>
        </w:rPr>
        <w:t>stanowiące wstępne potwierdzenie, że wykonawca nie podlega wykluczeniu z postępowania</w:t>
      </w:r>
      <w:r w:rsidRPr="00A17EE3">
        <w:rPr>
          <w:rFonts w:ascii="Calibri" w:hAnsi="Calibri" w:cs="Arial"/>
          <w:sz w:val="22"/>
          <w:szCs w:val="22"/>
        </w:rPr>
        <w:t xml:space="preserve"> pn. </w:t>
      </w:r>
      <w:r w:rsidR="00A17EE3" w:rsidRPr="00A17EE3">
        <w:rPr>
          <w:rFonts w:asciiTheme="minorHAnsi" w:hAnsiTheme="minorHAnsi" w:cstheme="minorHAnsi"/>
          <w:sz w:val="22"/>
          <w:szCs w:val="22"/>
        </w:rPr>
        <w:t>Świadczenie usług wsparcia i utrzymania systemów IT ramach realizacji projektu</w:t>
      </w:r>
      <w:r w:rsidR="00A17EE3">
        <w:rPr>
          <w:rFonts w:asciiTheme="minorHAnsi" w:hAnsiTheme="minorHAnsi" w:cstheme="minorHAnsi"/>
          <w:sz w:val="22"/>
          <w:szCs w:val="22"/>
        </w:rPr>
        <w:t xml:space="preserve"> </w:t>
      </w:r>
      <w:r w:rsidR="00A17EE3" w:rsidRPr="00A17EE3">
        <w:rPr>
          <w:rFonts w:asciiTheme="minorHAnsi" w:hAnsiTheme="minorHAnsi" w:cstheme="minorHAnsi"/>
          <w:b/>
          <w:bCs/>
          <w:sz w:val="22"/>
          <w:szCs w:val="22"/>
        </w:rPr>
        <w:t>„</w:t>
      </w:r>
      <w:proofErr w:type="spellStart"/>
      <w:r w:rsidR="00A17EE3" w:rsidRPr="00A17EE3">
        <w:rPr>
          <w:rFonts w:asciiTheme="minorHAnsi" w:hAnsiTheme="minorHAnsi" w:cstheme="minorHAnsi"/>
          <w:sz w:val="22"/>
          <w:szCs w:val="22"/>
        </w:rPr>
        <w:t>Cyberbezpieczny</w:t>
      </w:r>
      <w:proofErr w:type="spellEnd"/>
      <w:r w:rsidR="00A17EE3" w:rsidRPr="00A17EE3">
        <w:rPr>
          <w:rFonts w:asciiTheme="minorHAnsi" w:hAnsiTheme="minorHAnsi" w:cstheme="minorHAnsi"/>
          <w:sz w:val="22"/>
          <w:szCs w:val="22"/>
        </w:rPr>
        <w:t xml:space="preserve"> Samorząd”  w Gminie Ryjewo</w:t>
      </w:r>
      <w:r w:rsidR="00A17EE3">
        <w:rPr>
          <w:rFonts w:asciiTheme="minorHAnsi" w:hAnsiTheme="minorHAnsi" w:cstheme="minorHAnsi"/>
          <w:sz w:val="22"/>
          <w:szCs w:val="22"/>
        </w:rPr>
        <w:t xml:space="preserve"> </w:t>
      </w:r>
      <w:r w:rsidR="00C638AC" w:rsidRPr="00A17EE3">
        <w:rPr>
          <w:rFonts w:asciiTheme="minorHAnsi" w:hAnsiTheme="minorHAnsi" w:cstheme="minorHAnsi"/>
          <w:b/>
          <w:bCs/>
          <w:sz w:val="22"/>
          <w:szCs w:val="22"/>
        </w:rPr>
        <w:t>, znak sprawy</w:t>
      </w:r>
      <w:r w:rsidR="0040305C" w:rsidRPr="0040305C">
        <w:rPr>
          <w:rFonts w:asciiTheme="minorHAnsi" w:hAnsiTheme="minorHAnsi" w:cstheme="minorHAnsi"/>
          <w:sz w:val="22"/>
          <w:szCs w:val="22"/>
        </w:rPr>
        <w:t xml:space="preserve"> </w:t>
      </w:r>
      <w:r w:rsidR="0040305C" w:rsidRPr="00D206AE">
        <w:rPr>
          <w:rFonts w:asciiTheme="minorHAnsi" w:hAnsiTheme="minorHAnsi" w:cstheme="minorHAnsi"/>
          <w:sz w:val="22"/>
          <w:szCs w:val="22"/>
        </w:rPr>
        <w:t>ZP.Z.271.9.2024</w:t>
      </w:r>
    </w:p>
    <w:p w14:paraId="08D30F91" w14:textId="26037BDA" w:rsidR="00100377" w:rsidRPr="00A17EE3" w:rsidRDefault="00100377" w:rsidP="00C638AC">
      <w:pPr>
        <w:rPr>
          <w:rFonts w:ascii="Calibri" w:eastAsia="TTE17FFBD0t00" w:hAnsi="Calibri"/>
          <w:b/>
          <w:bCs/>
          <w:sz w:val="22"/>
          <w:szCs w:val="22"/>
        </w:rPr>
      </w:pPr>
    </w:p>
    <w:p w14:paraId="0589D1A2" w14:textId="2CD6F12C" w:rsidR="00100377" w:rsidRDefault="00100377" w:rsidP="00100377">
      <w:pPr>
        <w:spacing w:before="100" w:beforeAutospacing="1" w:after="100" w:afterAutospacing="1"/>
        <w:jc w:val="both"/>
        <w:rPr>
          <w:rFonts w:ascii="Calibri" w:hAnsi="Calibri" w:cs="Calibri"/>
          <w:sz w:val="22"/>
          <w:szCs w:val="22"/>
        </w:rPr>
      </w:pPr>
      <w:r w:rsidRPr="00795035">
        <w:rPr>
          <w:rFonts w:ascii="Calibri" w:hAnsi="Calibri" w:cs="Calibri"/>
          <w:b/>
          <w:sz w:val="22"/>
          <w:szCs w:val="22"/>
        </w:rPr>
        <w:t>1.</w:t>
      </w:r>
      <w:r w:rsidRPr="004268CA">
        <w:rPr>
          <w:rFonts w:ascii="Calibri" w:hAnsi="Calibri" w:cs="Calibri"/>
          <w:sz w:val="22"/>
          <w:szCs w:val="22"/>
        </w:rPr>
        <w:t xml:space="preserve"> W celu uniknięcia konfliktu interesów, zamówienie nie może być udzielone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</w:t>
      </w:r>
      <w:r w:rsidR="008F1CD9">
        <w:rPr>
          <w:rFonts w:ascii="Calibri" w:hAnsi="Calibri" w:cs="Calibri"/>
          <w:sz w:val="22"/>
          <w:szCs w:val="22"/>
        </w:rPr>
        <w:t xml:space="preserve"> </w:t>
      </w:r>
      <w:r w:rsidRPr="004268CA">
        <w:rPr>
          <w:rFonts w:ascii="Calibri" w:hAnsi="Calibri" w:cs="Calibri"/>
          <w:sz w:val="22"/>
          <w:szCs w:val="22"/>
        </w:rPr>
        <w:t>a wykonawcą, polegające w szczególności na:</w:t>
      </w:r>
    </w:p>
    <w:p w14:paraId="210BD6D5" w14:textId="77777777" w:rsidR="006034D4" w:rsidRPr="003145BC" w:rsidRDefault="006034D4" w:rsidP="006034D4">
      <w:pPr>
        <w:suppressAutoHyphens w:val="0"/>
        <w:autoSpaceDE w:val="0"/>
        <w:adjustRightInd w:val="0"/>
        <w:jc w:val="both"/>
        <w:rPr>
          <w:rFonts w:ascii="Calibri" w:hAnsi="Calibri" w:cs="Arial"/>
          <w:sz w:val="22"/>
          <w:szCs w:val="22"/>
        </w:rPr>
      </w:pPr>
      <w:r w:rsidRPr="003145BC">
        <w:rPr>
          <w:rFonts w:ascii="Calibri" w:hAnsi="Calibri" w:cs="Arial"/>
          <w:sz w:val="22"/>
          <w:szCs w:val="22"/>
        </w:rPr>
        <w:t>a) uczestniczeniu w spółce jako wspólnik spółki cywilnej lub spółki osobowej,</w:t>
      </w:r>
    </w:p>
    <w:p w14:paraId="5E3D7342" w14:textId="77777777" w:rsidR="006034D4" w:rsidRPr="00EE6A8D" w:rsidRDefault="006034D4" w:rsidP="006034D4">
      <w:pPr>
        <w:suppressAutoHyphens w:val="0"/>
        <w:autoSpaceDE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E6A8D">
        <w:rPr>
          <w:rFonts w:asciiTheme="minorHAnsi" w:hAnsiTheme="minorHAnsi" w:cstheme="minorHAnsi"/>
          <w:sz w:val="22"/>
          <w:szCs w:val="22"/>
        </w:rPr>
        <w:t>b) posiadaniu co najmniej 10% udziałów lub akcji, o ile niższy próg nie wynika z przepisów prawa .</w:t>
      </w:r>
    </w:p>
    <w:p w14:paraId="767B888F" w14:textId="77777777" w:rsidR="006034D4" w:rsidRPr="00EE6A8D" w:rsidRDefault="006034D4" w:rsidP="006034D4">
      <w:pPr>
        <w:suppressAutoHyphens w:val="0"/>
        <w:autoSpaceDE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E6A8D">
        <w:rPr>
          <w:rFonts w:asciiTheme="minorHAnsi" w:hAnsiTheme="minorHAnsi" w:cstheme="minorHAnsi"/>
          <w:sz w:val="22"/>
          <w:szCs w:val="22"/>
        </w:rPr>
        <w:t>c) pełnieniu funkcji członka organu nadzorczego lub zarządzającego, prokurenta, pełnomocnika,</w:t>
      </w:r>
    </w:p>
    <w:p w14:paraId="7C32D121" w14:textId="77777777" w:rsidR="006034D4" w:rsidRPr="00EE6A8D" w:rsidRDefault="006034D4" w:rsidP="006034D4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sz w:val="22"/>
          <w:szCs w:val="22"/>
        </w:rPr>
      </w:pPr>
      <w:r w:rsidRPr="00EE6A8D">
        <w:rPr>
          <w:rFonts w:asciiTheme="minorHAnsi" w:hAnsiTheme="minorHAnsi" w:cstheme="minorHAnsi"/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kurateli, albo pozostawaniu we wspólnym pożyciu z wykonawcą, jego zastępcą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E6A8D">
        <w:rPr>
          <w:rFonts w:asciiTheme="minorHAnsi" w:hAnsiTheme="minorHAnsi" w:cstheme="minorHAnsi"/>
          <w:sz w:val="22"/>
          <w:szCs w:val="22"/>
        </w:rPr>
        <w:t>prawnym lub członkami organów zarządzających lub organów nadzorczych</w:t>
      </w:r>
    </w:p>
    <w:p w14:paraId="448DD081" w14:textId="77777777" w:rsidR="006034D4" w:rsidRPr="00EE6A8D" w:rsidRDefault="006034D4" w:rsidP="006034D4">
      <w:pPr>
        <w:suppressAutoHyphens w:val="0"/>
        <w:autoSpaceDE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E6A8D">
        <w:rPr>
          <w:rFonts w:asciiTheme="minorHAnsi" w:hAnsiTheme="minorHAnsi" w:cstheme="minorHAnsi"/>
          <w:sz w:val="22"/>
          <w:szCs w:val="22"/>
        </w:rPr>
        <w:t>wykonawców ubiegających się o udzielenie zamówienia</w:t>
      </w:r>
    </w:p>
    <w:p w14:paraId="0F84C5E6" w14:textId="77777777" w:rsidR="006034D4" w:rsidRPr="00EE6A8D" w:rsidRDefault="006034D4" w:rsidP="006034D4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</w:t>
      </w:r>
      <w:r w:rsidRPr="00EE6A8D">
        <w:rPr>
          <w:rFonts w:asciiTheme="minorHAnsi" w:hAnsiTheme="minorHAnsi" w:cstheme="minorHAnsi"/>
          <w:sz w:val="22"/>
          <w:szCs w:val="22"/>
        </w:rPr>
        <w:t xml:space="preserve">) z </w:t>
      </w:r>
      <w:r>
        <w:rPr>
          <w:rFonts w:asciiTheme="minorHAnsi" w:hAnsiTheme="minorHAnsi" w:cstheme="minorHAnsi"/>
          <w:sz w:val="22"/>
          <w:szCs w:val="22"/>
        </w:rPr>
        <w:t xml:space="preserve">Wykonawcą </w:t>
      </w:r>
      <w:r w:rsidRPr="00EE6A8D">
        <w:rPr>
          <w:rFonts w:asciiTheme="minorHAnsi" w:hAnsiTheme="minorHAnsi" w:cstheme="minorHAnsi"/>
          <w:sz w:val="22"/>
          <w:szCs w:val="22"/>
        </w:rPr>
        <w:t>w takim stosunku prawnym lub faktycznym, że istnieje uzasadniona wątpliwość co do ich bezstronności lub niezależności w związku z postępowaniem o udzielenie zamówienia.</w:t>
      </w:r>
    </w:p>
    <w:p w14:paraId="73A8C4A5" w14:textId="77777777" w:rsidR="006034D4" w:rsidRPr="003145BC" w:rsidRDefault="006034D4" w:rsidP="006034D4">
      <w:pPr>
        <w:suppressAutoHyphens w:val="0"/>
        <w:autoSpaceDE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14:paraId="4E31AE41" w14:textId="77777777" w:rsidR="00100377" w:rsidRPr="004268CA" w:rsidRDefault="00100377" w:rsidP="00100377">
      <w:pPr>
        <w:pStyle w:val="Tekstpodstawowywcity"/>
        <w:spacing w:line="276" w:lineRule="auto"/>
        <w:ind w:left="0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o</w:t>
      </w:r>
      <w:r w:rsidRPr="004268CA">
        <w:rPr>
          <w:rFonts w:ascii="Calibri" w:hAnsi="Calibri" w:cs="Calibri"/>
          <w:b/>
          <w:color w:val="000000"/>
          <w:sz w:val="22"/>
          <w:szCs w:val="22"/>
        </w:rPr>
        <w:t>świadczam, iż nie podlegam wykluczeniu z postępowania na podstawie ww. zależności  i powiązań.</w:t>
      </w:r>
    </w:p>
    <w:p w14:paraId="33F7CD00" w14:textId="60A69BCC" w:rsidR="00100377" w:rsidRPr="006934FB" w:rsidRDefault="00100377" w:rsidP="006934FB">
      <w:pPr>
        <w:pStyle w:val="Standard"/>
        <w:spacing w:line="360" w:lineRule="auto"/>
        <w:jc w:val="both"/>
        <w:rPr>
          <w:rFonts w:ascii="Calibri" w:hAnsi="Calibri" w:cs="Arial"/>
          <w:i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</w:p>
    <w:p w14:paraId="4480420E" w14:textId="77777777" w:rsidR="00100377" w:rsidRPr="004268CA" w:rsidRDefault="00100377" w:rsidP="00100377">
      <w:pPr>
        <w:pStyle w:val="Akapitzlist1"/>
        <w:spacing w:line="360" w:lineRule="auto"/>
        <w:ind w:left="0"/>
        <w:rPr>
          <w:rFonts w:cs="Arial"/>
        </w:rPr>
      </w:pPr>
      <w:r w:rsidRPr="004268CA">
        <w:rPr>
          <w:rFonts w:cs="Calibri"/>
          <w:b/>
        </w:rPr>
        <w:t>2.</w:t>
      </w:r>
      <w:r w:rsidRPr="004268CA">
        <w:rPr>
          <w:rFonts w:cs="Arial"/>
          <w:b/>
        </w:rPr>
        <w:t xml:space="preserve"> Jednocześnie oświadczam</w:t>
      </w:r>
      <w:r w:rsidRPr="004268CA">
        <w:rPr>
          <w:rFonts w:cs="Arial"/>
        </w:rPr>
        <w:t xml:space="preserve"> , że nie podlegam wykluczeniu z postępowania na podstawie </w:t>
      </w:r>
      <w:r>
        <w:rPr>
          <w:rFonts w:cs="Arial"/>
        </w:rPr>
        <w:t>zapisów pkt.5.1.2  Zapytania ofertowego</w:t>
      </w:r>
      <w:r w:rsidRPr="004268CA">
        <w:rPr>
          <w:rFonts w:cs="Arial"/>
        </w:rPr>
        <w:t>.</w:t>
      </w:r>
    </w:p>
    <w:p w14:paraId="0772F0C0" w14:textId="77777777" w:rsidR="00100377" w:rsidRPr="004268CA" w:rsidRDefault="00100377" w:rsidP="00100377">
      <w:pPr>
        <w:pStyle w:val="Akapitzlist1"/>
        <w:spacing w:line="360" w:lineRule="auto"/>
        <w:ind w:left="0"/>
        <w:rPr>
          <w:rFonts w:cs="Arial"/>
        </w:rPr>
      </w:pPr>
    </w:p>
    <w:p w14:paraId="5F8AAB2C" w14:textId="77777777" w:rsidR="00100377" w:rsidRPr="004268CA" w:rsidRDefault="00100377" w:rsidP="00100377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14:paraId="65D5A461" w14:textId="42CF426C" w:rsidR="00100377" w:rsidRPr="00B42FD0" w:rsidRDefault="00100377" w:rsidP="00100377">
      <w:pPr>
        <w:pStyle w:val="Standard"/>
        <w:spacing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……………………………dnia …………………. r.      </w:t>
      </w:r>
      <w:r w:rsidR="00AC7C21">
        <w:rPr>
          <w:rFonts w:ascii="Calibri" w:hAnsi="Calibri" w:cs="Arial"/>
        </w:rPr>
        <w:t xml:space="preserve">                                                                  ……………………………………………..</w:t>
      </w:r>
      <w:r>
        <w:rPr>
          <w:rFonts w:ascii="Calibri" w:hAnsi="Calibri" w:cs="Arial"/>
        </w:rPr>
        <w:t xml:space="preserve">                                                                                                           </w:t>
      </w:r>
    </w:p>
    <w:p w14:paraId="500FFE92" w14:textId="7D377E7A" w:rsidR="00100377" w:rsidRPr="004268CA" w:rsidRDefault="00100377" w:rsidP="00100377">
      <w:pPr>
        <w:pStyle w:val="Standard"/>
        <w:spacing w:line="360" w:lineRule="auto"/>
        <w:rPr>
          <w:rFonts w:ascii="Calibri" w:hAnsi="Calibri" w:cs="Arial"/>
          <w:sz w:val="16"/>
          <w:szCs w:val="16"/>
        </w:rPr>
      </w:pPr>
      <w:r w:rsidRPr="004268CA">
        <w:rPr>
          <w:rFonts w:ascii="Calibri" w:hAnsi="Calibri" w:cs="Arial"/>
          <w:i/>
          <w:sz w:val="16"/>
          <w:szCs w:val="16"/>
        </w:rPr>
        <w:t>(miejscowość)</w:t>
      </w: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Pr="004268CA">
        <w:rPr>
          <w:rFonts w:ascii="Calibri" w:hAnsi="Calibri" w:cs="Arial"/>
          <w:sz w:val="16"/>
          <w:szCs w:val="16"/>
        </w:rPr>
        <w:t xml:space="preserve">Podpis (podpisy) osób uprawnionych </w:t>
      </w:r>
    </w:p>
    <w:p w14:paraId="10A5FF02" w14:textId="77777777" w:rsidR="00100377" w:rsidRDefault="00100377" w:rsidP="00100377">
      <w:pPr>
        <w:spacing w:line="276" w:lineRule="auto"/>
        <w:rPr>
          <w:rFonts w:ascii="Calibri" w:hAnsi="Calibri" w:cs="Arial"/>
          <w:sz w:val="16"/>
          <w:szCs w:val="16"/>
        </w:rPr>
      </w:pPr>
    </w:p>
    <w:p w14:paraId="4D1A32ED" w14:textId="0BA7B79A" w:rsidR="00100377" w:rsidRPr="00100377" w:rsidRDefault="00100377" w:rsidP="00100377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4268CA">
        <w:rPr>
          <w:rFonts w:ascii="Calibri" w:hAnsi="Calibri" w:cs="Arial"/>
          <w:sz w:val="16"/>
          <w:szCs w:val="16"/>
        </w:rPr>
        <w:t xml:space="preserve">                   </w:t>
      </w:r>
      <w:r>
        <w:rPr>
          <w:rFonts w:ascii="Calibri" w:hAnsi="Calibri" w:cs="Arial"/>
          <w:sz w:val="16"/>
          <w:szCs w:val="16"/>
        </w:rPr>
        <w:t xml:space="preserve">     </w:t>
      </w:r>
      <w:r w:rsidRPr="004268CA">
        <w:rPr>
          <w:rFonts w:ascii="Calibri" w:hAnsi="Calibri" w:cs="Arial"/>
          <w:sz w:val="16"/>
          <w:szCs w:val="16"/>
        </w:rPr>
        <w:t xml:space="preserve">                                                           </w:t>
      </w:r>
      <w:r w:rsidR="00AC7C21">
        <w:rPr>
          <w:rFonts w:ascii="Calibri" w:hAnsi="Calibri" w:cs="Arial"/>
          <w:sz w:val="16"/>
          <w:szCs w:val="16"/>
        </w:rPr>
        <w:t xml:space="preserve">  </w:t>
      </w:r>
      <w:r w:rsidRPr="004268CA">
        <w:rPr>
          <w:rFonts w:ascii="Calibri" w:hAnsi="Calibri" w:cs="Arial"/>
          <w:sz w:val="16"/>
          <w:szCs w:val="16"/>
        </w:rPr>
        <w:t xml:space="preserve">  </w:t>
      </w:r>
      <w:r w:rsidR="00AC7C21"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</w:t>
      </w:r>
      <w:r w:rsidRPr="004268CA">
        <w:rPr>
          <w:rFonts w:ascii="Calibri" w:hAnsi="Calibri" w:cs="Arial"/>
          <w:sz w:val="16"/>
          <w:szCs w:val="16"/>
        </w:rPr>
        <w:t>do reprezentowania wykonawcy</w:t>
      </w:r>
    </w:p>
    <w:p w14:paraId="63B4E8A3" w14:textId="77777777" w:rsidR="00AC7C21" w:rsidRDefault="00AC7C21" w:rsidP="00AC7C21">
      <w:pPr>
        <w:pStyle w:val="Standard"/>
        <w:jc w:val="right"/>
        <w:rPr>
          <w:rFonts w:ascii="Calibri" w:hAnsi="Calibri"/>
        </w:rPr>
      </w:pPr>
    </w:p>
    <w:p w14:paraId="719270F4" w14:textId="77777777" w:rsidR="00AC7C21" w:rsidRDefault="00AC7C21" w:rsidP="00AC7C21">
      <w:pPr>
        <w:pStyle w:val="Standard"/>
        <w:jc w:val="right"/>
        <w:rPr>
          <w:rFonts w:ascii="Calibri" w:hAnsi="Calibri"/>
        </w:rPr>
      </w:pPr>
    </w:p>
    <w:p w14:paraId="2C80FAF3" w14:textId="77777777" w:rsidR="00AC7C21" w:rsidRDefault="00AC7C21" w:rsidP="00AC7C21">
      <w:pPr>
        <w:pStyle w:val="Standard"/>
        <w:jc w:val="right"/>
        <w:rPr>
          <w:rFonts w:ascii="Calibri" w:hAnsi="Calibri"/>
        </w:rPr>
      </w:pPr>
    </w:p>
    <w:p w14:paraId="79478CB3" w14:textId="77777777" w:rsidR="00AC7C21" w:rsidRDefault="00AC7C21" w:rsidP="00AC7C21">
      <w:pPr>
        <w:pStyle w:val="Standard"/>
        <w:jc w:val="right"/>
        <w:rPr>
          <w:rFonts w:ascii="Calibri" w:hAnsi="Calibri"/>
        </w:rPr>
      </w:pPr>
    </w:p>
    <w:p w14:paraId="6184FAE3" w14:textId="77777777" w:rsidR="00AC7C21" w:rsidRDefault="00AC7C21" w:rsidP="00AC7C21">
      <w:pPr>
        <w:pStyle w:val="Standard"/>
        <w:jc w:val="right"/>
        <w:rPr>
          <w:rFonts w:ascii="Calibri" w:hAnsi="Calibri"/>
        </w:rPr>
      </w:pPr>
    </w:p>
    <w:p w14:paraId="094A8D86" w14:textId="07F526C9" w:rsidR="00AC7C21" w:rsidRPr="001949FA" w:rsidRDefault="00B31B2F" w:rsidP="00AC7C21">
      <w:pPr>
        <w:pStyle w:val="Standard"/>
        <w:jc w:val="right"/>
        <w:rPr>
          <w:rFonts w:ascii="Arial" w:hAnsi="Arial" w:cs="Arial"/>
          <w:b/>
        </w:rPr>
      </w:pPr>
      <w:r>
        <w:rPr>
          <w:rFonts w:ascii="Calibri" w:hAnsi="Calibri" w:cs="Arial"/>
          <w:b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6191627" wp14:editId="43D8D805">
                <wp:simplePos x="0" y="0"/>
                <wp:positionH relativeFrom="column">
                  <wp:posOffset>5715</wp:posOffset>
                </wp:positionH>
                <wp:positionV relativeFrom="paragraph">
                  <wp:posOffset>1</wp:posOffset>
                </wp:positionV>
                <wp:extent cx="2263140" cy="1191260"/>
                <wp:effectExtent l="0" t="0" r="22860" b="2794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140" cy="1191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73932A" w14:textId="77777777" w:rsidR="00D419E4" w:rsidRPr="006A042D" w:rsidRDefault="00D419E4" w:rsidP="00AC7C21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6BE16030" w14:textId="77777777" w:rsidR="00D419E4" w:rsidRPr="006A042D" w:rsidRDefault="00D419E4" w:rsidP="00AC7C21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4033F88A" w14:textId="77777777" w:rsidR="00D419E4" w:rsidRPr="006A042D" w:rsidRDefault="00D419E4" w:rsidP="00AC7C21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24D29D93" w14:textId="77777777" w:rsidR="00D419E4" w:rsidRPr="006A042D" w:rsidRDefault="00D419E4" w:rsidP="00AC7C21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EF3E945" w14:textId="77777777" w:rsidR="00D419E4" w:rsidRPr="006A042D" w:rsidRDefault="00D419E4" w:rsidP="00AC7C21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2E48BFE1" w14:textId="77777777" w:rsidR="00D419E4" w:rsidRDefault="00D419E4" w:rsidP="00AC7C21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                       </w:t>
                            </w:r>
                          </w:p>
                          <w:p w14:paraId="37CAEDE6" w14:textId="77777777" w:rsidR="00D419E4" w:rsidRDefault="00D419E4" w:rsidP="00AC7C21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7F5DCFA" w14:textId="460E9084" w:rsidR="00D419E4" w:rsidRPr="006A042D" w:rsidRDefault="00D419E4" w:rsidP="00AC7C21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>Pieczątka wykonawcy</w:t>
                            </w: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/ lub dane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91627" id="Pole tekstowe 2" o:spid="_x0000_s1027" type="#_x0000_t202" style="position:absolute;left:0;text-align:left;margin-left:.45pt;margin-top:0;width:178.2pt;height:93.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">
                <v:textbox>
                  <w:txbxContent>
                    <w:p w14:paraId="0B73932A" w14:textId="77777777" w:rsidR="00D419E4" w:rsidRPr="006A042D" w:rsidRDefault="00D419E4" w:rsidP="00AC7C21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6BE16030" w14:textId="77777777" w:rsidR="00D419E4" w:rsidRPr="006A042D" w:rsidRDefault="00D419E4" w:rsidP="00AC7C21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4033F88A" w14:textId="77777777" w:rsidR="00D419E4" w:rsidRPr="006A042D" w:rsidRDefault="00D419E4" w:rsidP="00AC7C21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24D29D93" w14:textId="77777777" w:rsidR="00D419E4" w:rsidRPr="006A042D" w:rsidRDefault="00D419E4" w:rsidP="00AC7C21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EF3E945" w14:textId="77777777" w:rsidR="00D419E4" w:rsidRPr="006A042D" w:rsidRDefault="00D419E4" w:rsidP="00AC7C21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2E48BFE1" w14:textId="77777777" w:rsidR="00D419E4" w:rsidRDefault="00D419E4" w:rsidP="00AC7C21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                       </w:t>
                      </w:r>
                    </w:p>
                    <w:p w14:paraId="37CAEDE6" w14:textId="77777777" w:rsidR="00D419E4" w:rsidRDefault="00D419E4" w:rsidP="00AC7C21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7F5DCFA" w14:textId="460E9084" w:rsidR="00D419E4" w:rsidRPr="006A042D" w:rsidRDefault="00D419E4" w:rsidP="00AC7C21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>Pieczątka wykonawcy</w:t>
                      </w: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/ lub dane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7C21" w:rsidRPr="001949FA">
        <w:rPr>
          <w:rFonts w:ascii="Calibri" w:hAnsi="Calibri"/>
        </w:rPr>
        <w:t>Załącznik Nr3 do Zapytania ofertowego</w:t>
      </w:r>
    </w:p>
    <w:p w14:paraId="0C23F2C6" w14:textId="77777777" w:rsidR="00AC7C21" w:rsidRPr="004268CA" w:rsidRDefault="00AC7C21" w:rsidP="00AC7C21">
      <w:pPr>
        <w:pStyle w:val="Standard"/>
        <w:ind w:left="6840"/>
        <w:rPr>
          <w:rFonts w:ascii="Calibri" w:hAnsi="Calibri"/>
        </w:rPr>
      </w:pPr>
    </w:p>
    <w:p w14:paraId="5A254608" w14:textId="3B42AD0A" w:rsidR="00AC7C21" w:rsidRDefault="00AC7C21" w:rsidP="00AC7C21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14:paraId="62FC9245" w14:textId="77777777" w:rsidR="00AC7C21" w:rsidRDefault="00AC7C21" w:rsidP="00AC7C21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14:paraId="0E845A74" w14:textId="77777777" w:rsidR="00AC7C21" w:rsidRDefault="00AC7C21" w:rsidP="00AC7C21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14:paraId="4A7563A1" w14:textId="77777777" w:rsidR="00AC7C21" w:rsidRDefault="00AC7C21" w:rsidP="00AC7C21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14:paraId="068ED183" w14:textId="51C18E19" w:rsidR="00AC7C21" w:rsidRPr="00AC7C21" w:rsidRDefault="00AC7C21" w:rsidP="00AC7C21">
      <w:pPr>
        <w:pStyle w:val="Standard"/>
        <w:spacing w:after="120" w:line="360" w:lineRule="auto"/>
        <w:jc w:val="center"/>
        <w:rPr>
          <w:rFonts w:ascii="Calibri" w:hAnsi="Calibri" w:cs="Arial"/>
          <w:b/>
          <w:sz w:val="24"/>
          <w:szCs w:val="24"/>
          <w:u w:val="single"/>
        </w:rPr>
      </w:pPr>
      <w:r w:rsidRPr="00AC7C21">
        <w:rPr>
          <w:rFonts w:ascii="Calibri" w:hAnsi="Calibri" w:cs="Arial"/>
          <w:b/>
          <w:sz w:val="24"/>
          <w:szCs w:val="24"/>
          <w:u w:val="single"/>
        </w:rPr>
        <w:t xml:space="preserve">Oświadczenie </w:t>
      </w:r>
      <w:r w:rsidR="006D05FD">
        <w:rPr>
          <w:rFonts w:ascii="Calibri" w:hAnsi="Calibri" w:cs="Arial"/>
          <w:b/>
          <w:sz w:val="24"/>
          <w:szCs w:val="24"/>
          <w:u w:val="single"/>
        </w:rPr>
        <w:t>W</w:t>
      </w:r>
      <w:r w:rsidRPr="00AC7C21">
        <w:rPr>
          <w:rFonts w:ascii="Calibri" w:hAnsi="Calibri" w:cs="Arial"/>
          <w:b/>
          <w:sz w:val="24"/>
          <w:szCs w:val="24"/>
          <w:u w:val="single"/>
        </w:rPr>
        <w:t>ykonawcy</w:t>
      </w:r>
    </w:p>
    <w:p w14:paraId="3DF32F50" w14:textId="77777777" w:rsidR="00C91C52" w:rsidRPr="00C91C52" w:rsidRDefault="00AC7C21" w:rsidP="00C91C52">
      <w:pPr>
        <w:rPr>
          <w:rFonts w:asciiTheme="minorHAnsi" w:hAnsiTheme="minorHAnsi" w:cstheme="minorHAnsi"/>
          <w:sz w:val="22"/>
          <w:szCs w:val="22"/>
        </w:rPr>
      </w:pPr>
      <w:r w:rsidRPr="00C91C52">
        <w:rPr>
          <w:rFonts w:ascii="Calibri" w:hAnsi="Calibri" w:cs="Arial"/>
          <w:bCs/>
          <w:sz w:val="22"/>
          <w:szCs w:val="22"/>
        </w:rPr>
        <w:t>stanowiące wstępne potwierdzenie, że wykonawca spełniania warunki udziału w postępowaniu</w:t>
      </w:r>
      <w:r w:rsidR="00336B57" w:rsidRPr="00C91C52">
        <w:rPr>
          <w:rFonts w:ascii="Calibri" w:hAnsi="Calibri" w:cs="Arial"/>
          <w:bCs/>
          <w:sz w:val="22"/>
          <w:szCs w:val="22"/>
        </w:rPr>
        <w:t xml:space="preserve"> pn. </w:t>
      </w:r>
      <w:r w:rsidR="00C91C52" w:rsidRPr="00C91C52">
        <w:rPr>
          <w:rFonts w:asciiTheme="minorHAnsi" w:hAnsiTheme="minorHAnsi" w:cstheme="minorHAnsi"/>
          <w:sz w:val="22"/>
          <w:szCs w:val="22"/>
        </w:rPr>
        <w:t>Świadczenie usług wsparcia i utrzymania systemów IT ramach realizacji projektu</w:t>
      </w:r>
    </w:p>
    <w:p w14:paraId="44FFB7BA" w14:textId="70DF92F2" w:rsidR="00C638AC" w:rsidRPr="00C91C52" w:rsidRDefault="00C91C52" w:rsidP="00C91C52">
      <w:pPr>
        <w:rPr>
          <w:rFonts w:asciiTheme="minorHAnsi" w:hAnsiTheme="minorHAnsi" w:cstheme="minorHAnsi"/>
          <w:sz w:val="22"/>
          <w:szCs w:val="22"/>
        </w:rPr>
      </w:pPr>
      <w:r w:rsidRPr="00C91C52">
        <w:rPr>
          <w:rFonts w:asciiTheme="minorHAnsi" w:hAnsiTheme="minorHAnsi" w:cstheme="minorHAnsi"/>
          <w:b/>
          <w:bCs/>
          <w:sz w:val="22"/>
          <w:szCs w:val="22"/>
        </w:rPr>
        <w:t>„</w:t>
      </w:r>
      <w:proofErr w:type="spellStart"/>
      <w:r w:rsidRPr="00C91C52">
        <w:rPr>
          <w:rFonts w:asciiTheme="minorHAnsi" w:hAnsiTheme="minorHAnsi" w:cstheme="minorHAnsi"/>
          <w:sz w:val="22"/>
          <w:szCs w:val="22"/>
        </w:rPr>
        <w:t>Cyberbezpieczny</w:t>
      </w:r>
      <w:proofErr w:type="spellEnd"/>
      <w:r w:rsidRPr="00C91C52">
        <w:rPr>
          <w:rFonts w:asciiTheme="minorHAnsi" w:hAnsiTheme="minorHAnsi" w:cstheme="minorHAnsi"/>
          <w:sz w:val="22"/>
          <w:szCs w:val="22"/>
        </w:rPr>
        <w:t xml:space="preserve"> Samorząd”  w Gminie Ryjewo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638AC" w:rsidRPr="00C91C52">
        <w:rPr>
          <w:rFonts w:asciiTheme="minorHAnsi" w:hAnsiTheme="minorHAnsi" w:cstheme="minorHAnsi"/>
          <w:sz w:val="22"/>
          <w:szCs w:val="22"/>
        </w:rPr>
        <w:t xml:space="preserve">, </w:t>
      </w:r>
      <w:r w:rsidR="00C638AC" w:rsidRPr="00C91C52">
        <w:rPr>
          <w:rFonts w:asciiTheme="minorHAnsi" w:hAnsiTheme="minorHAnsi" w:cstheme="minorHAnsi"/>
          <w:b/>
          <w:bCs/>
          <w:sz w:val="22"/>
          <w:szCs w:val="22"/>
        </w:rPr>
        <w:t>znak sprawy</w:t>
      </w:r>
      <w:r w:rsidR="0040305C" w:rsidRPr="0040305C">
        <w:rPr>
          <w:rFonts w:asciiTheme="minorHAnsi" w:hAnsiTheme="minorHAnsi" w:cstheme="minorHAnsi"/>
          <w:sz w:val="22"/>
          <w:szCs w:val="22"/>
        </w:rPr>
        <w:t xml:space="preserve"> </w:t>
      </w:r>
      <w:r w:rsidR="0040305C" w:rsidRPr="00D206AE">
        <w:rPr>
          <w:rFonts w:asciiTheme="minorHAnsi" w:hAnsiTheme="minorHAnsi" w:cstheme="minorHAnsi"/>
          <w:sz w:val="22"/>
          <w:szCs w:val="22"/>
        </w:rPr>
        <w:t>ZP.Z.271.9.2024</w:t>
      </w:r>
    </w:p>
    <w:p w14:paraId="33D12197" w14:textId="21382919" w:rsidR="00336B57" w:rsidRPr="00C91C52" w:rsidRDefault="00336B57" w:rsidP="00C91C52">
      <w:pPr>
        <w:rPr>
          <w:rFonts w:ascii="Calibri" w:hAnsi="Calibri" w:cs="Arial"/>
          <w:b/>
          <w:sz w:val="22"/>
          <w:szCs w:val="22"/>
        </w:rPr>
      </w:pPr>
    </w:p>
    <w:p w14:paraId="65BDFB36" w14:textId="77777777" w:rsidR="00AC7C21" w:rsidRPr="00EB1639" w:rsidRDefault="00AC7C21" w:rsidP="00AC7C21">
      <w:pPr>
        <w:tabs>
          <w:tab w:val="center" w:pos="4536"/>
          <w:tab w:val="right" w:pos="9072"/>
        </w:tabs>
        <w:rPr>
          <w:rFonts w:ascii="Calibri" w:hAnsi="Calibri"/>
          <w:b/>
          <w:i/>
          <w:sz w:val="22"/>
          <w:szCs w:val="22"/>
          <w:u w:val="single"/>
        </w:rPr>
      </w:pPr>
    </w:p>
    <w:p w14:paraId="7AA4EFE2" w14:textId="24DC1A52" w:rsidR="00AC7C21" w:rsidRPr="00336B57" w:rsidRDefault="00336B57" w:rsidP="00AC7C21">
      <w:pPr>
        <w:pStyle w:val="Standard"/>
        <w:spacing w:line="360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="00AC7C21" w:rsidRPr="004268CA">
        <w:rPr>
          <w:rFonts w:ascii="Calibri" w:hAnsi="Calibri" w:cs="Arial"/>
          <w:sz w:val="22"/>
          <w:szCs w:val="22"/>
        </w:rPr>
        <w:t>świadczam, że spełniam warunki udziału w postępowaniu</w:t>
      </w:r>
      <w:r w:rsidR="00AC7C21">
        <w:rPr>
          <w:rFonts w:ascii="Calibri" w:hAnsi="Calibri" w:cs="Arial"/>
          <w:sz w:val="22"/>
          <w:szCs w:val="22"/>
        </w:rPr>
        <w:t xml:space="preserve"> określone przez Zamawiającego </w:t>
      </w:r>
      <w:r w:rsidR="00AC7C21" w:rsidRPr="00336B57">
        <w:rPr>
          <w:rFonts w:ascii="Calibri" w:hAnsi="Calibri" w:cs="Arial"/>
          <w:sz w:val="22"/>
          <w:szCs w:val="22"/>
        </w:rPr>
        <w:t xml:space="preserve">w </w:t>
      </w:r>
      <w:r w:rsidRPr="00336B57">
        <w:rPr>
          <w:rFonts w:ascii="Calibri" w:hAnsi="Calibri" w:cs="Arial"/>
          <w:sz w:val="22"/>
          <w:szCs w:val="22"/>
        </w:rPr>
        <w:t xml:space="preserve">ust. 5.2. </w:t>
      </w:r>
      <w:r w:rsidR="00AC7C21" w:rsidRPr="00336B57">
        <w:rPr>
          <w:rFonts w:ascii="Calibri" w:hAnsi="Calibri" w:cs="Arial"/>
          <w:sz w:val="22"/>
          <w:szCs w:val="22"/>
        </w:rPr>
        <w:t>Zapytani</w:t>
      </w:r>
      <w:r w:rsidRPr="00336B57">
        <w:rPr>
          <w:rFonts w:ascii="Calibri" w:hAnsi="Calibri" w:cs="Arial"/>
          <w:sz w:val="22"/>
          <w:szCs w:val="22"/>
        </w:rPr>
        <w:t>a</w:t>
      </w:r>
      <w:r w:rsidR="00AC7C21" w:rsidRPr="00336B57">
        <w:rPr>
          <w:rFonts w:ascii="Calibri" w:hAnsi="Calibri" w:cs="Arial"/>
          <w:sz w:val="22"/>
          <w:szCs w:val="22"/>
        </w:rPr>
        <w:t xml:space="preserve"> ofertow</w:t>
      </w:r>
      <w:r w:rsidRPr="00336B57">
        <w:rPr>
          <w:rFonts w:ascii="Calibri" w:hAnsi="Calibri" w:cs="Arial"/>
          <w:sz w:val="22"/>
          <w:szCs w:val="22"/>
        </w:rPr>
        <w:t>ego   tj. :</w:t>
      </w:r>
    </w:p>
    <w:p w14:paraId="622A5714" w14:textId="77E8ED06" w:rsidR="00336B57" w:rsidRDefault="00336B57" w:rsidP="009D0FF6">
      <w:pPr>
        <w:pStyle w:val="Akapitzlist"/>
        <w:numPr>
          <w:ilvl w:val="0"/>
          <w:numId w:val="34"/>
        </w:num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color w:val="000000"/>
        </w:rPr>
      </w:pPr>
      <w:r w:rsidRPr="00336B57">
        <w:rPr>
          <w:rFonts w:asciiTheme="minorHAnsi" w:hAnsiTheme="minorHAnsi" w:cstheme="minorHAnsi"/>
          <w:color w:val="000000"/>
        </w:rPr>
        <w:t>w zakresie kompetencji lub uprawnień do prowadzenia określonej działalności zawodowej, o ile wynika to z odrębnych przepisów</w:t>
      </w:r>
    </w:p>
    <w:p w14:paraId="0D5EA97C" w14:textId="5875312E" w:rsidR="00336B57" w:rsidRPr="00336B57" w:rsidRDefault="00336B57" w:rsidP="009D0FF6">
      <w:pPr>
        <w:pStyle w:val="Akapitzlist"/>
        <w:numPr>
          <w:ilvl w:val="0"/>
          <w:numId w:val="34"/>
        </w:num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color w:val="000000"/>
        </w:rPr>
      </w:pPr>
      <w:r w:rsidRPr="00336B57">
        <w:rPr>
          <w:rFonts w:asciiTheme="minorHAnsi" w:hAnsiTheme="minorHAnsi" w:cstheme="minorHAnsi"/>
        </w:rPr>
        <w:t>w zakresie sytuacji ekonomicznej lub finansowej</w:t>
      </w:r>
    </w:p>
    <w:p w14:paraId="50BF9E57" w14:textId="46999003" w:rsidR="00336B57" w:rsidRPr="00336B57" w:rsidRDefault="00336B57" w:rsidP="009D0FF6">
      <w:pPr>
        <w:pStyle w:val="Akapitzlist"/>
        <w:numPr>
          <w:ilvl w:val="0"/>
          <w:numId w:val="34"/>
        </w:num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color w:val="000000"/>
        </w:rPr>
      </w:pPr>
      <w:r w:rsidRPr="00336B57">
        <w:rPr>
          <w:rFonts w:asciiTheme="minorHAnsi" w:hAnsiTheme="minorHAnsi" w:cstheme="minorHAnsi"/>
        </w:rPr>
        <w:t xml:space="preserve">w zakresie zdolności technicznej lub zawodowej </w:t>
      </w:r>
    </w:p>
    <w:p w14:paraId="2493ABFC" w14:textId="77777777" w:rsidR="00AC7C21" w:rsidRPr="004268CA" w:rsidRDefault="00AC7C21" w:rsidP="00AC7C21">
      <w:pPr>
        <w:pStyle w:val="Standard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1217F115" w14:textId="3B886881"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14:paraId="7B1DE757" w14:textId="4540E393"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14:paraId="656758B0" w14:textId="48C2536B"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14:paraId="620716E5" w14:textId="45064607"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14:paraId="1CB95788" w14:textId="0D5FBFD8"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14:paraId="2D4F873A" w14:textId="5F039A07"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14:paraId="2838F635" w14:textId="2C4A05CE"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14:paraId="2ECD6C4E" w14:textId="19C0B638"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14:paraId="5EF7E064" w14:textId="3659B069" w:rsidR="00B31B2F" w:rsidRDefault="00B31B2F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14:paraId="29D1719B" w14:textId="63000965" w:rsidR="00B31B2F" w:rsidRDefault="00B31B2F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14:paraId="1375497A" w14:textId="1590825F" w:rsidR="00B31B2F" w:rsidRDefault="00B31B2F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14:paraId="63E64110" w14:textId="135AF8C1" w:rsidR="00B31B2F" w:rsidRDefault="00B31B2F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14:paraId="2405B3D8" w14:textId="77777777" w:rsidR="00B31B2F" w:rsidRPr="004268CA" w:rsidRDefault="00B31B2F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14:paraId="66683989" w14:textId="77777777" w:rsidR="00B31B2F" w:rsidRPr="00B42FD0" w:rsidRDefault="00B31B2F" w:rsidP="00B31B2F">
      <w:pPr>
        <w:pStyle w:val="Standard"/>
        <w:spacing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……………………………dnia …………………. r.                                                                        ……………………………………………..                                                                                                           </w:t>
      </w:r>
    </w:p>
    <w:p w14:paraId="47743B79" w14:textId="77777777" w:rsidR="00B31B2F" w:rsidRPr="004268CA" w:rsidRDefault="00B31B2F" w:rsidP="00B31B2F">
      <w:pPr>
        <w:pStyle w:val="Standard"/>
        <w:spacing w:line="360" w:lineRule="auto"/>
        <w:rPr>
          <w:rFonts w:ascii="Calibri" w:hAnsi="Calibri" w:cs="Arial"/>
          <w:sz w:val="16"/>
          <w:szCs w:val="16"/>
        </w:rPr>
      </w:pPr>
      <w:r w:rsidRPr="004268CA">
        <w:rPr>
          <w:rFonts w:ascii="Calibri" w:hAnsi="Calibri" w:cs="Arial"/>
          <w:i/>
          <w:sz w:val="16"/>
          <w:szCs w:val="16"/>
        </w:rPr>
        <w:t>(miejscowość)</w:t>
      </w: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Pr="004268CA">
        <w:rPr>
          <w:rFonts w:ascii="Calibri" w:hAnsi="Calibri" w:cs="Arial"/>
          <w:sz w:val="16"/>
          <w:szCs w:val="16"/>
        </w:rPr>
        <w:t xml:space="preserve">Podpis (podpisy) osób uprawnionych </w:t>
      </w:r>
    </w:p>
    <w:p w14:paraId="511A70B7" w14:textId="77777777" w:rsidR="00B31B2F" w:rsidRDefault="00B31B2F" w:rsidP="00B31B2F">
      <w:pPr>
        <w:spacing w:line="276" w:lineRule="auto"/>
        <w:rPr>
          <w:rFonts w:ascii="Calibri" w:hAnsi="Calibri" w:cs="Arial"/>
          <w:sz w:val="16"/>
          <w:szCs w:val="16"/>
        </w:rPr>
      </w:pPr>
    </w:p>
    <w:p w14:paraId="7E62FB90" w14:textId="77777777" w:rsidR="00B31B2F" w:rsidRPr="00100377" w:rsidRDefault="00B31B2F" w:rsidP="00B31B2F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4268CA">
        <w:rPr>
          <w:rFonts w:ascii="Calibri" w:hAnsi="Calibri" w:cs="Arial"/>
          <w:sz w:val="16"/>
          <w:szCs w:val="16"/>
        </w:rPr>
        <w:t xml:space="preserve">                   </w:t>
      </w:r>
      <w:r>
        <w:rPr>
          <w:rFonts w:ascii="Calibri" w:hAnsi="Calibri" w:cs="Arial"/>
          <w:sz w:val="16"/>
          <w:szCs w:val="16"/>
        </w:rPr>
        <w:t xml:space="preserve">     </w:t>
      </w:r>
      <w:r w:rsidRPr="004268CA">
        <w:rPr>
          <w:rFonts w:ascii="Calibri" w:hAnsi="Calibri" w:cs="Arial"/>
          <w:sz w:val="16"/>
          <w:szCs w:val="16"/>
        </w:rPr>
        <w:t xml:space="preserve">                                                           </w:t>
      </w:r>
      <w:r>
        <w:rPr>
          <w:rFonts w:ascii="Calibri" w:hAnsi="Calibri" w:cs="Arial"/>
          <w:sz w:val="16"/>
          <w:szCs w:val="16"/>
        </w:rPr>
        <w:t xml:space="preserve">  </w:t>
      </w:r>
      <w:r w:rsidRPr="004268CA">
        <w:rPr>
          <w:rFonts w:ascii="Calibri" w:hAnsi="Calibri" w:cs="Arial"/>
          <w:sz w:val="16"/>
          <w:szCs w:val="16"/>
        </w:rPr>
        <w:t xml:space="preserve">  </w:t>
      </w:r>
      <w:r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</w:t>
      </w:r>
      <w:r w:rsidRPr="004268CA">
        <w:rPr>
          <w:rFonts w:ascii="Calibri" w:hAnsi="Calibri" w:cs="Arial"/>
          <w:sz w:val="16"/>
          <w:szCs w:val="16"/>
        </w:rPr>
        <w:t>do reprezentowania wykonawcy</w:t>
      </w:r>
    </w:p>
    <w:p w14:paraId="111B3992" w14:textId="5C7C447E"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14:paraId="265C874B" w14:textId="46BF02D7"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14:paraId="05702104" w14:textId="77777777"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14:paraId="1C504B21" w14:textId="77777777" w:rsidR="00AC7C21" w:rsidRDefault="00AC7C21" w:rsidP="00030EB8">
      <w:pPr>
        <w:suppressAutoHyphens w:val="0"/>
        <w:rPr>
          <w:b/>
          <w:sz w:val="20"/>
          <w:szCs w:val="20"/>
        </w:rPr>
      </w:pPr>
    </w:p>
    <w:p w14:paraId="0A5D8DA4" w14:textId="77777777" w:rsidR="00AC7C21" w:rsidRPr="00AF4DB5" w:rsidRDefault="00AC7C21" w:rsidP="005F08F1">
      <w:pPr>
        <w:suppressAutoHyphens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12089E89" w14:textId="31D606AA" w:rsidR="00871CAA" w:rsidRPr="00AF4DB5" w:rsidRDefault="000B7C68" w:rsidP="00871CAA">
      <w:pPr>
        <w:overflowPunct w:val="0"/>
        <w:autoSpaceDN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Arial"/>
          <w:b/>
          <w:noProof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DBAD9FD" wp14:editId="2B87472E">
                <wp:simplePos x="0" y="0"/>
                <wp:positionH relativeFrom="column">
                  <wp:posOffset>-232410</wp:posOffset>
                </wp:positionH>
                <wp:positionV relativeFrom="paragraph">
                  <wp:posOffset>0</wp:posOffset>
                </wp:positionV>
                <wp:extent cx="2263140" cy="1191260"/>
                <wp:effectExtent l="0" t="0" r="22860" b="27940"/>
                <wp:wrapSquare wrapText="bothSides"/>
                <wp:docPr id="1509172189" name="Pole tekstowe 1509172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140" cy="1191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F8610" w14:textId="77777777" w:rsidR="000B7C68" w:rsidRPr="006A042D" w:rsidRDefault="000B7C68" w:rsidP="000B7C68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41F6EAF4" w14:textId="77777777" w:rsidR="000B7C68" w:rsidRPr="006A042D" w:rsidRDefault="000B7C68" w:rsidP="000B7C68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38A075FF" w14:textId="77777777" w:rsidR="000B7C68" w:rsidRPr="006A042D" w:rsidRDefault="000B7C68" w:rsidP="000B7C68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7EDB8BED" w14:textId="77777777" w:rsidR="000B7C68" w:rsidRPr="006A042D" w:rsidRDefault="000B7C68" w:rsidP="000B7C68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47941090" w14:textId="77777777" w:rsidR="000B7C68" w:rsidRPr="006A042D" w:rsidRDefault="000B7C68" w:rsidP="000B7C68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14:paraId="164C3BC2" w14:textId="77777777" w:rsidR="000B7C68" w:rsidRDefault="000B7C68" w:rsidP="000B7C68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                       </w:t>
                            </w:r>
                          </w:p>
                          <w:p w14:paraId="059D33FB" w14:textId="77777777" w:rsidR="000B7C68" w:rsidRDefault="000B7C68" w:rsidP="000B7C68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ADFE7FE" w14:textId="77777777" w:rsidR="000B7C68" w:rsidRPr="006A042D" w:rsidRDefault="000B7C68" w:rsidP="000B7C68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6A042D"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>Pieczątka wykonawcy</w:t>
                            </w: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/ lub dane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AD9FD" id="Pole tekstowe 1509172189" o:spid="_x0000_s1028" type="#_x0000_t202" style="position:absolute;left:0;text-align:left;margin-left:-18.3pt;margin-top:0;width:178.2pt;height:93.8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">
                <v:textbox>
                  <w:txbxContent>
                    <w:p w14:paraId="2AEF8610" w14:textId="77777777" w:rsidR="000B7C68" w:rsidRPr="006A042D" w:rsidRDefault="000B7C68" w:rsidP="000B7C68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41F6EAF4" w14:textId="77777777" w:rsidR="000B7C68" w:rsidRPr="006A042D" w:rsidRDefault="000B7C68" w:rsidP="000B7C68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38A075FF" w14:textId="77777777" w:rsidR="000B7C68" w:rsidRPr="006A042D" w:rsidRDefault="000B7C68" w:rsidP="000B7C68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7EDB8BED" w14:textId="77777777" w:rsidR="000B7C68" w:rsidRPr="006A042D" w:rsidRDefault="000B7C68" w:rsidP="000B7C68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47941090" w14:textId="77777777" w:rsidR="000B7C68" w:rsidRPr="006A042D" w:rsidRDefault="000B7C68" w:rsidP="000B7C68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14:paraId="164C3BC2" w14:textId="77777777" w:rsidR="000B7C68" w:rsidRDefault="000B7C68" w:rsidP="000B7C68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                       </w:t>
                      </w:r>
                    </w:p>
                    <w:p w14:paraId="059D33FB" w14:textId="77777777" w:rsidR="000B7C68" w:rsidRDefault="000B7C68" w:rsidP="000B7C68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ADFE7FE" w14:textId="77777777" w:rsidR="000B7C68" w:rsidRPr="006A042D" w:rsidRDefault="000B7C68" w:rsidP="000B7C68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6A042D">
                        <w:rPr>
                          <w:rFonts w:ascii="Calibri" w:hAnsi="Calibri" w:cs="Calibri"/>
                          <w:sz w:val="16"/>
                          <w:szCs w:val="16"/>
                        </w:rPr>
                        <w:t>Pieczątka wykonawcy</w:t>
                      </w: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/ lub dane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71CAA" w:rsidRPr="00AF4DB5">
        <w:rPr>
          <w:rFonts w:asciiTheme="minorHAnsi" w:hAnsiTheme="minorHAnsi" w:cstheme="minorHAnsi"/>
          <w:sz w:val="22"/>
          <w:szCs w:val="22"/>
        </w:rPr>
        <w:t>Załącznik Nr</w:t>
      </w:r>
      <w:r w:rsidR="007E2941">
        <w:rPr>
          <w:rFonts w:asciiTheme="minorHAnsi" w:hAnsiTheme="minorHAnsi" w:cstheme="minorHAnsi"/>
          <w:sz w:val="22"/>
          <w:szCs w:val="22"/>
        </w:rPr>
        <w:t xml:space="preserve"> 4</w:t>
      </w:r>
      <w:r w:rsidR="00871CAA" w:rsidRPr="00AF4DB5">
        <w:rPr>
          <w:rFonts w:asciiTheme="minorHAnsi" w:hAnsiTheme="minorHAnsi" w:cstheme="minorHAnsi"/>
          <w:sz w:val="22"/>
          <w:szCs w:val="22"/>
        </w:rPr>
        <w:t xml:space="preserve"> do Zapytania ofertowego</w:t>
      </w:r>
    </w:p>
    <w:p w14:paraId="6FB6B2C7" w14:textId="6A946F4C" w:rsidR="00871CAA" w:rsidRPr="00AF4DB5" w:rsidRDefault="00871CAA" w:rsidP="00871CAA">
      <w:pPr>
        <w:overflowPunct w:val="0"/>
        <w:autoSpaceDN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EF5614C" w14:textId="50C66EC1" w:rsidR="00871CAA" w:rsidRPr="00AF4DB5" w:rsidRDefault="00871CAA" w:rsidP="00871CAA">
      <w:pPr>
        <w:overflowPunct w:val="0"/>
        <w:autoSpaceDN/>
        <w:rPr>
          <w:rFonts w:asciiTheme="minorHAnsi" w:hAnsiTheme="minorHAnsi" w:cstheme="minorHAnsi"/>
          <w:b/>
          <w:sz w:val="22"/>
          <w:szCs w:val="22"/>
        </w:rPr>
      </w:pPr>
    </w:p>
    <w:p w14:paraId="2DD9D1BB" w14:textId="249D67FB" w:rsidR="000B7C68" w:rsidRDefault="000B7C68" w:rsidP="000B7C68">
      <w:pPr>
        <w:pStyle w:val="Standard"/>
        <w:jc w:val="right"/>
        <w:rPr>
          <w:rFonts w:ascii="Calibri" w:hAnsi="Calibri"/>
        </w:rPr>
      </w:pPr>
    </w:p>
    <w:p w14:paraId="4772A4FB" w14:textId="77777777" w:rsidR="000B7C68" w:rsidRPr="004268CA" w:rsidRDefault="000B7C68" w:rsidP="000B7C68">
      <w:pPr>
        <w:pStyle w:val="Standard"/>
        <w:ind w:left="6840"/>
        <w:rPr>
          <w:rFonts w:ascii="Calibri" w:hAnsi="Calibri"/>
        </w:rPr>
      </w:pPr>
    </w:p>
    <w:p w14:paraId="14301BF6" w14:textId="77777777" w:rsidR="000B7C68" w:rsidRDefault="000B7C68" w:rsidP="000B7C68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14:paraId="14AD59A0" w14:textId="77777777" w:rsidR="000B7C68" w:rsidRDefault="000B7C68" w:rsidP="000B7C68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14:paraId="59541DE0" w14:textId="77777777" w:rsidR="000B7C68" w:rsidRDefault="000B7C68" w:rsidP="000B7C68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14:paraId="0B0AF08C" w14:textId="77777777" w:rsidR="000B7C68" w:rsidRDefault="000B7C68" w:rsidP="000B7C68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14:paraId="6FC2625F" w14:textId="77777777" w:rsidR="0074548D" w:rsidRDefault="0074548D" w:rsidP="0074548D">
      <w:pPr>
        <w:pStyle w:val="Default"/>
        <w:spacing w:line="276" w:lineRule="auto"/>
        <w:contextualSpacing/>
        <w:jc w:val="center"/>
        <w:rPr>
          <w:rFonts w:ascii="Calibri" w:hAnsi="Calibri"/>
          <w:b/>
          <w:color w:val="auto"/>
          <w:u w:val="single"/>
        </w:rPr>
      </w:pPr>
      <w:r>
        <w:rPr>
          <w:rFonts w:ascii="Calibri" w:hAnsi="Calibri"/>
          <w:b/>
          <w:color w:val="auto"/>
          <w:u w:val="single"/>
        </w:rPr>
        <w:t xml:space="preserve">WYKAZ OSÓB </w:t>
      </w:r>
    </w:p>
    <w:p w14:paraId="34608996" w14:textId="6B28EAB1" w:rsidR="0074548D" w:rsidRPr="009C5CD8" w:rsidRDefault="0074548D" w:rsidP="0074548D">
      <w:pPr>
        <w:rPr>
          <w:rFonts w:asciiTheme="minorHAnsi" w:hAnsiTheme="minorHAnsi" w:cstheme="minorHAnsi"/>
          <w:sz w:val="22"/>
          <w:szCs w:val="22"/>
        </w:rPr>
      </w:pPr>
      <w:r w:rsidRPr="009C5CD8">
        <w:rPr>
          <w:rFonts w:asciiTheme="minorHAnsi" w:hAnsiTheme="minorHAnsi" w:cstheme="minorHAnsi"/>
          <w:sz w:val="22"/>
          <w:szCs w:val="22"/>
        </w:rPr>
        <w:t>które b</w:t>
      </w:r>
      <w:r w:rsidRPr="009C5CD8">
        <w:rPr>
          <w:rFonts w:asciiTheme="minorHAnsi" w:eastAsia="TimesNewRoman, 'Arial Unicode M" w:hAnsiTheme="minorHAnsi" w:cstheme="minorHAnsi"/>
          <w:sz w:val="22"/>
          <w:szCs w:val="22"/>
        </w:rPr>
        <w:t>ę</w:t>
      </w:r>
      <w:r w:rsidRPr="009C5CD8">
        <w:rPr>
          <w:rFonts w:asciiTheme="minorHAnsi" w:hAnsiTheme="minorHAnsi" w:cstheme="minorHAnsi"/>
          <w:sz w:val="22"/>
          <w:szCs w:val="22"/>
        </w:rPr>
        <w:t>d</w:t>
      </w:r>
      <w:r w:rsidRPr="009C5CD8">
        <w:rPr>
          <w:rFonts w:asciiTheme="minorHAnsi" w:eastAsia="TimesNewRoman, 'Arial Unicode M" w:hAnsiTheme="minorHAnsi" w:cstheme="minorHAnsi"/>
          <w:sz w:val="22"/>
          <w:szCs w:val="22"/>
        </w:rPr>
        <w:t xml:space="preserve">ą </w:t>
      </w:r>
      <w:r w:rsidRPr="009C5CD8">
        <w:rPr>
          <w:rFonts w:asciiTheme="minorHAnsi" w:hAnsiTheme="minorHAnsi" w:cstheme="minorHAnsi"/>
          <w:sz w:val="22"/>
          <w:szCs w:val="22"/>
        </w:rPr>
        <w:t>uczestniczy</w:t>
      </w:r>
      <w:r w:rsidRPr="009C5CD8">
        <w:rPr>
          <w:rFonts w:asciiTheme="minorHAnsi" w:eastAsia="TimesNewRoman, 'Arial Unicode M" w:hAnsiTheme="minorHAnsi" w:cstheme="minorHAnsi"/>
          <w:sz w:val="22"/>
          <w:szCs w:val="22"/>
        </w:rPr>
        <w:t xml:space="preserve">ć </w:t>
      </w:r>
      <w:r w:rsidRPr="009C5CD8">
        <w:rPr>
          <w:rFonts w:asciiTheme="minorHAnsi" w:hAnsiTheme="minorHAnsi" w:cstheme="minorHAnsi"/>
          <w:sz w:val="22"/>
          <w:szCs w:val="22"/>
        </w:rPr>
        <w:t xml:space="preserve">w wykonywaniu zamówienia, wraz z informacjami o  posiadanych kwalifikacjach zawodowych, uprawnieniach, doświadczeniu oraz o podstawie do dysponowania tymi osobami  przy realizacji  zamówienia pn. </w:t>
      </w:r>
      <w:r w:rsidR="009C5CD8" w:rsidRPr="009C5CD8">
        <w:rPr>
          <w:rFonts w:asciiTheme="minorHAnsi" w:hAnsiTheme="minorHAnsi" w:cstheme="minorHAnsi"/>
          <w:sz w:val="22"/>
          <w:szCs w:val="22"/>
        </w:rPr>
        <w:t>Świadczenie usług wsparcia i utrzymania systemów IT ramach realizacji projektu</w:t>
      </w:r>
      <w:r w:rsidR="009C5CD8">
        <w:rPr>
          <w:rFonts w:asciiTheme="minorHAnsi" w:hAnsiTheme="minorHAnsi" w:cstheme="minorHAnsi"/>
          <w:sz w:val="22"/>
          <w:szCs w:val="22"/>
        </w:rPr>
        <w:t xml:space="preserve"> </w:t>
      </w:r>
      <w:r w:rsidR="009C5CD8" w:rsidRPr="009C5CD8">
        <w:rPr>
          <w:rFonts w:asciiTheme="minorHAnsi" w:hAnsiTheme="minorHAnsi" w:cstheme="minorHAnsi"/>
          <w:b/>
          <w:bCs/>
          <w:sz w:val="22"/>
          <w:szCs w:val="22"/>
        </w:rPr>
        <w:t>„</w:t>
      </w:r>
      <w:proofErr w:type="spellStart"/>
      <w:r w:rsidR="009C5CD8" w:rsidRPr="009C5CD8">
        <w:rPr>
          <w:rFonts w:asciiTheme="minorHAnsi" w:hAnsiTheme="minorHAnsi" w:cstheme="minorHAnsi"/>
          <w:sz w:val="22"/>
          <w:szCs w:val="22"/>
        </w:rPr>
        <w:t>Cyberbezpieczny</w:t>
      </w:r>
      <w:proofErr w:type="spellEnd"/>
      <w:r w:rsidR="009C5CD8" w:rsidRPr="009C5CD8">
        <w:rPr>
          <w:rFonts w:asciiTheme="minorHAnsi" w:hAnsiTheme="minorHAnsi" w:cstheme="minorHAnsi"/>
          <w:sz w:val="22"/>
          <w:szCs w:val="22"/>
        </w:rPr>
        <w:t xml:space="preserve"> Samorząd”  w Gminie Ryjewo</w:t>
      </w:r>
      <w:r w:rsidR="009C5CD8">
        <w:rPr>
          <w:rFonts w:asciiTheme="minorHAnsi" w:hAnsiTheme="minorHAnsi" w:cstheme="minorHAnsi"/>
          <w:sz w:val="22"/>
          <w:szCs w:val="22"/>
        </w:rPr>
        <w:t xml:space="preserve"> </w:t>
      </w:r>
      <w:r w:rsidRPr="009C5CD8">
        <w:rPr>
          <w:rFonts w:asciiTheme="minorHAnsi" w:hAnsiTheme="minorHAnsi" w:cstheme="minorHAnsi"/>
          <w:sz w:val="22"/>
          <w:szCs w:val="22"/>
        </w:rPr>
        <w:t xml:space="preserve"> , </w:t>
      </w:r>
      <w:r w:rsidRPr="009C5CD8">
        <w:rPr>
          <w:rFonts w:asciiTheme="minorHAnsi" w:hAnsiTheme="minorHAnsi" w:cstheme="minorHAnsi"/>
          <w:b/>
          <w:bCs/>
          <w:sz w:val="22"/>
          <w:szCs w:val="22"/>
        </w:rPr>
        <w:t>znak sprawy</w:t>
      </w:r>
      <w:r w:rsidR="0040305C" w:rsidRPr="0040305C">
        <w:rPr>
          <w:rFonts w:asciiTheme="minorHAnsi" w:hAnsiTheme="minorHAnsi" w:cstheme="minorHAnsi"/>
          <w:sz w:val="22"/>
          <w:szCs w:val="22"/>
        </w:rPr>
        <w:t xml:space="preserve"> </w:t>
      </w:r>
      <w:r w:rsidR="0040305C" w:rsidRPr="00D206AE">
        <w:rPr>
          <w:rFonts w:asciiTheme="minorHAnsi" w:hAnsiTheme="minorHAnsi" w:cstheme="minorHAnsi"/>
          <w:sz w:val="22"/>
          <w:szCs w:val="22"/>
        </w:rPr>
        <w:t>ZP.Z.271.9.2024</w:t>
      </w:r>
    </w:p>
    <w:p w14:paraId="768B14E8" w14:textId="77777777" w:rsidR="0074548D" w:rsidRDefault="0074548D" w:rsidP="0074548D">
      <w:pPr>
        <w:rPr>
          <w:rFonts w:ascii="Calibri" w:hAnsi="Calibri" w:cs="Arial"/>
          <w:b/>
          <w:sz w:val="22"/>
          <w:szCs w:val="22"/>
        </w:rPr>
      </w:pPr>
    </w:p>
    <w:p w14:paraId="36A274C1" w14:textId="50AE0B2E" w:rsidR="00871CAA" w:rsidRDefault="00871CAA" w:rsidP="0074548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0207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3402"/>
        <w:gridCol w:w="3260"/>
      </w:tblGrid>
      <w:tr w:rsidR="00026487" w:rsidRPr="0081651D" w14:paraId="7CE0C819" w14:textId="77777777" w:rsidTr="0052084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D626F4" w14:textId="77777777" w:rsidR="00026487" w:rsidRPr="0081651D" w:rsidRDefault="00026487" w:rsidP="00EB0241">
            <w:pPr>
              <w:pStyle w:val="Standard"/>
              <w:rPr>
                <w:rFonts w:asciiTheme="minorHAnsi" w:hAnsiTheme="minorHAnsi" w:cstheme="minorHAnsi"/>
                <w:b/>
              </w:rPr>
            </w:pPr>
          </w:p>
          <w:p w14:paraId="1EA13436" w14:textId="77777777" w:rsidR="00026487" w:rsidRPr="0081651D" w:rsidRDefault="00026487" w:rsidP="00EB024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81651D">
              <w:rPr>
                <w:rFonts w:asciiTheme="minorHAnsi" w:hAnsiTheme="minorHAnsi" w:cstheme="minorHAnsi"/>
                <w:b/>
              </w:rPr>
              <w:t>L.p.</w:t>
            </w:r>
          </w:p>
          <w:p w14:paraId="295CBFBB" w14:textId="77777777" w:rsidR="00026487" w:rsidRPr="0081651D" w:rsidRDefault="00026487" w:rsidP="00EB0241">
            <w:pPr>
              <w:pStyle w:val="Standard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3420AE" w14:textId="77777777" w:rsidR="00026487" w:rsidRPr="0081651D" w:rsidRDefault="00026487" w:rsidP="00EB0241">
            <w:pPr>
              <w:pStyle w:val="Standard"/>
              <w:rPr>
                <w:rFonts w:asciiTheme="minorHAnsi" w:hAnsiTheme="minorHAnsi" w:cstheme="minorHAnsi"/>
                <w:b/>
              </w:rPr>
            </w:pPr>
          </w:p>
          <w:p w14:paraId="78D69271" w14:textId="77777777" w:rsidR="00026487" w:rsidRPr="0081651D" w:rsidRDefault="00026487" w:rsidP="00EB024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81651D">
              <w:rPr>
                <w:rFonts w:asciiTheme="minorHAnsi" w:hAnsiTheme="minorHAnsi" w:cstheme="minorHAnsi"/>
                <w:b/>
              </w:rPr>
              <w:t>Nazwisko i  imię</w:t>
            </w:r>
          </w:p>
          <w:p w14:paraId="5ABCF415" w14:textId="77777777" w:rsidR="00026487" w:rsidRPr="0081651D" w:rsidRDefault="00026487" w:rsidP="00EB0241">
            <w:pPr>
              <w:pStyle w:val="Standard"/>
              <w:rPr>
                <w:rFonts w:asciiTheme="minorHAnsi" w:hAnsiTheme="minorHAnsi" w:cstheme="minorHAnsi"/>
                <w:b/>
              </w:rPr>
            </w:pPr>
          </w:p>
          <w:p w14:paraId="1DECAD5C" w14:textId="77777777" w:rsidR="00026487" w:rsidRPr="0081651D" w:rsidRDefault="00026487" w:rsidP="00EB024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81651D">
              <w:rPr>
                <w:rFonts w:asciiTheme="minorHAnsi" w:hAnsiTheme="minorHAnsi" w:cstheme="minorHAnsi"/>
                <w:b/>
              </w:rPr>
              <w:t>Funkcja pełniona w realizacji zamówienia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37332" w14:textId="77777777" w:rsidR="00026487" w:rsidRPr="0081651D" w:rsidRDefault="00026487" w:rsidP="00EB0241">
            <w:pPr>
              <w:pStyle w:val="Standard"/>
              <w:rPr>
                <w:rFonts w:asciiTheme="minorHAnsi" w:hAnsiTheme="minorHAnsi" w:cstheme="minorHAnsi"/>
                <w:b/>
              </w:rPr>
            </w:pPr>
          </w:p>
          <w:p w14:paraId="5AC387B5" w14:textId="4F0FD6BE" w:rsidR="00026487" w:rsidRPr="0081651D" w:rsidRDefault="00026487" w:rsidP="00425500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81651D">
              <w:rPr>
                <w:rFonts w:asciiTheme="minorHAnsi" w:hAnsiTheme="minorHAnsi" w:cstheme="minorHAnsi"/>
                <w:b/>
                <w:color w:val="000000"/>
              </w:rPr>
              <w:t>Opis kwalifikacji zawodowych</w:t>
            </w:r>
            <w:r w:rsidR="00D9055C">
              <w:rPr>
                <w:rFonts w:asciiTheme="minorHAnsi" w:hAnsiTheme="minorHAnsi" w:cstheme="minorHAnsi"/>
                <w:b/>
                <w:color w:val="000000"/>
              </w:rPr>
              <w:t>/</w:t>
            </w:r>
            <w:r w:rsidRPr="0081651D">
              <w:rPr>
                <w:rFonts w:asciiTheme="minorHAnsi" w:hAnsiTheme="minorHAnsi" w:cstheme="minorHAnsi"/>
                <w:b/>
                <w:color w:val="000000"/>
              </w:rPr>
              <w:t xml:space="preserve"> uprawnień  oraz doświadczenia  zgodnie z warunkami określonymi w ust. 5.</w:t>
            </w:r>
            <w:r w:rsidR="0052084E">
              <w:rPr>
                <w:rFonts w:asciiTheme="minorHAnsi" w:hAnsiTheme="minorHAnsi" w:cstheme="minorHAnsi"/>
                <w:b/>
                <w:color w:val="000000"/>
              </w:rPr>
              <w:t xml:space="preserve">2 pkt. </w:t>
            </w:r>
            <w:r w:rsidR="008F5585">
              <w:rPr>
                <w:rFonts w:asciiTheme="minorHAnsi" w:hAnsiTheme="minorHAnsi" w:cstheme="minorHAnsi"/>
                <w:b/>
                <w:color w:val="000000"/>
              </w:rPr>
              <w:t>c)</w:t>
            </w:r>
            <w:r w:rsidR="00425500">
              <w:rPr>
                <w:rFonts w:asciiTheme="minorHAnsi" w:hAnsiTheme="minorHAnsi" w:cstheme="minorHAnsi"/>
                <w:b/>
                <w:color w:val="000000"/>
              </w:rPr>
              <w:t xml:space="preserve"> Zapytania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3A1860" w14:textId="77777777" w:rsidR="00026487" w:rsidRPr="0081651D" w:rsidRDefault="00026487" w:rsidP="00EB0241">
            <w:pPr>
              <w:pStyle w:val="Standard"/>
              <w:rPr>
                <w:rFonts w:asciiTheme="minorHAnsi" w:hAnsiTheme="minorHAnsi" w:cstheme="minorHAnsi"/>
                <w:b/>
              </w:rPr>
            </w:pPr>
          </w:p>
          <w:p w14:paraId="41C5EAC0" w14:textId="77777777" w:rsidR="00026487" w:rsidRPr="0081651D" w:rsidRDefault="00026487" w:rsidP="00EB024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81651D">
              <w:rPr>
                <w:rFonts w:asciiTheme="minorHAnsi" w:hAnsiTheme="minorHAnsi" w:cstheme="minorHAnsi"/>
                <w:b/>
              </w:rPr>
              <w:t>Informacja o podstawie</w:t>
            </w:r>
          </w:p>
          <w:p w14:paraId="60CB935A" w14:textId="77777777" w:rsidR="00026487" w:rsidRPr="0081651D" w:rsidRDefault="00026487" w:rsidP="00EB0241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81651D">
              <w:rPr>
                <w:rFonts w:asciiTheme="minorHAnsi" w:hAnsiTheme="minorHAnsi" w:cstheme="minorHAnsi"/>
                <w:b/>
              </w:rPr>
              <w:t xml:space="preserve">dysponowania osobą : </w:t>
            </w:r>
            <w:r w:rsidRPr="008320D8">
              <w:rPr>
                <w:rFonts w:asciiTheme="minorHAnsi" w:hAnsiTheme="minorHAnsi" w:cstheme="minorHAnsi"/>
                <w:bCs/>
              </w:rPr>
              <w:t>zasób własny , zasób podmiotu trzeciego (podać nazwę podmiotu na zasoby którego powołuje się wykonawca) , inna podstawa</w:t>
            </w:r>
          </w:p>
        </w:tc>
      </w:tr>
      <w:tr w:rsidR="00026487" w:rsidRPr="0081651D" w14:paraId="792DE161" w14:textId="77777777" w:rsidTr="0052084E">
        <w:trPr>
          <w:trHeight w:val="10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695035" w14:textId="39C0C6EA" w:rsidR="00026487" w:rsidRPr="00BB1D9A" w:rsidRDefault="00026487" w:rsidP="00BB1D9A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1D9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BB1D9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9A03BC" w14:textId="1699D91D" w:rsidR="00026487" w:rsidRPr="00156FE9" w:rsidRDefault="00185C14" w:rsidP="00EB0241">
            <w:pPr>
              <w:pStyle w:val="Standard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56F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Administrator systemów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8E3376" w14:textId="77777777" w:rsidR="00026487" w:rsidRDefault="00026487" w:rsidP="00EB0241">
            <w:pPr>
              <w:pStyle w:val="Standard"/>
              <w:rPr>
                <w:rFonts w:asciiTheme="minorHAnsi" w:hAnsiTheme="minorHAnsi" w:cstheme="minorHAnsi"/>
              </w:rPr>
            </w:pPr>
          </w:p>
          <w:p w14:paraId="045932DA" w14:textId="77777777" w:rsidR="00026487" w:rsidRPr="0081651D" w:rsidRDefault="00026487" w:rsidP="00EB0241">
            <w:pPr>
              <w:pStyle w:val="Standard"/>
              <w:rPr>
                <w:rFonts w:asciiTheme="minorHAnsi" w:hAnsiTheme="minorHAnsi" w:cstheme="minorHAnsi"/>
              </w:rPr>
            </w:pPr>
          </w:p>
          <w:p w14:paraId="2B195066" w14:textId="77777777" w:rsidR="00026487" w:rsidRDefault="00026487" w:rsidP="00EB0241">
            <w:pPr>
              <w:pStyle w:val="Standard"/>
              <w:rPr>
                <w:rFonts w:asciiTheme="minorHAnsi" w:hAnsiTheme="minorHAnsi" w:cstheme="minorHAnsi"/>
              </w:rPr>
            </w:pPr>
          </w:p>
          <w:p w14:paraId="571E7B7A" w14:textId="77777777" w:rsidR="00156FE9" w:rsidRDefault="00156FE9" w:rsidP="00EB0241">
            <w:pPr>
              <w:pStyle w:val="Standard"/>
              <w:rPr>
                <w:rFonts w:asciiTheme="minorHAnsi" w:hAnsiTheme="minorHAnsi" w:cstheme="minorHAnsi"/>
              </w:rPr>
            </w:pPr>
          </w:p>
          <w:p w14:paraId="41E6BB29" w14:textId="77777777" w:rsidR="00156FE9" w:rsidRDefault="00156FE9" w:rsidP="00EB0241">
            <w:pPr>
              <w:pStyle w:val="Standard"/>
              <w:rPr>
                <w:rFonts w:asciiTheme="minorHAnsi" w:hAnsiTheme="minorHAnsi" w:cstheme="minorHAnsi"/>
              </w:rPr>
            </w:pPr>
          </w:p>
          <w:p w14:paraId="5E03B694" w14:textId="77777777" w:rsidR="00156FE9" w:rsidRDefault="00156FE9" w:rsidP="00EB0241">
            <w:pPr>
              <w:pStyle w:val="Standard"/>
              <w:rPr>
                <w:rFonts w:asciiTheme="minorHAnsi" w:hAnsiTheme="minorHAnsi" w:cstheme="minorHAnsi"/>
              </w:rPr>
            </w:pPr>
          </w:p>
          <w:p w14:paraId="0603B0E2" w14:textId="77777777" w:rsidR="00156FE9" w:rsidRDefault="00156FE9" w:rsidP="00EB0241">
            <w:pPr>
              <w:pStyle w:val="Standard"/>
              <w:rPr>
                <w:rFonts w:asciiTheme="minorHAnsi" w:hAnsiTheme="minorHAnsi" w:cstheme="minorHAnsi"/>
              </w:rPr>
            </w:pPr>
          </w:p>
          <w:p w14:paraId="2876E4C6" w14:textId="77777777" w:rsidR="00156FE9" w:rsidRDefault="00156FE9" w:rsidP="00EB0241">
            <w:pPr>
              <w:pStyle w:val="Standard"/>
              <w:rPr>
                <w:rFonts w:asciiTheme="minorHAnsi" w:hAnsiTheme="minorHAnsi" w:cstheme="minorHAnsi"/>
              </w:rPr>
            </w:pPr>
          </w:p>
          <w:p w14:paraId="6D2DB898" w14:textId="77777777" w:rsidR="00156FE9" w:rsidRDefault="00156FE9" w:rsidP="00EB0241">
            <w:pPr>
              <w:pStyle w:val="Standard"/>
              <w:rPr>
                <w:rFonts w:asciiTheme="minorHAnsi" w:hAnsiTheme="minorHAnsi" w:cstheme="minorHAnsi"/>
              </w:rPr>
            </w:pPr>
          </w:p>
          <w:p w14:paraId="07724ED9" w14:textId="77777777" w:rsidR="00156FE9" w:rsidRDefault="00156FE9" w:rsidP="00EB0241">
            <w:pPr>
              <w:pStyle w:val="Standard"/>
              <w:rPr>
                <w:rFonts w:asciiTheme="minorHAnsi" w:hAnsiTheme="minorHAnsi" w:cstheme="minorHAnsi"/>
              </w:rPr>
            </w:pPr>
          </w:p>
          <w:p w14:paraId="2047D192" w14:textId="77777777" w:rsidR="00156FE9" w:rsidRDefault="00156FE9" w:rsidP="00EB0241">
            <w:pPr>
              <w:pStyle w:val="Standard"/>
              <w:rPr>
                <w:rFonts w:asciiTheme="minorHAnsi" w:hAnsiTheme="minorHAnsi" w:cstheme="minorHAnsi"/>
              </w:rPr>
            </w:pPr>
          </w:p>
          <w:p w14:paraId="6760BF37" w14:textId="77777777" w:rsidR="00156FE9" w:rsidRDefault="00156FE9" w:rsidP="00EB0241">
            <w:pPr>
              <w:pStyle w:val="Standard"/>
              <w:rPr>
                <w:rFonts w:asciiTheme="minorHAnsi" w:hAnsiTheme="minorHAnsi" w:cstheme="minorHAnsi"/>
              </w:rPr>
            </w:pPr>
          </w:p>
          <w:p w14:paraId="6D0087C5" w14:textId="77777777" w:rsidR="00156FE9" w:rsidRPr="00480D9C" w:rsidRDefault="00156FE9" w:rsidP="00EB0241">
            <w:pPr>
              <w:pStyle w:val="Standard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6581B5" w14:textId="77777777" w:rsidR="00026487" w:rsidRPr="0081651D" w:rsidRDefault="00026487" w:rsidP="00EB0241">
            <w:pPr>
              <w:pStyle w:val="Standard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344AC9BD" w14:textId="77777777" w:rsidR="00026487" w:rsidRDefault="00026487" w:rsidP="0074548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2DAB24A" w14:textId="77777777" w:rsidR="00AD14D2" w:rsidRDefault="00AD14D2" w:rsidP="0074548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7190A6" w14:textId="77777777" w:rsidR="00AD14D2" w:rsidRDefault="00AD14D2" w:rsidP="0074548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04CEE90" w14:textId="77777777" w:rsidR="00AD14D2" w:rsidRDefault="00AD14D2" w:rsidP="0074548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8A47048" w14:textId="77777777" w:rsidR="00AD14D2" w:rsidRDefault="00AD14D2" w:rsidP="0074548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082E074" w14:textId="77777777" w:rsidR="00AD14D2" w:rsidRDefault="00AD14D2" w:rsidP="0074548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4B8CAAA" w14:textId="77777777" w:rsidR="00AD14D2" w:rsidRPr="004268CA" w:rsidRDefault="00AD14D2" w:rsidP="00AD14D2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14:paraId="5043ABA1" w14:textId="77777777" w:rsidR="00AD14D2" w:rsidRPr="00B42FD0" w:rsidRDefault="00AD14D2" w:rsidP="00AD14D2">
      <w:pPr>
        <w:pStyle w:val="Standard"/>
        <w:spacing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……………………………dnia …………………. r.                                                                        ……………………………………………..                                                                                                           </w:t>
      </w:r>
    </w:p>
    <w:p w14:paraId="4F1C3174" w14:textId="77777777" w:rsidR="00AD14D2" w:rsidRPr="004268CA" w:rsidRDefault="00AD14D2" w:rsidP="00AD14D2">
      <w:pPr>
        <w:pStyle w:val="Standard"/>
        <w:spacing w:line="360" w:lineRule="auto"/>
        <w:rPr>
          <w:rFonts w:ascii="Calibri" w:hAnsi="Calibri" w:cs="Arial"/>
          <w:sz w:val="16"/>
          <w:szCs w:val="16"/>
        </w:rPr>
      </w:pPr>
      <w:r w:rsidRPr="004268CA">
        <w:rPr>
          <w:rFonts w:ascii="Calibri" w:hAnsi="Calibri" w:cs="Arial"/>
          <w:i/>
          <w:sz w:val="16"/>
          <w:szCs w:val="16"/>
        </w:rPr>
        <w:t>(miejscowość)</w:t>
      </w: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Pr="004268CA">
        <w:rPr>
          <w:rFonts w:ascii="Calibri" w:hAnsi="Calibri" w:cs="Arial"/>
          <w:sz w:val="16"/>
          <w:szCs w:val="16"/>
        </w:rPr>
        <w:t xml:space="preserve">Podpis (podpisy) osób uprawnionych </w:t>
      </w:r>
    </w:p>
    <w:p w14:paraId="07A2138C" w14:textId="77777777" w:rsidR="00AD14D2" w:rsidRDefault="00AD14D2" w:rsidP="00AD14D2">
      <w:pPr>
        <w:spacing w:line="276" w:lineRule="auto"/>
        <w:rPr>
          <w:rFonts w:ascii="Calibri" w:hAnsi="Calibri" w:cs="Arial"/>
          <w:sz w:val="16"/>
          <w:szCs w:val="16"/>
        </w:rPr>
      </w:pPr>
    </w:p>
    <w:p w14:paraId="6FD4A49E" w14:textId="77777777" w:rsidR="00AD14D2" w:rsidRPr="00100377" w:rsidRDefault="00AD14D2" w:rsidP="00AD14D2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4268CA">
        <w:rPr>
          <w:rFonts w:ascii="Calibri" w:hAnsi="Calibri" w:cs="Arial"/>
          <w:sz w:val="16"/>
          <w:szCs w:val="16"/>
        </w:rPr>
        <w:t xml:space="preserve">                   </w:t>
      </w:r>
      <w:r>
        <w:rPr>
          <w:rFonts w:ascii="Calibri" w:hAnsi="Calibri" w:cs="Arial"/>
          <w:sz w:val="16"/>
          <w:szCs w:val="16"/>
        </w:rPr>
        <w:t xml:space="preserve">     </w:t>
      </w:r>
      <w:r w:rsidRPr="004268CA">
        <w:rPr>
          <w:rFonts w:ascii="Calibri" w:hAnsi="Calibri" w:cs="Arial"/>
          <w:sz w:val="16"/>
          <w:szCs w:val="16"/>
        </w:rPr>
        <w:t xml:space="preserve">                                                           </w:t>
      </w:r>
      <w:r>
        <w:rPr>
          <w:rFonts w:ascii="Calibri" w:hAnsi="Calibri" w:cs="Arial"/>
          <w:sz w:val="16"/>
          <w:szCs w:val="16"/>
        </w:rPr>
        <w:t xml:space="preserve">  </w:t>
      </w:r>
      <w:r w:rsidRPr="004268CA">
        <w:rPr>
          <w:rFonts w:ascii="Calibri" w:hAnsi="Calibri" w:cs="Arial"/>
          <w:sz w:val="16"/>
          <w:szCs w:val="16"/>
        </w:rPr>
        <w:t xml:space="preserve">  </w:t>
      </w:r>
      <w:r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</w:t>
      </w:r>
      <w:r w:rsidRPr="004268CA">
        <w:rPr>
          <w:rFonts w:ascii="Calibri" w:hAnsi="Calibri" w:cs="Arial"/>
          <w:sz w:val="16"/>
          <w:szCs w:val="16"/>
        </w:rPr>
        <w:t>do reprezentowania wykonawcy</w:t>
      </w:r>
    </w:p>
    <w:p w14:paraId="4BBC3B88" w14:textId="77777777" w:rsidR="00AD14D2" w:rsidRDefault="00AD14D2" w:rsidP="00AD14D2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14:paraId="66F80A87" w14:textId="77777777" w:rsidR="00AD14D2" w:rsidRPr="00AF4DB5" w:rsidRDefault="00AD14D2" w:rsidP="0074548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AD14D2" w:rsidRPr="00AF4DB5" w:rsidSect="00D46643">
      <w:headerReference w:type="default" r:id="rId7"/>
      <w:footerReference w:type="default" r:id="rId8"/>
      <w:headerReference w:type="first" r:id="rId9"/>
      <w:pgSz w:w="11906" w:h="16838"/>
      <w:pgMar w:top="1418" w:right="1304" w:bottom="851" w:left="1304" w:header="708" w:footer="1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DE8B5" w14:textId="77777777" w:rsidR="009E1E0B" w:rsidRDefault="009E1E0B">
      <w:r>
        <w:separator/>
      </w:r>
    </w:p>
  </w:endnote>
  <w:endnote w:type="continuationSeparator" w:id="0">
    <w:p w14:paraId="01C4933C" w14:textId="77777777" w:rsidR="009E1E0B" w:rsidRDefault="009E1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67">
    <w:altName w:val="Cambria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G Times"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TE17FFBD0t00">
    <w:charset w:val="80"/>
    <w:family w:val="auto"/>
    <w:pitch w:val="default"/>
  </w:font>
  <w:font w:name="TimesNewRoman, 'Arial Unicode M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7808B" w14:textId="2E6CE82E" w:rsidR="00D419E4" w:rsidRPr="00D61AFA" w:rsidRDefault="00D419E4" w:rsidP="0079061F">
    <w:pPr>
      <w:rPr>
        <w:rFonts w:asciiTheme="majorHAnsi" w:hAnsiTheme="majorHAnsi" w:cstheme="majorHAnsi"/>
        <w:sz w:val="20"/>
        <w:szCs w:val="20"/>
      </w:rPr>
    </w:pPr>
  </w:p>
  <w:p w14:paraId="305AE517" w14:textId="77777777" w:rsidR="00D419E4" w:rsidRDefault="00D419E4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0D0BCE" wp14:editId="2B8AAFCF">
              <wp:simplePos x="0" y="0"/>
              <wp:positionH relativeFrom="column">
                <wp:posOffset>0</wp:posOffset>
              </wp:positionH>
              <wp:positionV relativeFrom="paragraph">
                <wp:posOffset>64081</wp:posOffset>
              </wp:positionV>
              <wp:extent cx="5904225" cy="0"/>
              <wp:effectExtent l="0" t="0" r="0" b="0"/>
              <wp:wrapNone/>
              <wp:docPr id="4" name="Lin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4225" cy="0"/>
                      </a:xfrm>
                      <a:prstGeom prst="straightConnector1">
                        <a:avLst/>
                      </a:prstGeom>
                      <a:noFill/>
                      <a:ln w="6483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D36608D" id="_x0000_t32" coordsize="21600,21600" o:spt="32" o:oned="t" path="m,l21600,21600e" filled="f">
              <v:path arrowok="t" fillok="f" o:connecttype="none"/>
              <o:lock v:ext="edit" shapetype="t"/>
            </v:shapetype>
            <v:shape id="Line 31" o:spid="_x0000_s1026" type="#_x0000_t32" style="position:absolute;margin-left:0;margin-top:5.05pt;width:464.9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" strokeweight=".18008mm"/>
          </w:pict>
        </mc:Fallback>
      </mc:AlternateContent>
    </w:r>
  </w:p>
  <w:p w14:paraId="2A135FD3" w14:textId="5DE8E30D" w:rsidR="00D419E4" w:rsidRDefault="00D419E4">
    <w:pPr>
      <w:pStyle w:val="Stopka"/>
      <w:tabs>
        <w:tab w:val="clear" w:pos="4536"/>
        <w:tab w:val="clear" w:pos="9072"/>
        <w:tab w:val="right" w:pos="9180"/>
      </w:tabs>
    </w:pPr>
    <w:r>
      <w:rPr>
        <w:rFonts w:ascii="Arial" w:hAnsi="Arial" w:cs="Arial"/>
        <w:b/>
        <w:i/>
        <w:sz w:val="14"/>
        <w:szCs w:val="14"/>
      </w:rPr>
      <w:tab/>
      <w:t xml:space="preserve">Strona: </w:t>
    </w:r>
    <w:r>
      <w:rPr>
        <w:rStyle w:val="Numerstrony"/>
        <w:rFonts w:ascii="Arial" w:hAnsi="Arial" w:cs="Arial"/>
        <w:b/>
        <w:i/>
        <w:sz w:val="14"/>
        <w:szCs w:val="14"/>
      </w:rPr>
      <w:fldChar w:fldCharType="begin"/>
    </w:r>
    <w:r>
      <w:rPr>
        <w:rStyle w:val="Numerstrony"/>
        <w:rFonts w:ascii="Arial" w:hAnsi="Arial" w:cs="Arial"/>
        <w:b/>
        <w:i/>
        <w:sz w:val="14"/>
        <w:szCs w:val="14"/>
      </w:rPr>
      <w:instrText xml:space="preserve"> PAGE </w:instrText>
    </w:r>
    <w:r>
      <w:rPr>
        <w:rStyle w:val="Numerstrony"/>
        <w:rFonts w:ascii="Arial" w:hAnsi="Arial" w:cs="Arial"/>
        <w:b/>
        <w:i/>
        <w:sz w:val="14"/>
        <w:szCs w:val="14"/>
      </w:rPr>
      <w:fldChar w:fldCharType="separate"/>
    </w:r>
    <w:r w:rsidR="00222DF3">
      <w:rPr>
        <w:rStyle w:val="Numerstrony"/>
        <w:rFonts w:ascii="Arial" w:hAnsi="Arial" w:cs="Arial"/>
        <w:b/>
        <w:i/>
        <w:noProof/>
        <w:sz w:val="14"/>
        <w:szCs w:val="14"/>
      </w:rPr>
      <w:t>21</w:t>
    </w:r>
    <w:r>
      <w:rPr>
        <w:rStyle w:val="Numerstrony"/>
        <w:rFonts w:ascii="Arial" w:hAnsi="Arial" w:cs="Arial"/>
        <w:b/>
        <w:i/>
        <w:sz w:val="14"/>
        <w:szCs w:val="14"/>
      </w:rPr>
      <w:fldChar w:fldCharType="end"/>
    </w:r>
    <w:r>
      <w:rPr>
        <w:rStyle w:val="Numerstrony"/>
        <w:rFonts w:ascii="Arial" w:hAnsi="Arial" w:cs="Arial"/>
        <w:b/>
        <w:i/>
        <w:sz w:val="14"/>
        <w:szCs w:val="14"/>
      </w:rPr>
      <w:t>/</w:t>
    </w:r>
    <w:r>
      <w:rPr>
        <w:rStyle w:val="Numerstrony"/>
        <w:rFonts w:ascii="Arial" w:hAnsi="Arial" w:cs="Arial"/>
        <w:b/>
        <w:i/>
        <w:sz w:val="14"/>
        <w:szCs w:val="14"/>
      </w:rPr>
      <w:fldChar w:fldCharType="begin"/>
    </w:r>
    <w:r>
      <w:rPr>
        <w:rStyle w:val="Numerstrony"/>
        <w:rFonts w:ascii="Arial" w:hAnsi="Arial" w:cs="Arial"/>
        <w:b/>
        <w:i/>
        <w:sz w:val="14"/>
        <w:szCs w:val="14"/>
      </w:rPr>
      <w:instrText xml:space="preserve"> NUMPAGES </w:instrText>
    </w:r>
    <w:r>
      <w:rPr>
        <w:rStyle w:val="Numerstrony"/>
        <w:rFonts w:ascii="Arial" w:hAnsi="Arial" w:cs="Arial"/>
        <w:b/>
        <w:i/>
        <w:sz w:val="14"/>
        <w:szCs w:val="14"/>
      </w:rPr>
      <w:fldChar w:fldCharType="separate"/>
    </w:r>
    <w:r w:rsidR="00222DF3">
      <w:rPr>
        <w:rStyle w:val="Numerstrony"/>
        <w:rFonts w:ascii="Arial" w:hAnsi="Arial" w:cs="Arial"/>
        <w:b/>
        <w:i/>
        <w:noProof/>
        <w:sz w:val="14"/>
        <w:szCs w:val="14"/>
      </w:rPr>
      <w:t>22</w:t>
    </w:r>
    <w:r>
      <w:rPr>
        <w:rStyle w:val="Numerstrony"/>
        <w:rFonts w:ascii="Arial" w:hAnsi="Arial" w:cs="Arial"/>
        <w:b/>
        <w:i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C8BB8" w14:textId="77777777" w:rsidR="009E1E0B" w:rsidRDefault="009E1E0B">
      <w:r>
        <w:rPr>
          <w:color w:val="000000"/>
        </w:rPr>
        <w:separator/>
      </w:r>
    </w:p>
  </w:footnote>
  <w:footnote w:type="continuationSeparator" w:id="0">
    <w:p w14:paraId="25D5820B" w14:textId="77777777" w:rsidR="009E1E0B" w:rsidRDefault="009E1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1F163" w14:textId="2AD7C829" w:rsidR="00D419E4" w:rsidRDefault="00D46643" w:rsidP="00AB1200">
    <w:pPr>
      <w:pStyle w:val="Default"/>
      <w:jc w:val="center"/>
      <w:rPr>
        <w:rFonts w:ascii="Arial" w:hAnsi="Arial" w:cs="Arial"/>
        <w:b/>
        <w:i/>
        <w:sz w:val="14"/>
        <w:szCs w:val="14"/>
      </w:rPr>
    </w:pPr>
    <w:r>
      <w:rPr>
        <w:noProof/>
        <w:color w:val="2B579A"/>
        <w:shd w:val="clear" w:color="auto" w:fill="E6E6E6"/>
      </w:rPr>
      <w:drawing>
        <wp:inline distT="0" distB="0" distL="0" distR="0" wp14:anchorId="3326A4C9" wp14:editId="4231620D">
          <wp:extent cx="5904230" cy="614505"/>
          <wp:effectExtent l="0" t="0" r="1270" b="0"/>
          <wp:docPr id="1636549429" name="Obraz 16365494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230" cy="614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3E6F89" w14:textId="77777777" w:rsidR="00D419E4" w:rsidRDefault="00D419E4">
    <w:pPr>
      <w:pStyle w:val="Heading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C2B16A6" wp14:editId="1C10D020">
              <wp:simplePos x="0" y="0"/>
              <wp:positionH relativeFrom="column">
                <wp:posOffset>0</wp:posOffset>
              </wp:positionH>
              <wp:positionV relativeFrom="paragraph">
                <wp:posOffset>46442</wp:posOffset>
              </wp:positionV>
              <wp:extent cx="5904225" cy="0"/>
              <wp:effectExtent l="0" t="0" r="0" b="0"/>
              <wp:wrapNone/>
              <wp:docPr id="3" name="Lin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4225" cy="0"/>
                      </a:xfrm>
                      <a:prstGeom prst="straightConnector1">
                        <a:avLst/>
                      </a:prstGeom>
                      <a:noFill/>
                      <a:ln w="6483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21CB2AE" id="_x0000_t32" coordsize="21600,21600" o:spt="32" o:oned="t" path="m,l21600,21600e" filled="f">
              <v:path arrowok="t" fillok="f" o:connecttype="none"/>
              <o:lock v:ext="edit" shapetype="t"/>
            </v:shapetype>
            <v:shape id="Line 29" o:spid="_x0000_s1026" type="#_x0000_t32" style="position:absolute;margin-left:0;margin-top:3.65pt;width:464.9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" strokeweight=".18008mm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54D57" w14:textId="21AC5D64" w:rsidR="00D419E4" w:rsidRDefault="00FC268B" w:rsidP="00FC268B">
    <w:pPr>
      <w:pStyle w:val="Nagwek"/>
      <w:ind w:hanging="567"/>
      <w:jc w:val="center"/>
    </w:pPr>
    <w:r>
      <w:rPr>
        <w:noProof/>
        <w:color w:val="2B579A"/>
        <w:shd w:val="clear" w:color="auto" w:fill="E6E6E6"/>
      </w:rPr>
      <w:drawing>
        <wp:inline distT="0" distB="0" distL="0" distR="0" wp14:anchorId="6C8783DA" wp14:editId="4AAD3C1F">
          <wp:extent cx="6772845" cy="704850"/>
          <wp:effectExtent l="0" t="0" r="9525" b="0"/>
          <wp:docPr id="1506051892" name="Obraz 15060518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94857" cy="7071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721C82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6A42FF42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Cs/>
        <w:kern w:val="1"/>
        <w:sz w:val="22"/>
        <w:szCs w:val="28"/>
      </w:rPr>
    </w:lvl>
  </w:abstractNum>
  <w:abstractNum w:abstractNumId="5" w15:restartNumberingAfterBreak="0">
    <w:nsid w:val="00000009"/>
    <w:multiLevelType w:val="singleLevel"/>
    <w:tmpl w:val="9B5A71C6"/>
    <w:name w:val="WW8Num13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ascii="Calibri" w:hAnsi="Calibri" w:cs="Calibri"/>
        <w:b/>
        <w:i w:val="0"/>
        <w:sz w:val="22"/>
        <w:szCs w:val="22"/>
      </w:rPr>
    </w:lvl>
  </w:abstractNum>
  <w:abstractNum w:abstractNumId="6" w15:restartNumberingAfterBreak="0">
    <w:nsid w:val="011F23EC"/>
    <w:multiLevelType w:val="multilevel"/>
    <w:tmpl w:val="B170996E"/>
    <w:styleLink w:val="Outlin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ascii="Times New Roman" w:hAnsi="Times New Roman"/>
        <w:b w:val="0"/>
        <w:i w:val="0"/>
        <w:sz w:val="20"/>
        <w:szCs w:val="20"/>
      </w:rPr>
    </w:lvl>
    <w:lvl w:ilvl="2">
      <w:start w:val="1"/>
      <w:numFmt w:val="none"/>
      <w:lvlText w:val="%3"/>
      <w:lvlJc w:val="left"/>
    </w:lvl>
    <w:lvl w:ilvl="3">
      <w:start w:val="1"/>
      <w:numFmt w:val="decimal"/>
      <w:lvlText w:val="%4."/>
      <w:lvlJc w:val="left"/>
      <w:pPr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1D02A3E"/>
    <w:multiLevelType w:val="multilevel"/>
    <w:tmpl w:val="715C727C"/>
    <w:styleLink w:val="List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1">
      <w:numFmt w:val="bullet"/>
      <w:lvlText w:val="◦"/>
      <w:lvlJc w:val="left"/>
      <w:rPr>
        <w:position w:val="0"/>
        <w:sz w:val="24"/>
        <w:vertAlign w:val="baseline"/>
      </w:rPr>
    </w:lvl>
    <w:lvl w:ilvl="2">
      <w:numFmt w:val="bullet"/>
      <w:lvlText w:val="▪"/>
      <w:lvlJc w:val="left"/>
      <w:rPr>
        <w:position w:val="0"/>
        <w:sz w:val="24"/>
        <w:vertAlign w:val="baseline"/>
      </w:rPr>
    </w:lvl>
    <w:lvl w:ilvl="3">
      <w:numFmt w:val="bullet"/>
      <w:lvlText w:val="•"/>
      <w:lvlJc w:val="left"/>
      <w:rPr>
        <w:position w:val="0"/>
        <w:sz w:val="24"/>
        <w:vertAlign w:val="baseline"/>
      </w:rPr>
    </w:lvl>
    <w:lvl w:ilvl="4">
      <w:numFmt w:val="bullet"/>
      <w:lvlText w:val="◦"/>
      <w:lvlJc w:val="left"/>
      <w:rPr>
        <w:position w:val="0"/>
        <w:sz w:val="24"/>
        <w:vertAlign w:val="baseline"/>
      </w:rPr>
    </w:lvl>
    <w:lvl w:ilvl="5">
      <w:numFmt w:val="bullet"/>
      <w:lvlText w:val="▪"/>
      <w:lvlJc w:val="left"/>
      <w:rPr>
        <w:position w:val="0"/>
        <w:sz w:val="24"/>
        <w:vertAlign w:val="baseline"/>
      </w:rPr>
    </w:lvl>
    <w:lvl w:ilvl="6">
      <w:numFmt w:val="bullet"/>
      <w:lvlText w:val="•"/>
      <w:lvlJc w:val="left"/>
      <w:rPr>
        <w:position w:val="0"/>
        <w:sz w:val="24"/>
        <w:vertAlign w:val="baseline"/>
      </w:rPr>
    </w:lvl>
    <w:lvl w:ilvl="7">
      <w:numFmt w:val="bullet"/>
      <w:lvlText w:val="◦"/>
      <w:lvlJc w:val="left"/>
      <w:rPr>
        <w:position w:val="0"/>
        <w:sz w:val="24"/>
        <w:vertAlign w:val="baseline"/>
      </w:rPr>
    </w:lvl>
    <w:lvl w:ilvl="8">
      <w:numFmt w:val="bullet"/>
      <w:lvlText w:val="▪"/>
      <w:lvlJc w:val="left"/>
      <w:rPr>
        <w:position w:val="0"/>
        <w:sz w:val="24"/>
        <w:vertAlign w:val="baseline"/>
      </w:rPr>
    </w:lvl>
  </w:abstractNum>
  <w:abstractNum w:abstractNumId="8" w15:restartNumberingAfterBreak="0">
    <w:nsid w:val="01FF3BAD"/>
    <w:multiLevelType w:val="hybridMultilevel"/>
    <w:tmpl w:val="22323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2F7E4C"/>
    <w:multiLevelType w:val="multilevel"/>
    <w:tmpl w:val="FBE06590"/>
    <w:lvl w:ilvl="0">
      <w:start w:val="1"/>
      <w:numFmt w:val="bullet"/>
      <w:lvlText w:val="-"/>
      <w:lvlJc w:val="left"/>
      <w:pPr>
        <w:tabs>
          <w:tab w:val="num" w:pos="0"/>
        </w:tabs>
        <w:ind w:left="1077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5390BBF"/>
    <w:multiLevelType w:val="multilevel"/>
    <w:tmpl w:val="93AEDE7E"/>
    <w:styleLink w:val="LFO4"/>
    <w:lvl w:ilvl="0">
      <w:start w:val="1"/>
      <w:numFmt w:val="lowerLetter"/>
      <w:pStyle w:val="alotekst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825684"/>
    <w:multiLevelType w:val="hybridMultilevel"/>
    <w:tmpl w:val="640217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6E0E77"/>
    <w:multiLevelType w:val="multilevel"/>
    <w:tmpl w:val="3B36E4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lowerLetter"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D103F12"/>
    <w:multiLevelType w:val="multilevel"/>
    <w:tmpl w:val="D0E22AFC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0DC57401"/>
    <w:multiLevelType w:val="multilevel"/>
    <w:tmpl w:val="35C05868"/>
    <w:lvl w:ilvl="0">
      <w:start w:val="1"/>
      <w:numFmt w:val="decimal"/>
      <w:lvlText w:val="%1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0EAE51F0"/>
    <w:multiLevelType w:val="multilevel"/>
    <w:tmpl w:val="389C1C74"/>
    <w:styleLink w:val="LFO5"/>
    <w:lvl w:ilvl="0">
      <w:start w:val="1"/>
      <w:numFmt w:val="decimal"/>
      <w:pStyle w:val="alonagwek"/>
      <w:lvlText w:val="%1."/>
      <w:lvlJc w:val="left"/>
      <w:pPr>
        <w:ind w:left="2007" w:hanging="360"/>
      </w:p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16" w15:restartNumberingAfterBreak="0">
    <w:nsid w:val="11603523"/>
    <w:multiLevelType w:val="multilevel"/>
    <w:tmpl w:val="750A70E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5.%6"/>
      <w:lvlJc w:val="left"/>
      <w:pPr>
        <w:tabs>
          <w:tab w:val="num" w:pos="4320"/>
        </w:tabs>
        <w:ind w:left="4320" w:hanging="360"/>
      </w:pPr>
      <w:rPr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20573E6"/>
    <w:multiLevelType w:val="multilevel"/>
    <w:tmpl w:val="139492FA"/>
    <w:styleLink w:val="List1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18" w15:restartNumberingAfterBreak="0">
    <w:nsid w:val="12BB4A13"/>
    <w:multiLevelType w:val="multilevel"/>
    <w:tmpl w:val="021430C6"/>
    <w:styleLink w:val="List1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19" w15:restartNumberingAfterBreak="0">
    <w:nsid w:val="12DF21B8"/>
    <w:multiLevelType w:val="multilevel"/>
    <w:tmpl w:val="B5D42BA0"/>
    <w:styleLink w:val="List0"/>
    <w:lvl w:ilvl="0">
      <w:start w:val="1"/>
      <w:numFmt w:val="decimal"/>
      <w:lvlText w:val="%1."/>
      <w:lvlJc w:val="left"/>
      <w:pPr>
        <w:ind w:left="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144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360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576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20" w15:restartNumberingAfterBreak="0">
    <w:nsid w:val="157B46B3"/>
    <w:multiLevelType w:val="multilevel"/>
    <w:tmpl w:val="FB5487B8"/>
    <w:styleLink w:val="WWOutlineListStyl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rFonts w:ascii="Times New Roman" w:hAnsi="Times New Roman"/>
        <w:b/>
        <w:i w:val="0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680" w:hanging="680"/>
      </w:pPr>
      <w:rPr>
        <w:rFonts w:ascii="Times New Roman" w:hAnsi="Times New Roman"/>
        <w:b w:val="0"/>
        <w:i w:val="0"/>
        <w:sz w:val="20"/>
        <w:szCs w:val="20"/>
      </w:rPr>
    </w:lvl>
    <w:lvl w:ilvl="2">
      <w:start w:val="1"/>
      <w:numFmt w:val="none"/>
      <w:lvlText w:val="%3"/>
      <w:lvlJc w:val="left"/>
    </w:lvl>
    <w:lvl w:ilvl="3">
      <w:start w:val="1"/>
      <w:numFmt w:val="decimal"/>
      <w:pStyle w:val="Nagwek4"/>
      <w:lvlText w:val="%4."/>
      <w:lvlJc w:val="left"/>
      <w:pPr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187A34F8"/>
    <w:multiLevelType w:val="multilevel"/>
    <w:tmpl w:val="739E171C"/>
    <w:styleLink w:val="List10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vanish w:val="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22" w15:restartNumberingAfterBreak="0">
    <w:nsid w:val="188A23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1BC930AF"/>
    <w:multiLevelType w:val="multilevel"/>
    <w:tmpl w:val="E6D401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lowerLetter"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D450C0E"/>
    <w:multiLevelType w:val="multilevel"/>
    <w:tmpl w:val="51360E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1FB63F3B"/>
    <w:multiLevelType w:val="hybridMultilevel"/>
    <w:tmpl w:val="811C830E"/>
    <w:lvl w:ilvl="0" w:tplc="4CF02A06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 w15:restartNumberingAfterBreak="0">
    <w:nsid w:val="20841D21"/>
    <w:multiLevelType w:val="hybridMultilevel"/>
    <w:tmpl w:val="8B360B7C"/>
    <w:name w:val="WW8Num22"/>
    <w:lvl w:ilvl="0" w:tplc="41BA131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hint="default"/>
        <w:b/>
        <w:i w:val="0"/>
        <w:color w:val="auto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1F645C"/>
    <w:multiLevelType w:val="multilevel"/>
    <w:tmpl w:val="D3B2CA5E"/>
    <w:styleLink w:val="List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2311797E"/>
    <w:multiLevelType w:val="multilevel"/>
    <w:tmpl w:val="6B88D52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3BF11A7"/>
    <w:multiLevelType w:val="multilevel"/>
    <w:tmpl w:val="BDF02A8C"/>
    <w:lvl w:ilvl="0">
      <w:start w:val="1"/>
      <w:numFmt w:val="decimal"/>
      <w:lvlText w:val="%1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7200" w:hanging="180"/>
      </w:pPr>
    </w:lvl>
  </w:abstractNum>
  <w:abstractNum w:abstractNumId="31" w15:restartNumberingAfterBreak="0">
    <w:nsid w:val="264D15D2"/>
    <w:multiLevelType w:val="hybridMultilevel"/>
    <w:tmpl w:val="514AFCD8"/>
    <w:lvl w:ilvl="0" w:tplc="E6E46D86">
      <w:start w:val="1"/>
      <w:numFmt w:val="lowerLetter"/>
      <w:lvlText w:val="%1)"/>
      <w:lvlJc w:val="left"/>
      <w:pPr>
        <w:ind w:left="11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8B97E0B"/>
    <w:multiLevelType w:val="multilevel"/>
    <w:tmpl w:val="713EBD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9C05C31"/>
    <w:multiLevelType w:val="hybridMultilevel"/>
    <w:tmpl w:val="1D8E3A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B0A5B20"/>
    <w:multiLevelType w:val="multilevel"/>
    <w:tmpl w:val="4FE80B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6" w15:restartNumberingAfterBreak="0">
    <w:nsid w:val="2EF94743"/>
    <w:multiLevelType w:val="multilevel"/>
    <w:tmpl w:val="3CD057B0"/>
    <w:styleLink w:val="Lista21"/>
    <w:lvl w:ilvl="0">
      <w:start w:val="1"/>
      <w:numFmt w:val="lowerRoman"/>
      <w:lvlText w:val="%1."/>
      <w:lvlJc w:val="left"/>
      <w:pPr>
        <w:ind w:left="851" w:hanging="248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Roman"/>
      <w:lvlText w:val="%2."/>
      <w:lvlJc w:val="left"/>
      <w:pPr>
        <w:ind w:left="1788" w:hanging="476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508" w:hanging="296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668" w:hanging="296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828" w:hanging="296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37" w15:restartNumberingAfterBreak="0">
    <w:nsid w:val="30032767"/>
    <w:multiLevelType w:val="multilevel"/>
    <w:tmpl w:val="A7563DA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0A72C73"/>
    <w:multiLevelType w:val="hybridMultilevel"/>
    <w:tmpl w:val="11AEC08A"/>
    <w:lvl w:ilvl="0" w:tplc="37A886A0">
      <w:start w:val="10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1784A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5076C3"/>
    <w:multiLevelType w:val="multilevel"/>
    <w:tmpl w:val="B3DC7F8E"/>
    <w:lvl w:ilvl="0">
      <w:start w:val="1"/>
      <w:numFmt w:val="decimal"/>
      <w:lvlText w:val="12.%1."/>
      <w:lvlJc w:val="left"/>
      <w:pPr>
        <w:ind w:left="1287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25C2D24"/>
    <w:multiLevelType w:val="multilevel"/>
    <w:tmpl w:val="EA16CC68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/>
        <w:b w:val="0"/>
        <w:bCs/>
      </w:rPr>
    </w:lvl>
    <w:lvl w:ilvl="1">
      <w:start w:val="1"/>
      <w:numFmt w:val="lowerLetter"/>
      <w:lvlText w:val="%1.%2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2.%3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3.%4"/>
      <w:lvlJc w:val="left"/>
      <w:pPr>
        <w:tabs>
          <w:tab w:val="num" w:pos="3087"/>
        </w:tabs>
        <w:ind w:left="3087" w:hanging="360"/>
      </w:pPr>
      <w:rPr>
        <w:rFonts w:cs="Times New Roman"/>
        <w:b w:val="0"/>
      </w:rPr>
    </w:lvl>
    <w:lvl w:ilvl="4">
      <w:start w:val="1"/>
      <w:numFmt w:val="lowerLetter"/>
      <w:lvlText w:val="%4.%5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5.%6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6.%7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7.%8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8.%9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1" w15:restartNumberingAfterBreak="0">
    <w:nsid w:val="32DB3DE7"/>
    <w:multiLevelType w:val="multilevel"/>
    <w:tmpl w:val="FD6A50D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34E85B01"/>
    <w:multiLevelType w:val="multilevel"/>
    <w:tmpl w:val="F642D104"/>
    <w:lvl w:ilvl="0">
      <w:start w:val="1"/>
      <w:numFmt w:val="lowerLetter"/>
      <w:lvlText w:val="%1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8640" w:hanging="180"/>
      </w:pPr>
    </w:lvl>
  </w:abstractNum>
  <w:abstractNum w:abstractNumId="44" w15:restartNumberingAfterBreak="0">
    <w:nsid w:val="34F85412"/>
    <w:multiLevelType w:val="hybridMultilevel"/>
    <w:tmpl w:val="A0382848"/>
    <w:lvl w:ilvl="0" w:tplc="0082E228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5" w15:restartNumberingAfterBreak="0">
    <w:nsid w:val="37E20A21"/>
    <w:multiLevelType w:val="multilevel"/>
    <w:tmpl w:val="9648D662"/>
    <w:styleLink w:val="Lista31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46" w15:restartNumberingAfterBreak="0">
    <w:nsid w:val="38ED1DF1"/>
    <w:multiLevelType w:val="hybridMultilevel"/>
    <w:tmpl w:val="24009106"/>
    <w:lvl w:ilvl="0" w:tplc="A808DCC6">
      <w:start w:val="1"/>
      <w:numFmt w:val="lowerLetter"/>
      <w:lvlText w:val="%1)"/>
      <w:lvlJc w:val="left"/>
      <w:pPr>
        <w:ind w:left="11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1" w:hanging="360"/>
      </w:pPr>
    </w:lvl>
    <w:lvl w:ilvl="2" w:tplc="0415001B" w:tentative="1">
      <w:start w:val="1"/>
      <w:numFmt w:val="lowerRoman"/>
      <w:lvlText w:val="%3."/>
      <w:lvlJc w:val="right"/>
      <w:pPr>
        <w:ind w:left="2541" w:hanging="180"/>
      </w:pPr>
    </w:lvl>
    <w:lvl w:ilvl="3" w:tplc="0415000F" w:tentative="1">
      <w:start w:val="1"/>
      <w:numFmt w:val="decimal"/>
      <w:lvlText w:val="%4."/>
      <w:lvlJc w:val="left"/>
      <w:pPr>
        <w:ind w:left="3261" w:hanging="360"/>
      </w:pPr>
    </w:lvl>
    <w:lvl w:ilvl="4" w:tplc="04150019" w:tentative="1">
      <w:start w:val="1"/>
      <w:numFmt w:val="lowerLetter"/>
      <w:lvlText w:val="%5."/>
      <w:lvlJc w:val="left"/>
      <w:pPr>
        <w:ind w:left="3981" w:hanging="360"/>
      </w:pPr>
    </w:lvl>
    <w:lvl w:ilvl="5" w:tplc="0415001B" w:tentative="1">
      <w:start w:val="1"/>
      <w:numFmt w:val="lowerRoman"/>
      <w:lvlText w:val="%6."/>
      <w:lvlJc w:val="right"/>
      <w:pPr>
        <w:ind w:left="4701" w:hanging="180"/>
      </w:pPr>
    </w:lvl>
    <w:lvl w:ilvl="6" w:tplc="0415000F" w:tentative="1">
      <w:start w:val="1"/>
      <w:numFmt w:val="decimal"/>
      <w:lvlText w:val="%7."/>
      <w:lvlJc w:val="left"/>
      <w:pPr>
        <w:ind w:left="5421" w:hanging="360"/>
      </w:pPr>
    </w:lvl>
    <w:lvl w:ilvl="7" w:tplc="04150019" w:tentative="1">
      <w:start w:val="1"/>
      <w:numFmt w:val="lowerLetter"/>
      <w:lvlText w:val="%8."/>
      <w:lvlJc w:val="left"/>
      <w:pPr>
        <w:ind w:left="6141" w:hanging="360"/>
      </w:pPr>
    </w:lvl>
    <w:lvl w:ilvl="8" w:tplc="0415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47" w15:restartNumberingAfterBreak="0">
    <w:nsid w:val="435679C7"/>
    <w:multiLevelType w:val="hybridMultilevel"/>
    <w:tmpl w:val="C23CF8B2"/>
    <w:lvl w:ilvl="0" w:tplc="75A84FB8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8" w15:restartNumberingAfterBreak="0">
    <w:nsid w:val="4455384D"/>
    <w:multiLevelType w:val="multilevel"/>
    <w:tmpl w:val="684475F6"/>
    <w:styleLink w:val="WWNum7"/>
    <w:lvl w:ilvl="0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right"/>
      <w:pPr>
        <w:ind w:left="928" w:hanging="360"/>
      </w:pPr>
    </w:lvl>
    <w:lvl w:ilvl="2">
      <w:numFmt w:val="bullet"/>
      <w:lvlText w:val=""/>
      <w:lvlJc w:val="righ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upperRoman"/>
      <w:lvlText w:val="%1.%2.%3.%4."/>
      <w:lvlJc w:val="right"/>
      <w:pPr>
        <w:ind w:left="2880" w:hanging="360"/>
      </w:pPr>
    </w:lvl>
    <w:lvl w:ilvl="4">
      <w:start w:val="1"/>
      <w:numFmt w:val="upperRoman"/>
      <w:lvlText w:val="%1.%2.%3.%4.%5."/>
      <w:lvlJc w:val="right"/>
      <w:pPr>
        <w:ind w:left="3600" w:hanging="360"/>
      </w:pPr>
    </w:lvl>
    <w:lvl w:ilvl="5">
      <w:start w:val="1"/>
      <w:numFmt w:val="upperRoman"/>
      <w:lvlText w:val="%1.%2.%3.%4.%5.%6."/>
      <w:lvlJc w:val="right"/>
      <w:pPr>
        <w:ind w:left="4320" w:hanging="360"/>
      </w:pPr>
    </w:lvl>
    <w:lvl w:ilvl="6">
      <w:start w:val="1"/>
      <w:numFmt w:val="upperRoman"/>
      <w:lvlText w:val="%1.%2.%3.%4.%5.%6.%7."/>
      <w:lvlJc w:val="right"/>
      <w:pPr>
        <w:ind w:left="5040" w:hanging="360"/>
      </w:pPr>
    </w:lvl>
    <w:lvl w:ilvl="7">
      <w:start w:val="1"/>
      <w:numFmt w:val="upperRoman"/>
      <w:lvlText w:val="%1.%2.%3.%4.%5.%6.%7.%8."/>
      <w:lvlJc w:val="right"/>
      <w:pPr>
        <w:ind w:left="5760" w:hanging="360"/>
      </w:pPr>
    </w:lvl>
    <w:lvl w:ilvl="8">
      <w:start w:val="1"/>
      <w:numFmt w:val="upperRoman"/>
      <w:lvlText w:val="%1.%2.%3.%4.%5.%6.%7.%8.%9."/>
      <w:lvlJc w:val="right"/>
      <w:pPr>
        <w:ind w:left="6480" w:hanging="360"/>
      </w:pPr>
    </w:lvl>
  </w:abstractNum>
  <w:abstractNum w:abstractNumId="49" w15:restartNumberingAfterBreak="0">
    <w:nsid w:val="45DB2A3E"/>
    <w:multiLevelType w:val="multilevel"/>
    <w:tmpl w:val="960A6540"/>
    <w:lvl w:ilvl="0">
      <w:start w:val="1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477F1A35"/>
    <w:multiLevelType w:val="hybridMultilevel"/>
    <w:tmpl w:val="1F66EF56"/>
    <w:name w:val="WW8Num18224"/>
    <w:lvl w:ilvl="0" w:tplc="00000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83675D7"/>
    <w:multiLevelType w:val="multilevel"/>
    <w:tmpl w:val="15327330"/>
    <w:styleLink w:val="List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numFmt w:val="bullet"/>
      <w:lvlText w:val="•"/>
      <w:lvlJc w:val="left"/>
      <w:pPr>
        <w:ind w:left="454" w:hanging="227"/>
      </w:pPr>
    </w:lvl>
    <w:lvl w:ilvl="2">
      <w:numFmt w:val="bullet"/>
      <w:lvlText w:val="•"/>
      <w:lvlJc w:val="left"/>
      <w:pPr>
        <w:ind w:left="680" w:hanging="227"/>
      </w:pPr>
    </w:lvl>
    <w:lvl w:ilvl="3">
      <w:numFmt w:val="bullet"/>
      <w:lvlText w:val="•"/>
      <w:lvlJc w:val="left"/>
      <w:pPr>
        <w:ind w:left="907" w:hanging="227"/>
      </w:pPr>
    </w:lvl>
    <w:lvl w:ilvl="4">
      <w:numFmt w:val="bullet"/>
      <w:lvlText w:val="•"/>
      <w:lvlJc w:val="left"/>
      <w:pPr>
        <w:ind w:left="1134" w:hanging="227"/>
      </w:pPr>
    </w:lvl>
    <w:lvl w:ilvl="5">
      <w:numFmt w:val="bullet"/>
      <w:lvlText w:val="•"/>
      <w:lvlJc w:val="left"/>
      <w:pPr>
        <w:ind w:left="1361" w:hanging="227"/>
      </w:pPr>
    </w:lvl>
    <w:lvl w:ilvl="6">
      <w:numFmt w:val="bullet"/>
      <w:lvlText w:val="•"/>
      <w:lvlJc w:val="left"/>
      <w:pPr>
        <w:ind w:left="1587" w:hanging="227"/>
      </w:pPr>
    </w:lvl>
    <w:lvl w:ilvl="7">
      <w:numFmt w:val="bullet"/>
      <w:lvlText w:val="•"/>
      <w:lvlJc w:val="left"/>
      <w:pPr>
        <w:ind w:left="1814" w:hanging="227"/>
      </w:pPr>
    </w:lvl>
    <w:lvl w:ilvl="8">
      <w:numFmt w:val="bullet"/>
      <w:lvlText w:val="•"/>
      <w:lvlJc w:val="left"/>
      <w:pPr>
        <w:ind w:left="2041" w:hanging="227"/>
      </w:pPr>
    </w:lvl>
  </w:abstractNum>
  <w:abstractNum w:abstractNumId="52" w15:restartNumberingAfterBreak="0">
    <w:nsid w:val="48621041"/>
    <w:multiLevelType w:val="hybridMultilevel"/>
    <w:tmpl w:val="3A564478"/>
    <w:lvl w:ilvl="0" w:tplc="2DDEF560">
      <w:start w:val="1"/>
      <w:numFmt w:val="lowerLetter"/>
      <w:lvlText w:val="%1)"/>
      <w:lvlJc w:val="left"/>
      <w:pPr>
        <w:ind w:left="66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3" w15:restartNumberingAfterBreak="0">
    <w:nsid w:val="4C0A61FF"/>
    <w:multiLevelType w:val="multilevel"/>
    <w:tmpl w:val="9EA480B4"/>
    <w:styleLink w:val="List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54" w15:restartNumberingAfterBreak="0">
    <w:nsid w:val="4DF90ADF"/>
    <w:multiLevelType w:val="multilevel"/>
    <w:tmpl w:val="6BA4FE80"/>
    <w:styleLink w:val="List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55" w15:restartNumberingAfterBreak="0">
    <w:nsid w:val="4E832EFE"/>
    <w:multiLevelType w:val="multilevel"/>
    <w:tmpl w:val="E01C2C16"/>
    <w:styleLink w:val="List7"/>
    <w:lvl w:ilvl="0">
      <w:start w:val="1"/>
      <w:numFmt w:val="lowerRoman"/>
      <w:lvlText w:val="%1."/>
      <w:lvlJc w:val="left"/>
      <w:pPr>
        <w:ind w:left="851" w:hanging="248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Roman"/>
      <w:lvlText w:val="%2."/>
      <w:lvlJc w:val="left"/>
      <w:pPr>
        <w:ind w:left="1788" w:hanging="476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508" w:hanging="296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668" w:hanging="296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828" w:hanging="296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56" w15:restartNumberingAfterBreak="0">
    <w:nsid w:val="4EA2666C"/>
    <w:multiLevelType w:val="multilevel"/>
    <w:tmpl w:val="226C0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</w:rPr>
    </w:lvl>
  </w:abstractNum>
  <w:abstractNum w:abstractNumId="57" w15:restartNumberingAfterBreak="0">
    <w:nsid w:val="504B12B9"/>
    <w:multiLevelType w:val="multilevel"/>
    <w:tmpl w:val="FB2453CC"/>
    <w:styleLink w:val="List17"/>
    <w:lvl w:ilvl="0">
      <w:start w:val="1"/>
      <w:numFmt w:val="lowerLetter"/>
      <w:lvlText w:val="%1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1080" w:hanging="296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2520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3240" w:hanging="296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3960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4680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5400" w:hanging="296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58" w15:restartNumberingAfterBreak="0">
    <w:nsid w:val="50756C62"/>
    <w:multiLevelType w:val="hybridMultilevel"/>
    <w:tmpl w:val="EEAA7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C55C54"/>
    <w:multiLevelType w:val="multilevel"/>
    <w:tmpl w:val="B0A6651C"/>
    <w:lvl w:ilvl="0">
      <w:start w:val="1"/>
      <w:numFmt w:val="decimal"/>
      <w:lvlText w:val="%1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7200" w:hanging="180"/>
      </w:pPr>
    </w:lvl>
  </w:abstractNum>
  <w:abstractNum w:abstractNumId="60" w15:restartNumberingAfterBreak="0">
    <w:nsid w:val="5872653F"/>
    <w:multiLevelType w:val="multilevel"/>
    <w:tmpl w:val="F0D850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5A385ED0"/>
    <w:multiLevelType w:val="multilevel"/>
    <w:tmpl w:val="4C40BC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440"/>
      </w:pPr>
      <w:rPr>
        <w:rFonts w:hint="default"/>
      </w:rPr>
    </w:lvl>
  </w:abstractNum>
  <w:abstractNum w:abstractNumId="62" w15:restartNumberingAfterBreak="0">
    <w:nsid w:val="5F823ABA"/>
    <w:multiLevelType w:val="hybridMultilevel"/>
    <w:tmpl w:val="2D80F2DE"/>
    <w:lvl w:ilvl="0" w:tplc="CBDAFCEA">
      <w:start w:val="1"/>
      <w:numFmt w:val="lowerLetter"/>
      <w:lvlText w:val="%1)"/>
      <w:lvlJc w:val="left"/>
      <w:pPr>
        <w:ind w:left="602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22" w:hanging="360"/>
      </w:pPr>
    </w:lvl>
    <w:lvl w:ilvl="2" w:tplc="0415001B" w:tentative="1">
      <w:start w:val="1"/>
      <w:numFmt w:val="lowerRoman"/>
      <w:lvlText w:val="%3."/>
      <w:lvlJc w:val="right"/>
      <w:pPr>
        <w:ind w:left="2042" w:hanging="180"/>
      </w:pPr>
    </w:lvl>
    <w:lvl w:ilvl="3" w:tplc="0415000F" w:tentative="1">
      <w:start w:val="1"/>
      <w:numFmt w:val="decimal"/>
      <w:lvlText w:val="%4."/>
      <w:lvlJc w:val="left"/>
      <w:pPr>
        <w:ind w:left="2762" w:hanging="360"/>
      </w:pPr>
    </w:lvl>
    <w:lvl w:ilvl="4" w:tplc="04150019" w:tentative="1">
      <w:start w:val="1"/>
      <w:numFmt w:val="lowerLetter"/>
      <w:lvlText w:val="%5."/>
      <w:lvlJc w:val="left"/>
      <w:pPr>
        <w:ind w:left="3482" w:hanging="360"/>
      </w:pPr>
    </w:lvl>
    <w:lvl w:ilvl="5" w:tplc="0415001B" w:tentative="1">
      <w:start w:val="1"/>
      <w:numFmt w:val="lowerRoman"/>
      <w:lvlText w:val="%6."/>
      <w:lvlJc w:val="right"/>
      <w:pPr>
        <w:ind w:left="4202" w:hanging="180"/>
      </w:pPr>
    </w:lvl>
    <w:lvl w:ilvl="6" w:tplc="0415000F" w:tentative="1">
      <w:start w:val="1"/>
      <w:numFmt w:val="decimal"/>
      <w:lvlText w:val="%7."/>
      <w:lvlJc w:val="left"/>
      <w:pPr>
        <w:ind w:left="4922" w:hanging="360"/>
      </w:pPr>
    </w:lvl>
    <w:lvl w:ilvl="7" w:tplc="04150019" w:tentative="1">
      <w:start w:val="1"/>
      <w:numFmt w:val="lowerLetter"/>
      <w:lvlText w:val="%8."/>
      <w:lvlJc w:val="left"/>
      <w:pPr>
        <w:ind w:left="5642" w:hanging="360"/>
      </w:pPr>
    </w:lvl>
    <w:lvl w:ilvl="8" w:tplc="0415001B" w:tentative="1">
      <w:start w:val="1"/>
      <w:numFmt w:val="lowerRoman"/>
      <w:lvlText w:val="%9."/>
      <w:lvlJc w:val="right"/>
      <w:pPr>
        <w:ind w:left="6362" w:hanging="180"/>
      </w:pPr>
    </w:lvl>
  </w:abstractNum>
  <w:abstractNum w:abstractNumId="63" w15:restartNumberingAfterBreak="0">
    <w:nsid w:val="63254DD0"/>
    <w:multiLevelType w:val="multilevel"/>
    <w:tmpl w:val="EF7C1CC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63947667"/>
    <w:multiLevelType w:val="multilevel"/>
    <w:tmpl w:val="235874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lowerLetter"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A3E1970"/>
    <w:multiLevelType w:val="multilevel"/>
    <w:tmpl w:val="A96E4F98"/>
    <w:lvl w:ilvl="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05" w:hanging="1800"/>
      </w:pPr>
      <w:rPr>
        <w:rFonts w:hint="default"/>
      </w:rPr>
    </w:lvl>
  </w:abstractNum>
  <w:abstractNum w:abstractNumId="66" w15:restartNumberingAfterBreak="0">
    <w:nsid w:val="6FD873F3"/>
    <w:multiLevelType w:val="multilevel"/>
    <w:tmpl w:val="F44A4BFE"/>
    <w:lvl w:ilvl="0">
      <w:start w:val="1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400"/>
        </w:tabs>
        <w:ind w:left="2400" w:hanging="780"/>
      </w:pPr>
      <w:rPr>
        <w:rFonts w:ascii="Calibri" w:eastAsia="Times New Roman" w:hAnsi="Calibri" w:cs="Calibri"/>
        <w:b w:val="0"/>
      </w:rPr>
    </w:lvl>
    <w:lvl w:ilvl="2">
      <w:start w:val="1"/>
      <w:numFmt w:val="lowerRoman"/>
      <w:lvlText w:val="%2.%3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3.%4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4.%5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5.%6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6.%7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7.%8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8.%9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7" w15:restartNumberingAfterBreak="0">
    <w:nsid w:val="720C00E6"/>
    <w:multiLevelType w:val="multilevel"/>
    <w:tmpl w:val="808AA2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8" w15:restartNumberingAfterBreak="0">
    <w:nsid w:val="75592B7A"/>
    <w:multiLevelType w:val="hybridMultilevel"/>
    <w:tmpl w:val="E1A88138"/>
    <w:name w:val="WW8Num38522222"/>
    <w:lvl w:ilvl="0" w:tplc="424E104C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C6E5794"/>
    <w:multiLevelType w:val="multilevel"/>
    <w:tmpl w:val="15F4983E"/>
    <w:styleLink w:val="List9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decimal"/>
      <w:lvlText w:val="%6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decimal"/>
      <w:lvlText w:val="%8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decimal"/>
      <w:lvlText w:val="%9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70" w15:restartNumberingAfterBreak="0">
    <w:nsid w:val="7CB04186"/>
    <w:multiLevelType w:val="hybridMultilevel"/>
    <w:tmpl w:val="D0CCB1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D550DB"/>
    <w:multiLevelType w:val="hybridMultilevel"/>
    <w:tmpl w:val="98BCDB3E"/>
    <w:lvl w:ilvl="0" w:tplc="5762DFA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ahoma"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D6F697F"/>
    <w:multiLevelType w:val="multilevel"/>
    <w:tmpl w:val="E18C3B6A"/>
    <w:styleLink w:val="Lista5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73" w15:restartNumberingAfterBreak="0">
    <w:nsid w:val="7F1646A4"/>
    <w:multiLevelType w:val="hybridMultilevel"/>
    <w:tmpl w:val="A85A2DC4"/>
    <w:name w:val="WW8Num38522222222"/>
    <w:lvl w:ilvl="0" w:tplc="424E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F7F7490"/>
    <w:multiLevelType w:val="multilevel"/>
    <w:tmpl w:val="EAAEDB6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color w:val="auto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2.%3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3.%4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4.%5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%5.%6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6.%7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7.%8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8.%9"/>
      <w:lvlJc w:val="left"/>
      <w:pPr>
        <w:tabs>
          <w:tab w:val="num" w:pos="3240"/>
        </w:tabs>
        <w:ind w:left="3240" w:hanging="360"/>
      </w:pPr>
    </w:lvl>
  </w:abstractNum>
  <w:num w:numId="1" w16cid:durableId="261767545">
    <w:abstractNumId w:val="20"/>
  </w:num>
  <w:num w:numId="2" w16cid:durableId="1860777094">
    <w:abstractNumId w:val="6"/>
  </w:num>
  <w:num w:numId="3" w16cid:durableId="1948848039">
    <w:abstractNumId w:val="51"/>
  </w:num>
  <w:num w:numId="4" w16cid:durableId="1816411398">
    <w:abstractNumId w:val="36"/>
  </w:num>
  <w:num w:numId="5" w16cid:durableId="1489858238">
    <w:abstractNumId w:val="45"/>
  </w:num>
  <w:num w:numId="6" w16cid:durableId="650332332">
    <w:abstractNumId w:val="19"/>
  </w:num>
  <w:num w:numId="7" w16cid:durableId="1589390634">
    <w:abstractNumId w:val="72"/>
  </w:num>
  <w:num w:numId="8" w16cid:durableId="714475252">
    <w:abstractNumId w:val="55"/>
  </w:num>
  <w:num w:numId="9" w16cid:durableId="1382024340">
    <w:abstractNumId w:val="54"/>
  </w:num>
  <w:num w:numId="10" w16cid:durableId="553389728">
    <w:abstractNumId w:val="28"/>
  </w:num>
  <w:num w:numId="11" w16cid:durableId="1800688819">
    <w:abstractNumId w:val="21"/>
  </w:num>
  <w:num w:numId="12" w16cid:durableId="921839472">
    <w:abstractNumId w:val="69"/>
  </w:num>
  <w:num w:numId="13" w16cid:durableId="1059865551">
    <w:abstractNumId w:val="18"/>
  </w:num>
  <w:num w:numId="14" w16cid:durableId="1216815787">
    <w:abstractNumId w:val="53"/>
  </w:num>
  <w:num w:numId="15" w16cid:durableId="560217059">
    <w:abstractNumId w:val="7"/>
  </w:num>
  <w:num w:numId="16" w16cid:durableId="2111729969">
    <w:abstractNumId w:val="57"/>
  </w:num>
  <w:num w:numId="17" w16cid:durableId="2120949542">
    <w:abstractNumId w:val="17"/>
  </w:num>
  <w:num w:numId="18" w16cid:durableId="1477797185">
    <w:abstractNumId w:val="10"/>
  </w:num>
  <w:num w:numId="19" w16cid:durableId="1528912633">
    <w:abstractNumId w:val="15"/>
  </w:num>
  <w:num w:numId="20" w16cid:durableId="309868846">
    <w:abstractNumId w:val="65"/>
  </w:num>
  <w:num w:numId="21" w16cid:durableId="486938294">
    <w:abstractNumId w:val="32"/>
  </w:num>
  <w:num w:numId="22" w16cid:durableId="566262581">
    <w:abstractNumId w:val="23"/>
  </w:num>
  <w:num w:numId="23" w16cid:durableId="1224608341">
    <w:abstractNumId w:val="42"/>
  </w:num>
  <w:num w:numId="24" w16cid:durableId="438916129">
    <w:abstractNumId w:val="34"/>
  </w:num>
  <w:num w:numId="25" w16cid:durableId="1723555355">
    <w:abstractNumId w:val="25"/>
  </w:num>
  <w:num w:numId="26" w16cid:durableId="971251026">
    <w:abstractNumId w:val="11"/>
  </w:num>
  <w:num w:numId="27" w16cid:durableId="1851947172">
    <w:abstractNumId w:val="5"/>
  </w:num>
  <w:num w:numId="28" w16cid:durableId="1758750951">
    <w:abstractNumId w:val="38"/>
  </w:num>
  <w:num w:numId="29" w16cid:durableId="1882740541">
    <w:abstractNumId w:val="61"/>
  </w:num>
  <w:num w:numId="30" w16cid:durableId="999776888">
    <w:abstractNumId w:val="39"/>
  </w:num>
  <w:num w:numId="31" w16cid:durableId="1724867432">
    <w:abstractNumId w:val="63"/>
  </w:num>
  <w:num w:numId="32" w16cid:durableId="2049065766">
    <w:abstractNumId w:val="67"/>
  </w:num>
  <w:num w:numId="33" w16cid:durableId="965283540">
    <w:abstractNumId w:val="44"/>
  </w:num>
  <w:num w:numId="34" w16cid:durableId="1935087255">
    <w:abstractNumId w:val="8"/>
  </w:num>
  <w:num w:numId="35" w16cid:durableId="1028026315">
    <w:abstractNumId w:val="60"/>
  </w:num>
  <w:num w:numId="36" w16cid:durableId="1408964054">
    <w:abstractNumId w:val="9"/>
  </w:num>
  <w:num w:numId="37" w16cid:durableId="1834447274">
    <w:abstractNumId w:val="16"/>
  </w:num>
  <w:num w:numId="38" w16cid:durableId="1458332846">
    <w:abstractNumId w:val="24"/>
  </w:num>
  <w:num w:numId="39" w16cid:durableId="803700577">
    <w:abstractNumId w:val="64"/>
  </w:num>
  <w:num w:numId="40" w16cid:durableId="268395038">
    <w:abstractNumId w:val="41"/>
  </w:num>
  <w:num w:numId="41" w16cid:durableId="1652127850">
    <w:abstractNumId w:val="29"/>
  </w:num>
  <w:num w:numId="42" w16cid:durableId="1089305084">
    <w:abstractNumId w:val="12"/>
  </w:num>
  <w:num w:numId="43" w16cid:durableId="400831035">
    <w:abstractNumId w:val="14"/>
  </w:num>
  <w:num w:numId="44" w16cid:durableId="1366951025">
    <w:abstractNumId w:val="30"/>
  </w:num>
  <w:num w:numId="45" w16cid:durableId="2143039055">
    <w:abstractNumId w:val="59"/>
  </w:num>
  <w:num w:numId="46" w16cid:durableId="965552314">
    <w:abstractNumId w:val="43"/>
  </w:num>
  <w:num w:numId="47" w16cid:durableId="531306772">
    <w:abstractNumId w:val="74"/>
  </w:num>
  <w:num w:numId="48" w16cid:durableId="1212811338">
    <w:abstractNumId w:val="40"/>
  </w:num>
  <w:num w:numId="49" w16cid:durableId="910774998">
    <w:abstractNumId w:val="66"/>
  </w:num>
  <w:num w:numId="50" w16cid:durableId="316767192">
    <w:abstractNumId w:val="56"/>
  </w:num>
  <w:num w:numId="51" w16cid:durableId="1522356781">
    <w:abstractNumId w:val="35"/>
  </w:num>
  <w:num w:numId="52" w16cid:durableId="574975521">
    <w:abstractNumId w:val="52"/>
  </w:num>
  <w:num w:numId="53" w16cid:durableId="1511873860">
    <w:abstractNumId w:val="47"/>
  </w:num>
  <w:num w:numId="54" w16cid:durableId="954559195">
    <w:abstractNumId w:val="26"/>
  </w:num>
  <w:num w:numId="55" w16cid:durableId="1521777208">
    <w:abstractNumId w:val="58"/>
  </w:num>
  <w:num w:numId="56" w16cid:durableId="2034065372">
    <w:abstractNumId w:val="0"/>
  </w:num>
  <w:num w:numId="57" w16cid:durableId="1220244619">
    <w:abstractNumId w:val="71"/>
  </w:num>
  <w:num w:numId="58" w16cid:durableId="1563826163">
    <w:abstractNumId w:val="70"/>
  </w:num>
  <w:num w:numId="59" w16cid:durableId="284850651">
    <w:abstractNumId w:val="48"/>
  </w:num>
  <w:num w:numId="60" w16cid:durableId="1000818755">
    <w:abstractNumId w:val="22"/>
  </w:num>
  <w:num w:numId="61" w16cid:durableId="1894466445">
    <w:abstractNumId w:val="33"/>
  </w:num>
  <w:num w:numId="62" w16cid:durableId="1394695914">
    <w:abstractNumId w:val="3"/>
  </w:num>
  <w:num w:numId="63" w16cid:durableId="1353847947">
    <w:abstractNumId w:val="2"/>
  </w:num>
  <w:num w:numId="64" w16cid:durableId="951285465">
    <w:abstractNumId w:val="37"/>
  </w:num>
  <w:num w:numId="65" w16cid:durableId="717701268">
    <w:abstractNumId w:val="49"/>
  </w:num>
  <w:num w:numId="66" w16cid:durableId="2015376602">
    <w:abstractNumId w:val="46"/>
  </w:num>
  <w:num w:numId="67" w16cid:durableId="1075863200">
    <w:abstractNumId w:val="31"/>
  </w:num>
  <w:num w:numId="68" w16cid:durableId="1715543936">
    <w:abstractNumId w:val="6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7A1"/>
    <w:rsid w:val="0000102E"/>
    <w:rsid w:val="0001002D"/>
    <w:rsid w:val="00013F42"/>
    <w:rsid w:val="00015408"/>
    <w:rsid w:val="00017DB0"/>
    <w:rsid w:val="00021136"/>
    <w:rsid w:val="00026487"/>
    <w:rsid w:val="00026745"/>
    <w:rsid w:val="00026D51"/>
    <w:rsid w:val="00026D52"/>
    <w:rsid w:val="00030EB8"/>
    <w:rsid w:val="000320B1"/>
    <w:rsid w:val="000344AD"/>
    <w:rsid w:val="00035281"/>
    <w:rsid w:val="00035A8C"/>
    <w:rsid w:val="000376AC"/>
    <w:rsid w:val="000465B8"/>
    <w:rsid w:val="0005062E"/>
    <w:rsid w:val="0005157B"/>
    <w:rsid w:val="0005251D"/>
    <w:rsid w:val="000534F6"/>
    <w:rsid w:val="000537B2"/>
    <w:rsid w:val="00062DA6"/>
    <w:rsid w:val="00063EA6"/>
    <w:rsid w:val="0006518D"/>
    <w:rsid w:val="00067060"/>
    <w:rsid w:val="00071C95"/>
    <w:rsid w:val="00072F86"/>
    <w:rsid w:val="00076D8D"/>
    <w:rsid w:val="0008408B"/>
    <w:rsid w:val="0008647E"/>
    <w:rsid w:val="00092D68"/>
    <w:rsid w:val="000A0D0C"/>
    <w:rsid w:val="000A0F11"/>
    <w:rsid w:val="000A3D09"/>
    <w:rsid w:val="000A4838"/>
    <w:rsid w:val="000A5798"/>
    <w:rsid w:val="000A5CF5"/>
    <w:rsid w:val="000B26A9"/>
    <w:rsid w:val="000B4151"/>
    <w:rsid w:val="000B453D"/>
    <w:rsid w:val="000B545E"/>
    <w:rsid w:val="000B595E"/>
    <w:rsid w:val="000B7751"/>
    <w:rsid w:val="000B7C68"/>
    <w:rsid w:val="000B7E0B"/>
    <w:rsid w:val="000C0A86"/>
    <w:rsid w:val="000C15AB"/>
    <w:rsid w:val="000C3578"/>
    <w:rsid w:val="000C7B76"/>
    <w:rsid w:val="000D0608"/>
    <w:rsid w:val="000E1C25"/>
    <w:rsid w:val="000E1E5D"/>
    <w:rsid w:val="000E2562"/>
    <w:rsid w:val="000E528E"/>
    <w:rsid w:val="000E7D4E"/>
    <w:rsid w:val="000F149B"/>
    <w:rsid w:val="000F6A78"/>
    <w:rsid w:val="00100377"/>
    <w:rsid w:val="00101741"/>
    <w:rsid w:val="00102620"/>
    <w:rsid w:val="00103C3D"/>
    <w:rsid w:val="001062DE"/>
    <w:rsid w:val="00110A88"/>
    <w:rsid w:val="00111A60"/>
    <w:rsid w:val="001131B1"/>
    <w:rsid w:val="0012182E"/>
    <w:rsid w:val="00127CF0"/>
    <w:rsid w:val="001339B0"/>
    <w:rsid w:val="00136A08"/>
    <w:rsid w:val="00137150"/>
    <w:rsid w:val="00137B49"/>
    <w:rsid w:val="0014159B"/>
    <w:rsid w:val="00144047"/>
    <w:rsid w:val="001450D8"/>
    <w:rsid w:val="001516C1"/>
    <w:rsid w:val="0015387B"/>
    <w:rsid w:val="001547E9"/>
    <w:rsid w:val="00156CCA"/>
    <w:rsid w:val="00156FE9"/>
    <w:rsid w:val="00161B32"/>
    <w:rsid w:val="00163F34"/>
    <w:rsid w:val="001661F2"/>
    <w:rsid w:val="00167927"/>
    <w:rsid w:val="001734EF"/>
    <w:rsid w:val="00174352"/>
    <w:rsid w:val="00174CBC"/>
    <w:rsid w:val="0017572D"/>
    <w:rsid w:val="001774FD"/>
    <w:rsid w:val="001776B8"/>
    <w:rsid w:val="001832ED"/>
    <w:rsid w:val="00185C14"/>
    <w:rsid w:val="00190072"/>
    <w:rsid w:val="00196D41"/>
    <w:rsid w:val="001A692F"/>
    <w:rsid w:val="001A7F9E"/>
    <w:rsid w:val="001B02AC"/>
    <w:rsid w:val="001B3B58"/>
    <w:rsid w:val="001B3C1F"/>
    <w:rsid w:val="001C6BDA"/>
    <w:rsid w:val="001C6E35"/>
    <w:rsid w:val="001C7BB3"/>
    <w:rsid w:val="001E20B0"/>
    <w:rsid w:val="001E421A"/>
    <w:rsid w:val="001E42AE"/>
    <w:rsid w:val="001E5ACD"/>
    <w:rsid w:val="001E6956"/>
    <w:rsid w:val="001E6EFC"/>
    <w:rsid w:val="001F154E"/>
    <w:rsid w:val="001F6474"/>
    <w:rsid w:val="00201E11"/>
    <w:rsid w:val="0020262C"/>
    <w:rsid w:val="00203B33"/>
    <w:rsid w:val="002044D5"/>
    <w:rsid w:val="002075FC"/>
    <w:rsid w:val="00210AF5"/>
    <w:rsid w:val="00212C36"/>
    <w:rsid w:val="0021424C"/>
    <w:rsid w:val="00214819"/>
    <w:rsid w:val="0022035F"/>
    <w:rsid w:val="00220AAF"/>
    <w:rsid w:val="0022118E"/>
    <w:rsid w:val="00222DF3"/>
    <w:rsid w:val="00223F73"/>
    <w:rsid w:val="002246C6"/>
    <w:rsid w:val="00226D99"/>
    <w:rsid w:val="00230191"/>
    <w:rsid w:val="00232373"/>
    <w:rsid w:val="00234078"/>
    <w:rsid w:val="00237470"/>
    <w:rsid w:val="002402C1"/>
    <w:rsid w:val="0024322D"/>
    <w:rsid w:val="00243B2A"/>
    <w:rsid w:val="00243E7B"/>
    <w:rsid w:val="00243EB1"/>
    <w:rsid w:val="00245B4D"/>
    <w:rsid w:val="00245DA6"/>
    <w:rsid w:val="00252042"/>
    <w:rsid w:val="00254BF3"/>
    <w:rsid w:val="0025594B"/>
    <w:rsid w:val="002559CE"/>
    <w:rsid w:val="00257AAF"/>
    <w:rsid w:val="00260A16"/>
    <w:rsid w:val="0026455A"/>
    <w:rsid w:val="00270ADD"/>
    <w:rsid w:val="00272759"/>
    <w:rsid w:val="00272987"/>
    <w:rsid w:val="002738F1"/>
    <w:rsid w:val="002740D6"/>
    <w:rsid w:val="00274B0E"/>
    <w:rsid w:val="0028040D"/>
    <w:rsid w:val="00287D86"/>
    <w:rsid w:val="002904A8"/>
    <w:rsid w:val="00291CFD"/>
    <w:rsid w:val="00293D87"/>
    <w:rsid w:val="00295E36"/>
    <w:rsid w:val="0029649E"/>
    <w:rsid w:val="002A0143"/>
    <w:rsid w:val="002A2DF2"/>
    <w:rsid w:val="002A43E3"/>
    <w:rsid w:val="002A4852"/>
    <w:rsid w:val="002A588A"/>
    <w:rsid w:val="002A76AF"/>
    <w:rsid w:val="002A7B62"/>
    <w:rsid w:val="002B004B"/>
    <w:rsid w:val="002B1088"/>
    <w:rsid w:val="002B12BC"/>
    <w:rsid w:val="002B3938"/>
    <w:rsid w:val="002B765E"/>
    <w:rsid w:val="002C002F"/>
    <w:rsid w:val="002C397F"/>
    <w:rsid w:val="002D12AB"/>
    <w:rsid w:val="002D2EFA"/>
    <w:rsid w:val="002E2B8A"/>
    <w:rsid w:val="002F33DD"/>
    <w:rsid w:val="002F7642"/>
    <w:rsid w:val="00305E7F"/>
    <w:rsid w:val="003063FE"/>
    <w:rsid w:val="00306D88"/>
    <w:rsid w:val="00323309"/>
    <w:rsid w:val="00323696"/>
    <w:rsid w:val="0033103C"/>
    <w:rsid w:val="00331237"/>
    <w:rsid w:val="00332978"/>
    <w:rsid w:val="003351A9"/>
    <w:rsid w:val="00335BBA"/>
    <w:rsid w:val="00336366"/>
    <w:rsid w:val="00336AC1"/>
    <w:rsid w:val="00336B57"/>
    <w:rsid w:val="00341012"/>
    <w:rsid w:val="00341014"/>
    <w:rsid w:val="003413CE"/>
    <w:rsid w:val="00343CDD"/>
    <w:rsid w:val="00344C14"/>
    <w:rsid w:val="00353C8D"/>
    <w:rsid w:val="00361C5C"/>
    <w:rsid w:val="00362479"/>
    <w:rsid w:val="00364FBA"/>
    <w:rsid w:val="0036507D"/>
    <w:rsid w:val="00366F16"/>
    <w:rsid w:val="003706B9"/>
    <w:rsid w:val="0037103A"/>
    <w:rsid w:val="00374394"/>
    <w:rsid w:val="00376666"/>
    <w:rsid w:val="0037692C"/>
    <w:rsid w:val="00385710"/>
    <w:rsid w:val="003863A1"/>
    <w:rsid w:val="0039258A"/>
    <w:rsid w:val="00395D53"/>
    <w:rsid w:val="00397BEA"/>
    <w:rsid w:val="003A5D06"/>
    <w:rsid w:val="003A6662"/>
    <w:rsid w:val="003A66CF"/>
    <w:rsid w:val="003A7859"/>
    <w:rsid w:val="003B0EF7"/>
    <w:rsid w:val="003B2086"/>
    <w:rsid w:val="003B25C4"/>
    <w:rsid w:val="003B2C9D"/>
    <w:rsid w:val="003B4B75"/>
    <w:rsid w:val="003B7F7F"/>
    <w:rsid w:val="003C2A49"/>
    <w:rsid w:val="003C4194"/>
    <w:rsid w:val="003C4A28"/>
    <w:rsid w:val="003C5CCB"/>
    <w:rsid w:val="003D452F"/>
    <w:rsid w:val="003D61F6"/>
    <w:rsid w:val="003E5543"/>
    <w:rsid w:val="003F13B9"/>
    <w:rsid w:val="003F1DC0"/>
    <w:rsid w:val="003F3EC2"/>
    <w:rsid w:val="003F745E"/>
    <w:rsid w:val="004002DC"/>
    <w:rsid w:val="00400EB8"/>
    <w:rsid w:val="00401564"/>
    <w:rsid w:val="00402AE2"/>
    <w:rsid w:val="0040305C"/>
    <w:rsid w:val="00403FBE"/>
    <w:rsid w:val="00406613"/>
    <w:rsid w:val="00414083"/>
    <w:rsid w:val="00414D0A"/>
    <w:rsid w:val="00415FB0"/>
    <w:rsid w:val="00425500"/>
    <w:rsid w:val="00425E7E"/>
    <w:rsid w:val="004304F0"/>
    <w:rsid w:val="00432339"/>
    <w:rsid w:val="0043679D"/>
    <w:rsid w:val="0043691D"/>
    <w:rsid w:val="00437DC9"/>
    <w:rsid w:val="004403B7"/>
    <w:rsid w:val="00444702"/>
    <w:rsid w:val="00446C79"/>
    <w:rsid w:val="00447225"/>
    <w:rsid w:val="00450980"/>
    <w:rsid w:val="0045318D"/>
    <w:rsid w:val="0045520A"/>
    <w:rsid w:val="004564FF"/>
    <w:rsid w:val="00456DF8"/>
    <w:rsid w:val="00456E26"/>
    <w:rsid w:val="00463E48"/>
    <w:rsid w:val="00463F08"/>
    <w:rsid w:val="004660FB"/>
    <w:rsid w:val="004712D7"/>
    <w:rsid w:val="00474C2A"/>
    <w:rsid w:val="00477651"/>
    <w:rsid w:val="00477F3E"/>
    <w:rsid w:val="004803BF"/>
    <w:rsid w:val="004828CB"/>
    <w:rsid w:val="00485B1D"/>
    <w:rsid w:val="004862F4"/>
    <w:rsid w:val="00490672"/>
    <w:rsid w:val="004931D9"/>
    <w:rsid w:val="00496257"/>
    <w:rsid w:val="00497EAF"/>
    <w:rsid w:val="004B0B1D"/>
    <w:rsid w:val="004B2CFE"/>
    <w:rsid w:val="004B3DAD"/>
    <w:rsid w:val="004B4C55"/>
    <w:rsid w:val="004B6EDF"/>
    <w:rsid w:val="004C2169"/>
    <w:rsid w:val="004C2352"/>
    <w:rsid w:val="004C6D18"/>
    <w:rsid w:val="004C7646"/>
    <w:rsid w:val="004C7BF1"/>
    <w:rsid w:val="004D0BF6"/>
    <w:rsid w:val="004F0A62"/>
    <w:rsid w:val="004F5235"/>
    <w:rsid w:val="004F5F49"/>
    <w:rsid w:val="005004DE"/>
    <w:rsid w:val="00501559"/>
    <w:rsid w:val="00502871"/>
    <w:rsid w:val="00502A8E"/>
    <w:rsid w:val="00507CCE"/>
    <w:rsid w:val="00513B2B"/>
    <w:rsid w:val="0052084E"/>
    <w:rsid w:val="0052194C"/>
    <w:rsid w:val="00523226"/>
    <w:rsid w:val="005234A4"/>
    <w:rsid w:val="00523C67"/>
    <w:rsid w:val="00531F22"/>
    <w:rsid w:val="00532C10"/>
    <w:rsid w:val="00535149"/>
    <w:rsid w:val="00536CCA"/>
    <w:rsid w:val="0054069B"/>
    <w:rsid w:val="00541738"/>
    <w:rsid w:val="005442DD"/>
    <w:rsid w:val="00544A6F"/>
    <w:rsid w:val="00546E58"/>
    <w:rsid w:val="00547EF5"/>
    <w:rsid w:val="005504E1"/>
    <w:rsid w:val="00551F3E"/>
    <w:rsid w:val="005577BD"/>
    <w:rsid w:val="00560F8A"/>
    <w:rsid w:val="00562658"/>
    <w:rsid w:val="0056770E"/>
    <w:rsid w:val="00570CE8"/>
    <w:rsid w:val="005724B5"/>
    <w:rsid w:val="0057323F"/>
    <w:rsid w:val="00573340"/>
    <w:rsid w:val="005762E1"/>
    <w:rsid w:val="00581FD7"/>
    <w:rsid w:val="00590FCE"/>
    <w:rsid w:val="005935D8"/>
    <w:rsid w:val="005958F4"/>
    <w:rsid w:val="005972B7"/>
    <w:rsid w:val="0059753E"/>
    <w:rsid w:val="00597BF3"/>
    <w:rsid w:val="005A5107"/>
    <w:rsid w:val="005A7FCA"/>
    <w:rsid w:val="005B2723"/>
    <w:rsid w:val="005B2BEC"/>
    <w:rsid w:val="005B38FF"/>
    <w:rsid w:val="005B4793"/>
    <w:rsid w:val="005C0925"/>
    <w:rsid w:val="005C38CE"/>
    <w:rsid w:val="005C686B"/>
    <w:rsid w:val="005E3882"/>
    <w:rsid w:val="005F08F1"/>
    <w:rsid w:val="005F135D"/>
    <w:rsid w:val="005F2901"/>
    <w:rsid w:val="005F648F"/>
    <w:rsid w:val="005F6BC6"/>
    <w:rsid w:val="00602B87"/>
    <w:rsid w:val="006034D4"/>
    <w:rsid w:val="00611F5A"/>
    <w:rsid w:val="0061767F"/>
    <w:rsid w:val="006266B3"/>
    <w:rsid w:val="006340BF"/>
    <w:rsid w:val="006371EE"/>
    <w:rsid w:val="00641F1C"/>
    <w:rsid w:val="006422C6"/>
    <w:rsid w:val="006441F6"/>
    <w:rsid w:val="006450B9"/>
    <w:rsid w:val="0064720E"/>
    <w:rsid w:val="0065689C"/>
    <w:rsid w:val="0065749A"/>
    <w:rsid w:val="0065760A"/>
    <w:rsid w:val="00664D5B"/>
    <w:rsid w:val="00665759"/>
    <w:rsid w:val="00672552"/>
    <w:rsid w:val="00682661"/>
    <w:rsid w:val="006855FF"/>
    <w:rsid w:val="006934FB"/>
    <w:rsid w:val="00695025"/>
    <w:rsid w:val="006950CC"/>
    <w:rsid w:val="006962E2"/>
    <w:rsid w:val="00696B05"/>
    <w:rsid w:val="00697989"/>
    <w:rsid w:val="006A205F"/>
    <w:rsid w:val="006A74AA"/>
    <w:rsid w:val="006B680B"/>
    <w:rsid w:val="006C0D77"/>
    <w:rsid w:val="006C28EA"/>
    <w:rsid w:val="006C4294"/>
    <w:rsid w:val="006C457A"/>
    <w:rsid w:val="006D05FD"/>
    <w:rsid w:val="006D07A1"/>
    <w:rsid w:val="006D308A"/>
    <w:rsid w:val="006D68E9"/>
    <w:rsid w:val="006D728B"/>
    <w:rsid w:val="006E02F7"/>
    <w:rsid w:val="006E0E7F"/>
    <w:rsid w:val="006E4351"/>
    <w:rsid w:val="006F2CF7"/>
    <w:rsid w:val="00701D13"/>
    <w:rsid w:val="00702A78"/>
    <w:rsid w:val="00705154"/>
    <w:rsid w:val="00714FF5"/>
    <w:rsid w:val="00715BD2"/>
    <w:rsid w:val="0072346B"/>
    <w:rsid w:val="00724832"/>
    <w:rsid w:val="00725DF9"/>
    <w:rsid w:val="007316F1"/>
    <w:rsid w:val="00731DAD"/>
    <w:rsid w:val="00734310"/>
    <w:rsid w:val="00740C58"/>
    <w:rsid w:val="0074143B"/>
    <w:rsid w:val="007416EF"/>
    <w:rsid w:val="00744B76"/>
    <w:rsid w:val="0074548D"/>
    <w:rsid w:val="00746C21"/>
    <w:rsid w:val="00747B7C"/>
    <w:rsid w:val="0075053B"/>
    <w:rsid w:val="00753E7E"/>
    <w:rsid w:val="007569C3"/>
    <w:rsid w:val="007609A9"/>
    <w:rsid w:val="0076199B"/>
    <w:rsid w:val="00763973"/>
    <w:rsid w:val="00766034"/>
    <w:rsid w:val="00766E65"/>
    <w:rsid w:val="00767949"/>
    <w:rsid w:val="007718DB"/>
    <w:rsid w:val="00774E8F"/>
    <w:rsid w:val="007834F1"/>
    <w:rsid w:val="0079061F"/>
    <w:rsid w:val="00790847"/>
    <w:rsid w:val="007937BE"/>
    <w:rsid w:val="0079419C"/>
    <w:rsid w:val="00795E60"/>
    <w:rsid w:val="00796662"/>
    <w:rsid w:val="00796D4E"/>
    <w:rsid w:val="00797E1F"/>
    <w:rsid w:val="007A2D4D"/>
    <w:rsid w:val="007A3826"/>
    <w:rsid w:val="007B2735"/>
    <w:rsid w:val="007B67AA"/>
    <w:rsid w:val="007C08C3"/>
    <w:rsid w:val="007C5F9A"/>
    <w:rsid w:val="007C6F2D"/>
    <w:rsid w:val="007D01C8"/>
    <w:rsid w:val="007D3221"/>
    <w:rsid w:val="007D4DA5"/>
    <w:rsid w:val="007E0CA5"/>
    <w:rsid w:val="007E2941"/>
    <w:rsid w:val="007E5A6C"/>
    <w:rsid w:val="007E65FC"/>
    <w:rsid w:val="007F1784"/>
    <w:rsid w:val="007F2DFD"/>
    <w:rsid w:val="007F35CE"/>
    <w:rsid w:val="007F3C1B"/>
    <w:rsid w:val="007F5FB9"/>
    <w:rsid w:val="00800D0D"/>
    <w:rsid w:val="008013BE"/>
    <w:rsid w:val="0080325B"/>
    <w:rsid w:val="00803B73"/>
    <w:rsid w:val="00804B3D"/>
    <w:rsid w:val="0081260E"/>
    <w:rsid w:val="00820432"/>
    <w:rsid w:val="00821139"/>
    <w:rsid w:val="00822DBD"/>
    <w:rsid w:val="00822E22"/>
    <w:rsid w:val="008320D8"/>
    <w:rsid w:val="00832575"/>
    <w:rsid w:val="00833DF1"/>
    <w:rsid w:val="00842343"/>
    <w:rsid w:val="00844664"/>
    <w:rsid w:val="0084547C"/>
    <w:rsid w:val="00845DFC"/>
    <w:rsid w:val="008508A4"/>
    <w:rsid w:val="00857106"/>
    <w:rsid w:val="008700D9"/>
    <w:rsid w:val="00870EAA"/>
    <w:rsid w:val="00871CAA"/>
    <w:rsid w:val="00871FF7"/>
    <w:rsid w:val="00873FCC"/>
    <w:rsid w:val="0088386B"/>
    <w:rsid w:val="0088602F"/>
    <w:rsid w:val="00893AB6"/>
    <w:rsid w:val="008954A2"/>
    <w:rsid w:val="00897350"/>
    <w:rsid w:val="008A54CB"/>
    <w:rsid w:val="008A5F0B"/>
    <w:rsid w:val="008B2518"/>
    <w:rsid w:val="008B2F43"/>
    <w:rsid w:val="008B74A2"/>
    <w:rsid w:val="008C2521"/>
    <w:rsid w:val="008C7040"/>
    <w:rsid w:val="008C7B35"/>
    <w:rsid w:val="008D0EE4"/>
    <w:rsid w:val="008D180C"/>
    <w:rsid w:val="008D383B"/>
    <w:rsid w:val="008D4DD6"/>
    <w:rsid w:val="008D698A"/>
    <w:rsid w:val="008D7BC2"/>
    <w:rsid w:val="008E0740"/>
    <w:rsid w:val="008E7CBC"/>
    <w:rsid w:val="008F00D0"/>
    <w:rsid w:val="008F1CD9"/>
    <w:rsid w:val="008F2F6A"/>
    <w:rsid w:val="008F5179"/>
    <w:rsid w:val="008F5585"/>
    <w:rsid w:val="00900227"/>
    <w:rsid w:val="00903D9E"/>
    <w:rsid w:val="0091043D"/>
    <w:rsid w:val="0091092D"/>
    <w:rsid w:val="00910CC4"/>
    <w:rsid w:val="009110DE"/>
    <w:rsid w:val="009111CF"/>
    <w:rsid w:val="00911B60"/>
    <w:rsid w:val="00912E1E"/>
    <w:rsid w:val="00914FB2"/>
    <w:rsid w:val="00921C40"/>
    <w:rsid w:val="00925EAE"/>
    <w:rsid w:val="00932E93"/>
    <w:rsid w:val="0093704A"/>
    <w:rsid w:val="00937285"/>
    <w:rsid w:val="009402D4"/>
    <w:rsid w:val="009444A1"/>
    <w:rsid w:val="00944B00"/>
    <w:rsid w:val="009527CA"/>
    <w:rsid w:val="00956602"/>
    <w:rsid w:val="00960D70"/>
    <w:rsid w:val="009642A5"/>
    <w:rsid w:val="00964A52"/>
    <w:rsid w:val="00964D60"/>
    <w:rsid w:val="00965E8B"/>
    <w:rsid w:val="009705D5"/>
    <w:rsid w:val="0097152E"/>
    <w:rsid w:val="00971F5A"/>
    <w:rsid w:val="009720DF"/>
    <w:rsid w:val="009729AF"/>
    <w:rsid w:val="00973E99"/>
    <w:rsid w:val="00974313"/>
    <w:rsid w:val="00975C85"/>
    <w:rsid w:val="0098124E"/>
    <w:rsid w:val="009825CD"/>
    <w:rsid w:val="009874FB"/>
    <w:rsid w:val="009928C0"/>
    <w:rsid w:val="00994F72"/>
    <w:rsid w:val="00995F1F"/>
    <w:rsid w:val="009A0097"/>
    <w:rsid w:val="009A1745"/>
    <w:rsid w:val="009A3DDE"/>
    <w:rsid w:val="009A5DF7"/>
    <w:rsid w:val="009B04D9"/>
    <w:rsid w:val="009B216C"/>
    <w:rsid w:val="009B4DE9"/>
    <w:rsid w:val="009B5957"/>
    <w:rsid w:val="009B59E5"/>
    <w:rsid w:val="009B6964"/>
    <w:rsid w:val="009C5CD8"/>
    <w:rsid w:val="009C72DE"/>
    <w:rsid w:val="009D0FF6"/>
    <w:rsid w:val="009D4C09"/>
    <w:rsid w:val="009D55BA"/>
    <w:rsid w:val="009D59F1"/>
    <w:rsid w:val="009E1AFE"/>
    <w:rsid w:val="009E1E0B"/>
    <w:rsid w:val="009E2FC4"/>
    <w:rsid w:val="009E7945"/>
    <w:rsid w:val="009F0858"/>
    <w:rsid w:val="009F0940"/>
    <w:rsid w:val="009F0A5B"/>
    <w:rsid w:val="009F5546"/>
    <w:rsid w:val="009F64ED"/>
    <w:rsid w:val="009F7A05"/>
    <w:rsid w:val="00A00103"/>
    <w:rsid w:val="00A02156"/>
    <w:rsid w:val="00A02F7C"/>
    <w:rsid w:val="00A035F9"/>
    <w:rsid w:val="00A10DA7"/>
    <w:rsid w:val="00A150B3"/>
    <w:rsid w:val="00A16D88"/>
    <w:rsid w:val="00A17EE3"/>
    <w:rsid w:val="00A218AD"/>
    <w:rsid w:val="00A22FA5"/>
    <w:rsid w:val="00A24F68"/>
    <w:rsid w:val="00A25CE6"/>
    <w:rsid w:val="00A30449"/>
    <w:rsid w:val="00A35EB3"/>
    <w:rsid w:val="00A36597"/>
    <w:rsid w:val="00A425BD"/>
    <w:rsid w:val="00A437BF"/>
    <w:rsid w:val="00A443E5"/>
    <w:rsid w:val="00A51CD7"/>
    <w:rsid w:val="00A56E94"/>
    <w:rsid w:val="00A62ABD"/>
    <w:rsid w:val="00A65194"/>
    <w:rsid w:val="00A6605D"/>
    <w:rsid w:val="00A7010F"/>
    <w:rsid w:val="00A810D1"/>
    <w:rsid w:val="00A83E20"/>
    <w:rsid w:val="00A86DD6"/>
    <w:rsid w:val="00A91D75"/>
    <w:rsid w:val="00A91FB9"/>
    <w:rsid w:val="00A924DA"/>
    <w:rsid w:val="00A948E3"/>
    <w:rsid w:val="00AA0C65"/>
    <w:rsid w:val="00AA16F3"/>
    <w:rsid w:val="00AA23FB"/>
    <w:rsid w:val="00AA414F"/>
    <w:rsid w:val="00AA5090"/>
    <w:rsid w:val="00AA58B0"/>
    <w:rsid w:val="00AB1200"/>
    <w:rsid w:val="00AB1942"/>
    <w:rsid w:val="00AB7A43"/>
    <w:rsid w:val="00AB7AFC"/>
    <w:rsid w:val="00AC122C"/>
    <w:rsid w:val="00AC5243"/>
    <w:rsid w:val="00AC7C21"/>
    <w:rsid w:val="00AC7CBC"/>
    <w:rsid w:val="00AD1011"/>
    <w:rsid w:val="00AD14D2"/>
    <w:rsid w:val="00AD193D"/>
    <w:rsid w:val="00AD7BD8"/>
    <w:rsid w:val="00AE338C"/>
    <w:rsid w:val="00AE412E"/>
    <w:rsid w:val="00AE4D6D"/>
    <w:rsid w:val="00AF1ADC"/>
    <w:rsid w:val="00AF4DB5"/>
    <w:rsid w:val="00AF4E18"/>
    <w:rsid w:val="00AF612F"/>
    <w:rsid w:val="00AF672B"/>
    <w:rsid w:val="00AF7208"/>
    <w:rsid w:val="00B00945"/>
    <w:rsid w:val="00B04E21"/>
    <w:rsid w:val="00B05336"/>
    <w:rsid w:val="00B07FC4"/>
    <w:rsid w:val="00B12881"/>
    <w:rsid w:val="00B13E67"/>
    <w:rsid w:val="00B140F0"/>
    <w:rsid w:val="00B14298"/>
    <w:rsid w:val="00B1698F"/>
    <w:rsid w:val="00B22F38"/>
    <w:rsid w:val="00B26242"/>
    <w:rsid w:val="00B26CA1"/>
    <w:rsid w:val="00B27F87"/>
    <w:rsid w:val="00B3162F"/>
    <w:rsid w:val="00B31B2F"/>
    <w:rsid w:val="00B31DA5"/>
    <w:rsid w:val="00B35F15"/>
    <w:rsid w:val="00B3629C"/>
    <w:rsid w:val="00B37FE6"/>
    <w:rsid w:val="00B404CB"/>
    <w:rsid w:val="00B40CB9"/>
    <w:rsid w:val="00B459C7"/>
    <w:rsid w:val="00B520C7"/>
    <w:rsid w:val="00B626AC"/>
    <w:rsid w:val="00B70717"/>
    <w:rsid w:val="00B73B5C"/>
    <w:rsid w:val="00B83D63"/>
    <w:rsid w:val="00B86124"/>
    <w:rsid w:val="00B902C1"/>
    <w:rsid w:val="00BA668E"/>
    <w:rsid w:val="00BA7613"/>
    <w:rsid w:val="00BB1D2B"/>
    <w:rsid w:val="00BB1D9A"/>
    <w:rsid w:val="00BB3793"/>
    <w:rsid w:val="00BC0491"/>
    <w:rsid w:val="00BC0857"/>
    <w:rsid w:val="00BC2D76"/>
    <w:rsid w:val="00BC3A66"/>
    <w:rsid w:val="00BC3AD2"/>
    <w:rsid w:val="00BC591D"/>
    <w:rsid w:val="00BD039F"/>
    <w:rsid w:val="00BD2B48"/>
    <w:rsid w:val="00BD60CD"/>
    <w:rsid w:val="00BE02B4"/>
    <w:rsid w:val="00BE264F"/>
    <w:rsid w:val="00BE49CF"/>
    <w:rsid w:val="00BE5593"/>
    <w:rsid w:val="00BE5D16"/>
    <w:rsid w:val="00BF281F"/>
    <w:rsid w:val="00BF3340"/>
    <w:rsid w:val="00C01E02"/>
    <w:rsid w:val="00C2150A"/>
    <w:rsid w:val="00C21AAA"/>
    <w:rsid w:val="00C22574"/>
    <w:rsid w:val="00C255BF"/>
    <w:rsid w:val="00C31C12"/>
    <w:rsid w:val="00C32677"/>
    <w:rsid w:val="00C34A04"/>
    <w:rsid w:val="00C36247"/>
    <w:rsid w:val="00C40F7B"/>
    <w:rsid w:val="00C41751"/>
    <w:rsid w:val="00C52214"/>
    <w:rsid w:val="00C52358"/>
    <w:rsid w:val="00C5404D"/>
    <w:rsid w:val="00C56543"/>
    <w:rsid w:val="00C56842"/>
    <w:rsid w:val="00C606F6"/>
    <w:rsid w:val="00C610B7"/>
    <w:rsid w:val="00C62F68"/>
    <w:rsid w:val="00C638AC"/>
    <w:rsid w:val="00C67AA1"/>
    <w:rsid w:val="00C72259"/>
    <w:rsid w:val="00C7557F"/>
    <w:rsid w:val="00C77705"/>
    <w:rsid w:val="00C82F7B"/>
    <w:rsid w:val="00C843F2"/>
    <w:rsid w:val="00C8481A"/>
    <w:rsid w:val="00C848E6"/>
    <w:rsid w:val="00C91C52"/>
    <w:rsid w:val="00C92500"/>
    <w:rsid w:val="00C931FA"/>
    <w:rsid w:val="00C9487B"/>
    <w:rsid w:val="00C979B8"/>
    <w:rsid w:val="00CA06D0"/>
    <w:rsid w:val="00CB03E4"/>
    <w:rsid w:val="00CC402E"/>
    <w:rsid w:val="00CC4CE6"/>
    <w:rsid w:val="00CC6930"/>
    <w:rsid w:val="00CD27FB"/>
    <w:rsid w:val="00CD3C91"/>
    <w:rsid w:val="00CD7115"/>
    <w:rsid w:val="00CE0580"/>
    <w:rsid w:val="00CE66F2"/>
    <w:rsid w:val="00CE698C"/>
    <w:rsid w:val="00CF39D4"/>
    <w:rsid w:val="00CF5308"/>
    <w:rsid w:val="00D00DD3"/>
    <w:rsid w:val="00D04440"/>
    <w:rsid w:val="00D0669A"/>
    <w:rsid w:val="00D1739C"/>
    <w:rsid w:val="00D17A15"/>
    <w:rsid w:val="00D206AE"/>
    <w:rsid w:val="00D22C73"/>
    <w:rsid w:val="00D35D36"/>
    <w:rsid w:val="00D36DDD"/>
    <w:rsid w:val="00D4014E"/>
    <w:rsid w:val="00D40EC5"/>
    <w:rsid w:val="00D419E4"/>
    <w:rsid w:val="00D41D28"/>
    <w:rsid w:val="00D427B1"/>
    <w:rsid w:val="00D438EF"/>
    <w:rsid w:val="00D463E6"/>
    <w:rsid w:val="00D46643"/>
    <w:rsid w:val="00D477F0"/>
    <w:rsid w:val="00D53ADD"/>
    <w:rsid w:val="00D54DAA"/>
    <w:rsid w:val="00D57662"/>
    <w:rsid w:val="00D61AFA"/>
    <w:rsid w:val="00D64501"/>
    <w:rsid w:val="00D64986"/>
    <w:rsid w:val="00D72A19"/>
    <w:rsid w:val="00D737EB"/>
    <w:rsid w:val="00D9055C"/>
    <w:rsid w:val="00D91AD9"/>
    <w:rsid w:val="00D922CF"/>
    <w:rsid w:val="00D95363"/>
    <w:rsid w:val="00D96945"/>
    <w:rsid w:val="00DA31D4"/>
    <w:rsid w:val="00DA7626"/>
    <w:rsid w:val="00DA7951"/>
    <w:rsid w:val="00DB2D9A"/>
    <w:rsid w:val="00DB5236"/>
    <w:rsid w:val="00DB787C"/>
    <w:rsid w:val="00DC16F4"/>
    <w:rsid w:val="00DC1D9A"/>
    <w:rsid w:val="00DC3B72"/>
    <w:rsid w:val="00DD155E"/>
    <w:rsid w:val="00DD5B21"/>
    <w:rsid w:val="00DE1DFE"/>
    <w:rsid w:val="00DE29D9"/>
    <w:rsid w:val="00DE30FE"/>
    <w:rsid w:val="00DE4176"/>
    <w:rsid w:val="00DE483B"/>
    <w:rsid w:val="00DE7A1B"/>
    <w:rsid w:val="00DF12F7"/>
    <w:rsid w:val="00DF15A9"/>
    <w:rsid w:val="00DF2F83"/>
    <w:rsid w:val="00DF3C22"/>
    <w:rsid w:val="00E04D66"/>
    <w:rsid w:val="00E0719E"/>
    <w:rsid w:val="00E07669"/>
    <w:rsid w:val="00E07F54"/>
    <w:rsid w:val="00E11709"/>
    <w:rsid w:val="00E15945"/>
    <w:rsid w:val="00E1701C"/>
    <w:rsid w:val="00E23AA9"/>
    <w:rsid w:val="00E36489"/>
    <w:rsid w:val="00E4076C"/>
    <w:rsid w:val="00E44A02"/>
    <w:rsid w:val="00E52900"/>
    <w:rsid w:val="00E54282"/>
    <w:rsid w:val="00E55267"/>
    <w:rsid w:val="00E576DC"/>
    <w:rsid w:val="00E6219E"/>
    <w:rsid w:val="00E63331"/>
    <w:rsid w:val="00E647C5"/>
    <w:rsid w:val="00E64A54"/>
    <w:rsid w:val="00E658F7"/>
    <w:rsid w:val="00E65EFA"/>
    <w:rsid w:val="00E660CA"/>
    <w:rsid w:val="00E67240"/>
    <w:rsid w:val="00E675FF"/>
    <w:rsid w:val="00E705F1"/>
    <w:rsid w:val="00E7062E"/>
    <w:rsid w:val="00E71AE4"/>
    <w:rsid w:val="00E72D32"/>
    <w:rsid w:val="00E75130"/>
    <w:rsid w:val="00E75725"/>
    <w:rsid w:val="00E826C7"/>
    <w:rsid w:val="00E85F10"/>
    <w:rsid w:val="00E94455"/>
    <w:rsid w:val="00E94C29"/>
    <w:rsid w:val="00EA0DD0"/>
    <w:rsid w:val="00EA1DA5"/>
    <w:rsid w:val="00EA2423"/>
    <w:rsid w:val="00EA37D1"/>
    <w:rsid w:val="00EA69E4"/>
    <w:rsid w:val="00EA78BE"/>
    <w:rsid w:val="00EB22B1"/>
    <w:rsid w:val="00EB2A55"/>
    <w:rsid w:val="00EB3CF5"/>
    <w:rsid w:val="00EB42A7"/>
    <w:rsid w:val="00EB4500"/>
    <w:rsid w:val="00EB7648"/>
    <w:rsid w:val="00EC0203"/>
    <w:rsid w:val="00EC5002"/>
    <w:rsid w:val="00ED00C2"/>
    <w:rsid w:val="00ED0615"/>
    <w:rsid w:val="00ED100E"/>
    <w:rsid w:val="00ED1055"/>
    <w:rsid w:val="00ED17F0"/>
    <w:rsid w:val="00ED4255"/>
    <w:rsid w:val="00ED5D0A"/>
    <w:rsid w:val="00ED5D68"/>
    <w:rsid w:val="00ED6DF9"/>
    <w:rsid w:val="00EE1B86"/>
    <w:rsid w:val="00EE25E9"/>
    <w:rsid w:val="00EE2DB3"/>
    <w:rsid w:val="00EE4584"/>
    <w:rsid w:val="00EE4A36"/>
    <w:rsid w:val="00EE5115"/>
    <w:rsid w:val="00EE582F"/>
    <w:rsid w:val="00EE5A56"/>
    <w:rsid w:val="00EE6552"/>
    <w:rsid w:val="00EE6A8D"/>
    <w:rsid w:val="00EF0DE5"/>
    <w:rsid w:val="00EF1E4E"/>
    <w:rsid w:val="00EF37A8"/>
    <w:rsid w:val="00EF4AC8"/>
    <w:rsid w:val="00F04D2A"/>
    <w:rsid w:val="00F051B8"/>
    <w:rsid w:val="00F11493"/>
    <w:rsid w:val="00F115F9"/>
    <w:rsid w:val="00F1446E"/>
    <w:rsid w:val="00F14A84"/>
    <w:rsid w:val="00F14B4D"/>
    <w:rsid w:val="00F17E26"/>
    <w:rsid w:val="00F2037F"/>
    <w:rsid w:val="00F245F0"/>
    <w:rsid w:val="00F329E1"/>
    <w:rsid w:val="00F3613F"/>
    <w:rsid w:val="00F36628"/>
    <w:rsid w:val="00F43DD9"/>
    <w:rsid w:val="00F44B08"/>
    <w:rsid w:val="00F44B37"/>
    <w:rsid w:val="00F5031F"/>
    <w:rsid w:val="00F51D84"/>
    <w:rsid w:val="00F54EEC"/>
    <w:rsid w:val="00F55CAA"/>
    <w:rsid w:val="00F60CB8"/>
    <w:rsid w:val="00F61273"/>
    <w:rsid w:val="00F618C8"/>
    <w:rsid w:val="00F61A7B"/>
    <w:rsid w:val="00F61ECF"/>
    <w:rsid w:val="00F639C0"/>
    <w:rsid w:val="00F7284E"/>
    <w:rsid w:val="00F72A8E"/>
    <w:rsid w:val="00F73E58"/>
    <w:rsid w:val="00F74233"/>
    <w:rsid w:val="00F77959"/>
    <w:rsid w:val="00F77CFA"/>
    <w:rsid w:val="00F8640C"/>
    <w:rsid w:val="00F87C8E"/>
    <w:rsid w:val="00F94F25"/>
    <w:rsid w:val="00F95457"/>
    <w:rsid w:val="00F97965"/>
    <w:rsid w:val="00F97FEA"/>
    <w:rsid w:val="00FA022B"/>
    <w:rsid w:val="00FA3601"/>
    <w:rsid w:val="00FB0456"/>
    <w:rsid w:val="00FB1FE9"/>
    <w:rsid w:val="00FB3495"/>
    <w:rsid w:val="00FB5138"/>
    <w:rsid w:val="00FB61FB"/>
    <w:rsid w:val="00FB760E"/>
    <w:rsid w:val="00FC16DA"/>
    <w:rsid w:val="00FC268B"/>
    <w:rsid w:val="00FC3A30"/>
    <w:rsid w:val="00FC448D"/>
    <w:rsid w:val="00FC4B3C"/>
    <w:rsid w:val="00FC61F6"/>
    <w:rsid w:val="00FC68E2"/>
    <w:rsid w:val="00FC7430"/>
    <w:rsid w:val="00FD2FFB"/>
    <w:rsid w:val="00FD6993"/>
    <w:rsid w:val="00FE418B"/>
    <w:rsid w:val="00FE717C"/>
    <w:rsid w:val="00FE73A7"/>
    <w:rsid w:val="00FF073A"/>
    <w:rsid w:val="00FF3169"/>
    <w:rsid w:val="00FF62A6"/>
    <w:rsid w:val="00FF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0E30"/>
  <w15:docId w15:val="{C6982137-7663-4B7E-B405-51885D9F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</w:rPr>
  </w:style>
  <w:style w:type="paragraph" w:styleId="Nagwek1">
    <w:name w:val="heading 1"/>
    <w:basedOn w:val="Normalny"/>
    <w:next w:val="Nagwek2"/>
    <w:qFormat/>
    <w:pPr>
      <w:numPr>
        <w:numId w:val="1"/>
      </w:numPr>
      <w:tabs>
        <w:tab w:val="left" w:pos="108"/>
        <w:tab w:val="num" w:pos="432"/>
      </w:tabs>
      <w:spacing w:before="120" w:after="120"/>
      <w:outlineLvl w:val="0"/>
    </w:pPr>
    <w:rPr>
      <w:rFonts w:cs="Arial"/>
      <w:b/>
      <w:bCs/>
      <w:caps/>
      <w:kern w:val="3"/>
      <w:sz w:val="20"/>
      <w:szCs w:val="20"/>
    </w:rPr>
  </w:style>
  <w:style w:type="paragraph" w:styleId="Nagwek2">
    <w:name w:val="heading 2"/>
    <w:basedOn w:val="Normalny"/>
    <w:unhideWhenUsed/>
    <w:qFormat/>
    <w:pPr>
      <w:numPr>
        <w:ilvl w:val="1"/>
        <w:numId w:val="1"/>
      </w:numPr>
      <w:tabs>
        <w:tab w:val="left" w:pos="-140"/>
        <w:tab w:val="num" w:pos="680"/>
      </w:tabs>
      <w:spacing w:line="312" w:lineRule="auto"/>
      <w:jc w:val="both"/>
      <w:outlineLvl w:val="1"/>
    </w:pPr>
    <w:rPr>
      <w:bCs/>
      <w:iCs/>
      <w:sz w:val="20"/>
      <w:szCs w:val="20"/>
    </w:rPr>
  </w:style>
  <w:style w:type="paragraph" w:styleId="Nagwek3">
    <w:name w:val="heading 3"/>
    <w:basedOn w:val="Normalny"/>
    <w:link w:val="Nagwek3Znak"/>
    <w:uiPriority w:val="9"/>
    <w:unhideWhenUsed/>
    <w:qFormat/>
    <w:pPr>
      <w:tabs>
        <w:tab w:val="left" w:pos="720"/>
      </w:tabs>
      <w:spacing w:before="60" w:after="120"/>
      <w:ind w:left="348"/>
      <w:jc w:val="both"/>
      <w:outlineLvl w:val="2"/>
    </w:pPr>
    <w:rPr>
      <w:bCs/>
    </w:rPr>
  </w:style>
  <w:style w:type="paragraph" w:styleId="Nagwek4">
    <w:name w:val="heading 4"/>
    <w:basedOn w:val="Normalny"/>
    <w:unhideWhenUsed/>
    <w:qFormat/>
    <w:pPr>
      <w:keepNext/>
      <w:numPr>
        <w:ilvl w:val="3"/>
        <w:numId w:val="1"/>
      </w:numPr>
      <w:tabs>
        <w:tab w:val="num" w:pos="864"/>
      </w:tabs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unhideWhenUsed/>
    <w:qFormat/>
    <w:pPr>
      <w:numPr>
        <w:ilvl w:val="4"/>
        <w:numId w:val="1"/>
      </w:numPr>
      <w:tabs>
        <w:tab w:val="num" w:pos="1008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unhideWhenUsed/>
    <w:qFormat/>
    <w:pPr>
      <w:numPr>
        <w:ilvl w:val="5"/>
        <w:numId w:val="1"/>
      </w:numPr>
      <w:tabs>
        <w:tab w:val="num" w:pos="1152"/>
      </w:tabs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tabs>
        <w:tab w:val="num" w:pos="1296"/>
      </w:tabs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tabs>
        <w:tab w:val="num" w:pos="1440"/>
      </w:tabs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tabs>
        <w:tab w:val="num" w:pos="1584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pPr>
      <w:numPr>
        <w:numId w:val="1"/>
      </w:numPr>
    </w:pPr>
  </w:style>
  <w:style w:type="paragraph" w:customStyle="1" w:styleId="Nagwektabeli">
    <w:name w:val="Nagłówek tabeli"/>
    <w:basedOn w:val="Zawartotabeli"/>
    <w:rsid w:val="000D0608"/>
    <w:pPr>
      <w:autoSpaceDN/>
      <w:jc w:val="center"/>
    </w:pPr>
    <w:rPr>
      <w:b/>
      <w:bCs/>
    </w:rPr>
  </w:style>
  <w:style w:type="paragraph" w:customStyle="1" w:styleId="Standard">
    <w:name w:val="Standard"/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pkt">
    <w:name w:val="pkt"/>
    <w:basedOn w:val="Normalny"/>
    <w:uiPriority w:val="99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uiPriority w:val="10"/>
    <w:qFormat/>
    <w:pPr>
      <w:spacing w:before="240" w:after="60" w:line="312" w:lineRule="auto"/>
      <w:jc w:val="center"/>
      <w:outlineLvl w:val="0"/>
    </w:pPr>
    <w:rPr>
      <w:rFonts w:cs="Arial"/>
      <w:b/>
      <w:bCs/>
      <w:kern w:val="3"/>
      <w:sz w:val="28"/>
      <w:szCs w:val="28"/>
    </w:rPr>
  </w:style>
  <w:style w:type="paragraph" w:styleId="Podtytu">
    <w:name w:val="Subtitle"/>
    <w:basedOn w:val="Nagwek20"/>
    <w:next w:val="Tekstpodstawowy"/>
    <w:link w:val="PodtytuZnak"/>
    <w:qFormat/>
    <w:pPr>
      <w:jc w:val="center"/>
    </w:pPr>
    <w:rPr>
      <w:rFonts w:eastAsia="Microsoft YaHei"/>
      <w:i/>
      <w:i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aliases w:val="Znak Znak,Znak Znak Znak,Znak Znak Znak Znak Znak Znak,Znak Znak Znak Znak Znak Znak Znak,Tekst podstawowy Znak1 Znak,Tekst podstawowy Znak Znak Znak,Tekst podstawowy Znak1 Znak Znak Znak"/>
    <w:basedOn w:val="Normalny"/>
    <w:pPr>
      <w:spacing w:after="120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StylNagwek4NiePogrubienieZlewej0cmPierwszywiersz">
    <w:name w:val="Styl Nagłówek 4 + Nie Pogrubienie Z lewej:  0 cm Pierwszy wiersz..."/>
    <w:basedOn w:val="Nagwek4"/>
    <w:pPr>
      <w:numPr>
        <w:ilvl w:val="0"/>
        <w:numId w:val="0"/>
      </w:numPr>
      <w:tabs>
        <w:tab w:val="left" w:pos="864"/>
      </w:tabs>
    </w:pPr>
    <w:rPr>
      <w:b/>
      <w:bCs w:val="0"/>
      <w:szCs w:val="20"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styleId="Mapadokumentu">
    <w:name w:val="Document Map"/>
    <w:basedOn w:val="Normalny"/>
    <w:pPr>
      <w:shd w:val="clear" w:color="auto" w:fill="000080"/>
    </w:pPr>
    <w:rPr>
      <w:rFonts w:ascii="Tahoma" w:hAnsi="Tahoma" w:cs="Tahoma"/>
      <w:lang w:eastAsia="ar-SA"/>
    </w:rPr>
  </w:style>
  <w:style w:type="paragraph" w:styleId="Tekstkomentarza">
    <w:name w:val="annotation text"/>
    <w:basedOn w:val="Normalny"/>
    <w:uiPriority w:val="99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pPr>
      <w:jc w:val="both"/>
    </w:pPr>
  </w:style>
  <w:style w:type="paragraph" w:customStyle="1" w:styleId="NormalnyWyjustowany">
    <w:name w:val="Normalny + Wyjustowany"/>
    <w:basedOn w:val="Nagwek2"/>
    <w:pPr>
      <w:numPr>
        <w:ilvl w:val="0"/>
        <w:numId w:val="0"/>
      </w:numPr>
      <w:tabs>
        <w:tab w:val="clear" w:pos="-140"/>
        <w:tab w:val="left" w:pos="1361"/>
      </w:tabs>
      <w:ind w:left="1361" w:hanging="284"/>
    </w:pPr>
  </w:style>
  <w:style w:type="paragraph" w:styleId="Lista">
    <w:name w:val="List"/>
    <w:basedOn w:val="Tekstpodstawowy"/>
    <w:rPr>
      <w:rFonts w:cs="Mangal"/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Index">
    <w:name w:val="Index"/>
    <w:basedOn w:val="Normalny"/>
    <w:pPr>
      <w:suppressLineNumbers/>
    </w:pPr>
    <w:rPr>
      <w:rFonts w:cs="Mangal"/>
      <w:lang w:eastAsia="ar-SA"/>
    </w:rPr>
  </w:style>
  <w:style w:type="paragraph" w:customStyle="1" w:styleId="Tekstkomentarza1">
    <w:name w:val="Tekst komentarza1"/>
    <w:basedOn w:val="Normalny"/>
    <w:rPr>
      <w:sz w:val="20"/>
      <w:szCs w:val="20"/>
      <w:lang w:eastAsia="ar-SA"/>
    </w:rPr>
  </w:style>
  <w:style w:type="paragraph" w:customStyle="1" w:styleId="TableContents">
    <w:name w:val="Table Contents"/>
    <w:basedOn w:val="Normalny"/>
    <w:pPr>
      <w:suppressLineNumbers/>
    </w:pPr>
    <w:rPr>
      <w:sz w:val="20"/>
      <w:szCs w:val="20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msonormalcxspdrugie">
    <w:name w:val="msonormalcxspdrugie"/>
    <w:basedOn w:val="Normalny"/>
    <w:pPr>
      <w:spacing w:before="100" w:after="100"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Tekstkomentarza2">
    <w:name w:val="Tekst komentarza2"/>
    <w:basedOn w:val="Normalny"/>
    <w:rPr>
      <w:sz w:val="20"/>
      <w:szCs w:val="20"/>
      <w:lang w:eastAsia="ar-SA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  <w:sz w:val="20"/>
      <w:szCs w:val="20"/>
      <w:lang w:eastAsia="ar-SA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eastAsia="ar-SA"/>
    </w:rPr>
  </w:style>
  <w:style w:type="paragraph" w:customStyle="1" w:styleId="Tekstpodstawowy31">
    <w:name w:val="Tekst podstawowy 31"/>
    <w:basedOn w:val="Normalny"/>
    <w:qFormat/>
    <w:pPr>
      <w:jc w:val="both"/>
    </w:pPr>
    <w:rPr>
      <w:lang w:eastAsia="ar-SA"/>
    </w:rPr>
  </w:style>
  <w:style w:type="paragraph" w:styleId="Tekstprzypisudolnego">
    <w:name w:val="footnote text"/>
    <w:basedOn w:val="Normalny"/>
    <w:rPr>
      <w:sz w:val="20"/>
      <w:szCs w:val="20"/>
      <w:lang w:val="en-US" w:eastAsia="ar-SA"/>
    </w:rPr>
  </w:style>
  <w:style w:type="paragraph" w:styleId="NormalnyWeb">
    <w:name w:val="Normal (Web)"/>
    <w:basedOn w:val="Normalny"/>
    <w:qFormat/>
    <w:pPr>
      <w:spacing w:before="280" w:after="119"/>
    </w:pPr>
    <w:rPr>
      <w:lang w:eastAsia="ar-SA"/>
    </w:rPr>
  </w:style>
  <w:style w:type="paragraph" w:customStyle="1" w:styleId="Znak">
    <w:name w:val="Znak"/>
    <w:basedOn w:val="Normalny"/>
    <w:rPr>
      <w:lang w:eastAsia="ar-SA"/>
    </w:rPr>
  </w:style>
  <w:style w:type="paragraph" w:styleId="Akapitzlist">
    <w:name w:val="List Paragraph"/>
    <w:aliases w:val="Numerowanie,Akapit z listą BS,Kolorowa lista — akcent 11,Asia 2  Akapit z listą,tekst normalny,Obiekt,List Paragraph1,Wypunktowanie,wypunktowanie,Liste à puces retrait droite,ps_akapit_z_lista,sw tekst,Adresat stanowisko,Podsis rysunku"/>
    <w:basedOn w:val="Normalny"/>
    <w:link w:val="AkapitzlistZnak"/>
    <w:uiPriority w:val="34"/>
    <w:qFormat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omynie">
    <w:name w:val="Domy徑nie"/>
    <w:pPr>
      <w:widowControl w:val="0"/>
      <w:suppressAutoHyphens/>
      <w:autoSpaceDE w:val="0"/>
    </w:pPr>
    <w:rPr>
      <w:sz w:val="24"/>
      <w:szCs w:val="24"/>
      <w:lang w:bidi="hi-IN"/>
    </w:rPr>
  </w:style>
  <w:style w:type="paragraph" w:customStyle="1" w:styleId="Nagek">
    <w:name w:val="Nagｳek"/>
    <w:basedOn w:val="Domynie"/>
    <w:next w:val="Tretekstu"/>
    <w:pPr>
      <w:keepNext/>
      <w:spacing w:before="240" w:after="120"/>
    </w:pPr>
    <w:rPr>
      <w:rFonts w:ascii="Arial" w:hAnsi="Arial" w:cs="Arial"/>
      <w:sz w:val="28"/>
      <w:szCs w:val="28"/>
      <w:lang w:eastAsia="zh-CN" w:bidi="ar-SA"/>
    </w:rPr>
  </w:style>
  <w:style w:type="paragraph" w:customStyle="1" w:styleId="Tretekstu">
    <w:name w:val="Tre?? tekstu"/>
    <w:basedOn w:val="Domynie"/>
    <w:pPr>
      <w:spacing w:after="120"/>
    </w:pPr>
    <w:rPr>
      <w:lang w:eastAsia="zh-CN" w:bidi="ar-SA"/>
    </w:rPr>
  </w:style>
  <w:style w:type="paragraph" w:customStyle="1" w:styleId="Tretekstu0">
    <w:name w:val="Tre懈 tekstu"/>
    <w:basedOn w:val="Domynie"/>
    <w:pPr>
      <w:spacing w:after="120"/>
    </w:pPr>
    <w:rPr>
      <w:lang w:bidi="ar-SA"/>
    </w:rPr>
  </w:style>
  <w:style w:type="paragraph" w:styleId="Legenda">
    <w:name w:val="caption"/>
    <w:basedOn w:val="Domynie"/>
    <w:qFormat/>
    <w:pPr>
      <w:spacing w:before="120" w:after="120"/>
    </w:pPr>
    <w:rPr>
      <w:i/>
      <w:iCs/>
      <w:lang w:eastAsia="zh-CN" w:bidi="ar-SA"/>
    </w:rPr>
  </w:style>
  <w:style w:type="paragraph" w:customStyle="1" w:styleId="Tekstkomentarza3">
    <w:name w:val="Tekst komentarza3"/>
    <w:basedOn w:val="Normalny"/>
    <w:rPr>
      <w:sz w:val="20"/>
      <w:szCs w:val="20"/>
      <w:lang w:eastAsia="ar-SA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alotekst">
    <w:name w:val="alotekst"/>
    <w:basedOn w:val="Normalny"/>
    <w:autoRedefine/>
    <w:pPr>
      <w:numPr>
        <w:numId w:val="18"/>
      </w:numPr>
      <w:tabs>
        <w:tab w:val="left" w:pos="180"/>
      </w:tabs>
      <w:spacing w:line="288" w:lineRule="auto"/>
      <w:jc w:val="both"/>
    </w:pPr>
    <w:rPr>
      <w:rFonts w:ascii="Calibri" w:hAnsi="Calibri" w:cs="Tahoma"/>
      <w:sz w:val="18"/>
      <w:szCs w:val="18"/>
    </w:rPr>
  </w:style>
  <w:style w:type="paragraph" w:customStyle="1" w:styleId="alonagwek">
    <w:name w:val="alo nagłówek"/>
    <w:basedOn w:val="Normalny"/>
    <w:autoRedefine/>
    <w:pPr>
      <w:numPr>
        <w:numId w:val="19"/>
      </w:numPr>
      <w:spacing w:before="120" w:after="120"/>
      <w:jc w:val="both"/>
    </w:pPr>
    <w:rPr>
      <w:rFonts w:ascii="Palatino Linotype" w:hAnsi="Palatino Linotype" w:cs="Tahoma"/>
      <w:b/>
      <w:i/>
      <w:sz w:val="20"/>
      <w:szCs w:val="18"/>
      <w:lang w:eastAsia="ar-SA"/>
    </w:rPr>
  </w:style>
  <w:style w:type="paragraph" w:customStyle="1" w:styleId="footnotedescription">
    <w:name w:val="footnote description"/>
    <w:next w:val="Normalny"/>
    <w:pPr>
      <w:suppressAutoHyphens/>
      <w:spacing w:line="254" w:lineRule="auto"/>
    </w:pPr>
    <w:rPr>
      <w:rFonts w:ascii="Verdana" w:eastAsia="Verdana" w:hAnsi="Verdana" w:cs="Verdana"/>
      <w:color w:val="000000"/>
      <w:szCs w:val="22"/>
    </w:rPr>
  </w:style>
  <w:style w:type="paragraph" w:styleId="Bezodstpw">
    <w:name w:val="No Spacing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  <w:autoSpaceDE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paragraph" w:customStyle="1" w:styleId="TableParagraph">
    <w:name w:val="Table Paragraph"/>
    <w:basedOn w:val="Normalny"/>
    <w:pPr>
      <w:widowControl w:val="0"/>
    </w:pPr>
    <w:rPr>
      <w:rFonts w:eastAsia="Calibri"/>
      <w:sz w:val="22"/>
      <w:szCs w:val="22"/>
      <w:lang w:val="en-US" w:eastAsia="en-US"/>
    </w:rPr>
  </w:style>
  <w:style w:type="paragraph" w:customStyle="1" w:styleId="listparagraphcxsppierwsze">
    <w:name w:val="listparagraphcxsppierwsze"/>
    <w:basedOn w:val="Normalny"/>
    <w:pPr>
      <w:spacing w:before="100" w:after="100"/>
    </w:pPr>
    <w:rPr>
      <w:lang w:eastAsia="ar-SA"/>
    </w:rPr>
  </w:style>
  <w:style w:type="paragraph" w:customStyle="1" w:styleId="listparagraphcxspdrugie">
    <w:name w:val="listparagraphcxspdrugie"/>
    <w:basedOn w:val="Normalny"/>
    <w:pPr>
      <w:spacing w:before="100" w:after="100"/>
    </w:pPr>
    <w:rPr>
      <w:lang w:eastAsia="ar-SA"/>
    </w:rPr>
  </w:style>
  <w:style w:type="paragraph" w:customStyle="1" w:styleId="listparagraphcxspnazwisko">
    <w:name w:val="listparagraphcxspnazwisko"/>
    <w:basedOn w:val="Normalny"/>
    <w:pPr>
      <w:spacing w:before="100" w:after="100"/>
    </w:pPr>
    <w:rPr>
      <w:lang w:eastAsia="ar-SA"/>
    </w:rPr>
  </w:style>
  <w:style w:type="paragraph" w:customStyle="1" w:styleId="Normalny1">
    <w:name w:val="Normalny1"/>
    <w:pPr>
      <w:widowControl w:val="0"/>
      <w:suppressAutoHyphens/>
      <w:spacing w:line="100" w:lineRule="atLeast"/>
    </w:pPr>
    <w:rPr>
      <w:rFonts w:eastAsia="Andale Sans UI" w:cs="Tahoma"/>
      <w:kern w:val="3"/>
      <w:sz w:val="24"/>
      <w:szCs w:val="24"/>
      <w:lang w:val="de-DE" w:eastAsia="fa-IR" w:bidi="fa-IR"/>
    </w:rPr>
  </w:style>
  <w:style w:type="paragraph" w:customStyle="1" w:styleId="Legenda1">
    <w:name w:val="Legenda1"/>
    <w:basedOn w:val="Normalny"/>
    <w:pPr>
      <w:widowControl w:val="0"/>
      <w:suppressLineNumbers/>
      <w:spacing w:before="120" w:after="120" w:line="100" w:lineRule="atLeast"/>
    </w:pPr>
    <w:rPr>
      <w:rFonts w:eastAsia="Andale Sans UI" w:cs="Tahoma"/>
      <w:i/>
      <w:iCs/>
      <w:kern w:val="3"/>
      <w:lang w:val="de-DE" w:eastAsia="fa-IR" w:bidi="fa-IR"/>
    </w:rPr>
  </w:style>
  <w:style w:type="paragraph" w:customStyle="1" w:styleId="Akapitzlist1">
    <w:name w:val="Akapit z listą1"/>
    <w:aliases w:val="normalny tekst,CW_Lista"/>
    <w:basedOn w:val="Normalny"/>
    <w:pPr>
      <w:spacing w:after="160" w:line="249" w:lineRule="auto"/>
      <w:ind w:left="720"/>
    </w:pPr>
    <w:rPr>
      <w:rFonts w:ascii="Calibri" w:eastAsia="SimSun" w:hAnsi="Calibri" w:cs="font367"/>
      <w:color w:val="00000A"/>
      <w:sz w:val="22"/>
      <w:szCs w:val="22"/>
      <w:lang w:eastAsia="ar-SA"/>
    </w:rPr>
  </w:style>
  <w:style w:type="paragraph" w:customStyle="1" w:styleId="Lista1">
    <w:name w:val="Lista1"/>
    <w:basedOn w:val="Normalny"/>
    <w:pPr>
      <w:widowControl w:val="0"/>
      <w:tabs>
        <w:tab w:val="left" w:pos="432"/>
      </w:tabs>
      <w:spacing w:before="96" w:after="96"/>
      <w:ind w:left="432" w:hanging="432"/>
    </w:pPr>
    <w:rPr>
      <w:rFonts w:eastAsia="Lucida Sans Unicode"/>
      <w:kern w:val="3"/>
      <w:lang w:eastAsia="hi-IN" w:bidi="hi-IN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1Znak">
    <w:name w:val="Nagłówek 1 Znak"/>
    <w:rPr>
      <w:rFonts w:cs="Arial"/>
      <w:b/>
      <w:bCs/>
      <w:caps/>
      <w:kern w:val="3"/>
      <w:lang w:val="pl-PL" w:eastAsia="pl-PL" w:bidi="ar-SA"/>
    </w:rPr>
  </w:style>
  <w:style w:type="character" w:customStyle="1" w:styleId="NagwekZnak">
    <w:name w:val="Nagłówek Znak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</w:style>
  <w:style w:type="character" w:customStyle="1" w:styleId="TekstpodstawowyZnak">
    <w:name w:val="Tekst podstawowy Znak"/>
    <w:aliases w:val="Znak Znak Znak Znak,Znak Znak1,Znak Znak Znak Znak Znak Znak Znak1,Znak Znak Znak Znak Znak Znak Znak Znak,Tekst podstawowy Znak1 Znak Znak,Tekst podstawowy Znak Znak Znak Znak"/>
    <w:rPr>
      <w:sz w:val="24"/>
      <w:szCs w:val="24"/>
      <w:lang w:val="pl-PL" w:eastAsia="pl-PL" w:bidi="ar-SA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character" w:customStyle="1" w:styleId="WW8Num1z0">
    <w:name w:val="WW8Num1z0"/>
    <w:rPr>
      <w:rFonts w:ascii="Times New Roman" w:hAnsi="Times New Roman" w:cs="Times New Roman"/>
      <w:b/>
      <w:bCs w:val="0"/>
      <w:i w:val="0"/>
      <w:iCs w:val="0"/>
      <w:sz w:val="20"/>
      <w:szCs w:val="20"/>
    </w:rPr>
  </w:style>
  <w:style w:type="character" w:customStyle="1" w:styleId="WW8Num1z1">
    <w:name w:val="WW8Num1z1"/>
    <w:rPr>
      <w:rFonts w:ascii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WW8Num1z2">
    <w:name w:val="WW8Num1z2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1z3">
    <w:name w:val="WW8Num1z3"/>
    <w:rPr>
      <w:rFonts w:ascii="Symbol" w:hAnsi="Symbol"/>
      <w:b w:val="0"/>
      <w:bCs w:val="0"/>
      <w:i w:val="0"/>
      <w:iCs w:val="0"/>
      <w:color w:val="auto"/>
      <w:sz w:val="24"/>
      <w:szCs w:val="24"/>
    </w:rPr>
  </w:style>
  <w:style w:type="character" w:customStyle="1" w:styleId="WW8Num2z0">
    <w:name w:val="WW8Num2z0"/>
    <w:rPr>
      <w:sz w:val="24"/>
      <w:szCs w:val="24"/>
    </w:rPr>
  </w:style>
  <w:style w:type="character" w:customStyle="1" w:styleId="WW8Num9z0">
    <w:name w:val="WW8Num9z0"/>
    <w:rPr>
      <w:b w:val="0"/>
      <w:bCs w:val="0"/>
      <w:i w:val="0"/>
      <w:iCs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8z0">
    <w:name w:val="WW8Num8z0"/>
    <w:rPr>
      <w:rFonts w:ascii="Times New Roman" w:hAnsi="Times New Roman" w:cs="Times New Roman"/>
      <w:sz w:val="20"/>
    </w:rPr>
  </w:style>
  <w:style w:type="character" w:customStyle="1" w:styleId="WW8Num12z0">
    <w:name w:val="WW8Num12z0"/>
    <w:rPr>
      <w:sz w:val="24"/>
      <w:szCs w:val="24"/>
    </w:rPr>
  </w:style>
  <w:style w:type="character" w:customStyle="1" w:styleId="WW8Num16z0">
    <w:name w:val="WW8Num16z0"/>
    <w:rPr>
      <w:sz w:val="24"/>
      <w:szCs w:val="24"/>
    </w:rPr>
  </w:style>
  <w:style w:type="character" w:customStyle="1" w:styleId="WW8Num23z0">
    <w:name w:val="WW8Num23z0"/>
    <w:rPr>
      <w:b w:val="0"/>
      <w:bCs w:val="0"/>
      <w:i w:val="0"/>
      <w:iCs w:val="0"/>
      <w:sz w:val="20"/>
      <w:szCs w:val="20"/>
    </w:rPr>
  </w:style>
  <w:style w:type="character" w:customStyle="1" w:styleId="WW-Absatz-Standardschriftart11111111">
    <w:name w:val="WW-Absatz-Standardschriftart11111111"/>
  </w:style>
  <w:style w:type="character" w:customStyle="1" w:styleId="WW8Num10z0">
    <w:name w:val="WW8Num10z0"/>
    <w:rPr>
      <w:b w:val="0"/>
      <w:bCs w:val="0"/>
      <w:i w:val="0"/>
      <w:iCs w:val="0"/>
      <w:sz w:val="20"/>
      <w:szCs w:val="20"/>
    </w:rPr>
  </w:style>
  <w:style w:type="character" w:customStyle="1" w:styleId="WW8Num13z0">
    <w:name w:val="WW8Num13z0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CG Times" w:hAnsi="CG Times"/>
      <w:b w:val="0"/>
      <w:bCs w:val="0"/>
      <w:i w:val="0"/>
      <w:iCs w:val="0"/>
      <w:strike w:val="0"/>
      <w:dstrike w:val="0"/>
      <w:sz w:val="20"/>
      <w:u w:val="none"/>
    </w:rPr>
  </w:style>
  <w:style w:type="character" w:customStyle="1" w:styleId="WW8Num15z0">
    <w:name w:val="WW8Num15z0"/>
    <w:rPr>
      <w:rFonts w:ascii="Times New Roman" w:hAnsi="Times New Roman" w:cs="Times New Roman"/>
      <w:b/>
      <w:bCs w:val="0"/>
      <w:i w:val="0"/>
      <w:iCs w:val="0"/>
      <w:sz w:val="20"/>
      <w:szCs w:val="20"/>
    </w:rPr>
  </w:style>
  <w:style w:type="character" w:customStyle="1" w:styleId="WW8Num15z1">
    <w:name w:val="WW8Num15z1"/>
    <w:rPr>
      <w:rFonts w:ascii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WW8Num15z2">
    <w:name w:val="WW8Num15z2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15z3">
    <w:name w:val="WW8Num15z3"/>
    <w:rPr>
      <w:rFonts w:ascii="Symbol" w:hAnsi="Symbol"/>
      <w:b w:val="0"/>
      <w:bCs w:val="0"/>
      <w:i w:val="0"/>
      <w:iCs w:val="0"/>
      <w:color w:val="auto"/>
      <w:sz w:val="24"/>
      <w:szCs w:val="24"/>
    </w:rPr>
  </w:style>
  <w:style w:type="character" w:customStyle="1" w:styleId="WW8Num21z0">
    <w:name w:val="WW8Num21z0"/>
    <w:rPr>
      <w:sz w:val="24"/>
      <w:szCs w:val="24"/>
    </w:rPr>
  </w:style>
  <w:style w:type="character" w:customStyle="1" w:styleId="WW8Num25z0">
    <w:name w:val="WW8Num25z0"/>
    <w:rPr>
      <w:b w:val="0"/>
      <w:bCs w:val="0"/>
      <w:i w:val="0"/>
      <w:iCs w:val="0"/>
    </w:rPr>
  </w:style>
  <w:style w:type="character" w:customStyle="1" w:styleId="WW8Num29z0">
    <w:name w:val="WW8Num29z0"/>
    <w:rPr>
      <w:rFonts w:ascii="Times New Roman" w:hAnsi="Times New Roman" w:cs="Times New Roman"/>
      <w:b w:val="0"/>
      <w:bCs w:val="0"/>
      <w:i w:val="0"/>
      <w:iCs w:val="0"/>
      <w:strike w:val="0"/>
      <w:dstrike w:val="0"/>
      <w:sz w:val="20"/>
      <w:u w:val="none"/>
    </w:rPr>
  </w:style>
  <w:style w:type="character" w:customStyle="1" w:styleId="WW8Num30z0">
    <w:name w:val="WW8Num30z0"/>
    <w:rPr>
      <w:rFonts w:ascii="CG Times" w:hAnsi="CG Times"/>
      <w:b w:val="0"/>
      <w:bCs w:val="0"/>
      <w:i w:val="0"/>
      <w:iCs w:val="0"/>
      <w:strike w:val="0"/>
      <w:dstrike w:val="0"/>
      <w:sz w:val="20"/>
      <w:u w:val="none"/>
    </w:rPr>
  </w:style>
  <w:style w:type="character" w:customStyle="1" w:styleId="WW8NumSt12z0">
    <w:name w:val="WW8NumSt12z0"/>
    <w:rPr>
      <w:b w:val="0"/>
      <w:bCs w:val="0"/>
      <w:i w:val="0"/>
      <w:iCs w:val="0"/>
      <w:sz w:val="20"/>
    </w:rPr>
  </w:style>
  <w:style w:type="character" w:customStyle="1" w:styleId="Domylnaczcionkaakapitu1">
    <w:name w:val="Domyślna czcionka akapitu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NumberingSymbols">
    <w:name w:val="Numbering Symbols"/>
  </w:style>
  <w:style w:type="character" w:customStyle="1" w:styleId="Domylnaczcionkaakapitu2">
    <w:name w:val="Domyślna czcionka akapitu2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8Num1z4">
    <w:name w:val="WW8Num1z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iCs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11z0">
    <w:name w:val="WW8Num11z0"/>
  </w:style>
  <w:style w:type="character" w:customStyle="1" w:styleId="WW8Num17z0">
    <w:name w:val="WW8Num17z0"/>
    <w:rPr>
      <w:rFonts w:ascii="Times New Roman" w:hAnsi="Times New Roman" w:cs="Times New Roman"/>
      <w:bCs/>
      <w:color w:val="FF0000"/>
      <w:sz w:val="20"/>
      <w:szCs w:val="20"/>
    </w:rPr>
  </w:style>
  <w:style w:type="character" w:customStyle="1" w:styleId="WW8Num18z0">
    <w:name w:val="WW8Num18z0"/>
  </w:style>
  <w:style w:type="character" w:customStyle="1" w:styleId="WW8Num19z0">
    <w:name w:val="WW8Num19z0"/>
    <w:rPr>
      <w:bCs/>
      <w:iCs/>
    </w:rPr>
  </w:style>
  <w:style w:type="character" w:customStyle="1" w:styleId="WW8Num20z0">
    <w:name w:val="WW8Num20z0"/>
  </w:style>
  <w:style w:type="character" w:customStyle="1" w:styleId="WW8Num22z0">
    <w:name w:val="WW8Num22z0"/>
    <w:rPr>
      <w:sz w:val="20"/>
      <w:szCs w:val="20"/>
    </w:rPr>
  </w:style>
  <w:style w:type="character" w:customStyle="1" w:styleId="WW8Num24z0">
    <w:name w:val="WW8Num24z0"/>
    <w:rPr>
      <w:sz w:val="20"/>
      <w:szCs w:val="20"/>
    </w:rPr>
  </w:style>
  <w:style w:type="character" w:customStyle="1" w:styleId="WW8Num26z0">
    <w:name w:val="WW8Num26z0"/>
  </w:style>
  <w:style w:type="character" w:customStyle="1" w:styleId="WW8Num27z0">
    <w:name w:val="WW8Num27z0"/>
    <w:rPr>
      <w:bCs/>
      <w:sz w:val="20"/>
      <w:szCs w:val="20"/>
    </w:rPr>
  </w:style>
  <w:style w:type="character" w:customStyle="1" w:styleId="WW8Num28z0">
    <w:name w:val="WW8Num28z0"/>
  </w:style>
  <w:style w:type="character" w:customStyle="1" w:styleId="WW8Num31z0">
    <w:name w:val="WW8Num31z0"/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</w:style>
  <w:style w:type="character" w:customStyle="1" w:styleId="WW8Num36z0">
    <w:name w:val="WW8Num36z0"/>
  </w:style>
  <w:style w:type="character" w:customStyle="1" w:styleId="WW8Num37z0">
    <w:name w:val="WW8Num37z0"/>
    <w:rPr>
      <w:b w:val="0"/>
      <w:i w:val="0"/>
    </w:rPr>
  </w:style>
  <w:style w:type="character" w:customStyle="1" w:styleId="WW8Num38z0">
    <w:name w:val="WW8Num38z0"/>
    <w:rPr>
      <w:rFonts w:ascii="Times New Roman" w:hAnsi="Times New Roman" w:cs="Times New Roman"/>
      <w:b w:val="0"/>
      <w:i w:val="0"/>
      <w:sz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bCs/>
      <w:iCs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sz w:val="20"/>
      <w:szCs w:val="2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b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/>
      <w:bCs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b/>
      <w:i/>
      <w:iCs/>
      <w:color w:val="000000"/>
      <w:sz w:val="24"/>
      <w:szCs w:val="24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sz w:val="20"/>
      <w:szCs w:val="20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b w:val="0"/>
      <w:bCs/>
      <w:i w:val="0"/>
      <w:iCs/>
      <w:sz w:val="20"/>
      <w:szCs w:val="20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bCs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2">
    <w:name w:val="WW8Num25z2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5z3">
    <w:name w:val="WW8Num25z3"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25z4">
    <w:name w:val="WW8Num25z4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Times New Roman" w:hAnsi="Times New Roman" w:cs="Times New Roman"/>
      <w:b w:val="0"/>
      <w:i w:val="0"/>
      <w:strike w:val="0"/>
      <w:dstrike w:val="0"/>
      <w:sz w:val="20"/>
      <w:u w:val="none"/>
    </w:rPr>
  </w:style>
  <w:style w:type="character" w:customStyle="1" w:styleId="WW8Num58z0">
    <w:name w:val="WW8Num58z0"/>
    <w:rPr>
      <w:rFonts w:ascii="CG Times" w:hAnsi="CG Times" w:cs="CG Times"/>
      <w:b w:val="0"/>
      <w:i w:val="0"/>
      <w:strike w:val="0"/>
      <w:dstrike w:val="0"/>
      <w:sz w:val="20"/>
      <w:u w:val="non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uiPriority w:val="99"/>
    <w:rPr>
      <w:position w:val="0"/>
      <w:vertAlign w:val="superscript"/>
    </w:rPr>
  </w:style>
  <w:style w:type="character" w:customStyle="1" w:styleId="TekstprzypisudolnegoZnak">
    <w:name w:val="Tekst przypisu dolnego Znak"/>
    <w:rPr>
      <w:lang w:val="en-US" w:eastAsia="ar-SA" w:bidi="ar-SA"/>
    </w:rPr>
  </w:style>
  <w:style w:type="character" w:customStyle="1" w:styleId="apple-style-span">
    <w:name w:val="apple-style-span"/>
    <w:rPr>
      <w:rFonts w:cs="Times New Roman"/>
    </w:rPr>
  </w:style>
  <w:style w:type="character" w:customStyle="1" w:styleId="RTFNum21">
    <w:name w:val="RTF_Num 2 1"/>
    <w:rPr>
      <w:rFonts w:ascii="OpenSymbol" w:hAnsi="OpenSymbol"/>
    </w:rPr>
  </w:style>
  <w:style w:type="character" w:customStyle="1" w:styleId="RTFNum22">
    <w:name w:val="RTF_Num 2 2"/>
    <w:rPr>
      <w:rFonts w:ascii="OpenSymbol" w:hAnsi="OpenSymbol"/>
    </w:rPr>
  </w:style>
  <w:style w:type="character" w:customStyle="1" w:styleId="RTFNum23">
    <w:name w:val="RTF_Num 2 3"/>
    <w:rPr>
      <w:rFonts w:ascii="OpenSymbol" w:hAnsi="OpenSymbol"/>
    </w:rPr>
  </w:style>
  <w:style w:type="character" w:customStyle="1" w:styleId="RTFNum24">
    <w:name w:val="RTF_Num 2 4"/>
    <w:rPr>
      <w:rFonts w:ascii="OpenSymbol" w:hAnsi="OpenSymbol"/>
    </w:rPr>
  </w:style>
  <w:style w:type="character" w:customStyle="1" w:styleId="RTFNum25">
    <w:name w:val="RTF_Num 2 5"/>
    <w:rPr>
      <w:rFonts w:ascii="OpenSymbol" w:hAnsi="OpenSymbol"/>
    </w:rPr>
  </w:style>
  <w:style w:type="character" w:customStyle="1" w:styleId="RTFNum26">
    <w:name w:val="RTF_Num 2 6"/>
    <w:rPr>
      <w:rFonts w:ascii="OpenSymbol" w:hAnsi="OpenSymbol"/>
    </w:rPr>
  </w:style>
  <w:style w:type="character" w:customStyle="1" w:styleId="RTFNum27">
    <w:name w:val="RTF_Num 2 7"/>
    <w:rPr>
      <w:rFonts w:ascii="OpenSymbol" w:hAnsi="OpenSymbol"/>
    </w:rPr>
  </w:style>
  <w:style w:type="character" w:customStyle="1" w:styleId="RTFNum28">
    <w:name w:val="RTF_Num 2 8"/>
    <w:rPr>
      <w:rFonts w:ascii="OpenSymbol" w:hAnsi="OpenSymbol"/>
    </w:rPr>
  </w:style>
  <w:style w:type="character" w:customStyle="1" w:styleId="RTFNum29">
    <w:name w:val="RTF_Num 2 9"/>
    <w:rPr>
      <w:rFonts w:ascii="OpenSymbol" w:hAnsi="OpenSymbol"/>
    </w:rPr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styleId="Uwydatnienie">
    <w:name w:val="Emphasis"/>
    <w:rPr>
      <w:i/>
      <w:iCs/>
    </w:rPr>
  </w:style>
  <w:style w:type="character" w:customStyle="1" w:styleId="footnotedescriptionChar">
    <w:name w:val="footnote description Char"/>
    <w:rPr>
      <w:rFonts w:ascii="Verdana" w:eastAsia="Verdana" w:hAnsi="Verdana" w:cs="Verdana"/>
      <w:color w:val="000000"/>
      <w:szCs w:val="22"/>
      <w:lang w:val="pl-PL" w:eastAsia="pl-PL" w:bidi="ar-SA"/>
    </w:rPr>
  </w:style>
  <w:style w:type="character" w:customStyle="1" w:styleId="footnotemark">
    <w:name w:val="footnote mark"/>
    <w:rPr>
      <w:rFonts w:ascii="Verdana" w:eastAsia="Verdana" w:hAnsi="Verdana" w:cs="Verdana"/>
      <w:color w:val="000000"/>
      <w:position w:val="0"/>
      <w:sz w:val="20"/>
      <w:vertAlign w:val="superscript"/>
    </w:rPr>
  </w:style>
  <w:style w:type="character" w:customStyle="1" w:styleId="ZnakZnak2">
    <w:name w:val="Znak Znak2"/>
    <w:rPr>
      <w:rFonts w:ascii="Verdana" w:eastAsia="Verdana" w:hAnsi="Verdana" w:cs="Verdana"/>
      <w:color w:val="000000"/>
      <w:szCs w:val="22"/>
      <w:lang w:val="pl-PL" w:eastAsia="pl-PL" w:bidi="ar-SA"/>
    </w:rPr>
  </w:style>
  <w:style w:type="character" w:styleId="Pogrubienie">
    <w:name w:val="Strong"/>
    <w:rPr>
      <w:b/>
      <w:bCs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Zawartotabeli">
    <w:name w:val="Zawartość tabeli"/>
    <w:basedOn w:val="Normalny"/>
    <w:pPr>
      <w:suppressLineNumbers/>
      <w:textAlignment w:val="auto"/>
    </w:pPr>
    <w:rPr>
      <w:sz w:val="20"/>
      <w:szCs w:val="20"/>
      <w:lang w:eastAsia="ar-SA"/>
    </w:rPr>
  </w:style>
  <w:style w:type="character" w:customStyle="1" w:styleId="TematkomentarzaZnak">
    <w:name w:val="Temat komentarza Znak"/>
    <w:uiPriority w:val="99"/>
    <w:rPr>
      <w:b/>
      <w:bCs/>
      <w:lang w:val="pl-PL" w:eastAsia="pl-PL" w:bidi="ar-SA"/>
    </w:rPr>
  </w:style>
  <w:style w:type="character" w:customStyle="1" w:styleId="ZnakZnakZnak1">
    <w:name w:val="Znak Znak Znak1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uiPriority w:val="99"/>
    <w:qFormat/>
    <w:rPr>
      <w:lang w:val="pl-PL" w:eastAsia="pl-PL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Outline">
    <w:name w:val="Outline"/>
    <w:basedOn w:val="Bezlisty"/>
    <w:pPr>
      <w:numPr>
        <w:numId w:val="2"/>
      </w:numPr>
    </w:pPr>
  </w:style>
  <w:style w:type="numbering" w:customStyle="1" w:styleId="List1">
    <w:name w:val="List 1"/>
    <w:basedOn w:val="Bezlisty"/>
    <w:pPr>
      <w:numPr>
        <w:numId w:val="3"/>
      </w:numPr>
    </w:pPr>
  </w:style>
  <w:style w:type="numbering" w:customStyle="1" w:styleId="Lista21">
    <w:name w:val="Lista 21"/>
    <w:basedOn w:val="Bezlisty"/>
    <w:pPr>
      <w:numPr>
        <w:numId w:val="4"/>
      </w:numPr>
    </w:pPr>
  </w:style>
  <w:style w:type="numbering" w:customStyle="1" w:styleId="Lista31">
    <w:name w:val="Lista 31"/>
    <w:basedOn w:val="Bezlisty"/>
    <w:pPr>
      <w:numPr>
        <w:numId w:val="5"/>
      </w:numPr>
    </w:pPr>
  </w:style>
  <w:style w:type="numbering" w:customStyle="1" w:styleId="List0">
    <w:name w:val="List 0"/>
    <w:basedOn w:val="Bezlisty"/>
    <w:pPr>
      <w:numPr>
        <w:numId w:val="6"/>
      </w:numPr>
    </w:pPr>
  </w:style>
  <w:style w:type="numbering" w:customStyle="1" w:styleId="Lista51">
    <w:name w:val="Lista 51"/>
    <w:basedOn w:val="Bezlisty"/>
    <w:pPr>
      <w:numPr>
        <w:numId w:val="7"/>
      </w:numPr>
    </w:pPr>
  </w:style>
  <w:style w:type="numbering" w:customStyle="1" w:styleId="List7">
    <w:name w:val="List 7"/>
    <w:basedOn w:val="Bezlisty"/>
    <w:pPr>
      <w:numPr>
        <w:numId w:val="8"/>
      </w:numPr>
    </w:pPr>
  </w:style>
  <w:style w:type="numbering" w:customStyle="1" w:styleId="List6">
    <w:name w:val="List 6"/>
    <w:basedOn w:val="Bezlisty"/>
    <w:pPr>
      <w:numPr>
        <w:numId w:val="9"/>
      </w:numPr>
    </w:pPr>
  </w:style>
  <w:style w:type="numbering" w:customStyle="1" w:styleId="List8">
    <w:name w:val="List 8"/>
    <w:basedOn w:val="Bezlisty"/>
    <w:pPr>
      <w:numPr>
        <w:numId w:val="10"/>
      </w:numPr>
    </w:pPr>
  </w:style>
  <w:style w:type="numbering" w:customStyle="1" w:styleId="List10">
    <w:name w:val="List 10"/>
    <w:basedOn w:val="Bezlisty"/>
    <w:pPr>
      <w:numPr>
        <w:numId w:val="11"/>
      </w:numPr>
    </w:pPr>
  </w:style>
  <w:style w:type="numbering" w:customStyle="1" w:styleId="List9">
    <w:name w:val="List 9"/>
    <w:basedOn w:val="Bezlisty"/>
    <w:pPr>
      <w:numPr>
        <w:numId w:val="12"/>
      </w:numPr>
    </w:pPr>
  </w:style>
  <w:style w:type="numbering" w:customStyle="1" w:styleId="List12">
    <w:name w:val="List 12"/>
    <w:basedOn w:val="Bezlisty"/>
    <w:pPr>
      <w:numPr>
        <w:numId w:val="13"/>
      </w:numPr>
    </w:pPr>
  </w:style>
  <w:style w:type="numbering" w:customStyle="1" w:styleId="List11">
    <w:name w:val="List 11"/>
    <w:basedOn w:val="Bezlisty"/>
    <w:pPr>
      <w:numPr>
        <w:numId w:val="14"/>
      </w:numPr>
    </w:pPr>
  </w:style>
  <w:style w:type="numbering" w:customStyle="1" w:styleId="List13">
    <w:name w:val="List 13"/>
    <w:basedOn w:val="Bezlisty"/>
    <w:pPr>
      <w:numPr>
        <w:numId w:val="15"/>
      </w:numPr>
    </w:pPr>
  </w:style>
  <w:style w:type="numbering" w:customStyle="1" w:styleId="List17">
    <w:name w:val="List 17"/>
    <w:basedOn w:val="Bezlisty"/>
    <w:pPr>
      <w:numPr>
        <w:numId w:val="16"/>
      </w:numPr>
    </w:pPr>
  </w:style>
  <w:style w:type="numbering" w:customStyle="1" w:styleId="List15">
    <w:name w:val="List 15"/>
    <w:basedOn w:val="Bezlisty"/>
    <w:pPr>
      <w:numPr>
        <w:numId w:val="17"/>
      </w:numPr>
    </w:pPr>
  </w:style>
  <w:style w:type="numbering" w:customStyle="1" w:styleId="LFO4">
    <w:name w:val="LFO4"/>
    <w:basedOn w:val="Bezlisty"/>
    <w:pPr>
      <w:numPr>
        <w:numId w:val="18"/>
      </w:numPr>
    </w:pPr>
  </w:style>
  <w:style w:type="numbering" w:customStyle="1" w:styleId="LFO5">
    <w:name w:val="LFO5"/>
    <w:basedOn w:val="Bezlisty"/>
    <w:pPr>
      <w:numPr>
        <w:numId w:val="19"/>
      </w:numPr>
    </w:pPr>
  </w:style>
  <w:style w:type="paragraph" w:customStyle="1" w:styleId="Akapitzlist2">
    <w:name w:val="Akapit z listą2"/>
    <w:aliases w:val="Punktor,Punktator,Akapit z listą32,maz_wyliczenie,opis dzialania,K-P_odwolanie,A_wyliczenie,Akapit z listą5,Normal,Akapit z listą3,Akapit z listą31,Normalny2,L1,T_SZ_List Paragraph"/>
    <w:basedOn w:val="Normalny"/>
    <w:uiPriority w:val="34"/>
    <w:qFormat/>
    <w:rsid w:val="00AE412E"/>
    <w:pPr>
      <w:suppressAutoHyphens w:val="0"/>
      <w:autoSpaceDN/>
      <w:spacing w:after="160" w:line="259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qFormat/>
    <w:rsid w:val="005F08F1"/>
    <w:pPr>
      <w:autoSpaceDN/>
      <w:textAlignment w:val="auto"/>
    </w:pPr>
  </w:style>
  <w:style w:type="character" w:customStyle="1" w:styleId="AkapitzlistZnak">
    <w:name w:val="Akapit z listą Znak"/>
    <w:aliases w:val="Numerowanie Znak,Akapit z listą BS Znak,Kolorowa lista — akcent 11 Znak,Asia 2  Akapit z listą Znak,tekst normalny Znak,Obiekt Znak,List Paragraph1 Znak,Wypunktowanie Znak,wypunktowanie Znak,Liste à puces retrait droite Znak1"/>
    <w:link w:val="Akapitzlist"/>
    <w:uiPriority w:val="34"/>
    <w:qFormat/>
    <w:locked/>
    <w:rsid w:val="00C31C12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E64A54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C72DE"/>
    <w:rPr>
      <w:color w:val="605E5C"/>
      <w:shd w:val="clear" w:color="auto" w:fill="E1DFDD"/>
    </w:rPr>
  </w:style>
  <w:style w:type="character" w:customStyle="1" w:styleId="ListLabel1">
    <w:name w:val="ListLabel 1"/>
    <w:rsid w:val="004931D9"/>
    <w:rPr>
      <w:rFonts w:cs="Courier New"/>
    </w:rPr>
  </w:style>
  <w:style w:type="paragraph" w:customStyle="1" w:styleId="Indeks">
    <w:name w:val="Indeks"/>
    <w:basedOn w:val="Normalny"/>
    <w:rsid w:val="004931D9"/>
    <w:pPr>
      <w:widowControl w:val="0"/>
      <w:suppressLineNumbers/>
      <w:autoSpaceDN/>
      <w:textAlignment w:val="auto"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StopkaZnak">
    <w:name w:val="Stopka Znak"/>
    <w:link w:val="Stopka"/>
    <w:uiPriority w:val="99"/>
    <w:rsid w:val="004931D9"/>
    <w:rPr>
      <w:sz w:val="24"/>
      <w:szCs w:val="24"/>
    </w:rPr>
  </w:style>
  <w:style w:type="table" w:styleId="Tabela-Siatka">
    <w:name w:val="Table Grid"/>
    <w:basedOn w:val="Standardowy"/>
    <w:uiPriority w:val="39"/>
    <w:rsid w:val="004931D9"/>
    <w:pPr>
      <w:autoSpaceDN/>
      <w:textAlignment w:val="auto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kocowegoZnak">
    <w:name w:val="Tekst przypisu końcowego Znak"/>
    <w:link w:val="Tekstprzypisukocowego"/>
    <w:uiPriority w:val="99"/>
    <w:rsid w:val="004931D9"/>
    <w:rPr>
      <w:rFonts w:ascii="Calibri" w:eastAsia="Calibri" w:hAnsi="Calibri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931D9"/>
    <w:pPr>
      <w:widowControl w:val="0"/>
      <w:autoSpaceDN/>
      <w:spacing w:after="120" w:line="480" w:lineRule="auto"/>
      <w:ind w:left="283"/>
      <w:textAlignment w:val="auto"/>
    </w:pPr>
    <w:rPr>
      <w:rFonts w:ascii="Liberation Serif" w:eastAsia="SimSun" w:hAnsi="Liberation Serif" w:cs="Mangal"/>
      <w:kern w:val="1"/>
      <w:szCs w:val="21"/>
      <w:lang w:eastAsia="zh-C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931D9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FontStyle27">
    <w:name w:val="Font Style27"/>
    <w:qFormat/>
    <w:rsid w:val="004931D9"/>
  </w:style>
  <w:style w:type="character" w:customStyle="1" w:styleId="czeinternetowe">
    <w:name w:val="Łącze internetowe"/>
    <w:rsid w:val="004931D9"/>
  </w:style>
  <w:style w:type="character" w:customStyle="1" w:styleId="3bse">
    <w:name w:val="_3b_se"/>
    <w:basedOn w:val="Domylnaczcionkaakapitu"/>
    <w:rsid w:val="004931D9"/>
  </w:style>
  <w:style w:type="character" w:customStyle="1" w:styleId="Nagwek3Znak">
    <w:name w:val="Nagłówek 3 Znak"/>
    <w:basedOn w:val="Domylnaczcionkaakapitu"/>
    <w:link w:val="Nagwek3"/>
    <w:uiPriority w:val="9"/>
    <w:rsid w:val="004931D9"/>
    <w:rPr>
      <w:bCs/>
      <w:sz w:val="24"/>
      <w:szCs w:val="24"/>
    </w:rPr>
  </w:style>
  <w:style w:type="paragraph" w:customStyle="1" w:styleId="Standardpol">
    <w:name w:val="Standard. pol"/>
    <w:basedOn w:val="Normalny"/>
    <w:rsid w:val="00100377"/>
    <w:pPr>
      <w:tabs>
        <w:tab w:val="left" w:pos="-1440"/>
        <w:tab w:val="left" w:pos="-720"/>
        <w:tab w:val="left" w:pos="-464"/>
        <w:tab w:val="left" w:pos="0"/>
      </w:tabs>
      <w:autoSpaceDN/>
      <w:snapToGrid w:val="0"/>
      <w:spacing w:before="80" w:after="80"/>
      <w:jc w:val="both"/>
      <w:textAlignment w:val="auto"/>
    </w:pPr>
    <w:rPr>
      <w:kern w:val="1"/>
      <w:szCs w:val="20"/>
      <w:lang w:eastAsia="ar-SA"/>
    </w:rPr>
  </w:style>
  <w:style w:type="paragraph" w:customStyle="1" w:styleId="Tekstblokowy1">
    <w:name w:val="Tekst blokowy1"/>
    <w:basedOn w:val="Normalny"/>
    <w:rsid w:val="00100377"/>
    <w:pPr>
      <w:autoSpaceDN/>
      <w:ind w:left="6379" w:right="282" w:hanging="5953"/>
      <w:jc w:val="center"/>
      <w:textAlignment w:val="auto"/>
    </w:pPr>
    <w:rPr>
      <w:rFonts w:eastAsia="Calibri"/>
      <w:kern w:val="1"/>
      <w:sz w:val="20"/>
      <w:lang w:eastAsia="zh-CN"/>
    </w:rPr>
  </w:style>
  <w:style w:type="paragraph" w:customStyle="1" w:styleId="Standarduser">
    <w:name w:val="Standard (user)"/>
    <w:rsid w:val="00AC7C21"/>
    <w:pPr>
      <w:widowControl w:val="0"/>
      <w:suppressAutoHyphens/>
      <w:autoSpaceDE w:val="0"/>
    </w:pPr>
    <w:rPr>
      <w:kern w:val="3"/>
      <w:sz w:val="24"/>
      <w:szCs w:val="24"/>
    </w:rPr>
  </w:style>
  <w:style w:type="character" w:customStyle="1" w:styleId="PodtytuZnak">
    <w:name w:val="Podtytuł Znak"/>
    <w:link w:val="Podtytu"/>
    <w:rsid w:val="0045318D"/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kapitzlistZnak1">
    <w:name w:val="Akapit z listą Znak1"/>
    <w:aliases w:val="CW_Lista Znak1,Wypunktowanie Znak1,L1 Znak1,Numerowanie Znak1,Akapit z listą BS Znak1,wypunktowanie Znak1,Liste à puces retrait droite Znak,ps_akapit_z_lista Znak,sw tekst Znak,Adresat stanowisko Znak,Akapit z punktorem 1 Znak"/>
    <w:uiPriority w:val="34"/>
    <w:locked/>
    <w:rsid w:val="00035281"/>
    <w:rPr>
      <w:rFonts w:ascii="Times New Roman" w:eastAsia="Times New Roman" w:hAnsi="Times New Roman" w:cs="Times New Roman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2F7B"/>
    <w:rPr>
      <w:color w:val="605E5C"/>
      <w:shd w:val="clear" w:color="auto" w:fill="E1DFDD"/>
    </w:rPr>
  </w:style>
  <w:style w:type="numbering" w:customStyle="1" w:styleId="WWNum7">
    <w:name w:val="WWNum7"/>
    <w:basedOn w:val="Bezlisty"/>
    <w:rsid w:val="000C15AB"/>
    <w:pPr>
      <w:numPr>
        <w:numId w:val="5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12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pecyfikacje%202021\Z.II.260.027.Zp.2021%20Pompy%20strzykawkowe\templat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5</Pages>
  <Words>1392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Eurogrant</Company>
  <LinksUpToDate>false</LinksUpToDate>
  <CharactersWithSpaces>9731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Wacław Olko &lt;w.olko@eurogrant.pl&gt;</dc:creator>
  <dc:description/>
  <cp:lastModifiedBy>Wacław Olko</cp:lastModifiedBy>
  <cp:revision>5</cp:revision>
  <cp:lastPrinted>2022-04-06T10:19:00Z</cp:lastPrinted>
  <dcterms:created xsi:type="dcterms:W3CDTF">2024-11-20T19:08:00Z</dcterms:created>
  <dcterms:modified xsi:type="dcterms:W3CDTF">2024-11-20T19:11:00Z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uthorEmail">
    <vt:lpwstr>piotr.sperczynski@pro.onet.pl</vt:lpwstr>
  </property>
  <property fmtid="{D5CDD505-2E9C-101B-9397-08002B2CF9AE}" pid="3" name="_AuthorEmailDisplayName">
    <vt:lpwstr>Piotr Sperczyński</vt:lpwstr>
  </property>
  <property fmtid="{D5CDD505-2E9C-101B-9397-08002B2CF9AE}" pid="4" name="_EmailSubject">
    <vt:lpwstr>W załączeniu przesyłam poprawioną siwz</vt:lpwstr>
  </property>
  <property fmtid="{D5CDD505-2E9C-101B-9397-08002B2CF9AE}" pid="5" name="_ReviewingToolsShownOnce">
    <vt:lpwstr/>
  </property>
</Properties>
</file>