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C8C73" w14:textId="77777777" w:rsidR="00641B2B" w:rsidRDefault="00641B2B" w:rsidP="00641B2B">
      <w:pPr>
        <w:rPr>
          <w:rFonts w:ascii="Calibri" w:hAnsi="Calibri" w:cs="Arial"/>
          <w:b/>
          <w:sz w:val="20"/>
          <w:szCs w:val="20"/>
        </w:rPr>
      </w:pPr>
    </w:p>
    <w:p w14:paraId="55A5052C" w14:textId="77777777" w:rsidR="0064522A" w:rsidRPr="001949FA" w:rsidRDefault="00D40F81" w:rsidP="00D40F81">
      <w:pPr>
        <w:jc w:val="right"/>
        <w:rPr>
          <w:rFonts w:ascii="Calibri" w:hAnsi="Calibri" w:cs="Arial"/>
          <w:sz w:val="20"/>
          <w:szCs w:val="20"/>
        </w:rPr>
      </w:pPr>
      <w:r w:rsidRPr="001949FA">
        <w:rPr>
          <w:rFonts w:ascii="Calibri" w:hAnsi="Calibri"/>
          <w:sz w:val="20"/>
          <w:szCs w:val="20"/>
        </w:rPr>
        <w:t>Załącznik Nr1 do Zapytania ofertowego</w:t>
      </w:r>
    </w:p>
    <w:p w14:paraId="36C44A51" w14:textId="77777777" w:rsidR="005D4FE1" w:rsidRPr="001949FA" w:rsidRDefault="005D4FE1" w:rsidP="005D4FE1">
      <w:pPr>
        <w:pStyle w:val="Nagwek7"/>
        <w:numPr>
          <w:ilvl w:val="0"/>
          <w:numId w:val="0"/>
        </w:numPr>
        <w:tabs>
          <w:tab w:val="left" w:pos="0"/>
        </w:tabs>
        <w:rPr>
          <w:rFonts w:ascii="Calibri" w:hAnsi="Calibri"/>
          <w:sz w:val="20"/>
          <w:lang w:val="pl-PL"/>
        </w:rPr>
      </w:pPr>
    </w:p>
    <w:p w14:paraId="2363DD65" w14:textId="77777777" w:rsidR="00386505" w:rsidRPr="004268CA" w:rsidRDefault="00386505" w:rsidP="00386505">
      <w:pPr>
        <w:rPr>
          <w:rFonts w:ascii="Calibri" w:hAnsi="Calibri"/>
          <w:lang w:eastAsia="ar-SA"/>
        </w:rPr>
      </w:pPr>
    </w:p>
    <w:p w14:paraId="4931289C" w14:textId="77777777" w:rsidR="005D4FE1" w:rsidRPr="004268CA" w:rsidRDefault="005D4FE1" w:rsidP="005D4FE1">
      <w:pPr>
        <w:pStyle w:val="Nagwek7"/>
        <w:numPr>
          <w:ilvl w:val="0"/>
          <w:numId w:val="0"/>
        </w:numPr>
        <w:tabs>
          <w:tab w:val="left" w:pos="0"/>
        </w:tabs>
        <w:rPr>
          <w:rFonts w:ascii="Calibri" w:hAnsi="Calibri"/>
          <w:sz w:val="22"/>
          <w:szCs w:val="22"/>
        </w:rPr>
      </w:pPr>
      <w:r w:rsidRPr="004268CA">
        <w:rPr>
          <w:rFonts w:ascii="Calibri" w:hAnsi="Calibri"/>
        </w:rPr>
        <w:t xml:space="preserve"> FORMULARZ OFERTY</w:t>
      </w:r>
    </w:p>
    <w:p w14:paraId="7DEFB5FF" w14:textId="77777777" w:rsidR="005D4FE1" w:rsidRPr="004268CA" w:rsidRDefault="005D4FE1" w:rsidP="005D4FE1">
      <w:pPr>
        <w:autoSpaceDE w:val="0"/>
        <w:rPr>
          <w:rFonts w:ascii="Calibri" w:hAnsi="Calibri" w:cs="Arial"/>
          <w:sz w:val="22"/>
          <w:szCs w:val="22"/>
        </w:rPr>
      </w:pPr>
    </w:p>
    <w:p w14:paraId="7025E2DB" w14:textId="3770662A" w:rsidR="005D4FE1" w:rsidRPr="004268CA" w:rsidRDefault="005D4FE1" w:rsidP="005D4FE1">
      <w:pPr>
        <w:autoSpaceDE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Nazwa wykonawcy</w:t>
      </w:r>
      <w:r w:rsidR="003A3E21">
        <w:rPr>
          <w:rFonts w:ascii="Calibri" w:hAnsi="Calibri" w:cs="Arial"/>
          <w:sz w:val="22"/>
          <w:szCs w:val="22"/>
        </w:rPr>
        <w:t xml:space="preserve"> </w:t>
      </w:r>
      <w:r w:rsidRPr="004268CA">
        <w:rPr>
          <w:rFonts w:ascii="Calibri" w:hAnsi="Calibri" w:cs="Arial"/>
          <w:sz w:val="22"/>
          <w:szCs w:val="22"/>
        </w:rPr>
        <w:t>....................................................</w:t>
      </w:r>
      <w:r w:rsidR="00185873">
        <w:rPr>
          <w:rFonts w:ascii="Calibri" w:hAnsi="Calibri" w:cs="Arial"/>
          <w:sz w:val="22"/>
          <w:szCs w:val="22"/>
        </w:rPr>
        <w:t>...</w:t>
      </w:r>
      <w:r w:rsidRPr="004268CA">
        <w:rPr>
          <w:rFonts w:ascii="Calibri" w:hAnsi="Calibri" w:cs="Arial"/>
          <w:sz w:val="22"/>
          <w:szCs w:val="22"/>
        </w:rPr>
        <w:t xml:space="preserve">........... </w:t>
      </w:r>
    </w:p>
    <w:p w14:paraId="787CE90F" w14:textId="77777777" w:rsidR="005D4FE1" w:rsidRPr="004268CA" w:rsidRDefault="005D4FE1" w:rsidP="005D4FE1">
      <w:pPr>
        <w:autoSpaceDE w:val="0"/>
        <w:rPr>
          <w:rFonts w:ascii="Calibri" w:hAnsi="Calibri" w:cs="Arial"/>
          <w:sz w:val="22"/>
          <w:szCs w:val="22"/>
        </w:rPr>
      </w:pPr>
    </w:p>
    <w:p w14:paraId="6B05EE3D" w14:textId="41CBD400" w:rsidR="005D4FE1" w:rsidRPr="004268CA" w:rsidRDefault="005D4FE1" w:rsidP="005D4FE1">
      <w:pPr>
        <w:autoSpaceDE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Adres wykonawcy..............................</w:t>
      </w:r>
      <w:r w:rsidR="002F111C">
        <w:rPr>
          <w:rFonts w:ascii="Calibri" w:hAnsi="Calibri" w:cs="Arial"/>
          <w:sz w:val="22"/>
          <w:szCs w:val="22"/>
        </w:rPr>
        <w:t>............................</w:t>
      </w:r>
      <w:r w:rsidRPr="004268CA">
        <w:rPr>
          <w:rFonts w:ascii="Calibri" w:hAnsi="Calibri" w:cs="Arial"/>
          <w:sz w:val="22"/>
          <w:szCs w:val="22"/>
        </w:rPr>
        <w:t>................</w:t>
      </w:r>
      <w:r w:rsidR="00185873">
        <w:rPr>
          <w:rFonts w:ascii="Calibri" w:hAnsi="Calibri" w:cs="Arial"/>
          <w:sz w:val="22"/>
          <w:szCs w:val="22"/>
        </w:rPr>
        <w:t>..........</w:t>
      </w:r>
      <w:r w:rsidRPr="004268CA">
        <w:rPr>
          <w:rFonts w:ascii="Calibri" w:hAnsi="Calibri" w:cs="Arial"/>
          <w:sz w:val="22"/>
          <w:szCs w:val="22"/>
        </w:rPr>
        <w:t>.............</w:t>
      </w:r>
    </w:p>
    <w:p w14:paraId="5D919BDC" w14:textId="77777777" w:rsidR="005D4FE1" w:rsidRPr="004268CA" w:rsidRDefault="005D4FE1" w:rsidP="005D4FE1">
      <w:pPr>
        <w:autoSpaceDE w:val="0"/>
        <w:rPr>
          <w:rFonts w:ascii="Calibri" w:hAnsi="Calibri" w:cs="Arial"/>
          <w:sz w:val="22"/>
          <w:szCs w:val="22"/>
        </w:rPr>
      </w:pPr>
    </w:p>
    <w:p w14:paraId="361530F2" w14:textId="124C6B6F" w:rsidR="005D4FE1" w:rsidRPr="004268CA" w:rsidRDefault="005D4FE1" w:rsidP="005D4FE1">
      <w:pPr>
        <w:autoSpaceDE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 xml:space="preserve">Telefon ............................... </w:t>
      </w:r>
      <w:r w:rsidR="007B7412" w:rsidRPr="004268CA">
        <w:rPr>
          <w:rFonts w:ascii="Calibri" w:hAnsi="Calibri" w:cs="Arial"/>
          <w:sz w:val="22"/>
          <w:szCs w:val="22"/>
        </w:rPr>
        <w:t>e-mail ………………………</w:t>
      </w:r>
      <w:r w:rsidR="00185873">
        <w:rPr>
          <w:rFonts w:ascii="Calibri" w:hAnsi="Calibri" w:cs="Arial"/>
          <w:sz w:val="22"/>
          <w:szCs w:val="22"/>
        </w:rPr>
        <w:t>…..</w:t>
      </w:r>
      <w:r w:rsidR="007B7412" w:rsidRPr="004268CA">
        <w:rPr>
          <w:rFonts w:ascii="Calibri" w:hAnsi="Calibri" w:cs="Arial"/>
          <w:sz w:val="22"/>
          <w:szCs w:val="22"/>
        </w:rPr>
        <w:t>………...</w:t>
      </w:r>
      <w:r w:rsidRPr="004268CA">
        <w:rPr>
          <w:rFonts w:ascii="Calibri" w:hAnsi="Calibri" w:cs="Arial"/>
          <w:sz w:val="22"/>
          <w:szCs w:val="22"/>
        </w:rPr>
        <w:t xml:space="preserve"> </w:t>
      </w:r>
    </w:p>
    <w:p w14:paraId="66038E93" w14:textId="77777777" w:rsidR="005D4FE1" w:rsidRPr="004268CA" w:rsidRDefault="005D4FE1" w:rsidP="005D4FE1">
      <w:pPr>
        <w:autoSpaceDE w:val="0"/>
        <w:rPr>
          <w:rFonts w:ascii="Calibri" w:hAnsi="Calibri" w:cs="Arial"/>
          <w:sz w:val="22"/>
          <w:szCs w:val="22"/>
        </w:rPr>
      </w:pPr>
    </w:p>
    <w:p w14:paraId="3181955D" w14:textId="71E8EEC6" w:rsidR="005D4FE1" w:rsidRPr="004268CA" w:rsidRDefault="005D4FE1" w:rsidP="005D4FE1">
      <w:pPr>
        <w:autoSpaceDE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NIP ...................</w:t>
      </w:r>
      <w:r w:rsidR="00185873">
        <w:rPr>
          <w:rFonts w:ascii="Calibri" w:hAnsi="Calibri" w:cs="Arial"/>
          <w:sz w:val="22"/>
          <w:szCs w:val="22"/>
        </w:rPr>
        <w:t>........</w:t>
      </w:r>
      <w:r w:rsidRPr="004268CA">
        <w:rPr>
          <w:rFonts w:ascii="Calibri" w:hAnsi="Calibri" w:cs="Arial"/>
          <w:sz w:val="22"/>
          <w:szCs w:val="22"/>
        </w:rPr>
        <w:t>...........</w:t>
      </w:r>
    </w:p>
    <w:p w14:paraId="534BE335" w14:textId="77777777" w:rsidR="005D4FE1" w:rsidRPr="004268CA" w:rsidRDefault="005D4FE1" w:rsidP="005D4FE1">
      <w:pPr>
        <w:autoSpaceDE w:val="0"/>
        <w:rPr>
          <w:rFonts w:ascii="Calibri" w:hAnsi="Calibri" w:cs="Arial"/>
          <w:sz w:val="22"/>
          <w:szCs w:val="22"/>
        </w:rPr>
      </w:pPr>
    </w:p>
    <w:p w14:paraId="21583A9A" w14:textId="77777777" w:rsidR="005D4FE1" w:rsidRPr="004268CA" w:rsidRDefault="005D4FE1" w:rsidP="00B00C55">
      <w:pPr>
        <w:pStyle w:val="Tekstpodstawowy"/>
        <w:spacing w:line="276" w:lineRule="auto"/>
        <w:jc w:val="left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Numer rachunku bankowego:.............................................................................</w:t>
      </w:r>
    </w:p>
    <w:p w14:paraId="50CCF153" w14:textId="77777777" w:rsidR="00F42B4E" w:rsidRPr="004268CA" w:rsidRDefault="00F42B4E" w:rsidP="00563CB0">
      <w:pPr>
        <w:rPr>
          <w:rFonts w:ascii="Calibri" w:hAnsi="Calibri" w:cs="Arial"/>
          <w:sz w:val="22"/>
          <w:szCs w:val="22"/>
        </w:rPr>
      </w:pPr>
    </w:p>
    <w:p w14:paraId="5425CB64" w14:textId="77D42AEF" w:rsidR="00EB2BB1" w:rsidRPr="005444B1" w:rsidRDefault="00386505" w:rsidP="003E1EAD">
      <w:pPr>
        <w:autoSpaceDE w:val="0"/>
        <w:rPr>
          <w:rFonts w:ascii="Calibri" w:hAnsi="Calibri" w:cs="Arial"/>
          <w:b/>
          <w:sz w:val="22"/>
          <w:szCs w:val="22"/>
          <w:u w:val="single"/>
        </w:rPr>
      </w:pPr>
      <w:r w:rsidRPr="008F2E28">
        <w:rPr>
          <w:rFonts w:ascii="Calibri" w:hAnsi="Calibri" w:cs="Arial"/>
          <w:sz w:val="22"/>
          <w:szCs w:val="22"/>
        </w:rPr>
        <w:t xml:space="preserve">W związku z </w:t>
      </w:r>
      <w:r w:rsidR="00970216" w:rsidRPr="008F2E28">
        <w:rPr>
          <w:rFonts w:ascii="Calibri" w:hAnsi="Calibri" w:cs="Arial"/>
          <w:sz w:val="22"/>
          <w:szCs w:val="22"/>
        </w:rPr>
        <w:t>postępowaniem</w:t>
      </w:r>
      <w:r w:rsidRPr="008F2E28">
        <w:rPr>
          <w:rFonts w:ascii="Calibri" w:hAnsi="Calibri" w:cs="Arial"/>
          <w:sz w:val="22"/>
          <w:szCs w:val="22"/>
        </w:rPr>
        <w:t xml:space="preserve">  </w:t>
      </w:r>
      <w:r w:rsidR="00BA7EA8" w:rsidRPr="008F2E28">
        <w:rPr>
          <w:rFonts w:ascii="Calibri" w:hAnsi="Calibri" w:cs="Arial"/>
          <w:sz w:val="22"/>
          <w:szCs w:val="22"/>
        </w:rPr>
        <w:t>na roboty budowlane</w:t>
      </w:r>
      <w:r w:rsidR="00BA7EA8" w:rsidRPr="008F2E28">
        <w:rPr>
          <w:rFonts w:ascii="Calibri" w:hAnsi="Calibri"/>
          <w:sz w:val="22"/>
          <w:szCs w:val="22"/>
        </w:rPr>
        <w:t xml:space="preserve"> </w:t>
      </w:r>
      <w:r w:rsidR="00BA7EA8" w:rsidRPr="008F2E28">
        <w:rPr>
          <w:rFonts w:ascii="Calibri" w:eastAsia="Lucida Sans Unicode" w:hAnsi="Calibri" w:cs="Calibri"/>
          <w:b/>
          <w:bCs/>
          <w:sz w:val="22"/>
          <w:szCs w:val="22"/>
          <w:lang w:eastAsia="ar-SA"/>
        </w:rPr>
        <w:t xml:space="preserve"> </w:t>
      </w:r>
      <w:r w:rsidR="00830F5E" w:rsidRPr="008F2E28">
        <w:rPr>
          <w:rFonts w:ascii="Calibri" w:hAnsi="Calibri" w:cs="Arial"/>
          <w:sz w:val="22"/>
          <w:szCs w:val="22"/>
        </w:rPr>
        <w:t xml:space="preserve">prowadzonym </w:t>
      </w:r>
      <w:r w:rsidRPr="008F2E28">
        <w:rPr>
          <w:rFonts w:ascii="Calibri" w:hAnsi="Calibri" w:cs="Arial"/>
          <w:sz w:val="22"/>
          <w:szCs w:val="22"/>
        </w:rPr>
        <w:t xml:space="preserve">zgodnie z zasadą konkurencyjności  </w:t>
      </w:r>
      <w:r w:rsidR="00830F5E" w:rsidRPr="008F2E28">
        <w:rPr>
          <w:rFonts w:ascii="Calibri" w:hAnsi="Calibri" w:cs="Arial"/>
          <w:sz w:val="22"/>
          <w:szCs w:val="22"/>
        </w:rPr>
        <w:t>w</w:t>
      </w:r>
      <w:r w:rsidR="00FC2ED2" w:rsidRPr="008F2E28">
        <w:rPr>
          <w:rFonts w:ascii="Calibri" w:hAnsi="Calibri" w:cs="Arial"/>
          <w:sz w:val="22"/>
          <w:szCs w:val="22"/>
        </w:rPr>
        <w:t xml:space="preserve"> </w:t>
      </w:r>
      <w:r w:rsidR="00830F5E" w:rsidRPr="008F2E28">
        <w:rPr>
          <w:rFonts w:ascii="Calibri" w:hAnsi="Calibri" w:cs="Arial"/>
          <w:sz w:val="22"/>
          <w:szCs w:val="22"/>
        </w:rPr>
        <w:t xml:space="preserve"> </w:t>
      </w:r>
      <w:r w:rsidRPr="008F2E28">
        <w:rPr>
          <w:rFonts w:ascii="Calibri" w:hAnsi="Calibri" w:cs="Arial"/>
          <w:sz w:val="22"/>
          <w:szCs w:val="22"/>
        </w:rPr>
        <w:t>formie</w:t>
      </w:r>
      <w:r w:rsidR="00830F5E" w:rsidRPr="008F2E28">
        <w:rPr>
          <w:rFonts w:ascii="Calibri" w:hAnsi="Calibri" w:cs="Arial"/>
          <w:sz w:val="22"/>
          <w:szCs w:val="22"/>
        </w:rPr>
        <w:t xml:space="preserve"> </w:t>
      </w:r>
      <w:r w:rsidRPr="008F2E28">
        <w:rPr>
          <w:rFonts w:ascii="Calibri" w:hAnsi="Calibri" w:cs="Arial"/>
          <w:sz w:val="22"/>
          <w:szCs w:val="22"/>
        </w:rPr>
        <w:t>Zapytania ofertowego</w:t>
      </w:r>
      <w:r w:rsidR="00C23BE6">
        <w:rPr>
          <w:rFonts w:ascii="Calibri" w:hAnsi="Calibri" w:cs="Arial"/>
          <w:sz w:val="22"/>
          <w:szCs w:val="22"/>
        </w:rPr>
        <w:t xml:space="preserve"> nr.</w:t>
      </w:r>
      <w:r w:rsidR="003030C9">
        <w:rPr>
          <w:rFonts w:ascii="Calibri" w:hAnsi="Calibri" w:cs="Arial"/>
          <w:sz w:val="22"/>
          <w:szCs w:val="22"/>
        </w:rPr>
        <w:t>2</w:t>
      </w:r>
      <w:r w:rsidR="00C23BE6">
        <w:rPr>
          <w:rFonts w:ascii="Calibri" w:hAnsi="Calibri" w:cs="Arial"/>
          <w:sz w:val="22"/>
          <w:szCs w:val="22"/>
        </w:rPr>
        <w:t xml:space="preserve"> </w:t>
      </w:r>
      <w:r w:rsidR="00563CB0" w:rsidRPr="008F2E28">
        <w:rPr>
          <w:rFonts w:ascii="Calibri" w:hAnsi="Calibri" w:cs="Arial"/>
          <w:sz w:val="22"/>
          <w:szCs w:val="22"/>
        </w:rPr>
        <w:t xml:space="preserve"> </w:t>
      </w:r>
      <w:r w:rsidR="00BA7EA8">
        <w:rPr>
          <w:rFonts w:ascii="Calibri" w:hAnsi="Calibri" w:cs="Arial"/>
          <w:sz w:val="22"/>
          <w:szCs w:val="22"/>
        </w:rPr>
        <w:t>pn</w:t>
      </w:r>
      <w:r w:rsidR="00C23BE6">
        <w:rPr>
          <w:rFonts w:ascii="Calibri" w:hAnsi="Calibri" w:cs="Arial"/>
          <w:sz w:val="22"/>
          <w:szCs w:val="22"/>
        </w:rPr>
        <w:t xml:space="preserve">. </w:t>
      </w:r>
      <w:r w:rsidR="003E1EAD" w:rsidRPr="00DA7488">
        <w:rPr>
          <w:rFonts w:ascii="Calibri" w:hAnsi="Calibri" w:cs="Arial"/>
          <w:bCs/>
          <w:i/>
        </w:rPr>
        <w:t>„</w:t>
      </w:r>
      <w:r w:rsidR="003E1EAD" w:rsidRPr="005444B1">
        <w:rPr>
          <w:rFonts w:ascii="Calibri" w:hAnsi="Calibri" w:cs="Arial"/>
          <w:b/>
          <w:i/>
          <w:sz w:val="22"/>
          <w:szCs w:val="22"/>
        </w:rPr>
        <w:t xml:space="preserve">Wykonanie robót budowlano-montażowych w ramach realizacji projektu pn. Ekologiczna czystość jako element rozwoju przedsiębiorstwa – zakup nowej linii pralniczej wraz z energooszczędnymi źródłami zasilania w energię </w:t>
      </w:r>
      <w:r w:rsidR="003E1EAD" w:rsidRPr="005444B1">
        <w:rPr>
          <w:rFonts w:ascii="Calibri" w:hAnsi="Calibri" w:cs="Calibri"/>
          <w:b/>
          <w:i/>
          <w:sz w:val="22"/>
          <w:szCs w:val="22"/>
        </w:rPr>
        <w:t>’’</w:t>
      </w:r>
      <w:r w:rsidR="003030C9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3030C9" w:rsidRPr="003030C9">
        <w:rPr>
          <w:rFonts w:ascii="Calibri" w:hAnsi="Calibri" w:cs="Calibri"/>
          <w:iCs/>
          <w:sz w:val="20"/>
          <w:szCs w:val="20"/>
        </w:rPr>
        <w:t>znak sprawy : 2/08/2024/UE</w:t>
      </w:r>
    </w:p>
    <w:p w14:paraId="48F8A294" w14:textId="64DA98BB" w:rsidR="00443E42" w:rsidRPr="004268CA" w:rsidRDefault="00DF57D3" w:rsidP="00142C80">
      <w:pPr>
        <w:pStyle w:val="pkt"/>
        <w:numPr>
          <w:ilvl w:val="0"/>
          <w:numId w:val="34"/>
        </w:numPr>
        <w:snapToGrid w:val="0"/>
        <w:spacing w:before="240" w:line="276" w:lineRule="auto"/>
        <w:ind w:left="426" w:hanging="284"/>
        <w:jc w:val="left"/>
        <w:rPr>
          <w:rFonts w:ascii="Calibri" w:hAnsi="Calibri" w:cs="Arial"/>
          <w:b/>
          <w:sz w:val="22"/>
          <w:szCs w:val="22"/>
          <w:lang w:val="pl-PL"/>
        </w:rPr>
      </w:pPr>
      <w:r w:rsidRPr="004268CA">
        <w:rPr>
          <w:rFonts w:ascii="Calibri" w:hAnsi="Calibri" w:cs="Arial"/>
          <w:sz w:val="22"/>
          <w:szCs w:val="22"/>
          <w:lang w:val="pl-PL"/>
        </w:rPr>
        <w:t>O</w:t>
      </w:r>
      <w:r w:rsidR="00830F5E" w:rsidRPr="004268CA">
        <w:rPr>
          <w:rFonts w:ascii="Calibri" w:eastAsia="Calibri" w:hAnsi="Calibri" w:cs="Arial"/>
          <w:bCs/>
          <w:color w:val="000000"/>
          <w:sz w:val="22"/>
          <w:szCs w:val="22"/>
          <w:lang w:val="pl-PL"/>
        </w:rPr>
        <w:t>f</w:t>
      </w:r>
      <w:r w:rsidR="00830F5E" w:rsidRPr="004268CA">
        <w:rPr>
          <w:rFonts w:ascii="Calibri" w:hAnsi="Calibri" w:cs="Arial"/>
          <w:sz w:val="22"/>
          <w:szCs w:val="22"/>
          <w:lang w:val="pl-PL"/>
        </w:rPr>
        <w:t>erujemy wykonanie</w:t>
      </w:r>
      <w:r w:rsidR="00FA4D74">
        <w:rPr>
          <w:rFonts w:ascii="Calibri" w:hAnsi="Calibri" w:cs="Arial"/>
          <w:sz w:val="22"/>
          <w:szCs w:val="22"/>
          <w:lang w:val="pl-PL"/>
        </w:rPr>
        <w:t xml:space="preserve"> </w:t>
      </w:r>
      <w:r w:rsidR="00830F5E" w:rsidRPr="004268CA">
        <w:rPr>
          <w:rFonts w:ascii="Calibri" w:hAnsi="Calibri" w:cs="Arial"/>
          <w:sz w:val="22"/>
          <w:szCs w:val="22"/>
          <w:lang w:val="pl-PL"/>
        </w:rPr>
        <w:t xml:space="preserve">przedmiotu zamówienia w pełnym </w:t>
      </w:r>
      <w:r w:rsidR="000C7EA7" w:rsidRPr="004268CA">
        <w:rPr>
          <w:rFonts w:ascii="Calibri" w:hAnsi="Calibri" w:cs="Arial"/>
          <w:sz w:val="22"/>
          <w:szCs w:val="22"/>
          <w:lang w:val="pl-PL"/>
        </w:rPr>
        <w:t xml:space="preserve">zakresie </w:t>
      </w:r>
      <w:r w:rsidR="00830F5E" w:rsidRPr="004268CA">
        <w:rPr>
          <w:rFonts w:ascii="Calibri" w:hAnsi="Calibri" w:cs="Arial"/>
          <w:sz w:val="22"/>
          <w:szCs w:val="22"/>
          <w:lang w:val="pl-PL"/>
        </w:rPr>
        <w:t xml:space="preserve">rzeczowym objętym </w:t>
      </w:r>
      <w:r w:rsidR="00386505" w:rsidRPr="004268CA">
        <w:rPr>
          <w:rFonts w:ascii="Calibri" w:hAnsi="Calibri" w:cs="Arial"/>
          <w:sz w:val="22"/>
          <w:szCs w:val="22"/>
          <w:lang w:val="pl-PL"/>
        </w:rPr>
        <w:t>Zapytaniem of</w:t>
      </w:r>
      <w:r w:rsidR="00DE3AA1" w:rsidRPr="004268CA">
        <w:rPr>
          <w:rFonts w:ascii="Calibri" w:hAnsi="Calibri" w:cs="Arial"/>
          <w:sz w:val="22"/>
          <w:szCs w:val="22"/>
          <w:lang w:val="pl-PL"/>
        </w:rPr>
        <w:t>e</w:t>
      </w:r>
      <w:r w:rsidR="00386505" w:rsidRPr="004268CA">
        <w:rPr>
          <w:rFonts w:ascii="Calibri" w:hAnsi="Calibri" w:cs="Arial"/>
          <w:sz w:val="22"/>
          <w:szCs w:val="22"/>
          <w:lang w:val="pl-PL"/>
        </w:rPr>
        <w:t>rtowym</w:t>
      </w:r>
      <w:r w:rsidR="00830F5E" w:rsidRPr="004268CA">
        <w:rPr>
          <w:rFonts w:ascii="Calibri" w:hAnsi="Calibri" w:cs="Arial"/>
          <w:sz w:val="22"/>
          <w:szCs w:val="22"/>
          <w:lang w:val="pl-PL"/>
        </w:rPr>
        <w:t xml:space="preserve"> za cenę:</w:t>
      </w:r>
    </w:p>
    <w:p w14:paraId="0581ED26" w14:textId="47D4F004" w:rsidR="001A1BD6" w:rsidRPr="004268CA" w:rsidRDefault="00A25DD0" w:rsidP="00A25DD0">
      <w:pPr>
        <w:tabs>
          <w:tab w:val="left" w:pos="5529"/>
        </w:tabs>
        <w:spacing w:before="120"/>
        <w:ind w:left="426" w:hanging="142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</w:t>
      </w:r>
      <w:r w:rsidR="001A1BD6" w:rsidRPr="004268CA">
        <w:rPr>
          <w:rFonts w:ascii="Calibri" w:hAnsi="Calibri" w:cs="Arial"/>
          <w:sz w:val="22"/>
          <w:szCs w:val="22"/>
        </w:rPr>
        <w:t>brutto (</w:t>
      </w:r>
      <w:r w:rsidR="008B7F50" w:rsidRPr="004268CA">
        <w:rPr>
          <w:rFonts w:ascii="Calibri" w:hAnsi="Calibri" w:cs="Arial"/>
          <w:sz w:val="22"/>
          <w:szCs w:val="22"/>
        </w:rPr>
        <w:t xml:space="preserve">netto +  </w:t>
      </w:r>
      <w:r w:rsidR="000C7EA7" w:rsidRPr="004268CA">
        <w:rPr>
          <w:rFonts w:ascii="Calibri" w:hAnsi="Calibri" w:cs="Arial"/>
          <w:sz w:val="22"/>
          <w:szCs w:val="22"/>
        </w:rPr>
        <w:t xml:space="preserve">podatek </w:t>
      </w:r>
      <w:r w:rsidR="001A1BD6" w:rsidRPr="004268CA">
        <w:rPr>
          <w:rFonts w:ascii="Calibri" w:hAnsi="Calibri" w:cs="Arial"/>
          <w:sz w:val="22"/>
          <w:szCs w:val="22"/>
        </w:rPr>
        <w:t>VAT</w:t>
      </w:r>
      <w:r w:rsidR="000C7EA7" w:rsidRPr="004268CA">
        <w:rPr>
          <w:rFonts w:ascii="Calibri" w:hAnsi="Calibri" w:cs="Arial"/>
          <w:sz w:val="22"/>
          <w:szCs w:val="22"/>
        </w:rPr>
        <w:t xml:space="preserve"> </w:t>
      </w:r>
      <w:r w:rsidR="001A1BD6" w:rsidRPr="004268CA">
        <w:rPr>
          <w:rFonts w:ascii="Calibri" w:hAnsi="Calibri" w:cs="Arial"/>
          <w:sz w:val="22"/>
          <w:szCs w:val="22"/>
        </w:rPr>
        <w:t>) w wysokości:</w:t>
      </w:r>
      <w:r w:rsidR="001A1BD6" w:rsidRPr="004268CA">
        <w:rPr>
          <w:rFonts w:ascii="Calibri" w:hAnsi="Calibri" w:cs="Arial"/>
          <w:sz w:val="22"/>
          <w:szCs w:val="22"/>
        </w:rPr>
        <w:tab/>
        <w:t>............................. zł</w:t>
      </w:r>
    </w:p>
    <w:p w14:paraId="64737510" w14:textId="38E9C55E" w:rsidR="001A1BD6" w:rsidRPr="004268CA" w:rsidRDefault="001A1BD6" w:rsidP="00A25DD0">
      <w:pPr>
        <w:tabs>
          <w:tab w:val="left" w:pos="426"/>
          <w:tab w:val="left" w:pos="5529"/>
        </w:tabs>
        <w:spacing w:before="120"/>
        <w:ind w:left="426" w:hanging="142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ab/>
        <w:t>słownie złotych:</w:t>
      </w:r>
      <w:r w:rsidR="00142C80">
        <w:rPr>
          <w:rFonts w:ascii="Calibri" w:hAnsi="Calibri" w:cs="Arial"/>
          <w:sz w:val="22"/>
          <w:szCs w:val="22"/>
        </w:rPr>
        <w:t xml:space="preserve"> </w:t>
      </w:r>
      <w:r w:rsidRPr="004268CA">
        <w:rPr>
          <w:rFonts w:ascii="Calibri" w:hAnsi="Calibri" w:cs="Arial"/>
          <w:sz w:val="22"/>
          <w:szCs w:val="22"/>
        </w:rPr>
        <w:t>..................................</w:t>
      </w:r>
      <w:r w:rsidR="00142C80">
        <w:rPr>
          <w:rFonts w:ascii="Calibri" w:hAnsi="Calibri" w:cs="Arial"/>
          <w:sz w:val="22"/>
          <w:szCs w:val="22"/>
        </w:rPr>
        <w:t>.....................</w:t>
      </w:r>
      <w:r w:rsidRPr="004268CA">
        <w:rPr>
          <w:rFonts w:ascii="Calibri" w:hAnsi="Calibri" w:cs="Arial"/>
          <w:sz w:val="22"/>
          <w:szCs w:val="22"/>
        </w:rPr>
        <w:t>.....................................................................................</w:t>
      </w:r>
    </w:p>
    <w:p w14:paraId="3C5ED1BC" w14:textId="77777777" w:rsidR="001A1BD6" w:rsidRPr="004268CA" w:rsidRDefault="001A1BD6" w:rsidP="00A25DD0">
      <w:pPr>
        <w:tabs>
          <w:tab w:val="left" w:pos="5529"/>
          <w:tab w:val="right" w:pos="8222"/>
        </w:tabs>
        <w:spacing w:before="120"/>
        <w:ind w:left="426" w:hanging="142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ab/>
        <w:t xml:space="preserve">w tym </w:t>
      </w:r>
      <w:r w:rsidR="008B7F50" w:rsidRPr="004268CA">
        <w:rPr>
          <w:rFonts w:ascii="Calibri" w:hAnsi="Calibri" w:cs="Arial"/>
          <w:sz w:val="22"/>
          <w:szCs w:val="22"/>
        </w:rPr>
        <w:t xml:space="preserve"> </w:t>
      </w:r>
      <w:r w:rsidRPr="004268CA">
        <w:rPr>
          <w:rFonts w:ascii="Calibri" w:hAnsi="Calibri" w:cs="Arial"/>
          <w:sz w:val="22"/>
          <w:szCs w:val="22"/>
        </w:rPr>
        <w:t>podatek VAT w wysokości</w:t>
      </w:r>
      <w:r w:rsidR="00DF57D3" w:rsidRPr="004268CA">
        <w:rPr>
          <w:rFonts w:ascii="Calibri" w:hAnsi="Calibri" w:cs="Arial"/>
          <w:sz w:val="22"/>
          <w:szCs w:val="22"/>
        </w:rPr>
        <w:t xml:space="preserve"> </w:t>
      </w:r>
      <w:r w:rsidRPr="004268CA">
        <w:rPr>
          <w:rFonts w:ascii="Calibri" w:hAnsi="Calibri" w:cs="Arial"/>
          <w:sz w:val="22"/>
          <w:szCs w:val="22"/>
        </w:rPr>
        <w:t>:</w:t>
      </w:r>
      <w:r w:rsidRPr="004268CA">
        <w:rPr>
          <w:rFonts w:ascii="Calibri" w:hAnsi="Calibri" w:cs="Arial"/>
          <w:sz w:val="22"/>
          <w:szCs w:val="22"/>
        </w:rPr>
        <w:tab/>
      </w:r>
      <w:r w:rsidR="00354ED4">
        <w:rPr>
          <w:rFonts w:ascii="Calibri" w:hAnsi="Calibri" w:cs="Arial"/>
          <w:sz w:val="22"/>
          <w:szCs w:val="22"/>
        </w:rPr>
        <w:t>..</w:t>
      </w:r>
      <w:r w:rsidRPr="004268CA">
        <w:rPr>
          <w:rFonts w:ascii="Calibri" w:hAnsi="Calibri" w:cs="Arial"/>
          <w:sz w:val="22"/>
          <w:szCs w:val="22"/>
        </w:rPr>
        <w:t>.</w:t>
      </w:r>
      <w:r w:rsidR="00354ED4">
        <w:rPr>
          <w:rFonts w:ascii="Calibri" w:hAnsi="Calibri" w:cs="Arial"/>
          <w:sz w:val="22"/>
          <w:szCs w:val="22"/>
        </w:rPr>
        <w:t>............................ zł</w:t>
      </w:r>
    </w:p>
    <w:p w14:paraId="1CA0FADB" w14:textId="1798BB00" w:rsidR="001A1BD6" w:rsidRDefault="001A1BD6" w:rsidP="00A25DD0">
      <w:pPr>
        <w:tabs>
          <w:tab w:val="left" w:pos="5529"/>
          <w:tab w:val="right" w:pos="8222"/>
        </w:tabs>
        <w:spacing w:before="120"/>
        <w:ind w:left="426" w:hanging="142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 xml:space="preserve">   netto w wysokości:</w:t>
      </w:r>
      <w:r w:rsidRPr="004268CA">
        <w:rPr>
          <w:rFonts w:ascii="Calibri" w:hAnsi="Calibri" w:cs="Arial"/>
          <w:sz w:val="22"/>
          <w:szCs w:val="22"/>
        </w:rPr>
        <w:tab/>
        <w:t>...</w:t>
      </w:r>
      <w:r w:rsidR="00354ED4">
        <w:rPr>
          <w:rFonts w:ascii="Calibri" w:hAnsi="Calibri" w:cs="Arial"/>
          <w:sz w:val="22"/>
          <w:szCs w:val="22"/>
        </w:rPr>
        <w:t>...</w:t>
      </w:r>
      <w:r w:rsidRPr="004268CA">
        <w:rPr>
          <w:rFonts w:ascii="Calibri" w:hAnsi="Calibri" w:cs="Arial"/>
          <w:sz w:val="22"/>
          <w:szCs w:val="22"/>
        </w:rPr>
        <w:t>......................... zł</w:t>
      </w:r>
    </w:p>
    <w:p w14:paraId="66C46A10" w14:textId="77777777" w:rsidR="00823669" w:rsidRDefault="00823669" w:rsidP="00FC2ED2">
      <w:pPr>
        <w:tabs>
          <w:tab w:val="left" w:pos="5529"/>
          <w:tab w:val="right" w:pos="8222"/>
        </w:tabs>
        <w:spacing w:before="120"/>
        <w:jc w:val="both"/>
        <w:rPr>
          <w:rFonts w:ascii="Calibri" w:hAnsi="Calibri" w:cs="Arial"/>
          <w:sz w:val="22"/>
          <w:szCs w:val="22"/>
        </w:rPr>
      </w:pPr>
    </w:p>
    <w:p w14:paraId="1825E518" w14:textId="71123724" w:rsidR="00315F56" w:rsidRPr="004268CA" w:rsidRDefault="00315F56" w:rsidP="00142C80">
      <w:pPr>
        <w:numPr>
          <w:ilvl w:val="0"/>
          <w:numId w:val="34"/>
        </w:numPr>
        <w:autoSpaceDE w:val="0"/>
        <w:autoSpaceDN w:val="0"/>
        <w:adjustRightInd w:val="0"/>
        <w:ind w:left="426" w:hanging="426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W zwi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zku z wprowadzeniem przez Zamawiaj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cego poza cenow</w:t>
      </w:r>
      <w:r w:rsidR="00974340">
        <w:rPr>
          <w:rFonts w:ascii="Calibri" w:hAnsi="Calibri" w:cs="Arial"/>
          <w:sz w:val="22"/>
          <w:szCs w:val="22"/>
        </w:rPr>
        <w:t>ych</w:t>
      </w:r>
      <w:r w:rsidRPr="004268CA">
        <w:rPr>
          <w:rFonts w:ascii="Calibri" w:hAnsi="Calibri" w:cs="Arial"/>
          <w:sz w:val="22"/>
          <w:szCs w:val="22"/>
        </w:rPr>
        <w:t xml:space="preserve">  kryteri</w:t>
      </w:r>
      <w:r w:rsidR="00974340">
        <w:rPr>
          <w:rFonts w:ascii="Calibri" w:hAnsi="Calibri" w:cs="Arial"/>
          <w:sz w:val="22"/>
          <w:szCs w:val="22"/>
        </w:rPr>
        <w:t>ów</w:t>
      </w:r>
      <w:r w:rsidRPr="004268CA">
        <w:rPr>
          <w:rFonts w:ascii="Calibri" w:hAnsi="Calibri" w:cs="Arial"/>
          <w:sz w:val="22"/>
          <w:szCs w:val="22"/>
        </w:rPr>
        <w:t xml:space="preserve"> oceny ofert</w:t>
      </w:r>
    </w:p>
    <w:p w14:paraId="35ABA9F7" w14:textId="77777777" w:rsidR="0009111A" w:rsidRDefault="00DF2E30" w:rsidP="00C23BE6">
      <w:pPr>
        <w:tabs>
          <w:tab w:val="center" w:pos="4536"/>
          <w:tab w:val="right" w:pos="9072"/>
        </w:tabs>
        <w:ind w:left="426"/>
        <w:rPr>
          <w:rFonts w:ascii="Calibri" w:hAnsi="Calibri" w:cs="Arial"/>
          <w:sz w:val="22"/>
          <w:szCs w:val="22"/>
        </w:rPr>
      </w:pPr>
      <w:r w:rsidRPr="00142C80">
        <w:rPr>
          <w:rFonts w:ascii="Calibri" w:hAnsi="Calibri" w:cs="Arial"/>
          <w:sz w:val="22"/>
          <w:szCs w:val="22"/>
        </w:rPr>
        <w:t>o</w:t>
      </w:r>
      <w:r w:rsidR="00FC2ED2" w:rsidRPr="00142C80">
        <w:rPr>
          <w:rFonts w:ascii="Calibri" w:hAnsi="Calibri" w:cs="Arial"/>
          <w:sz w:val="22"/>
          <w:szCs w:val="22"/>
        </w:rPr>
        <w:t>świadczamy</w:t>
      </w:r>
      <w:r w:rsidR="00DE3AA1" w:rsidRPr="00142C80">
        <w:rPr>
          <w:rFonts w:ascii="Calibri" w:hAnsi="Calibri" w:cs="Arial"/>
          <w:sz w:val="22"/>
          <w:szCs w:val="22"/>
        </w:rPr>
        <w:t>,</w:t>
      </w:r>
      <w:r w:rsidR="004C2184">
        <w:rPr>
          <w:rFonts w:ascii="Calibri" w:hAnsi="Calibri" w:cs="Arial"/>
          <w:sz w:val="22"/>
          <w:szCs w:val="22"/>
        </w:rPr>
        <w:t xml:space="preserve"> </w:t>
      </w:r>
      <w:r w:rsidR="00386505" w:rsidRPr="00153D89">
        <w:rPr>
          <w:rFonts w:ascii="Calibri" w:hAnsi="Calibri" w:cs="Arial"/>
          <w:sz w:val="22"/>
          <w:szCs w:val="22"/>
        </w:rPr>
        <w:t>że</w:t>
      </w:r>
      <w:r w:rsidR="003C4A05">
        <w:rPr>
          <w:rFonts w:ascii="Calibri" w:hAnsi="Calibri" w:cs="Arial"/>
          <w:sz w:val="22"/>
          <w:szCs w:val="22"/>
        </w:rPr>
        <w:t xml:space="preserve"> </w:t>
      </w:r>
      <w:r w:rsidR="00C23BE6">
        <w:rPr>
          <w:rFonts w:ascii="Calibri" w:hAnsi="Calibri" w:cs="Arial"/>
          <w:sz w:val="22"/>
          <w:szCs w:val="22"/>
        </w:rPr>
        <w:t xml:space="preserve">:  </w:t>
      </w:r>
    </w:p>
    <w:p w14:paraId="00D2982C" w14:textId="3C702797" w:rsidR="00153D89" w:rsidRPr="0009111A" w:rsidRDefault="003C4A05" w:rsidP="00C23BE6">
      <w:pPr>
        <w:tabs>
          <w:tab w:val="center" w:pos="4536"/>
          <w:tab w:val="right" w:pos="9072"/>
        </w:tabs>
        <w:ind w:left="426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udziel</w:t>
      </w:r>
      <w:r w:rsidR="00742FB8">
        <w:rPr>
          <w:rFonts w:ascii="Calibri" w:hAnsi="Calibri" w:cs="Arial"/>
          <w:sz w:val="22"/>
          <w:szCs w:val="22"/>
        </w:rPr>
        <w:t>imy</w:t>
      </w:r>
      <w:r>
        <w:rPr>
          <w:rFonts w:ascii="Calibri" w:hAnsi="Calibri" w:cs="Arial"/>
          <w:sz w:val="22"/>
          <w:szCs w:val="22"/>
        </w:rPr>
        <w:t xml:space="preserve"> </w:t>
      </w:r>
      <w:r w:rsidR="00405089">
        <w:rPr>
          <w:rFonts w:ascii="Calibri" w:hAnsi="Calibri"/>
          <w:b/>
          <w:i/>
          <w:sz w:val="22"/>
          <w:szCs w:val="22"/>
        </w:rPr>
        <w:t xml:space="preserve"> </w:t>
      </w:r>
      <w:r w:rsidR="00405089" w:rsidRPr="00742FB8">
        <w:rPr>
          <w:rFonts w:ascii="Calibri" w:hAnsi="Calibri"/>
          <w:b/>
          <w:iCs/>
          <w:sz w:val="22"/>
          <w:szCs w:val="22"/>
        </w:rPr>
        <w:t>gwarancj</w:t>
      </w:r>
      <w:r w:rsidR="00742FB8" w:rsidRPr="00742FB8">
        <w:rPr>
          <w:rFonts w:ascii="Calibri" w:hAnsi="Calibri"/>
          <w:b/>
          <w:iCs/>
          <w:sz w:val="22"/>
          <w:szCs w:val="22"/>
        </w:rPr>
        <w:t>i</w:t>
      </w:r>
      <w:r w:rsidRPr="00742FB8">
        <w:rPr>
          <w:rFonts w:ascii="Calibri" w:hAnsi="Calibri"/>
          <w:b/>
          <w:iCs/>
          <w:sz w:val="22"/>
          <w:szCs w:val="22"/>
        </w:rPr>
        <w:t xml:space="preserve"> </w:t>
      </w:r>
      <w:r w:rsidR="00405089" w:rsidRPr="00742FB8">
        <w:rPr>
          <w:rFonts w:ascii="Calibri" w:hAnsi="Calibri"/>
          <w:b/>
          <w:iCs/>
          <w:sz w:val="22"/>
          <w:szCs w:val="22"/>
        </w:rPr>
        <w:t xml:space="preserve"> jakości</w:t>
      </w:r>
      <w:r w:rsidR="00974340">
        <w:rPr>
          <w:rFonts w:ascii="Calibri" w:hAnsi="Calibri"/>
          <w:b/>
          <w:iCs/>
          <w:sz w:val="22"/>
          <w:szCs w:val="22"/>
        </w:rPr>
        <w:t xml:space="preserve"> </w:t>
      </w:r>
      <w:r w:rsidR="00260707">
        <w:rPr>
          <w:rFonts w:ascii="Calibri" w:hAnsi="Calibri"/>
          <w:b/>
          <w:iCs/>
          <w:sz w:val="22"/>
          <w:szCs w:val="22"/>
        </w:rPr>
        <w:t xml:space="preserve">oraz rękojmi </w:t>
      </w:r>
      <w:r w:rsidR="00032426">
        <w:rPr>
          <w:rFonts w:ascii="Calibri" w:hAnsi="Calibri"/>
          <w:b/>
          <w:iCs/>
          <w:sz w:val="22"/>
          <w:szCs w:val="22"/>
        </w:rPr>
        <w:t>na</w:t>
      </w:r>
      <w:r w:rsidR="00260707">
        <w:rPr>
          <w:rFonts w:ascii="Calibri" w:hAnsi="Calibri"/>
          <w:b/>
          <w:iCs/>
          <w:sz w:val="22"/>
          <w:szCs w:val="22"/>
        </w:rPr>
        <w:t xml:space="preserve"> wady </w:t>
      </w:r>
      <w:r w:rsidR="00742FB8" w:rsidRPr="00742FB8">
        <w:rPr>
          <w:rFonts w:ascii="Calibri" w:hAnsi="Calibri"/>
          <w:b/>
          <w:iCs/>
          <w:sz w:val="22"/>
          <w:szCs w:val="22"/>
        </w:rPr>
        <w:t xml:space="preserve"> (GR)</w:t>
      </w:r>
      <w:r w:rsidR="00742FB8">
        <w:rPr>
          <w:rFonts w:ascii="Calibri" w:hAnsi="Calibri"/>
          <w:b/>
          <w:i/>
          <w:sz w:val="22"/>
          <w:szCs w:val="22"/>
        </w:rPr>
        <w:t xml:space="preserve"> </w:t>
      </w:r>
      <w:r w:rsidR="004C2184" w:rsidRPr="0009111A">
        <w:rPr>
          <w:rFonts w:ascii="Calibri" w:hAnsi="Calibri"/>
          <w:b/>
          <w:iCs/>
          <w:sz w:val="22"/>
          <w:szCs w:val="22"/>
        </w:rPr>
        <w:t xml:space="preserve">na okres </w:t>
      </w:r>
      <w:r w:rsidR="00AD1C64" w:rsidRPr="0009111A">
        <w:rPr>
          <w:rFonts w:ascii="Calibri" w:hAnsi="Calibri"/>
          <w:bCs/>
          <w:iCs/>
          <w:sz w:val="22"/>
          <w:szCs w:val="22"/>
        </w:rPr>
        <w:t xml:space="preserve"> ______miesięcy</w:t>
      </w:r>
    </w:p>
    <w:p w14:paraId="56D9ABC5" w14:textId="77777777" w:rsidR="00354ED4" w:rsidRPr="00153D89" w:rsidRDefault="00354ED4" w:rsidP="00DE3AA1">
      <w:pPr>
        <w:tabs>
          <w:tab w:val="center" w:pos="4536"/>
          <w:tab w:val="right" w:pos="9072"/>
        </w:tabs>
        <w:rPr>
          <w:rFonts w:ascii="Calibri" w:hAnsi="Calibri"/>
          <w:b/>
          <w:i/>
          <w:sz w:val="22"/>
          <w:szCs w:val="22"/>
        </w:rPr>
      </w:pPr>
    </w:p>
    <w:p w14:paraId="779F9212" w14:textId="77777777" w:rsidR="00A54290" w:rsidRPr="001B6B94" w:rsidRDefault="0064524D" w:rsidP="00BD2C08">
      <w:pPr>
        <w:numPr>
          <w:ilvl w:val="0"/>
          <w:numId w:val="31"/>
        </w:numPr>
        <w:spacing w:before="80" w:line="276" w:lineRule="auto"/>
        <w:ind w:left="357"/>
        <w:rPr>
          <w:rFonts w:ascii="Calibri" w:hAnsi="Calibri" w:cs="Arial"/>
          <w:kern w:val="28"/>
          <w:sz w:val="22"/>
          <w:szCs w:val="22"/>
          <w:lang w:eastAsia="en-US"/>
        </w:rPr>
      </w:pPr>
      <w:r w:rsidRPr="004268CA">
        <w:rPr>
          <w:rFonts w:ascii="Calibri" w:hAnsi="Calibri" w:cs="Arial"/>
          <w:sz w:val="22"/>
          <w:szCs w:val="22"/>
        </w:rPr>
        <w:t xml:space="preserve">Oświadczam/y, że </w:t>
      </w:r>
      <w:r w:rsidR="00641B2B">
        <w:rPr>
          <w:rFonts w:ascii="Calibri" w:hAnsi="Calibri" w:cs="Arial"/>
          <w:sz w:val="22"/>
          <w:szCs w:val="22"/>
        </w:rPr>
        <w:t>z</w:t>
      </w:r>
      <w:r w:rsidR="00EC6FB9" w:rsidRPr="004268CA">
        <w:rPr>
          <w:rFonts w:ascii="Calibri" w:hAnsi="Calibri" w:cs="Arial"/>
          <w:bCs/>
          <w:sz w:val="22"/>
          <w:szCs w:val="22"/>
          <w:lang w:eastAsia="zh-CN"/>
        </w:rPr>
        <w:t xml:space="preserve">apoznaliśmy się ze </w:t>
      </w:r>
      <w:r w:rsidR="004C0C14">
        <w:rPr>
          <w:rFonts w:ascii="Calibri" w:hAnsi="Calibri" w:cs="Arial"/>
          <w:bCs/>
          <w:sz w:val="22"/>
          <w:szCs w:val="22"/>
          <w:lang w:eastAsia="zh-CN"/>
        </w:rPr>
        <w:t>Zapytaniem ofertowym ,  warunkami  zamówienia i przyjmujemy je</w:t>
      </w:r>
      <w:r w:rsidR="00EC6FB9" w:rsidRPr="004268CA">
        <w:rPr>
          <w:rFonts w:ascii="Calibri" w:hAnsi="Calibri" w:cs="Arial"/>
          <w:bCs/>
          <w:sz w:val="22"/>
          <w:szCs w:val="22"/>
          <w:lang w:eastAsia="zh-CN"/>
        </w:rPr>
        <w:t xml:space="preserve"> bez zastrzeżeń oraz zdobyliśmy konieczne informacje do przygotowania oferty</w:t>
      </w:r>
      <w:r w:rsidR="001D25D4" w:rsidRPr="004268CA">
        <w:rPr>
          <w:rFonts w:ascii="Calibri" w:hAnsi="Calibri" w:cs="Arial"/>
          <w:bCs/>
          <w:sz w:val="22"/>
          <w:szCs w:val="22"/>
          <w:lang w:eastAsia="zh-CN"/>
        </w:rPr>
        <w:t xml:space="preserve"> oraz zrealizowania zamówienia</w:t>
      </w:r>
      <w:r w:rsidR="00EC6FB9" w:rsidRPr="004268CA">
        <w:rPr>
          <w:rFonts w:ascii="Calibri" w:hAnsi="Calibri" w:cs="Arial"/>
          <w:bCs/>
          <w:sz w:val="22"/>
          <w:szCs w:val="22"/>
          <w:lang w:eastAsia="zh-CN"/>
        </w:rPr>
        <w:t>.</w:t>
      </w:r>
    </w:p>
    <w:p w14:paraId="3FB3BB78" w14:textId="77777777" w:rsidR="00A54290" w:rsidRPr="00BD5F59" w:rsidRDefault="0064524D" w:rsidP="00BD2C08">
      <w:pPr>
        <w:numPr>
          <w:ilvl w:val="0"/>
          <w:numId w:val="31"/>
        </w:numPr>
        <w:spacing w:before="80" w:line="276" w:lineRule="auto"/>
        <w:ind w:left="357"/>
        <w:rPr>
          <w:rFonts w:ascii="Calibri" w:hAnsi="Calibri" w:cs="Arial"/>
          <w:kern w:val="28"/>
          <w:sz w:val="22"/>
          <w:szCs w:val="22"/>
          <w:lang w:eastAsia="en-US"/>
        </w:rPr>
      </w:pPr>
      <w:r w:rsidRPr="00641B2B">
        <w:rPr>
          <w:rFonts w:ascii="Calibri" w:hAnsi="Calibri" w:cs="Arial"/>
          <w:bCs/>
          <w:sz w:val="22"/>
          <w:szCs w:val="22"/>
        </w:rPr>
        <w:t>Oświadczamy, że zamówienie zrealizujemy w terminie wymaganym</w:t>
      </w:r>
      <w:r w:rsidR="00DC23DC" w:rsidRPr="00641B2B">
        <w:rPr>
          <w:rFonts w:ascii="Calibri" w:hAnsi="Calibri" w:cs="Arial"/>
          <w:bCs/>
          <w:sz w:val="22"/>
          <w:szCs w:val="22"/>
        </w:rPr>
        <w:t xml:space="preserve"> w</w:t>
      </w:r>
      <w:r w:rsidR="00DE3AA1" w:rsidRPr="00641B2B">
        <w:rPr>
          <w:rFonts w:ascii="Calibri" w:hAnsi="Calibri" w:cs="Arial"/>
          <w:bCs/>
          <w:sz w:val="22"/>
          <w:szCs w:val="22"/>
        </w:rPr>
        <w:t xml:space="preserve"> Zapytaniu ofertowym</w:t>
      </w:r>
      <w:r w:rsidR="00DC23DC" w:rsidRPr="00641B2B">
        <w:rPr>
          <w:rFonts w:ascii="Calibri" w:hAnsi="Calibri" w:cs="Arial"/>
          <w:bCs/>
          <w:sz w:val="22"/>
          <w:szCs w:val="22"/>
        </w:rPr>
        <w:t xml:space="preserve"> </w:t>
      </w:r>
      <w:r w:rsidR="00FC2ED2">
        <w:rPr>
          <w:rFonts w:ascii="Calibri" w:hAnsi="Calibri" w:cs="Arial"/>
          <w:bCs/>
          <w:sz w:val="22"/>
          <w:szCs w:val="22"/>
        </w:rPr>
        <w:t>.</w:t>
      </w:r>
    </w:p>
    <w:p w14:paraId="6D2BB90B" w14:textId="77777777" w:rsidR="00FC2ED2" w:rsidRDefault="00730D90" w:rsidP="00BD2C08">
      <w:pPr>
        <w:numPr>
          <w:ilvl w:val="0"/>
          <w:numId w:val="31"/>
        </w:numPr>
        <w:autoSpaceDE w:val="0"/>
        <w:autoSpaceDN w:val="0"/>
        <w:adjustRightInd w:val="0"/>
        <w:spacing w:before="80" w:line="276" w:lineRule="auto"/>
        <w:rPr>
          <w:rFonts w:ascii="Calibri" w:hAnsi="Calibri" w:cs="Arial"/>
          <w:sz w:val="22"/>
          <w:szCs w:val="22"/>
        </w:rPr>
      </w:pPr>
      <w:r w:rsidRPr="00FC2ED2">
        <w:rPr>
          <w:rFonts w:ascii="Calibri" w:hAnsi="Calibri" w:cs="Arial"/>
          <w:sz w:val="22"/>
          <w:szCs w:val="22"/>
        </w:rPr>
        <w:t xml:space="preserve">Oferujemy termin płatności na rachunku / fakturze VAT </w:t>
      </w:r>
      <w:r w:rsidR="00643DA3" w:rsidRPr="00FC2ED2">
        <w:rPr>
          <w:rFonts w:ascii="Calibri" w:hAnsi="Calibri" w:cs="Arial"/>
          <w:sz w:val="22"/>
          <w:szCs w:val="22"/>
        </w:rPr>
        <w:t>zgodnie z</w:t>
      </w:r>
      <w:r w:rsidR="00FC2ED2">
        <w:rPr>
          <w:rFonts w:ascii="Calibri" w:hAnsi="Calibri" w:cs="Arial"/>
          <w:sz w:val="22"/>
          <w:szCs w:val="22"/>
        </w:rPr>
        <w:t xml:space="preserve"> warunkami podanymi we wzorze umowy</w:t>
      </w:r>
      <w:r w:rsidR="00BD5F59" w:rsidRPr="00FC2ED2">
        <w:rPr>
          <w:rFonts w:ascii="Calibri" w:hAnsi="Calibri" w:cs="Arial"/>
          <w:sz w:val="22"/>
          <w:szCs w:val="22"/>
        </w:rPr>
        <w:t xml:space="preserve"> </w:t>
      </w:r>
      <w:r w:rsidR="00FC2ED2" w:rsidRPr="00FC2ED2">
        <w:rPr>
          <w:rFonts w:ascii="Calibri" w:hAnsi="Calibri" w:cs="Arial"/>
          <w:sz w:val="22"/>
          <w:szCs w:val="22"/>
        </w:rPr>
        <w:t>.</w:t>
      </w:r>
    </w:p>
    <w:p w14:paraId="1D39DBCC" w14:textId="4177B55A" w:rsidR="00315F56" w:rsidRPr="004268CA" w:rsidRDefault="00315F56" w:rsidP="00BD2C08">
      <w:pPr>
        <w:numPr>
          <w:ilvl w:val="0"/>
          <w:numId w:val="31"/>
        </w:num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O</w:t>
      </w:r>
      <w:r w:rsidRPr="004268CA">
        <w:rPr>
          <w:rFonts w:ascii="Calibri" w:eastAsia="TimesNewRoman" w:hAnsi="Calibri" w:cs="Arial"/>
          <w:sz w:val="22"/>
          <w:szCs w:val="22"/>
        </w:rPr>
        <w:t>ś</w:t>
      </w:r>
      <w:r w:rsidRPr="004268CA">
        <w:rPr>
          <w:rFonts w:ascii="Calibri" w:hAnsi="Calibri" w:cs="Arial"/>
          <w:sz w:val="22"/>
          <w:szCs w:val="22"/>
        </w:rPr>
        <w:t xml:space="preserve">wiadczam/y, </w:t>
      </w:r>
      <w:r w:rsidRPr="004268CA">
        <w:rPr>
          <w:rFonts w:ascii="Calibri" w:eastAsia="TimesNewRoman" w:hAnsi="Calibri" w:cs="Arial"/>
          <w:sz w:val="22"/>
          <w:szCs w:val="22"/>
        </w:rPr>
        <w:t>ż</w:t>
      </w:r>
      <w:r w:rsidRPr="004268CA">
        <w:rPr>
          <w:rFonts w:ascii="Calibri" w:hAnsi="Calibri" w:cs="Arial"/>
          <w:sz w:val="22"/>
          <w:szCs w:val="22"/>
        </w:rPr>
        <w:t>e w cenie oferty zostały uwzgl</w:t>
      </w:r>
      <w:r w:rsidRPr="004268CA">
        <w:rPr>
          <w:rFonts w:ascii="Calibri" w:eastAsia="TimesNewRoman" w:hAnsi="Calibri" w:cs="Arial"/>
          <w:sz w:val="22"/>
          <w:szCs w:val="22"/>
        </w:rPr>
        <w:t>ę</w:t>
      </w:r>
      <w:r w:rsidRPr="004268CA">
        <w:rPr>
          <w:rFonts w:ascii="Calibri" w:hAnsi="Calibri" w:cs="Arial"/>
          <w:sz w:val="22"/>
          <w:szCs w:val="22"/>
        </w:rPr>
        <w:t>dnione wszystkie koszty niezb</w:t>
      </w:r>
      <w:r w:rsidRPr="004268CA">
        <w:rPr>
          <w:rFonts w:ascii="Calibri" w:eastAsia="TimesNewRoman" w:hAnsi="Calibri" w:cs="Arial"/>
          <w:sz w:val="22"/>
          <w:szCs w:val="22"/>
        </w:rPr>
        <w:t>ę</w:t>
      </w:r>
      <w:r w:rsidRPr="004268CA">
        <w:rPr>
          <w:rFonts w:ascii="Calibri" w:hAnsi="Calibri" w:cs="Arial"/>
          <w:sz w:val="22"/>
          <w:szCs w:val="22"/>
        </w:rPr>
        <w:t>dne do zrealizowania zamówienia z nale</w:t>
      </w:r>
      <w:r w:rsidRPr="004268CA">
        <w:rPr>
          <w:rFonts w:ascii="Calibri" w:eastAsia="TimesNewRoman" w:hAnsi="Calibri" w:cs="Arial"/>
          <w:sz w:val="22"/>
          <w:szCs w:val="22"/>
        </w:rPr>
        <w:t>ż</w:t>
      </w:r>
      <w:r w:rsidRPr="004268CA">
        <w:rPr>
          <w:rFonts w:ascii="Calibri" w:hAnsi="Calibri" w:cs="Arial"/>
          <w:sz w:val="22"/>
          <w:szCs w:val="22"/>
        </w:rPr>
        <w:t>yt</w:t>
      </w:r>
      <w:r w:rsidRPr="004268CA">
        <w:rPr>
          <w:rFonts w:ascii="Calibri" w:eastAsia="TimesNewRoman" w:hAnsi="Calibri" w:cs="Arial"/>
          <w:sz w:val="22"/>
          <w:szCs w:val="22"/>
        </w:rPr>
        <w:t xml:space="preserve">ą </w:t>
      </w:r>
      <w:r w:rsidRPr="004268CA">
        <w:rPr>
          <w:rFonts w:ascii="Calibri" w:hAnsi="Calibri" w:cs="Arial"/>
          <w:sz w:val="22"/>
          <w:szCs w:val="22"/>
        </w:rPr>
        <w:t>staranno</w:t>
      </w:r>
      <w:r w:rsidRPr="004268CA">
        <w:rPr>
          <w:rFonts w:ascii="Calibri" w:eastAsia="TimesNewRoman" w:hAnsi="Calibri" w:cs="Arial"/>
          <w:sz w:val="22"/>
          <w:szCs w:val="22"/>
        </w:rPr>
        <w:t>ś</w:t>
      </w:r>
      <w:r w:rsidRPr="004268CA">
        <w:rPr>
          <w:rFonts w:ascii="Calibri" w:hAnsi="Calibri" w:cs="Arial"/>
          <w:sz w:val="22"/>
          <w:szCs w:val="22"/>
        </w:rPr>
        <w:t>ci</w:t>
      </w:r>
      <w:r w:rsidRPr="004268CA">
        <w:rPr>
          <w:rFonts w:ascii="Calibri" w:eastAsia="TimesNewRoman" w:hAnsi="Calibri" w:cs="Arial"/>
          <w:sz w:val="22"/>
          <w:szCs w:val="22"/>
        </w:rPr>
        <w:t xml:space="preserve">ą </w:t>
      </w:r>
      <w:r w:rsidRPr="004268CA">
        <w:rPr>
          <w:rFonts w:ascii="Calibri" w:hAnsi="Calibri" w:cs="Arial"/>
          <w:sz w:val="22"/>
          <w:szCs w:val="22"/>
        </w:rPr>
        <w:t>i zgodnie z wymaganiami okre</w:t>
      </w:r>
      <w:r w:rsidRPr="004268CA">
        <w:rPr>
          <w:rFonts w:ascii="Calibri" w:eastAsia="TimesNewRoman" w:hAnsi="Calibri" w:cs="Arial"/>
          <w:sz w:val="22"/>
          <w:szCs w:val="22"/>
        </w:rPr>
        <w:t>ś</w:t>
      </w:r>
      <w:r w:rsidRPr="004268CA">
        <w:rPr>
          <w:rFonts w:ascii="Calibri" w:hAnsi="Calibri" w:cs="Arial"/>
          <w:sz w:val="22"/>
          <w:szCs w:val="22"/>
        </w:rPr>
        <w:t>lonymi w </w:t>
      </w:r>
      <w:r w:rsidR="00DE3AA1" w:rsidRPr="00DE3AA1">
        <w:rPr>
          <w:rFonts w:ascii="Calibri" w:hAnsi="Calibri" w:cs="Arial"/>
          <w:bCs/>
          <w:sz w:val="22"/>
          <w:szCs w:val="22"/>
        </w:rPr>
        <w:t>Zapytaniu ofertowym</w:t>
      </w:r>
      <w:r w:rsidR="00DE3AA1" w:rsidRPr="00DE3AA1">
        <w:rPr>
          <w:rFonts w:ascii="Calibri" w:hAnsi="Calibri" w:cs="Arial"/>
          <w:sz w:val="22"/>
          <w:szCs w:val="22"/>
        </w:rPr>
        <w:t xml:space="preserve"> </w:t>
      </w:r>
      <w:r w:rsidRPr="004268CA">
        <w:rPr>
          <w:rFonts w:ascii="Calibri" w:hAnsi="Calibri" w:cs="Arial"/>
          <w:sz w:val="22"/>
          <w:szCs w:val="22"/>
        </w:rPr>
        <w:t>.</w:t>
      </w:r>
    </w:p>
    <w:p w14:paraId="4FB1EAB0" w14:textId="77777777" w:rsidR="005D4FE1" w:rsidRPr="004268CA" w:rsidRDefault="00830F5E" w:rsidP="00BD2C08">
      <w:pPr>
        <w:pStyle w:val="Tekstpodstawowy"/>
        <w:numPr>
          <w:ilvl w:val="0"/>
          <w:numId w:val="31"/>
        </w:numPr>
        <w:suppressAutoHyphens w:val="0"/>
        <w:jc w:val="left"/>
        <w:rPr>
          <w:rFonts w:ascii="Calibri" w:hAnsi="Calibri" w:cs="Arial"/>
          <w:bCs/>
          <w:sz w:val="22"/>
          <w:szCs w:val="22"/>
          <w:vertAlign w:val="superscript"/>
        </w:rPr>
      </w:pPr>
      <w:r w:rsidRPr="004268CA">
        <w:rPr>
          <w:rFonts w:ascii="Calibri" w:hAnsi="Calibri" w:cs="Arial"/>
          <w:sz w:val="22"/>
          <w:szCs w:val="22"/>
        </w:rPr>
        <w:t xml:space="preserve">Oświadczamy, że zawarty w </w:t>
      </w:r>
      <w:r w:rsidR="00333D04">
        <w:rPr>
          <w:rFonts w:ascii="Calibri" w:hAnsi="Calibri" w:cs="Arial"/>
          <w:sz w:val="22"/>
          <w:szCs w:val="22"/>
          <w:lang w:val="pl-PL"/>
        </w:rPr>
        <w:t>Zapytaniu ofertowym</w:t>
      </w:r>
      <w:r w:rsidRPr="004268CA">
        <w:rPr>
          <w:rFonts w:ascii="Calibri" w:hAnsi="Calibri" w:cs="Arial"/>
          <w:sz w:val="22"/>
          <w:szCs w:val="22"/>
        </w:rPr>
        <w:t xml:space="preserve"> wzór umowy, został przez nas zaakceptowany i zobowiązujemy się, w przypadku wyboru naszej oferty, do zawarcia umowy na określonych w nim warunkach, w miejscu i terminie wyznaczonym przez Zamawiającego.</w:t>
      </w:r>
    </w:p>
    <w:p w14:paraId="77854A03" w14:textId="77777777" w:rsidR="005D4FE1" w:rsidRPr="004268CA" w:rsidRDefault="00830F5E" w:rsidP="00BD2C08">
      <w:pPr>
        <w:pStyle w:val="Standardpol"/>
        <w:numPr>
          <w:ilvl w:val="0"/>
          <w:numId w:val="31"/>
        </w:numPr>
        <w:tabs>
          <w:tab w:val="clear" w:pos="0"/>
        </w:tabs>
        <w:suppressAutoHyphens w:val="0"/>
        <w:spacing w:before="0" w:after="0" w:line="276" w:lineRule="auto"/>
        <w:jc w:val="left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 xml:space="preserve">Oświadczamy, że </w:t>
      </w:r>
      <w:r w:rsidR="00C641BC">
        <w:rPr>
          <w:rFonts w:ascii="Calibri" w:hAnsi="Calibri" w:cs="Arial"/>
          <w:bCs/>
          <w:sz w:val="22"/>
          <w:szCs w:val="22"/>
        </w:rPr>
        <w:t>jesteśmy</w:t>
      </w:r>
      <w:r w:rsidRPr="004268CA">
        <w:rPr>
          <w:rFonts w:ascii="Calibri" w:hAnsi="Calibri" w:cs="Arial"/>
          <w:bCs/>
          <w:sz w:val="22"/>
          <w:szCs w:val="22"/>
        </w:rPr>
        <w:t xml:space="preserve"> związani niniejszą ofertą przez czas wskazany w </w:t>
      </w:r>
      <w:r w:rsidR="00DE3AA1" w:rsidRPr="004268CA">
        <w:rPr>
          <w:rFonts w:ascii="Calibri" w:hAnsi="Calibri" w:cs="Arial"/>
          <w:bCs/>
          <w:sz w:val="22"/>
          <w:szCs w:val="22"/>
        </w:rPr>
        <w:t>Zapytaniu ofertowym</w:t>
      </w:r>
      <w:r w:rsidRPr="004268CA">
        <w:rPr>
          <w:rFonts w:ascii="Calibri" w:hAnsi="Calibri" w:cs="Arial"/>
          <w:bCs/>
          <w:sz w:val="22"/>
          <w:szCs w:val="22"/>
        </w:rPr>
        <w:t>.</w:t>
      </w:r>
    </w:p>
    <w:p w14:paraId="4F753A64" w14:textId="77777777" w:rsidR="005D4FE1" w:rsidRDefault="00830F5E" w:rsidP="00BD2C08">
      <w:pPr>
        <w:pStyle w:val="Standardpol"/>
        <w:numPr>
          <w:ilvl w:val="0"/>
          <w:numId w:val="31"/>
        </w:numPr>
        <w:tabs>
          <w:tab w:val="clear" w:pos="0"/>
        </w:tabs>
        <w:suppressAutoHyphens w:val="0"/>
        <w:spacing w:before="0" w:after="0" w:line="276" w:lineRule="auto"/>
        <w:jc w:val="left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 xml:space="preserve">Oświadczamy, że </w:t>
      </w:r>
      <w:r w:rsidR="005504DB" w:rsidRPr="004268CA">
        <w:rPr>
          <w:rFonts w:ascii="Calibri" w:hAnsi="Calibri" w:cs="Arial"/>
          <w:bCs/>
          <w:sz w:val="22"/>
          <w:szCs w:val="22"/>
        </w:rPr>
        <w:t>s</w:t>
      </w:r>
      <w:r w:rsidRPr="004268CA">
        <w:rPr>
          <w:rFonts w:ascii="Calibri" w:hAnsi="Calibri" w:cs="Arial"/>
          <w:bCs/>
          <w:sz w:val="22"/>
          <w:szCs w:val="22"/>
        </w:rPr>
        <w:t>pełnia</w:t>
      </w:r>
      <w:r w:rsidR="005504DB" w:rsidRPr="004268CA">
        <w:rPr>
          <w:rFonts w:ascii="Calibri" w:hAnsi="Calibri" w:cs="Arial"/>
          <w:bCs/>
          <w:sz w:val="22"/>
          <w:szCs w:val="22"/>
        </w:rPr>
        <w:t>my</w:t>
      </w:r>
      <w:r w:rsidRPr="004268CA">
        <w:rPr>
          <w:rFonts w:ascii="Calibri" w:hAnsi="Calibri" w:cs="Arial"/>
          <w:bCs/>
          <w:sz w:val="22"/>
          <w:szCs w:val="22"/>
        </w:rPr>
        <w:t xml:space="preserve"> wszystkie warunki określone w </w:t>
      </w:r>
      <w:r w:rsidR="00DE3AA1" w:rsidRPr="00DE3AA1">
        <w:rPr>
          <w:rFonts w:ascii="Calibri" w:hAnsi="Calibri" w:cs="Arial"/>
          <w:bCs/>
          <w:sz w:val="22"/>
          <w:szCs w:val="22"/>
        </w:rPr>
        <w:t xml:space="preserve">Zapytaniu ofertowym </w:t>
      </w:r>
      <w:r w:rsidR="00631D00" w:rsidRPr="004268CA">
        <w:rPr>
          <w:rFonts w:ascii="Calibri" w:hAnsi="Calibri" w:cs="Arial"/>
          <w:bCs/>
          <w:sz w:val="22"/>
          <w:szCs w:val="22"/>
        </w:rPr>
        <w:t xml:space="preserve">oraz </w:t>
      </w:r>
      <w:r w:rsidR="00FC2ED2">
        <w:rPr>
          <w:rFonts w:ascii="Calibri" w:hAnsi="Calibri" w:cs="Arial"/>
          <w:bCs/>
          <w:sz w:val="22"/>
          <w:szCs w:val="22"/>
        </w:rPr>
        <w:t xml:space="preserve">złożyliśmy </w:t>
      </w:r>
      <w:r w:rsidRPr="004268CA">
        <w:rPr>
          <w:rFonts w:ascii="Calibri" w:hAnsi="Calibri" w:cs="Arial"/>
          <w:bCs/>
          <w:sz w:val="22"/>
          <w:szCs w:val="22"/>
        </w:rPr>
        <w:t>wszystkie wymagane dokumenty potwierdzające spełnianie tych warunków.</w:t>
      </w:r>
    </w:p>
    <w:p w14:paraId="5F4DFE58" w14:textId="77777777" w:rsidR="0046159E" w:rsidRPr="00F76EE7" w:rsidRDefault="0046159E" w:rsidP="0046159E">
      <w:pPr>
        <w:pStyle w:val="Standardpol"/>
        <w:numPr>
          <w:ilvl w:val="0"/>
          <w:numId w:val="31"/>
        </w:numPr>
        <w:tabs>
          <w:tab w:val="clear" w:pos="0"/>
        </w:tabs>
        <w:suppressAutoHyphens w:val="0"/>
        <w:spacing w:before="0" w:after="0" w:line="276" w:lineRule="auto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Pr="00F76EE7">
        <w:rPr>
          <w:rFonts w:ascii="Calibri" w:hAnsi="Calibri" w:cs="Calibri"/>
          <w:sz w:val="22"/>
          <w:szCs w:val="22"/>
        </w:rPr>
        <w:t>świadczamy, że wybór oferty:</w:t>
      </w:r>
    </w:p>
    <w:p w14:paraId="4E236503" w14:textId="77777777" w:rsidR="0046159E" w:rsidRPr="00D3032C" w:rsidRDefault="0046159E" w:rsidP="0046159E">
      <w:pPr>
        <w:numPr>
          <w:ilvl w:val="0"/>
          <w:numId w:val="4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3032C">
        <w:rPr>
          <w:rFonts w:ascii="Calibri" w:hAnsi="Calibri" w:cs="Calibri"/>
          <w:sz w:val="22"/>
          <w:szCs w:val="22"/>
        </w:rPr>
        <w:t xml:space="preserve">nie będzie prowadził do powstania u </w:t>
      </w:r>
      <w:r>
        <w:rPr>
          <w:rFonts w:ascii="Calibri" w:hAnsi="Calibri" w:cs="Calibri"/>
          <w:sz w:val="22"/>
          <w:szCs w:val="22"/>
        </w:rPr>
        <w:t>z</w:t>
      </w:r>
      <w:r w:rsidRPr="00D3032C">
        <w:rPr>
          <w:rFonts w:ascii="Calibri" w:hAnsi="Calibri" w:cs="Calibri"/>
          <w:sz w:val="22"/>
          <w:szCs w:val="22"/>
        </w:rPr>
        <w:t>amawiającego obowiązku podatkowego zgodnie z</w:t>
      </w:r>
      <w:r>
        <w:rPr>
          <w:rFonts w:ascii="Calibri" w:hAnsi="Calibri" w:cs="Calibri"/>
          <w:sz w:val="22"/>
          <w:szCs w:val="22"/>
        </w:rPr>
        <w:t> </w:t>
      </w:r>
      <w:r w:rsidRPr="00D3032C">
        <w:rPr>
          <w:rFonts w:ascii="Calibri" w:hAnsi="Calibri" w:cs="Calibri"/>
          <w:sz w:val="22"/>
          <w:szCs w:val="22"/>
        </w:rPr>
        <w:t>przepisami o podatku od towarów i usług.*</w:t>
      </w:r>
    </w:p>
    <w:p w14:paraId="3EE70546" w14:textId="77777777" w:rsidR="0046159E" w:rsidRDefault="0046159E" w:rsidP="0046159E">
      <w:pPr>
        <w:numPr>
          <w:ilvl w:val="0"/>
          <w:numId w:val="4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3032C">
        <w:rPr>
          <w:rFonts w:ascii="Calibri" w:hAnsi="Calibri" w:cs="Calibri"/>
          <w:sz w:val="22"/>
          <w:szCs w:val="22"/>
        </w:rPr>
        <w:lastRenderedPageBreak/>
        <w:t xml:space="preserve"> będzie prowadził do powstania u </w:t>
      </w:r>
      <w:r>
        <w:rPr>
          <w:rFonts w:ascii="Calibri" w:hAnsi="Calibri" w:cs="Calibri"/>
          <w:sz w:val="22"/>
          <w:szCs w:val="22"/>
        </w:rPr>
        <w:t>z</w:t>
      </w:r>
      <w:r w:rsidRPr="00D3032C">
        <w:rPr>
          <w:rFonts w:ascii="Calibri" w:hAnsi="Calibri" w:cs="Calibri"/>
          <w:sz w:val="22"/>
          <w:szCs w:val="22"/>
        </w:rPr>
        <w:t xml:space="preserve">amawiającego </w:t>
      </w:r>
      <w:r>
        <w:rPr>
          <w:rFonts w:ascii="Calibri" w:hAnsi="Calibri" w:cs="Calibri"/>
          <w:sz w:val="22"/>
          <w:szCs w:val="22"/>
        </w:rPr>
        <w:t>obowiązku podatkowego zgodnie z </w:t>
      </w:r>
      <w:r w:rsidRPr="00D3032C">
        <w:rPr>
          <w:rFonts w:ascii="Calibri" w:hAnsi="Calibri" w:cs="Calibri"/>
          <w:sz w:val="22"/>
          <w:szCs w:val="22"/>
        </w:rPr>
        <w:t>przepisami o podatku od towarów i usług. Powyższy obowiązek podatkowy będzie dotyczył ……………………………………</w:t>
      </w:r>
      <w:r>
        <w:rPr>
          <w:rFonts w:ascii="Calibri" w:hAnsi="Calibri" w:cs="Calibri"/>
          <w:sz w:val="22"/>
          <w:szCs w:val="22"/>
        </w:rPr>
        <w:t>………</w:t>
      </w:r>
      <w:r w:rsidRPr="00D3032C">
        <w:rPr>
          <w:rFonts w:ascii="Calibri" w:hAnsi="Calibri" w:cs="Calibri"/>
          <w:sz w:val="22"/>
          <w:szCs w:val="22"/>
        </w:rPr>
        <w:t xml:space="preserve">… </w:t>
      </w:r>
    </w:p>
    <w:p w14:paraId="14312C07" w14:textId="734CB5DD" w:rsidR="0046159E" w:rsidRPr="00690E4E" w:rsidRDefault="0046159E" w:rsidP="00690E4E">
      <w:pPr>
        <w:ind w:left="709"/>
        <w:jc w:val="both"/>
        <w:rPr>
          <w:rFonts w:ascii="Calibri" w:hAnsi="Calibri" w:cs="Calibri"/>
          <w:sz w:val="22"/>
          <w:szCs w:val="22"/>
        </w:rPr>
      </w:pPr>
      <w:r w:rsidRPr="00D3032C">
        <w:rPr>
          <w:rFonts w:ascii="Calibri" w:hAnsi="Calibri" w:cs="Calibri"/>
          <w:sz w:val="22"/>
          <w:szCs w:val="22"/>
        </w:rPr>
        <w:t>(</w:t>
      </w:r>
      <w:r w:rsidRPr="00D3032C">
        <w:rPr>
          <w:rFonts w:ascii="Calibri" w:hAnsi="Calibri" w:cs="Calibri"/>
          <w:i/>
          <w:sz w:val="22"/>
          <w:szCs w:val="22"/>
        </w:rPr>
        <w:t xml:space="preserve">Wpisać nazwę /rodzaj towaru lub usługi, które będą prowadziły do powstania u </w:t>
      </w:r>
      <w:r>
        <w:rPr>
          <w:rFonts w:ascii="Calibri" w:hAnsi="Calibri" w:cs="Calibri"/>
          <w:i/>
          <w:sz w:val="22"/>
          <w:szCs w:val="22"/>
        </w:rPr>
        <w:t>z</w:t>
      </w:r>
      <w:r w:rsidRPr="00D3032C">
        <w:rPr>
          <w:rFonts w:ascii="Calibri" w:hAnsi="Calibri" w:cs="Calibri"/>
          <w:i/>
          <w:sz w:val="22"/>
          <w:szCs w:val="22"/>
        </w:rPr>
        <w:t>amawiającego obowiązku podatkowego zgodnie z przepisami o podatku od towarów i usług)</w:t>
      </w:r>
      <w:r w:rsidRPr="00D3032C">
        <w:rPr>
          <w:rFonts w:ascii="Calibri" w:hAnsi="Calibri" w:cs="Calibri"/>
          <w:i/>
          <w:sz w:val="22"/>
          <w:szCs w:val="22"/>
          <w:vertAlign w:val="superscript"/>
        </w:rPr>
        <w:t xml:space="preserve"> </w:t>
      </w:r>
      <w:r w:rsidRPr="00D3032C">
        <w:rPr>
          <w:rFonts w:ascii="Calibri" w:hAnsi="Calibri" w:cs="Calibri"/>
          <w:sz w:val="22"/>
          <w:szCs w:val="22"/>
        </w:rPr>
        <w:t>objętych przedmiotem zamówienia.*</w:t>
      </w:r>
    </w:p>
    <w:p w14:paraId="3D72D51F" w14:textId="77777777" w:rsidR="005D4FE1" w:rsidRPr="004268CA" w:rsidRDefault="00830F5E" w:rsidP="00641B2B">
      <w:pPr>
        <w:pStyle w:val="Standardpol"/>
        <w:numPr>
          <w:ilvl w:val="0"/>
          <w:numId w:val="31"/>
        </w:numPr>
        <w:tabs>
          <w:tab w:val="clear" w:pos="0"/>
        </w:tabs>
        <w:suppressAutoHyphens w:val="0"/>
        <w:spacing w:before="0" w:after="0" w:line="276" w:lineRule="auto"/>
        <w:jc w:val="left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>Zastrzeżenie Wykonawcy:</w:t>
      </w:r>
    </w:p>
    <w:p w14:paraId="7966D229" w14:textId="77777777" w:rsidR="00FF21C9" w:rsidRPr="004268CA" w:rsidRDefault="00FF21C9" w:rsidP="00B7462D">
      <w:pPr>
        <w:pStyle w:val="Standardpol"/>
        <w:tabs>
          <w:tab w:val="clear" w:pos="0"/>
          <w:tab w:val="left" w:pos="284"/>
        </w:tabs>
        <w:suppressAutoHyphens w:val="0"/>
        <w:spacing w:before="0" w:after="0"/>
        <w:ind w:left="360" w:right="47"/>
        <w:jc w:val="left"/>
        <w:rPr>
          <w:rFonts w:ascii="Calibri" w:hAnsi="Calibri" w:cs="Arial"/>
          <w:bCs/>
          <w:sz w:val="22"/>
          <w:szCs w:val="22"/>
          <w:lang w:eastAsia="pl-PL"/>
        </w:rPr>
      </w:pPr>
      <w:r w:rsidRPr="004268CA">
        <w:rPr>
          <w:rFonts w:ascii="Calibri" w:hAnsi="Calibri" w:cs="Arial"/>
          <w:bCs/>
          <w:sz w:val="22"/>
          <w:szCs w:val="22"/>
          <w:lang w:eastAsia="pl-PL"/>
        </w:rPr>
        <w:t>Niniejszym informujemy, iż informacje składające się na ofertę zawarte na stronach od …….do …….. stanowią tajemnicę przedsiębiorstwa w rozumieniu przepisów Ustawy o zwalczaniu nieuczciwej konkurencji i jako takie nie mogą być ogólnie udostępniane</w:t>
      </w:r>
    </w:p>
    <w:p w14:paraId="78996F2B" w14:textId="77777777" w:rsidR="00FF21C9" w:rsidRPr="004268CA" w:rsidRDefault="00FF21C9" w:rsidP="00FF21C9">
      <w:pPr>
        <w:pStyle w:val="Standardpol"/>
        <w:tabs>
          <w:tab w:val="clear" w:pos="0"/>
          <w:tab w:val="left" w:pos="284"/>
        </w:tabs>
        <w:suppressAutoHyphens w:val="0"/>
        <w:spacing w:before="0" w:after="0"/>
        <w:ind w:left="360" w:right="-299"/>
        <w:jc w:val="left"/>
        <w:rPr>
          <w:rFonts w:ascii="Calibri" w:hAnsi="Calibri" w:cs="Arial"/>
          <w:bCs/>
          <w:sz w:val="22"/>
          <w:szCs w:val="22"/>
          <w:lang w:eastAsia="pl-PL"/>
        </w:rPr>
      </w:pPr>
    </w:p>
    <w:p w14:paraId="314AC3A0" w14:textId="7A39BB88" w:rsidR="0064522A" w:rsidRPr="004268CA" w:rsidRDefault="0064522A" w:rsidP="00641B2B">
      <w:pPr>
        <w:numPr>
          <w:ilvl w:val="0"/>
          <w:numId w:val="31"/>
        </w:numPr>
        <w:tabs>
          <w:tab w:val="left" w:pos="680"/>
        </w:tabs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 xml:space="preserve">Wymagane wadium </w:t>
      </w:r>
      <w:r w:rsidR="00CE768F">
        <w:rPr>
          <w:rFonts w:ascii="Calibri" w:hAnsi="Calibri" w:cs="Arial"/>
          <w:bCs/>
          <w:sz w:val="22"/>
          <w:szCs w:val="22"/>
        </w:rPr>
        <w:t>dla zamówieni</w:t>
      </w:r>
      <w:r w:rsidR="00776BD5">
        <w:rPr>
          <w:rFonts w:ascii="Calibri" w:hAnsi="Calibri" w:cs="Arial"/>
          <w:bCs/>
          <w:sz w:val="22"/>
          <w:szCs w:val="22"/>
        </w:rPr>
        <w:t xml:space="preserve">a </w:t>
      </w:r>
      <w:r w:rsidRPr="004268CA">
        <w:rPr>
          <w:rFonts w:ascii="Calibri" w:hAnsi="Calibri" w:cs="Arial"/>
          <w:bCs/>
          <w:sz w:val="22"/>
          <w:szCs w:val="22"/>
        </w:rPr>
        <w:t xml:space="preserve">w kwocie </w:t>
      </w:r>
      <w:r w:rsidR="008A663A">
        <w:rPr>
          <w:rFonts w:ascii="Calibri" w:hAnsi="Calibri" w:cs="Arial"/>
          <w:bCs/>
          <w:sz w:val="22"/>
          <w:szCs w:val="22"/>
        </w:rPr>
        <w:t>5000,00</w:t>
      </w:r>
      <w:r w:rsidRPr="004268CA">
        <w:rPr>
          <w:rFonts w:ascii="Calibri" w:hAnsi="Calibri" w:cs="Arial"/>
          <w:bCs/>
          <w:sz w:val="22"/>
          <w:szCs w:val="22"/>
        </w:rPr>
        <w:t xml:space="preserve"> zł (słownie:</w:t>
      </w:r>
      <w:r w:rsidR="008A663A">
        <w:rPr>
          <w:rFonts w:ascii="Calibri" w:hAnsi="Calibri" w:cs="Arial"/>
          <w:bCs/>
          <w:sz w:val="22"/>
          <w:szCs w:val="22"/>
        </w:rPr>
        <w:t xml:space="preserve"> pięć tysięcy złotych</w:t>
      </w:r>
      <w:r w:rsidR="00A54290" w:rsidRPr="004268CA">
        <w:rPr>
          <w:rFonts w:ascii="Calibri" w:hAnsi="Calibri" w:cs="Arial"/>
          <w:bCs/>
          <w:sz w:val="22"/>
          <w:szCs w:val="22"/>
        </w:rPr>
        <w:t>) zostało wniesione w</w:t>
      </w:r>
      <w:r w:rsidR="00776BD5">
        <w:rPr>
          <w:rFonts w:ascii="Calibri" w:hAnsi="Calibri" w:cs="Arial"/>
          <w:bCs/>
          <w:sz w:val="22"/>
          <w:szCs w:val="22"/>
        </w:rPr>
        <w:t xml:space="preserve"> </w:t>
      </w:r>
      <w:r w:rsidR="00A54290" w:rsidRPr="004268CA">
        <w:rPr>
          <w:rFonts w:ascii="Calibri" w:hAnsi="Calibri" w:cs="Arial"/>
          <w:bCs/>
          <w:sz w:val="22"/>
          <w:szCs w:val="22"/>
        </w:rPr>
        <w:t>formie:</w:t>
      </w:r>
      <w:r w:rsidRPr="004268CA">
        <w:rPr>
          <w:rFonts w:ascii="Calibri" w:hAnsi="Calibri" w:cs="Arial"/>
          <w:bCs/>
          <w:sz w:val="22"/>
          <w:szCs w:val="22"/>
        </w:rPr>
        <w:t>………</w:t>
      </w:r>
      <w:r w:rsidR="00341934" w:rsidRPr="004268CA">
        <w:rPr>
          <w:rFonts w:ascii="Calibri" w:hAnsi="Calibri" w:cs="Arial"/>
          <w:bCs/>
          <w:sz w:val="22"/>
          <w:szCs w:val="22"/>
        </w:rPr>
        <w:t>…………………………….</w:t>
      </w:r>
      <w:r w:rsidRPr="004268CA">
        <w:rPr>
          <w:rFonts w:ascii="Calibri" w:hAnsi="Calibri" w:cs="Arial"/>
          <w:bCs/>
          <w:sz w:val="22"/>
          <w:szCs w:val="22"/>
        </w:rPr>
        <w:t>……..;</w:t>
      </w:r>
    </w:p>
    <w:p w14:paraId="1C3FA679" w14:textId="77777777" w:rsidR="005F7ACA" w:rsidRPr="004268CA" w:rsidRDefault="005F7ACA" w:rsidP="005F7ACA">
      <w:pPr>
        <w:tabs>
          <w:tab w:val="left" w:pos="680"/>
        </w:tabs>
        <w:ind w:left="360"/>
        <w:jc w:val="both"/>
        <w:rPr>
          <w:rFonts w:ascii="Calibri" w:hAnsi="Calibri" w:cs="Arial"/>
          <w:bCs/>
          <w:sz w:val="22"/>
          <w:szCs w:val="22"/>
        </w:rPr>
      </w:pPr>
    </w:p>
    <w:p w14:paraId="0EA5A246" w14:textId="77777777" w:rsidR="005A3509" w:rsidRPr="004268CA" w:rsidRDefault="005A3509" w:rsidP="003F4452">
      <w:pPr>
        <w:tabs>
          <w:tab w:val="left" w:pos="680"/>
        </w:tabs>
        <w:jc w:val="both"/>
        <w:rPr>
          <w:rFonts w:ascii="Calibri" w:hAnsi="Calibri" w:cs="Arial"/>
          <w:bCs/>
          <w:i/>
          <w:sz w:val="22"/>
          <w:szCs w:val="22"/>
        </w:rPr>
      </w:pPr>
    </w:p>
    <w:p w14:paraId="58AEBE42" w14:textId="09E64076" w:rsidR="00DC2B73" w:rsidRPr="004268CA" w:rsidRDefault="00DC2B73" w:rsidP="00641B2B">
      <w:pPr>
        <w:numPr>
          <w:ilvl w:val="0"/>
          <w:numId w:val="31"/>
        </w:numPr>
        <w:tabs>
          <w:tab w:val="left" w:pos="680"/>
          <w:tab w:val="left" w:pos="9072"/>
        </w:tabs>
        <w:jc w:val="both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>Nazwy pod</w:t>
      </w:r>
      <w:r w:rsidR="000359A4" w:rsidRPr="004268CA">
        <w:rPr>
          <w:rFonts w:ascii="Calibri" w:hAnsi="Calibri" w:cs="Arial"/>
          <w:snapToGrid w:val="0"/>
          <w:sz w:val="22"/>
          <w:szCs w:val="22"/>
          <w:lang w:eastAsia="zh-CN"/>
        </w:rPr>
        <w:t>miotów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 xml:space="preserve">, na których zasoby powołuję się </w:t>
      </w:r>
      <w:r w:rsidR="00643DA3">
        <w:rPr>
          <w:rFonts w:ascii="Calibri" w:hAnsi="Calibri" w:cs="Arial"/>
          <w:snapToGrid w:val="0"/>
          <w:sz w:val="22"/>
          <w:szCs w:val="22"/>
          <w:lang w:eastAsia="zh-CN"/>
        </w:rPr>
        <w:t>Wykonawca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>, w celu wykazania spełniania warunków udziału w postępowaniu</w:t>
      </w:r>
      <w:r w:rsidR="00BD5F59">
        <w:rPr>
          <w:rFonts w:ascii="Calibri" w:hAnsi="Calibri" w:cs="Arial"/>
          <w:snapToGrid w:val="0"/>
          <w:sz w:val="22"/>
          <w:szCs w:val="22"/>
          <w:lang w:eastAsia="zh-CN"/>
        </w:rPr>
        <w:t xml:space="preserve"> określone w pkt. 5.2  Zapytania ofertowego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 xml:space="preserve"> (</w:t>
      </w:r>
      <w:r w:rsidRPr="004268CA">
        <w:rPr>
          <w:rFonts w:ascii="Calibri" w:hAnsi="Calibri" w:cs="Arial"/>
          <w:i/>
          <w:snapToGrid w:val="0"/>
          <w:sz w:val="22"/>
          <w:szCs w:val="22"/>
          <w:lang w:eastAsia="zh-CN"/>
        </w:rPr>
        <w:t>jeśli dotyczy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>):</w:t>
      </w:r>
    </w:p>
    <w:p w14:paraId="42C5C936" w14:textId="77777777" w:rsidR="00DC2B73" w:rsidRPr="004268CA" w:rsidRDefault="00DC2B73" w:rsidP="00641B2B">
      <w:pPr>
        <w:widowControl w:val="0"/>
        <w:tabs>
          <w:tab w:val="left" w:pos="9072"/>
        </w:tabs>
        <w:ind w:left="778" w:right="-366"/>
        <w:jc w:val="both"/>
        <w:rPr>
          <w:rFonts w:ascii="Calibri" w:hAnsi="Calibri" w:cs="Arial"/>
          <w:snapToGrid w:val="0"/>
          <w:sz w:val="22"/>
          <w:szCs w:val="22"/>
          <w:lang w:eastAsia="zh-CN"/>
        </w:rPr>
      </w:pP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>……………………………………………………………………………………………… …………………………………………………………………………………………….</w:t>
      </w:r>
    </w:p>
    <w:p w14:paraId="38C4F149" w14:textId="77777777" w:rsidR="00DC2B73" w:rsidRPr="004268CA" w:rsidRDefault="00DC2B73" w:rsidP="00DC2B73">
      <w:pPr>
        <w:widowControl w:val="0"/>
        <w:ind w:left="426" w:right="-366" w:firstLine="352"/>
        <w:jc w:val="both"/>
        <w:rPr>
          <w:rFonts w:ascii="Calibri" w:hAnsi="Calibri" w:cs="Arial"/>
          <w:snapToGrid w:val="0"/>
          <w:sz w:val="22"/>
          <w:szCs w:val="22"/>
          <w:lang w:eastAsia="zh-CN"/>
        </w:rPr>
      </w:pP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 xml:space="preserve">……………………………………………………………………………………………… </w:t>
      </w:r>
    </w:p>
    <w:p w14:paraId="76696119" w14:textId="77777777" w:rsidR="00AE6817" w:rsidRPr="004268CA" w:rsidRDefault="00AE6817" w:rsidP="00641B2B">
      <w:pPr>
        <w:numPr>
          <w:ilvl w:val="0"/>
          <w:numId w:val="31"/>
        </w:numPr>
        <w:tabs>
          <w:tab w:val="left" w:pos="680"/>
        </w:tabs>
        <w:jc w:val="both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Oświadczam/y, że podwykonawcom zamierzamy powierzyć wykonanie następujących części zamówienia:</w:t>
      </w:r>
    </w:p>
    <w:p w14:paraId="0D6ED5E6" w14:textId="6359E6ED" w:rsidR="00F500D8" w:rsidRDefault="00A30D73" w:rsidP="00425F28">
      <w:pPr>
        <w:numPr>
          <w:ilvl w:val="0"/>
          <w:numId w:val="6"/>
        </w:numPr>
        <w:tabs>
          <w:tab w:val="left" w:pos="-1440"/>
          <w:tab w:val="left" w:pos="-720"/>
          <w:tab w:val="left" w:pos="-464"/>
        </w:tabs>
        <w:snapToGrid w:val="0"/>
        <w:spacing w:before="120" w:line="276" w:lineRule="auto"/>
        <w:ind w:left="714" w:hanging="357"/>
        <w:rPr>
          <w:rFonts w:ascii="Calibri" w:hAnsi="Calibri" w:cs="Arial"/>
          <w:bCs/>
          <w:kern w:val="1"/>
          <w:sz w:val="22"/>
          <w:szCs w:val="22"/>
          <w:lang w:eastAsia="ar-SA"/>
        </w:rPr>
      </w:pPr>
      <w:r w:rsidRPr="004268CA">
        <w:rPr>
          <w:rFonts w:ascii="Calibri" w:hAnsi="Calibri" w:cs="Arial"/>
          <w:bCs/>
          <w:kern w:val="1"/>
          <w:sz w:val="22"/>
          <w:szCs w:val="22"/>
          <w:lang w:eastAsia="ar-SA"/>
        </w:rPr>
        <w:t>Zakres zamówienia</w:t>
      </w:r>
      <w:r w:rsidR="00AE6817" w:rsidRPr="004268CA">
        <w:rPr>
          <w:rFonts w:ascii="Calibri" w:hAnsi="Calibri" w:cs="Arial"/>
          <w:bCs/>
          <w:kern w:val="1"/>
          <w:sz w:val="22"/>
          <w:szCs w:val="22"/>
          <w:lang w:eastAsia="ar-SA"/>
        </w:rPr>
        <w:t xml:space="preserve">......................................................................................................................, </w:t>
      </w:r>
      <w:r w:rsidR="00CA2421" w:rsidRPr="004268CA">
        <w:rPr>
          <w:rFonts w:ascii="Calibri" w:hAnsi="Calibri" w:cs="Arial"/>
          <w:bCs/>
          <w:kern w:val="1"/>
          <w:sz w:val="22"/>
          <w:szCs w:val="22"/>
          <w:lang w:eastAsia="ar-SA"/>
        </w:rPr>
        <w:br/>
      </w:r>
      <w:r w:rsidR="00AE6817" w:rsidRPr="004268CA">
        <w:rPr>
          <w:rFonts w:ascii="Calibri" w:hAnsi="Calibri" w:cs="Arial"/>
          <w:bCs/>
          <w:kern w:val="1"/>
          <w:sz w:val="22"/>
          <w:szCs w:val="22"/>
          <w:lang w:eastAsia="ar-SA"/>
        </w:rPr>
        <w:t>nazwa/ firma podwykonawcy: ………………………</w:t>
      </w:r>
      <w:r w:rsidR="00F500D8">
        <w:rPr>
          <w:rFonts w:ascii="Calibri" w:hAnsi="Calibri" w:cs="Arial"/>
          <w:bCs/>
          <w:kern w:val="1"/>
          <w:sz w:val="22"/>
          <w:szCs w:val="22"/>
          <w:lang w:eastAsia="ar-SA"/>
        </w:rPr>
        <w:t>………………………………………………………………….</w:t>
      </w:r>
      <w:r w:rsidR="00AE6817" w:rsidRPr="004268CA">
        <w:rPr>
          <w:rFonts w:ascii="Calibri" w:hAnsi="Calibri" w:cs="Arial"/>
          <w:bCs/>
          <w:kern w:val="1"/>
          <w:sz w:val="22"/>
          <w:szCs w:val="22"/>
          <w:lang w:eastAsia="ar-SA"/>
        </w:rPr>
        <w:t xml:space="preserve">……. </w:t>
      </w:r>
    </w:p>
    <w:p w14:paraId="0AFCFB9A" w14:textId="77777777" w:rsidR="00425F28" w:rsidRPr="00425F28" w:rsidRDefault="00425F28" w:rsidP="00425F28">
      <w:pPr>
        <w:tabs>
          <w:tab w:val="left" w:pos="-1440"/>
          <w:tab w:val="left" w:pos="-720"/>
          <w:tab w:val="left" w:pos="-464"/>
        </w:tabs>
        <w:snapToGrid w:val="0"/>
        <w:spacing w:before="120" w:line="276" w:lineRule="auto"/>
        <w:ind w:left="714"/>
        <w:rPr>
          <w:rFonts w:ascii="Calibri" w:hAnsi="Calibri" w:cs="Arial"/>
          <w:bCs/>
          <w:kern w:val="1"/>
          <w:sz w:val="22"/>
          <w:szCs w:val="22"/>
          <w:lang w:eastAsia="ar-SA"/>
        </w:rPr>
      </w:pPr>
    </w:p>
    <w:p w14:paraId="066FC42F" w14:textId="77777777" w:rsidR="00A40D55" w:rsidRPr="004268CA" w:rsidRDefault="00A40D55" w:rsidP="00641B2B">
      <w:pPr>
        <w:numPr>
          <w:ilvl w:val="0"/>
          <w:numId w:val="31"/>
        </w:numPr>
        <w:tabs>
          <w:tab w:val="left" w:pos="0"/>
        </w:tabs>
        <w:jc w:val="both"/>
        <w:rPr>
          <w:rFonts w:ascii="Calibri" w:hAnsi="Calibri"/>
          <w:bCs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>Oświadczam że wszystkie zapisane strony mojej oferty wraz z załącznikami są  ponumerowane i  cała oferta składa się z ............. stron</w:t>
      </w:r>
      <w:r w:rsidRPr="004268CA">
        <w:rPr>
          <w:rFonts w:ascii="Calibri" w:hAnsi="Calibri"/>
          <w:bCs/>
          <w:sz w:val="22"/>
          <w:szCs w:val="22"/>
        </w:rPr>
        <w:t xml:space="preserve">. </w:t>
      </w:r>
    </w:p>
    <w:p w14:paraId="08C5F5DA" w14:textId="77777777" w:rsidR="005B3C1E" w:rsidRDefault="005B3C1E" w:rsidP="005B3C1E">
      <w:pPr>
        <w:tabs>
          <w:tab w:val="left" w:pos="0"/>
        </w:tabs>
        <w:ind w:left="360"/>
        <w:jc w:val="both"/>
        <w:rPr>
          <w:rFonts w:ascii="Calibri" w:hAnsi="Calibri"/>
          <w:bCs/>
          <w:sz w:val="22"/>
          <w:szCs w:val="22"/>
        </w:rPr>
      </w:pPr>
    </w:p>
    <w:p w14:paraId="2D755735" w14:textId="77777777" w:rsidR="005B3C1E" w:rsidRPr="004268CA" w:rsidRDefault="005B3C1E" w:rsidP="00641B2B">
      <w:pPr>
        <w:numPr>
          <w:ilvl w:val="0"/>
          <w:numId w:val="31"/>
        </w:numPr>
        <w:tabs>
          <w:tab w:val="left" w:pos="0"/>
        </w:tabs>
        <w:jc w:val="both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Zał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cznikami do niniejszego formularza, stanowi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cymi integraln</w:t>
      </w:r>
      <w:r w:rsidRPr="004268CA">
        <w:rPr>
          <w:rFonts w:ascii="Calibri" w:eastAsia="TimesNewRoman" w:hAnsi="Calibri" w:cs="Arial"/>
          <w:sz w:val="22"/>
          <w:szCs w:val="22"/>
        </w:rPr>
        <w:t xml:space="preserve">ą </w:t>
      </w:r>
      <w:r w:rsidRPr="004268CA">
        <w:rPr>
          <w:rFonts w:ascii="Calibri" w:hAnsi="Calibri" w:cs="Arial"/>
          <w:sz w:val="22"/>
          <w:szCs w:val="22"/>
        </w:rPr>
        <w:t>cz</w:t>
      </w:r>
      <w:r w:rsidRPr="004268CA">
        <w:rPr>
          <w:rFonts w:ascii="Calibri" w:eastAsia="TimesNewRoman" w:hAnsi="Calibri" w:cs="Arial"/>
          <w:sz w:val="22"/>
          <w:szCs w:val="22"/>
        </w:rPr>
        <w:t xml:space="preserve">ęść </w:t>
      </w:r>
      <w:r w:rsidRPr="004268CA">
        <w:rPr>
          <w:rFonts w:ascii="Calibri" w:hAnsi="Calibri" w:cs="Arial"/>
          <w:sz w:val="22"/>
          <w:szCs w:val="22"/>
        </w:rPr>
        <w:t>oferty, s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:</w:t>
      </w:r>
    </w:p>
    <w:p w14:paraId="099F49C6" w14:textId="77777777" w:rsidR="005B3C1E" w:rsidRPr="004268CA" w:rsidRDefault="005B3C1E" w:rsidP="005B3C1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Arial"/>
          <w:sz w:val="22"/>
          <w:szCs w:val="22"/>
        </w:rPr>
      </w:pPr>
    </w:p>
    <w:p w14:paraId="3EDDE947" w14:textId="77777777" w:rsidR="00823669" w:rsidRPr="003932B2" w:rsidRDefault="003932B2" w:rsidP="003932B2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932B2">
        <w:rPr>
          <w:rFonts w:ascii="Calibri" w:hAnsi="Calibri" w:cs="Arial"/>
          <w:sz w:val="22"/>
          <w:szCs w:val="22"/>
        </w:rPr>
        <w:t xml:space="preserve">Oświadczenie wg załącznika nr.2 do </w:t>
      </w:r>
      <w:r>
        <w:rPr>
          <w:rFonts w:ascii="Calibri" w:hAnsi="Calibri" w:cs="Arial"/>
          <w:sz w:val="22"/>
          <w:szCs w:val="22"/>
        </w:rPr>
        <w:t>Zapytania ofertowego</w:t>
      </w:r>
    </w:p>
    <w:p w14:paraId="0D2EA614" w14:textId="0E81CA46" w:rsidR="00B16967" w:rsidRPr="0023023C" w:rsidRDefault="000359A4" w:rsidP="00153D8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932B2">
        <w:rPr>
          <w:rFonts w:ascii="Calibri" w:hAnsi="Calibri" w:cs="Arial"/>
          <w:sz w:val="22"/>
          <w:szCs w:val="22"/>
        </w:rPr>
        <w:t>Oświadczenie wg załącznika nr.3 do</w:t>
      </w:r>
      <w:r w:rsidR="00BD5F59">
        <w:rPr>
          <w:rFonts w:ascii="Calibri" w:hAnsi="Calibri" w:cs="Arial"/>
          <w:sz w:val="22"/>
          <w:szCs w:val="22"/>
        </w:rPr>
        <w:t xml:space="preserve"> </w:t>
      </w:r>
      <w:r w:rsidR="003932B2">
        <w:rPr>
          <w:rFonts w:ascii="Calibri" w:hAnsi="Calibri" w:cs="Arial"/>
          <w:sz w:val="22"/>
          <w:szCs w:val="22"/>
        </w:rPr>
        <w:t>Zapytania ofertowego</w:t>
      </w:r>
    </w:p>
    <w:p w14:paraId="7588F6E3" w14:textId="1D85EBFA" w:rsidR="003C7C5A" w:rsidRDefault="00810DE8" w:rsidP="00425F28">
      <w:pPr>
        <w:autoSpaceDE w:val="0"/>
        <w:autoSpaceDN w:val="0"/>
        <w:adjustRightInd w:val="0"/>
        <w:spacing w:line="36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2"/>
          <w:szCs w:val="22"/>
        </w:rPr>
        <w:t xml:space="preserve">    </w:t>
      </w:r>
      <w:r w:rsidR="001A53B9">
        <w:rPr>
          <w:rFonts w:ascii="Calibri" w:hAnsi="Calibri" w:cs="Arial"/>
          <w:sz w:val="22"/>
          <w:szCs w:val="22"/>
        </w:rPr>
        <w:t xml:space="preserve"> </w:t>
      </w:r>
      <w:r w:rsidR="0023023C">
        <w:rPr>
          <w:rFonts w:ascii="Calibri" w:hAnsi="Calibri" w:cs="Arial"/>
          <w:sz w:val="22"/>
          <w:szCs w:val="22"/>
        </w:rPr>
        <w:t>3</w:t>
      </w:r>
      <w:r w:rsidR="002E22B5" w:rsidRPr="004268CA">
        <w:rPr>
          <w:rFonts w:ascii="Calibri" w:hAnsi="Calibri" w:cs="Arial"/>
          <w:sz w:val="22"/>
          <w:szCs w:val="22"/>
        </w:rPr>
        <w:t>)</w:t>
      </w:r>
      <w:r w:rsidR="00123F56">
        <w:rPr>
          <w:rFonts w:ascii="Calibri" w:hAnsi="Calibri" w:cs="Arial"/>
          <w:sz w:val="22"/>
          <w:szCs w:val="22"/>
        </w:rPr>
        <w:t xml:space="preserve"> </w:t>
      </w:r>
      <w:r w:rsidR="003932B2">
        <w:rPr>
          <w:rFonts w:ascii="Calibri" w:hAnsi="Calibri" w:cs="Arial"/>
          <w:sz w:val="22"/>
          <w:szCs w:val="22"/>
        </w:rPr>
        <w:t xml:space="preserve">  </w:t>
      </w:r>
      <w:r w:rsidR="004C0C14">
        <w:rPr>
          <w:rFonts w:ascii="Calibri" w:hAnsi="Calibri" w:cs="Arial"/>
          <w:sz w:val="22"/>
          <w:szCs w:val="22"/>
        </w:rPr>
        <w:t>………………………………..</w:t>
      </w:r>
      <w:r w:rsidR="00123F56">
        <w:rPr>
          <w:rFonts w:ascii="Calibri" w:hAnsi="Calibri" w:cs="Arial"/>
          <w:sz w:val="22"/>
          <w:szCs w:val="22"/>
        </w:rPr>
        <w:t xml:space="preserve"> </w:t>
      </w:r>
      <w:r w:rsidR="00AE6817" w:rsidRPr="004268CA">
        <w:rPr>
          <w:rFonts w:ascii="Calibri" w:hAnsi="Calibri" w:cs="Arial"/>
          <w:bCs/>
          <w:sz w:val="22"/>
          <w:szCs w:val="22"/>
        </w:rPr>
        <w:br/>
      </w:r>
    </w:p>
    <w:p w14:paraId="6350CA97" w14:textId="77777777" w:rsidR="003C7C5A" w:rsidRDefault="003C7C5A" w:rsidP="00153D8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4EDBA0ED" w14:textId="2B34A011" w:rsidR="004A6197" w:rsidRDefault="00F42B4E" w:rsidP="004A6197">
      <w:pPr>
        <w:pStyle w:val="Standard"/>
        <w:spacing w:line="360" w:lineRule="auto"/>
        <w:rPr>
          <w:rFonts w:ascii="Calibri" w:hAnsi="Calibri" w:cs="Arial"/>
          <w:sz w:val="20"/>
          <w:szCs w:val="20"/>
        </w:rPr>
      </w:pPr>
      <w:r w:rsidRPr="004268CA">
        <w:rPr>
          <w:rFonts w:ascii="Calibri" w:hAnsi="Calibri" w:cs="Arial"/>
          <w:sz w:val="20"/>
          <w:szCs w:val="20"/>
        </w:rPr>
        <w:t>…………</w:t>
      </w:r>
      <w:r w:rsidR="00481471">
        <w:rPr>
          <w:rFonts w:ascii="Calibri" w:hAnsi="Calibri" w:cs="Arial"/>
          <w:sz w:val="20"/>
          <w:szCs w:val="20"/>
        </w:rPr>
        <w:t>……….……….</w:t>
      </w:r>
      <w:r w:rsidRPr="004268CA">
        <w:rPr>
          <w:rFonts w:ascii="Calibri" w:hAnsi="Calibri" w:cs="Arial"/>
          <w:sz w:val="20"/>
          <w:szCs w:val="20"/>
        </w:rPr>
        <w:t xml:space="preserve">   </w:t>
      </w:r>
      <w:r w:rsidRPr="004268CA">
        <w:rPr>
          <w:rFonts w:ascii="Calibri" w:hAnsi="Calibri" w:cs="Arial"/>
          <w:sz w:val="21"/>
          <w:szCs w:val="21"/>
        </w:rPr>
        <w:t xml:space="preserve">dnia </w:t>
      </w:r>
      <w:r w:rsidRPr="004268CA">
        <w:rPr>
          <w:rFonts w:ascii="Calibri" w:hAnsi="Calibri" w:cs="Arial"/>
          <w:sz w:val="18"/>
          <w:szCs w:val="18"/>
        </w:rPr>
        <w:t>……………</w:t>
      </w:r>
      <w:r w:rsidR="00481471">
        <w:rPr>
          <w:rFonts w:ascii="Calibri" w:hAnsi="Calibri" w:cs="Arial"/>
          <w:sz w:val="18"/>
          <w:szCs w:val="18"/>
        </w:rPr>
        <w:t>…</w:t>
      </w:r>
      <w:r w:rsidRPr="004268CA">
        <w:rPr>
          <w:rFonts w:ascii="Calibri" w:hAnsi="Calibri" w:cs="Arial"/>
          <w:sz w:val="18"/>
          <w:szCs w:val="18"/>
        </w:rPr>
        <w:t xml:space="preserve">……. </w:t>
      </w:r>
      <w:r w:rsidRPr="004268CA">
        <w:rPr>
          <w:rFonts w:ascii="Calibri" w:hAnsi="Calibri" w:cs="Arial"/>
          <w:sz w:val="21"/>
          <w:szCs w:val="21"/>
        </w:rPr>
        <w:t>r.</w:t>
      </w:r>
      <w:r w:rsidR="003C7C5A">
        <w:rPr>
          <w:rFonts w:ascii="Calibri" w:hAnsi="Calibri" w:cs="Arial"/>
          <w:sz w:val="21"/>
          <w:szCs w:val="21"/>
        </w:rPr>
        <w:t xml:space="preserve">     </w:t>
      </w:r>
      <w:r w:rsidR="003C7C5A">
        <w:rPr>
          <w:rFonts w:ascii="Calibri" w:hAnsi="Calibri" w:cs="Arial"/>
          <w:sz w:val="20"/>
          <w:szCs w:val="20"/>
        </w:rPr>
        <w:t xml:space="preserve">                                                                                                 </w:t>
      </w:r>
      <w:r w:rsidR="00425F28">
        <w:rPr>
          <w:rFonts w:ascii="Calibri" w:hAnsi="Calibri" w:cs="Arial"/>
          <w:sz w:val="20"/>
          <w:szCs w:val="20"/>
        </w:rPr>
        <w:t xml:space="preserve">     ………………………</w:t>
      </w:r>
      <w:r w:rsidR="00481471">
        <w:rPr>
          <w:rFonts w:ascii="Calibri" w:hAnsi="Calibri" w:cs="Arial"/>
          <w:sz w:val="20"/>
          <w:szCs w:val="20"/>
        </w:rPr>
        <w:t>……..</w:t>
      </w:r>
      <w:r w:rsidR="00425F28">
        <w:rPr>
          <w:rFonts w:ascii="Calibri" w:hAnsi="Calibri" w:cs="Arial"/>
          <w:sz w:val="20"/>
          <w:szCs w:val="20"/>
        </w:rPr>
        <w:t>……………</w:t>
      </w:r>
      <w:r w:rsidR="003C7C5A">
        <w:rPr>
          <w:rFonts w:ascii="Calibri" w:hAnsi="Calibri" w:cs="Arial"/>
          <w:sz w:val="20"/>
          <w:szCs w:val="20"/>
        </w:rPr>
        <w:t xml:space="preserve">                                                                 </w:t>
      </w:r>
      <w:r w:rsidRPr="004268CA">
        <w:rPr>
          <w:rFonts w:ascii="Calibri" w:hAnsi="Calibri" w:cs="Arial"/>
          <w:i/>
          <w:sz w:val="16"/>
          <w:szCs w:val="16"/>
        </w:rPr>
        <w:t>miejscowość)</w:t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  <w:t xml:space="preserve">                     </w:t>
      </w:r>
      <w:r w:rsidR="002E22B5" w:rsidRPr="004268CA">
        <w:rPr>
          <w:rFonts w:ascii="Calibri" w:hAnsi="Calibri" w:cs="Arial"/>
          <w:sz w:val="20"/>
          <w:szCs w:val="20"/>
        </w:rPr>
        <w:t xml:space="preserve">                     </w:t>
      </w:r>
      <w:r w:rsidR="00BD5F59">
        <w:rPr>
          <w:rFonts w:ascii="Calibri" w:hAnsi="Calibri" w:cs="Arial"/>
          <w:sz w:val="20"/>
          <w:szCs w:val="20"/>
        </w:rPr>
        <w:t xml:space="preserve">           </w:t>
      </w:r>
      <w:r w:rsidR="002E22B5" w:rsidRPr="004268CA">
        <w:rPr>
          <w:rFonts w:ascii="Calibri" w:hAnsi="Calibri" w:cs="Arial"/>
          <w:sz w:val="20"/>
          <w:szCs w:val="20"/>
        </w:rPr>
        <w:t xml:space="preserve">    </w:t>
      </w:r>
      <w:r w:rsidRPr="004268CA">
        <w:rPr>
          <w:rFonts w:ascii="Calibri" w:hAnsi="Calibri" w:cs="Arial"/>
          <w:sz w:val="20"/>
          <w:szCs w:val="20"/>
        </w:rPr>
        <w:t xml:space="preserve"> </w:t>
      </w:r>
      <w:r w:rsidR="004A6197">
        <w:rPr>
          <w:rFonts w:ascii="Calibri" w:hAnsi="Calibri" w:cs="Arial"/>
          <w:sz w:val="20"/>
          <w:szCs w:val="20"/>
        </w:rPr>
        <w:t xml:space="preserve">                                          </w:t>
      </w:r>
    </w:p>
    <w:p w14:paraId="1B9F5527" w14:textId="70266F75" w:rsidR="00F42B4E" w:rsidRPr="004268CA" w:rsidRDefault="00F42B4E" w:rsidP="00F42B4E">
      <w:pPr>
        <w:pStyle w:val="Standard"/>
        <w:spacing w:line="360" w:lineRule="auto"/>
        <w:jc w:val="right"/>
        <w:rPr>
          <w:rFonts w:ascii="Calibri" w:hAnsi="Calibri" w:cs="Arial"/>
          <w:i/>
          <w:sz w:val="21"/>
          <w:szCs w:val="21"/>
        </w:rPr>
      </w:pPr>
      <w:r w:rsidRPr="004268CA">
        <w:rPr>
          <w:rFonts w:ascii="Calibri" w:hAnsi="Calibri" w:cs="Arial"/>
          <w:i/>
          <w:sz w:val="16"/>
          <w:szCs w:val="16"/>
        </w:rPr>
        <w:t xml:space="preserve">                                                             </w:t>
      </w:r>
      <w:r w:rsidRPr="004268CA">
        <w:rPr>
          <w:rFonts w:ascii="Calibri" w:hAnsi="Calibri" w:cs="Arial"/>
          <w:sz w:val="18"/>
          <w:szCs w:val="20"/>
        </w:rPr>
        <w:t xml:space="preserve">Podpis (podpisy) osób uprawnionych </w:t>
      </w:r>
      <w:r w:rsidRPr="004268CA">
        <w:rPr>
          <w:rFonts w:ascii="Calibri" w:hAnsi="Calibri" w:cs="Arial"/>
          <w:sz w:val="18"/>
          <w:szCs w:val="20"/>
        </w:rPr>
        <w:br/>
        <w:t xml:space="preserve">                                                                                                                   do reprezentowania wykonawcy</w:t>
      </w:r>
    </w:p>
    <w:p w14:paraId="4A92720A" w14:textId="77777777" w:rsidR="00F42B4E" w:rsidRDefault="00F42B4E" w:rsidP="00E6277D">
      <w:pPr>
        <w:pStyle w:val="Standard"/>
        <w:spacing w:line="360" w:lineRule="auto"/>
        <w:ind w:left="5664" w:firstLine="708"/>
        <w:jc w:val="both"/>
        <w:rPr>
          <w:rFonts w:ascii="Calibri" w:hAnsi="Calibri"/>
          <w:sz w:val="20"/>
          <w:szCs w:val="20"/>
        </w:rPr>
      </w:pPr>
    </w:p>
    <w:p w14:paraId="6F2DBE4D" w14:textId="77777777" w:rsidR="00BD5F59" w:rsidRDefault="00BD5F59" w:rsidP="00E6277D">
      <w:pPr>
        <w:pStyle w:val="Standard"/>
        <w:spacing w:line="360" w:lineRule="auto"/>
        <w:ind w:left="5664" w:firstLine="708"/>
        <w:jc w:val="both"/>
        <w:rPr>
          <w:rFonts w:ascii="Calibri" w:hAnsi="Calibri"/>
          <w:sz w:val="20"/>
          <w:szCs w:val="20"/>
        </w:rPr>
      </w:pPr>
    </w:p>
    <w:p w14:paraId="48EA738D" w14:textId="77777777" w:rsidR="00BD5F59" w:rsidRDefault="00BD5F59" w:rsidP="00E6277D">
      <w:pPr>
        <w:pStyle w:val="Standard"/>
        <w:spacing w:line="360" w:lineRule="auto"/>
        <w:ind w:left="5664" w:firstLine="708"/>
        <w:jc w:val="both"/>
        <w:rPr>
          <w:rFonts w:ascii="Calibri" w:hAnsi="Calibri"/>
          <w:sz w:val="20"/>
          <w:szCs w:val="20"/>
        </w:rPr>
      </w:pPr>
    </w:p>
    <w:p w14:paraId="038CF8B8" w14:textId="77777777" w:rsidR="00AD0D59" w:rsidRDefault="00AD0D59" w:rsidP="00E6277D">
      <w:pPr>
        <w:pStyle w:val="Standard"/>
        <w:spacing w:line="360" w:lineRule="auto"/>
        <w:ind w:left="5664" w:firstLine="708"/>
        <w:jc w:val="both"/>
        <w:rPr>
          <w:rFonts w:ascii="Calibri" w:hAnsi="Calibri"/>
          <w:sz w:val="20"/>
          <w:szCs w:val="20"/>
        </w:rPr>
      </w:pPr>
    </w:p>
    <w:p w14:paraId="58DC7656" w14:textId="77777777" w:rsidR="00AD0D59" w:rsidRDefault="00AD0D59" w:rsidP="00E6277D">
      <w:pPr>
        <w:pStyle w:val="Standard"/>
        <w:spacing w:line="360" w:lineRule="auto"/>
        <w:ind w:left="5664" w:firstLine="708"/>
        <w:jc w:val="both"/>
        <w:rPr>
          <w:rFonts w:ascii="Calibri" w:hAnsi="Calibri"/>
          <w:sz w:val="20"/>
          <w:szCs w:val="20"/>
        </w:rPr>
      </w:pPr>
    </w:p>
    <w:p w14:paraId="5BFE14A3" w14:textId="77777777" w:rsidR="00AD0D59" w:rsidRPr="002D089E" w:rsidRDefault="00AD0D59" w:rsidP="00E6277D">
      <w:pPr>
        <w:pStyle w:val="Standard"/>
        <w:spacing w:line="360" w:lineRule="auto"/>
        <w:ind w:left="5664" w:firstLine="708"/>
        <w:jc w:val="both"/>
        <w:rPr>
          <w:rFonts w:ascii="Calibri" w:hAnsi="Calibri"/>
          <w:sz w:val="20"/>
          <w:szCs w:val="20"/>
        </w:rPr>
      </w:pPr>
    </w:p>
    <w:p w14:paraId="77AEDE86" w14:textId="2BE009E7" w:rsidR="00F80CBD" w:rsidRDefault="00AD4ECD" w:rsidP="00425F28">
      <w:pPr>
        <w:pStyle w:val="Standard"/>
        <w:spacing w:line="360" w:lineRule="auto"/>
        <w:jc w:val="both"/>
        <w:rPr>
          <w:rFonts w:ascii="Calibri" w:hAnsi="Calibri"/>
          <w:sz w:val="20"/>
          <w:szCs w:val="20"/>
        </w:rPr>
      </w:pPr>
      <w:r w:rsidRPr="002D089E">
        <w:rPr>
          <w:rFonts w:ascii="Calibri" w:hAnsi="Calibri"/>
          <w:sz w:val="20"/>
          <w:szCs w:val="20"/>
        </w:rPr>
        <w:t>*Niepotrzebne skreślić</w:t>
      </w:r>
    </w:p>
    <w:p w14:paraId="4F30A279" w14:textId="77777777" w:rsidR="00F80CBD" w:rsidRDefault="00F80CBD" w:rsidP="00EB01F6">
      <w:pPr>
        <w:pStyle w:val="Akapitzlist1"/>
        <w:spacing w:line="360" w:lineRule="auto"/>
        <w:ind w:left="0"/>
        <w:rPr>
          <w:rFonts w:ascii="Calibri" w:hAnsi="Calibri"/>
          <w:sz w:val="20"/>
          <w:szCs w:val="20"/>
        </w:rPr>
      </w:pPr>
    </w:p>
    <w:p w14:paraId="3FA3F8DF" w14:textId="77777777" w:rsidR="00AD0D59" w:rsidRDefault="00AD0D59" w:rsidP="00EB01F6">
      <w:pPr>
        <w:pStyle w:val="Akapitzlist1"/>
        <w:spacing w:line="360" w:lineRule="auto"/>
        <w:ind w:left="0"/>
        <w:rPr>
          <w:rFonts w:ascii="Calibri" w:hAnsi="Calibri"/>
          <w:sz w:val="20"/>
          <w:szCs w:val="20"/>
        </w:rPr>
      </w:pPr>
    </w:p>
    <w:p w14:paraId="0A037BED" w14:textId="4AF314F6" w:rsidR="002E22B5" w:rsidRPr="001949FA" w:rsidRDefault="00000000" w:rsidP="000004D0">
      <w:pPr>
        <w:pStyle w:val="Akapitzlist1"/>
        <w:spacing w:line="360" w:lineRule="auto"/>
        <w:ind w:left="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 w:cs="Arial"/>
          <w:b/>
          <w:noProof/>
          <w:u w:val="single"/>
        </w:rPr>
        <w:pict w14:anchorId="2FC6773D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.6pt;margin-top:1.65pt;width:178.2pt;height:87.2pt;z-index:1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<v:textbox>
              <w:txbxContent>
                <w:p w14:paraId="46234E60" w14:textId="77777777" w:rsidR="00A732A5" w:rsidRPr="006A042D" w:rsidRDefault="00A732A5" w:rsidP="00A732A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14:paraId="5382A00D" w14:textId="77777777" w:rsidR="00A732A5" w:rsidRPr="006A042D" w:rsidRDefault="00A732A5" w:rsidP="00A732A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14:paraId="5542F122" w14:textId="77777777" w:rsidR="00A732A5" w:rsidRPr="006A042D" w:rsidRDefault="00A732A5" w:rsidP="00A732A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14:paraId="04297A19" w14:textId="77777777" w:rsidR="00A732A5" w:rsidRPr="006A042D" w:rsidRDefault="00A732A5" w:rsidP="00A732A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14:paraId="463DD544" w14:textId="77777777" w:rsidR="00A732A5" w:rsidRPr="006A042D" w:rsidRDefault="00A732A5" w:rsidP="00A732A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14:paraId="4D2B76C8" w14:textId="77777777" w:rsidR="00A732A5" w:rsidRDefault="00A732A5" w:rsidP="00A732A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 xml:space="preserve">                        </w:t>
                  </w:r>
                </w:p>
                <w:p w14:paraId="185F3747" w14:textId="77777777" w:rsidR="00A732A5" w:rsidRDefault="00A732A5" w:rsidP="00A732A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</w:p>
                <w:p w14:paraId="1778B1C6" w14:textId="3DD10FFD" w:rsidR="00A732A5" w:rsidRPr="006A042D" w:rsidRDefault="00A732A5" w:rsidP="00A732A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>Pieczątka wykonawcy</w:t>
                  </w:r>
                </w:p>
              </w:txbxContent>
            </v:textbox>
            <w10:wrap type="square"/>
          </v:shape>
        </w:pict>
      </w:r>
      <w:r w:rsidR="005A3509">
        <w:rPr>
          <w:rFonts w:ascii="Calibri" w:hAnsi="Calibri"/>
          <w:sz w:val="20"/>
          <w:szCs w:val="20"/>
        </w:rPr>
        <w:t xml:space="preserve">                                                 </w:t>
      </w:r>
      <w:r w:rsidR="00830F5E" w:rsidRPr="001949FA">
        <w:rPr>
          <w:rFonts w:ascii="Calibri" w:hAnsi="Calibri"/>
          <w:sz w:val="20"/>
          <w:szCs w:val="20"/>
        </w:rPr>
        <w:t>Załącznik N</w:t>
      </w:r>
      <w:r w:rsidR="003A3FA5" w:rsidRPr="001949FA">
        <w:rPr>
          <w:rFonts w:ascii="Calibri" w:hAnsi="Calibri"/>
          <w:sz w:val="20"/>
          <w:szCs w:val="20"/>
        </w:rPr>
        <w:t>r</w:t>
      </w:r>
      <w:r w:rsidR="002E22B5" w:rsidRPr="001949FA">
        <w:rPr>
          <w:rFonts w:ascii="Calibri" w:hAnsi="Calibri"/>
          <w:sz w:val="20"/>
          <w:szCs w:val="20"/>
        </w:rPr>
        <w:t>2 do Zapytania</w:t>
      </w:r>
      <w:r w:rsidR="00D40F81" w:rsidRPr="001949FA">
        <w:rPr>
          <w:rFonts w:ascii="Calibri" w:hAnsi="Calibri"/>
          <w:sz w:val="20"/>
          <w:szCs w:val="20"/>
        </w:rPr>
        <w:t xml:space="preserve"> ofertowego</w:t>
      </w:r>
    </w:p>
    <w:p w14:paraId="42B5F45C" w14:textId="77777777" w:rsidR="002E22B5" w:rsidRDefault="002E22B5" w:rsidP="002E22B5">
      <w:pPr>
        <w:pStyle w:val="Standard"/>
        <w:jc w:val="right"/>
        <w:rPr>
          <w:rFonts w:ascii="Arial" w:hAnsi="Arial" w:cs="Arial"/>
          <w:b/>
          <w:sz w:val="20"/>
          <w:szCs w:val="20"/>
        </w:rPr>
      </w:pPr>
    </w:p>
    <w:p w14:paraId="596C4F47" w14:textId="77777777" w:rsidR="002E22B5" w:rsidRPr="002E22B5" w:rsidRDefault="002E22B5" w:rsidP="002E22B5">
      <w:pPr>
        <w:pStyle w:val="Standard"/>
        <w:jc w:val="right"/>
        <w:rPr>
          <w:rFonts w:ascii="Arial" w:hAnsi="Arial" w:cs="Arial"/>
          <w:b/>
          <w:sz w:val="20"/>
          <w:szCs w:val="20"/>
        </w:rPr>
      </w:pPr>
    </w:p>
    <w:p w14:paraId="426683D7" w14:textId="3A2A3987" w:rsidR="00A732A5" w:rsidRDefault="00A732A5" w:rsidP="004F2937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2DBF0B53" w14:textId="77777777" w:rsidR="00A732A5" w:rsidRDefault="00A732A5" w:rsidP="004F2937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2B2A392D" w14:textId="1008695F" w:rsidR="004F2937" w:rsidRPr="004268CA" w:rsidRDefault="00830F5E" w:rsidP="004F2937">
      <w:pPr>
        <w:pStyle w:val="Standard"/>
        <w:spacing w:after="120" w:line="360" w:lineRule="auto"/>
        <w:jc w:val="center"/>
        <w:rPr>
          <w:rFonts w:ascii="Calibri" w:hAnsi="Calibri"/>
        </w:rPr>
      </w:pPr>
      <w:r w:rsidRPr="004268CA">
        <w:rPr>
          <w:rFonts w:ascii="Calibri" w:hAnsi="Calibri" w:cs="Arial"/>
          <w:b/>
          <w:u w:val="single"/>
        </w:rPr>
        <w:t>Oświadczenie wykonawcy</w:t>
      </w:r>
    </w:p>
    <w:p w14:paraId="30D2AF36" w14:textId="46D6C4FE" w:rsidR="006C1B98" w:rsidRPr="005444B1" w:rsidRDefault="000B3639" w:rsidP="006C1B98">
      <w:pPr>
        <w:autoSpaceDE w:val="0"/>
        <w:rPr>
          <w:rFonts w:ascii="Calibri" w:hAnsi="Calibri" w:cs="Arial"/>
          <w:b/>
          <w:sz w:val="22"/>
          <w:szCs w:val="22"/>
          <w:u w:val="single"/>
        </w:rPr>
      </w:pPr>
      <w:r w:rsidRPr="00795035">
        <w:rPr>
          <w:rFonts w:ascii="Calibri" w:hAnsi="Calibri" w:cs="Arial"/>
          <w:iCs/>
          <w:sz w:val="22"/>
          <w:szCs w:val="22"/>
        </w:rPr>
        <w:t xml:space="preserve">stanowiące </w:t>
      </w:r>
      <w:r w:rsidR="00795035" w:rsidRPr="00795035">
        <w:rPr>
          <w:rFonts w:ascii="Calibri" w:hAnsi="Calibri" w:cs="Arial"/>
          <w:iCs/>
          <w:sz w:val="22"/>
          <w:szCs w:val="22"/>
        </w:rPr>
        <w:t xml:space="preserve">wstępne </w:t>
      </w:r>
      <w:r w:rsidR="00595064" w:rsidRPr="00795035">
        <w:rPr>
          <w:rFonts w:ascii="Calibri" w:hAnsi="Calibri" w:cs="Arial"/>
          <w:iCs/>
          <w:sz w:val="22"/>
          <w:szCs w:val="22"/>
        </w:rPr>
        <w:t>potwierdzenie, że wykonawca nie podlega wykluczeniu z postępowania</w:t>
      </w:r>
      <w:r w:rsidRPr="00795035">
        <w:rPr>
          <w:rFonts w:ascii="Calibri" w:hAnsi="Calibri" w:cs="Arial"/>
          <w:sz w:val="22"/>
          <w:szCs w:val="22"/>
        </w:rPr>
        <w:t xml:space="preserve"> pn</w:t>
      </w:r>
      <w:r w:rsidR="0046159E">
        <w:rPr>
          <w:rFonts w:ascii="Calibri" w:hAnsi="Calibri" w:cs="Arial"/>
          <w:sz w:val="22"/>
          <w:szCs w:val="22"/>
        </w:rPr>
        <w:t xml:space="preserve">. </w:t>
      </w:r>
      <w:r w:rsidR="00425F28">
        <w:rPr>
          <w:rFonts w:ascii="Calibri" w:hAnsi="Calibri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6C1B98" w:rsidRPr="00DA7488">
        <w:rPr>
          <w:rFonts w:ascii="Calibri" w:hAnsi="Calibri" w:cs="Arial"/>
          <w:bCs/>
          <w:i/>
        </w:rPr>
        <w:t>„</w:t>
      </w:r>
      <w:r w:rsidR="006C1B98" w:rsidRPr="005444B1">
        <w:rPr>
          <w:rFonts w:ascii="Calibri" w:hAnsi="Calibri" w:cs="Arial"/>
          <w:b/>
          <w:i/>
          <w:sz w:val="22"/>
          <w:szCs w:val="22"/>
        </w:rPr>
        <w:t xml:space="preserve">Wykonanie robót budowlano-montażowych w ramach realizacji projektu pn. Ekologiczna czystość jako element rozwoju przedsiębiorstwa – zakup nowej linii pralniczej wraz z energooszczędnymi źródłami zasilania w energię </w:t>
      </w:r>
      <w:r w:rsidR="006C1B98" w:rsidRPr="005444B1">
        <w:rPr>
          <w:rFonts w:ascii="Calibri" w:hAnsi="Calibri" w:cs="Calibri"/>
          <w:b/>
          <w:i/>
          <w:sz w:val="22"/>
          <w:szCs w:val="22"/>
        </w:rPr>
        <w:t>’’</w:t>
      </w:r>
      <w:r w:rsidR="000039B6" w:rsidRPr="000039B6">
        <w:rPr>
          <w:rFonts w:ascii="Calibri" w:hAnsi="Calibri" w:cs="Calibri"/>
          <w:iCs/>
          <w:sz w:val="20"/>
          <w:szCs w:val="20"/>
        </w:rPr>
        <w:t xml:space="preserve"> </w:t>
      </w:r>
      <w:r w:rsidR="000039B6" w:rsidRPr="000039B6">
        <w:rPr>
          <w:rFonts w:ascii="Calibri" w:hAnsi="Calibri" w:cs="Calibri"/>
          <w:iCs/>
          <w:sz w:val="22"/>
          <w:szCs w:val="22"/>
        </w:rPr>
        <w:t>znak sprawy : 2/08/2024/UE</w:t>
      </w:r>
    </w:p>
    <w:p w14:paraId="211880BA" w14:textId="1D987061" w:rsidR="00425F28" w:rsidRPr="00425F28" w:rsidRDefault="00425F28" w:rsidP="00425F28">
      <w:pPr>
        <w:autoSpaceDE w:val="0"/>
        <w:rPr>
          <w:rFonts w:ascii="Calibri" w:hAnsi="Calibri" w:cs="Arial"/>
          <w:sz w:val="22"/>
          <w:szCs w:val="22"/>
        </w:rPr>
      </w:pPr>
    </w:p>
    <w:p w14:paraId="6CA26232" w14:textId="440F336A" w:rsidR="00A732A5" w:rsidRDefault="00B16967" w:rsidP="00425F28">
      <w:pPr>
        <w:spacing w:line="276" w:lineRule="auto"/>
        <w:ind w:left="-15"/>
        <w:rPr>
          <w:rFonts w:ascii="Calibri" w:hAnsi="Calibri" w:cs="Arial"/>
          <w:sz w:val="22"/>
          <w:szCs w:val="22"/>
        </w:rPr>
      </w:pPr>
      <w:r w:rsidRPr="00B16967">
        <w:rPr>
          <w:rFonts w:ascii="Calibri" w:hAnsi="Calibri"/>
          <w:sz w:val="22"/>
          <w:szCs w:val="22"/>
        </w:rPr>
        <w:t xml:space="preserve"> </w:t>
      </w:r>
    </w:p>
    <w:p w14:paraId="3652264B" w14:textId="4554C8A2" w:rsidR="000B3639" w:rsidRPr="00A732A5" w:rsidRDefault="000B3639" w:rsidP="00A732A5">
      <w:pPr>
        <w:outlineLvl w:val="7"/>
        <w:rPr>
          <w:rFonts w:ascii="Calibri" w:hAnsi="Calibri" w:cs="Arial"/>
          <w:sz w:val="22"/>
          <w:szCs w:val="22"/>
        </w:rPr>
      </w:pPr>
      <w:r w:rsidRPr="00795035">
        <w:rPr>
          <w:rFonts w:ascii="Calibri" w:hAnsi="Calibri" w:cs="Calibri"/>
          <w:b/>
          <w:sz w:val="22"/>
          <w:szCs w:val="22"/>
        </w:rPr>
        <w:t>1.</w:t>
      </w:r>
      <w:r w:rsidRPr="004268CA">
        <w:rPr>
          <w:rFonts w:ascii="Calibri" w:hAnsi="Calibri" w:cs="Calibri"/>
          <w:sz w:val="22"/>
          <w:szCs w:val="22"/>
        </w:rPr>
        <w:t xml:space="preserve"> 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</w:t>
      </w:r>
      <w:r w:rsidR="00E41842" w:rsidRPr="004268CA">
        <w:rPr>
          <w:rFonts w:ascii="Calibri" w:hAnsi="Calibri" w:cs="Calibri"/>
          <w:sz w:val="22"/>
          <w:szCs w:val="22"/>
        </w:rPr>
        <w:t xml:space="preserve"> </w:t>
      </w:r>
      <w:r w:rsidRPr="004268CA">
        <w:rPr>
          <w:rFonts w:ascii="Calibri" w:hAnsi="Calibri" w:cs="Calibri"/>
          <w:sz w:val="22"/>
          <w:szCs w:val="22"/>
        </w:rPr>
        <w:t>a wykonawcą, polegające w szczególności na:</w:t>
      </w:r>
    </w:p>
    <w:p w14:paraId="0893D0DC" w14:textId="77777777" w:rsidR="000B3639" w:rsidRPr="004268CA" w:rsidRDefault="000B3639" w:rsidP="000B3639">
      <w:pPr>
        <w:numPr>
          <w:ilvl w:val="0"/>
          <w:numId w:val="39"/>
        </w:numPr>
        <w:spacing w:before="100" w:beforeAutospacing="1" w:after="100" w:afterAutospacing="1"/>
        <w:jc w:val="both"/>
        <w:rPr>
          <w:rFonts w:ascii="Calibri" w:hAnsi="Calibri" w:cs="Calibri"/>
          <w:sz w:val="22"/>
          <w:szCs w:val="22"/>
        </w:rPr>
      </w:pPr>
      <w:r w:rsidRPr="004268CA">
        <w:rPr>
          <w:rFonts w:ascii="Calibri" w:hAnsi="Calibri" w:cs="Calibri"/>
          <w:sz w:val="22"/>
          <w:szCs w:val="22"/>
        </w:rPr>
        <w:t>uczestniczeniu w spółce jako wspólnik spółki cywilnej lub spółki osobowej,</w:t>
      </w:r>
    </w:p>
    <w:p w14:paraId="29C03195" w14:textId="77777777" w:rsidR="000B3639" w:rsidRPr="004268CA" w:rsidRDefault="000B3639" w:rsidP="000B3639">
      <w:pPr>
        <w:numPr>
          <w:ilvl w:val="0"/>
          <w:numId w:val="39"/>
        </w:numPr>
        <w:spacing w:before="100" w:beforeAutospacing="1" w:after="100" w:afterAutospacing="1"/>
        <w:jc w:val="both"/>
        <w:rPr>
          <w:rFonts w:ascii="Calibri" w:hAnsi="Calibri" w:cs="Calibri"/>
          <w:sz w:val="22"/>
          <w:szCs w:val="22"/>
        </w:rPr>
      </w:pPr>
      <w:r w:rsidRPr="004268CA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4D3AFAAB" w14:textId="77777777" w:rsidR="000B3639" w:rsidRPr="004268CA" w:rsidRDefault="000B3639" w:rsidP="000B3639">
      <w:pPr>
        <w:numPr>
          <w:ilvl w:val="0"/>
          <w:numId w:val="39"/>
        </w:numPr>
        <w:spacing w:before="100" w:beforeAutospacing="1" w:after="100" w:afterAutospacing="1"/>
        <w:jc w:val="both"/>
        <w:rPr>
          <w:rFonts w:ascii="Calibri" w:hAnsi="Calibri" w:cs="Calibri"/>
          <w:sz w:val="22"/>
          <w:szCs w:val="22"/>
        </w:rPr>
      </w:pPr>
      <w:r w:rsidRPr="004268CA">
        <w:rPr>
          <w:rFonts w:ascii="Calibri" w:hAnsi="Calibri" w:cs="Calibri"/>
          <w:sz w:val="22"/>
          <w:szCs w:val="22"/>
        </w:rPr>
        <w:t>pełnieniu funkcji członka organu nadzorczego lub zarządzającego, prokurenta, pełnomocnika,</w:t>
      </w:r>
    </w:p>
    <w:p w14:paraId="6AAF4E48" w14:textId="77777777" w:rsidR="000B3639" w:rsidRPr="004268CA" w:rsidRDefault="000B3639" w:rsidP="000B3639">
      <w:pPr>
        <w:numPr>
          <w:ilvl w:val="0"/>
          <w:numId w:val="39"/>
        </w:numPr>
        <w:spacing w:before="100" w:beforeAutospacing="1" w:after="100" w:afterAutospacing="1"/>
        <w:jc w:val="both"/>
        <w:rPr>
          <w:rFonts w:ascii="Calibri" w:hAnsi="Calibri" w:cs="Calibri"/>
          <w:sz w:val="22"/>
          <w:szCs w:val="22"/>
        </w:rPr>
      </w:pPr>
      <w:r w:rsidRPr="004268CA"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25B0A07" w14:textId="77777777" w:rsidR="000B3639" w:rsidRPr="004268CA" w:rsidRDefault="00B42FD0" w:rsidP="000B3639">
      <w:pPr>
        <w:pStyle w:val="Tekstpodstawowywcity"/>
        <w:spacing w:line="276" w:lineRule="auto"/>
        <w:ind w:left="0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o</w:t>
      </w:r>
      <w:r w:rsidR="000B3639" w:rsidRPr="004268CA">
        <w:rPr>
          <w:rFonts w:ascii="Calibri" w:hAnsi="Calibri" w:cs="Calibri"/>
          <w:b/>
          <w:color w:val="000000"/>
          <w:sz w:val="22"/>
          <w:szCs w:val="22"/>
        </w:rPr>
        <w:t>świadczam, iż nie podlegam wykluczeniu z postępowania na podstawie ww. zależności  i powiązań.</w:t>
      </w:r>
    </w:p>
    <w:p w14:paraId="599CA1A2" w14:textId="77777777" w:rsidR="00E6277D" w:rsidRPr="004268CA" w:rsidRDefault="00830F5E" w:rsidP="000B3639">
      <w:pPr>
        <w:pStyle w:val="Standard"/>
        <w:spacing w:line="360" w:lineRule="auto"/>
        <w:jc w:val="both"/>
        <w:rPr>
          <w:rFonts w:ascii="Calibri" w:hAnsi="Calibri" w:cs="Arial"/>
          <w:i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</w:p>
    <w:p w14:paraId="68F19DB0" w14:textId="77777777" w:rsidR="000B3639" w:rsidRPr="004268CA" w:rsidRDefault="000B3639" w:rsidP="000B3639">
      <w:pPr>
        <w:pStyle w:val="Akapitzlist1"/>
        <w:spacing w:line="360" w:lineRule="auto"/>
        <w:ind w:left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Calibri"/>
          <w:b/>
          <w:sz w:val="22"/>
          <w:szCs w:val="22"/>
        </w:rPr>
        <w:t>2.</w:t>
      </w:r>
      <w:r w:rsidRPr="004268CA">
        <w:rPr>
          <w:rFonts w:ascii="Calibri" w:hAnsi="Calibri" w:cs="Arial"/>
          <w:b/>
          <w:sz w:val="22"/>
          <w:szCs w:val="22"/>
        </w:rPr>
        <w:t xml:space="preserve"> Jednocześnie oświadczam</w:t>
      </w:r>
      <w:r w:rsidRPr="004268CA">
        <w:rPr>
          <w:rFonts w:ascii="Calibri" w:hAnsi="Calibri" w:cs="Arial"/>
          <w:sz w:val="22"/>
          <w:szCs w:val="22"/>
        </w:rPr>
        <w:t xml:space="preserve"> , że nie podlegam wykluczeniu z postępowania na podstawie </w:t>
      </w:r>
      <w:r w:rsidR="00D87952">
        <w:rPr>
          <w:rFonts w:ascii="Calibri" w:hAnsi="Calibri" w:cs="Arial"/>
          <w:sz w:val="22"/>
          <w:szCs w:val="22"/>
        </w:rPr>
        <w:t>zapisów pkt.5.1.2  Zapytania ofertowego</w:t>
      </w:r>
      <w:r w:rsidRPr="004268CA">
        <w:rPr>
          <w:rFonts w:ascii="Calibri" w:hAnsi="Calibri" w:cs="Arial"/>
          <w:sz w:val="22"/>
          <w:szCs w:val="22"/>
        </w:rPr>
        <w:t>.</w:t>
      </w:r>
    </w:p>
    <w:p w14:paraId="183B60FA" w14:textId="77777777" w:rsidR="00CC6B9F" w:rsidRPr="004268CA" w:rsidRDefault="00CC6B9F" w:rsidP="000B3639">
      <w:pPr>
        <w:pStyle w:val="Akapitzlist1"/>
        <w:spacing w:line="360" w:lineRule="auto"/>
        <w:ind w:left="0"/>
        <w:rPr>
          <w:rFonts w:ascii="Calibri" w:hAnsi="Calibri" w:cs="Arial"/>
          <w:sz w:val="22"/>
          <w:szCs w:val="22"/>
        </w:rPr>
      </w:pPr>
    </w:p>
    <w:p w14:paraId="390409D9" w14:textId="77777777" w:rsidR="00CC6B9F" w:rsidRPr="004268CA" w:rsidRDefault="00CC6B9F" w:rsidP="00CC6B9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AFA980E" w14:textId="77777777" w:rsidR="00CC6B9F" w:rsidRPr="00B42FD0" w:rsidRDefault="00D40F81" w:rsidP="00B42FD0">
      <w:pPr>
        <w:pStyle w:val="Standard"/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……………</w:t>
      </w:r>
      <w:r w:rsidR="00B16967">
        <w:rPr>
          <w:rFonts w:ascii="Calibri" w:hAnsi="Calibri" w:cs="Arial"/>
          <w:sz w:val="20"/>
          <w:szCs w:val="20"/>
        </w:rPr>
        <w:t>…..…</w:t>
      </w:r>
      <w:r>
        <w:rPr>
          <w:rFonts w:ascii="Calibri" w:hAnsi="Calibri" w:cs="Arial"/>
          <w:sz w:val="20"/>
          <w:szCs w:val="20"/>
        </w:rPr>
        <w:t>…</w:t>
      </w:r>
      <w:r w:rsidR="00B42FD0">
        <w:rPr>
          <w:rFonts w:ascii="Calibri" w:hAnsi="Calibri" w:cs="Arial"/>
          <w:sz w:val="20"/>
          <w:szCs w:val="20"/>
        </w:rPr>
        <w:t xml:space="preserve">dnia …………………. r.                                                                         </w:t>
      </w:r>
      <w:r>
        <w:rPr>
          <w:rFonts w:ascii="Calibri" w:hAnsi="Calibri" w:cs="Arial"/>
          <w:sz w:val="20"/>
          <w:szCs w:val="20"/>
        </w:rPr>
        <w:t xml:space="preserve">                     </w:t>
      </w:r>
      <w:r w:rsidR="00B42FD0">
        <w:rPr>
          <w:rFonts w:ascii="Calibri" w:hAnsi="Calibri" w:cs="Arial"/>
          <w:sz w:val="20"/>
          <w:szCs w:val="20"/>
        </w:rPr>
        <w:t xml:space="preserve"> ………………………………………………………………</w:t>
      </w:r>
    </w:p>
    <w:p w14:paraId="2AA84334" w14:textId="03D39B43" w:rsidR="00CC6B9F" w:rsidRPr="004268CA" w:rsidRDefault="00B42FD0" w:rsidP="004A6197">
      <w:pPr>
        <w:pStyle w:val="Standard"/>
        <w:spacing w:line="360" w:lineRule="auto"/>
        <w:jc w:val="center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047F58">
        <w:rPr>
          <w:rFonts w:ascii="Calibri" w:hAnsi="Calibri" w:cs="Arial"/>
          <w:i/>
          <w:sz w:val="16"/>
          <w:szCs w:val="16"/>
        </w:rPr>
        <w:t xml:space="preserve">                   </w:t>
      </w:r>
      <w:r>
        <w:rPr>
          <w:rFonts w:ascii="Calibri" w:hAnsi="Calibri" w:cs="Arial"/>
          <w:i/>
          <w:sz w:val="16"/>
          <w:szCs w:val="16"/>
        </w:rPr>
        <w:t xml:space="preserve"> </w:t>
      </w:r>
      <w:r w:rsidR="00CC6B9F" w:rsidRPr="004268CA">
        <w:rPr>
          <w:rFonts w:ascii="Calibri" w:hAnsi="Calibri" w:cs="Arial"/>
          <w:sz w:val="16"/>
          <w:szCs w:val="16"/>
        </w:rPr>
        <w:t xml:space="preserve">Podpis (podpisy) osób uprawnionych </w:t>
      </w:r>
    </w:p>
    <w:p w14:paraId="1426EDF2" w14:textId="77777777" w:rsidR="00D40F81" w:rsidRDefault="00D40F81" w:rsidP="00B7462D">
      <w:pPr>
        <w:spacing w:line="276" w:lineRule="auto"/>
        <w:jc w:val="right"/>
        <w:rPr>
          <w:rFonts w:ascii="Calibri" w:hAnsi="Calibri" w:cs="Arial"/>
          <w:sz w:val="16"/>
          <w:szCs w:val="16"/>
        </w:rPr>
      </w:pPr>
    </w:p>
    <w:p w14:paraId="159549D6" w14:textId="411D3F3C" w:rsidR="00B056DF" w:rsidRPr="00E72359" w:rsidRDefault="00CC6B9F" w:rsidP="00E72359">
      <w:pPr>
        <w:spacing w:line="276" w:lineRule="auto"/>
        <w:jc w:val="right"/>
        <w:rPr>
          <w:rFonts w:ascii="Calibri" w:hAnsi="Calibri" w:cs="Calibri"/>
          <w:color w:val="000000"/>
          <w:sz w:val="22"/>
          <w:szCs w:val="22"/>
        </w:rPr>
      </w:pPr>
      <w:r w:rsidRPr="004268CA">
        <w:rPr>
          <w:rFonts w:ascii="Calibri" w:hAnsi="Calibri" w:cs="Arial"/>
          <w:sz w:val="16"/>
          <w:szCs w:val="16"/>
        </w:rPr>
        <w:t xml:space="preserve">                   </w:t>
      </w:r>
      <w:r w:rsidR="004A6197">
        <w:rPr>
          <w:rFonts w:ascii="Calibri" w:hAnsi="Calibri" w:cs="Arial"/>
          <w:sz w:val="16"/>
          <w:szCs w:val="16"/>
        </w:rPr>
        <w:t xml:space="preserve">     </w:t>
      </w:r>
      <w:r w:rsidRPr="004268CA">
        <w:rPr>
          <w:rFonts w:ascii="Calibri" w:hAnsi="Calibri" w:cs="Arial"/>
          <w:sz w:val="16"/>
          <w:szCs w:val="16"/>
        </w:rPr>
        <w:t xml:space="preserve">                                                               do reprezentowania wykonawcy</w:t>
      </w:r>
    </w:p>
    <w:p w14:paraId="40E5B5AE" w14:textId="77777777" w:rsidR="00B056DF" w:rsidRDefault="00B056DF" w:rsidP="00230B5A">
      <w:pPr>
        <w:pStyle w:val="Standard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</w:p>
    <w:p w14:paraId="537BAE36" w14:textId="77777777" w:rsidR="00111683" w:rsidRDefault="00111683" w:rsidP="00230B5A">
      <w:pPr>
        <w:pStyle w:val="Standard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</w:p>
    <w:p w14:paraId="3B7EC043" w14:textId="77777777" w:rsidR="00111683" w:rsidRDefault="00111683" w:rsidP="00230B5A">
      <w:pPr>
        <w:pStyle w:val="Standard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</w:p>
    <w:p w14:paraId="61F75097" w14:textId="77777777" w:rsidR="00111683" w:rsidRDefault="00111683" w:rsidP="00230B5A">
      <w:pPr>
        <w:pStyle w:val="Standard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</w:p>
    <w:p w14:paraId="6D3956C3" w14:textId="77777777" w:rsidR="00111683" w:rsidRDefault="00111683" w:rsidP="00230B5A">
      <w:pPr>
        <w:pStyle w:val="Standard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</w:p>
    <w:p w14:paraId="7E973027" w14:textId="77777777" w:rsidR="00111683" w:rsidRDefault="00111683" w:rsidP="00230B5A">
      <w:pPr>
        <w:pStyle w:val="Standard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</w:p>
    <w:p w14:paraId="691D4F84" w14:textId="77777777" w:rsidR="00AD0D59" w:rsidRDefault="00AD0D59" w:rsidP="00230B5A">
      <w:pPr>
        <w:pStyle w:val="Standard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</w:p>
    <w:p w14:paraId="660D3EE5" w14:textId="4BC2788A" w:rsidR="00CC6B9F" w:rsidRPr="004268CA" w:rsidRDefault="00E41842" w:rsidP="00230B5A">
      <w:pPr>
        <w:pStyle w:val="Standard"/>
        <w:spacing w:line="360" w:lineRule="auto"/>
        <w:jc w:val="both"/>
        <w:rPr>
          <w:rFonts w:ascii="Calibri" w:hAnsi="Calibri"/>
        </w:rPr>
      </w:pPr>
      <w:r w:rsidRPr="004268CA">
        <w:rPr>
          <w:rFonts w:ascii="Calibri" w:hAnsi="Calibri" w:cs="Arial"/>
          <w:b/>
          <w:sz w:val="21"/>
          <w:szCs w:val="21"/>
        </w:rPr>
        <w:t>3.</w:t>
      </w:r>
      <w:r w:rsidR="00CC6B9F" w:rsidRPr="004268CA">
        <w:rPr>
          <w:rFonts w:ascii="Calibri" w:hAnsi="Calibri" w:cs="Arial"/>
          <w:b/>
          <w:sz w:val="21"/>
          <w:szCs w:val="21"/>
        </w:rPr>
        <w:t>OŚWIADCZENIE DOTYCZĄCE PODWYKONAWCY</w:t>
      </w:r>
      <w:r w:rsidR="003A4E51">
        <w:rPr>
          <w:rFonts w:ascii="Calibri" w:hAnsi="Calibri" w:cs="Arial"/>
          <w:b/>
          <w:sz w:val="21"/>
          <w:szCs w:val="21"/>
        </w:rPr>
        <w:t xml:space="preserve"> </w:t>
      </w:r>
      <w:r w:rsidR="00CC6B9F" w:rsidRPr="004268CA">
        <w:rPr>
          <w:rFonts w:ascii="Calibri" w:hAnsi="Calibri" w:cs="Arial"/>
          <w:b/>
          <w:sz w:val="21"/>
          <w:szCs w:val="21"/>
        </w:rPr>
        <w:t xml:space="preserve">, NA KTÓREGO ZASOBY POWOŁUJE SIĘ WYKONAWCA: </w:t>
      </w:r>
    </w:p>
    <w:p w14:paraId="2532B23B" w14:textId="77777777" w:rsidR="00CC6B9F" w:rsidRPr="004268CA" w:rsidRDefault="00CC6B9F" w:rsidP="00795035">
      <w:pPr>
        <w:pStyle w:val="Standard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b/>
          <w:sz w:val="22"/>
          <w:szCs w:val="22"/>
        </w:rPr>
        <w:t>Oświadczam</w:t>
      </w:r>
      <w:r w:rsidRPr="004268CA">
        <w:rPr>
          <w:rFonts w:ascii="Calibri" w:hAnsi="Calibri" w:cs="Arial"/>
          <w:sz w:val="22"/>
          <w:szCs w:val="22"/>
        </w:rPr>
        <w:t>, że w stosunku do następującego/</w:t>
      </w:r>
      <w:proofErr w:type="spellStart"/>
      <w:r w:rsidRPr="004268CA">
        <w:rPr>
          <w:rFonts w:ascii="Calibri" w:hAnsi="Calibri" w:cs="Arial"/>
          <w:sz w:val="22"/>
          <w:szCs w:val="22"/>
        </w:rPr>
        <w:t>ych</w:t>
      </w:r>
      <w:proofErr w:type="spellEnd"/>
      <w:r w:rsidRPr="004268CA"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 w:rsidRPr="004268CA">
        <w:rPr>
          <w:rFonts w:ascii="Calibri" w:hAnsi="Calibri" w:cs="Arial"/>
          <w:sz w:val="22"/>
          <w:szCs w:val="22"/>
        </w:rPr>
        <w:t>tów</w:t>
      </w:r>
      <w:proofErr w:type="spellEnd"/>
      <w:r w:rsidRPr="004268CA">
        <w:rPr>
          <w:rFonts w:ascii="Calibri" w:hAnsi="Calibri" w:cs="Arial"/>
          <w:sz w:val="22"/>
          <w:szCs w:val="22"/>
        </w:rPr>
        <w:t>, na którego/</w:t>
      </w:r>
      <w:proofErr w:type="spellStart"/>
      <w:r w:rsidRPr="004268CA">
        <w:rPr>
          <w:rFonts w:ascii="Calibri" w:hAnsi="Calibri" w:cs="Arial"/>
          <w:sz w:val="22"/>
          <w:szCs w:val="22"/>
        </w:rPr>
        <w:t>ych</w:t>
      </w:r>
      <w:proofErr w:type="spellEnd"/>
      <w:r w:rsidRPr="004268CA">
        <w:rPr>
          <w:rFonts w:ascii="Calibri" w:hAnsi="Calibri" w:cs="Arial"/>
          <w:sz w:val="22"/>
          <w:szCs w:val="22"/>
        </w:rPr>
        <w:t xml:space="preserve"> zasoby powołuję się w niniejszym postępowaniu *, tj.: ………………………………………………</w:t>
      </w:r>
      <w:r w:rsidR="00D40F81">
        <w:rPr>
          <w:rFonts w:ascii="Calibri" w:hAnsi="Calibri" w:cs="Arial"/>
          <w:sz w:val="22"/>
          <w:szCs w:val="22"/>
        </w:rPr>
        <w:t>…………………….</w:t>
      </w:r>
      <w:r w:rsidRPr="004268CA">
        <w:rPr>
          <w:rFonts w:ascii="Calibri" w:hAnsi="Calibri" w:cs="Arial"/>
          <w:sz w:val="22"/>
          <w:szCs w:val="22"/>
        </w:rPr>
        <w:t>……………….…</w:t>
      </w:r>
      <w:bookmarkStart w:id="0" w:name="_GoBack1"/>
      <w:bookmarkEnd w:id="0"/>
      <w:r w:rsidRPr="004268CA">
        <w:rPr>
          <w:rFonts w:ascii="Calibri" w:hAnsi="Calibri" w:cs="Arial"/>
          <w:sz w:val="22"/>
          <w:szCs w:val="22"/>
        </w:rPr>
        <w:t xml:space="preserve"> </w:t>
      </w:r>
    </w:p>
    <w:p w14:paraId="24EC4F83" w14:textId="77777777" w:rsidR="00CC6B9F" w:rsidRPr="004268CA" w:rsidRDefault="00CC6B9F" w:rsidP="00CC6B9F">
      <w:pPr>
        <w:pStyle w:val="Standard"/>
        <w:jc w:val="both"/>
        <w:rPr>
          <w:rFonts w:ascii="Calibri" w:hAnsi="Calibri" w:cs="Arial"/>
          <w:sz w:val="22"/>
          <w:szCs w:val="22"/>
        </w:rPr>
      </w:pPr>
    </w:p>
    <w:p w14:paraId="18B31269" w14:textId="77777777" w:rsidR="00CC6B9F" w:rsidRPr="004268CA" w:rsidRDefault="00CC6B9F" w:rsidP="00CC6B9F">
      <w:pPr>
        <w:pStyle w:val="Standard"/>
        <w:jc w:val="both"/>
        <w:rPr>
          <w:rFonts w:ascii="Calibri" w:hAnsi="Calibri" w:cs="Arial"/>
          <w:i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 xml:space="preserve">……………………………………………………………………………………………………………………………… </w:t>
      </w:r>
      <w:r w:rsidRPr="004268CA"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4268CA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4268CA">
        <w:rPr>
          <w:rFonts w:ascii="Calibri" w:hAnsi="Calibri" w:cs="Arial"/>
          <w:i/>
          <w:sz w:val="22"/>
          <w:szCs w:val="22"/>
        </w:rPr>
        <w:t xml:space="preserve">) </w:t>
      </w:r>
    </w:p>
    <w:p w14:paraId="3B62A027" w14:textId="77777777" w:rsidR="00425F28" w:rsidRDefault="00425F28" w:rsidP="00CC6B9F">
      <w:pPr>
        <w:pStyle w:val="Standard"/>
        <w:jc w:val="both"/>
        <w:rPr>
          <w:rFonts w:ascii="Calibri" w:hAnsi="Calibri" w:cs="Arial"/>
          <w:b/>
          <w:sz w:val="22"/>
          <w:szCs w:val="22"/>
        </w:rPr>
      </w:pPr>
    </w:p>
    <w:p w14:paraId="28D5F401" w14:textId="3C3AEB53" w:rsidR="00CC6B9F" w:rsidRDefault="00CC6B9F" w:rsidP="00CC6B9F">
      <w:pPr>
        <w:pStyle w:val="Standard"/>
        <w:jc w:val="both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b/>
          <w:sz w:val="22"/>
          <w:szCs w:val="22"/>
        </w:rPr>
        <w:t xml:space="preserve">nie zachodzą podstawy wykluczenia z postępowania o udzielenie zamówienia określone w ust.1 oraz ust. 2  niniejszego oświadczenia </w:t>
      </w:r>
      <w:r w:rsidRPr="004268CA">
        <w:rPr>
          <w:rFonts w:ascii="Calibri" w:hAnsi="Calibri" w:cs="Arial"/>
          <w:sz w:val="22"/>
          <w:szCs w:val="22"/>
        </w:rPr>
        <w:t>.</w:t>
      </w:r>
    </w:p>
    <w:p w14:paraId="3C2F71E8" w14:textId="0331AD99" w:rsidR="00E72359" w:rsidRDefault="00E72359" w:rsidP="00CC6B9F">
      <w:pPr>
        <w:pStyle w:val="Standard"/>
        <w:jc w:val="both"/>
        <w:rPr>
          <w:rFonts w:ascii="Calibri" w:hAnsi="Calibri" w:cs="Arial"/>
          <w:sz w:val="22"/>
          <w:szCs w:val="22"/>
        </w:rPr>
      </w:pPr>
    </w:p>
    <w:p w14:paraId="32FE8422" w14:textId="77777777" w:rsidR="00CC6B9F" w:rsidRPr="004268CA" w:rsidRDefault="00CC6B9F" w:rsidP="00CC6B9F">
      <w:pPr>
        <w:pStyle w:val="Standard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691FE7E9" w14:textId="77777777" w:rsidR="00E41842" w:rsidRPr="004268CA" w:rsidRDefault="00E41842" w:rsidP="00E41842">
      <w:pPr>
        <w:pStyle w:val="Standard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4268CA">
        <w:rPr>
          <w:rFonts w:ascii="Calibri" w:hAnsi="Calibri" w:cs="Arial"/>
          <w:sz w:val="20"/>
          <w:szCs w:val="20"/>
        </w:rPr>
        <w:t>…………….…….    dnia …………………. r.</w:t>
      </w:r>
    </w:p>
    <w:p w14:paraId="0810D480" w14:textId="33B446C3" w:rsidR="00E41842" w:rsidRPr="004268CA" w:rsidRDefault="00E41842" w:rsidP="00E41842">
      <w:pPr>
        <w:pStyle w:val="Standard"/>
        <w:spacing w:line="360" w:lineRule="auto"/>
        <w:jc w:val="both"/>
        <w:rPr>
          <w:rFonts w:ascii="Calibri" w:hAnsi="Calibri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  <w:t xml:space="preserve">                             </w:t>
      </w:r>
      <w:r w:rsidR="00F80A3B">
        <w:rPr>
          <w:rFonts w:ascii="Calibri" w:hAnsi="Calibri" w:cs="Arial"/>
          <w:sz w:val="20"/>
          <w:szCs w:val="20"/>
        </w:rPr>
        <w:t xml:space="preserve">                </w:t>
      </w:r>
      <w:r w:rsidR="005806AA">
        <w:rPr>
          <w:rFonts w:ascii="Calibri" w:hAnsi="Calibri" w:cs="Arial"/>
          <w:sz w:val="20"/>
          <w:szCs w:val="20"/>
        </w:rPr>
        <w:t xml:space="preserve">  </w:t>
      </w:r>
      <w:r w:rsidRPr="004268CA">
        <w:rPr>
          <w:rFonts w:ascii="Calibri" w:hAnsi="Calibri" w:cs="Arial"/>
          <w:sz w:val="20"/>
          <w:szCs w:val="20"/>
        </w:rPr>
        <w:t>…</w:t>
      </w:r>
      <w:r w:rsidR="005806AA">
        <w:rPr>
          <w:rFonts w:ascii="Calibri" w:hAnsi="Calibri" w:cs="Arial"/>
          <w:sz w:val="20"/>
          <w:szCs w:val="20"/>
        </w:rPr>
        <w:t xml:space="preserve"> </w:t>
      </w:r>
      <w:r w:rsidRPr="004268CA">
        <w:rPr>
          <w:rFonts w:ascii="Calibri" w:hAnsi="Calibri" w:cs="Arial"/>
          <w:sz w:val="20"/>
          <w:szCs w:val="20"/>
        </w:rPr>
        <w:t>………………………..…………………………………</w:t>
      </w:r>
    </w:p>
    <w:p w14:paraId="08B4F9D6" w14:textId="77777777" w:rsidR="00E41842" w:rsidRPr="00795035" w:rsidRDefault="00E41842" w:rsidP="00E41842">
      <w:pPr>
        <w:pStyle w:val="Standard"/>
        <w:spacing w:line="360" w:lineRule="auto"/>
        <w:jc w:val="right"/>
        <w:rPr>
          <w:rFonts w:ascii="Calibri" w:hAnsi="Calibri" w:cs="Arial"/>
          <w:i/>
          <w:sz w:val="16"/>
          <w:szCs w:val="16"/>
        </w:rPr>
      </w:pPr>
      <w:r w:rsidRPr="004268CA"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</w:t>
      </w:r>
      <w:r w:rsidRPr="00795035">
        <w:rPr>
          <w:rFonts w:ascii="Calibri" w:hAnsi="Calibri" w:cs="Arial"/>
          <w:sz w:val="16"/>
          <w:szCs w:val="16"/>
        </w:rPr>
        <w:t xml:space="preserve">Podpis (podpisy) osób uprawnionych </w:t>
      </w:r>
      <w:r w:rsidRPr="00795035">
        <w:rPr>
          <w:rFonts w:ascii="Calibri" w:hAnsi="Calibri" w:cs="Arial"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0DB3CC8E" w14:textId="77777777" w:rsidR="00E72359" w:rsidRDefault="00E72359" w:rsidP="00932681">
      <w:pPr>
        <w:pStyle w:val="Standard"/>
        <w:shd w:val="clear" w:color="auto" w:fill="FFFFF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</w:p>
    <w:p w14:paraId="58104D30" w14:textId="7148B77B" w:rsidR="004F2937" w:rsidRPr="004268CA" w:rsidRDefault="00E41842" w:rsidP="00932681">
      <w:pPr>
        <w:pStyle w:val="Standard"/>
        <w:shd w:val="clear" w:color="auto" w:fill="FFFFFF"/>
        <w:spacing w:line="360" w:lineRule="auto"/>
        <w:jc w:val="both"/>
        <w:rPr>
          <w:rFonts w:ascii="Calibri" w:hAnsi="Calibri"/>
        </w:rPr>
      </w:pPr>
      <w:r w:rsidRPr="00230B5A">
        <w:rPr>
          <w:rFonts w:ascii="Calibri" w:hAnsi="Calibri" w:cs="Arial"/>
          <w:b/>
          <w:sz w:val="21"/>
          <w:szCs w:val="21"/>
        </w:rPr>
        <w:t>4.</w:t>
      </w:r>
      <w:r w:rsidR="000C71F5" w:rsidRPr="00230B5A">
        <w:rPr>
          <w:rFonts w:ascii="Calibri" w:hAnsi="Calibri" w:cs="Arial"/>
          <w:b/>
          <w:sz w:val="21"/>
          <w:szCs w:val="21"/>
        </w:rPr>
        <w:t>OŚ</w:t>
      </w:r>
      <w:r w:rsidR="00830F5E" w:rsidRPr="00230B5A">
        <w:rPr>
          <w:rFonts w:ascii="Calibri" w:hAnsi="Calibri" w:cs="Arial"/>
          <w:b/>
          <w:sz w:val="21"/>
          <w:szCs w:val="21"/>
        </w:rPr>
        <w:t>WIADCZENIE DOTYCZĄCE PODWYKONAWCY NIEBĘDĄCEGO PODMIOTEM, NA KTÓREGO ZASOBY POWOŁUJE SIĘ WYKONAWCA:</w:t>
      </w:r>
    </w:p>
    <w:p w14:paraId="780A843A" w14:textId="77777777" w:rsidR="005806AA" w:rsidRDefault="00830F5E" w:rsidP="00E72359">
      <w:pPr>
        <w:pStyle w:val="Standard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 w:rsidRPr="004268CA">
        <w:rPr>
          <w:rFonts w:ascii="Calibri" w:hAnsi="Calibri" w:cs="Arial"/>
          <w:sz w:val="22"/>
          <w:szCs w:val="22"/>
        </w:rPr>
        <w:t>ych</w:t>
      </w:r>
      <w:proofErr w:type="spellEnd"/>
      <w:r w:rsidRPr="004268CA"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 w:rsidRPr="004268CA">
        <w:rPr>
          <w:rFonts w:ascii="Calibri" w:hAnsi="Calibri" w:cs="Arial"/>
          <w:sz w:val="22"/>
          <w:szCs w:val="22"/>
        </w:rPr>
        <w:t>tów</w:t>
      </w:r>
      <w:proofErr w:type="spellEnd"/>
      <w:r w:rsidRPr="004268CA">
        <w:rPr>
          <w:rFonts w:ascii="Calibri" w:hAnsi="Calibri" w:cs="Arial"/>
          <w:sz w:val="22"/>
          <w:szCs w:val="22"/>
        </w:rPr>
        <w:t>, będącego/</w:t>
      </w:r>
      <w:proofErr w:type="spellStart"/>
      <w:r w:rsidRPr="004268CA">
        <w:rPr>
          <w:rFonts w:ascii="Calibri" w:hAnsi="Calibri" w:cs="Arial"/>
          <w:sz w:val="22"/>
          <w:szCs w:val="22"/>
        </w:rPr>
        <w:t>ych</w:t>
      </w:r>
      <w:proofErr w:type="spellEnd"/>
      <w:r w:rsidRPr="004268CA">
        <w:rPr>
          <w:rFonts w:ascii="Calibri" w:hAnsi="Calibri" w:cs="Arial"/>
          <w:sz w:val="22"/>
          <w:szCs w:val="22"/>
        </w:rPr>
        <w:t xml:space="preserve"> podwykonawcą/</w:t>
      </w:r>
      <w:proofErr w:type="spellStart"/>
      <w:r w:rsidRPr="004268CA">
        <w:rPr>
          <w:rFonts w:ascii="Calibri" w:hAnsi="Calibri" w:cs="Arial"/>
          <w:sz w:val="22"/>
          <w:szCs w:val="22"/>
        </w:rPr>
        <w:t>ami</w:t>
      </w:r>
      <w:proofErr w:type="spellEnd"/>
      <w:r w:rsidR="0044172E" w:rsidRPr="004268CA">
        <w:rPr>
          <w:rFonts w:ascii="Calibri" w:hAnsi="Calibri" w:cs="Arial"/>
          <w:sz w:val="22"/>
          <w:szCs w:val="22"/>
        </w:rPr>
        <w:t>*</w:t>
      </w:r>
      <w:r w:rsidRPr="004268CA">
        <w:rPr>
          <w:rFonts w:ascii="Calibri" w:hAnsi="Calibri" w:cs="Arial"/>
          <w:sz w:val="22"/>
          <w:szCs w:val="22"/>
        </w:rPr>
        <w:t>: ……………………………………………………………………..…</w:t>
      </w:r>
      <w:r w:rsidR="00430F87" w:rsidRPr="004268CA">
        <w:rPr>
          <w:rFonts w:ascii="Calibri" w:hAnsi="Calibri" w:cs="Arial"/>
          <w:sz w:val="22"/>
          <w:szCs w:val="22"/>
        </w:rPr>
        <w:t>………………………………………….</w:t>
      </w:r>
      <w:r w:rsidRPr="004268CA">
        <w:rPr>
          <w:rFonts w:ascii="Calibri" w:hAnsi="Calibri" w:cs="Arial"/>
          <w:sz w:val="22"/>
          <w:szCs w:val="22"/>
        </w:rPr>
        <w:t xml:space="preserve">.…… </w:t>
      </w:r>
      <w:r w:rsidRPr="004268CA"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4268CA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4268CA">
        <w:rPr>
          <w:rFonts w:ascii="Calibri" w:hAnsi="Calibri" w:cs="Arial"/>
          <w:i/>
          <w:sz w:val="22"/>
          <w:szCs w:val="22"/>
        </w:rPr>
        <w:t>)</w:t>
      </w:r>
      <w:r w:rsidRPr="004268CA">
        <w:rPr>
          <w:rFonts w:ascii="Calibri" w:hAnsi="Calibri" w:cs="Arial"/>
          <w:sz w:val="22"/>
          <w:szCs w:val="22"/>
        </w:rPr>
        <w:t xml:space="preserve">, </w:t>
      </w:r>
    </w:p>
    <w:p w14:paraId="046E0F38" w14:textId="5B30BE89" w:rsidR="00E41842" w:rsidRPr="004268CA" w:rsidRDefault="00E41842" w:rsidP="00E72359">
      <w:pPr>
        <w:pStyle w:val="Standard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b/>
          <w:sz w:val="22"/>
          <w:szCs w:val="22"/>
        </w:rPr>
        <w:t xml:space="preserve">nie zachodzą podstawy wykluczenia z postępowania o udzielenie zamówienia określone w ust.1 oraz ust. 2  niniejszego oświadczenia </w:t>
      </w:r>
      <w:r w:rsidRPr="004268CA">
        <w:rPr>
          <w:rFonts w:ascii="Calibri" w:hAnsi="Calibri" w:cs="Arial"/>
          <w:sz w:val="22"/>
          <w:szCs w:val="22"/>
        </w:rPr>
        <w:t>.</w:t>
      </w:r>
    </w:p>
    <w:p w14:paraId="57A44C4D" w14:textId="77777777" w:rsidR="00E72359" w:rsidRDefault="00E72359" w:rsidP="00E41842">
      <w:pPr>
        <w:pStyle w:val="Standard"/>
        <w:spacing w:line="360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41BDD35C" w14:textId="77777777" w:rsidR="00AD0D59" w:rsidRPr="004268CA" w:rsidRDefault="00AD0D59" w:rsidP="00E41842">
      <w:pPr>
        <w:pStyle w:val="Standard"/>
        <w:spacing w:line="360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017FB7A9" w14:textId="0CC6AA55" w:rsidR="00E6277D" w:rsidRPr="004268CA" w:rsidRDefault="00E6277D" w:rsidP="00E6277D">
      <w:pPr>
        <w:pStyle w:val="Standard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4268CA">
        <w:rPr>
          <w:rFonts w:ascii="Calibri" w:hAnsi="Calibri" w:cs="Arial"/>
          <w:sz w:val="20"/>
          <w:szCs w:val="20"/>
        </w:rPr>
        <w:t>……………</w:t>
      </w:r>
      <w:r w:rsidR="00A371F2">
        <w:rPr>
          <w:rFonts w:ascii="Calibri" w:hAnsi="Calibri" w:cs="Arial"/>
          <w:sz w:val="20"/>
          <w:szCs w:val="20"/>
        </w:rPr>
        <w:t>………..</w:t>
      </w:r>
      <w:r w:rsidRPr="004268CA">
        <w:rPr>
          <w:rFonts w:ascii="Calibri" w:hAnsi="Calibri" w:cs="Arial"/>
          <w:sz w:val="20"/>
          <w:szCs w:val="20"/>
        </w:rPr>
        <w:t>…….    dnia …………………. r.</w:t>
      </w:r>
    </w:p>
    <w:p w14:paraId="1BB58698" w14:textId="33F822B5" w:rsidR="00E6277D" w:rsidRPr="004268CA" w:rsidRDefault="00E6277D" w:rsidP="00E6277D">
      <w:pPr>
        <w:pStyle w:val="Standard"/>
        <w:spacing w:line="360" w:lineRule="auto"/>
        <w:jc w:val="both"/>
        <w:rPr>
          <w:rFonts w:ascii="Calibri" w:hAnsi="Calibri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  <w:t xml:space="preserve">                 </w:t>
      </w:r>
      <w:r w:rsidR="00500D05" w:rsidRPr="004268CA">
        <w:rPr>
          <w:rFonts w:ascii="Calibri" w:hAnsi="Calibri" w:cs="Arial"/>
          <w:sz w:val="20"/>
          <w:szCs w:val="20"/>
        </w:rPr>
        <w:t xml:space="preserve">            </w:t>
      </w:r>
      <w:r w:rsidR="006363A1">
        <w:rPr>
          <w:rFonts w:ascii="Calibri" w:hAnsi="Calibri" w:cs="Arial"/>
          <w:sz w:val="20"/>
          <w:szCs w:val="20"/>
        </w:rPr>
        <w:t xml:space="preserve">               </w:t>
      </w:r>
      <w:r w:rsidRPr="004268CA">
        <w:rPr>
          <w:rFonts w:ascii="Calibri" w:hAnsi="Calibri" w:cs="Arial"/>
          <w:sz w:val="20"/>
          <w:szCs w:val="20"/>
        </w:rPr>
        <w:t>…………………</w:t>
      </w:r>
      <w:r w:rsidR="002A5951" w:rsidRPr="004268CA">
        <w:rPr>
          <w:rFonts w:ascii="Calibri" w:hAnsi="Calibri" w:cs="Arial"/>
          <w:sz w:val="20"/>
          <w:szCs w:val="20"/>
        </w:rPr>
        <w:t>………………………</w:t>
      </w:r>
      <w:r w:rsidRPr="004268CA">
        <w:rPr>
          <w:rFonts w:ascii="Calibri" w:hAnsi="Calibri" w:cs="Arial"/>
          <w:sz w:val="20"/>
          <w:szCs w:val="20"/>
        </w:rPr>
        <w:t>………………………</w:t>
      </w:r>
    </w:p>
    <w:p w14:paraId="7BEE4293" w14:textId="5A5D3C39" w:rsidR="00795035" w:rsidRPr="006363A1" w:rsidRDefault="00E6277D" w:rsidP="006363A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</w:t>
      </w:r>
      <w:r w:rsidRPr="00B42FD0">
        <w:rPr>
          <w:rFonts w:ascii="Calibri" w:hAnsi="Calibri" w:cs="Arial"/>
          <w:sz w:val="16"/>
          <w:szCs w:val="16"/>
        </w:rPr>
        <w:t xml:space="preserve">Podpis (podpisy) osób uprawnionych </w:t>
      </w:r>
      <w:r w:rsidRPr="00B42FD0">
        <w:rPr>
          <w:rFonts w:ascii="Calibri" w:hAnsi="Calibri" w:cs="Arial"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01595424" w14:textId="77777777" w:rsidR="00E72359" w:rsidRDefault="00E72359" w:rsidP="00932681">
      <w:pPr>
        <w:pStyle w:val="Standard"/>
        <w:shd w:val="clear" w:color="auto" w:fill="FFFFF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</w:p>
    <w:p w14:paraId="170446CF" w14:textId="77777777" w:rsidR="00AD0D59" w:rsidRDefault="00AD0D59" w:rsidP="00932681">
      <w:pPr>
        <w:pStyle w:val="Standard"/>
        <w:shd w:val="clear" w:color="auto" w:fill="FFFFF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</w:p>
    <w:p w14:paraId="7E7CF5E0" w14:textId="2A62452B" w:rsidR="004F2937" w:rsidRPr="004268CA" w:rsidRDefault="00E41842" w:rsidP="00932681">
      <w:pPr>
        <w:pStyle w:val="Standard"/>
        <w:shd w:val="clear" w:color="auto" w:fill="FFFFFF"/>
        <w:spacing w:line="360" w:lineRule="auto"/>
        <w:jc w:val="both"/>
        <w:rPr>
          <w:rFonts w:ascii="Calibri" w:hAnsi="Calibri"/>
        </w:rPr>
      </w:pPr>
      <w:r w:rsidRPr="004268CA">
        <w:rPr>
          <w:rFonts w:ascii="Calibri" w:hAnsi="Calibri" w:cs="Arial"/>
          <w:b/>
          <w:sz w:val="21"/>
          <w:szCs w:val="21"/>
        </w:rPr>
        <w:t xml:space="preserve">5. </w:t>
      </w:r>
      <w:r w:rsidR="00830F5E" w:rsidRPr="004268CA">
        <w:rPr>
          <w:rFonts w:ascii="Calibri" w:hAnsi="Calibri" w:cs="Arial"/>
          <w:b/>
          <w:sz w:val="21"/>
          <w:szCs w:val="21"/>
        </w:rPr>
        <w:t>OŚWIADCZENIE DOTYCZĄCE PODANYCH INFORMACJI:</w:t>
      </w:r>
    </w:p>
    <w:p w14:paraId="6FE5D299" w14:textId="460441A5" w:rsidR="00B42FD0" w:rsidRPr="00111683" w:rsidRDefault="00830F5E" w:rsidP="00111683">
      <w:pPr>
        <w:pStyle w:val="Standard"/>
        <w:spacing w:line="360" w:lineRule="auto"/>
        <w:rPr>
          <w:rFonts w:ascii="Calibri" w:hAnsi="Calibri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Oświadczam, że wszystkie informacje podane w powyższ</w:t>
      </w:r>
      <w:r w:rsidR="00F100E9" w:rsidRPr="004268CA">
        <w:rPr>
          <w:rFonts w:ascii="Calibri" w:hAnsi="Calibri" w:cs="Arial"/>
          <w:sz w:val="22"/>
          <w:szCs w:val="22"/>
        </w:rPr>
        <w:t xml:space="preserve">ych oświadczeniach są aktualne </w:t>
      </w:r>
      <w:r w:rsidRPr="004268CA">
        <w:rPr>
          <w:rFonts w:ascii="Calibri" w:hAnsi="Calibri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5E21F67" w14:textId="77777777" w:rsidR="00AD0D59" w:rsidRDefault="00AD0D59" w:rsidP="00E6277D">
      <w:pPr>
        <w:pStyle w:val="Standard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64A9B3CA" w14:textId="77777777" w:rsidR="00AD0D59" w:rsidRDefault="00AD0D59" w:rsidP="00E6277D">
      <w:pPr>
        <w:pStyle w:val="Standard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5ECD3430" w14:textId="3AC86C68" w:rsidR="00E6277D" w:rsidRPr="004268CA" w:rsidRDefault="00E6277D" w:rsidP="00E6277D">
      <w:pPr>
        <w:pStyle w:val="Standard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4268CA">
        <w:rPr>
          <w:rFonts w:ascii="Calibri" w:hAnsi="Calibri" w:cs="Arial"/>
          <w:sz w:val="20"/>
          <w:szCs w:val="20"/>
        </w:rPr>
        <w:t>…………</w:t>
      </w:r>
      <w:r w:rsidR="00A371F2">
        <w:rPr>
          <w:rFonts w:ascii="Calibri" w:hAnsi="Calibri" w:cs="Arial"/>
          <w:sz w:val="20"/>
          <w:szCs w:val="20"/>
        </w:rPr>
        <w:t>……..</w:t>
      </w:r>
      <w:r w:rsidRPr="004268CA">
        <w:rPr>
          <w:rFonts w:ascii="Calibri" w:hAnsi="Calibri" w:cs="Arial"/>
          <w:sz w:val="20"/>
          <w:szCs w:val="20"/>
        </w:rPr>
        <w:t>….…….    dnia …………</w:t>
      </w:r>
      <w:r w:rsidR="00A371F2">
        <w:rPr>
          <w:rFonts w:ascii="Calibri" w:hAnsi="Calibri" w:cs="Arial"/>
          <w:sz w:val="20"/>
          <w:szCs w:val="20"/>
        </w:rPr>
        <w:t>…</w:t>
      </w:r>
      <w:r w:rsidRPr="004268CA">
        <w:rPr>
          <w:rFonts w:ascii="Calibri" w:hAnsi="Calibri" w:cs="Arial"/>
          <w:sz w:val="20"/>
          <w:szCs w:val="20"/>
        </w:rPr>
        <w:t>………. r.</w:t>
      </w:r>
    </w:p>
    <w:p w14:paraId="0157F1FA" w14:textId="43600F29" w:rsidR="00E6277D" w:rsidRPr="004268CA" w:rsidRDefault="00E6277D" w:rsidP="00E6277D">
      <w:pPr>
        <w:pStyle w:val="Standard"/>
        <w:spacing w:line="360" w:lineRule="auto"/>
        <w:jc w:val="both"/>
        <w:rPr>
          <w:rFonts w:ascii="Calibri" w:hAnsi="Calibri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</w:r>
      <w:r w:rsidRPr="004268CA">
        <w:rPr>
          <w:rFonts w:ascii="Calibri" w:hAnsi="Calibri" w:cs="Arial"/>
          <w:sz w:val="20"/>
          <w:szCs w:val="20"/>
        </w:rPr>
        <w:tab/>
        <w:t xml:space="preserve">                 </w:t>
      </w:r>
      <w:r w:rsidR="00500D05" w:rsidRPr="004268CA">
        <w:rPr>
          <w:rFonts w:ascii="Calibri" w:hAnsi="Calibri" w:cs="Arial"/>
          <w:sz w:val="20"/>
          <w:szCs w:val="20"/>
        </w:rPr>
        <w:t xml:space="preserve">           </w:t>
      </w:r>
      <w:r w:rsidR="006363A1">
        <w:rPr>
          <w:rFonts w:ascii="Calibri" w:hAnsi="Calibri" w:cs="Arial"/>
          <w:sz w:val="20"/>
          <w:szCs w:val="20"/>
        </w:rPr>
        <w:t xml:space="preserve">               </w:t>
      </w:r>
      <w:r w:rsidR="00500D05" w:rsidRPr="004268CA">
        <w:rPr>
          <w:rFonts w:ascii="Calibri" w:hAnsi="Calibri" w:cs="Arial"/>
          <w:sz w:val="20"/>
          <w:szCs w:val="20"/>
        </w:rPr>
        <w:t xml:space="preserve"> </w:t>
      </w:r>
      <w:r w:rsidRPr="004268CA">
        <w:rPr>
          <w:rFonts w:ascii="Calibri" w:hAnsi="Calibri" w:cs="Arial"/>
          <w:sz w:val="20"/>
          <w:szCs w:val="20"/>
        </w:rPr>
        <w:t>………</w:t>
      </w:r>
      <w:r w:rsidR="00E41842" w:rsidRPr="004268CA">
        <w:rPr>
          <w:rFonts w:ascii="Calibri" w:hAnsi="Calibri" w:cs="Arial"/>
          <w:sz w:val="20"/>
          <w:szCs w:val="20"/>
        </w:rPr>
        <w:t>……………………….</w:t>
      </w:r>
      <w:r w:rsidRPr="004268CA">
        <w:rPr>
          <w:rFonts w:ascii="Calibri" w:hAnsi="Calibri" w:cs="Arial"/>
          <w:sz w:val="20"/>
          <w:szCs w:val="20"/>
        </w:rPr>
        <w:t>…………………………………</w:t>
      </w:r>
    </w:p>
    <w:p w14:paraId="3A66BAB0" w14:textId="3CA0CC59" w:rsidR="00E6277D" w:rsidRPr="00111683" w:rsidRDefault="00E6277D" w:rsidP="00111683">
      <w:pPr>
        <w:pStyle w:val="Standard"/>
        <w:spacing w:line="360" w:lineRule="auto"/>
        <w:jc w:val="right"/>
        <w:rPr>
          <w:rFonts w:ascii="Calibri" w:hAnsi="Calibri" w:cs="Arial"/>
          <w:i/>
          <w:sz w:val="16"/>
          <w:szCs w:val="16"/>
        </w:rPr>
      </w:pPr>
      <w:r w:rsidRPr="00B42FD0"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</w:t>
      </w:r>
      <w:r w:rsidRPr="00B42FD0">
        <w:rPr>
          <w:rFonts w:ascii="Calibri" w:hAnsi="Calibri" w:cs="Arial"/>
          <w:sz w:val="16"/>
          <w:szCs w:val="16"/>
        </w:rPr>
        <w:t xml:space="preserve">Podpis (podpisy) osób uprawnionych </w:t>
      </w:r>
      <w:r w:rsidRPr="00B42FD0">
        <w:rPr>
          <w:rFonts w:ascii="Calibri" w:hAnsi="Calibri" w:cs="Arial"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090A5F8B" w14:textId="4C58CA73" w:rsidR="00AD0D59" w:rsidRPr="00C94135" w:rsidRDefault="00243E8E" w:rsidP="00C94135">
      <w:pPr>
        <w:pStyle w:val="Standard"/>
        <w:spacing w:line="360" w:lineRule="auto"/>
        <w:jc w:val="both"/>
        <w:rPr>
          <w:rFonts w:ascii="Calibri" w:hAnsi="Calibri"/>
          <w:sz w:val="18"/>
          <w:szCs w:val="18"/>
        </w:rPr>
      </w:pPr>
      <w:r w:rsidRPr="004268CA">
        <w:rPr>
          <w:rFonts w:ascii="Calibri" w:hAnsi="Calibri"/>
          <w:sz w:val="18"/>
          <w:szCs w:val="18"/>
        </w:rPr>
        <w:lastRenderedPageBreak/>
        <w:t>*</w:t>
      </w:r>
      <w:r w:rsidR="0044172E" w:rsidRPr="004268CA">
        <w:rPr>
          <w:rFonts w:ascii="Calibri" w:hAnsi="Calibri" w:cs="Arial"/>
          <w:sz w:val="18"/>
          <w:szCs w:val="18"/>
        </w:rPr>
        <w:t>Jeśli dotyczy</w:t>
      </w:r>
      <w:r w:rsidR="00FE6058" w:rsidRPr="004268CA">
        <w:rPr>
          <w:rFonts w:ascii="Calibri" w:hAnsi="Calibri"/>
          <w:sz w:val="18"/>
          <w:szCs w:val="18"/>
        </w:rPr>
        <w:t xml:space="preserve">           </w:t>
      </w:r>
      <w:r w:rsidR="00830F5E" w:rsidRPr="004268CA">
        <w:rPr>
          <w:rFonts w:ascii="Calibri" w:hAnsi="Calibri"/>
          <w:sz w:val="18"/>
          <w:szCs w:val="18"/>
        </w:rPr>
        <w:t xml:space="preserve"> </w:t>
      </w:r>
    </w:p>
    <w:p w14:paraId="4E54B6DF" w14:textId="2C88E043" w:rsidR="00F84CF8" w:rsidRDefault="00000000" w:rsidP="00B7462D">
      <w:pPr>
        <w:pStyle w:val="Standard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</w:rPr>
        <w:pict w14:anchorId="2FC6773D">
          <v:shape id="_x0000_s2051" type="#_x0000_t202" style="position:absolute;left:0;text-align:left;margin-left:15.6pt;margin-top:6.9pt;width:178.2pt;height:87.2pt;z-index: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>
            <v:textbox>
              <w:txbxContent>
                <w:p w14:paraId="21F2050B" w14:textId="77777777" w:rsidR="000D1622" w:rsidRPr="006A042D" w:rsidRDefault="000D1622" w:rsidP="000D1622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14:paraId="5CB831E4" w14:textId="77777777" w:rsidR="000D1622" w:rsidRPr="006A042D" w:rsidRDefault="000D1622" w:rsidP="000D1622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14:paraId="215EDFD5" w14:textId="77777777" w:rsidR="000D1622" w:rsidRPr="006A042D" w:rsidRDefault="000D1622" w:rsidP="000D1622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14:paraId="4FBDA65A" w14:textId="77777777" w:rsidR="000D1622" w:rsidRPr="006A042D" w:rsidRDefault="000D1622" w:rsidP="000D1622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14:paraId="39A39879" w14:textId="77777777" w:rsidR="000D1622" w:rsidRPr="006A042D" w:rsidRDefault="000D1622" w:rsidP="000D1622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14:paraId="541D2243" w14:textId="77777777" w:rsidR="000D1622" w:rsidRDefault="000D1622" w:rsidP="000D1622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 xml:space="preserve">                        </w:t>
                  </w:r>
                </w:p>
                <w:p w14:paraId="7CB8490A" w14:textId="77777777" w:rsidR="000D1622" w:rsidRDefault="000D1622" w:rsidP="000D1622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</w:p>
                <w:p w14:paraId="44D709A1" w14:textId="77777777" w:rsidR="000D1622" w:rsidRPr="006A042D" w:rsidRDefault="000D1622" w:rsidP="000D1622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>Pieczątka wykonawcy</w:t>
                  </w:r>
                </w:p>
              </w:txbxContent>
            </v:textbox>
            <w10:wrap type="square"/>
          </v:shape>
        </w:pict>
      </w:r>
    </w:p>
    <w:p w14:paraId="2DAD3A1A" w14:textId="77777777" w:rsidR="00F84CF8" w:rsidRDefault="00F84CF8" w:rsidP="00B7462D">
      <w:pPr>
        <w:pStyle w:val="Standard"/>
        <w:jc w:val="right"/>
        <w:rPr>
          <w:rFonts w:ascii="Calibri" w:hAnsi="Calibri"/>
          <w:sz w:val="20"/>
          <w:szCs w:val="20"/>
        </w:rPr>
      </w:pPr>
    </w:p>
    <w:p w14:paraId="265714A6" w14:textId="3C949E47" w:rsidR="00346B03" w:rsidRPr="001949FA" w:rsidRDefault="00D40F81" w:rsidP="00B7462D">
      <w:pPr>
        <w:pStyle w:val="Standard"/>
        <w:jc w:val="right"/>
        <w:rPr>
          <w:rFonts w:ascii="Arial" w:hAnsi="Arial" w:cs="Arial"/>
          <w:b/>
          <w:sz w:val="20"/>
          <w:szCs w:val="20"/>
        </w:rPr>
      </w:pPr>
      <w:r w:rsidRPr="001949FA">
        <w:rPr>
          <w:rFonts w:ascii="Calibri" w:hAnsi="Calibri"/>
          <w:sz w:val="20"/>
          <w:szCs w:val="20"/>
        </w:rPr>
        <w:t>Załącznik Nr3 do Zapytania ofertowego</w:t>
      </w:r>
    </w:p>
    <w:p w14:paraId="75BFFDEA" w14:textId="6A35EC80" w:rsidR="00E65784" w:rsidRPr="004268CA" w:rsidRDefault="00E65784" w:rsidP="00E65784">
      <w:pPr>
        <w:pStyle w:val="Standard"/>
        <w:ind w:left="6840"/>
        <w:rPr>
          <w:rFonts w:ascii="Calibri" w:hAnsi="Calibri"/>
        </w:rPr>
      </w:pPr>
    </w:p>
    <w:p w14:paraId="23D95D89" w14:textId="77777777" w:rsidR="000D1622" w:rsidRDefault="000D1622" w:rsidP="00E65784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69BBD9D9" w14:textId="77777777" w:rsidR="000D1622" w:rsidRDefault="000D1622" w:rsidP="00E65784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521715D8" w14:textId="77777777" w:rsidR="000D1622" w:rsidRDefault="000D1622" w:rsidP="00E65784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3E8DF510" w14:textId="77777777" w:rsidR="000D1622" w:rsidRDefault="00346B03" w:rsidP="000D1622">
      <w:pPr>
        <w:pStyle w:val="Standard"/>
        <w:spacing w:after="120"/>
        <w:jc w:val="center"/>
        <w:rPr>
          <w:rFonts w:ascii="Calibri" w:hAnsi="Calibri" w:cs="Arial"/>
          <w:b/>
          <w:u w:val="single"/>
        </w:rPr>
      </w:pPr>
      <w:r w:rsidRPr="004268CA">
        <w:rPr>
          <w:rFonts w:ascii="Calibri" w:hAnsi="Calibri" w:cs="Arial"/>
          <w:b/>
          <w:u w:val="single"/>
        </w:rPr>
        <w:t>Oświadczenie wykonawcy</w:t>
      </w:r>
    </w:p>
    <w:p w14:paraId="1AA6C5B9" w14:textId="244B8527" w:rsidR="004C2274" w:rsidRPr="000D1622" w:rsidRDefault="00346B03" w:rsidP="006415FF">
      <w:pPr>
        <w:pStyle w:val="Standard"/>
        <w:spacing w:after="120"/>
        <w:jc w:val="center"/>
        <w:rPr>
          <w:rFonts w:ascii="Calibri" w:hAnsi="Calibri"/>
        </w:rPr>
      </w:pPr>
      <w:r w:rsidRPr="004268CA">
        <w:rPr>
          <w:rFonts w:ascii="Calibri" w:hAnsi="Calibri" w:cs="Arial"/>
          <w:b/>
          <w:sz w:val="22"/>
          <w:szCs w:val="22"/>
        </w:rPr>
        <w:t xml:space="preserve">stanowiące </w:t>
      </w:r>
      <w:r w:rsidR="00B42FD0">
        <w:rPr>
          <w:rFonts w:ascii="Calibri" w:hAnsi="Calibri" w:cs="Arial"/>
          <w:b/>
          <w:sz w:val="22"/>
          <w:szCs w:val="22"/>
        </w:rPr>
        <w:t xml:space="preserve">wstępne </w:t>
      </w:r>
      <w:r w:rsidRPr="004268CA">
        <w:rPr>
          <w:rFonts w:ascii="Calibri" w:hAnsi="Calibri" w:cs="Arial"/>
          <w:b/>
          <w:sz w:val="22"/>
          <w:szCs w:val="22"/>
        </w:rPr>
        <w:t xml:space="preserve">potwierdzenie, że wykonawca spełniania warunki udziału w postępowaniu </w:t>
      </w:r>
      <w:r w:rsidRPr="004268CA">
        <w:rPr>
          <w:rFonts w:ascii="Calibri" w:hAnsi="Calibri" w:cs="Arial"/>
          <w:b/>
          <w:sz w:val="22"/>
          <w:szCs w:val="22"/>
        </w:rPr>
        <w:br/>
      </w:r>
    </w:p>
    <w:p w14:paraId="0B925B4A" w14:textId="759FE4B2" w:rsidR="006415FF" w:rsidRPr="005444B1" w:rsidRDefault="00346B03" w:rsidP="006415FF">
      <w:pPr>
        <w:autoSpaceDE w:val="0"/>
        <w:rPr>
          <w:rFonts w:ascii="Calibri" w:hAnsi="Calibri" w:cs="Arial"/>
          <w:b/>
          <w:sz w:val="22"/>
          <w:szCs w:val="22"/>
          <w:u w:val="single"/>
        </w:rPr>
      </w:pPr>
      <w:r w:rsidRPr="004268CA">
        <w:rPr>
          <w:rFonts w:ascii="Calibri" w:hAnsi="Calibri" w:cs="Arial"/>
          <w:sz w:val="22"/>
          <w:szCs w:val="22"/>
        </w:rPr>
        <w:t>Na potrzeby postępowania o udzielenie zamówienia publicznego pn</w:t>
      </w:r>
      <w:r w:rsidRPr="008103D5">
        <w:rPr>
          <w:rFonts w:ascii="Calibri" w:hAnsi="Calibri" w:cs="Arial"/>
          <w:b/>
          <w:bCs/>
          <w:sz w:val="22"/>
          <w:szCs w:val="22"/>
        </w:rPr>
        <w:t xml:space="preserve">. </w:t>
      </w:r>
      <w:r w:rsidR="006415FF" w:rsidRPr="00DA7488">
        <w:rPr>
          <w:rFonts w:ascii="Calibri" w:hAnsi="Calibri" w:cs="Arial"/>
          <w:bCs/>
          <w:i/>
        </w:rPr>
        <w:t>„</w:t>
      </w:r>
      <w:r w:rsidR="006415FF" w:rsidRPr="005444B1">
        <w:rPr>
          <w:rFonts w:ascii="Calibri" w:hAnsi="Calibri" w:cs="Arial"/>
          <w:b/>
          <w:i/>
          <w:sz w:val="22"/>
          <w:szCs w:val="22"/>
        </w:rPr>
        <w:t xml:space="preserve">Wykonanie robót budowlano-montażowych w ramach realizacji projektu pn. Ekologiczna czystość jako element rozwoju przedsiębiorstwa – zakup nowej linii pralniczej wraz z energooszczędnymi źródłami zasilania w energię </w:t>
      </w:r>
      <w:r w:rsidR="006415FF" w:rsidRPr="005444B1">
        <w:rPr>
          <w:rFonts w:ascii="Calibri" w:hAnsi="Calibri" w:cs="Calibri"/>
          <w:b/>
          <w:i/>
          <w:sz w:val="22"/>
          <w:szCs w:val="22"/>
        </w:rPr>
        <w:t>’’</w:t>
      </w:r>
      <w:r w:rsidR="000039B6" w:rsidRPr="000039B6">
        <w:rPr>
          <w:rFonts w:ascii="Calibri" w:hAnsi="Calibri" w:cs="Calibri"/>
          <w:iCs/>
          <w:sz w:val="20"/>
          <w:szCs w:val="20"/>
        </w:rPr>
        <w:t xml:space="preserve"> </w:t>
      </w:r>
      <w:r w:rsidR="000039B6" w:rsidRPr="000039B6">
        <w:rPr>
          <w:rFonts w:ascii="Calibri" w:hAnsi="Calibri" w:cs="Calibri"/>
          <w:iCs/>
          <w:sz w:val="22"/>
          <w:szCs w:val="22"/>
        </w:rPr>
        <w:t>znak sprawy : 2/08/2024/UE</w:t>
      </w:r>
    </w:p>
    <w:p w14:paraId="08C4DC82" w14:textId="77777777" w:rsidR="006415FF" w:rsidRPr="00425F28" w:rsidRDefault="006415FF" w:rsidP="006415FF">
      <w:pPr>
        <w:autoSpaceDE w:val="0"/>
        <w:rPr>
          <w:rFonts w:ascii="Calibri" w:hAnsi="Calibri" w:cs="Arial"/>
          <w:sz w:val="22"/>
          <w:szCs w:val="22"/>
        </w:rPr>
      </w:pPr>
    </w:p>
    <w:p w14:paraId="14B32F20" w14:textId="034C2AAB" w:rsidR="00346B03" w:rsidRPr="00B41BD8" w:rsidRDefault="0011361D" w:rsidP="006415FF">
      <w:pPr>
        <w:autoSpaceDE w:val="0"/>
        <w:rPr>
          <w:rFonts w:ascii="Calibri" w:hAnsi="Calibri" w:cs="Calibri"/>
          <w:i/>
          <w:sz w:val="22"/>
          <w:szCs w:val="22"/>
        </w:rPr>
      </w:pPr>
      <w:r w:rsidRPr="00B41BD8">
        <w:rPr>
          <w:rFonts w:ascii="Calibri" w:hAnsi="Calibri" w:cs="Calibri"/>
          <w:i/>
          <w:sz w:val="22"/>
          <w:szCs w:val="22"/>
        </w:rPr>
        <w:t xml:space="preserve"> </w:t>
      </w:r>
      <w:r w:rsidR="00346B03" w:rsidRPr="00B41BD8">
        <w:rPr>
          <w:rFonts w:ascii="Calibri" w:hAnsi="Calibri" w:cs="Arial"/>
          <w:sz w:val="22"/>
          <w:szCs w:val="22"/>
          <w:u w:val="single"/>
        </w:rPr>
        <w:t>oświadczam, co następuje:</w:t>
      </w:r>
    </w:p>
    <w:p w14:paraId="39239553" w14:textId="77777777" w:rsidR="00EB1639" w:rsidRPr="00EB1639" w:rsidRDefault="00EB1639" w:rsidP="00EB1639">
      <w:pPr>
        <w:tabs>
          <w:tab w:val="center" w:pos="4536"/>
          <w:tab w:val="right" w:pos="9072"/>
        </w:tabs>
        <w:rPr>
          <w:rFonts w:ascii="Calibri" w:hAnsi="Calibri"/>
          <w:b/>
          <w:i/>
          <w:sz w:val="22"/>
          <w:szCs w:val="22"/>
          <w:u w:val="single"/>
        </w:rPr>
      </w:pPr>
    </w:p>
    <w:p w14:paraId="25245B8F" w14:textId="77777777" w:rsidR="00346B03" w:rsidRPr="004268CA" w:rsidRDefault="00346B03" w:rsidP="00346B03">
      <w:pPr>
        <w:pStyle w:val="Standard"/>
        <w:shd w:val="clear" w:color="auto" w:fill="BFBFBF"/>
        <w:spacing w:line="360" w:lineRule="auto"/>
        <w:jc w:val="both"/>
        <w:rPr>
          <w:rFonts w:ascii="Calibri" w:hAnsi="Calibri"/>
          <w:sz w:val="22"/>
          <w:szCs w:val="22"/>
        </w:rPr>
      </w:pPr>
      <w:r w:rsidRPr="004268CA">
        <w:rPr>
          <w:rFonts w:ascii="Calibri" w:hAnsi="Calibri" w:cs="Arial"/>
          <w:b/>
          <w:sz w:val="22"/>
          <w:szCs w:val="22"/>
        </w:rPr>
        <w:t>INFORMACJA DOTYCZĄCA WYKONAWCY:</w:t>
      </w:r>
    </w:p>
    <w:p w14:paraId="7ED93E95" w14:textId="027A4F66" w:rsidR="00346B03" w:rsidRPr="004268CA" w:rsidRDefault="00346B03" w:rsidP="00681EA0">
      <w:pPr>
        <w:pStyle w:val="Standard"/>
        <w:spacing w:line="276" w:lineRule="auto"/>
        <w:rPr>
          <w:rFonts w:ascii="Calibri" w:hAnsi="Calibri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Oświadczam, że spełniam warunki udziału w postępowaniu</w:t>
      </w:r>
      <w:r w:rsidR="00F80A3B">
        <w:rPr>
          <w:rFonts w:ascii="Calibri" w:hAnsi="Calibri" w:cs="Arial"/>
          <w:sz w:val="22"/>
          <w:szCs w:val="22"/>
        </w:rPr>
        <w:t xml:space="preserve"> określone przez Zamawiającego </w:t>
      </w:r>
      <w:r w:rsidR="00E65784" w:rsidRPr="004268CA">
        <w:rPr>
          <w:rFonts w:ascii="Calibri" w:hAnsi="Calibri" w:cs="Arial"/>
          <w:sz w:val="22"/>
          <w:szCs w:val="22"/>
        </w:rPr>
        <w:t>w</w:t>
      </w:r>
      <w:r w:rsidRPr="004268CA">
        <w:rPr>
          <w:rFonts w:ascii="Calibri" w:hAnsi="Calibri" w:cs="Arial"/>
          <w:b/>
          <w:sz w:val="22"/>
          <w:szCs w:val="22"/>
        </w:rPr>
        <w:t xml:space="preserve"> Zapytaniu ofertowym</w:t>
      </w:r>
      <w:r w:rsidRPr="004268CA">
        <w:rPr>
          <w:rFonts w:ascii="Calibri" w:hAnsi="Calibri" w:cs="Arial"/>
          <w:b/>
          <w:bCs/>
          <w:sz w:val="22"/>
          <w:szCs w:val="22"/>
        </w:rPr>
        <w:t>.</w:t>
      </w:r>
    </w:p>
    <w:p w14:paraId="6F42DED3" w14:textId="2944A6BA" w:rsidR="00346B03" w:rsidRDefault="00346B03" w:rsidP="00346B03">
      <w:pPr>
        <w:pStyle w:val="Standard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49BD0547" w14:textId="77777777" w:rsidR="00DE0028" w:rsidRPr="004268CA" w:rsidRDefault="00DE0028" w:rsidP="00346B03">
      <w:pPr>
        <w:pStyle w:val="Standard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736B38DD" w14:textId="7F7D88E5" w:rsidR="00346B03" w:rsidRPr="00EB1639" w:rsidRDefault="00346B03" w:rsidP="00346B03">
      <w:pPr>
        <w:pStyle w:val="Standard"/>
        <w:spacing w:line="360" w:lineRule="auto"/>
        <w:jc w:val="both"/>
        <w:rPr>
          <w:rFonts w:ascii="Calibri" w:hAnsi="Calibri"/>
          <w:sz w:val="18"/>
          <w:szCs w:val="18"/>
        </w:rPr>
      </w:pPr>
      <w:r w:rsidRPr="00EB1639">
        <w:rPr>
          <w:rFonts w:ascii="Calibri" w:hAnsi="Calibri" w:cs="Arial"/>
          <w:sz w:val="18"/>
          <w:szCs w:val="18"/>
        </w:rPr>
        <w:t>…………</w:t>
      </w:r>
      <w:r w:rsidR="006415FF">
        <w:rPr>
          <w:rFonts w:ascii="Calibri" w:hAnsi="Calibri" w:cs="Arial"/>
          <w:sz w:val="18"/>
          <w:szCs w:val="18"/>
        </w:rPr>
        <w:t>……..</w:t>
      </w:r>
      <w:r w:rsidRPr="00EB1639">
        <w:rPr>
          <w:rFonts w:ascii="Calibri" w:hAnsi="Calibri" w:cs="Arial"/>
          <w:sz w:val="18"/>
          <w:szCs w:val="18"/>
        </w:rPr>
        <w:t xml:space="preserve">….…….  </w:t>
      </w:r>
      <w:r w:rsidRPr="00EB1639">
        <w:rPr>
          <w:rFonts w:ascii="Calibri" w:hAnsi="Calibri" w:cs="Arial"/>
          <w:i/>
          <w:sz w:val="18"/>
          <w:szCs w:val="18"/>
        </w:rPr>
        <w:t xml:space="preserve">, </w:t>
      </w:r>
      <w:r w:rsidRPr="00EB1639">
        <w:rPr>
          <w:rFonts w:ascii="Calibri" w:hAnsi="Calibri" w:cs="Arial"/>
          <w:sz w:val="18"/>
          <w:szCs w:val="18"/>
        </w:rPr>
        <w:t>dnia ………</w:t>
      </w:r>
      <w:r w:rsidR="006415FF">
        <w:rPr>
          <w:rFonts w:ascii="Calibri" w:hAnsi="Calibri" w:cs="Arial"/>
          <w:sz w:val="18"/>
          <w:szCs w:val="18"/>
        </w:rPr>
        <w:t>…………</w:t>
      </w:r>
      <w:r w:rsidRPr="00EB1639">
        <w:rPr>
          <w:rFonts w:ascii="Calibri" w:hAnsi="Calibri" w:cs="Arial"/>
          <w:sz w:val="18"/>
          <w:szCs w:val="18"/>
        </w:rPr>
        <w:t>….……. r.</w:t>
      </w:r>
    </w:p>
    <w:p w14:paraId="73716BFF" w14:textId="4520D9B6" w:rsidR="00346B03" w:rsidRPr="004268CA" w:rsidRDefault="00346B03" w:rsidP="00346B03">
      <w:pPr>
        <w:pStyle w:val="Standard"/>
        <w:spacing w:line="360" w:lineRule="auto"/>
        <w:jc w:val="both"/>
        <w:rPr>
          <w:rFonts w:ascii="Calibri" w:hAnsi="Calibri"/>
          <w:sz w:val="22"/>
          <w:szCs w:val="22"/>
        </w:rPr>
      </w:pPr>
      <w:r w:rsidRPr="00EB1639">
        <w:rPr>
          <w:rFonts w:ascii="Calibri" w:hAnsi="Calibri" w:cs="Arial"/>
          <w:i/>
          <w:sz w:val="18"/>
          <w:szCs w:val="18"/>
        </w:rPr>
        <w:t>(miejscowość)</w:t>
      </w:r>
      <w:r w:rsidRPr="00EB1639">
        <w:rPr>
          <w:rFonts w:ascii="Calibri" w:hAnsi="Calibri" w:cs="Arial"/>
          <w:sz w:val="18"/>
          <w:szCs w:val="18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="00E65784" w:rsidRPr="004268CA">
        <w:rPr>
          <w:rFonts w:ascii="Calibri" w:hAnsi="Calibri" w:cs="Arial"/>
          <w:sz w:val="22"/>
          <w:szCs w:val="22"/>
        </w:rPr>
        <w:t xml:space="preserve">                  </w:t>
      </w:r>
      <w:r w:rsidR="00DF535F">
        <w:rPr>
          <w:rFonts w:ascii="Calibri" w:hAnsi="Calibri" w:cs="Arial"/>
          <w:sz w:val="22"/>
          <w:szCs w:val="22"/>
        </w:rPr>
        <w:t xml:space="preserve">              </w:t>
      </w:r>
      <w:r w:rsidRPr="004646AC">
        <w:rPr>
          <w:rFonts w:ascii="Calibri" w:hAnsi="Calibri" w:cs="Arial"/>
          <w:sz w:val="18"/>
          <w:szCs w:val="18"/>
        </w:rPr>
        <w:t>…</w:t>
      </w:r>
      <w:r w:rsidR="00E65784" w:rsidRPr="004646AC">
        <w:rPr>
          <w:rFonts w:ascii="Calibri" w:hAnsi="Calibri" w:cs="Arial"/>
          <w:sz w:val="18"/>
          <w:szCs w:val="18"/>
        </w:rPr>
        <w:t>.</w:t>
      </w:r>
      <w:r w:rsidRPr="004646AC">
        <w:rPr>
          <w:rFonts w:ascii="Calibri" w:hAnsi="Calibri" w:cs="Arial"/>
          <w:sz w:val="18"/>
          <w:szCs w:val="18"/>
        </w:rPr>
        <w:t>……</w:t>
      </w:r>
      <w:r w:rsidR="00E65784" w:rsidRPr="004646AC">
        <w:rPr>
          <w:rFonts w:ascii="Calibri" w:hAnsi="Calibri" w:cs="Arial"/>
          <w:sz w:val="18"/>
          <w:szCs w:val="18"/>
        </w:rPr>
        <w:t>………</w:t>
      </w:r>
      <w:r w:rsidR="004646AC">
        <w:rPr>
          <w:rFonts w:ascii="Calibri" w:hAnsi="Calibri" w:cs="Arial"/>
          <w:sz w:val="18"/>
          <w:szCs w:val="18"/>
        </w:rPr>
        <w:t>……………</w:t>
      </w:r>
      <w:r w:rsidR="00E65784" w:rsidRPr="004646AC">
        <w:rPr>
          <w:rFonts w:ascii="Calibri" w:hAnsi="Calibri" w:cs="Arial"/>
          <w:sz w:val="18"/>
          <w:szCs w:val="18"/>
        </w:rPr>
        <w:t>………..….</w:t>
      </w:r>
      <w:r w:rsidRPr="004646AC">
        <w:rPr>
          <w:rFonts w:ascii="Calibri" w:hAnsi="Calibri" w:cs="Arial"/>
          <w:sz w:val="18"/>
          <w:szCs w:val="18"/>
        </w:rPr>
        <w:t>………………………</w:t>
      </w:r>
    </w:p>
    <w:p w14:paraId="6148FD43" w14:textId="77777777" w:rsidR="00346B03" w:rsidRDefault="00346B03" w:rsidP="00E65784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  <w:r w:rsidRPr="00EB1639">
        <w:rPr>
          <w:rFonts w:ascii="Calibri" w:hAnsi="Calibri" w:cs="Arial"/>
          <w:sz w:val="16"/>
          <w:szCs w:val="16"/>
        </w:rPr>
        <w:t xml:space="preserve">Podpis (podpisy) osób uprawnionych </w:t>
      </w:r>
      <w:r w:rsidRPr="00EB1639">
        <w:rPr>
          <w:rFonts w:ascii="Calibri" w:hAnsi="Calibri" w:cs="Arial"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4828D545" w14:textId="74830AB1" w:rsidR="00F80A3B" w:rsidRDefault="00F80A3B" w:rsidP="00E65784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623E16E5" w14:textId="77777777" w:rsidR="004C2274" w:rsidRPr="00EB1639" w:rsidRDefault="004C2274" w:rsidP="00E65784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618AA16A" w14:textId="77777777" w:rsidR="00346B03" w:rsidRPr="004268CA" w:rsidRDefault="00346B03" w:rsidP="00346B03">
      <w:pPr>
        <w:pStyle w:val="Standard"/>
        <w:shd w:val="clear" w:color="auto" w:fill="BFBFBF"/>
        <w:spacing w:line="360" w:lineRule="auto"/>
        <w:jc w:val="both"/>
        <w:rPr>
          <w:rFonts w:ascii="Calibri" w:hAnsi="Calibri"/>
          <w:sz w:val="22"/>
          <w:szCs w:val="22"/>
        </w:rPr>
      </w:pPr>
      <w:r w:rsidRPr="004268CA">
        <w:rPr>
          <w:rFonts w:ascii="Calibri" w:hAnsi="Calibri" w:cs="Arial"/>
          <w:b/>
          <w:sz w:val="22"/>
          <w:szCs w:val="22"/>
        </w:rPr>
        <w:t>INFORMACJA W ZWIĄZKU Z POLEGANIEM NA ZASOBACH INNYCH PODMIOTÓW</w:t>
      </w:r>
      <w:r w:rsidRPr="004268CA">
        <w:rPr>
          <w:rFonts w:ascii="Calibri" w:hAnsi="Calibri" w:cs="Arial"/>
          <w:sz w:val="22"/>
          <w:szCs w:val="22"/>
        </w:rPr>
        <w:t>:</w:t>
      </w:r>
    </w:p>
    <w:p w14:paraId="6A7DE635" w14:textId="74FA4551" w:rsidR="00AF5B13" w:rsidRPr="00AF5B13" w:rsidRDefault="00346B03" w:rsidP="00F45CD3">
      <w:pPr>
        <w:pStyle w:val="Standard"/>
        <w:spacing w:line="360" w:lineRule="auto"/>
        <w:rPr>
          <w:rFonts w:ascii="Calibri" w:hAnsi="Calibri" w:cs="Arial"/>
          <w:sz w:val="18"/>
          <w:szCs w:val="18"/>
        </w:rPr>
      </w:pPr>
      <w:r w:rsidRPr="004268CA">
        <w:rPr>
          <w:rFonts w:ascii="Calibri" w:hAnsi="Calibri" w:cs="Arial"/>
          <w:sz w:val="22"/>
          <w:szCs w:val="22"/>
        </w:rPr>
        <w:t>Oświadczam, że w celu wykazania spełniania warunków udziału w postępowaniu</w:t>
      </w:r>
      <w:r w:rsidR="00E25142">
        <w:rPr>
          <w:rFonts w:ascii="Calibri" w:hAnsi="Calibri" w:cs="Arial"/>
          <w:sz w:val="22"/>
          <w:szCs w:val="22"/>
        </w:rPr>
        <w:t xml:space="preserve"> </w:t>
      </w:r>
      <w:r w:rsidRPr="004268CA">
        <w:rPr>
          <w:rFonts w:ascii="Calibri" w:hAnsi="Calibri" w:cs="Arial"/>
          <w:sz w:val="22"/>
          <w:szCs w:val="22"/>
        </w:rPr>
        <w:t xml:space="preserve">określonych przez </w:t>
      </w:r>
      <w:r w:rsidR="00E65784" w:rsidRPr="004268CA">
        <w:rPr>
          <w:rFonts w:ascii="Calibri" w:hAnsi="Calibri" w:cs="Arial"/>
          <w:sz w:val="22"/>
          <w:szCs w:val="22"/>
        </w:rPr>
        <w:t>Z</w:t>
      </w:r>
      <w:r w:rsidRPr="004268CA">
        <w:rPr>
          <w:rFonts w:ascii="Calibri" w:hAnsi="Calibri" w:cs="Arial"/>
          <w:sz w:val="22"/>
          <w:szCs w:val="22"/>
        </w:rPr>
        <w:t xml:space="preserve">amawiającego w </w:t>
      </w:r>
      <w:r w:rsidR="00E65784" w:rsidRPr="004268CA">
        <w:rPr>
          <w:rFonts w:ascii="Calibri" w:hAnsi="Calibri" w:cs="Arial"/>
          <w:b/>
          <w:sz w:val="22"/>
          <w:szCs w:val="22"/>
        </w:rPr>
        <w:t xml:space="preserve"> Zapytaniu ofertowym</w:t>
      </w:r>
      <w:r w:rsidR="00E65784" w:rsidRPr="004268CA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4268CA">
        <w:rPr>
          <w:rFonts w:ascii="Calibri" w:hAnsi="Calibri" w:cs="Arial"/>
          <w:sz w:val="22"/>
          <w:szCs w:val="22"/>
        </w:rPr>
        <w:t xml:space="preserve"> polegam na zasobach następującego/</w:t>
      </w:r>
      <w:proofErr w:type="spellStart"/>
      <w:r w:rsidRPr="004268CA">
        <w:rPr>
          <w:rFonts w:ascii="Calibri" w:hAnsi="Calibri" w:cs="Arial"/>
          <w:sz w:val="22"/>
          <w:szCs w:val="22"/>
        </w:rPr>
        <w:t>ych</w:t>
      </w:r>
      <w:proofErr w:type="spellEnd"/>
      <w:r w:rsidRPr="004268CA">
        <w:rPr>
          <w:rFonts w:ascii="Calibri" w:hAnsi="Calibri" w:cs="Arial"/>
          <w:sz w:val="22"/>
          <w:szCs w:val="22"/>
        </w:rPr>
        <w:t xml:space="preserve"> podmiotu/ów: </w:t>
      </w:r>
      <w:r w:rsidRPr="00AF5B13">
        <w:rPr>
          <w:rFonts w:ascii="Calibri" w:hAnsi="Calibri" w:cs="Arial"/>
          <w:sz w:val="18"/>
          <w:szCs w:val="18"/>
        </w:rPr>
        <w:t>……………………………………………………………………</w:t>
      </w:r>
      <w:r w:rsidR="002A5951" w:rsidRPr="00AF5B13">
        <w:rPr>
          <w:rFonts w:ascii="Calibri" w:hAnsi="Calibri" w:cs="Arial"/>
          <w:sz w:val="18"/>
          <w:szCs w:val="18"/>
        </w:rPr>
        <w:t>……………………………………………………………………</w:t>
      </w:r>
      <w:r w:rsidR="00AF5B13">
        <w:rPr>
          <w:rFonts w:ascii="Calibri" w:hAnsi="Calibri" w:cs="Arial"/>
          <w:sz w:val="18"/>
          <w:szCs w:val="18"/>
        </w:rPr>
        <w:t>…………………………………………..</w:t>
      </w:r>
      <w:r w:rsidR="002A5951" w:rsidRPr="00AF5B13">
        <w:rPr>
          <w:rFonts w:ascii="Calibri" w:hAnsi="Calibri" w:cs="Arial"/>
          <w:sz w:val="18"/>
          <w:szCs w:val="18"/>
        </w:rPr>
        <w:t>………………………….</w:t>
      </w:r>
      <w:r w:rsidRPr="00AF5B13">
        <w:rPr>
          <w:rFonts w:ascii="Calibri" w:hAnsi="Calibri" w:cs="Arial"/>
          <w:sz w:val="18"/>
          <w:szCs w:val="18"/>
        </w:rPr>
        <w:t>…..,</w:t>
      </w:r>
    </w:p>
    <w:p w14:paraId="1E5F482F" w14:textId="5055517B" w:rsidR="00346B03" w:rsidRPr="004268CA" w:rsidRDefault="00346B03" w:rsidP="00F45CD3">
      <w:pPr>
        <w:pStyle w:val="Standard"/>
        <w:spacing w:line="360" w:lineRule="auto"/>
        <w:rPr>
          <w:rFonts w:ascii="Calibri" w:hAnsi="Calibri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 xml:space="preserve"> w następującym zakresie</w:t>
      </w:r>
      <w:r w:rsidRPr="00AF5B13">
        <w:rPr>
          <w:rFonts w:ascii="Calibri" w:hAnsi="Calibri" w:cs="Arial"/>
          <w:sz w:val="18"/>
          <w:szCs w:val="18"/>
        </w:rPr>
        <w:t>: …………………………</w:t>
      </w:r>
      <w:r w:rsidR="002A5951" w:rsidRPr="00AF5B13">
        <w:rPr>
          <w:rFonts w:ascii="Calibri" w:hAnsi="Calibri" w:cs="Arial"/>
          <w:sz w:val="18"/>
          <w:szCs w:val="18"/>
        </w:rPr>
        <w:t>…………………………………………………</w:t>
      </w:r>
      <w:r w:rsidR="00AF5B13">
        <w:rPr>
          <w:rFonts w:ascii="Calibri" w:hAnsi="Calibri" w:cs="Arial"/>
          <w:sz w:val="18"/>
          <w:szCs w:val="18"/>
        </w:rPr>
        <w:t>…………………………………………………………………</w:t>
      </w:r>
      <w:r w:rsidR="002A5951" w:rsidRPr="00AF5B13">
        <w:rPr>
          <w:rFonts w:ascii="Calibri" w:hAnsi="Calibri" w:cs="Arial"/>
          <w:sz w:val="18"/>
          <w:szCs w:val="18"/>
        </w:rPr>
        <w:t>…..</w:t>
      </w:r>
      <w:r w:rsidRPr="00AF5B13">
        <w:rPr>
          <w:rFonts w:ascii="Calibri" w:hAnsi="Calibri" w:cs="Arial"/>
          <w:sz w:val="18"/>
          <w:szCs w:val="18"/>
        </w:rPr>
        <w:t>………………</w:t>
      </w:r>
    </w:p>
    <w:p w14:paraId="5801B070" w14:textId="1726C3E8" w:rsidR="00DF535F" w:rsidRPr="00AF5B13" w:rsidRDefault="00346B03" w:rsidP="00F45CD3">
      <w:pPr>
        <w:pStyle w:val="Standard"/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AF5B13">
        <w:rPr>
          <w:rFonts w:ascii="Calibri" w:hAnsi="Calibri" w:cs="Arial"/>
          <w:sz w:val="18"/>
          <w:szCs w:val="18"/>
        </w:rPr>
        <w:t>……………………………………………………………………………………</w:t>
      </w:r>
      <w:r w:rsidR="00AF5B13">
        <w:rPr>
          <w:rFonts w:ascii="Calibri" w:hAnsi="Calibri" w:cs="Arial"/>
          <w:sz w:val="18"/>
          <w:szCs w:val="18"/>
        </w:rPr>
        <w:t>……………………………………………………………………………………………………..</w:t>
      </w:r>
      <w:r w:rsidRPr="00AF5B13">
        <w:rPr>
          <w:rFonts w:ascii="Calibri" w:hAnsi="Calibri" w:cs="Arial"/>
          <w:sz w:val="18"/>
          <w:szCs w:val="18"/>
        </w:rPr>
        <w:t xml:space="preserve">…………………………     </w:t>
      </w:r>
    </w:p>
    <w:p w14:paraId="48610366" w14:textId="421919DB" w:rsidR="00346B03" w:rsidRPr="00EB1639" w:rsidRDefault="00346B03" w:rsidP="00346B03">
      <w:pPr>
        <w:pStyle w:val="Standard"/>
        <w:spacing w:line="360" w:lineRule="auto"/>
        <w:jc w:val="both"/>
        <w:rPr>
          <w:rFonts w:ascii="Calibri" w:hAnsi="Calibri"/>
          <w:sz w:val="16"/>
          <w:szCs w:val="16"/>
        </w:rPr>
      </w:pPr>
      <w:r w:rsidRPr="00EB1639">
        <w:rPr>
          <w:rFonts w:ascii="Calibri" w:hAnsi="Calibri" w:cs="Arial"/>
          <w:i/>
          <w:sz w:val="16"/>
          <w:szCs w:val="16"/>
        </w:rPr>
        <w:t>(wskazać podmiot i określić odpowiedni zakres dla wskazanego podmiotu).</w:t>
      </w:r>
    </w:p>
    <w:p w14:paraId="4CCC2F1B" w14:textId="77777777" w:rsidR="00346B03" w:rsidRPr="004268CA" w:rsidRDefault="00346B03" w:rsidP="00346B03">
      <w:pPr>
        <w:pStyle w:val="Standard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5037EA7C" w14:textId="77777777" w:rsidR="00346B03" w:rsidRPr="004268CA" w:rsidRDefault="00346B03" w:rsidP="00346B03">
      <w:pPr>
        <w:pStyle w:val="Standarduser"/>
        <w:rPr>
          <w:rFonts w:ascii="Calibri" w:hAnsi="Calibri" w:cs="Arial"/>
          <w:bCs/>
          <w:sz w:val="22"/>
          <w:szCs w:val="22"/>
        </w:rPr>
      </w:pPr>
    </w:p>
    <w:p w14:paraId="0C2B826C" w14:textId="7CB9EE83" w:rsidR="00346B03" w:rsidRPr="004646AC" w:rsidRDefault="00346B03" w:rsidP="00346B03">
      <w:pPr>
        <w:pStyle w:val="Standard"/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4646AC">
        <w:rPr>
          <w:rFonts w:ascii="Calibri" w:hAnsi="Calibri" w:cs="Arial"/>
          <w:sz w:val="18"/>
          <w:szCs w:val="18"/>
        </w:rPr>
        <w:t>…………</w:t>
      </w:r>
      <w:r w:rsidR="006415FF">
        <w:rPr>
          <w:rFonts w:ascii="Calibri" w:hAnsi="Calibri" w:cs="Arial"/>
          <w:sz w:val="18"/>
          <w:szCs w:val="18"/>
        </w:rPr>
        <w:t>………….</w:t>
      </w:r>
      <w:r w:rsidRPr="004646AC">
        <w:rPr>
          <w:rFonts w:ascii="Calibri" w:hAnsi="Calibri" w:cs="Arial"/>
          <w:sz w:val="18"/>
          <w:szCs w:val="18"/>
        </w:rPr>
        <w:t>….…….    dnia …………</w:t>
      </w:r>
      <w:r w:rsidR="006415FF">
        <w:rPr>
          <w:rFonts w:ascii="Calibri" w:hAnsi="Calibri" w:cs="Arial"/>
          <w:sz w:val="18"/>
          <w:szCs w:val="18"/>
        </w:rPr>
        <w:t>………</w:t>
      </w:r>
      <w:r w:rsidRPr="004646AC">
        <w:rPr>
          <w:rFonts w:ascii="Calibri" w:hAnsi="Calibri" w:cs="Arial"/>
          <w:sz w:val="18"/>
          <w:szCs w:val="18"/>
        </w:rPr>
        <w:t>………. r.</w:t>
      </w:r>
    </w:p>
    <w:p w14:paraId="7C3727DF" w14:textId="152BE7D6" w:rsidR="00346B03" w:rsidRPr="004268CA" w:rsidRDefault="00346B03" w:rsidP="00346B03">
      <w:pPr>
        <w:pStyle w:val="Standard"/>
        <w:spacing w:line="360" w:lineRule="auto"/>
        <w:jc w:val="both"/>
        <w:rPr>
          <w:rFonts w:ascii="Calibri" w:hAnsi="Calibri"/>
          <w:sz w:val="22"/>
          <w:szCs w:val="22"/>
        </w:rPr>
      </w:pPr>
      <w:r w:rsidRPr="004268CA">
        <w:rPr>
          <w:rFonts w:ascii="Calibri" w:hAnsi="Calibri" w:cs="Arial"/>
          <w:i/>
          <w:sz w:val="18"/>
          <w:szCs w:val="18"/>
        </w:rPr>
        <w:t>(miejscowość)</w:t>
      </w:r>
      <w:r w:rsidRPr="004268CA">
        <w:rPr>
          <w:rFonts w:ascii="Calibri" w:hAnsi="Calibri" w:cs="Arial"/>
          <w:sz w:val="18"/>
          <w:szCs w:val="18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646AC">
        <w:rPr>
          <w:rFonts w:ascii="Calibri" w:hAnsi="Calibri" w:cs="Arial"/>
          <w:sz w:val="18"/>
          <w:szCs w:val="18"/>
        </w:rPr>
        <w:t xml:space="preserve">                             </w:t>
      </w:r>
      <w:r w:rsidR="00D40F81" w:rsidRPr="004646AC">
        <w:rPr>
          <w:rFonts w:ascii="Calibri" w:hAnsi="Calibri" w:cs="Arial"/>
          <w:sz w:val="18"/>
          <w:szCs w:val="18"/>
        </w:rPr>
        <w:t xml:space="preserve">         </w:t>
      </w:r>
      <w:r w:rsidR="00DF535F" w:rsidRPr="004646AC">
        <w:rPr>
          <w:rFonts w:ascii="Calibri" w:hAnsi="Calibri" w:cs="Arial"/>
          <w:sz w:val="18"/>
          <w:szCs w:val="18"/>
        </w:rPr>
        <w:t xml:space="preserve">    </w:t>
      </w:r>
      <w:r w:rsidR="004646AC">
        <w:rPr>
          <w:rFonts w:ascii="Calibri" w:hAnsi="Calibri" w:cs="Arial"/>
          <w:sz w:val="18"/>
          <w:szCs w:val="18"/>
        </w:rPr>
        <w:t xml:space="preserve">                            </w:t>
      </w:r>
      <w:r w:rsidRPr="004646AC">
        <w:rPr>
          <w:rFonts w:ascii="Calibri" w:hAnsi="Calibri" w:cs="Arial"/>
          <w:sz w:val="18"/>
          <w:szCs w:val="18"/>
        </w:rPr>
        <w:t>…………………</w:t>
      </w:r>
      <w:r w:rsidR="00E65784" w:rsidRPr="004646AC">
        <w:rPr>
          <w:rFonts w:ascii="Calibri" w:hAnsi="Calibri" w:cs="Arial"/>
          <w:sz w:val="18"/>
          <w:szCs w:val="18"/>
        </w:rPr>
        <w:t>…………….</w:t>
      </w:r>
      <w:r w:rsidRPr="004646AC">
        <w:rPr>
          <w:rFonts w:ascii="Calibri" w:hAnsi="Calibri" w:cs="Arial"/>
          <w:sz w:val="18"/>
          <w:szCs w:val="18"/>
        </w:rPr>
        <w:t>………………………</w:t>
      </w:r>
    </w:p>
    <w:p w14:paraId="6B019084" w14:textId="77777777" w:rsidR="00346B03" w:rsidRPr="00EB1639" w:rsidRDefault="00346B03" w:rsidP="00346B03">
      <w:pPr>
        <w:pStyle w:val="Standard"/>
        <w:spacing w:line="360" w:lineRule="auto"/>
        <w:jc w:val="right"/>
        <w:rPr>
          <w:rFonts w:ascii="Calibri" w:hAnsi="Calibri" w:cs="Arial"/>
          <w:i/>
          <w:sz w:val="16"/>
          <w:szCs w:val="16"/>
        </w:rPr>
      </w:pPr>
      <w:r w:rsidRPr="004268CA">
        <w:rPr>
          <w:rFonts w:ascii="Calibri" w:hAnsi="Calibri" w:cs="Arial"/>
          <w:i/>
          <w:sz w:val="22"/>
          <w:szCs w:val="22"/>
        </w:rPr>
        <w:t xml:space="preserve">                                                                </w:t>
      </w:r>
      <w:r w:rsidRPr="00EB1639">
        <w:rPr>
          <w:rFonts w:ascii="Calibri" w:hAnsi="Calibri" w:cs="Arial"/>
          <w:sz w:val="16"/>
          <w:szCs w:val="16"/>
        </w:rPr>
        <w:t xml:space="preserve">Podpis (podpisy) osób uprawnionych </w:t>
      </w:r>
      <w:r w:rsidRPr="00EB1639">
        <w:rPr>
          <w:rFonts w:ascii="Calibri" w:hAnsi="Calibri" w:cs="Arial"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3612178F" w14:textId="77777777" w:rsidR="00346B03" w:rsidRPr="004268CA" w:rsidRDefault="00346B03" w:rsidP="00346B03">
      <w:pPr>
        <w:pStyle w:val="Standard"/>
        <w:spacing w:line="360" w:lineRule="auto"/>
        <w:ind w:left="5664" w:firstLine="708"/>
        <w:jc w:val="both"/>
        <w:rPr>
          <w:rFonts w:ascii="Calibri" w:hAnsi="Calibri"/>
          <w:sz w:val="22"/>
          <w:szCs w:val="22"/>
        </w:rPr>
      </w:pPr>
    </w:p>
    <w:p w14:paraId="01869D08" w14:textId="77777777" w:rsidR="00F80A3B" w:rsidRPr="004268CA" w:rsidRDefault="00F80A3B" w:rsidP="00346B03">
      <w:pPr>
        <w:pStyle w:val="Standard"/>
        <w:spacing w:line="360" w:lineRule="auto"/>
        <w:jc w:val="both"/>
        <w:rPr>
          <w:rFonts w:ascii="Calibri" w:hAnsi="Calibri" w:cs="Arial"/>
          <w:i/>
          <w:sz w:val="22"/>
          <w:szCs w:val="22"/>
        </w:rPr>
      </w:pPr>
    </w:p>
    <w:p w14:paraId="2442DCCD" w14:textId="77777777" w:rsidR="00346B03" w:rsidRPr="004268CA" w:rsidRDefault="00346B03" w:rsidP="00346B03">
      <w:pPr>
        <w:pStyle w:val="Standard"/>
        <w:shd w:val="clear" w:color="auto" w:fill="BFBFBF"/>
        <w:spacing w:before="120" w:line="360" w:lineRule="auto"/>
        <w:jc w:val="both"/>
        <w:rPr>
          <w:rFonts w:ascii="Calibri" w:hAnsi="Calibri"/>
          <w:sz w:val="22"/>
          <w:szCs w:val="22"/>
        </w:rPr>
      </w:pPr>
      <w:r w:rsidRPr="004268CA">
        <w:rPr>
          <w:rFonts w:ascii="Calibri" w:hAnsi="Calibri" w:cs="Arial"/>
          <w:b/>
          <w:sz w:val="22"/>
          <w:szCs w:val="22"/>
        </w:rPr>
        <w:t>OŚWIADCZENIE DOTYCZĄCE PODANYCH INFORMACJI:</w:t>
      </w:r>
    </w:p>
    <w:p w14:paraId="341D7459" w14:textId="77777777" w:rsidR="00346B03" w:rsidRPr="004268CA" w:rsidRDefault="00346B03" w:rsidP="00F100E9">
      <w:pPr>
        <w:pStyle w:val="Standard"/>
        <w:spacing w:line="360" w:lineRule="auto"/>
        <w:rPr>
          <w:rFonts w:ascii="Calibri" w:hAnsi="Calibri" w:cs="Arial"/>
          <w:sz w:val="22"/>
          <w:szCs w:val="22"/>
        </w:rPr>
      </w:pPr>
    </w:p>
    <w:p w14:paraId="6905516F" w14:textId="77777777" w:rsidR="00346B03" w:rsidRPr="004268CA" w:rsidRDefault="00346B03" w:rsidP="00F100E9">
      <w:pPr>
        <w:pStyle w:val="Standard"/>
        <w:spacing w:line="360" w:lineRule="auto"/>
        <w:rPr>
          <w:rFonts w:ascii="Calibri" w:hAnsi="Calibri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Oświadczam, że wszystkie informacje podane w powyższy</w:t>
      </w:r>
      <w:r w:rsidR="00F100E9" w:rsidRPr="004268CA">
        <w:rPr>
          <w:rFonts w:ascii="Calibri" w:hAnsi="Calibri" w:cs="Arial"/>
          <w:sz w:val="22"/>
          <w:szCs w:val="22"/>
        </w:rPr>
        <w:t xml:space="preserve">ch oświadczeniach są aktualne </w:t>
      </w:r>
      <w:r w:rsidRPr="004268CA">
        <w:rPr>
          <w:rFonts w:ascii="Calibri" w:hAnsi="Calibri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0C120261" w14:textId="77777777" w:rsidR="00346B03" w:rsidRPr="004268CA" w:rsidRDefault="00346B03" w:rsidP="00346B03">
      <w:pPr>
        <w:pStyle w:val="Standard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29F20660" w14:textId="77777777" w:rsidR="00346B03" w:rsidRPr="00EB1639" w:rsidRDefault="00346B03" w:rsidP="00346B03">
      <w:pPr>
        <w:pStyle w:val="Standarduser"/>
        <w:rPr>
          <w:rFonts w:ascii="Calibri" w:hAnsi="Calibri" w:cs="Arial"/>
          <w:bCs/>
          <w:sz w:val="18"/>
          <w:szCs w:val="18"/>
        </w:rPr>
      </w:pPr>
    </w:p>
    <w:p w14:paraId="44EB6120" w14:textId="636187BA" w:rsidR="00346B03" w:rsidRPr="00EB1639" w:rsidRDefault="00346B03" w:rsidP="00346B03">
      <w:pPr>
        <w:pStyle w:val="Standard"/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EB1639">
        <w:rPr>
          <w:rFonts w:ascii="Calibri" w:hAnsi="Calibri" w:cs="Arial"/>
          <w:sz w:val="18"/>
          <w:szCs w:val="18"/>
        </w:rPr>
        <w:t>……………</w:t>
      </w:r>
      <w:r w:rsidR="006415FF">
        <w:rPr>
          <w:rFonts w:ascii="Calibri" w:hAnsi="Calibri" w:cs="Arial"/>
          <w:sz w:val="18"/>
          <w:szCs w:val="18"/>
        </w:rPr>
        <w:t>………</w:t>
      </w:r>
      <w:r w:rsidR="00304762">
        <w:rPr>
          <w:rFonts w:ascii="Calibri" w:hAnsi="Calibri" w:cs="Arial"/>
          <w:sz w:val="18"/>
          <w:szCs w:val="18"/>
        </w:rPr>
        <w:t>……</w:t>
      </w:r>
      <w:r w:rsidRPr="00EB1639">
        <w:rPr>
          <w:rFonts w:ascii="Calibri" w:hAnsi="Calibri" w:cs="Arial"/>
          <w:sz w:val="18"/>
          <w:szCs w:val="18"/>
        </w:rPr>
        <w:t>.…….    dnia ………</w:t>
      </w:r>
      <w:r w:rsidR="006415FF">
        <w:rPr>
          <w:rFonts w:ascii="Calibri" w:hAnsi="Calibri" w:cs="Arial"/>
          <w:sz w:val="18"/>
          <w:szCs w:val="18"/>
        </w:rPr>
        <w:t>……</w:t>
      </w:r>
      <w:r w:rsidR="00304762">
        <w:rPr>
          <w:rFonts w:ascii="Calibri" w:hAnsi="Calibri" w:cs="Arial"/>
          <w:sz w:val="18"/>
          <w:szCs w:val="18"/>
        </w:rPr>
        <w:t>..</w:t>
      </w:r>
      <w:r w:rsidR="006415FF">
        <w:rPr>
          <w:rFonts w:ascii="Calibri" w:hAnsi="Calibri" w:cs="Arial"/>
          <w:sz w:val="18"/>
          <w:szCs w:val="18"/>
        </w:rPr>
        <w:t>.</w:t>
      </w:r>
      <w:r w:rsidRPr="00EB1639">
        <w:rPr>
          <w:rFonts w:ascii="Calibri" w:hAnsi="Calibri" w:cs="Arial"/>
          <w:sz w:val="18"/>
          <w:szCs w:val="18"/>
        </w:rPr>
        <w:t>…………. r.</w:t>
      </w:r>
    </w:p>
    <w:p w14:paraId="14F9D0B5" w14:textId="72AAE5BA" w:rsidR="00346B03" w:rsidRPr="004646AC" w:rsidRDefault="00346B03" w:rsidP="00346B03">
      <w:pPr>
        <w:pStyle w:val="Standard"/>
        <w:spacing w:line="360" w:lineRule="auto"/>
        <w:jc w:val="both"/>
        <w:rPr>
          <w:rFonts w:ascii="Calibri" w:hAnsi="Calibri"/>
          <w:sz w:val="18"/>
          <w:szCs w:val="18"/>
        </w:rPr>
      </w:pPr>
      <w:r w:rsidRPr="00EB1639">
        <w:rPr>
          <w:rFonts w:ascii="Calibri" w:hAnsi="Calibri" w:cs="Arial"/>
          <w:i/>
          <w:sz w:val="18"/>
          <w:szCs w:val="18"/>
        </w:rPr>
        <w:t>(miejscowość)</w:t>
      </w:r>
      <w:r w:rsidRPr="00EB1639">
        <w:rPr>
          <w:rFonts w:ascii="Calibri" w:hAnsi="Calibri" w:cs="Arial"/>
          <w:sz w:val="18"/>
          <w:szCs w:val="18"/>
        </w:rPr>
        <w:tab/>
      </w:r>
      <w:r w:rsidRPr="00EB1639">
        <w:rPr>
          <w:rFonts w:ascii="Calibri" w:hAnsi="Calibri" w:cs="Arial"/>
          <w:sz w:val="18"/>
          <w:szCs w:val="18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  <w:t xml:space="preserve">                            </w:t>
      </w:r>
      <w:r w:rsidR="00D40F81">
        <w:rPr>
          <w:rFonts w:ascii="Calibri" w:hAnsi="Calibri" w:cs="Arial"/>
          <w:sz w:val="22"/>
          <w:szCs w:val="22"/>
        </w:rPr>
        <w:t xml:space="preserve">             </w:t>
      </w:r>
      <w:r w:rsidRPr="004268CA">
        <w:rPr>
          <w:rFonts w:ascii="Calibri" w:hAnsi="Calibri" w:cs="Arial"/>
          <w:sz w:val="22"/>
          <w:szCs w:val="22"/>
        </w:rPr>
        <w:t xml:space="preserve"> </w:t>
      </w:r>
      <w:r w:rsidR="004646AC">
        <w:rPr>
          <w:rFonts w:ascii="Calibri" w:hAnsi="Calibri" w:cs="Arial"/>
          <w:sz w:val="22"/>
          <w:szCs w:val="22"/>
        </w:rPr>
        <w:t xml:space="preserve">               </w:t>
      </w:r>
      <w:r w:rsidRPr="004646AC">
        <w:rPr>
          <w:rFonts w:ascii="Calibri" w:hAnsi="Calibri" w:cs="Arial"/>
          <w:sz w:val="18"/>
          <w:szCs w:val="18"/>
        </w:rPr>
        <w:t>…………………</w:t>
      </w:r>
      <w:r w:rsidR="00E65784" w:rsidRPr="004646AC">
        <w:rPr>
          <w:rFonts w:ascii="Calibri" w:hAnsi="Calibri" w:cs="Arial"/>
          <w:sz w:val="18"/>
          <w:szCs w:val="18"/>
        </w:rPr>
        <w:t>…………….</w:t>
      </w:r>
      <w:r w:rsidRPr="004646AC">
        <w:rPr>
          <w:rFonts w:ascii="Calibri" w:hAnsi="Calibri" w:cs="Arial"/>
          <w:sz w:val="18"/>
          <w:szCs w:val="18"/>
        </w:rPr>
        <w:t>………………………</w:t>
      </w:r>
    </w:p>
    <w:p w14:paraId="4EC87F8D" w14:textId="77777777" w:rsidR="00346B03" w:rsidRPr="00EB1639" w:rsidRDefault="00346B03" w:rsidP="00346B03">
      <w:pPr>
        <w:pStyle w:val="Standard"/>
        <w:spacing w:line="360" w:lineRule="auto"/>
        <w:jc w:val="right"/>
        <w:rPr>
          <w:rFonts w:ascii="Calibri" w:hAnsi="Calibri" w:cs="Arial"/>
          <w:i/>
          <w:sz w:val="16"/>
          <w:szCs w:val="16"/>
        </w:rPr>
      </w:pPr>
      <w:r w:rsidRPr="004268CA">
        <w:rPr>
          <w:rFonts w:ascii="Calibri" w:hAnsi="Calibri" w:cs="Arial"/>
          <w:i/>
          <w:sz w:val="22"/>
          <w:szCs w:val="22"/>
        </w:rPr>
        <w:t xml:space="preserve">                                                                </w:t>
      </w:r>
      <w:r w:rsidRPr="00EB1639">
        <w:rPr>
          <w:rFonts w:ascii="Calibri" w:hAnsi="Calibri" w:cs="Arial"/>
          <w:sz w:val="16"/>
          <w:szCs w:val="16"/>
        </w:rPr>
        <w:t xml:space="preserve">Podpis (podpisy) osób uprawnionych </w:t>
      </w:r>
      <w:r w:rsidRPr="00EB1639">
        <w:rPr>
          <w:rFonts w:ascii="Calibri" w:hAnsi="Calibri" w:cs="Arial"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7EE09BC3" w14:textId="5F4A132C" w:rsidR="008E31C5" w:rsidRPr="00F4015E" w:rsidRDefault="008E31C5" w:rsidP="00F4015E">
      <w:pPr>
        <w:pStyle w:val="Standard"/>
        <w:spacing w:line="360" w:lineRule="auto"/>
        <w:rPr>
          <w:rFonts w:ascii="Calibri" w:hAnsi="Calibri" w:cs="Arial"/>
          <w:b/>
          <w:sz w:val="20"/>
          <w:szCs w:val="20"/>
        </w:rPr>
      </w:pPr>
    </w:p>
    <w:sectPr w:rsidR="008E31C5" w:rsidRPr="00F4015E" w:rsidSect="00AD0D59">
      <w:headerReference w:type="even" r:id="rId7"/>
      <w:headerReference w:type="default" r:id="rId8"/>
      <w:footerReference w:type="even" r:id="rId9"/>
      <w:pgSz w:w="11906" w:h="16838" w:code="9"/>
      <w:pgMar w:top="1885" w:right="849" w:bottom="993" w:left="851" w:header="0" w:footer="294" w:gutter="0"/>
      <w:cols w:space="708" w:equalWidth="0">
        <w:col w:w="1048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FD624" w14:textId="77777777" w:rsidR="00BA7F97" w:rsidRDefault="00BA7F97" w:rsidP="00BC713A">
      <w:r>
        <w:separator/>
      </w:r>
    </w:p>
  </w:endnote>
  <w:endnote w:type="continuationSeparator" w:id="0">
    <w:p w14:paraId="27D3DD95" w14:textId="77777777" w:rsidR="00BA7F97" w:rsidRDefault="00BA7F97" w:rsidP="00BC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C5C4F" w14:textId="77777777" w:rsidR="0093508D" w:rsidRDefault="009350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EE2F58" w14:textId="77777777" w:rsidR="0093508D" w:rsidRDefault="0093508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05076" w14:textId="77777777" w:rsidR="00BA7F97" w:rsidRDefault="00BA7F97" w:rsidP="00BC713A">
      <w:r>
        <w:separator/>
      </w:r>
    </w:p>
  </w:footnote>
  <w:footnote w:type="continuationSeparator" w:id="0">
    <w:p w14:paraId="7AA700D9" w14:textId="77777777" w:rsidR="00BA7F97" w:rsidRDefault="00BA7F97" w:rsidP="00BC7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5B25" w14:textId="77777777" w:rsidR="0093508D" w:rsidRDefault="0093508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D572B6" w14:textId="77777777" w:rsidR="0093508D" w:rsidRDefault="009350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9C9FF" w14:textId="77777777" w:rsidR="0093508D" w:rsidRDefault="0093508D">
    <w:pPr>
      <w:pStyle w:val="Nagwek"/>
      <w:framePr w:wrap="around" w:vAnchor="text" w:hAnchor="margin" w:xAlign="center" w:y="1"/>
      <w:rPr>
        <w:rStyle w:val="Numerstrony"/>
      </w:rPr>
    </w:pPr>
  </w:p>
  <w:p w14:paraId="27B7292F" w14:textId="77777777" w:rsidR="0093508D" w:rsidRDefault="0093508D">
    <w:pPr>
      <w:pStyle w:val="Nagwek"/>
    </w:pPr>
  </w:p>
  <w:p w14:paraId="38B3B8FB" w14:textId="7EC245CB" w:rsidR="0093508D" w:rsidRDefault="00000000" w:rsidP="00720266">
    <w:r>
      <w:rPr>
        <w:noProof/>
      </w:rPr>
      <w:pict w14:anchorId="785C0F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1027" type="#_x0000_t75" alt="logotyp programu regionalnego Fundusze Europejskie dla Podkarpacia" style="position:absolute;margin-left:6pt;margin-top:22.1pt;width:494.75pt;height:39.9pt;z-index:1;visibility:visible;mso-wrap-style:square;mso-position-horizontal-relative:text;mso-position-vertical-relative:text">
          <v:imagedata r:id="rId1" o:title="logotyp programu regionalnego Fundusze Europejskie dla Podkarpacia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27697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C271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A81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868EC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841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C2DC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CC50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BE01F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B8A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BAA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/>
      </w:rPr>
    </w:lvl>
  </w:abstractNum>
  <w:abstractNum w:abstractNumId="12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78B432D8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color w:val="auto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Cs/>
        <w:kern w:val="1"/>
        <w:sz w:val="22"/>
        <w:szCs w:val="28"/>
      </w:rPr>
    </w:lvl>
  </w:abstractNum>
  <w:abstractNum w:abstractNumId="15" w15:restartNumberingAfterBreak="0">
    <w:nsid w:val="04C34FB8"/>
    <w:multiLevelType w:val="hybridMultilevel"/>
    <w:tmpl w:val="7BBC4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C7CF0"/>
    <w:multiLevelType w:val="hybridMultilevel"/>
    <w:tmpl w:val="A26C8CB8"/>
    <w:lvl w:ilvl="0" w:tplc="E8385E6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E414B"/>
    <w:multiLevelType w:val="hybridMultilevel"/>
    <w:tmpl w:val="9C5634BA"/>
    <w:lvl w:ilvl="0" w:tplc="E71CDE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B3F96"/>
    <w:multiLevelType w:val="hybridMultilevel"/>
    <w:tmpl w:val="E826890E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B87C59"/>
    <w:multiLevelType w:val="hybridMultilevel"/>
    <w:tmpl w:val="B9A23064"/>
    <w:lvl w:ilvl="0" w:tplc="1E3066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D40F79"/>
    <w:multiLevelType w:val="hybridMultilevel"/>
    <w:tmpl w:val="18CC8B1C"/>
    <w:lvl w:ilvl="0" w:tplc="2A9A9C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B32E48"/>
    <w:multiLevelType w:val="hybridMultilevel"/>
    <w:tmpl w:val="DB1E9AC2"/>
    <w:lvl w:ilvl="0" w:tplc="85CC65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1C4579"/>
    <w:multiLevelType w:val="hybridMultilevel"/>
    <w:tmpl w:val="42E000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i w:val="0"/>
        <w:sz w:val="22"/>
        <w:szCs w:val="22"/>
        <w:vertAlign w:val="baseline"/>
      </w:rPr>
    </w:lvl>
    <w:lvl w:ilvl="2" w:tplc="D33411B2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95E59"/>
    <w:multiLevelType w:val="hybridMultilevel"/>
    <w:tmpl w:val="1DE2CB52"/>
    <w:lvl w:ilvl="0" w:tplc="E78A2E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F85412"/>
    <w:multiLevelType w:val="hybridMultilevel"/>
    <w:tmpl w:val="A0382848"/>
    <w:lvl w:ilvl="0" w:tplc="0082E228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5" w15:restartNumberingAfterBreak="0">
    <w:nsid w:val="39B74EFA"/>
    <w:multiLevelType w:val="multilevel"/>
    <w:tmpl w:val="A14A13CA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B5B40D5"/>
    <w:multiLevelType w:val="hybridMultilevel"/>
    <w:tmpl w:val="3E6C48D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77618A"/>
    <w:multiLevelType w:val="hybridMultilevel"/>
    <w:tmpl w:val="792290BC"/>
    <w:lvl w:ilvl="0" w:tplc="7B7A64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C6791E"/>
    <w:multiLevelType w:val="multilevel"/>
    <w:tmpl w:val="CC28AC10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464B0180"/>
    <w:multiLevelType w:val="hybridMultilevel"/>
    <w:tmpl w:val="5F56C7A2"/>
    <w:lvl w:ilvl="0" w:tplc="324E5B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7E0859"/>
    <w:multiLevelType w:val="hybridMultilevel"/>
    <w:tmpl w:val="F3BAD5CA"/>
    <w:lvl w:ilvl="0" w:tplc="9DFC76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3A4CA8"/>
    <w:multiLevelType w:val="hybridMultilevel"/>
    <w:tmpl w:val="75FE231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4DFD1673"/>
    <w:multiLevelType w:val="hybridMultilevel"/>
    <w:tmpl w:val="9CECA85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CF0895"/>
    <w:multiLevelType w:val="hybridMultilevel"/>
    <w:tmpl w:val="03A40724"/>
    <w:lvl w:ilvl="0" w:tplc="68CE2CA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4512E2"/>
    <w:multiLevelType w:val="hybridMultilevel"/>
    <w:tmpl w:val="E182D3DC"/>
    <w:lvl w:ilvl="0" w:tplc="8F9CBD0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0126AD4"/>
    <w:multiLevelType w:val="hybridMultilevel"/>
    <w:tmpl w:val="0AEA0CF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7" w15:restartNumberingAfterBreak="0">
    <w:nsid w:val="69C50ADC"/>
    <w:multiLevelType w:val="hybridMultilevel"/>
    <w:tmpl w:val="B632479A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8" w15:restartNumberingAfterBreak="0">
    <w:nsid w:val="6C86252D"/>
    <w:multiLevelType w:val="hybridMultilevel"/>
    <w:tmpl w:val="F37C8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9D1C48"/>
    <w:multiLevelType w:val="multilevel"/>
    <w:tmpl w:val="7A5EF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A65314"/>
    <w:multiLevelType w:val="hybridMultilevel"/>
    <w:tmpl w:val="A9887AB2"/>
    <w:lvl w:ilvl="0" w:tplc="9EFA5B96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D0D0A"/>
    <w:multiLevelType w:val="hybridMultilevel"/>
    <w:tmpl w:val="9F364FC6"/>
    <w:lvl w:ilvl="0" w:tplc="83BA0100">
      <w:start w:val="1"/>
      <w:numFmt w:val="decimal"/>
      <w:lvlText w:val="%1)"/>
      <w:lvlJc w:val="left"/>
      <w:pPr>
        <w:ind w:left="345" w:hanging="360"/>
      </w:pPr>
      <w:rPr>
        <w:rFonts w:eastAsia="Times New Roman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2" w15:restartNumberingAfterBreak="0">
    <w:nsid w:val="720C00E6"/>
    <w:multiLevelType w:val="multilevel"/>
    <w:tmpl w:val="808AA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3585953"/>
    <w:multiLevelType w:val="hybridMultilevel"/>
    <w:tmpl w:val="EDA0C368"/>
    <w:lvl w:ilvl="0" w:tplc="E26CE65C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884140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7287304">
    <w:abstractNumId w:val="10"/>
  </w:num>
  <w:num w:numId="3" w16cid:durableId="2062439652">
    <w:abstractNumId w:val="11"/>
  </w:num>
  <w:num w:numId="4" w16cid:durableId="1323503494">
    <w:abstractNumId w:val="12"/>
  </w:num>
  <w:num w:numId="5" w16cid:durableId="289670676">
    <w:abstractNumId w:val="13"/>
  </w:num>
  <w:num w:numId="6" w16cid:durableId="1029842939">
    <w:abstractNumId w:val="14"/>
  </w:num>
  <w:num w:numId="7" w16cid:durableId="1101216599">
    <w:abstractNumId w:val="28"/>
  </w:num>
  <w:num w:numId="8" w16cid:durableId="71197186">
    <w:abstractNumId w:val="28"/>
  </w:num>
  <w:num w:numId="9" w16cid:durableId="398216858">
    <w:abstractNumId w:val="15"/>
  </w:num>
  <w:num w:numId="10" w16cid:durableId="1706046">
    <w:abstractNumId w:val="21"/>
  </w:num>
  <w:num w:numId="11" w16cid:durableId="11878831">
    <w:abstractNumId w:val="16"/>
  </w:num>
  <w:num w:numId="12" w16cid:durableId="1315063228">
    <w:abstractNumId w:val="27"/>
  </w:num>
  <w:num w:numId="13" w16cid:durableId="1799954664">
    <w:abstractNumId w:val="29"/>
  </w:num>
  <w:num w:numId="14" w16cid:durableId="172719747">
    <w:abstractNumId w:val="30"/>
  </w:num>
  <w:num w:numId="15" w16cid:durableId="318264916">
    <w:abstractNumId w:val="40"/>
  </w:num>
  <w:num w:numId="16" w16cid:durableId="25303420">
    <w:abstractNumId w:val="20"/>
  </w:num>
  <w:num w:numId="17" w16cid:durableId="1699698462">
    <w:abstractNumId w:val="8"/>
  </w:num>
  <w:num w:numId="18" w16cid:durableId="1093866811">
    <w:abstractNumId w:val="3"/>
  </w:num>
  <w:num w:numId="19" w16cid:durableId="1915050232">
    <w:abstractNumId w:val="2"/>
  </w:num>
  <w:num w:numId="20" w16cid:durableId="453787533">
    <w:abstractNumId w:val="1"/>
  </w:num>
  <w:num w:numId="21" w16cid:durableId="916667896">
    <w:abstractNumId w:val="0"/>
  </w:num>
  <w:num w:numId="22" w16cid:durableId="702753090">
    <w:abstractNumId w:val="9"/>
  </w:num>
  <w:num w:numId="23" w16cid:durableId="1743790367">
    <w:abstractNumId w:val="7"/>
  </w:num>
  <w:num w:numId="24" w16cid:durableId="502282490">
    <w:abstractNumId w:val="6"/>
  </w:num>
  <w:num w:numId="25" w16cid:durableId="1870558534">
    <w:abstractNumId w:val="5"/>
  </w:num>
  <w:num w:numId="26" w16cid:durableId="717317753">
    <w:abstractNumId w:val="4"/>
  </w:num>
  <w:num w:numId="27" w16cid:durableId="548953157">
    <w:abstractNumId w:val="22"/>
  </w:num>
  <w:num w:numId="28" w16cid:durableId="1818647008">
    <w:abstractNumId w:val="33"/>
  </w:num>
  <w:num w:numId="29" w16cid:durableId="1823429320">
    <w:abstractNumId w:val="31"/>
  </w:num>
  <w:num w:numId="30" w16cid:durableId="830800910">
    <w:abstractNumId w:val="17"/>
  </w:num>
  <w:num w:numId="31" w16cid:durableId="861286963">
    <w:abstractNumId w:val="42"/>
  </w:num>
  <w:num w:numId="32" w16cid:durableId="188033660">
    <w:abstractNumId w:val="25"/>
  </w:num>
  <w:num w:numId="33" w16cid:durableId="485169614">
    <w:abstractNumId w:val="34"/>
  </w:num>
  <w:num w:numId="34" w16cid:durableId="1455053683">
    <w:abstractNumId w:val="23"/>
  </w:num>
  <w:num w:numId="35" w16cid:durableId="610942188">
    <w:abstractNumId w:val="26"/>
  </w:num>
  <w:num w:numId="36" w16cid:durableId="1884171877">
    <w:abstractNumId w:val="18"/>
  </w:num>
  <w:num w:numId="37" w16cid:durableId="1307706427">
    <w:abstractNumId w:val="38"/>
  </w:num>
  <w:num w:numId="38" w16cid:durableId="2099012578">
    <w:abstractNumId w:val="36"/>
  </w:num>
  <w:num w:numId="39" w16cid:durableId="1215510124">
    <w:abstractNumId w:val="39"/>
  </w:num>
  <w:num w:numId="40" w16cid:durableId="1131751954">
    <w:abstractNumId w:val="24"/>
  </w:num>
  <w:num w:numId="41" w16cid:durableId="2106030516">
    <w:abstractNumId w:val="37"/>
  </w:num>
  <w:num w:numId="42" w16cid:durableId="739451282">
    <w:abstractNumId w:val="35"/>
  </w:num>
  <w:num w:numId="43" w16cid:durableId="1013722628">
    <w:abstractNumId w:val="19"/>
  </w:num>
  <w:num w:numId="44" w16cid:durableId="851991761">
    <w:abstractNumId w:val="41"/>
  </w:num>
  <w:num w:numId="45" w16cid:durableId="15167836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C713A"/>
    <w:rsid w:val="000004D0"/>
    <w:rsid w:val="0000287B"/>
    <w:rsid w:val="000039B6"/>
    <w:rsid w:val="00003E4E"/>
    <w:rsid w:val="00004193"/>
    <w:rsid w:val="00013C72"/>
    <w:rsid w:val="00022384"/>
    <w:rsid w:val="00022D69"/>
    <w:rsid w:val="00023CF9"/>
    <w:rsid w:val="00032426"/>
    <w:rsid w:val="00032927"/>
    <w:rsid w:val="00032B9B"/>
    <w:rsid w:val="000359A4"/>
    <w:rsid w:val="00035DBE"/>
    <w:rsid w:val="0004012F"/>
    <w:rsid w:val="0004016D"/>
    <w:rsid w:val="000401C0"/>
    <w:rsid w:val="000409D1"/>
    <w:rsid w:val="00041DF7"/>
    <w:rsid w:val="00043418"/>
    <w:rsid w:val="00047F58"/>
    <w:rsid w:val="000573FD"/>
    <w:rsid w:val="000610F3"/>
    <w:rsid w:val="00062CAA"/>
    <w:rsid w:val="000729D7"/>
    <w:rsid w:val="000865C3"/>
    <w:rsid w:val="0008794D"/>
    <w:rsid w:val="00087CE2"/>
    <w:rsid w:val="0009111A"/>
    <w:rsid w:val="00092C9F"/>
    <w:rsid w:val="000A44D4"/>
    <w:rsid w:val="000A4D87"/>
    <w:rsid w:val="000A55B4"/>
    <w:rsid w:val="000A639F"/>
    <w:rsid w:val="000B33D1"/>
    <w:rsid w:val="000B3639"/>
    <w:rsid w:val="000C041F"/>
    <w:rsid w:val="000C3E6E"/>
    <w:rsid w:val="000C71F5"/>
    <w:rsid w:val="000C7EA7"/>
    <w:rsid w:val="000D1622"/>
    <w:rsid w:val="000D6705"/>
    <w:rsid w:val="000D7611"/>
    <w:rsid w:val="000E6CAE"/>
    <w:rsid w:val="000E70C6"/>
    <w:rsid w:val="000F4421"/>
    <w:rsid w:val="000F6F2D"/>
    <w:rsid w:val="00101540"/>
    <w:rsid w:val="001016A8"/>
    <w:rsid w:val="00101BA5"/>
    <w:rsid w:val="001024E7"/>
    <w:rsid w:val="00111683"/>
    <w:rsid w:val="001126F9"/>
    <w:rsid w:val="0011361D"/>
    <w:rsid w:val="001136A1"/>
    <w:rsid w:val="00113B69"/>
    <w:rsid w:val="00116112"/>
    <w:rsid w:val="00123F56"/>
    <w:rsid w:val="0012492E"/>
    <w:rsid w:val="00125C94"/>
    <w:rsid w:val="0012694C"/>
    <w:rsid w:val="00126A87"/>
    <w:rsid w:val="00142818"/>
    <w:rsid w:val="00142C80"/>
    <w:rsid w:val="00153D89"/>
    <w:rsid w:val="001648A0"/>
    <w:rsid w:val="00172703"/>
    <w:rsid w:val="00182361"/>
    <w:rsid w:val="001851EA"/>
    <w:rsid w:val="00185873"/>
    <w:rsid w:val="001949FA"/>
    <w:rsid w:val="001A1BD6"/>
    <w:rsid w:val="001A404D"/>
    <w:rsid w:val="001A53B9"/>
    <w:rsid w:val="001A6ED5"/>
    <w:rsid w:val="001B6B94"/>
    <w:rsid w:val="001D25D4"/>
    <w:rsid w:val="001D5377"/>
    <w:rsid w:val="001D6F11"/>
    <w:rsid w:val="001E314E"/>
    <w:rsid w:val="001E56EB"/>
    <w:rsid w:val="001F1D58"/>
    <w:rsid w:val="001F4D64"/>
    <w:rsid w:val="00206B2E"/>
    <w:rsid w:val="00216C26"/>
    <w:rsid w:val="0023023C"/>
    <w:rsid w:val="00230B5A"/>
    <w:rsid w:val="00243E8E"/>
    <w:rsid w:val="002526D4"/>
    <w:rsid w:val="00260707"/>
    <w:rsid w:val="0027192F"/>
    <w:rsid w:val="0027255D"/>
    <w:rsid w:val="0028618A"/>
    <w:rsid w:val="0029418B"/>
    <w:rsid w:val="002959CD"/>
    <w:rsid w:val="002A41A7"/>
    <w:rsid w:val="002A5951"/>
    <w:rsid w:val="002A75D3"/>
    <w:rsid w:val="002B1930"/>
    <w:rsid w:val="002B4CEA"/>
    <w:rsid w:val="002C4BB6"/>
    <w:rsid w:val="002C6D39"/>
    <w:rsid w:val="002C7636"/>
    <w:rsid w:val="002D089E"/>
    <w:rsid w:val="002E22B5"/>
    <w:rsid w:val="002E27BA"/>
    <w:rsid w:val="002F111C"/>
    <w:rsid w:val="002F1BED"/>
    <w:rsid w:val="002F1C79"/>
    <w:rsid w:val="002F3340"/>
    <w:rsid w:val="00300441"/>
    <w:rsid w:val="003030C9"/>
    <w:rsid w:val="0030341B"/>
    <w:rsid w:val="00304762"/>
    <w:rsid w:val="003067ED"/>
    <w:rsid w:val="003116B3"/>
    <w:rsid w:val="00315F56"/>
    <w:rsid w:val="00331CEC"/>
    <w:rsid w:val="00333D04"/>
    <w:rsid w:val="003403A6"/>
    <w:rsid w:val="00341934"/>
    <w:rsid w:val="0034249D"/>
    <w:rsid w:val="00346B03"/>
    <w:rsid w:val="0034794B"/>
    <w:rsid w:val="00350FF1"/>
    <w:rsid w:val="00353D7B"/>
    <w:rsid w:val="00354ED4"/>
    <w:rsid w:val="00355062"/>
    <w:rsid w:val="00361319"/>
    <w:rsid w:val="003722E5"/>
    <w:rsid w:val="00374F03"/>
    <w:rsid w:val="00375D06"/>
    <w:rsid w:val="0037736A"/>
    <w:rsid w:val="00386505"/>
    <w:rsid w:val="00392667"/>
    <w:rsid w:val="003932B2"/>
    <w:rsid w:val="003937F6"/>
    <w:rsid w:val="003A3E21"/>
    <w:rsid w:val="003A3FA5"/>
    <w:rsid w:val="003A4E51"/>
    <w:rsid w:val="003A7B11"/>
    <w:rsid w:val="003C0A85"/>
    <w:rsid w:val="003C4A05"/>
    <w:rsid w:val="003C7C5A"/>
    <w:rsid w:val="003D4F7A"/>
    <w:rsid w:val="003D6143"/>
    <w:rsid w:val="003E1EAD"/>
    <w:rsid w:val="003F2E30"/>
    <w:rsid w:val="003F4452"/>
    <w:rsid w:val="00405089"/>
    <w:rsid w:val="004132C6"/>
    <w:rsid w:val="004209BF"/>
    <w:rsid w:val="0042250E"/>
    <w:rsid w:val="00425F28"/>
    <w:rsid w:val="004268CA"/>
    <w:rsid w:val="00430F87"/>
    <w:rsid w:val="0043138B"/>
    <w:rsid w:val="00434AAD"/>
    <w:rsid w:val="00437A28"/>
    <w:rsid w:val="0044172E"/>
    <w:rsid w:val="00443E42"/>
    <w:rsid w:val="00447B81"/>
    <w:rsid w:val="00453129"/>
    <w:rsid w:val="00453B2C"/>
    <w:rsid w:val="00455F6E"/>
    <w:rsid w:val="00457788"/>
    <w:rsid w:val="0046159E"/>
    <w:rsid w:val="004637FB"/>
    <w:rsid w:val="004646AC"/>
    <w:rsid w:val="004706FB"/>
    <w:rsid w:val="004720D6"/>
    <w:rsid w:val="00472CAF"/>
    <w:rsid w:val="00481471"/>
    <w:rsid w:val="00482E92"/>
    <w:rsid w:val="00483992"/>
    <w:rsid w:val="00484BE6"/>
    <w:rsid w:val="004965ED"/>
    <w:rsid w:val="004A6197"/>
    <w:rsid w:val="004B522B"/>
    <w:rsid w:val="004C0C14"/>
    <w:rsid w:val="004C2184"/>
    <w:rsid w:val="004C2274"/>
    <w:rsid w:val="004C35E5"/>
    <w:rsid w:val="004C573A"/>
    <w:rsid w:val="004D65C1"/>
    <w:rsid w:val="004E40A1"/>
    <w:rsid w:val="004E5C84"/>
    <w:rsid w:val="004F22E5"/>
    <w:rsid w:val="004F2937"/>
    <w:rsid w:val="004F2EDC"/>
    <w:rsid w:val="004F31B4"/>
    <w:rsid w:val="004F4080"/>
    <w:rsid w:val="00500D05"/>
    <w:rsid w:val="00512253"/>
    <w:rsid w:val="005233E0"/>
    <w:rsid w:val="00523517"/>
    <w:rsid w:val="0053679F"/>
    <w:rsid w:val="005444B1"/>
    <w:rsid w:val="00546A34"/>
    <w:rsid w:val="0054766F"/>
    <w:rsid w:val="00547C57"/>
    <w:rsid w:val="005504DB"/>
    <w:rsid w:val="005551B8"/>
    <w:rsid w:val="005607D0"/>
    <w:rsid w:val="00563CB0"/>
    <w:rsid w:val="005717EC"/>
    <w:rsid w:val="00571F29"/>
    <w:rsid w:val="005722A4"/>
    <w:rsid w:val="00574878"/>
    <w:rsid w:val="005806AA"/>
    <w:rsid w:val="00581852"/>
    <w:rsid w:val="0058531B"/>
    <w:rsid w:val="00595064"/>
    <w:rsid w:val="005A3509"/>
    <w:rsid w:val="005B3C1E"/>
    <w:rsid w:val="005D4FE1"/>
    <w:rsid w:val="005D6CE4"/>
    <w:rsid w:val="005D7F43"/>
    <w:rsid w:val="005E128A"/>
    <w:rsid w:val="005E45F9"/>
    <w:rsid w:val="005F7744"/>
    <w:rsid w:val="005F7AB9"/>
    <w:rsid w:val="005F7ACA"/>
    <w:rsid w:val="00602F02"/>
    <w:rsid w:val="00606D36"/>
    <w:rsid w:val="00613C79"/>
    <w:rsid w:val="00617657"/>
    <w:rsid w:val="00625C22"/>
    <w:rsid w:val="006301CE"/>
    <w:rsid w:val="006307E3"/>
    <w:rsid w:val="00631D00"/>
    <w:rsid w:val="00635D93"/>
    <w:rsid w:val="006363A1"/>
    <w:rsid w:val="006415FF"/>
    <w:rsid w:val="0064164D"/>
    <w:rsid w:val="00641B2B"/>
    <w:rsid w:val="00643DA3"/>
    <w:rsid w:val="00644EB1"/>
    <w:rsid w:val="0064522A"/>
    <w:rsid w:val="0064524D"/>
    <w:rsid w:val="006459C9"/>
    <w:rsid w:val="006473E9"/>
    <w:rsid w:val="006512CB"/>
    <w:rsid w:val="00655B55"/>
    <w:rsid w:val="00663746"/>
    <w:rsid w:val="00676360"/>
    <w:rsid w:val="00681EA0"/>
    <w:rsid w:val="006870BD"/>
    <w:rsid w:val="00690E4E"/>
    <w:rsid w:val="006946C1"/>
    <w:rsid w:val="00695E6C"/>
    <w:rsid w:val="006A381E"/>
    <w:rsid w:val="006B600E"/>
    <w:rsid w:val="006B6832"/>
    <w:rsid w:val="006B6F9A"/>
    <w:rsid w:val="006C1B98"/>
    <w:rsid w:val="006D4856"/>
    <w:rsid w:val="006D49B3"/>
    <w:rsid w:val="006D565A"/>
    <w:rsid w:val="006E0B6C"/>
    <w:rsid w:val="006E1230"/>
    <w:rsid w:val="006E375D"/>
    <w:rsid w:val="006E4A49"/>
    <w:rsid w:val="006E7995"/>
    <w:rsid w:val="00707382"/>
    <w:rsid w:val="007135D5"/>
    <w:rsid w:val="00713F36"/>
    <w:rsid w:val="00714048"/>
    <w:rsid w:val="0071561C"/>
    <w:rsid w:val="00720266"/>
    <w:rsid w:val="00730D90"/>
    <w:rsid w:val="0073417C"/>
    <w:rsid w:val="00737A5A"/>
    <w:rsid w:val="00742FB8"/>
    <w:rsid w:val="007531B1"/>
    <w:rsid w:val="00755485"/>
    <w:rsid w:val="00763EE0"/>
    <w:rsid w:val="00771D3E"/>
    <w:rsid w:val="00776BD5"/>
    <w:rsid w:val="00776FCC"/>
    <w:rsid w:val="00795035"/>
    <w:rsid w:val="00795063"/>
    <w:rsid w:val="007A0E58"/>
    <w:rsid w:val="007A1FC4"/>
    <w:rsid w:val="007A2A86"/>
    <w:rsid w:val="007B1F1B"/>
    <w:rsid w:val="007B7412"/>
    <w:rsid w:val="007C08FB"/>
    <w:rsid w:val="007C6A25"/>
    <w:rsid w:val="007E337A"/>
    <w:rsid w:val="007E6183"/>
    <w:rsid w:val="007E7436"/>
    <w:rsid w:val="007F0BC9"/>
    <w:rsid w:val="007F4348"/>
    <w:rsid w:val="008103D5"/>
    <w:rsid w:val="00810DE8"/>
    <w:rsid w:val="0081110C"/>
    <w:rsid w:val="00821957"/>
    <w:rsid w:val="0082223B"/>
    <w:rsid w:val="00823669"/>
    <w:rsid w:val="00826EFA"/>
    <w:rsid w:val="00827383"/>
    <w:rsid w:val="00830F5E"/>
    <w:rsid w:val="008322F6"/>
    <w:rsid w:val="00846334"/>
    <w:rsid w:val="0085301C"/>
    <w:rsid w:val="008633FC"/>
    <w:rsid w:val="00864217"/>
    <w:rsid w:val="008661C3"/>
    <w:rsid w:val="00873810"/>
    <w:rsid w:val="00873D15"/>
    <w:rsid w:val="00890570"/>
    <w:rsid w:val="00890A3C"/>
    <w:rsid w:val="008954C0"/>
    <w:rsid w:val="008969E1"/>
    <w:rsid w:val="008A2BC9"/>
    <w:rsid w:val="008A4A5A"/>
    <w:rsid w:val="008A663A"/>
    <w:rsid w:val="008A7495"/>
    <w:rsid w:val="008B7F50"/>
    <w:rsid w:val="008C5880"/>
    <w:rsid w:val="008C781F"/>
    <w:rsid w:val="008D3BF3"/>
    <w:rsid w:val="008D6FAD"/>
    <w:rsid w:val="008E0EAD"/>
    <w:rsid w:val="008E31C5"/>
    <w:rsid w:val="008E5996"/>
    <w:rsid w:val="008E71F0"/>
    <w:rsid w:val="008F0EE4"/>
    <w:rsid w:val="008F1575"/>
    <w:rsid w:val="008F2E28"/>
    <w:rsid w:val="008F4E14"/>
    <w:rsid w:val="008F523C"/>
    <w:rsid w:val="008F5D4C"/>
    <w:rsid w:val="008F7380"/>
    <w:rsid w:val="008F7C00"/>
    <w:rsid w:val="00901862"/>
    <w:rsid w:val="00901C3C"/>
    <w:rsid w:val="00902855"/>
    <w:rsid w:val="00905CC9"/>
    <w:rsid w:val="0090617D"/>
    <w:rsid w:val="00907425"/>
    <w:rsid w:val="009118FB"/>
    <w:rsid w:val="00914A50"/>
    <w:rsid w:val="00920A94"/>
    <w:rsid w:val="009215D3"/>
    <w:rsid w:val="00932681"/>
    <w:rsid w:val="0093439E"/>
    <w:rsid w:val="0093508D"/>
    <w:rsid w:val="009366DD"/>
    <w:rsid w:val="009453A4"/>
    <w:rsid w:val="009517C4"/>
    <w:rsid w:val="00955A08"/>
    <w:rsid w:val="00961F59"/>
    <w:rsid w:val="00965298"/>
    <w:rsid w:val="00967E37"/>
    <w:rsid w:val="00970216"/>
    <w:rsid w:val="00973C8E"/>
    <w:rsid w:val="00974340"/>
    <w:rsid w:val="00981E5A"/>
    <w:rsid w:val="00985484"/>
    <w:rsid w:val="009A2235"/>
    <w:rsid w:val="009A2CA3"/>
    <w:rsid w:val="009B78C5"/>
    <w:rsid w:val="009C2B44"/>
    <w:rsid w:val="009C33DB"/>
    <w:rsid w:val="009C457F"/>
    <w:rsid w:val="009C4CDC"/>
    <w:rsid w:val="009C7F97"/>
    <w:rsid w:val="009D0021"/>
    <w:rsid w:val="009E168F"/>
    <w:rsid w:val="009F240F"/>
    <w:rsid w:val="009F40F4"/>
    <w:rsid w:val="009F4447"/>
    <w:rsid w:val="00A05D47"/>
    <w:rsid w:val="00A0662E"/>
    <w:rsid w:val="00A11617"/>
    <w:rsid w:val="00A25CA9"/>
    <w:rsid w:val="00A25DD0"/>
    <w:rsid w:val="00A270D8"/>
    <w:rsid w:val="00A30D73"/>
    <w:rsid w:val="00A339A8"/>
    <w:rsid w:val="00A33C36"/>
    <w:rsid w:val="00A354CE"/>
    <w:rsid w:val="00A371F2"/>
    <w:rsid w:val="00A40D55"/>
    <w:rsid w:val="00A47072"/>
    <w:rsid w:val="00A54290"/>
    <w:rsid w:val="00A64E95"/>
    <w:rsid w:val="00A65E51"/>
    <w:rsid w:val="00A732A5"/>
    <w:rsid w:val="00A83A41"/>
    <w:rsid w:val="00A910EC"/>
    <w:rsid w:val="00A95E83"/>
    <w:rsid w:val="00AA2026"/>
    <w:rsid w:val="00AA2B30"/>
    <w:rsid w:val="00AA4251"/>
    <w:rsid w:val="00AA64C7"/>
    <w:rsid w:val="00AB1734"/>
    <w:rsid w:val="00AB5E35"/>
    <w:rsid w:val="00AC14FE"/>
    <w:rsid w:val="00AC1EC0"/>
    <w:rsid w:val="00AD0D59"/>
    <w:rsid w:val="00AD1C64"/>
    <w:rsid w:val="00AD20B5"/>
    <w:rsid w:val="00AD2927"/>
    <w:rsid w:val="00AD3136"/>
    <w:rsid w:val="00AD34AF"/>
    <w:rsid w:val="00AD4ECD"/>
    <w:rsid w:val="00AE35F9"/>
    <w:rsid w:val="00AE6817"/>
    <w:rsid w:val="00AF0F6F"/>
    <w:rsid w:val="00AF5946"/>
    <w:rsid w:val="00AF5B13"/>
    <w:rsid w:val="00B00C55"/>
    <w:rsid w:val="00B04AE8"/>
    <w:rsid w:val="00B056DF"/>
    <w:rsid w:val="00B1254D"/>
    <w:rsid w:val="00B16967"/>
    <w:rsid w:val="00B26D41"/>
    <w:rsid w:val="00B301C6"/>
    <w:rsid w:val="00B35D93"/>
    <w:rsid w:val="00B3760A"/>
    <w:rsid w:val="00B41BD8"/>
    <w:rsid w:val="00B42FD0"/>
    <w:rsid w:val="00B529D2"/>
    <w:rsid w:val="00B642EB"/>
    <w:rsid w:val="00B674CC"/>
    <w:rsid w:val="00B72868"/>
    <w:rsid w:val="00B7351E"/>
    <w:rsid w:val="00B7462D"/>
    <w:rsid w:val="00B852D5"/>
    <w:rsid w:val="00B863EE"/>
    <w:rsid w:val="00B8773F"/>
    <w:rsid w:val="00BA1F2D"/>
    <w:rsid w:val="00BA3EA4"/>
    <w:rsid w:val="00BA52B8"/>
    <w:rsid w:val="00BA7EA8"/>
    <w:rsid w:val="00BA7F97"/>
    <w:rsid w:val="00BC2975"/>
    <w:rsid w:val="00BC37FD"/>
    <w:rsid w:val="00BC713A"/>
    <w:rsid w:val="00BD2C08"/>
    <w:rsid w:val="00BD5EDC"/>
    <w:rsid w:val="00BD5F59"/>
    <w:rsid w:val="00BD6E4D"/>
    <w:rsid w:val="00BE6D3C"/>
    <w:rsid w:val="00BE70FC"/>
    <w:rsid w:val="00BF4828"/>
    <w:rsid w:val="00BF7BC3"/>
    <w:rsid w:val="00C0167A"/>
    <w:rsid w:val="00C02C1E"/>
    <w:rsid w:val="00C05386"/>
    <w:rsid w:val="00C1315A"/>
    <w:rsid w:val="00C23BE6"/>
    <w:rsid w:val="00C30BD7"/>
    <w:rsid w:val="00C329E2"/>
    <w:rsid w:val="00C37D38"/>
    <w:rsid w:val="00C425FE"/>
    <w:rsid w:val="00C507A8"/>
    <w:rsid w:val="00C517D5"/>
    <w:rsid w:val="00C6406B"/>
    <w:rsid w:val="00C641BC"/>
    <w:rsid w:val="00C64A6F"/>
    <w:rsid w:val="00C65176"/>
    <w:rsid w:val="00C87288"/>
    <w:rsid w:val="00C920B2"/>
    <w:rsid w:val="00C94135"/>
    <w:rsid w:val="00C9492B"/>
    <w:rsid w:val="00CA2421"/>
    <w:rsid w:val="00CC6B9F"/>
    <w:rsid w:val="00CC6FE0"/>
    <w:rsid w:val="00CE623C"/>
    <w:rsid w:val="00CE768F"/>
    <w:rsid w:val="00CE7941"/>
    <w:rsid w:val="00CF0600"/>
    <w:rsid w:val="00CF19C7"/>
    <w:rsid w:val="00CF282F"/>
    <w:rsid w:val="00CF3A9F"/>
    <w:rsid w:val="00CF3FD4"/>
    <w:rsid w:val="00D06464"/>
    <w:rsid w:val="00D070FC"/>
    <w:rsid w:val="00D10D92"/>
    <w:rsid w:val="00D158E7"/>
    <w:rsid w:val="00D3088C"/>
    <w:rsid w:val="00D3358D"/>
    <w:rsid w:val="00D40F81"/>
    <w:rsid w:val="00D42645"/>
    <w:rsid w:val="00D44236"/>
    <w:rsid w:val="00D44784"/>
    <w:rsid w:val="00D44DCF"/>
    <w:rsid w:val="00D62A94"/>
    <w:rsid w:val="00D87952"/>
    <w:rsid w:val="00DB13F9"/>
    <w:rsid w:val="00DB60F1"/>
    <w:rsid w:val="00DC23DC"/>
    <w:rsid w:val="00DC2B73"/>
    <w:rsid w:val="00DD186C"/>
    <w:rsid w:val="00DD5B66"/>
    <w:rsid w:val="00DE0028"/>
    <w:rsid w:val="00DE3AA1"/>
    <w:rsid w:val="00DE5D45"/>
    <w:rsid w:val="00DF2E30"/>
    <w:rsid w:val="00DF30EA"/>
    <w:rsid w:val="00DF531C"/>
    <w:rsid w:val="00DF535F"/>
    <w:rsid w:val="00DF57D3"/>
    <w:rsid w:val="00E05F28"/>
    <w:rsid w:val="00E07E0B"/>
    <w:rsid w:val="00E10214"/>
    <w:rsid w:val="00E1130F"/>
    <w:rsid w:val="00E25142"/>
    <w:rsid w:val="00E32420"/>
    <w:rsid w:val="00E34401"/>
    <w:rsid w:val="00E371B5"/>
    <w:rsid w:val="00E41842"/>
    <w:rsid w:val="00E60A30"/>
    <w:rsid w:val="00E60D56"/>
    <w:rsid w:val="00E6277D"/>
    <w:rsid w:val="00E65784"/>
    <w:rsid w:val="00E72359"/>
    <w:rsid w:val="00E750AF"/>
    <w:rsid w:val="00E80BC9"/>
    <w:rsid w:val="00E9135B"/>
    <w:rsid w:val="00EA348B"/>
    <w:rsid w:val="00EB01F6"/>
    <w:rsid w:val="00EB1639"/>
    <w:rsid w:val="00EB2BB1"/>
    <w:rsid w:val="00EC5FF6"/>
    <w:rsid w:val="00EC6FB9"/>
    <w:rsid w:val="00ED4190"/>
    <w:rsid w:val="00EE07CA"/>
    <w:rsid w:val="00EE394B"/>
    <w:rsid w:val="00EF1680"/>
    <w:rsid w:val="00EF3A10"/>
    <w:rsid w:val="00F000D2"/>
    <w:rsid w:val="00F07C5D"/>
    <w:rsid w:val="00F100E9"/>
    <w:rsid w:val="00F12DA0"/>
    <w:rsid w:val="00F139D0"/>
    <w:rsid w:val="00F23001"/>
    <w:rsid w:val="00F276B1"/>
    <w:rsid w:val="00F31771"/>
    <w:rsid w:val="00F34092"/>
    <w:rsid w:val="00F4015E"/>
    <w:rsid w:val="00F4160D"/>
    <w:rsid w:val="00F4208B"/>
    <w:rsid w:val="00F42B4E"/>
    <w:rsid w:val="00F43C51"/>
    <w:rsid w:val="00F45CD3"/>
    <w:rsid w:val="00F500D8"/>
    <w:rsid w:val="00F50B1E"/>
    <w:rsid w:val="00F52759"/>
    <w:rsid w:val="00F575BC"/>
    <w:rsid w:val="00F65976"/>
    <w:rsid w:val="00F72E1B"/>
    <w:rsid w:val="00F80A3B"/>
    <w:rsid w:val="00F80CBD"/>
    <w:rsid w:val="00F810AA"/>
    <w:rsid w:val="00F84CF8"/>
    <w:rsid w:val="00F903C6"/>
    <w:rsid w:val="00FA4D74"/>
    <w:rsid w:val="00FB1111"/>
    <w:rsid w:val="00FC2ED2"/>
    <w:rsid w:val="00FC3C48"/>
    <w:rsid w:val="00FE30D8"/>
    <w:rsid w:val="00FE6058"/>
    <w:rsid w:val="00FF21C9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4FD7AFC"/>
  <w15:chartTrackingRefBased/>
  <w15:docId w15:val="{5DFEB707-ADE2-48F2-8EE2-75284CA3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C8E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E27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5D4FE1"/>
    <w:pPr>
      <w:keepNext/>
      <w:numPr>
        <w:ilvl w:val="6"/>
        <w:numId w:val="1"/>
      </w:numPr>
      <w:suppressAutoHyphens/>
      <w:jc w:val="center"/>
      <w:outlineLvl w:val="6"/>
    </w:pPr>
    <w:rPr>
      <w:rFonts w:ascii="Arial" w:hAnsi="Arial"/>
      <w:b/>
      <w:sz w:val="28"/>
      <w:szCs w:val="20"/>
      <w:lang w:val="x-none" w:eastAsia="ar-SA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6B9F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BC713A"/>
  </w:style>
  <w:style w:type="paragraph" w:styleId="Nagwek">
    <w:name w:val="header"/>
    <w:basedOn w:val="Normalny"/>
    <w:link w:val="NagwekZnak"/>
    <w:semiHidden/>
    <w:rsid w:val="00BC713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semiHidden/>
    <w:rsid w:val="00BC71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BC713A"/>
    <w:pPr>
      <w:tabs>
        <w:tab w:val="center" w:pos="4153"/>
        <w:tab w:val="right" w:pos="8306"/>
      </w:tabs>
      <w:spacing w:before="60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link w:val="Stopka"/>
    <w:semiHidden/>
    <w:rsid w:val="00BC713A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uiPriority w:val="99"/>
    <w:rsid w:val="00BC713A"/>
    <w:pPr>
      <w:widowControl w:val="0"/>
      <w:suppressAutoHyphens/>
      <w:autoSpaceDN w:val="0"/>
      <w:spacing w:before="60" w:after="60"/>
      <w:ind w:left="851" w:hanging="295"/>
      <w:jc w:val="both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Nagwek7Znak">
    <w:name w:val="Nagłówek 7 Znak"/>
    <w:link w:val="Nagwek7"/>
    <w:rsid w:val="005D4FE1"/>
    <w:rPr>
      <w:rFonts w:ascii="Arial" w:eastAsia="Times New Roman" w:hAnsi="Arial" w:cs="Arial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D4FE1"/>
    <w:pPr>
      <w:suppressAutoHyphens/>
      <w:jc w:val="both"/>
    </w:pPr>
    <w:rPr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5D4FE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pol">
    <w:name w:val="Standard. pol"/>
    <w:basedOn w:val="Normalny"/>
    <w:rsid w:val="005D4FE1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1"/>
      <w:szCs w:val="20"/>
      <w:lang w:eastAsia="ar-SA"/>
    </w:rPr>
  </w:style>
  <w:style w:type="paragraph" w:customStyle="1" w:styleId="Standard">
    <w:name w:val="Standard"/>
    <w:rsid w:val="005D4FE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customStyle="1" w:styleId="Akapitzlist1">
    <w:name w:val="Akapit z listą1"/>
    <w:basedOn w:val="Standard"/>
    <w:rsid w:val="004F2937"/>
    <w:pPr>
      <w:ind w:left="720"/>
    </w:pPr>
  </w:style>
  <w:style w:type="numbering" w:customStyle="1" w:styleId="WWNum6">
    <w:name w:val="WWNum6"/>
    <w:basedOn w:val="Bezlisty"/>
    <w:rsid w:val="004F2937"/>
    <w:pPr>
      <w:numPr>
        <w:numId w:val="7"/>
      </w:numPr>
    </w:pPr>
  </w:style>
  <w:style w:type="paragraph" w:styleId="Bezodstpw">
    <w:name w:val="No Spacing"/>
    <w:basedOn w:val="Standard"/>
    <w:qFormat/>
    <w:rsid w:val="00F575BC"/>
    <w:pPr>
      <w:spacing w:line="100" w:lineRule="atLeast"/>
      <w:textAlignment w:val="auto"/>
    </w:pPr>
    <w:rPr>
      <w:rFonts w:ascii="Liberation Serif" w:hAnsi="Liberation Serif" w:cs="Mangal"/>
      <w:lang w:eastAsia="zh-CN" w:bidi="hi-IN"/>
    </w:rPr>
  </w:style>
  <w:style w:type="paragraph" w:customStyle="1" w:styleId="Standarduser">
    <w:name w:val="Standard (user)"/>
    <w:rsid w:val="00F575BC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575B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F575B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2">
    <w:name w:val="Akapit z listą2"/>
    <w:aliases w:val="L1,Numerowanie,Akapit z listą5,T_SZ_List Paragraph"/>
    <w:basedOn w:val="Normalny"/>
    <w:link w:val="AkapitzlistZnak"/>
    <w:uiPriority w:val="99"/>
    <w:qFormat/>
    <w:rsid w:val="00F575B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Nagwek2Znak">
    <w:name w:val="Nagłówek 2 Znak"/>
    <w:link w:val="Nagwek2"/>
    <w:uiPriority w:val="9"/>
    <w:semiHidden/>
    <w:rsid w:val="002E27BA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2E27BA"/>
    <w:pPr>
      <w:suppressAutoHyphens/>
    </w:pPr>
    <w:rPr>
      <w:sz w:val="28"/>
      <w:lang w:eastAsia="ar-SA"/>
    </w:rPr>
  </w:style>
  <w:style w:type="character" w:styleId="Odwoaniedokomentarza">
    <w:name w:val="annotation reference"/>
    <w:uiPriority w:val="99"/>
    <w:semiHidden/>
    <w:unhideWhenUsed/>
    <w:rsid w:val="007A2A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2A8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7A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A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2A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A2A86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A86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A2A86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rsid w:val="00BA3EA4"/>
    <w:rPr>
      <w:color w:val="0000FF"/>
      <w:u w:val="single"/>
    </w:rPr>
  </w:style>
  <w:style w:type="table" w:styleId="Tabela-Siatka">
    <w:name w:val="Table Grid"/>
    <w:basedOn w:val="Standardowy"/>
    <w:uiPriority w:val="59"/>
    <w:unhideWhenUsed/>
    <w:rsid w:val="00574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1A6E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2"/>
    <w:uiPriority w:val="99"/>
    <w:locked/>
    <w:rsid w:val="00453129"/>
    <w:rPr>
      <w:rFonts w:eastAsia="Times New Roman" w:cs="Calibri"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0B3639"/>
    <w:pPr>
      <w:suppressAutoHyphens/>
      <w:spacing w:after="120"/>
      <w:ind w:left="283"/>
    </w:pPr>
    <w:rPr>
      <w:rFonts w:eastAsia="Calibri"/>
      <w:kern w:val="1"/>
      <w:sz w:val="20"/>
      <w:szCs w:val="20"/>
      <w:lang w:eastAsia="zh-CN"/>
    </w:rPr>
  </w:style>
  <w:style w:type="character" w:customStyle="1" w:styleId="TekstpodstawowywcityZnak">
    <w:name w:val="Tekst podstawowy wcięty Znak"/>
    <w:link w:val="Tekstpodstawowywcity"/>
    <w:rsid w:val="000B3639"/>
    <w:rPr>
      <w:rFonts w:ascii="Times New Roman" w:hAnsi="Times New Roman"/>
      <w:kern w:val="1"/>
      <w:lang w:eastAsia="zh-CN"/>
    </w:rPr>
  </w:style>
  <w:style w:type="character" w:customStyle="1" w:styleId="Nagwek8Znak">
    <w:name w:val="Nagłówek 8 Znak"/>
    <w:link w:val="Nagwek8"/>
    <w:uiPriority w:val="9"/>
    <w:semiHidden/>
    <w:rsid w:val="00CC6B9F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ekstblokowy1">
    <w:name w:val="Tekst blokowy1"/>
    <w:basedOn w:val="Normalny"/>
    <w:rsid w:val="00CC6B9F"/>
    <w:pPr>
      <w:suppressAutoHyphens/>
      <w:ind w:left="6379" w:right="282" w:hanging="5953"/>
      <w:jc w:val="center"/>
    </w:pPr>
    <w:rPr>
      <w:rFonts w:eastAsia="Calibri"/>
      <w:kern w:val="1"/>
      <w:sz w:val="20"/>
      <w:lang w:eastAsia="zh-CN"/>
    </w:rPr>
  </w:style>
  <w:style w:type="paragraph" w:customStyle="1" w:styleId="Akapitzlist3">
    <w:name w:val="Akapit z listą3"/>
    <w:basedOn w:val="Normalny"/>
    <w:rsid w:val="001949FA"/>
    <w:pPr>
      <w:widowControl w:val="0"/>
      <w:suppressAutoHyphens/>
      <w:spacing w:after="200"/>
      <w:ind w:left="720"/>
      <w:contextualSpacing/>
    </w:pPr>
    <w:rPr>
      <w:rFonts w:ascii="Liberation Serif" w:hAnsi="Liberation Serif" w:cs="Mangal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11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1769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Eurogrant Sp. zoo</Company>
  <LinksUpToDate>false</LinksUpToDate>
  <CharactersWithSpaces>12359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Olko</dc:creator>
  <cp:keywords/>
  <cp:lastModifiedBy>Wacław Olko</cp:lastModifiedBy>
  <cp:revision>46</cp:revision>
  <cp:lastPrinted>2017-10-11T14:44:00Z</cp:lastPrinted>
  <dcterms:created xsi:type="dcterms:W3CDTF">2021-03-28T21:52:00Z</dcterms:created>
  <dcterms:modified xsi:type="dcterms:W3CDTF">2024-08-28T19:35:00Z</dcterms:modified>
</cp:coreProperties>
</file>