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5D88" w14:textId="77777777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75495E80" w14:textId="6B831761" w:rsidR="00B40A8D" w:rsidRPr="004D13C9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4D13C9">
        <w:rPr>
          <w:rFonts w:ascii="Calibri" w:hAnsi="Calibri" w:cs="Calibri"/>
          <w:b/>
        </w:rPr>
        <w:t>Załącznik 3 do Zapytania ofertowego</w:t>
      </w:r>
    </w:p>
    <w:p w14:paraId="3696ED3E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7183E43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81968E7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61DA5A94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10D1D8DA" w14:textId="77777777" w:rsidR="004A790F" w:rsidRPr="004D13C9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5D78EB0D" w14:textId="3438BE68" w:rsidR="0040355B" w:rsidRPr="0044207C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4207C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266581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BE3B60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A64DB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E26ED2"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4207C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23133" w:rsidRPr="0044207C">
        <w:rPr>
          <w:rFonts w:asciiTheme="minorHAnsi" w:hAnsiTheme="minorHAnsi" w:cstheme="minorHAnsi"/>
          <w:sz w:val="22"/>
          <w:szCs w:val="22"/>
        </w:rPr>
        <w:t>Fundację „Mielnica”</w:t>
      </w:r>
      <w:r w:rsidRPr="0044207C">
        <w:rPr>
          <w:rFonts w:asciiTheme="minorHAnsi" w:hAnsiTheme="minorHAnsi" w:cstheme="minorHAnsi"/>
          <w:sz w:val="22"/>
          <w:szCs w:val="22"/>
        </w:rPr>
        <w:t>, realizując</w:t>
      </w:r>
      <w:r w:rsidR="00C53492" w:rsidRPr="0044207C">
        <w:rPr>
          <w:rFonts w:asciiTheme="minorHAnsi" w:hAnsiTheme="minorHAnsi" w:cstheme="minorHAnsi"/>
          <w:sz w:val="22"/>
          <w:szCs w:val="22"/>
        </w:rPr>
        <w:t>ą</w:t>
      </w:r>
      <w:r w:rsidRPr="0044207C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44207C">
        <w:rPr>
          <w:rFonts w:asciiTheme="minorHAnsi" w:hAnsiTheme="minorHAnsi" w:cstheme="minorHAnsi"/>
          <w:sz w:val="22"/>
          <w:szCs w:val="22"/>
        </w:rPr>
        <w:t>.</w:t>
      </w:r>
      <w:r w:rsidR="00523133" w:rsidRPr="0044207C">
        <w:rPr>
          <w:rFonts w:asciiTheme="minorHAnsi" w:hAnsiTheme="minorHAnsi" w:cstheme="minorHAnsi"/>
          <w:sz w:val="22"/>
          <w:szCs w:val="22"/>
        </w:rPr>
        <w:t xml:space="preserve"> </w:t>
      </w:r>
      <w:r w:rsidR="0044207C" w:rsidRPr="0044207C">
        <w:rPr>
          <w:rFonts w:asciiTheme="minorHAnsi" w:hAnsiTheme="minorHAnsi" w:cstheme="minorHAnsi"/>
          <w:sz w:val="22"/>
          <w:szCs w:val="22"/>
        </w:rPr>
        <w:t>„Centrum Mielnica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realizowanego </w:t>
      </w:r>
      <w:r w:rsidR="0044207C" w:rsidRPr="0044207C">
        <w:rPr>
          <w:rFonts w:asciiTheme="minorHAnsi" w:hAnsiTheme="minorHAnsi" w:cstheme="minorHAnsi"/>
          <w:sz w:val="22"/>
          <w:szCs w:val="22"/>
        </w:rPr>
        <w:t xml:space="preserve">w ramach </w:t>
      </w:r>
      <w:r w:rsidR="0044207C" w:rsidRPr="0044207C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44207C" w:rsidRPr="0044207C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44207C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515085AE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>oświadczam, że</w:t>
      </w:r>
      <w:r w:rsidR="00865FD5" w:rsidRPr="004D13C9">
        <w:rPr>
          <w:rFonts w:ascii="Calibri" w:hAnsi="Calibri" w:cs="Calibri"/>
          <w:sz w:val="22"/>
          <w:szCs w:val="22"/>
        </w:rPr>
        <w:t xml:space="preserve"> posiadam:</w:t>
      </w:r>
    </w:p>
    <w:p w14:paraId="10F0E738" w14:textId="77777777" w:rsidR="00E26ED2" w:rsidRDefault="00E26ED2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E26ED2">
        <w:rPr>
          <w:rFonts w:ascii="Calibri" w:hAnsi="Calibri" w:cs="Calibri"/>
          <w:sz w:val="22"/>
          <w:szCs w:val="22"/>
        </w:rPr>
        <w:t xml:space="preserve">- 5 letnie studia magisterskie na kierunku psychologa - dyplom </w:t>
      </w:r>
    </w:p>
    <w:p w14:paraId="57E77E39" w14:textId="66E24152" w:rsidR="00E26ED2" w:rsidRDefault="00E26ED2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E26ED2">
        <w:rPr>
          <w:rFonts w:ascii="Calibri" w:hAnsi="Calibri" w:cs="Calibri"/>
          <w:sz w:val="22"/>
          <w:szCs w:val="22"/>
        </w:rPr>
        <w:t xml:space="preserve">-certyfikat ukończenia szkolenia psychoterapeutycznego - certyfikat/zaświadczenie/dyplom ze wskazaniem </w:t>
      </w:r>
      <w:proofErr w:type="spellStart"/>
      <w:r w:rsidRPr="00E26ED2">
        <w:rPr>
          <w:rFonts w:ascii="Calibri" w:hAnsi="Calibri" w:cs="Calibri"/>
          <w:sz w:val="22"/>
          <w:szCs w:val="22"/>
        </w:rPr>
        <w:t>psychodynamicznym</w:t>
      </w:r>
      <w:proofErr w:type="spellEnd"/>
      <w:r w:rsidRPr="00E26ED2">
        <w:rPr>
          <w:rFonts w:ascii="Calibri" w:hAnsi="Calibri" w:cs="Calibri"/>
          <w:sz w:val="22"/>
          <w:szCs w:val="22"/>
        </w:rPr>
        <w:t xml:space="preserve"> </w:t>
      </w:r>
    </w:p>
    <w:p w14:paraId="32DD36ED" w14:textId="1D48C790" w:rsidR="00865FD5" w:rsidRPr="000A2139" w:rsidRDefault="00E26ED2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E26ED2">
        <w:rPr>
          <w:rFonts w:ascii="Calibri" w:hAnsi="Calibri" w:cs="Calibri"/>
          <w:sz w:val="22"/>
          <w:szCs w:val="22"/>
        </w:rPr>
        <w:t>- min. 3 letnie doświadczenie w pracy psychologa w pracy klinicznej</w:t>
      </w:r>
      <w:r>
        <w:rPr>
          <w:rFonts w:ascii="Calibri" w:hAnsi="Calibri" w:cs="Calibri"/>
          <w:sz w:val="22"/>
          <w:szCs w:val="22"/>
        </w:rPr>
        <w:t xml:space="preserve"> – weryfikowane na podstawie załącznika nr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9"/>
        <w:gridCol w:w="2039"/>
        <w:gridCol w:w="2815"/>
        <w:gridCol w:w="2345"/>
      </w:tblGrid>
      <w:tr w:rsidR="000A2139" w:rsidRPr="000A2139" w14:paraId="78F4EDB8" w14:textId="2843C6E1" w:rsidTr="000A2139">
        <w:tc>
          <w:tcPr>
            <w:tcW w:w="2599" w:type="dxa"/>
          </w:tcPr>
          <w:p w14:paraId="7D67007C" w14:textId="5A931E02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Warunek</w:t>
            </w:r>
          </w:p>
        </w:tc>
        <w:tc>
          <w:tcPr>
            <w:tcW w:w="2039" w:type="dxa"/>
          </w:tcPr>
          <w:p w14:paraId="738A8AFB" w14:textId="3ACE4C59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Okres realizacji</w:t>
            </w:r>
          </w:p>
        </w:tc>
        <w:tc>
          <w:tcPr>
            <w:tcW w:w="2815" w:type="dxa"/>
          </w:tcPr>
          <w:p w14:paraId="2502BBCB" w14:textId="2EB1E003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Podmiot, dla którego realizowano usługę</w:t>
            </w:r>
          </w:p>
        </w:tc>
        <w:tc>
          <w:tcPr>
            <w:tcW w:w="2345" w:type="dxa"/>
          </w:tcPr>
          <w:p w14:paraId="55D2F8EE" w14:textId="77777777" w:rsidR="000A2139" w:rsidRPr="000A2139" w:rsidRDefault="000A2139" w:rsidP="000A21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2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Oświadczam, iż będę realizował zadania będące przedmiotem zamówienia</w:t>
            </w:r>
          </w:p>
          <w:p w14:paraId="4B317457" w14:textId="19A4A6B8" w:rsidR="000A2139" w:rsidRPr="000A2139" w:rsidRDefault="000A2139" w:rsidP="000A2139">
            <w:pPr>
              <w:tabs>
                <w:tab w:val="left" w:pos="3705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(podpis osoby wskazanej do realizacji zamówienia)</w:t>
            </w:r>
          </w:p>
        </w:tc>
      </w:tr>
      <w:tr w:rsidR="000A2139" w:rsidRPr="000A2139" w14:paraId="416BC050" w14:textId="43490CD7" w:rsidTr="000A2139">
        <w:tc>
          <w:tcPr>
            <w:tcW w:w="2599" w:type="dxa"/>
          </w:tcPr>
          <w:p w14:paraId="6750B0D7" w14:textId="053CFB6E" w:rsidR="000A2139" w:rsidRPr="000A2139" w:rsidRDefault="00E26ED2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26ED2">
              <w:rPr>
                <w:rFonts w:ascii="Calibri" w:hAnsi="Calibri" w:cs="Calibri"/>
                <w:sz w:val="22"/>
                <w:szCs w:val="22"/>
              </w:rPr>
              <w:t>min. 3 letnie doświadczenie w pracy psychologa w pracy klinicznej</w:t>
            </w:r>
          </w:p>
        </w:tc>
        <w:tc>
          <w:tcPr>
            <w:tcW w:w="2039" w:type="dxa"/>
          </w:tcPr>
          <w:p w14:paraId="34485D0E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7FD6F4E0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023283E1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6677105D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1D9D11D5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15" w:type="dxa"/>
          </w:tcPr>
          <w:p w14:paraId="2DC1D72C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5" w:type="dxa"/>
          </w:tcPr>
          <w:p w14:paraId="647E68C6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9465589" w14:textId="77777777" w:rsidR="00BE3B60" w:rsidRPr="004D13C9" w:rsidRDefault="00BE3B60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0424C441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11899C8D" w14:textId="229F1C52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br/>
      </w:r>
    </w:p>
    <w:p w14:paraId="674783C5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 xml:space="preserve">(podpis </w:t>
      </w:r>
      <w:r w:rsidR="00BE3B60" w:rsidRPr="004D13C9">
        <w:rPr>
          <w:rFonts w:ascii="Calibri" w:hAnsi="Calibri" w:cs="Calibri"/>
          <w:i/>
          <w:sz w:val="22"/>
          <w:szCs w:val="22"/>
        </w:rPr>
        <w:t>Oferenta</w:t>
      </w:r>
      <w:r w:rsidRPr="004D13C9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4D13C9" w:rsidRDefault="004A790F" w:rsidP="0040355B">
      <w:pPr>
        <w:tabs>
          <w:tab w:val="left" w:pos="3705"/>
        </w:tabs>
        <w:jc w:val="center"/>
        <w:rPr>
          <w:rFonts w:ascii="Calibri" w:hAnsi="Calibri" w:cs="Calibri"/>
          <w:sz w:val="22"/>
          <w:szCs w:val="22"/>
        </w:rPr>
      </w:pPr>
    </w:p>
    <w:p w14:paraId="37D76D46" w14:textId="7440D116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 xml:space="preserve"> </w:t>
      </w:r>
    </w:p>
    <w:sectPr w:rsidR="004A790F" w:rsidRPr="004D13C9" w:rsidSect="00B465E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62E2E" w14:textId="77777777" w:rsidR="00C4157F" w:rsidRDefault="00C4157F">
      <w:r>
        <w:separator/>
      </w:r>
    </w:p>
  </w:endnote>
  <w:endnote w:type="continuationSeparator" w:id="0">
    <w:p w14:paraId="35DDB156" w14:textId="77777777" w:rsidR="00C4157F" w:rsidRDefault="00C41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62BB2" w14:textId="77777777" w:rsidR="00C4157F" w:rsidRDefault="00C4157F">
      <w:r>
        <w:separator/>
      </w:r>
    </w:p>
  </w:footnote>
  <w:footnote w:type="continuationSeparator" w:id="0">
    <w:p w14:paraId="65248F50" w14:textId="77777777" w:rsidR="00C4157F" w:rsidRDefault="00C41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A2139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3DC6"/>
    <w:rsid w:val="00217070"/>
    <w:rsid w:val="00227F16"/>
    <w:rsid w:val="00235480"/>
    <w:rsid w:val="00244E28"/>
    <w:rsid w:val="00245BB7"/>
    <w:rsid w:val="00254D49"/>
    <w:rsid w:val="00255994"/>
    <w:rsid w:val="00262537"/>
    <w:rsid w:val="00266581"/>
    <w:rsid w:val="00266F8A"/>
    <w:rsid w:val="00267FA1"/>
    <w:rsid w:val="00286F5D"/>
    <w:rsid w:val="0029013C"/>
    <w:rsid w:val="00294032"/>
    <w:rsid w:val="00294EA0"/>
    <w:rsid w:val="002A40B2"/>
    <w:rsid w:val="002B072D"/>
    <w:rsid w:val="002B08B0"/>
    <w:rsid w:val="002B62AB"/>
    <w:rsid w:val="002D41B7"/>
    <w:rsid w:val="002F3A58"/>
    <w:rsid w:val="002F5EE0"/>
    <w:rsid w:val="0030138C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87A59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207C"/>
    <w:rsid w:val="00445A74"/>
    <w:rsid w:val="00446547"/>
    <w:rsid w:val="004905D4"/>
    <w:rsid w:val="004A26F2"/>
    <w:rsid w:val="004A790F"/>
    <w:rsid w:val="004B5E36"/>
    <w:rsid w:val="004B7C13"/>
    <w:rsid w:val="004C53AA"/>
    <w:rsid w:val="004D13C9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1542F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A64DB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43207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35BE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7B6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245"/>
    <w:rsid w:val="00A27B5F"/>
    <w:rsid w:val="00A3177B"/>
    <w:rsid w:val="00A52C9C"/>
    <w:rsid w:val="00A709C6"/>
    <w:rsid w:val="00A77244"/>
    <w:rsid w:val="00A82546"/>
    <w:rsid w:val="00A84968"/>
    <w:rsid w:val="00A8729B"/>
    <w:rsid w:val="00AA652F"/>
    <w:rsid w:val="00AB03F6"/>
    <w:rsid w:val="00AC0C0A"/>
    <w:rsid w:val="00AC2E10"/>
    <w:rsid w:val="00AC3442"/>
    <w:rsid w:val="00AC46DB"/>
    <w:rsid w:val="00AE30C4"/>
    <w:rsid w:val="00AF0B6B"/>
    <w:rsid w:val="00AF5CC0"/>
    <w:rsid w:val="00B16A38"/>
    <w:rsid w:val="00B17216"/>
    <w:rsid w:val="00B3468F"/>
    <w:rsid w:val="00B40A8D"/>
    <w:rsid w:val="00B465E1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57F"/>
    <w:rsid w:val="00C419B7"/>
    <w:rsid w:val="00C501D2"/>
    <w:rsid w:val="00C530CA"/>
    <w:rsid w:val="00C53492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11DDD"/>
    <w:rsid w:val="00E133BC"/>
    <w:rsid w:val="00E136A9"/>
    <w:rsid w:val="00E17D7E"/>
    <w:rsid w:val="00E23DFD"/>
    <w:rsid w:val="00E26ED2"/>
    <w:rsid w:val="00E41C2A"/>
    <w:rsid w:val="00E4633D"/>
    <w:rsid w:val="00E5395D"/>
    <w:rsid w:val="00E6209B"/>
    <w:rsid w:val="00E70D8E"/>
    <w:rsid w:val="00E73B3F"/>
    <w:rsid w:val="00E76CB2"/>
    <w:rsid w:val="00E87728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64DF3"/>
    <w:rsid w:val="00F72E22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13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13C9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3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1168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2024-12-22T09:37:00Z</dcterms:created>
  <dcterms:modified xsi:type="dcterms:W3CDTF">2024-12-22T09:37:00Z</dcterms:modified>
</cp:coreProperties>
</file>