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5D88" w14:textId="77777777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75495E80" w14:textId="6B831761" w:rsidR="00B40A8D" w:rsidRPr="004D13C9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3696ED3E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7183E43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81968E7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61DA5A94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10D1D8DA" w14:textId="77777777" w:rsidR="004A790F" w:rsidRPr="004D13C9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05443143" w:rsidR="0040355B" w:rsidRPr="0044207C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E03B3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523133" w:rsidRPr="0044207C">
        <w:rPr>
          <w:rFonts w:asciiTheme="minorHAnsi" w:hAnsiTheme="minorHAnsi" w:cstheme="minorHAnsi"/>
          <w:sz w:val="22"/>
          <w:szCs w:val="22"/>
        </w:rPr>
        <w:t>Fundację „Mielnica”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„Centrum Mielnica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” nr projektu FEWP.10.01-IZ.00-0025/24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7BB0DAFA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>-ukończone studia magisterskie na kierunku pedagogika lub psychologia - potwierdzone dyplomem</w:t>
      </w:r>
    </w:p>
    <w:p w14:paraId="4ED73D21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 -uprawnienia </w:t>
      </w:r>
      <w:proofErr w:type="spellStart"/>
      <w:r w:rsidRPr="001E03B3">
        <w:rPr>
          <w:rFonts w:ascii="Calibri" w:hAnsi="Calibri" w:cs="Calibri"/>
          <w:sz w:val="22"/>
          <w:szCs w:val="22"/>
        </w:rPr>
        <w:t>oligofrenopedagoga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potwierdzone certyfikatem/dyplomem </w:t>
      </w:r>
    </w:p>
    <w:p w14:paraId="6970BC4B" w14:textId="77777777" w:rsidR="001E03B3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-min. 5 letnie doświadczenia w pracy pedagoga i/lub </w:t>
      </w:r>
      <w:proofErr w:type="spellStart"/>
      <w:r w:rsidRPr="001E03B3">
        <w:rPr>
          <w:rFonts w:ascii="Calibri" w:hAnsi="Calibri" w:cs="Calibri"/>
          <w:sz w:val="22"/>
          <w:szCs w:val="22"/>
        </w:rPr>
        <w:t>oligofrenopedagoga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</w:t>
      </w:r>
    </w:p>
    <w:p w14:paraId="32DD36ED" w14:textId="32510670" w:rsidR="00865FD5" w:rsidRPr="000A2139" w:rsidRDefault="001E03B3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E03B3">
        <w:rPr>
          <w:rFonts w:ascii="Calibri" w:hAnsi="Calibri" w:cs="Calibri"/>
          <w:sz w:val="22"/>
          <w:szCs w:val="22"/>
        </w:rPr>
        <w:t xml:space="preserve">-uprawnienia do prowadzenia terapii EEG </w:t>
      </w:r>
      <w:proofErr w:type="spellStart"/>
      <w:r w:rsidRPr="001E03B3">
        <w:rPr>
          <w:rFonts w:ascii="Calibri" w:hAnsi="Calibri" w:cs="Calibri"/>
          <w:sz w:val="22"/>
          <w:szCs w:val="22"/>
        </w:rPr>
        <w:t>Biofeedback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I i/lub I </w:t>
      </w:r>
      <w:proofErr w:type="spellStart"/>
      <w:r w:rsidRPr="001E03B3">
        <w:rPr>
          <w:rFonts w:ascii="Calibri" w:hAnsi="Calibri" w:cs="Calibri"/>
          <w:sz w:val="22"/>
          <w:szCs w:val="22"/>
        </w:rPr>
        <w:t>i</w:t>
      </w:r>
      <w:proofErr w:type="spellEnd"/>
      <w:r w:rsidRPr="001E03B3">
        <w:rPr>
          <w:rFonts w:ascii="Calibri" w:hAnsi="Calibri" w:cs="Calibri"/>
          <w:sz w:val="22"/>
          <w:szCs w:val="22"/>
        </w:rPr>
        <w:t xml:space="preserve"> II stopnia potwierdzone certyfikatem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9"/>
        <w:gridCol w:w="2039"/>
        <w:gridCol w:w="2815"/>
        <w:gridCol w:w="2345"/>
      </w:tblGrid>
      <w:tr w:rsidR="000A2139" w:rsidRPr="000A2139" w14:paraId="78F4EDB8" w14:textId="2843C6E1" w:rsidTr="000A2139">
        <w:tc>
          <w:tcPr>
            <w:tcW w:w="2599" w:type="dxa"/>
          </w:tcPr>
          <w:p w14:paraId="7D67007C" w14:textId="5A931E02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Warunek</w:t>
            </w:r>
          </w:p>
        </w:tc>
        <w:tc>
          <w:tcPr>
            <w:tcW w:w="2039" w:type="dxa"/>
          </w:tcPr>
          <w:p w14:paraId="738A8AFB" w14:textId="3ACE4C5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Okres realizacji</w:t>
            </w:r>
          </w:p>
        </w:tc>
        <w:tc>
          <w:tcPr>
            <w:tcW w:w="2815" w:type="dxa"/>
          </w:tcPr>
          <w:p w14:paraId="2502BBCB" w14:textId="2EB1E003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>Podmiot, dla którego realizowano usługę</w:t>
            </w:r>
          </w:p>
        </w:tc>
        <w:tc>
          <w:tcPr>
            <w:tcW w:w="2345" w:type="dxa"/>
          </w:tcPr>
          <w:p w14:paraId="55D2F8EE" w14:textId="77777777" w:rsidR="000A2139" w:rsidRPr="000A2139" w:rsidRDefault="000A2139" w:rsidP="000A21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Oświadczam, iż będę realizował zadania będące przedmiotem zamówienia</w:t>
            </w:r>
          </w:p>
          <w:p w14:paraId="4B317457" w14:textId="19A4A6B8" w:rsidR="000A2139" w:rsidRPr="000A2139" w:rsidRDefault="000A2139" w:rsidP="000A2139">
            <w:pPr>
              <w:tabs>
                <w:tab w:val="left" w:pos="3705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(podpis osoby wskazanej do realizacji zamówienia)</w:t>
            </w:r>
          </w:p>
        </w:tc>
      </w:tr>
      <w:tr w:rsidR="000A2139" w:rsidRPr="000A2139" w14:paraId="416BC050" w14:textId="43490CD7" w:rsidTr="000A2139">
        <w:tc>
          <w:tcPr>
            <w:tcW w:w="2599" w:type="dxa"/>
          </w:tcPr>
          <w:p w14:paraId="6750B0D7" w14:textId="1811B849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A2139">
              <w:rPr>
                <w:rFonts w:ascii="Calibri" w:hAnsi="Calibri" w:cs="Calibri"/>
                <w:sz w:val="22"/>
                <w:szCs w:val="22"/>
              </w:rPr>
              <w:t xml:space="preserve">min. 5 letnie doświadczenie w pracy </w:t>
            </w:r>
            <w:r w:rsidR="001E03B3" w:rsidRPr="001E03B3">
              <w:rPr>
                <w:rFonts w:ascii="Calibri" w:hAnsi="Calibri" w:cs="Calibri"/>
                <w:sz w:val="22"/>
                <w:szCs w:val="22"/>
              </w:rPr>
              <w:t xml:space="preserve">pedagoga i/lub </w:t>
            </w:r>
            <w:proofErr w:type="spellStart"/>
            <w:r w:rsidR="001E03B3" w:rsidRPr="001E03B3">
              <w:rPr>
                <w:rFonts w:ascii="Calibri" w:hAnsi="Calibri" w:cs="Calibri"/>
                <w:sz w:val="22"/>
                <w:szCs w:val="22"/>
              </w:rPr>
              <w:t>oligofrenopedagoga</w:t>
            </w:r>
            <w:proofErr w:type="spellEnd"/>
          </w:p>
        </w:tc>
        <w:tc>
          <w:tcPr>
            <w:tcW w:w="2039" w:type="dxa"/>
          </w:tcPr>
          <w:p w14:paraId="34485D0E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FD6F4E0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3283E1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6677105D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D9D11D5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15" w:type="dxa"/>
          </w:tcPr>
          <w:p w14:paraId="2DC1D72C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5" w:type="dxa"/>
          </w:tcPr>
          <w:p w14:paraId="647E68C6" w14:textId="77777777" w:rsidR="000A2139" w:rsidRPr="000A2139" w:rsidRDefault="000A2139" w:rsidP="00C53492">
            <w:pPr>
              <w:tabs>
                <w:tab w:val="left" w:pos="3705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9465589" w14:textId="77777777" w:rsidR="00BE3B60" w:rsidRPr="004D13C9" w:rsidRDefault="00BE3B60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0424C441" w14:textId="77777777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11899C8D" w14:textId="229F1C52" w:rsidR="0040355B" w:rsidRPr="004D13C9" w:rsidRDefault="0040355B" w:rsidP="0040355B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4D13C9" w:rsidRDefault="0040355B" w:rsidP="00865FD5">
      <w:pPr>
        <w:tabs>
          <w:tab w:val="left" w:pos="3705"/>
        </w:tabs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lastRenderedPageBreak/>
        <w:t>(data, miejscowość)</w:t>
      </w:r>
    </w:p>
    <w:p w14:paraId="11B1D023" w14:textId="77777777" w:rsidR="004A790F" w:rsidRPr="004D13C9" w:rsidRDefault="004A790F" w:rsidP="0040355B">
      <w:pPr>
        <w:tabs>
          <w:tab w:val="left" w:pos="3705"/>
        </w:tabs>
        <w:jc w:val="center"/>
        <w:rPr>
          <w:rFonts w:ascii="Calibri" w:hAnsi="Calibri" w:cs="Calibri"/>
          <w:sz w:val="22"/>
          <w:szCs w:val="22"/>
        </w:rPr>
      </w:pPr>
    </w:p>
    <w:p w14:paraId="37D76D46" w14:textId="7440D116" w:rsidR="004A790F" w:rsidRPr="004D13C9" w:rsidRDefault="004A790F" w:rsidP="004A790F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 xml:space="preserve"> 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EA043" w14:textId="77777777" w:rsidR="00480B54" w:rsidRDefault="00480B54">
      <w:r>
        <w:separator/>
      </w:r>
    </w:p>
  </w:endnote>
  <w:endnote w:type="continuationSeparator" w:id="0">
    <w:p w14:paraId="25F4AD2D" w14:textId="77777777" w:rsidR="00480B54" w:rsidRDefault="00480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AB703" w14:textId="77777777" w:rsidR="00480B54" w:rsidRDefault="00480B54">
      <w:r>
        <w:separator/>
      </w:r>
    </w:p>
  </w:footnote>
  <w:footnote w:type="continuationSeparator" w:id="0">
    <w:p w14:paraId="7C539349" w14:textId="77777777" w:rsidR="00480B54" w:rsidRDefault="00480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03B3"/>
    <w:rsid w:val="001F6231"/>
    <w:rsid w:val="0020602B"/>
    <w:rsid w:val="002120C2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80B54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1211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2024-12-20T10:09:00Z</dcterms:created>
  <dcterms:modified xsi:type="dcterms:W3CDTF">2024-12-20T10:09:00Z</dcterms:modified>
</cp:coreProperties>
</file>