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865FD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07ACBC69" w:rsidR="0040355B" w:rsidRPr="00360542" w:rsidRDefault="0040355B" w:rsidP="00360542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865FD5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360542" w:rsidRPr="009D664F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FB6C73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360542" w:rsidRPr="009D664F">
        <w:rPr>
          <w:rFonts w:asciiTheme="minorHAnsi" w:hAnsiTheme="minorHAnsi" w:cstheme="minorHAnsi"/>
          <w:b/>
          <w:bCs/>
          <w:sz w:val="22"/>
          <w:szCs w:val="22"/>
        </w:rPr>
        <w:t xml:space="preserve"> w ramach projektu „Razem w regionie na rzecz migrantów z Ukrainy” </w:t>
      </w:r>
      <w:r w:rsidRPr="00865FD5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DD2F0E">
        <w:rPr>
          <w:rFonts w:asciiTheme="minorHAnsi" w:hAnsiTheme="minorHAnsi" w:cstheme="minorHAnsi"/>
          <w:sz w:val="22"/>
          <w:szCs w:val="22"/>
        </w:rPr>
        <w:t>Fundację „Region Razem”</w:t>
      </w:r>
      <w:r w:rsidR="00360542" w:rsidRPr="009D664F">
        <w:rPr>
          <w:rFonts w:asciiTheme="minorHAnsi" w:hAnsiTheme="minorHAnsi" w:cstheme="minorHAnsi"/>
          <w:sz w:val="22"/>
          <w:szCs w:val="22"/>
        </w:rPr>
        <w:t xml:space="preserve">, realizującej projekt pn. „Razem w regionie na rzecz migrantów z Ukrainy” nr FEWP.06.12-IP.01-0085/23 </w:t>
      </w:r>
      <w:r w:rsidR="00BE3B60" w:rsidRPr="00865FD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65FD5">
        <w:rPr>
          <w:rFonts w:asciiTheme="minorHAnsi" w:hAnsiTheme="minorHAnsi" w:cstheme="minorHAnsi"/>
          <w:bCs/>
          <w:sz w:val="22"/>
          <w:szCs w:val="22"/>
          <w:lang w:val="x-none"/>
        </w:rPr>
        <w:t>współfinansowan</w:t>
      </w:r>
      <w:r w:rsidRPr="00865FD5">
        <w:rPr>
          <w:rFonts w:asciiTheme="minorHAnsi" w:hAnsiTheme="minorHAnsi" w:cstheme="minorHAnsi"/>
          <w:bCs/>
          <w:sz w:val="22"/>
          <w:szCs w:val="22"/>
        </w:rPr>
        <w:t>y</w:t>
      </w:r>
      <w:r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ze środków Europejskiego Funduszu Społecznego w ramach</w:t>
      </w:r>
      <w:r w:rsidRPr="00865FD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E3B60" w:rsidRPr="00865FD5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, </w:t>
      </w:r>
      <w:r w:rsidR="00BE3B60"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Priorytet 6: Fundusze </w:t>
      </w:r>
      <w:r w:rsidR="00865FD5" w:rsidRPr="00865FD5">
        <w:rPr>
          <w:rFonts w:asciiTheme="minorHAnsi" w:hAnsiTheme="minorHAnsi" w:cstheme="minorHAnsi"/>
          <w:bCs/>
          <w:sz w:val="22"/>
          <w:szCs w:val="22"/>
        </w:rPr>
        <w:t>E</w:t>
      </w:r>
      <w:proofErr w:type="spellStart"/>
      <w:r w:rsidR="00BE3B60" w:rsidRPr="00865FD5">
        <w:rPr>
          <w:rFonts w:asciiTheme="minorHAnsi" w:hAnsiTheme="minorHAnsi" w:cstheme="minorHAnsi"/>
          <w:bCs/>
          <w:sz w:val="22"/>
          <w:szCs w:val="22"/>
          <w:lang w:val="x-none"/>
        </w:rPr>
        <w:t>uropejskie</w:t>
      </w:r>
      <w:proofErr w:type="spellEnd"/>
      <w:r w:rsidR="00BE3B60"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dla Wielkopolski o silniejszym wymiarze społecznym (EFS+</w:t>
      </w:r>
      <w:r w:rsidR="00BE3B60" w:rsidRPr="00865FD5">
        <w:rPr>
          <w:rFonts w:asciiTheme="minorHAnsi" w:hAnsiTheme="minorHAnsi" w:cstheme="minorHAnsi"/>
          <w:bCs/>
          <w:sz w:val="22"/>
          <w:szCs w:val="22"/>
        </w:rPr>
        <w:t>)</w:t>
      </w:r>
      <w:r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, </w:t>
      </w:r>
      <w:r w:rsidR="00BE3B60"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Działanie </w:t>
      </w:r>
      <w:r w:rsidR="00360542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6.12 Integracja społeczno-gospodarcza obywateli państw trzecich, w tym migrantów</w:t>
      </w:r>
      <w:r w:rsidR="00BE3B60" w:rsidRPr="00C61A79">
        <w:rPr>
          <w:rFonts w:ascii="Calibri" w:hAnsi="Calibri" w:cs="Calibri"/>
          <w:bCs/>
          <w:sz w:val="22"/>
          <w:szCs w:val="22"/>
        </w:rPr>
        <w:t>,</w:t>
      </w: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3A9C2E1E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oświadczam, że</w:t>
      </w:r>
      <w:r w:rsidR="00360542">
        <w:rPr>
          <w:rFonts w:ascii="Calibri" w:hAnsi="Calibri" w:cs="Calibri"/>
          <w:sz w:val="22"/>
          <w:szCs w:val="22"/>
        </w:rPr>
        <w:t>:</w:t>
      </w:r>
    </w:p>
    <w:p w14:paraId="3AD86B75" w14:textId="23C2A01A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d</w:t>
      </w:r>
      <w:r w:rsidRPr="00C61A79">
        <w:rPr>
          <w:rFonts w:ascii="Calibri" w:hAnsi="Calibri" w:cs="Calibri"/>
          <w:sz w:val="22"/>
          <w:szCs w:val="22"/>
        </w:rPr>
        <w:t>ysponuję niezbędnym zapleczem technicznym oraz kadrą gwarantującą rzetelne wykonanie zamówienia,</w:t>
      </w:r>
    </w:p>
    <w:p w14:paraId="1B9F4877" w14:textId="77777777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971CAA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B641E" w14:textId="77777777" w:rsidR="00960804" w:rsidRDefault="00960804">
      <w:r>
        <w:separator/>
      </w:r>
    </w:p>
  </w:endnote>
  <w:endnote w:type="continuationSeparator" w:id="0">
    <w:p w14:paraId="4AA9C3B2" w14:textId="77777777" w:rsidR="00960804" w:rsidRDefault="0096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11785" w14:textId="77777777" w:rsidR="00960804" w:rsidRDefault="00960804">
      <w:r>
        <w:separator/>
      </w:r>
    </w:p>
  </w:footnote>
  <w:footnote w:type="continuationSeparator" w:id="0">
    <w:p w14:paraId="5C20376D" w14:textId="77777777" w:rsidR="00960804" w:rsidRDefault="00960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D41B7"/>
    <w:rsid w:val="002F3A58"/>
    <w:rsid w:val="002F5EE0"/>
    <w:rsid w:val="0030138C"/>
    <w:rsid w:val="00314A00"/>
    <w:rsid w:val="0031743C"/>
    <w:rsid w:val="0032297A"/>
    <w:rsid w:val="00332CC3"/>
    <w:rsid w:val="00334EF4"/>
    <w:rsid w:val="003409E7"/>
    <w:rsid w:val="00340CB3"/>
    <w:rsid w:val="003420A1"/>
    <w:rsid w:val="00342E18"/>
    <w:rsid w:val="00360506"/>
    <w:rsid w:val="00360542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5AA1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6F100D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878E8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60804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2D1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520B2"/>
    <w:rsid w:val="00B5325A"/>
    <w:rsid w:val="00B56A5C"/>
    <w:rsid w:val="00B636FD"/>
    <w:rsid w:val="00B66FDA"/>
    <w:rsid w:val="00B713B7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61A79"/>
    <w:rsid w:val="00C73D23"/>
    <w:rsid w:val="00C81D4D"/>
    <w:rsid w:val="00C82B08"/>
    <w:rsid w:val="00C853ED"/>
    <w:rsid w:val="00C85C44"/>
    <w:rsid w:val="00C97C11"/>
    <w:rsid w:val="00CA5EDF"/>
    <w:rsid w:val="00CA60A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C2EC3"/>
    <w:rsid w:val="00DD2F0E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611C"/>
    <w:rsid w:val="00E17D7E"/>
    <w:rsid w:val="00E23DFD"/>
    <w:rsid w:val="00E41C2A"/>
    <w:rsid w:val="00E4633D"/>
    <w:rsid w:val="00E5395D"/>
    <w:rsid w:val="00E5545B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C06EA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5030A"/>
    <w:rsid w:val="00F64DF3"/>
    <w:rsid w:val="00F82E5F"/>
    <w:rsid w:val="00F83D2E"/>
    <w:rsid w:val="00F85BAD"/>
    <w:rsid w:val="00F90D58"/>
    <w:rsid w:val="00FA14B5"/>
    <w:rsid w:val="00FB2C32"/>
    <w:rsid w:val="00FB39E6"/>
    <w:rsid w:val="00FB6C73"/>
    <w:rsid w:val="00FB7778"/>
    <w:rsid w:val="00FC70DA"/>
    <w:rsid w:val="00FD0548"/>
    <w:rsid w:val="00FE2759"/>
    <w:rsid w:val="00FF0A99"/>
    <w:rsid w:val="00FF449B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963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2024-12-17T10:55:00Z</dcterms:created>
  <dcterms:modified xsi:type="dcterms:W3CDTF">2024-12-17T10:55:00Z</dcterms:modified>
</cp:coreProperties>
</file>