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E5D88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75495E80" w14:textId="65D1C0A5" w:rsidR="00B40A8D" w:rsidRPr="007D02EB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 w:rsidR="00C61A79">
        <w:rPr>
          <w:rFonts w:ascii="Calibri" w:hAnsi="Calibri" w:cs="Calibri"/>
          <w:b/>
        </w:rPr>
        <w:t>4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3696ED3E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865FD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629D8FDF" w:rsidR="0040355B" w:rsidRPr="00360542" w:rsidRDefault="0040355B" w:rsidP="00360542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865FD5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360542" w:rsidRPr="009D664F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FB6C73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9D7C55">
        <w:rPr>
          <w:rFonts w:asciiTheme="minorHAnsi" w:hAnsiTheme="minorHAnsi" w:cstheme="minorHAnsi"/>
          <w:b/>
          <w:bCs/>
          <w:sz w:val="22"/>
          <w:szCs w:val="22"/>
        </w:rPr>
        <w:t xml:space="preserve">I </w:t>
      </w:r>
      <w:r w:rsidR="00360542" w:rsidRPr="009D664F">
        <w:rPr>
          <w:rFonts w:asciiTheme="minorHAnsi" w:hAnsiTheme="minorHAnsi" w:cstheme="minorHAnsi"/>
          <w:b/>
          <w:bCs/>
          <w:sz w:val="22"/>
          <w:szCs w:val="22"/>
        </w:rPr>
        <w:t xml:space="preserve">w ramach projektu „Razem w regionie na rzecz migrantów z Ukrainy” </w:t>
      </w:r>
      <w:r w:rsidRPr="00865FD5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DD2F0E">
        <w:rPr>
          <w:rFonts w:asciiTheme="minorHAnsi" w:hAnsiTheme="minorHAnsi" w:cstheme="minorHAnsi"/>
          <w:sz w:val="22"/>
          <w:szCs w:val="22"/>
        </w:rPr>
        <w:t>Fundację „Region Razem”</w:t>
      </w:r>
      <w:r w:rsidR="00360542" w:rsidRPr="009D664F">
        <w:rPr>
          <w:rFonts w:asciiTheme="minorHAnsi" w:hAnsiTheme="minorHAnsi" w:cstheme="minorHAnsi"/>
          <w:sz w:val="22"/>
          <w:szCs w:val="22"/>
        </w:rPr>
        <w:t xml:space="preserve">, realizującej projekt pn. „Razem w regionie na rzecz migrantów z Ukrainy” nr FEWP.06.12-IP.01-0085/23 </w:t>
      </w:r>
      <w:r w:rsidR="00BE3B60" w:rsidRPr="00865FD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65FD5">
        <w:rPr>
          <w:rFonts w:asciiTheme="minorHAnsi" w:hAnsiTheme="minorHAnsi" w:cstheme="minorHAnsi"/>
          <w:bCs/>
          <w:sz w:val="22"/>
          <w:szCs w:val="22"/>
          <w:lang w:val="x-none"/>
        </w:rPr>
        <w:t>współfinansowan</w:t>
      </w:r>
      <w:r w:rsidRPr="00865FD5">
        <w:rPr>
          <w:rFonts w:asciiTheme="minorHAnsi" w:hAnsiTheme="minorHAnsi" w:cstheme="minorHAnsi"/>
          <w:bCs/>
          <w:sz w:val="22"/>
          <w:szCs w:val="22"/>
        </w:rPr>
        <w:t>y</w:t>
      </w:r>
      <w:r w:rsidRPr="00865FD5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ze środków Europejskiego Funduszu Społecznego w ramach</w:t>
      </w:r>
      <w:r w:rsidRPr="00865FD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E3B60" w:rsidRPr="00865FD5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Pr="00865FD5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, </w:t>
      </w:r>
      <w:r w:rsidR="00BE3B60" w:rsidRPr="00865FD5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Priorytet 6: Fundusze </w:t>
      </w:r>
      <w:r w:rsidR="00865FD5" w:rsidRPr="00865FD5">
        <w:rPr>
          <w:rFonts w:asciiTheme="minorHAnsi" w:hAnsiTheme="minorHAnsi" w:cstheme="minorHAnsi"/>
          <w:bCs/>
          <w:sz w:val="22"/>
          <w:szCs w:val="22"/>
        </w:rPr>
        <w:t>E</w:t>
      </w:r>
      <w:proofErr w:type="spellStart"/>
      <w:r w:rsidR="00BE3B60" w:rsidRPr="00865FD5">
        <w:rPr>
          <w:rFonts w:asciiTheme="minorHAnsi" w:hAnsiTheme="minorHAnsi" w:cstheme="minorHAnsi"/>
          <w:bCs/>
          <w:sz w:val="22"/>
          <w:szCs w:val="22"/>
          <w:lang w:val="x-none"/>
        </w:rPr>
        <w:t>uropejskie</w:t>
      </w:r>
      <w:proofErr w:type="spellEnd"/>
      <w:r w:rsidR="00BE3B60" w:rsidRPr="00865FD5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 dla Wielkopolski o silniejszym wymiarze społecznym (EFS+</w:t>
      </w:r>
      <w:r w:rsidR="00BE3B60" w:rsidRPr="00865FD5">
        <w:rPr>
          <w:rFonts w:asciiTheme="minorHAnsi" w:hAnsiTheme="minorHAnsi" w:cstheme="minorHAnsi"/>
          <w:bCs/>
          <w:sz w:val="22"/>
          <w:szCs w:val="22"/>
        </w:rPr>
        <w:t>)</w:t>
      </w:r>
      <w:r w:rsidRPr="00865FD5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, </w:t>
      </w:r>
      <w:r w:rsidR="00BE3B60" w:rsidRPr="00865FD5">
        <w:rPr>
          <w:rFonts w:asciiTheme="minorHAnsi" w:hAnsiTheme="minorHAnsi" w:cstheme="minorHAnsi"/>
          <w:bCs/>
          <w:sz w:val="22"/>
          <w:szCs w:val="22"/>
          <w:lang w:val="x-none"/>
        </w:rPr>
        <w:t xml:space="preserve">Działanie </w:t>
      </w:r>
      <w:r w:rsidR="00360542" w:rsidRPr="009D664F">
        <w:rPr>
          <w:rFonts w:asciiTheme="minorHAnsi" w:hAnsiTheme="minorHAnsi" w:cstheme="minorHAnsi"/>
          <w:bCs/>
          <w:sz w:val="22"/>
          <w:szCs w:val="22"/>
          <w:lang w:val="x-none"/>
        </w:rPr>
        <w:t>6.12 Integracja społeczno-gospodarcza obywateli państw trzecich, w tym migrantów</w:t>
      </w:r>
      <w:r w:rsidR="00BE3B60" w:rsidRPr="00C61A79">
        <w:rPr>
          <w:rFonts w:ascii="Calibri" w:hAnsi="Calibri" w:cs="Calibri"/>
          <w:bCs/>
          <w:sz w:val="22"/>
          <w:szCs w:val="22"/>
        </w:rPr>
        <w:t>,</w:t>
      </w:r>
    </w:p>
    <w:p w14:paraId="02DE32FC" w14:textId="77777777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3A9C2E1E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oświadczam, że</w:t>
      </w:r>
      <w:r w:rsidR="00360542">
        <w:rPr>
          <w:rFonts w:ascii="Calibri" w:hAnsi="Calibri" w:cs="Calibri"/>
          <w:sz w:val="22"/>
          <w:szCs w:val="22"/>
        </w:rPr>
        <w:t>:</w:t>
      </w:r>
    </w:p>
    <w:p w14:paraId="3AD86B75" w14:textId="23C2A01A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d</w:t>
      </w:r>
      <w:r w:rsidRPr="00C61A79">
        <w:rPr>
          <w:rFonts w:ascii="Calibri" w:hAnsi="Calibri" w:cs="Calibri"/>
          <w:sz w:val="22"/>
          <w:szCs w:val="22"/>
        </w:rPr>
        <w:t>ysponuję niezbędnym zapleczem technicznym oraz kadrą gwarantującą rzetelne wykonanie zamówienia,</w:t>
      </w:r>
    </w:p>
    <w:p w14:paraId="1B9F4877" w14:textId="77777777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- znajduję się w sytuacji finansowej i ekonomicznej, zapewniającej prawidłowe wykonanie zamówienia.</w:t>
      </w:r>
    </w:p>
    <w:p w14:paraId="354BE149" w14:textId="77777777" w:rsidR="00865FD5" w:rsidRPr="00865FD5" w:rsidRDefault="00865FD5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6C2B81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9465589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424C441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11899C8D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BE3B60" w:rsidRPr="00865FD5">
        <w:rPr>
          <w:rFonts w:asciiTheme="minorHAnsi" w:hAnsiTheme="minorHAnsi" w:cstheme="minorHAnsi"/>
          <w:i/>
          <w:sz w:val="22"/>
          <w:szCs w:val="22"/>
        </w:rPr>
        <w:t>Oferenta</w:t>
      </w:r>
      <w:r w:rsidRPr="00865FD5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865FD5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4C99A818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865FD5" w:rsidSect="00971CAA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446F4" w14:textId="77777777" w:rsidR="00BA7860" w:rsidRDefault="00BA7860">
      <w:r>
        <w:separator/>
      </w:r>
    </w:p>
  </w:endnote>
  <w:endnote w:type="continuationSeparator" w:id="0">
    <w:p w14:paraId="738E752E" w14:textId="77777777" w:rsidR="00BA7860" w:rsidRDefault="00BA7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326BD" w14:textId="77777777" w:rsidR="00BA7860" w:rsidRDefault="00BA7860">
      <w:r>
        <w:separator/>
      </w:r>
    </w:p>
  </w:footnote>
  <w:footnote w:type="continuationSeparator" w:id="0">
    <w:p w14:paraId="117F6236" w14:textId="77777777" w:rsidR="00BA7860" w:rsidRDefault="00BA7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D41B7"/>
    <w:rsid w:val="002F3A58"/>
    <w:rsid w:val="002F5EE0"/>
    <w:rsid w:val="0030138C"/>
    <w:rsid w:val="00314A00"/>
    <w:rsid w:val="0031743C"/>
    <w:rsid w:val="0032297A"/>
    <w:rsid w:val="00332CC3"/>
    <w:rsid w:val="00334EF4"/>
    <w:rsid w:val="003409E7"/>
    <w:rsid w:val="00340CB3"/>
    <w:rsid w:val="003420A1"/>
    <w:rsid w:val="00342E18"/>
    <w:rsid w:val="00360506"/>
    <w:rsid w:val="00360542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49B6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5AA1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6F100D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878E8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60804"/>
    <w:rsid w:val="00971CAA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D7C55"/>
    <w:rsid w:val="009E07C5"/>
    <w:rsid w:val="009E4AEA"/>
    <w:rsid w:val="009F2CA5"/>
    <w:rsid w:val="00A002D1"/>
    <w:rsid w:val="00A003C0"/>
    <w:rsid w:val="00A036BA"/>
    <w:rsid w:val="00A0527B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520B2"/>
    <w:rsid w:val="00B5325A"/>
    <w:rsid w:val="00B56A5C"/>
    <w:rsid w:val="00B636FD"/>
    <w:rsid w:val="00B66FDA"/>
    <w:rsid w:val="00B713B7"/>
    <w:rsid w:val="00B72136"/>
    <w:rsid w:val="00B8526D"/>
    <w:rsid w:val="00B858E1"/>
    <w:rsid w:val="00B86B14"/>
    <w:rsid w:val="00B914F9"/>
    <w:rsid w:val="00B9237E"/>
    <w:rsid w:val="00B92BBC"/>
    <w:rsid w:val="00BA3785"/>
    <w:rsid w:val="00BA7860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61A79"/>
    <w:rsid w:val="00C73D23"/>
    <w:rsid w:val="00C81D4D"/>
    <w:rsid w:val="00C82B08"/>
    <w:rsid w:val="00C853ED"/>
    <w:rsid w:val="00C85C44"/>
    <w:rsid w:val="00C97C11"/>
    <w:rsid w:val="00CA5C68"/>
    <w:rsid w:val="00CA5EDF"/>
    <w:rsid w:val="00CA60A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700D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C2EC3"/>
    <w:rsid w:val="00DD2F0E"/>
    <w:rsid w:val="00DD5BC5"/>
    <w:rsid w:val="00DE031F"/>
    <w:rsid w:val="00DE1218"/>
    <w:rsid w:val="00DE31A6"/>
    <w:rsid w:val="00DE5A7B"/>
    <w:rsid w:val="00DF3B95"/>
    <w:rsid w:val="00E00775"/>
    <w:rsid w:val="00E11DDD"/>
    <w:rsid w:val="00E133BC"/>
    <w:rsid w:val="00E1611C"/>
    <w:rsid w:val="00E17D7E"/>
    <w:rsid w:val="00E23DFD"/>
    <w:rsid w:val="00E41C2A"/>
    <w:rsid w:val="00E4633D"/>
    <w:rsid w:val="00E5395D"/>
    <w:rsid w:val="00E5545B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C06EA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5030A"/>
    <w:rsid w:val="00F64DF3"/>
    <w:rsid w:val="00F82E5F"/>
    <w:rsid w:val="00F83D2E"/>
    <w:rsid w:val="00F85BAD"/>
    <w:rsid w:val="00F90D58"/>
    <w:rsid w:val="00FA14B5"/>
    <w:rsid w:val="00FB2C32"/>
    <w:rsid w:val="00FB39E6"/>
    <w:rsid w:val="00FB6C73"/>
    <w:rsid w:val="00FB7778"/>
    <w:rsid w:val="00FC70DA"/>
    <w:rsid w:val="00FD0548"/>
    <w:rsid w:val="00FE2759"/>
    <w:rsid w:val="00FF0A99"/>
    <w:rsid w:val="00FF449B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964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2024-12-18T08:32:00Z</dcterms:created>
  <dcterms:modified xsi:type="dcterms:W3CDTF">2024-12-18T08:32:00Z</dcterms:modified>
</cp:coreProperties>
</file>