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C78ED" w14:textId="77777777" w:rsidR="0094023A" w:rsidRPr="00BE61C4" w:rsidRDefault="0094023A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3377E647" w14:textId="77777777" w:rsidR="0094023A" w:rsidRPr="00BE61C4" w:rsidRDefault="0094023A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.................................................</w:t>
      </w:r>
    </w:p>
    <w:p w14:paraId="19CA04E4" w14:textId="77777777" w:rsidR="0094023A" w:rsidRPr="00BE61C4" w:rsidRDefault="0094023A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pieczęć firmowa Wykonawcy</w:t>
      </w:r>
    </w:p>
    <w:p w14:paraId="762A6329" w14:textId="77777777" w:rsidR="0094023A" w:rsidRPr="00BE61C4" w:rsidRDefault="0094023A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532B0EE9" w14:textId="77777777" w:rsidR="0094023A" w:rsidRPr="00747FED" w:rsidRDefault="0094023A" w:rsidP="00E30FE5">
      <w:pPr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pacing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47FED">
        <w:rPr>
          <w:rFonts w:ascii="Arial" w:hAnsi="Arial" w:cs="Arial"/>
          <w:b/>
          <w:sz w:val="28"/>
          <w:szCs w:val="28"/>
          <w:u w:val="single"/>
        </w:rPr>
        <w:t>OFERTA</w:t>
      </w:r>
    </w:p>
    <w:p w14:paraId="35E7D397" w14:textId="77777777" w:rsidR="0094023A" w:rsidRPr="00BE61C4" w:rsidRDefault="0094023A" w:rsidP="00E30FE5">
      <w:pPr>
        <w:spacing w:line="360" w:lineRule="auto"/>
        <w:jc w:val="center"/>
        <w:rPr>
          <w:rFonts w:ascii="Arial" w:hAnsi="Arial" w:cs="Arial"/>
          <w:b/>
          <w:sz w:val="20"/>
          <w:szCs w:val="22"/>
        </w:rPr>
      </w:pPr>
    </w:p>
    <w:p w14:paraId="19AD249F" w14:textId="77777777" w:rsidR="0094023A" w:rsidRPr="00BE61C4" w:rsidRDefault="0094023A" w:rsidP="00E30FE5">
      <w:pPr>
        <w:spacing w:line="360" w:lineRule="auto"/>
        <w:jc w:val="center"/>
        <w:rPr>
          <w:rFonts w:ascii="Arial" w:hAnsi="Arial" w:cs="Arial"/>
          <w:b/>
          <w:sz w:val="20"/>
          <w:szCs w:val="22"/>
        </w:rPr>
      </w:pPr>
      <w:r w:rsidRPr="00BE61C4">
        <w:rPr>
          <w:rFonts w:ascii="Arial" w:hAnsi="Arial" w:cs="Arial"/>
          <w:b/>
          <w:sz w:val="20"/>
          <w:szCs w:val="22"/>
        </w:rPr>
        <w:t>ZAMAWIAJĄCY</w:t>
      </w:r>
    </w:p>
    <w:p w14:paraId="2262964B" w14:textId="77777777" w:rsidR="0094023A" w:rsidRPr="00BE61C4" w:rsidRDefault="0094023A" w:rsidP="00E30FE5">
      <w:pPr>
        <w:spacing w:line="360" w:lineRule="auto"/>
        <w:ind w:left="360"/>
        <w:jc w:val="center"/>
        <w:rPr>
          <w:rFonts w:ascii="Arial" w:hAnsi="Arial" w:cs="Arial"/>
          <w:b/>
          <w:sz w:val="20"/>
          <w:szCs w:val="22"/>
        </w:rPr>
      </w:pPr>
    </w:p>
    <w:p w14:paraId="6FDCC49F" w14:textId="4AACFF9C" w:rsidR="003B1BA8" w:rsidRPr="003B1BA8" w:rsidRDefault="00995DEB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995DEB">
        <w:rPr>
          <w:rFonts w:ascii="Arial" w:hAnsi="Arial" w:cs="Arial"/>
          <w:sz w:val="20"/>
          <w:szCs w:val="22"/>
        </w:rPr>
        <w:t>BARBARA BADORA PH "B-K"</w:t>
      </w:r>
    </w:p>
    <w:p w14:paraId="00FC3E6A" w14:textId="0087187C" w:rsidR="0094023A" w:rsidRPr="00BE61C4" w:rsidRDefault="00995DEB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995DEB">
        <w:rPr>
          <w:rFonts w:ascii="Arial" w:hAnsi="Arial" w:cs="Arial"/>
          <w:sz w:val="20"/>
          <w:szCs w:val="22"/>
        </w:rPr>
        <w:t xml:space="preserve">42-289 Woźniki, ul. </w:t>
      </w:r>
      <w:r w:rsidR="000952D6">
        <w:rPr>
          <w:rFonts w:ascii="Arial" w:hAnsi="Arial" w:cs="Arial"/>
          <w:sz w:val="20"/>
          <w:szCs w:val="22"/>
        </w:rPr>
        <w:t>Asfaltowa</w:t>
      </w:r>
      <w:r w:rsidRPr="00995DEB">
        <w:rPr>
          <w:rFonts w:ascii="Arial" w:hAnsi="Arial" w:cs="Arial"/>
          <w:sz w:val="20"/>
          <w:szCs w:val="22"/>
        </w:rPr>
        <w:t xml:space="preserve"> </w:t>
      </w:r>
      <w:r w:rsidR="000952D6">
        <w:rPr>
          <w:rFonts w:ascii="Arial" w:hAnsi="Arial" w:cs="Arial"/>
          <w:sz w:val="20"/>
          <w:szCs w:val="22"/>
        </w:rPr>
        <w:t>188</w:t>
      </w:r>
    </w:p>
    <w:p w14:paraId="67F31025" w14:textId="77777777" w:rsidR="00ED359D" w:rsidRPr="00BE61C4" w:rsidRDefault="00ED359D" w:rsidP="00E30FE5">
      <w:pPr>
        <w:spacing w:line="360" w:lineRule="auto"/>
        <w:jc w:val="center"/>
        <w:rPr>
          <w:rFonts w:ascii="Arial" w:hAnsi="Arial" w:cs="Arial"/>
          <w:b/>
          <w:sz w:val="20"/>
          <w:szCs w:val="22"/>
        </w:rPr>
      </w:pPr>
    </w:p>
    <w:p w14:paraId="72BF38A7" w14:textId="77777777" w:rsidR="0094023A" w:rsidRPr="00BE61C4" w:rsidRDefault="0094023A" w:rsidP="00E30FE5">
      <w:pPr>
        <w:spacing w:line="360" w:lineRule="auto"/>
        <w:rPr>
          <w:rFonts w:ascii="Arial" w:hAnsi="Arial" w:cs="Arial"/>
          <w:b/>
          <w:sz w:val="20"/>
          <w:szCs w:val="22"/>
        </w:rPr>
      </w:pPr>
      <w:r w:rsidRPr="00BE61C4">
        <w:rPr>
          <w:rFonts w:ascii="Arial" w:hAnsi="Arial" w:cs="Arial"/>
          <w:b/>
          <w:sz w:val="20"/>
          <w:szCs w:val="22"/>
        </w:rPr>
        <w:t>PRZEDMIOT ZAMÓWIENIA:</w:t>
      </w:r>
    </w:p>
    <w:p w14:paraId="2CED4279" w14:textId="77777777" w:rsidR="0094023A" w:rsidRPr="00BE61C4" w:rsidRDefault="0094023A" w:rsidP="00E30FE5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251BF3B3" w14:textId="1331A57C" w:rsidR="003125BC" w:rsidRPr="00BE61C4" w:rsidRDefault="0094023A" w:rsidP="00E30FE5">
      <w:pPr>
        <w:spacing w:line="360" w:lineRule="auto"/>
        <w:jc w:val="center"/>
        <w:rPr>
          <w:rFonts w:ascii="Arial" w:hAnsi="Arial" w:cs="Arial"/>
          <w:b/>
          <w:szCs w:val="22"/>
        </w:rPr>
      </w:pPr>
      <w:r w:rsidRPr="00BE61C4">
        <w:rPr>
          <w:rFonts w:ascii="Arial" w:hAnsi="Arial" w:cs="Arial"/>
          <w:b/>
          <w:bCs/>
          <w:szCs w:val="22"/>
        </w:rPr>
        <w:t>„</w:t>
      </w:r>
      <w:bookmarkStart w:id="0" w:name="_Hlk180661651"/>
      <w:r w:rsidR="00BE781A" w:rsidRPr="00BE781A">
        <w:rPr>
          <w:rFonts w:ascii="Arial" w:hAnsi="Arial" w:cs="Arial"/>
          <w:b/>
          <w:szCs w:val="22"/>
        </w:rPr>
        <w:t>Zakup sprzętu sportowego i rekreacyjnego do projektowanej wypożyczalni rowerów elektrycznych</w:t>
      </w:r>
      <w:bookmarkEnd w:id="0"/>
      <w:r w:rsidR="00C203E5" w:rsidRPr="00BE61C4">
        <w:rPr>
          <w:rFonts w:ascii="Arial" w:hAnsi="Arial" w:cs="Arial"/>
          <w:b/>
          <w:szCs w:val="22"/>
        </w:rPr>
        <w:t>”</w:t>
      </w:r>
    </w:p>
    <w:p w14:paraId="3C60E867" w14:textId="77777777" w:rsidR="0094023A" w:rsidRPr="00BE61C4" w:rsidRDefault="0072773F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 xml:space="preserve"> </w:t>
      </w:r>
    </w:p>
    <w:p w14:paraId="6CC0911B" w14:textId="77777777" w:rsidR="0094023A" w:rsidRPr="00BE61C4" w:rsidRDefault="00914152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OFERENT</w:t>
      </w:r>
      <w:r w:rsidR="0094023A" w:rsidRPr="00BE61C4">
        <w:rPr>
          <w:rFonts w:ascii="Arial" w:hAnsi="Arial" w:cs="Arial"/>
          <w:b/>
          <w:sz w:val="20"/>
          <w:szCs w:val="22"/>
        </w:rPr>
        <w:t>:</w:t>
      </w:r>
    </w:p>
    <w:p w14:paraId="328BA2E8" w14:textId="77777777" w:rsidR="0094023A" w:rsidRPr="00BE61C4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Nazwa podmiotu: .............................................................................................</w:t>
      </w:r>
    </w:p>
    <w:p w14:paraId="31F57FEA" w14:textId="77777777" w:rsidR="0094023A" w:rsidRPr="00BE61C4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..........................................................................................................................</w:t>
      </w:r>
    </w:p>
    <w:p w14:paraId="3239017C" w14:textId="77777777" w:rsidR="0094023A" w:rsidRPr="00BE61C4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Adres: ...............................................................................................................</w:t>
      </w:r>
    </w:p>
    <w:p w14:paraId="4FFAC4D8" w14:textId="77777777" w:rsidR="0094023A" w:rsidRPr="00BE61C4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...........................................................................................................................</w:t>
      </w:r>
    </w:p>
    <w:p w14:paraId="625E614B" w14:textId="77777777" w:rsidR="0094023A" w:rsidRPr="00BE61C4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Telefon ..............................................................</w:t>
      </w:r>
    </w:p>
    <w:p w14:paraId="59C75761" w14:textId="77777777" w:rsidR="0094023A" w:rsidRPr="00095042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095042">
        <w:rPr>
          <w:rFonts w:ascii="Arial" w:hAnsi="Arial" w:cs="Arial"/>
          <w:sz w:val="20"/>
          <w:szCs w:val="22"/>
        </w:rPr>
        <w:t>Faks ..................................................................</w:t>
      </w:r>
    </w:p>
    <w:p w14:paraId="4F701BF9" w14:textId="77777777" w:rsidR="0094023A" w:rsidRPr="00095042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095042">
        <w:rPr>
          <w:rFonts w:ascii="Arial" w:hAnsi="Arial" w:cs="Arial"/>
          <w:sz w:val="20"/>
          <w:szCs w:val="22"/>
        </w:rPr>
        <w:t>e-mail ….............................................................</w:t>
      </w:r>
    </w:p>
    <w:p w14:paraId="1AEE0357" w14:textId="77777777" w:rsidR="0094023A" w:rsidRPr="00095042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095042">
        <w:rPr>
          <w:rFonts w:ascii="Arial" w:hAnsi="Arial" w:cs="Arial"/>
          <w:sz w:val="20"/>
          <w:szCs w:val="22"/>
        </w:rPr>
        <w:t>Regon: ..............................................................</w:t>
      </w:r>
    </w:p>
    <w:p w14:paraId="3802D8F4" w14:textId="77777777" w:rsidR="0094023A" w:rsidRPr="00DE76A4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DE76A4">
        <w:rPr>
          <w:rFonts w:ascii="Arial" w:hAnsi="Arial" w:cs="Arial"/>
          <w:sz w:val="20"/>
          <w:szCs w:val="22"/>
        </w:rPr>
        <w:t>NIP: ..................................................................</w:t>
      </w:r>
    </w:p>
    <w:p w14:paraId="6049D2E5" w14:textId="62FCBEA5" w:rsidR="003125BC" w:rsidRPr="00BE61C4" w:rsidRDefault="0094023A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 xml:space="preserve">Nawiązując do ogłoszonego </w:t>
      </w:r>
      <w:r w:rsidR="00ED359D" w:rsidRPr="00BE61C4">
        <w:rPr>
          <w:rFonts w:ascii="Arial" w:hAnsi="Arial" w:cs="Arial"/>
          <w:sz w:val="20"/>
          <w:szCs w:val="22"/>
        </w:rPr>
        <w:t>zamówienia</w:t>
      </w:r>
      <w:r w:rsidRPr="00BE61C4">
        <w:rPr>
          <w:rFonts w:ascii="Arial" w:hAnsi="Arial" w:cs="Arial"/>
          <w:sz w:val="20"/>
          <w:szCs w:val="22"/>
        </w:rPr>
        <w:t xml:space="preserve"> na wyłonienie wykonawcy</w:t>
      </w:r>
      <w:r w:rsidR="00ED359D" w:rsidRPr="00BE61C4">
        <w:rPr>
          <w:rFonts w:ascii="Arial" w:hAnsi="Arial" w:cs="Arial"/>
          <w:sz w:val="20"/>
          <w:szCs w:val="22"/>
        </w:rPr>
        <w:t xml:space="preserve"> </w:t>
      </w:r>
      <w:r w:rsidRPr="00BE61C4">
        <w:rPr>
          <w:rFonts w:ascii="Arial" w:hAnsi="Arial" w:cs="Arial"/>
          <w:sz w:val="20"/>
          <w:szCs w:val="22"/>
        </w:rPr>
        <w:t xml:space="preserve">w przedmiocie realizacji zamówienia: </w:t>
      </w:r>
      <w:r w:rsidRPr="00BE61C4">
        <w:rPr>
          <w:rFonts w:ascii="Arial" w:hAnsi="Arial" w:cs="Arial"/>
          <w:bCs/>
          <w:sz w:val="20"/>
          <w:szCs w:val="22"/>
        </w:rPr>
        <w:t>„</w:t>
      </w:r>
      <w:r w:rsidR="00BE781A" w:rsidRPr="00BE781A">
        <w:rPr>
          <w:rFonts w:ascii="Arial" w:hAnsi="Arial" w:cs="Arial"/>
          <w:sz w:val="20"/>
          <w:szCs w:val="22"/>
        </w:rPr>
        <w:t>Zakup sprzętu sportowego i rekreacyjnego do projektowanej wypożyczalni rowerów elektrycznych</w:t>
      </w:r>
      <w:r w:rsidR="003125BC" w:rsidRPr="00BE61C4">
        <w:rPr>
          <w:rFonts w:ascii="Arial" w:hAnsi="Arial" w:cs="Arial"/>
          <w:sz w:val="20"/>
          <w:szCs w:val="22"/>
        </w:rPr>
        <w:t>”</w:t>
      </w:r>
    </w:p>
    <w:p w14:paraId="4F2DB999" w14:textId="77777777" w:rsidR="00995DEB" w:rsidRDefault="00995DEB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</w:p>
    <w:p w14:paraId="19F8878F" w14:textId="607D7249" w:rsidR="00995DEB" w:rsidRPr="00995DEB" w:rsidRDefault="00995DEB" w:rsidP="00E30FE5">
      <w:pPr>
        <w:spacing w:line="360" w:lineRule="auto"/>
        <w:jc w:val="center"/>
        <w:rPr>
          <w:rFonts w:ascii="Arial" w:hAnsi="Arial" w:cs="Arial"/>
          <w:b/>
          <w:bCs/>
          <w:sz w:val="20"/>
          <w:szCs w:val="22"/>
          <w:u w:val="single"/>
        </w:rPr>
      </w:pPr>
      <w:r w:rsidRPr="00995DEB">
        <w:rPr>
          <w:rFonts w:ascii="Arial" w:hAnsi="Arial" w:cs="Arial"/>
          <w:b/>
          <w:bCs/>
          <w:sz w:val="20"/>
          <w:szCs w:val="22"/>
          <w:u w:val="single"/>
        </w:rPr>
        <w:t>Część 1</w:t>
      </w:r>
      <w:r w:rsidR="00875687">
        <w:rPr>
          <w:rFonts w:ascii="Arial" w:hAnsi="Arial" w:cs="Arial"/>
          <w:b/>
          <w:bCs/>
          <w:sz w:val="20"/>
          <w:szCs w:val="22"/>
          <w:u w:val="single"/>
        </w:rPr>
        <w:t>-</w:t>
      </w:r>
      <w:r w:rsidR="00BE781A">
        <w:rPr>
          <w:rFonts w:ascii="Arial" w:hAnsi="Arial" w:cs="Arial"/>
          <w:b/>
          <w:bCs/>
          <w:sz w:val="20"/>
          <w:szCs w:val="22"/>
          <w:u w:val="single"/>
        </w:rPr>
        <w:t>6</w:t>
      </w:r>
      <w:r w:rsidRPr="00995DEB">
        <w:rPr>
          <w:rFonts w:ascii="Arial" w:hAnsi="Arial" w:cs="Arial"/>
          <w:b/>
          <w:bCs/>
          <w:sz w:val="20"/>
          <w:szCs w:val="22"/>
          <w:u w:val="single"/>
        </w:rPr>
        <w:t xml:space="preserve">: </w:t>
      </w:r>
      <w:r w:rsidR="00BE781A" w:rsidRPr="00BE781A">
        <w:rPr>
          <w:rFonts w:ascii="Arial" w:hAnsi="Arial" w:cs="Arial"/>
          <w:b/>
          <w:bCs/>
          <w:sz w:val="20"/>
          <w:szCs w:val="22"/>
          <w:u w:val="single"/>
        </w:rPr>
        <w:t>Zakup sprzętu sportowego i rekreacyjnego do projektowanej wypożyczalni rowerów elektrycznych</w:t>
      </w:r>
      <w:r w:rsidR="002E4047">
        <w:rPr>
          <w:rStyle w:val="Odwoanieprzypisudolnego"/>
          <w:rFonts w:ascii="Arial" w:hAnsi="Arial"/>
          <w:b/>
          <w:bCs/>
          <w:sz w:val="20"/>
          <w:szCs w:val="22"/>
          <w:u w:val="single"/>
        </w:rPr>
        <w:footnoteReference w:id="1"/>
      </w:r>
    </w:p>
    <w:p w14:paraId="0B2C7542" w14:textId="283613CD" w:rsidR="0094023A" w:rsidRPr="00BE61C4" w:rsidRDefault="0072773F" w:rsidP="00E30FE5">
      <w:pPr>
        <w:spacing w:line="360" w:lineRule="auto"/>
        <w:jc w:val="center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 xml:space="preserve"> </w:t>
      </w:r>
    </w:p>
    <w:p w14:paraId="439B2531" w14:textId="77777777" w:rsidR="0094023A" w:rsidRPr="00BE61C4" w:rsidRDefault="0094023A" w:rsidP="00E30FE5">
      <w:pPr>
        <w:spacing w:line="360" w:lineRule="auto"/>
        <w:ind w:left="705" w:hanging="705"/>
        <w:jc w:val="both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I.</w:t>
      </w:r>
      <w:r w:rsidRPr="00BE61C4">
        <w:rPr>
          <w:rFonts w:ascii="Arial" w:hAnsi="Arial" w:cs="Arial"/>
          <w:sz w:val="20"/>
          <w:szCs w:val="22"/>
        </w:rPr>
        <w:tab/>
        <w:t>Oferujemy wykonanie przedmiotu zamówienia w pełnym rzeczowym zakresie objętym specyfikacją:</w:t>
      </w:r>
    </w:p>
    <w:p w14:paraId="559FFBB1" w14:textId="1174E5A4" w:rsidR="003B1BA8" w:rsidRPr="002E4047" w:rsidRDefault="00875687" w:rsidP="00E30FE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2E4047">
        <w:rPr>
          <w:rFonts w:ascii="Arial" w:hAnsi="Arial" w:cs="Arial"/>
          <w:b/>
          <w:bCs/>
          <w:sz w:val="20"/>
          <w:szCs w:val="22"/>
        </w:rPr>
        <w:t xml:space="preserve">Część </w:t>
      </w:r>
      <w:r w:rsidR="003B1BA8" w:rsidRPr="002E4047">
        <w:rPr>
          <w:rFonts w:ascii="Arial" w:hAnsi="Arial" w:cs="Arial"/>
          <w:b/>
          <w:bCs/>
          <w:sz w:val="20"/>
          <w:szCs w:val="22"/>
        </w:rPr>
        <w:t xml:space="preserve">1. </w:t>
      </w:r>
      <w:r w:rsidR="00BE781A" w:rsidRPr="00BE781A">
        <w:rPr>
          <w:rFonts w:ascii="Arial" w:hAnsi="Arial" w:cs="Arial"/>
          <w:b/>
          <w:bCs/>
          <w:sz w:val="20"/>
          <w:szCs w:val="22"/>
        </w:rPr>
        <w:t>Zakup rowerów elektrycznych</w:t>
      </w:r>
    </w:p>
    <w:p w14:paraId="31EE95D4" w14:textId="3F19A371" w:rsidR="0094023A" w:rsidRPr="00BE61C4" w:rsidRDefault="0094023A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-  cena netto ................................................................PLN</w:t>
      </w:r>
    </w:p>
    <w:p w14:paraId="28F6B55E" w14:textId="77777777" w:rsidR="0094023A" w:rsidRPr="00BE61C4" w:rsidRDefault="00964463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  <w:vertAlign w:val="subscript"/>
        </w:rPr>
        <w:t xml:space="preserve">+ </w:t>
      </w:r>
      <w:r w:rsidR="0094023A" w:rsidRPr="00BE61C4">
        <w:rPr>
          <w:rFonts w:ascii="Arial" w:hAnsi="Arial" w:cs="Arial"/>
          <w:sz w:val="20"/>
          <w:szCs w:val="22"/>
        </w:rPr>
        <w:t>należny podatek VAT .............% co daje:</w:t>
      </w:r>
    </w:p>
    <w:p w14:paraId="1B989857" w14:textId="77777777" w:rsidR="0094023A" w:rsidRPr="00BE61C4" w:rsidRDefault="0094023A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- cenę brutto  .................................................................PLN</w:t>
      </w:r>
    </w:p>
    <w:p w14:paraId="4818F621" w14:textId="53319B3C" w:rsidR="0094023A" w:rsidRDefault="0094023A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lastRenderedPageBreak/>
        <w:t>słownie …......................................................................................................................PLN</w:t>
      </w:r>
    </w:p>
    <w:p w14:paraId="43181D07" w14:textId="77777777" w:rsidR="000060BA" w:rsidRDefault="000060B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p w14:paraId="2A61BDB3" w14:textId="28982F2C" w:rsidR="0015687D" w:rsidRDefault="0015687D" w:rsidP="0015687D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De</w:t>
      </w:r>
      <w:r w:rsidRPr="00BE61C4">
        <w:rPr>
          <w:rFonts w:ascii="Arial" w:hAnsi="Arial" w:cs="Arial"/>
          <w:sz w:val="20"/>
          <w:szCs w:val="22"/>
        </w:rPr>
        <w:t>klaruj</w:t>
      </w:r>
      <w:r w:rsidR="00C979B1">
        <w:rPr>
          <w:rFonts w:ascii="Arial" w:hAnsi="Arial" w:cs="Arial"/>
          <w:sz w:val="20"/>
          <w:szCs w:val="22"/>
        </w:rPr>
        <w:t>ę</w:t>
      </w:r>
      <w:r w:rsidRPr="00BE61C4">
        <w:rPr>
          <w:rFonts w:ascii="Arial" w:hAnsi="Arial" w:cs="Arial"/>
          <w:sz w:val="20"/>
          <w:szCs w:val="22"/>
        </w:rPr>
        <w:t>, udzielenie ………………… miesięcy gwarancji na dostarczon</w:t>
      </w:r>
      <w:r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sprzęt</w:t>
      </w:r>
      <w:r w:rsidRPr="00BE61C4">
        <w:rPr>
          <w:rFonts w:ascii="Arial" w:hAnsi="Arial" w:cs="Arial"/>
          <w:sz w:val="20"/>
          <w:szCs w:val="22"/>
        </w:rPr>
        <w:t xml:space="preserve"> będąc</w:t>
      </w:r>
      <w:r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przedmiotem niniejszego zamówienia.</w:t>
      </w:r>
    </w:p>
    <w:p w14:paraId="32F2C328" w14:textId="08CE0415" w:rsidR="00DD5585" w:rsidRPr="008C515B" w:rsidRDefault="00DD5585" w:rsidP="00DD558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Zobowiązu</w:t>
      </w:r>
      <w:r>
        <w:rPr>
          <w:rFonts w:ascii="Arial" w:hAnsi="Arial" w:cs="Arial"/>
          <w:sz w:val="20"/>
          <w:szCs w:val="22"/>
        </w:rPr>
        <w:t>ję</w:t>
      </w:r>
      <w:r w:rsidRPr="00BE61C4">
        <w:rPr>
          <w:rFonts w:ascii="Arial" w:hAnsi="Arial" w:cs="Arial"/>
          <w:sz w:val="20"/>
          <w:szCs w:val="22"/>
        </w:rPr>
        <w:t xml:space="preserve"> się do wykonania zadania w terminie </w:t>
      </w:r>
      <w:r>
        <w:rPr>
          <w:rFonts w:ascii="Arial" w:hAnsi="Arial" w:cs="Arial"/>
          <w:sz w:val="20"/>
          <w:szCs w:val="22"/>
        </w:rPr>
        <w:t>… dni od dnia podpisania umowy (nie dłużej niż 60 dni).</w:t>
      </w:r>
    </w:p>
    <w:p w14:paraId="2B36EE85" w14:textId="4069944E" w:rsidR="00BE781A" w:rsidRDefault="00BE781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BE781A">
        <w:rPr>
          <w:rFonts w:ascii="Arial" w:hAnsi="Arial" w:cs="Arial"/>
          <w:sz w:val="20"/>
          <w:szCs w:val="22"/>
        </w:rPr>
        <w:t>Gwarantuję czas reakcji serwisu rozumiany jako odebranie w terminie do 24 godzin od momentu zgłoszenia własnym transportem sprzętu, który uległ awarii oraz zapewnienie sprzętu zastępczego w przypadku, gdy jego naprawa przekroczy 7 dni od daty zgłoszenia awarii.</w:t>
      </w:r>
    </w:p>
    <w:p w14:paraId="5469BD85" w14:textId="65362B17" w:rsidR="00913B2B" w:rsidRDefault="00913B2B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BE781A">
        <w:rPr>
          <w:rFonts w:ascii="Arial" w:hAnsi="Arial" w:cs="Arial"/>
          <w:sz w:val="20"/>
          <w:szCs w:val="22"/>
        </w:rPr>
        <w:t>Gwarantuj</w:t>
      </w:r>
      <w:r w:rsidR="00C979B1">
        <w:rPr>
          <w:rFonts w:ascii="Arial" w:hAnsi="Arial" w:cs="Arial"/>
          <w:sz w:val="20"/>
          <w:szCs w:val="22"/>
        </w:rPr>
        <w:t>ę</w:t>
      </w:r>
      <w:r w:rsidRPr="00BE781A">
        <w:rPr>
          <w:rFonts w:ascii="Arial" w:hAnsi="Arial" w:cs="Arial"/>
          <w:sz w:val="20"/>
          <w:szCs w:val="22"/>
        </w:rPr>
        <w:t xml:space="preserve"> bezpłatny serwis door-to-door min. </w:t>
      </w:r>
      <w:r w:rsidR="000060BA" w:rsidRPr="000060BA">
        <w:rPr>
          <w:rFonts w:ascii="Arial" w:hAnsi="Arial" w:cs="Arial"/>
          <w:sz w:val="20"/>
          <w:szCs w:val="22"/>
        </w:rPr>
        <w:t>min. 1 raz na 12 miesięcy lub zgodnie z warunkami gwarancji producenta przez cały okres gwarancji</w:t>
      </w:r>
      <w:r w:rsidR="000060BA">
        <w:rPr>
          <w:rFonts w:ascii="Arial" w:hAnsi="Arial" w:cs="Arial"/>
          <w:sz w:val="20"/>
          <w:szCs w:val="22"/>
        </w:rPr>
        <w:t xml:space="preserve"> wskazany w ofercie.</w:t>
      </w:r>
    </w:p>
    <w:p w14:paraId="31C6464D" w14:textId="35693D14" w:rsidR="000060BA" w:rsidRPr="00BE781A" w:rsidRDefault="000060B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Oferowane rowery są </w:t>
      </w:r>
      <w:r w:rsidRPr="000060BA">
        <w:rPr>
          <w:rFonts w:ascii="Arial" w:hAnsi="Arial" w:cs="Arial"/>
          <w:sz w:val="20"/>
          <w:szCs w:val="22"/>
        </w:rPr>
        <w:t>jednej marki/jednego producenta</w:t>
      </w:r>
    </w:p>
    <w:p w14:paraId="3581ECE4" w14:textId="77777777" w:rsidR="00913B2B" w:rsidRDefault="00913B2B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tbl>
      <w:tblPr>
        <w:tblW w:w="9489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5953"/>
      </w:tblGrid>
      <w:tr w:rsidR="00BE781A" w:rsidRPr="00D65E56" w14:paraId="2E00D14C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FDCF5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Realizacja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C5E0D" w14:textId="77777777" w:rsidR="00BE781A" w:rsidRPr="00D65E56" w:rsidRDefault="00BE781A" w:rsidP="0002029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Opis i wskazanie dokumentów potwierdzających (jeśli wymagane)</w:t>
            </w:r>
          </w:p>
        </w:tc>
      </w:tr>
      <w:tr w:rsidR="00BE781A" w:rsidRPr="00D65E56" w14:paraId="1A4F70E2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A0967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2EF7A87C" w14:textId="77777777" w:rsidR="00BE781A" w:rsidRPr="00D65E56" w:rsidRDefault="00BE781A" w:rsidP="0002029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Sytuacja ekonomiczna i finansowa - brak postępowania likwidacyjnego lub ogłoszenie upadłości, zawieszenie działalności gospodarczej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5E75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Oświadczam, że wobec firmy składającej ofertę nie toczy się postępowanie likwidacyjne, nie ogłoszono upadłości oraz nie zawieszono działalności gospodarczej.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2004931772"/>
              <w:placeholder>
                <w:docPart w:val="7B5C3460E21D4AC2A0030B0CC1B141EC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3F1EC3EF" w14:textId="48D22A70" w:rsidR="00BE781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BE781A" w:rsidRPr="00D65E56" w14:paraId="1EDBBC5C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B059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5F0D1E12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 xml:space="preserve">Wiedza i doświadczenie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AA9C" w14:textId="40FC3654" w:rsidR="00EF44C9" w:rsidRPr="00D65E56" w:rsidRDefault="00BE781A" w:rsidP="00CE0D9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 xml:space="preserve">Oświadczam, że posiadam niezbędną wiedzę i doświadczenie zapewniające rzetelną, kompleksową i terminową realizację zamówienia. </w:t>
            </w:r>
            <w:r w:rsidR="00E30FE5" w:rsidRPr="00D65E56">
              <w:rPr>
                <w:rFonts w:ascii="Arial" w:hAnsi="Arial" w:cs="Arial"/>
                <w:sz w:val="18"/>
                <w:szCs w:val="18"/>
              </w:rPr>
              <w:t>W postępowaniu mogą wziąć udział dostawcy/wykonawcy, którzy posiadają wiedzę i doświadczenie w świadczeniu usług objętych zamówieniem.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409458548"/>
              <w:placeholder>
                <w:docPart w:val="2BE7FEB7BA354B319E867DCE887C7DC8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03E5B84B" w14:textId="34BF95AD" w:rsidR="00BE781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BE781A" w:rsidRPr="00D65E56" w14:paraId="59E2AD05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57BD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Rękojmia i gwarancja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ED535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 xml:space="preserve">Udzielam rękojmi i gwarancji: </w:t>
            </w:r>
          </w:p>
          <w:p w14:paraId="65F653A7" w14:textId="34DD8C7E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 xml:space="preserve">Gwarancja minimum </w:t>
            </w:r>
            <w:r w:rsidR="000060BA" w:rsidRPr="00D65E56">
              <w:rPr>
                <w:rFonts w:ascii="Arial" w:hAnsi="Arial" w:cs="Arial"/>
                <w:sz w:val="18"/>
                <w:szCs w:val="18"/>
              </w:rPr>
              <w:t>12</w:t>
            </w:r>
            <w:r w:rsidRPr="00D65E56">
              <w:rPr>
                <w:rFonts w:ascii="Arial" w:hAnsi="Arial" w:cs="Arial"/>
                <w:sz w:val="18"/>
                <w:szCs w:val="18"/>
              </w:rPr>
              <w:t xml:space="preserve"> miesi</w:t>
            </w:r>
            <w:r w:rsidR="000060BA" w:rsidRPr="00D65E56">
              <w:rPr>
                <w:rFonts w:ascii="Arial" w:hAnsi="Arial" w:cs="Arial"/>
                <w:sz w:val="18"/>
                <w:szCs w:val="18"/>
              </w:rPr>
              <w:t>ęcy</w:t>
            </w:r>
            <w:r w:rsidRPr="00D65E56">
              <w:rPr>
                <w:rFonts w:ascii="Arial" w:hAnsi="Arial" w:cs="Arial"/>
                <w:sz w:val="18"/>
                <w:szCs w:val="18"/>
              </w:rPr>
              <w:t xml:space="preserve"> – liczona od dnia podpisania protokołu odbioru.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2027053385"/>
              <w:placeholder>
                <w:docPart w:val="8F9EA541FC5E403AAE9DA88067D87DE6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71D029DB" w14:textId="74762741" w:rsidR="00BE781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BE781A" w:rsidRPr="00D65E56" w14:paraId="10B618F0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966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Serwis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1D10" w14:textId="494C5AE5" w:rsidR="00BE781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Bezpłatny serwis door-to-door min. 1 raz na 12 miesięcy lub zgodnie z warunkami gwarancji producenta przez cały okres gwarancji wskazany w ofercie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624628401"/>
              <w:placeholder>
                <w:docPart w:val="FE05D4F55B5A4D2E9DF8117A8A73BB15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6172EB34" w14:textId="0E2F01EB" w:rsidR="00BE781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BE781A" w:rsidRPr="00D65E56" w14:paraId="0DC0B3A7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76A02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 xml:space="preserve">Czas reakcji serwisu </w:t>
            </w:r>
            <w:r w:rsidRPr="00D65E56">
              <w:rPr>
                <w:rFonts w:ascii="Arial" w:hAnsi="Arial" w:cs="Arial"/>
                <w:sz w:val="18"/>
                <w:szCs w:val="18"/>
              </w:rPr>
              <w:t>(rozumiany jako naprawa lub zapewnienie sprzętu zastępczego, liczony od momentu zgłoszenia)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98C2" w14:textId="77777777" w:rsidR="00BE781A" w:rsidRPr="00D65E56" w:rsidRDefault="00BE781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Gwarantuję czas reakcji serwisu rozumiany jako odebranie w terminie do 24 godzin od momentu zgłoszenia własnym transportem sprzętu, który uległ awarii oraz zapewnienie sprzętu zastępczego w przypadku, gdy jego naprawa przekroczy 7 dni od daty zgłoszenia awarii.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920512424"/>
              <w:placeholder>
                <w:docPart w:val="DF887A06ABE3429D959E83F9F9C9BA66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311BACCB" w14:textId="0317B454" w:rsidR="00BE781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</w:tbl>
    <w:p w14:paraId="7D3A0464" w14:textId="77777777" w:rsidR="00BE781A" w:rsidRDefault="00BE781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p w14:paraId="0533E001" w14:textId="4134F946" w:rsidR="006D167C" w:rsidRPr="00BE61C4" w:rsidRDefault="006D167C" w:rsidP="006D167C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Specyfikacja techniczna oferowanego przedmiotu zamówienia</w:t>
      </w:r>
      <w:r>
        <w:rPr>
          <w:rFonts w:ascii="Arial" w:hAnsi="Arial" w:cs="Arial"/>
          <w:sz w:val="20"/>
          <w:szCs w:val="22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6"/>
        <w:gridCol w:w="1717"/>
        <w:gridCol w:w="3640"/>
        <w:gridCol w:w="2693"/>
      </w:tblGrid>
      <w:tr w:rsidR="006D167C" w:rsidRPr="009270B7" w14:paraId="57F04081" w14:textId="77777777" w:rsidTr="009270B7">
        <w:tc>
          <w:tcPr>
            <w:tcW w:w="1476" w:type="dxa"/>
            <w:vAlign w:val="center"/>
          </w:tcPr>
          <w:p w14:paraId="32252C6E" w14:textId="6AE54C06" w:rsidR="006D167C" w:rsidRPr="009270B7" w:rsidRDefault="006D167C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717" w:type="dxa"/>
            <w:vAlign w:val="center"/>
          </w:tcPr>
          <w:p w14:paraId="572635ED" w14:textId="41F0B242" w:rsidR="006D167C" w:rsidRPr="009270B7" w:rsidRDefault="006D167C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 xml:space="preserve">Producent / model </w:t>
            </w:r>
          </w:p>
        </w:tc>
        <w:tc>
          <w:tcPr>
            <w:tcW w:w="3640" w:type="dxa"/>
          </w:tcPr>
          <w:p w14:paraId="70CCB6B0" w14:textId="102406F1" w:rsidR="006D167C" w:rsidRPr="009270B7" w:rsidRDefault="006D167C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Rozmiar ramy / ilość sztuk</w:t>
            </w:r>
          </w:p>
        </w:tc>
        <w:tc>
          <w:tcPr>
            <w:tcW w:w="2693" w:type="dxa"/>
            <w:vAlign w:val="center"/>
          </w:tcPr>
          <w:p w14:paraId="6FEFA740" w14:textId="42AD0E49" w:rsidR="006D167C" w:rsidRPr="009270B7" w:rsidRDefault="006D167C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 xml:space="preserve">Minimalne parametry techniczne (nawiązujące do przedmiotu </w:t>
            </w:r>
            <w:r w:rsidRPr="009270B7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zamówienia)* - </w:t>
            </w:r>
            <w:r w:rsidR="00DD0569" w:rsidRPr="009270B7">
              <w:rPr>
                <w:rFonts w:ascii="Arial" w:hAnsi="Arial" w:cs="Arial"/>
                <w:b/>
                <w:sz w:val="20"/>
                <w:szCs w:val="20"/>
              </w:rPr>
              <w:t>wybrać właściwe</w:t>
            </w:r>
          </w:p>
        </w:tc>
      </w:tr>
      <w:tr w:rsidR="00DD0569" w:rsidRPr="009270B7" w14:paraId="55ADAC02" w14:textId="77777777" w:rsidTr="009270B7">
        <w:trPr>
          <w:trHeight w:val="851"/>
        </w:trPr>
        <w:tc>
          <w:tcPr>
            <w:tcW w:w="1476" w:type="dxa"/>
          </w:tcPr>
          <w:p w14:paraId="36E77140" w14:textId="32900B83" w:rsidR="00DD0569" w:rsidRPr="009270B7" w:rsidRDefault="00DD0569" w:rsidP="006D167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lastRenderedPageBreak/>
              <w:t>1. Rower elektryczny męski trekkingowy</w:t>
            </w:r>
          </w:p>
        </w:tc>
        <w:tc>
          <w:tcPr>
            <w:tcW w:w="1717" w:type="dxa"/>
          </w:tcPr>
          <w:p w14:paraId="67F07CAA" w14:textId="77777777" w:rsidR="00DD0569" w:rsidRPr="009270B7" w:rsidRDefault="00DD0569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</w:tcPr>
          <w:p w14:paraId="112DD001" w14:textId="77777777" w:rsidR="00DD0569" w:rsidRPr="009270B7" w:rsidRDefault="00DD0569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rura podsiodłowa ok. 19” – 5 sztuk</w:t>
            </w:r>
          </w:p>
          <w:p w14:paraId="59874CE5" w14:textId="77777777" w:rsidR="00DD0569" w:rsidRPr="009270B7" w:rsidRDefault="00DD0569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48E1CB" w14:textId="0E7F4E8A" w:rsidR="00DD0569" w:rsidRPr="009270B7" w:rsidRDefault="00DD0569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rura podsiodłowa ok. 21” – 5 sztuk</w:t>
            </w:r>
          </w:p>
        </w:tc>
        <w:tc>
          <w:tcPr>
            <w:tcW w:w="2693" w:type="dxa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1879611962"/>
              <w:placeholder>
                <w:docPart w:val="AA271FE66C9642C89A7DA2B659D62D58"/>
              </w:placeholder>
              <w:showingPlcHdr/>
              <w:comboBox>
                <w:listItem w:value="Wybierz element."/>
                <w:listItem w:displayText="Spełnia parametry minimalne" w:value="Spełnia parametry minimalne"/>
                <w:listItem w:displayText="Nie spełnia parametrów minimalnych" w:value="Nie spełnia parametrów minimalnych"/>
              </w:comboBox>
            </w:sdtPr>
            <w:sdtContent>
              <w:p w14:paraId="252D0273" w14:textId="77777777" w:rsidR="00DD0569" w:rsidRPr="009270B7" w:rsidRDefault="00DD0569" w:rsidP="00DD0569">
                <w:pPr>
                  <w:spacing w:before="120" w:after="360"/>
                  <w:ind w:left="567"/>
                  <w:rPr>
                    <w:rFonts w:ascii="Arial" w:hAnsi="Arial" w:cs="Arial"/>
                    <w:sz w:val="20"/>
                    <w:szCs w:val="20"/>
                  </w:rPr>
                </w:pPr>
                <w:r w:rsidRPr="009270B7">
                  <w:rPr>
                    <w:rStyle w:val="Tekstzastpczy"/>
                    <w:sz w:val="20"/>
                    <w:szCs w:val="20"/>
                  </w:rPr>
                  <w:t>Wybierz element.</w:t>
                </w:r>
              </w:p>
            </w:sdtContent>
          </w:sdt>
          <w:p w14:paraId="0FEB6C7D" w14:textId="62A13E56" w:rsidR="00DD0569" w:rsidRPr="009270B7" w:rsidRDefault="00DD0569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1C5" w:rsidRPr="009270B7" w14:paraId="6C2ADC8F" w14:textId="77777777" w:rsidTr="009270B7">
        <w:trPr>
          <w:trHeight w:val="851"/>
        </w:trPr>
        <w:tc>
          <w:tcPr>
            <w:tcW w:w="1476" w:type="dxa"/>
          </w:tcPr>
          <w:p w14:paraId="02ACB633" w14:textId="6A68C2A4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2. Rower elektryczny damski trekkingowy</w:t>
            </w:r>
          </w:p>
        </w:tc>
        <w:tc>
          <w:tcPr>
            <w:tcW w:w="1717" w:type="dxa"/>
          </w:tcPr>
          <w:p w14:paraId="36D68477" w14:textId="77777777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</w:tcPr>
          <w:p w14:paraId="2EB450BB" w14:textId="42ADAB83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rura podsiodłowa ok. 17” – 5 sztuk</w:t>
            </w:r>
          </w:p>
          <w:p w14:paraId="5689F1B8" w14:textId="77777777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42777A44" w14:textId="5C68B8CC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rura podsiodłowa ok. 19” – 5 sztuk</w:t>
            </w:r>
          </w:p>
        </w:tc>
        <w:tc>
          <w:tcPr>
            <w:tcW w:w="2693" w:type="dxa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1298611003"/>
              <w:placeholder>
                <w:docPart w:val="1DB540D621154A9A986E191191243F85"/>
              </w:placeholder>
              <w:showingPlcHdr/>
              <w:comboBox>
                <w:listItem w:value="Wybierz element."/>
                <w:listItem w:displayText="Spełnia parametry minimalne" w:value="Spełnia parametry minimalne"/>
                <w:listItem w:displayText="Nie spełnia parametrów minimalnych" w:value="Nie spełnia parametrów minimalnych"/>
              </w:comboBox>
            </w:sdtPr>
            <w:sdtContent>
              <w:p w14:paraId="57F3F93E" w14:textId="77777777" w:rsidR="005471C5" w:rsidRPr="009270B7" w:rsidRDefault="005471C5" w:rsidP="005471C5">
                <w:pPr>
                  <w:spacing w:before="120" w:after="360"/>
                  <w:ind w:left="567"/>
                  <w:rPr>
                    <w:rFonts w:ascii="Arial" w:hAnsi="Arial" w:cs="Arial"/>
                    <w:sz w:val="20"/>
                    <w:szCs w:val="20"/>
                  </w:rPr>
                </w:pPr>
                <w:r w:rsidRPr="009270B7">
                  <w:rPr>
                    <w:rStyle w:val="Tekstzastpczy"/>
                    <w:sz w:val="20"/>
                    <w:szCs w:val="20"/>
                  </w:rPr>
                  <w:t>Wybierz element.</w:t>
                </w:r>
              </w:p>
            </w:sdtContent>
          </w:sdt>
          <w:p w14:paraId="5EA49D13" w14:textId="000B097C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1C5" w:rsidRPr="009270B7" w14:paraId="1EB18270" w14:textId="77777777" w:rsidTr="009270B7">
        <w:trPr>
          <w:trHeight w:val="851"/>
        </w:trPr>
        <w:tc>
          <w:tcPr>
            <w:tcW w:w="1476" w:type="dxa"/>
          </w:tcPr>
          <w:p w14:paraId="435C410D" w14:textId="4304E5B2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3. Rower elektryczny młodzieżowy trekkingowy</w:t>
            </w:r>
          </w:p>
        </w:tc>
        <w:tc>
          <w:tcPr>
            <w:tcW w:w="1717" w:type="dxa"/>
          </w:tcPr>
          <w:p w14:paraId="4538672A" w14:textId="77777777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</w:tcPr>
          <w:p w14:paraId="497858D2" w14:textId="331109D3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rura podsiodłowa ok. 14” – 4 sztuki</w:t>
            </w:r>
          </w:p>
        </w:tc>
        <w:tc>
          <w:tcPr>
            <w:tcW w:w="2693" w:type="dxa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2094084634"/>
              <w:placeholder>
                <w:docPart w:val="7C11FB4A89A740E8971FBA4183D1AFEA"/>
              </w:placeholder>
              <w:showingPlcHdr/>
              <w:comboBox>
                <w:listItem w:value="Wybierz element."/>
                <w:listItem w:displayText="Spełnia parametry minimalne" w:value="Spełnia parametry minimalne"/>
                <w:listItem w:displayText="Nie spełnia parametrów minimalnych" w:value="Nie spełnia parametrów minimalnych"/>
              </w:comboBox>
            </w:sdtPr>
            <w:sdtContent>
              <w:p w14:paraId="2DD45648" w14:textId="77777777" w:rsidR="005471C5" w:rsidRPr="009270B7" w:rsidRDefault="005471C5" w:rsidP="005471C5">
                <w:pPr>
                  <w:spacing w:before="120" w:after="360"/>
                  <w:ind w:left="567"/>
                  <w:rPr>
                    <w:rFonts w:ascii="Arial" w:hAnsi="Arial" w:cs="Arial"/>
                    <w:sz w:val="20"/>
                    <w:szCs w:val="20"/>
                  </w:rPr>
                </w:pPr>
                <w:r w:rsidRPr="009270B7">
                  <w:rPr>
                    <w:rStyle w:val="Tekstzastpczy"/>
                    <w:sz w:val="20"/>
                    <w:szCs w:val="20"/>
                  </w:rPr>
                  <w:t>Wybierz element.</w:t>
                </w:r>
              </w:p>
            </w:sdtContent>
          </w:sdt>
          <w:p w14:paraId="1FDA8F20" w14:textId="7C9A6096" w:rsidR="005471C5" w:rsidRPr="009270B7" w:rsidRDefault="005471C5" w:rsidP="005471C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3B68E4" w14:textId="236D815C" w:rsidR="006D167C" w:rsidRPr="006D167C" w:rsidRDefault="006D167C" w:rsidP="006D167C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D167C">
        <w:rPr>
          <w:rFonts w:ascii="Arial" w:hAnsi="Arial" w:cs="Arial"/>
          <w:sz w:val="20"/>
          <w:szCs w:val="22"/>
        </w:rPr>
        <w:t>*</w:t>
      </w:r>
      <w:r>
        <w:rPr>
          <w:rFonts w:ascii="Arial" w:hAnsi="Arial" w:cs="Arial"/>
          <w:sz w:val="20"/>
          <w:szCs w:val="22"/>
        </w:rPr>
        <w:t xml:space="preserve"> </w:t>
      </w:r>
      <w:r w:rsidRPr="006D167C">
        <w:rPr>
          <w:rFonts w:ascii="Arial" w:hAnsi="Arial" w:cs="Arial"/>
          <w:sz w:val="20"/>
          <w:szCs w:val="22"/>
        </w:rPr>
        <w:t>Na potwierdzenie spełnienia parametrów minimalnych załączyć kartę katalogową oferowanego sprzętu</w:t>
      </w:r>
    </w:p>
    <w:p w14:paraId="0FF5562A" w14:textId="77777777" w:rsidR="00875687" w:rsidRDefault="00875687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6FD47AF1" w14:textId="122C0191" w:rsidR="003B1BA8" w:rsidRPr="00875687" w:rsidRDefault="00875687" w:rsidP="00E30FE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875687">
        <w:rPr>
          <w:rFonts w:ascii="Arial" w:hAnsi="Arial" w:cs="Arial"/>
          <w:b/>
          <w:bCs/>
          <w:sz w:val="20"/>
          <w:szCs w:val="22"/>
        </w:rPr>
        <w:t xml:space="preserve">Część </w:t>
      </w:r>
      <w:r w:rsidR="003B1BA8" w:rsidRPr="00875687">
        <w:rPr>
          <w:rFonts w:ascii="Arial" w:hAnsi="Arial" w:cs="Arial"/>
          <w:b/>
          <w:bCs/>
          <w:sz w:val="20"/>
          <w:szCs w:val="22"/>
        </w:rPr>
        <w:t xml:space="preserve">2. </w:t>
      </w:r>
      <w:r w:rsidR="00BE781A" w:rsidRPr="00BE781A">
        <w:rPr>
          <w:rFonts w:ascii="Arial" w:hAnsi="Arial" w:cs="Arial"/>
          <w:b/>
          <w:bCs/>
          <w:sz w:val="20"/>
          <w:szCs w:val="22"/>
        </w:rPr>
        <w:t>zakup roweru trójkołowego elektrycznego</w:t>
      </w:r>
    </w:p>
    <w:p w14:paraId="457D68B6" w14:textId="77777777" w:rsidR="003B1BA8" w:rsidRPr="00BE61C4" w:rsidRDefault="003B1BA8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-  cena netto ................................................................PLN</w:t>
      </w:r>
    </w:p>
    <w:p w14:paraId="7726DD03" w14:textId="77777777" w:rsidR="003B1BA8" w:rsidRPr="00BE61C4" w:rsidRDefault="003B1BA8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  <w:vertAlign w:val="subscript"/>
        </w:rPr>
        <w:t xml:space="preserve">+ </w:t>
      </w:r>
      <w:r w:rsidRPr="00BE61C4">
        <w:rPr>
          <w:rFonts w:ascii="Arial" w:hAnsi="Arial" w:cs="Arial"/>
          <w:sz w:val="20"/>
          <w:szCs w:val="22"/>
        </w:rPr>
        <w:t>należny podatek VAT .............% co daje:</w:t>
      </w:r>
    </w:p>
    <w:p w14:paraId="28F9C68F" w14:textId="77777777" w:rsidR="003B1BA8" w:rsidRPr="00BE61C4" w:rsidRDefault="003B1BA8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- cenę brutto  .................................................................PLN</w:t>
      </w:r>
    </w:p>
    <w:p w14:paraId="11432934" w14:textId="77777777" w:rsidR="003B1BA8" w:rsidRDefault="003B1BA8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słownie …......................................................................................................................PLN</w:t>
      </w:r>
    </w:p>
    <w:p w14:paraId="1CBDDE9F" w14:textId="77777777" w:rsidR="000060BA" w:rsidRDefault="000060B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p w14:paraId="786C46A5" w14:textId="6B206EB0" w:rsidR="000060BA" w:rsidRDefault="000060B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De</w:t>
      </w:r>
      <w:r w:rsidRPr="00BE61C4">
        <w:rPr>
          <w:rFonts w:ascii="Arial" w:hAnsi="Arial" w:cs="Arial"/>
          <w:sz w:val="20"/>
          <w:szCs w:val="22"/>
        </w:rPr>
        <w:t>klaruj</w:t>
      </w:r>
      <w:r w:rsidR="00C979B1">
        <w:rPr>
          <w:rFonts w:ascii="Arial" w:hAnsi="Arial" w:cs="Arial"/>
          <w:sz w:val="20"/>
          <w:szCs w:val="22"/>
        </w:rPr>
        <w:t>ę</w:t>
      </w:r>
      <w:r w:rsidRPr="00BE61C4">
        <w:rPr>
          <w:rFonts w:ascii="Arial" w:hAnsi="Arial" w:cs="Arial"/>
          <w:sz w:val="20"/>
          <w:szCs w:val="22"/>
        </w:rPr>
        <w:t>, udzielenie ………………… miesięcy gwarancji na dostarczon</w:t>
      </w:r>
      <w:r w:rsidR="0015687D"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</w:t>
      </w:r>
      <w:r w:rsidR="0015687D">
        <w:rPr>
          <w:rFonts w:ascii="Arial" w:hAnsi="Arial" w:cs="Arial"/>
          <w:sz w:val="20"/>
          <w:szCs w:val="22"/>
        </w:rPr>
        <w:t>sprzęt</w:t>
      </w:r>
      <w:r w:rsidRPr="00BE61C4">
        <w:rPr>
          <w:rFonts w:ascii="Arial" w:hAnsi="Arial" w:cs="Arial"/>
          <w:sz w:val="20"/>
          <w:szCs w:val="22"/>
        </w:rPr>
        <w:t xml:space="preserve"> będąc</w:t>
      </w:r>
      <w:r w:rsidR="0015687D"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przedmiotem niniejszego zamówienia.</w:t>
      </w:r>
    </w:p>
    <w:p w14:paraId="4C806CDA" w14:textId="2D6B4F4D" w:rsidR="00DD5585" w:rsidRPr="008C515B" w:rsidRDefault="00DD5585" w:rsidP="00DD558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Zobowiązu</w:t>
      </w:r>
      <w:r>
        <w:rPr>
          <w:rFonts w:ascii="Arial" w:hAnsi="Arial" w:cs="Arial"/>
          <w:sz w:val="20"/>
          <w:szCs w:val="22"/>
        </w:rPr>
        <w:t>ję</w:t>
      </w:r>
      <w:r w:rsidRPr="00BE61C4">
        <w:rPr>
          <w:rFonts w:ascii="Arial" w:hAnsi="Arial" w:cs="Arial"/>
          <w:sz w:val="20"/>
          <w:szCs w:val="22"/>
        </w:rPr>
        <w:t xml:space="preserve"> się do wykonania zadania w terminie </w:t>
      </w:r>
      <w:r>
        <w:rPr>
          <w:rFonts w:ascii="Arial" w:hAnsi="Arial" w:cs="Arial"/>
          <w:sz w:val="20"/>
          <w:szCs w:val="22"/>
        </w:rPr>
        <w:t>… dni od dnia podpisania umowy (nie dłużej niż 60 dni).</w:t>
      </w:r>
    </w:p>
    <w:p w14:paraId="6CDF1E07" w14:textId="77777777" w:rsidR="000060BA" w:rsidRDefault="000060B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BE781A">
        <w:rPr>
          <w:rFonts w:ascii="Arial" w:hAnsi="Arial" w:cs="Arial"/>
          <w:sz w:val="20"/>
          <w:szCs w:val="22"/>
        </w:rPr>
        <w:t>Gwarantuję czas reakcji serwisu rozumiany jako odebranie w terminie do 24 godzin od momentu zgłoszenia własnym transportem sprzętu, który uległ awarii oraz zapewnienie sprzętu zastępczego w przypadku, gdy jego naprawa przekroczy 7 dni od daty zgłoszenia awarii.</w:t>
      </w:r>
    </w:p>
    <w:p w14:paraId="468FD692" w14:textId="500575C7" w:rsidR="000060BA" w:rsidRPr="00BE781A" w:rsidRDefault="000060B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BE781A">
        <w:rPr>
          <w:rFonts w:ascii="Arial" w:hAnsi="Arial" w:cs="Arial"/>
          <w:sz w:val="20"/>
          <w:szCs w:val="22"/>
        </w:rPr>
        <w:t>Gwarantuj</w:t>
      </w:r>
      <w:r w:rsidR="00C979B1">
        <w:rPr>
          <w:rFonts w:ascii="Arial" w:hAnsi="Arial" w:cs="Arial"/>
          <w:sz w:val="20"/>
          <w:szCs w:val="22"/>
        </w:rPr>
        <w:t>ę</w:t>
      </w:r>
      <w:r w:rsidRPr="00BE781A">
        <w:rPr>
          <w:rFonts w:ascii="Arial" w:hAnsi="Arial" w:cs="Arial"/>
          <w:sz w:val="20"/>
          <w:szCs w:val="22"/>
        </w:rPr>
        <w:t xml:space="preserve"> bezpłatny serwis door-to-door min. </w:t>
      </w:r>
      <w:r w:rsidRPr="000060BA">
        <w:rPr>
          <w:rFonts w:ascii="Arial" w:hAnsi="Arial" w:cs="Arial"/>
          <w:sz w:val="20"/>
          <w:szCs w:val="22"/>
        </w:rPr>
        <w:t>min. 1 raz na 12 miesięcy lub zgodnie z warunkami gwarancji producenta przez cały okres gwarancji</w:t>
      </w:r>
      <w:r>
        <w:rPr>
          <w:rFonts w:ascii="Arial" w:hAnsi="Arial" w:cs="Arial"/>
          <w:sz w:val="20"/>
          <w:szCs w:val="22"/>
        </w:rPr>
        <w:t xml:space="preserve"> wskazany w ofercie.</w:t>
      </w:r>
    </w:p>
    <w:p w14:paraId="17278BC3" w14:textId="77777777" w:rsidR="000060BA" w:rsidRDefault="000060B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tbl>
      <w:tblPr>
        <w:tblW w:w="9489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5953"/>
      </w:tblGrid>
      <w:tr w:rsidR="000060BA" w:rsidRPr="00D65E56" w14:paraId="0CF45318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980D1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Realizacja warunków udziału w postępowaniu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FCEFB" w14:textId="77777777" w:rsidR="000060BA" w:rsidRPr="00D65E56" w:rsidRDefault="000060BA" w:rsidP="0002029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Opis i wskazanie dokumentów potwierdzających (jeśli wymagane)</w:t>
            </w:r>
          </w:p>
        </w:tc>
      </w:tr>
      <w:tr w:rsidR="000060BA" w:rsidRPr="00D65E56" w14:paraId="06B50FAC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48661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5843F5BA" w14:textId="77777777" w:rsidR="000060BA" w:rsidRPr="00D65E56" w:rsidRDefault="000060BA" w:rsidP="0002029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Sytuacja ekonomiczna i finansowa - brak postępowania likwidacyjnego lub ogłoszenie upadłości, zawieszenie działalności gospodarczej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6CD24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Oświadczam, że wobec firmy składającej ofertę nie toczy się postępowanie likwidacyjne, nie ogłoszono upadłości oraz nie zawieszono działalności gospodarczej.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402293677"/>
              <w:placeholder>
                <w:docPart w:val="01DE22485B97470C92728BC18B14E2F1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2BF23A58" w14:textId="4A2DAF52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0060BA" w:rsidRPr="00D65E56" w14:paraId="3C2293FF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6FAD2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5171331D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 xml:space="preserve">Wiedza i doświadczenie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3B51" w14:textId="7D0A4AFE" w:rsidR="00E30FE5" w:rsidRPr="00D65E56" w:rsidRDefault="00CE0D9F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Oświadczam, że posiadam niezbędną wiedzę i doświadczenie zapewniające rzetelną, kompleksową i terminową realizację zamówienia. W postępowaniu mogą wziąć udział dostawcy/wykonawcy, którzy posiadają wiedzę i doświadczenie w świadczeniu usług objętych zamówieniem.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420398783"/>
              <w:placeholder>
                <w:docPart w:val="D512C76D5836458A8F947DBFFBBB673B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00D66663" w14:textId="15F24429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0060BA" w:rsidRPr="00D65E56" w14:paraId="0DBE5BCA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BC447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lastRenderedPageBreak/>
              <w:t>Rękojmia i gwarancja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8E7D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 xml:space="preserve">Udzielam rękojmi i gwarancji: </w:t>
            </w:r>
          </w:p>
          <w:p w14:paraId="5CE8422D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Gwarancja minimum 12 miesięcy – liczona od dnia podpisania protokołu odbioru.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2101205671"/>
              <w:placeholder>
                <w:docPart w:val="7CD842D4DAC24001A256361DE2014442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04FA348B" w14:textId="49FA6C15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0060BA" w:rsidRPr="00D65E56" w14:paraId="73E652BB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41D10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Serwis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BCFFF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Bezpłatny serwis door-to-door min. 1 raz na 12 miesięcy lub zgodnie z warunkami gwarancji producenta przez cały okres gwarancji wskazany w ofercie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308160097"/>
              <w:placeholder>
                <w:docPart w:val="BE71786E28B2488B9D1670DDF3BADEC6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3225EC48" w14:textId="6B1FB843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0060BA" w:rsidRPr="00D65E56" w14:paraId="4B0C25D7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0C232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 xml:space="preserve">Czas reakcji serwisu </w:t>
            </w:r>
            <w:r w:rsidRPr="00D65E56">
              <w:rPr>
                <w:rFonts w:ascii="Arial" w:hAnsi="Arial" w:cs="Arial"/>
                <w:sz w:val="18"/>
                <w:szCs w:val="18"/>
              </w:rPr>
              <w:t>(rozumiany jako naprawa lub zapewnienie sprzętu zastępczego, liczony od momentu zgłoszenia)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F884" w14:textId="77777777" w:rsidR="000060BA" w:rsidRPr="00D65E56" w:rsidRDefault="000060BA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Gwarantuję czas reakcji serwisu rozumiany jako odebranie w terminie do 24 godzin od momentu zgłoszenia własnym transportem sprzętu, który uległ awarii oraz zapewnienie sprzętu zastępczego w przypadku, gdy jego naprawa przekroczy 7 dni od daty zgłoszenia awarii.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395856917"/>
              <w:placeholder>
                <w:docPart w:val="A021BD5526A24CADAA2FA3AA27043CEF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3079C876" w14:textId="1008FD82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</w:tbl>
    <w:p w14:paraId="243DE03B" w14:textId="68DC63D2" w:rsidR="00875687" w:rsidRDefault="00875687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p w14:paraId="13FCE221" w14:textId="77777777" w:rsidR="005471C5" w:rsidRPr="00BE61C4" w:rsidRDefault="005471C5" w:rsidP="005471C5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Specyfikacja techniczna oferowanego przedmiotu zamówienia</w:t>
      </w:r>
      <w:r>
        <w:rPr>
          <w:rFonts w:ascii="Arial" w:hAnsi="Arial" w:cs="Arial"/>
          <w:sz w:val="20"/>
          <w:szCs w:val="22"/>
        </w:rPr>
        <w:t xml:space="preserve">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6"/>
        <w:gridCol w:w="2947"/>
        <w:gridCol w:w="2410"/>
        <w:gridCol w:w="2693"/>
      </w:tblGrid>
      <w:tr w:rsidR="005471C5" w:rsidRPr="00D65E56" w14:paraId="515BCE5B" w14:textId="77777777" w:rsidTr="00446ADB">
        <w:tc>
          <w:tcPr>
            <w:tcW w:w="1476" w:type="dxa"/>
            <w:vAlign w:val="center"/>
          </w:tcPr>
          <w:p w14:paraId="677BD857" w14:textId="77777777" w:rsidR="005471C5" w:rsidRPr="00D65E56" w:rsidRDefault="005471C5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5E56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947" w:type="dxa"/>
            <w:vAlign w:val="center"/>
          </w:tcPr>
          <w:p w14:paraId="15275EF8" w14:textId="77777777" w:rsidR="005471C5" w:rsidRPr="00D65E56" w:rsidRDefault="005471C5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5E56">
              <w:rPr>
                <w:rFonts w:ascii="Arial" w:hAnsi="Arial" w:cs="Arial"/>
                <w:b/>
                <w:sz w:val="20"/>
                <w:szCs w:val="20"/>
              </w:rPr>
              <w:t xml:space="preserve">Producent / model </w:t>
            </w:r>
          </w:p>
        </w:tc>
        <w:tc>
          <w:tcPr>
            <w:tcW w:w="2410" w:type="dxa"/>
          </w:tcPr>
          <w:p w14:paraId="22731002" w14:textId="6F2F6A41" w:rsidR="005471C5" w:rsidRPr="00D65E56" w:rsidRDefault="005471C5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5E56"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2693" w:type="dxa"/>
            <w:vAlign w:val="center"/>
          </w:tcPr>
          <w:p w14:paraId="3339F43E" w14:textId="77777777" w:rsidR="005471C5" w:rsidRPr="00D65E56" w:rsidRDefault="005471C5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5E56">
              <w:rPr>
                <w:rFonts w:ascii="Arial" w:hAnsi="Arial" w:cs="Arial"/>
                <w:b/>
                <w:sz w:val="20"/>
                <w:szCs w:val="20"/>
              </w:rPr>
              <w:t>Minimalne parametry techniczne (nawiązujące do przedmiotu zamówienia)* - wybrać właściwe</w:t>
            </w:r>
          </w:p>
        </w:tc>
      </w:tr>
      <w:tr w:rsidR="005471C5" w:rsidRPr="00D65E56" w14:paraId="6EBBF985" w14:textId="77777777" w:rsidTr="00446ADB">
        <w:trPr>
          <w:trHeight w:val="851"/>
        </w:trPr>
        <w:tc>
          <w:tcPr>
            <w:tcW w:w="1476" w:type="dxa"/>
          </w:tcPr>
          <w:p w14:paraId="4A085F1C" w14:textId="56755AF6" w:rsidR="005471C5" w:rsidRPr="00D65E56" w:rsidRDefault="005471C5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65E56">
              <w:rPr>
                <w:rFonts w:ascii="Arial" w:hAnsi="Arial" w:cs="Arial"/>
                <w:sz w:val="20"/>
                <w:szCs w:val="20"/>
              </w:rPr>
              <w:t>1. Rower elektryczny trójkołowy</w:t>
            </w:r>
          </w:p>
        </w:tc>
        <w:tc>
          <w:tcPr>
            <w:tcW w:w="2947" w:type="dxa"/>
          </w:tcPr>
          <w:p w14:paraId="3E359E26" w14:textId="77777777" w:rsidR="005471C5" w:rsidRPr="00D65E56" w:rsidRDefault="005471C5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2A3A79F" w14:textId="5FAC7DEC" w:rsidR="005471C5" w:rsidRPr="00D65E56" w:rsidRDefault="005471C5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65E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1156385137"/>
              <w:placeholder>
                <w:docPart w:val="F038F43B398E4515B613EA875589335E"/>
              </w:placeholder>
              <w:showingPlcHdr/>
              <w:comboBox>
                <w:listItem w:value="Wybierz element."/>
                <w:listItem w:displayText="Spełnia parametry minimalne" w:value="Spełnia parametry minimalne"/>
                <w:listItem w:displayText="Nie spełnia parametrów minimalnych" w:value="Nie spełnia parametrów minimalnych"/>
              </w:comboBox>
            </w:sdtPr>
            <w:sdtContent>
              <w:p w14:paraId="5B6235D5" w14:textId="77777777" w:rsidR="005471C5" w:rsidRPr="00D65E56" w:rsidRDefault="005471C5" w:rsidP="00F27E0D">
                <w:pPr>
                  <w:spacing w:before="120" w:after="360"/>
                  <w:ind w:left="567"/>
                  <w:rPr>
                    <w:rFonts w:ascii="Arial" w:hAnsi="Arial" w:cs="Arial"/>
                    <w:sz w:val="20"/>
                    <w:szCs w:val="20"/>
                  </w:rPr>
                </w:pPr>
                <w:r w:rsidRPr="00D65E56">
                  <w:rPr>
                    <w:rStyle w:val="Tekstzastpczy"/>
                    <w:sz w:val="20"/>
                    <w:szCs w:val="20"/>
                  </w:rPr>
                  <w:t>Wybierz element.</w:t>
                </w:r>
              </w:p>
            </w:sdtContent>
          </w:sdt>
          <w:p w14:paraId="61B819A0" w14:textId="77777777" w:rsidR="005471C5" w:rsidRPr="00D65E56" w:rsidRDefault="005471C5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F5BDD4" w14:textId="77777777" w:rsidR="005471C5" w:rsidRPr="006D167C" w:rsidRDefault="005471C5" w:rsidP="005471C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D167C">
        <w:rPr>
          <w:rFonts w:ascii="Arial" w:hAnsi="Arial" w:cs="Arial"/>
          <w:sz w:val="20"/>
          <w:szCs w:val="22"/>
        </w:rPr>
        <w:t>*</w:t>
      </w:r>
      <w:r>
        <w:rPr>
          <w:rFonts w:ascii="Arial" w:hAnsi="Arial" w:cs="Arial"/>
          <w:sz w:val="20"/>
          <w:szCs w:val="22"/>
        </w:rPr>
        <w:t xml:space="preserve"> </w:t>
      </w:r>
      <w:r w:rsidRPr="006D167C">
        <w:rPr>
          <w:rFonts w:ascii="Arial" w:hAnsi="Arial" w:cs="Arial"/>
          <w:sz w:val="20"/>
          <w:szCs w:val="22"/>
        </w:rPr>
        <w:t>Na potwierdzenie spełnienia parametrów minimalnych załączyć kartę katalogową oferowanego sprzętu</w:t>
      </w:r>
    </w:p>
    <w:p w14:paraId="74EF87E9" w14:textId="77777777" w:rsidR="00875687" w:rsidRDefault="00875687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434D5E34" w14:textId="638020B4" w:rsidR="003B1BA8" w:rsidRPr="002E4047" w:rsidRDefault="00875687" w:rsidP="00E30FE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2E4047">
        <w:rPr>
          <w:rFonts w:ascii="Arial" w:hAnsi="Arial" w:cs="Arial"/>
          <w:b/>
          <w:bCs/>
          <w:sz w:val="20"/>
          <w:szCs w:val="22"/>
        </w:rPr>
        <w:t xml:space="preserve">Część </w:t>
      </w:r>
      <w:r w:rsidR="003B1BA8" w:rsidRPr="002E4047">
        <w:rPr>
          <w:rFonts w:ascii="Arial" w:hAnsi="Arial" w:cs="Arial"/>
          <w:b/>
          <w:bCs/>
          <w:sz w:val="20"/>
          <w:szCs w:val="22"/>
        </w:rPr>
        <w:t xml:space="preserve">3. </w:t>
      </w:r>
      <w:r w:rsidR="00BE781A" w:rsidRPr="00BE781A">
        <w:rPr>
          <w:rFonts w:ascii="Arial" w:hAnsi="Arial" w:cs="Arial"/>
          <w:b/>
          <w:bCs/>
          <w:sz w:val="20"/>
          <w:szCs w:val="22"/>
        </w:rPr>
        <w:t>zakup przycze</w:t>
      </w:r>
      <w:r w:rsidR="00BE781A">
        <w:rPr>
          <w:rFonts w:ascii="Arial" w:hAnsi="Arial" w:cs="Arial"/>
          <w:b/>
          <w:bCs/>
          <w:sz w:val="20"/>
          <w:szCs w:val="22"/>
        </w:rPr>
        <w:t>pki</w:t>
      </w:r>
      <w:r w:rsidR="00BE781A" w:rsidRPr="00BE781A">
        <w:rPr>
          <w:rFonts w:ascii="Arial" w:hAnsi="Arial" w:cs="Arial"/>
          <w:b/>
          <w:bCs/>
          <w:sz w:val="20"/>
          <w:szCs w:val="22"/>
        </w:rPr>
        <w:t xml:space="preserve"> rowerow</w:t>
      </w:r>
      <w:r w:rsidR="00BE781A">
        <w:rPr>
          <w:rFonts w:ascii="Arial" w:hAnsi="Arial" w:cs="Arial"/>
          <w:b/>
          <w:bCs/>
          <w:sz w:val="20"/>
          <w:szCs w:val="22"/>
        </w:rPr>
        <w:t>ej</w:t>
      </w:r>
      <w:r w:rsidR="00BE781A" w:rsidRPr="00BE781A">
        <w:rPr>
          <w:rFonts w:ascii="Arial" w:hAnsi="Arial" w:cs="Arial"/>
          <w:b/>
          <w:bCs/>
          <w:sz w:val="20"/>
          <w:szCs w:val="22"/>
        </w:rPr>
        <w:t xml:space="preserve"> dla dzieci</w:t>
      </w:r>
    </w:p>
    <w:p w14:paraId="650B74D4" w14:textId="77777777" w:rsidR="003B1BA8" w:rsidRPr="00BE61C4" w:rsidRDefault="003B1BA8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-  cena netto ................................................................PLN</w:t>
      </w:r>
    </w:p>
    <w:p w14:paraId="038DCA34" w14:textId="77777777" w:rsidR="003B1BA8" w:rsidRPr="00BE61C4" w:rsidRDefault="003B1BA8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  <w:vertAlign w:val="subscript"/>
        </w:rPr>
        <w:t xml:space="preserve">+ </w:t>
      </w:r>
      <w:r w:rsidRPr="00BE61C4">
        <w:rPr>
          <w:rFonts w:ascii="Arial" w:hAnsi="Arial" w:cs="Arial"/>
          <w:sz w:val="20"/>
          <w:szCs w:val="22"/>
        </w:rPr>
        <w:t>należny podatek VAT .............% co daje:</w:t>
      </w:r>
    </w:p>
    <w:p w14:paraId="7192D08E" w14:textId="77777777" w:rsidR="003B1BA8" w:rsidRPr="00BE61C4" w:rsidRDefault="003B1BA8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- cenę brutto  .................................................................PLN</w:t>
      </w:r>
    </w:p>
    <w:p w14:paraId="2857C31C" w14:textId="77777777" w:rsidR="003B1BA8" w:rsidRDefault="003B1BA8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słownie …......................................................................................................................PLN</w:t>
      </w:r>
    </w:p>
    <w:p w14:paraId="07F38813" w14:textId="77777777" w:rsidR="000060BA" w:rsidRDefault="000060BA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1D649D49" w14:textId="7822C7BC" w:rsidR="0015687D" w:rsidRDefault="0015687D" w:rsidP="003A21CD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De</w:t>
      </w:r>
      <w:r w:rsidRPr="00BE61C4">
        <w:rPr>
          <w:rFonts w:ascii="Arial" w:hAnsi="Arial" w:cs="Arial"/>
          <w:sz w:val="20"/>
          <w:szCs w:val="22"/>
        </w:rPr>
        <w:t>klaruj</w:t>
      </w:r>
      <w:r w:rsidR="00C979B1">
        <w:rPr>
          <w:rFonts w:ascii="Arial" w:hAnsi="Arial" w:cs="Arial"/>
          <w:sz w:val="20"/>
          <w:szCs w:val="22"/>
        </w:rPr>
        <w:t>ę</w:t>
      </w:r>
      <w:r w:rsidRPr="00BE61C4">
        <w:rPr>
          <w:rFonts w:ascii="Arial" w:hAnsi="Arial" w:cs="Arial"/>
          <w:sz w:val="20"/>
          <w:szCs w:val="22"/>
        </w:rPr>
        <w:t>, udzielenie ………………… miesięcy gwarancji na dostarczon</w:t>
      </w:r>
      <w:r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sprzęt</w:t>
      </w:r>
      <w:r w:rsidRPr="00BE61C4">
        <w:rPr>
          <w:rFonts w:ascii="Arial" w:hAnsi="Arial" w:cs="Arial"/>
          <w:sz w:val="20"/>
          <w:szCs w:val="22"/>
        </w:rPr>
        <w:t xml:space="preserve"> będąc</w:t>
      </w:r>
      <w:r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przedmiotem niniejszego zamówienia.</w:t>
      </w:r>
    </w:p>
    <w:p w14:paraId="4AE89D85" w14:textId="77777777" w:rsidR="00DD5585" w:rsidRPr="008C515B" w:rsidRDefault="00DD5585" w:rsidP="00DD558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Zobowiązu</w:t>
      </w:r>
      <w:r>
        <w:rPr>
          <w:rFonts w:ascii="Arial" w:hAnsi="Arial" w:cs="Arial"/>
          <w:sz w:val="20"/>
          <w:szCs w:val="22"/>
        </w:rPr>
        <w:t>ję</w:t>
      </w:r>
      <w:r w:rsidRPr="00BE61C4">
        <w:rPr>
          <w:rFonts w:ascii="Arial" w:hAnsi="Arial" w:cs="Arial"/>
          <w:sz w:val="20"/>
          <w:szCs w:val="22"/>
        </w:rPr>
        <w:t xml:space="preserve"> się do wykonania zadania w terminie </w:t>
      </w:r>
      <w:r>
        <w:rPr>
          <w:rFonts w:ascii="Arial" w:hAnsi="Arial" w:cs="Arial"/>
          <w:sz w:val="20"/>
          <w:szCs w:val="22"/>
        </w:rPr>
        <w:t>… dni od dnia podpisania umowy (nie dłużej niż 60 dni).</w:t>
      </w:r>
    </w:p>
    <w:p w14:paraId="63D75FE4" w14:textId="77777777" w:rsidR="000060BA" w:rsidRPr="000060BA" w:rsidRDefault="000060BA" w:rsidP="003A21CD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0060BA">
        <w:rPr>
          <w:rFonts w:ascii="Arial" w:hAnsi="Arial" w:cs="Arial"/>
          <w:sz w:val="20"/>
          <w:szCs w:val="22"/>
        </w:rPr>
        <w:t>Gwarantuję czas reakcji serwisu rozumiany jako odebranie w terminie do 24 godzin od momentu zgłoszenia własnym transportem sprzętu, który uległ awarii oraz zapewnienie sprzętu zastępczego w przypadku, gdy jego naprawa przekroczy 7 dni od daty zgłoszenia awarii.</w:t>
      </w:r>
    </w:p>
    <w:p w14:paraId="5886900F" w14:textId="21D694D6" w:rsidR="000060BA" w:rsidRPr="000060BA" w:rsidRDefault="000060BA" w:rsidP="003A21CD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0060BA">
        <w:rPr>
          <w:rFonts w:ascii="Arial" w:hAnsi="Arial" w:cs="Arial"/>
          <w:sz w:val="20"/>
          <w:szCs w:val="22"/>
        </w:rPr>
        <w:t>Gwarantuj</w:t>
      </w:r>
      <w:r w:rsidR="00C979B1">
        <w:rPr>
          <w:rFonts w:ascii="Arial" w:hAnsi="Arial" w:cs="Arial"/>
          <w:sz w:val="20"/>
          <w:szCs w:val="22"/>
        </w:rPr>
        <w:t>ę</w:t>
      </w:r>
      <w:r w:rsidRPr="000060BA">
        <w:rPr>
          <w:rFonts w:ascii="Arial" w:hAnsi="Arial" w:cs="Arial"/>
          <w:sz w:val="20"/>
          <w:szCs w:val="22"/>
        </w:rPr>
        <w:t xml:space="preserve"> bezpłatny serwis door-to-door </w:t>
      </w:r>
      <w:r w:rsidR="008C515B">
        <w:rPr>
          <w:rFonts w:ascii="Arial" w:hAnsi="Arial" w:cs="Arial"/>
          <w:sz w:val="20"/>
          <w:szCs w:val="22"/>
        </w:rPr>
        <w:t>z</w:t>
      </w:r>
      <w:r w:rsidRPr="000060BA">
        <w:rPr>
          <w:rFonts w:ascii="Arial" w:hAnsi="Arial" w:cs="Arial"/>
          <w:sz w:val="20"/>
          <w:szCs w:val="22"/>
        </w:rPr>
        <w:t xml:space="preserve">godnie z warunkami gwarancji producenta przez cały okres </w:t>
      </w:r>
      <w:r w:rsidRPr="000060BA">
        <w:rPr>
          <w:rFonts w:ascii="Arial" w:hAnsi="Arial" w:cs="Arial"/>
          <w:sz w:val="20"/>
          <w:szCs w:val="22"/>
        </w:rPr>
        <w:lastRenderedPageBreak/>
        <w:t>gwarancji wskazany w ofercie.</w:t>
      </w:r>
    </w:p>
    <w:p w14:paraId="3D516E4F" w14:textId="77777777" w:rsidR="000060BA" w:rsidRPr="000060BA" w:rsidRDefault="000060BA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tbl>
      <w:tblPr>
        <w:tblW w:w="9348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5812"/>
      </w:tblGrid>
      <w:tr w:rsidR="000060BA" w:rsidRPr="00D65E56" w14:paraId="3FFD17A2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1A4E3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Realizacja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F90A6" w14:textId="77777777" w:rsidR="000060BA" w:rsidRPr="00D65E56" w:rsidRDefault="000060BA" w:rsidP="000202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Opis i wskazanie dokumentów potwierdzających (jeśli wymagane)</w:t>
            </w:r>
          </w:p>
        </w:tc>
      </w:tr>
      <w:tr w:rsidR="000060BA" w:rsidRPr="00D65E56" w14:paraId="7EAF727E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067E8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381F291E" w14:textId="77777777" w:rsidR="000060BA" w:rsidRPr="00D65E56" w:rsidRDefault="000060BA" w:rsidP="000202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Sytuacja ekonomiczna i finansowa - brak postępowania likwidacyjnego lub ogłoszenie upadłości, zawieszenie działalności gospodarczej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4DD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Oświadczam, że wobec firmy składającej ofertę nie toczy się postępowanie likwidacyjne, nie ogłoszono upadłości oraz nie zawieszono działalności gospodarczej.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344680908"/>
              <w:placeholder>
                <w:docPart w:val="EDC66BFB096D4115A568374BE9968A8B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1E9614FA" w14:textId="7919F61B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0060BA" w:rsidRPr="00D65E56" w14:paraId="011433AA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83B0B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3B8DE4CC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 xml:space="preserve">Wiedza i doświadczenie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275" w14:textId="1F2B571E" w:rsidR="00E30FE5" w:rsidRPr="00D65E56" w:rsidRDefault="00CE0D9F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Oświadczam, że posiadam niezbędną wiedzę i doświadczenie zapewniające rzetelną, kompleksową i terminową realizację zamówienia. W postępowaniu mogą wziąć udział dostawcy/wykonawcy, którzy posiadają wiedzę i doświadczenie w świadczeniu usług objętych zamówieniem.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808670256"/>
              <w:placeholder>
                <w:docPart w:val="B00CEB11645541CD9406014904FB7AB8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37DBA9F7" w14:textId="046DFB14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0060BA" w:rsidRPr="00D65E56" w14:paraId="4B81C7BC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BDBD1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Rękojmia i gwarancja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9467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 xml:space="preserve">Udzielam rękojmi i gwarancji: </w:t>
            </w:r>
          </w:p>
          <w:p w14:paraId="6C360516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Gwarancja minimum 12 miesięcy – liczona od dnia podpisania protokołu odbioru.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952361811"/>
              <w:placeholder>
                <w:docPart w:val="CAE24B5C5DAF4D7183FBBB8FA37FBC19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6E5199AF" w14:textId="470F21A5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0060BA" w:rsidRPr="00D65E56" w14:paraId="1BB8CD67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4632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Serwis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7B452" w14:textId="2A8A8A90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Bezpłatny serwis door-to-door min. 1 raz na 12 miesięcy lub zgodnie z warunkami gwarancji producenta przez cały okres gwarancji wskazany w ofercie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308477793"/>
              <w:placeholder>
                <w:docPart w:val="5C62AD21CA3C49698FA309405675E295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781D6BAD" w14:textId="7217F6BE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0060BA" w:rsidRPr="00D65E56" w14:paraId="58F1F4B9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C9E25" w14:textId="77777777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 xml:space="preserve">Czas reakcji serwisu </w:t>
            </w:r>
            <w:r w:rsidRPr="00D65E56">
              <w:rPr>
                <w:rFonts w:ascii="Arial" w:hAnsi="Arial" w:cs="Arial"/>
                <w:sz w:val="18"/>
                <w:szCs w:val="18"/>
              </w:rPr>
              <w:t>(rozumiany jako naprawa lub zapewnienie sprzętu zastępczego, liczony od momentu zgłoszenia)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6D65" w14:textId="1FF28510" w:rsidR="000060BA" w:rsidRPr="00D65E56" w:rsidRDefault="000060BA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Gwarantuję czas reakcji serwisu rozumiany jako odebranie w terminie do 24 godzin od momentu zgłoszenia własnym transportem sprzętu, który uległ awarii oraz zapewnienie sprzętu zastępczego w przypadku, gdy jego naprawa przekroczy 7 dni od daty zgłoszenia awarii.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815730526"/>
              <w:placeholder>
                <w:docPart w:val="D44464E46A6E466085507FD726C35AE1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57079528" w14:textId="2476CE41" w:rsidR="000060BA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</w:tbl>
    <w:p w14:paraId="4BBDD9C5" w14:textId="03DB69B8" w:rsidR="003B1BA8" w:rsidRDefault="003B1BA8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26D5BB08" w14:textId="77777777" w:rsidR="00446ADB" w:rsidRPr="00BE61C4" w:rsidRDefault="00446ADB" w:rsidP="00446ADB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Specyfikacja techniczna oferowanego przedmiotu zamówienia</w:t>
      </w:r>
      <w:r>
        <w:rPr>
          <w:rFonts w:ascii="Arial" w:hAnsi="Arial" w:cs="Arial"/>
          <w:sz w:val="20"/>
          <w:szCs w:val="22"/>
        </w:rPr>
        <w:t xml:space="preserve">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6"/>
        <w:gridCol w:w="2947"/>
        <w:gridCol w:w="2410"/>
        <w:gridCol w:w="2552"/>
      </w:tblGrid>
      <w:tr w:rsidR="00446ADB" w:rsidRPr="00D65E56" w14:paraId="397BEF02" w14:textId="77777777" w:rsidTr="00446ADB">
        <w:tc>
          <w:tcPr>
            <w:tcW w:w="1476" w:type="dxa"/>
            <w:vAlign w:val="center"/>
          </w:tcPr>
          <w:p w14:paraId="7074E377" w14:textId="77777777" w:rsidR="00446ADB" w:rsidRPr="00D65E56" w:rsidRDefault="00446ADB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5E56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947" w:type="dxa"/>
            <w:vAlign w:val="center"/>
          </w:tcPr>
          <w:p w14:paraId="4F4749F6" w14:textId="77777777" w:rsidR="00446ADB" w:rsidRPr="00D65E56" w:rsidRDefault="00446ADB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5E56">
              <w:rPr>
                <w:rFonts w:ascii="Arial" w:hAnsi="Arial" w:cs="Arial"/>
                <w:b/>
                <w:sz w:val="20"/>
                <w:szCs w:val="20"/>
              </w:rPr>
              <w:t xml:space="preserve">Producent / model </w:t>
            </w:r>
          </w:p>
        </w:tc>
        <w:tc>
          <w:tcPr>
            <w:tcW w:w="2410" w:type="dxa"/>
          </w:tcPr>
          <w:p w14:paraId="7CED3469" w14:textId="77777777" w:rsidR="00446ADB" w:rsidRPr="00D65E56" w:rsidRDefault="00446ADB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5E56"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2552" w:type="dxa"/>
            <w:vAlign w:val="center"/>
          </w:tcPr>
          <w:p w14:paraId="33009C60" w14:textId="77777777" w:rsidR="00446ADB" w:rsidRPr="00D65E56" w:rsidRDefault="00446ADB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5E56">
              <w:rPr>
                <w:rFonts w:ascii="Arial" w:hAnsi="Arial" w:cs="Arial"/>
                <w:b/>
                <w:sz w:val="20"/>
                <w:szCs w:val="20"/>
              </w:rPr>
              <w:t>Minimalne parametry techniczne (nawiązujące do przedmiotu zamówienia)* - wybrać właściwe</w:t>
            </w:r>
          </w:p>
        </w:tc>
      </w:tr>
      <w:tr w:rsidR="00446ADB" w:rsidRPr="00D65E56" w14:paraId="13E37F18" w14:textId="77777777" w:rsidTr="00446ADB">
        <w:trPr>
          <w:trHeight w:val="851"/>
        </w:trPr>
        <w:tc>
          <w:tcPr>
            <w:tcW w:w="1476" w:type="dxa"/>
          </w:tcPr>
          <w:p w14:paraId="628CFB4A" w14:textId="42D93062" w:rsidR="00446ADB" w:rsidRPr="00D65E56" w:rsidRDefault="00446ADB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65E56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40B6E" w:rsidRPr="00D65E56">
              <w:rPr>
                <w:rFonts w:ascii="Arial" w:hAnsi="Arial" w:cs="Arial"/>
                <w:sz w:val="20"/>
                <w:szCs w:val="20"/>
              </w:rPr>
              <w:t>przyczepka rowerowa dla dzieci</w:t>
            </w:r>
          </w:p>
        </w:tc>
        <w:tc>
          <w:tcPr>
            <w:tcW w:w="2947" w:type="dxa"/>
          </w:tcPr>
          <w:p w14:paraId="55911E5F" w14:textId="77777777" w:rsidR="00446ADB" w:rsidRPr="00D65E56" w:rsidRDefault="00446ADB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B471035" w14:textId="77777777" w:rsidR="00446ADB" w:rsidRPr="00D65E56" w:rsidRDefault="00446ADB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D65E5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484897019"/>
              <w:placeholder>
                <w:docPart w:val="18449B20049B41DEBFBA4FFB2FB203AD"/>
              </w:placeholder>
              <w:showingPlcHdr/>
              <w:comboBox>
                <w:listItem w:value="Wybierz element."/>
                <w:listItem w:displayText="Spełnia parametry minimalne" w:value="Spełnia parametry minimalne"/>
                <w:listItem w:displayText="Nie spełnia parametrów minimalnych" w:value="Nie spełnia parametrów minimalnych"/>
              </w:comboBox>
            </w:sdtPr>
            <w:sdtContent>
              <w:p w14:paraId="78E8BE8F" w14:textId="32460968" w:rsidR="00446ADB" w:rsidRPr="00D65E56" w:rsidRDefault="00446ADB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20"/>
                    <w:szCs w:val="20"/>
                  </w:rPr>
                </w:pPr>
                <w:r w:rsidRPr="00D65E56">
                  <w:rPr>
                    <w:rStyle w:val="Tekstzastpczy"/>
                    <w:sz w:val="20"/>
                    <w:szCs w:val="20"/>
                  </w:rPr>
                  <w:t>Wybierz element.</w:t>
                </w:r>
              </w:p>
            </w:sdtContent>
          </w:sdt>
        </w:tc>
      </w:tr>
    </w:tbl>
    <w:p w14:paraId="198F7B09" w14:textId="7F82F607" w:rsidR="00446ADB" w:rsidRPr="006D167C" w:rsidRDefault="00446ADB" w:rsidP="00446ADB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D167C">
        <w:rPr>
          <w:rFonts w:ascii="Arial" w:hAnsi="Arial" w:cs="Arial"/>
          <w:sz w:val="20"/>
          <w:szCs w:val="22"/>
        </w:rPr>
        <w:t>*</w:t>
      </w:r>
      <w:r>
        <w:rPr>
          <w:rFonts w:ascii="Arial" w:hAnsi="Arial" w:cs="Arial"/>
          <w:sz w:val="20"/>
          <w:szCs w:val="22"/>
        </w:rPr>
        <w:t xml:space="preserve"> </w:t>
      </w:r>
      <w:r w:rsidRPr="006D167C">
        <w:rPr>
          <w:rFonts w:ascii="Arial" w:hAnsi="Arial" w:cs="Arial"/>
          <w:sz w:val="20"/>
          <w:szCs w:val="22"/>
        </w:rPr>
        <w:t>Na potwierdzenie spełnienia parametrów minimalnych załączyć kartę katalogową oferowanego sprzętu</w:t>
      </w:r>
      <w:r>
        <w:rPr>
          <w:rFonts w:ascii="Arial" w:hAnsi="Arial" w:cs="Arial"/>
          <w:sz w:val="20"/>
          <w:szCs w:val="22"/>
        </w:rPr>
        <w:t>.</w:t>
      </w:r>
    </w:p>
    <w:p w14:paraId="306840B3" w14:textId="77777777" w:rsidR="000060BA" w:rsidRDefault="000060BA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4C9ED72E" w14:textId="27AE343C" w:rsidR="00995DEB" w:rsidRPr="002E4047" w:rsidRDefault="00875687" w:rsidP="00E30FE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2E4047">
        <w:rPr>
          <w:rFonts w:ascii="Arial" w:hAnsi="Arial" w:cs="Arial"/>
          <w:b/>
          <w:bCs/>
          <w:sz w:val="20"/>
          <w:szCs w:val="22"/>
        </w:rPr>
        <w:t xml:space="preserve">Część </w:t>
      </w:r>
      <w:r w:rsidR="00995DEB" w:rsidRPr="002E4047">
        <w:rPr>
          <w:rFonts w:ascii="Arial" w:hAnsi="Arial" w:cs="Arial"/>
          <w:b/>
          <w:bCs/>
          <w:sz w:val="20"/>
          <w:szCs w:val="22"/>
        </w:rPr>
        <w:t xml:space="preserve">4. </w:t>
      </w:r>
      <w:r w:rsidR="00BE781A" w:rsidRPr="00BE781A">
        <w:rPr>
          <w:rFonts w:ascii="Arial" w:hAnsi="Arial" w:cs="Arial"/>
          <w:b/>
          <w:bCs/>
          <w:sz w:val="20"/>
          <w:szCs w:val="22"/>
        </w:rPr>
        <w:t>zakup przyczepki serwisowej</w:t>
      </w:r>
    </w:p>
    <w:p w14:paraId="04B1D79B" w14:textId="77777777" w:rsidR="00995DEB" w:rsidRPr="00BE61C4" w:rsidRDefault="00995DEB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-  cena netto ................................................................PLN</w:t>
      </w:r>
    </w:p>
    <w:p w14:paraId="35A90B42" w14:textId="77777777" w:rsidR="00995DEB" w:rsidRPr="00BE61C4" w:rsidRDefault="00995DEB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  <w:vertAlign w:val="subscript"/>
        </w:rPr>
        <w:t xml:space="preserve">+ </w:t>
      </w:r>
      <w:r w:rsidRPr="00BE61C4">
        <w:rPr>
          <w:rFonts w:ascii="Arial" w:hAnsi="Arial" w:cs="Arial"/>
          <w:sz w:val="20"/>
          <w:szCs w:val="22"/>
        </w:rPr>
        <w:t>należny podatek VAT .............% co daje:</w:t>
      </w:r>
    </w:p>
    <w:p w14:paraId="3121B46D" w14:textId="77777777" w:rsidR="00995DEB" w:rsidRPr="00BE61C4" w:rsidRDefault="00995DEB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lastRenderedPageBreak/>
        <w:t>- cenę brutto  .................................................................PLN</w:t>
      </w:r>
    </w:p>
    <w:p w14:paraId="75137E14" w14:textId="77777777" w:rsidR="00995DEB" w:rsidRDefault="00995DEB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słownie …......................................................................................................................PLN</w:t>
      </w:r>
    </w:p>
    <w:p w14:paraId="568B7546" w14:textId="77777777" w:rsidR="008C515B" w:rsidRDefault="008C515B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2E6D8569" w14:textId="0AA80040" w:rsidR="008C515B" w:rsidRDefault="0015687D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15687D">
        <w:rPr>
          <w:rFonts w:ascii="Arial" w:hAnsi="Arial" w:cs="Arial"/>
          <w:sz w:val="20"/>
          <w:szCs w:val="22"/>
        </w:rPr>
        <w:t>Deklaruj</w:t>
      </w:r>
      <w:r w:rsidR="00C979B1">
        <w:rPr>
          <w:rFonts w:ascii="Arial" w:hAnsi="Arial" w:cs="Arial"/>
          <w:sz w:val="20"/>
          <w:szCs w:val="22"/>
        </w:rPr>
        <w:t>ę</w:t>
      </w:r>
      <w:r w:rsidRPr="0015687D">
        <w:rPr>
          <w:rFonts w:ascii="Arial" w:hAnsi="Arial" w:cs="Arial"/>
          <w:sz w:val="20"/>
          <w:szCs w:val="22"/>
        </w:rPr>
        <w:t>, udzielenie ………………… miesięcy gwarancji na dostarczony sprzęt będący przedmiotem niniejszego zamówienia.</w:t>
      </w:r>
    </w:p>
    <w:p w14:paraId="1BFD1D25" w14:textId="77777777" w:rsidR="00DD5585" w:rsidRPr="008C515B" w:rsidRDefault="00DD5585" w:rsidP="00DD558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Zobowiązu</w:t>
      </w:r>
      <w:r>
        <w:rPr>
          <w:rFonts w:ascii="Arial" w:hAnsi="Arial" w:cs="Arial"/>
          <w:sz w:val="20"/>
          <w:szCs w:val="22"/>
        </w:rPr>
        <w:t>ję</w:t>
      </w:r>
      <w:r w:rsidRPr="00BE61C4">
        <w:rPr>
          <w:rFonts w:ascii="Arial" w:hAnsi="Arial" w:cs="Arial"/>
          <w:sz w:val="20"/>
          <w:szCs w:val="22"/>
        </w:rPr>
        <w:t xml:space="preserve"> się do wykonania zadania w terminie </w:t>
      </w:r>
      <w:r>
        <w:rPr>
          <w:rFonts w:ascii="Arial" w:hAnsi="Arial" w:cs="Arial"/>
          <w:sz w:val="20"/>
          <w:szCs w:val="22"/>
        </w:rPr>
        <w:t>… dni od dnia podpisania umowy (nie dłużej niż 60 dni).</w:t>
      </w:r>
    </w:p>
    <w:p w14:paraId="27FDD9F8" w14:textId="77777777" w:rsidR="008C515B" w:rsidRPr="008C515B" w:rsidRDefault="008C515B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tbl>
      <w:tblPr>
        <w:tblW w:w="9348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5812"/>
      </w:tblGrid>
      <w:tr w:rsidR="008C515B" w:rsidRPr="00D65E56" w14:paraId="7ACDB0A5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FCFF1" w14:textId="77777777" w:rsidR="008C515B" w:rsidRPr="00D65E56" w:rsidRDefault="008C515B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Realizacja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92A04" w14:textId="77777777" w:rsidR="008C515B" w:rsidRPr="00D65E56" w:rsidRDefault="008C515B" w:rsidP="000202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Opis i wskazanie dokumentów potwierdzających (jeśli wymagane)</w:t>
            </w:r>
          </w:p>
        </w:tc>
      </w:tr>
      <w:tr w:rsidR="008C515B" w:rsidRPr="00D65E56" w14:paraId="62765053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E97F0" w14:textId="77777777" w:rsidR="008C515B" w:rsidRPr="00D65E56" w:rsidRDefault="008C515B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25179E8B" w14:textId="77777777" w:rsidR="008C515B" w:rsidRPr="00D65E56" w:rsidRDefault="008C515B" w:rsidP="000202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Sytuacja ekonomiczna i finansowa - brak postępowania likwidacyjnego lub ogłoszenie upadłości, zawieszenie działalności gospodarczej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F17F" w14:textId="77777777" w:rsidR="008C515B" w:rsidRPr="00D65E56" w:rsidRDefault="008C515B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Oświadczam, że wobec firmy składającej ofertę nie toczy się postępowanie likwidacyjne, nie ogłoszono upadłości oraz nie zawieszono działalności gospodarczej.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383171148"/>
              <w:placeholder>
                <w:docPart w:val="229650A4EF2A40358FC82FCFAE818040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722722FE" w14:textId="59EB71A5" w:rsidR="008C515B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8C515B" w:rsidRPr="00D65E56" w14:paraId="6E8F004C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46946" w14:textId="77777777" w:rsidR="008C515B" w:rsidRPr="00D65E56" w:rsidRDefault="008C515B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0E779C91" w14:textId="77777777" w:rsidR="008C515B" w:rsidRPr="00D65E56" w:rsidRDefault="008C515B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 xml:space="preserve">Wiedza i doświadczenie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3818" w14:textId="4E798613" w:rsidR="00E30FE5" w:rsidRPr="00D65E56" w:rsidRDefault="00CE0D9F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Oświadczam, że posiadam niezbędną wiedzę i doświadczenie zapewniające rzetelną, kompleksową i terminową realizację zamówienia. W postępowaniu mogą wziąć udział dostawcy/wykonawcy, którzy posiadają wiedzę i doświadczenie w świadczeniu usług objętych zamówieniem.</w:t>
            </w:r>
            <w:r w:rsidR="00E30FE5" w:rsidRPr="00D65E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832486934"/>
              <w:placeholder>
                <w:docPart w:val="9EE8E66C9565449CACA23C82F8FD0B36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5563BE79" w14:textId="6244E564" w:rsidR="008C515B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8C515B" w:rsidRPr="00D65E56" w14:paraId="76F8B8D2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782B7" w14:textId="77777777" w:rsidR="008C515B" w:rsidRPr="00D65E56" w:rsidRDefault="008C515B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b/>
                <w:sz w:val="18"/>
                <w:szCs w:val="18"/>
              </w:rPr>
              <w:t>Rękojmia i gwarancja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AD0C" w14:textId="77777777" w:rsidR="008C515B" w:rsidRPr="00D65E56" w:rsidRDefault="008C515B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 xml:space="preserve">Udzielam rękojmi i gwarancji: </w:t>
            </w:r>
          </w:p>
          <w:p w14:paraId="5761AE41" w14:textId="77777777" w:rsidR="008C515B" w:rsidRPr="00D65E56" w:rsidRDefault="008C515B" w:rsidP="00020295">
            <w:pPr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Gwarancja minimum 12 miesięcy – liczona od dnia podpisania protokołu odbioru.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272755653"/>
              <w:placeholder>
                <w:docPart w:val="DBF2637106CE42AAAC58ACF4FA2833D1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5715B61F" w14:textId="32822352" w:rsidR="008C515B" w:rsidRPr="00D65E56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D65E56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</w:tbl>
    <w:p w14:paraId="13736E3F" w14:textId="4E59156B" w:rsidR="00995DEB" w:rsidRDefault="00995DEB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3C686B02" w14:textId="77777777" w:rsidR="00540B6E" w:rsidRPr="00BE61C4" w:rsidRDefault="00540B6E" w:rsidP="00540B6E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Specyfikacja techniczna oferowanego przedmiotu zamówienia</w:t>
      </w:r>
      <w:r>
        <w:rPr>
          <w:rFonts w:ascii="Arial" w:hAnsi="Arial" w:cs="Arial"/>
          <w:sz w:val="20"/>
          <w:szCs w:val="22"/>
        </w:rPr>
        <w:t xml:space="preserve"> </w:t>
      </w:r>
    </w:p>
    <w:tbl>
      <w:tblPr>
        <w:tblW w:w="9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6"/>
        <w:gridCol w:w="2947"/>
        <w:gridCol w:w="2410"/>
        <w:gridCol w:w="2552"/>
      </w:tblGrid>
      <w:tr w:rsidR="00540B6E" w:rsidRPr="009270B7" w14:paraId="60FBFB3E" w14:textId="77777777" w:rsidTr="009270B7">
        <w:trPr>
          <w:jc w:val="center"/>
        </w:trPr>
        <w:tc>
          <w:tcPr>
            <w:tcW w:w="1476" w:type="dxa"/>
            <w:vAlign w:val="center"/>
          </w:tcPr>
          <w:p w14:paraId="0CDDF250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947" w:type="dxa"/>
            <w:vAlign w:val="center"/>
          </w:tcPr>
          <w:p w14:paraId="39A59E96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 xml:space="preserve">Producent / model </w:t>
            </w:r>
          </w:p>
        </w:tc>
        <w:tc>
          <w:tcPr>
            <w:tcW w:w="2410" w:type="dxa"/>
            <w:vAlign w:val="center"/>
          </w:tcPr>
          <w:p w14:paraId="21C1AAD3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2552" w:type="dxa"/>
            <w:vAlign w:val="center"/>
          </w:tcPr>
          <w:p w14:paraId="1DC31B53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Minimalne parametry techniczne (nawiązujące do przedmiotu zamówienia)* - wybrać właściwe</w:t>
            </w:r>
          </w:p>
        </w:tc>
      </w:tr>
      <w:tr w:rsidR="00540B6E" w:rsidRPr="009270B7" w14:paraId="7D87DBBA" w14:textId="77777777" w:rsidTr="009270B7">
        <w:trPr>
          <w:trHeight w:val="851"/>
          <w:jc w:val="center"/>
        </w:trPr>
        <w:tc>
          <w:tcPr>
            <w:tcW w:w="1476" w:type="dxa"/>
            <w:vAlign w:val="center"/>
          </w:tcPr>
          <w:p w14:paraId="3DE26D4A" w14:textId="53B584CB" w:rsidR="00540B6E" w:rsidRPr="009270B7" w:rsidRDefault="00540B6E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1. przyczepa do transportu rowerów</w:t>
            </w:r>
          </w:p>
        </w:tc>
        <w:tc>
          <w:tcPr>
            <w:tcW w:w="2947" w:type="dxa"/>
            <w:vAlign w:val="center"/>
          </w:tcPr>
          <w:p w14:paraId="32877BB6" w14:textId="77777777" w:rsidR="00540B6E" w:rsidRPr="009270B7" w:rsidRDefault="00540B6E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12A1C811" w14:textId="77777777" w:rsidR="00540B6E" w:rsidRPr="009270B7" w:rsidRDefault="00540B6E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560637697"/>
              <w:placeholder>
                <w:docPart w:val="911FB7FFC24C42B282A12E62A5A2D807"/>
              </w:placeholder>
              <w:showingPlcHdr/>
              <w:comboBox>
                <w:listItem w:value="Wybierz element."/>
                <w:listItem w:displayText="Spełnia parametry minimalne" w:value="Spełnia parametry minimalne"/>
                <w:listItem w:displayText="Nie spełnia parametrów minimalnych" w:value="Nie spełnia parametrów minimalnych"/>
              </w:comboBox>
            </w:sdtPr>
            <w:sdtContent>
              <w:p w14:paraId="7D27DE4B" w14:textId="4200C302" w:rsidR="00540B6E" w:rsidRPr="009270B7" w:rsidRDefault="00540B6E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20"/>
                    <w:szCs w:val="20"/>
                  </w:rPr>
                </w:pPr>
                <w:r w:rsidRPr="009270B7">
                  <w:rPr>
                    <w:rStyle w:val="Tekstzastpczy"/>
                    <w:sz w:val="20"/>
                    <w:szCs w:val="20"/>
                  </w:rPr>
                  <w:t>Wybierz element.</w:t>
                </w:r>
              </w:p>
            </w:sdtContent>
          </w:sdt>
        </w:tc>
      </w:tr>
    </w:tbl>
    <w:p w14:paraId="600571C5" w14:textId="77777777" w:rsidR="00540B6E" w:rsidRPr="006D167C" w:rsidRDefault="00540B6E" w:rsidP="00540B6E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D167C">
        <w:rPr>
          <w:rFonts w:ascii="Arial" w:hAnsi="Arial" w:cs="Arial"/>
          <w:sz w:val="20"/>
          <w:szCs w:val="22"/>
        </w:rPr>
        <w:t>*</w:t>
      </w:r>
      <w:r>
        <w:rPr>
          <w:rFonts w:ascii="Arial" w:hAnsi="Arial" w:cs="Arial"/>
          <w:sz w:val="20"/>
          <w:szCs w:val="22"/>
        </w:rPr>
        <w:t xml:space="preserve"> </w:t>
      </w:r>
      <w:r w:rsidRPr="006D167C">
        <w:rPr>
          <w:rFonts w:ascii="Arial" w:hAnsi="Arial" w:cs="Arial"/>
          <w:sz w:val="20"/>
          <w:szCs w:val="22"/>
        </w:rPr>
        <w:t>Na potwierdzenie spełnienia parametrów minimalnych załączyć kartę katalogową oferowanego sprzętu</w:t>
      </w:r>
      <w:r>
        <w:rPr>
          <w:rFonts w:ascii="Arial" w:hAnsi="Arial" w:cs="Arial"/>
          <w:sz w:val="20"/>
          <w:szCs w:val="22"/>
        </w:rPr>
        <w:t>.</w:t>
      </w:r>
    </w:p>
    <w:p w14:paraId="2184329C" w14:textId="77777777" w:rsidR="008C515B" w:rsidRDefault="008C515B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0B6C1A33" w14:textId="5A380776" w:rsidR="00995DEB" w:rsidRPr="002E4047" w:rsidRDefault="00875687" w:rsidP="00E30FE5">
      <w:pPr>
        <w:spacing w:line="360" w:lineRule="auto"/>
        <w:rPr>
          <w:rFonts w:ascii="Arial" w:hAnsi="Arial" w:cs="Arial"/>
          <w:b/>
          <w:bCs/>
          <w:kern w:val="2"/>
          <w:sz w:val="20"/>
          <w:szCs w:val="22"/>
        </w:rPr>
      </w:pPr>
      <w:r w:rsidRPr="002E4047">
        <w:rPr>
          <w:rFonts w:ascii="Arial" w:hAnsi="Arial" w:cs="Arial"/>
          <w:b/>
          <w:bCs/>
          <w:sz w:val="20"/>
          <w:szCs w:val="22"/>
        </w:rPr>
        <w:t xml:space="preserve">Część </w:t>
      </w:r>
      <w:r w:rsidR="00995DEB" w:rsidRPr="002E4047">
        <w:rPr>
          <w:rFonts w:ascii="Arial" w:hAnsi="Arial" w:cs="Arial"/>
          <w:b/>
          <w:bCs/>
          <w:sz w:val="20"/>
          <w:szCs w:val="22"/>
        </w:rPr>
        <w:t xml:space="preserve">5. </w:t>
      </w:r>
      <w:r w:rsidR="00BE781A" w:rsidRPr="00BE781A">
        <w:rPr>
          <w:rFonts w:ascii="Arial" w:hAnsi="Arial" w:cs="Arial"/>
          <w:b/>
          <w:bCs/>
          <w:sz w:val="20"/>
          <w:szCs w:val="22"/>
        </w:rPr>
        <w:t>Zakup stojaka na rowery</w:t>
      </w:r>
    </w:p>
    <w:p w14:paraId="4D35D458" w14:textId="77777777" w:rsidR="00995DEB" w:rsidRDefault="00995DEB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 cena netto ................................................................PLN</w:t>
      </w:r>
    </w:p>
    <w:p w14:paraId="25200831" w14:textId="77777777" w:rsidR="00995DEB" w:rsidRDefault="00995DEB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  <w:vertAlign w:val="subscript"/>
        </w:rPr>
        <w:t xml:space="preserve">+ </w:t>
      </w:r>
      <w:r>
        <w:rPr>
          <w:rFonts w:ascii="Arial" w:hAnsi="Arial" w:cs="Arial"/>
          <w:sz w:val="20"/>
          <w:szCs w:val="22"/>
        </w:rPr>
        <w:t>należny podatek VAT .............% co daje:</w:t>
      </w:r>
    </w:p>
    <w:p w14:paraId="58E6F992" w14:textId="77777777" w:rsidR="00995DEB" w:rsidRDefault="00995DEB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cenę brutto  .................................................................PLN</w:t>
      </w:r>
    </w:p>
    <w:p w14:paraId="3001319A" w14:textId="77777777" w:rsidR="00995DEB" w:rsidRDefault="00995DEB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słownie …......................................................................................................................PLN</w:t>
      </w:r>
    </w:p>
    <w:p w14:paraId="57B2A0C4" w14:textId="77777777" w:rsidR="008C515B" w:rsidRDefault="008C515B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p w14:paraId="47FC5D70" w14:textId="4D954EB0" w:rsidR="0015687D" w:rsidRDefault="0015687D" w:rsidP="0015687D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De</w:t>
      </w:r>
      <w:r w:rsidRPr="00BE61C4">
        <w:rPr>
          <w:rFonts w:ascii="Arial" w:hAnsi="Arial" w:cs="Arial"/>
          <w:sz w:val="20"/>
          <w:szCs w:val="22"/>
        </w:rPr>
        <w:t>klaruj</w:t>
      </w:r>
      <w:r w:rsidR="00C979B1">
        <w:rPr>
          <w:rFonts w:ascii="Arial" w:hAnsi="Arial" w:cs="Arial"/>
          <w:sz w:val="20"/>
          <w:szCs w:val="22"/>
        </w:rPr>
        <w:t>ę</w:t>
      </w:r>
      <w:r w:rsidRPr="00BE61C4">
        <w:rPr>
          <w:rFonts w:ascii="Arial" w:hAnsi="Arial" w:cs="Arial"/>
          <w:sz w:val="20"/>
          <w:szCs w:val="22"/>
        </w:rPr>
        <w:t>, udzielenie ………………… miesięcy gwarancji na dostarczon</w:t>
      </w:r>
      <w:r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sprzęt</w:t>
      </w:r>
      <w:r w:rsidRPr="00BE61C4">
        <w:rPr>
          <w:rFonts w:ascii="Arial" w:hAnsi="Arial" w:cs="Arial"/>
          <w:sz w:val="20"/>
          <w:szCs w:val="22"/>
        </w:rPr>
        <w:t xml:space="preserve"> będąc</w:t>
      </w:r>
      <w:r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przedmiotem </w:t>
      </w:r>
      <w:r w:rsidRPr="00BE61C4">
        <w:rPr>
          <w:rFonts w:ascii="Arial" w:hAnsi="Arial" w:cs="Arial"/>
          <w:sz w:val="20"/>
          <w:szCs w:val="22"/>
        </w:rPr>
        <w:lastRenderedPageBreak/>
        <w:t>niniejszego zamówienia.</w:t>
      </w:r>
    </w:p>
    <w:p w14:paraId="07F19CEF" w14:textId="77777777" w:rsidR="00DD5585" w:rsidRPr="008C515B" w:rsidRDefault="00DD5585" w:rsidP="00DD558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Zobowiązu</w:t>
      </w:r>
      <w:r>
        <w:rPr>
          <w:rFonts w:ascii="Arial" w:hAnsi="Arial" w:cs="Arial"/>
          <w:sz w:val="20"/>
          <w:szCs w:val="22"/>
        </w:rPr>
        <w:t>ję</w:t>
      </w:r>
      <w:r w:rsidRPr="00BE61C4">
        <w:rPr>
          <w:rFonts w:ascii="Arial" w:hAnsi="Arial" w:cs="Arial"/>
          <w:sz w:val="20"/>
          <w:szCs w:val="22"/>
        </w:rPr>
        <w:t xml:space="preserve"> się do wykonania zadania w terminie </w:t>
      </w:r>
      <w:r>
        <w:rPr>
          <w:rFonts w:ascii="Arial" w:hAnsi="Arial" w:cs="Arial"/>
          <w:sz w:val="20"/>
          <w:szCs w:val="22"/>
        </w:rPr>
        <w:t>… dni od dnia podpisania umowy (nie dłużej niż 60 dni).</w:t>
      </w:r>
    </w:p>
    <w:p w14:paraId="4810E032" w14:textId="77777777" w:rsidR="008C515B" w:rsidRPr="008C515B" w:rsidRDefault="008C515B" w:rsidP="00E30FE5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</w:p>
    <w:tbl>
      <w:tblPr>
        <w:tblW w:w="9348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5812"/>
      </w:tblGrid>
      <w:tr w:rsidR="008C515B" w:rsidRPr="009270B7" w14:paraId="4B49A7D7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C903" w14:textId="77777777" w:rsidR="008C515B" w:rsidRPr="009270B7" w:rsidRDefault="008C515B" w:rsidP="00020295">
            <w:pPr>
              <w:ind w:left="20" w:hanging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>Realizacja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D52AE" w14:textId="77777777" w:rsidR="008C515B" w:rsidRPr="009270B7" w:rsidRDefault="008C515B" w:rsidP="0002029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>Opis i wskazanie dokumentów potwierdzających (jeśli wymagane)</w:t>
            </w:r>
          </w:p>
        </w:tc>
      </w:tr>
      <w:tr w:rsidR="008C515B" w:rsidRPr="009270B7" w14:paraId="5C8B1515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8B9A5" w14:textId="77777777" w:rsidR="008C515B" w:rsidRPr="009270B7" w:rsidRDefault="008C515B" w:rsidP="00020295">
            <w:pPr>
              <w:ind w:left="20" w:hanging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40B6E747" w14:textId="77777777" w:rsidR="008C515B" w:rsidRPr="009270B7" w:rsidRDefault="008C515B" w:rsidP="00020295">
            <w:pPr>
              <w:ind w:left="20" w:hanging="2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>Sytuacja ekonomiczna i finansowa - brak postępowania likwidacyjnego lub ogłoszenie upadłości, zawieszenie działalności gospodarczej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5DB1" w14:textId="77777777" w:rsidR="008C515B" w:rsidRPr="009270B7" w:rsidRDefault="008C515B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Oświadczam, że wobec firmy składającej ofertę nie toczy się postępowanie likwidacyjne, nie ogłoszono upadłości oraz nie zawieszono działalności gospodarczej.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960703847"/>
              <w:placeholder>
                <w:docPart w:val="FA2933C79BCB4653978388BBF2BD9950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470D1929" w14:textId="359276AE" w:rsidR="008C515B" w:rsidRPr="009270B7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9270B7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8C515B" w:rsidRPr="009270B7" w14:paraId="376C67DD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4B9A4" w14:textId="77777777" w:rsidR="008C515B" w:rsidRPr="009270B7" w:rsidRDefault="008C515B" w:rsidP="00020295">
            <w:pPr>
              <w:ind w:left="20" w:hanging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5642C1D0" w14:textId="77777777" w:rsidR="008C515B" w:rsidRPr="009270B7" w:rsidRDefault="008C515B" w:rsidP="00020295">
            <w:pPr>
              <w:ind w:left="20" w:hanging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 xml:space="preserve">Wiedza i doświadczenie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1E5B" w14:textId="11360C12" w:rsidR="008C515B" w:rsidRPr="009270B7" w:rsidRDefault="00CE0D9F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Oświadczam, że posiadam niezbędną wiedzę i doświadczenie zapewniające rzetelną, kompleksową i terminową realizację zamówienia. W postępowaniu mogą wziąć udział dostawcy/wykonawcy, którzy posiadają wiedzę i doświadczenie w świadczeniu usług objętych zamówieniem.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855494576"/>
              <w:placeholder>
                <w:docPart w:val="AA6D2714ED68490783EE56AA4FC516DE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403474AA" w14:textId="22889B3D" w:rsidR="008C515B" w:rsidRPr="009270B7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9270B7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8C515B" w:rsidRPr="009270B7" w14:paraId="3C73DBB7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F904D" w14:textId="77777777" w:rsidR="008C515B" w:rsidRPr="009270B7" w:rsidRDefault="008C515B" w:rsidP="00020295">
            <w:pPr>
              <w:ind w:left="20" w:hanging="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>Rękojmia i gwarancja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B2D7" w14:textId="77777777" w:rsidR="008C515B" w:rsidRPr="009270B7" w:rsidRDefault="008C515B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 xml:space="preserve">Udzielam rękojmi i gwarancji: </w:t>
            </w:r>
          </w:p>
          <w:p w14:paraId="18ECA5EB" w14:textId="77777777" w:rsidR="008C515B" w:rsidRPr="009270B7" w:rsidRDefault="008C515B" w:rsidP="0002029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Gwarancja minimum 12 miesięcy – liczona od dnia podpisania protokołu odbioru.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613440476"/>
              <w:placeholder>
                <w:docPart w:val="A1AB1D20DA2D46639071D7C1C6E58559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7D262C06" w14:textId="16EAB4BF" w:rsidR="008C515B" w:rsidRPr="009270B7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9270B7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</w:tbl>
    <w:p w14:paraId="2ECD304B" w14:textId="77777777" w:rsidR="008C515B" w:rsidRDefault="008C515B" w:rsidP="00E30FE5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</w:p>
    <w:p w14:paraId="4BF51AEF" w14:textId="77777777" w:rsidR="00540B6E" w:rsidRPr="00BE61C4" w:rsidRDefault="00540B6E" w:rsidP="00540B6E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Specyfikacja techniczna oferowanego przedmiotu zamówienia</w:t>
      </w:r>
      <w:r>
        <w:rPr>
          <w:rFonts w:ascii="Arial" w:hAnsi="Arial" w:cs="Arial"/>
          <w:sz w:val="20"/>
          <w:szCs w:val="22"/>
        </w:rPr>
        <w:t xml:space="preserve">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76"/>
        <w:gridCol w:w="2947"/>
        <w:gridCol w:w="2410"/>
        <w:gridCol w:w="2552"/>
      </w:tblGrid>
      <w:tr w:rsidR="00540B6E" w:rsidRPr="009270B7" w14:paraId="6E7AFB92" w14:textId="77777777" w:rsidTr="00D65E56">
        <w:tc>
          <w:tcPr>
            <w:tcW w:w="1476" w:type="dxa"/>
            <w:vAlign w:val="center"/>
          </w:tcPr>
          <w:p w14:paraId="1517280E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947" w:type="dxa"/>
            <w:vAlign w:val="center"/>
          </w:tcPr>
          <w:p w14:paraId="346863C6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 xml:space="preserve">Producent / model </w:t>
            </w:r>
          </w:p>
        </w:tc>
        <w:tc>
          <w:tcPr>
            <w:tcW w:w="2410" w:type="dxa"/>
            <w:vAlign w:val="center"/>
          </w:tcPr>
          <w:p w14:paraId="23C86FBC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2552" w:type="dxa"/>
            <w:vAlign w:val="center"/>
          </w:tcPr>
          <w:p w14:paraId="5B7339BD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Minimalne parametry techniczne (nawiązujące do przedmiotu zamówienia)* - wybrać właściwe</w:t>
            </w:r>
          </w:p>
        </w:tc>
      </w:tr>
      <w:tr w:rsidR="00540B6E" w:rsidRPr="009270B7" w14:paraId="4394AC54" w14:textId="77777777" w:rsidTr="00F27E0D">
        <w:trPr>
          <w:trHeight w:val="851"/>
        </w:trPr>
        <w:tc>
          <w:tcPr>
            <w:tcW w:w="1476" w:type="dxa"/>
          </w:tcPr>
          <w:p w14:paraId="7F12102A" w14:textId="0C0A8BDB" w:rsidR="00540B6E" w:rsidRPr="009270B7" w:rsidRDefault="00540B6E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1. stojak na 10 rowerów</w:t>
            </w:r>
          </w:p>
        </w:tc>
        <w:tc>
          <w:tcPr>
            <w:tcW w:w="2947" w:type="dxa"/>
          </w:tcPr>
          <w:p w14:paraId="73030C79" w14:textId="77777777" w:rsidR="00540B6E" w:rsidRPr="009270B7" w:rsidRDefault="00540B6E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702697A" w14:textId="77777777" w:rsidR="00540B6E" w:rsidRPr="009270B7" w:rsidRDefault="00540B6E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52" w:type="dxa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1552043173"/>
              <w:placeholder>
                <w:docPart w:val="CBE6E3586A3C4285B8ACDCCA50073F2F"/>
              </w:placeholder>
              <w:showingPlcHdr/>
              <w:comboBox>
                <w:listItem w:value="Wybierz element."/>
                <w:listItem w:displayText="Spełnia parametry minimalne" w:value="Spełnia parametry minimalne"/>
                <w:listItem w:displayText="Nie spełnia parametrów minimalnych" w:value="Nie spełnia parametrów minimalnych"/>
              </w:comboBox>
            </w:sdtPr>
            <w:sdtContent>
              <w:p w14:paraId="079D961E" w14:textId="64418E66" w:rsidR="00540B6E" w:rsidRPr="009270B7" w:rsidRDefault="00540B6E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20"/>
                    <w:szCs w:val="20"/>
                  </w:rPr>
                </w:pPr>
                <w:r w:rsidRPr="009270B7">
                  <w:rPr>
                    <w:rStyle w:val="Tekstzastpczy"/>
                    <w:sz w:val="20"/>
                    <w:szCs w:val="20"/>
                  </w:rPr>
                  <w:t>Wybierz element.</w:t>
                </w:r>
              </w:p>
            </w:sdtContent>
          </w:sdt>
        </w:tc>
      </w:tr>
    </w:tbl>
    <w:p w14:paraId="39A3EB88" w14:textId="77777777" w:rsidR="00540B6E" w:rsidRPr="006D167C" w:rsidRDefault="00540B6E" w:rsidP="00540B6E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D167C">
        <w:rPr>
          <w:rFonts w:ascii="Arial" w:hAnsi="Arial" w:cs="Arial"/>
          <w:sz w:val="20"/>
          <w:szCs w:val="22"/>
        </w:rPr>
        <w:t>*</w:t>
      </w:r>
      <w:r>
        <w:rPr>
          <w:rFonts w:ascii="Arial" w:hAnsi="Arial" w:cs="Arial"/>
          <w:sz w:val="20"/>
          <w:szCs w:val="22"/>
        </w:rPr>
        <w:t xml:space="preserve"> </w:t>
      </w:r>
      <w:r w:rsidRPr="006D167C">
        <w:rPr>
          <w:rFonts w:ascii="Arial" w:hAnsi="Arial" w:cs="Arial"/>
          <w:sz w:val="20"/>
          <w:szCs w:val="22"/>
        </w:rPr>
        <w:t>Na potwierdzenie spełnienia parametrów minimalnych załączyć kartę katalogową oferowanego sprzętu</w:t>
      </w:r>
      <w:r>
        <w:rPr>
          <w:rFonts w:ascii="Arial" w:hAnsi="Arial" w:cs="Arial"/>
          <w:sz w:val="20"/>
          <w:szCs w:val="22"/>
        </w:rPr>
        <w:t>.</w:t>
      </w:r>
    </w:p>
    <w:p w14:paraId="10103C53" w14:textId="77777777" w:rsidR="008C515B" w:rsidRDefault="008C515B" w:rsidP="00E30FE5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</w:p>
    <w:p w14:paraId="63B7AFA7" w14:textId="0CF7130B" w:rsidR="00BE781A" w:rsidRPr="002E4047" w:rsidRDefault="00BE781A" w:rsidP="00E30FE5">
      <w:pPr>
        <w:spacing w:line="360" w:lineRule="auto"/>
        <w:rPr>
          <w:rFonts w:ascii="Arial" w:hAnsi="Arial" w:cs="Arial"/>
          <w:b/>
          <w:bCs/>
          <w:kern w:val="2"/>
          <w:sz w:val="20"/>
          <w:szCs w:val="22"/>
        </w:rPr>
      </w:pPr>
      <w:r w:rsidRPr="002E4047">
        <w:rPr>
          <w:rFonts w:ascii="Arial" w:hAnsi="Arial" w:cs="Arial"/>
          <w:b/>
          <w:bCs/>
          <w:sz w:val="20"/>
          <w:szCs w:val="22"/>
        </w:rPr>
        <w:t xml:space="preserve">Część </w:t>
      </w:r>
      <w:r>
        <w:rPr>
          <w:rFonts w:ascii="Arial" w:hAnsi="Arial" w:cs="Arial"/>
          <w:b/>
          <w:bCs/>
          <w:sz w:val="20"/>
          <w:szCs w:val="22"/>
        </w:rPr>
        <w:t>6</w:t>
      </w:r>
      <w:r w:rsidRPr="002E4047">
        <w:rPr>
          <w:rFonts w:ascii="Arial" w:hAnsi="Arial" w:cs="Arial"/>
          <w:b/>
          <w:bCs/>
          <w:sz w:val="20"/>
          <w:szCs w:val="22"/>
        </w:rPr>
        <w:t xml:space="preserve">. </w:t>
      </w:r>
      <w:r>
        <w:rPr>
          <w:rFonts w:ascii="Arial" w:hAnsi="Arial" w:cs="Arial"/>
          <w:b/>
          <w:bCs/>
          <w:sz w:val="20"/>
          <w:szCs w:val="22"/>
        </w:rPr>
        <w:t>Z</w:t>
      </w:r>
      <w:r w:rsidRPr="00BE781A">
        <w:rPr>
          <w:rFonts w:ascii="Arial" w:hAnsi="Arial" w:cs="Arial"/>
          <w:b/>
          <w:bCs/>
          <w:sz w:val="20"/>
          <w:szCs w:val="22"/>
        </w:rPr>
        <w:t xml:space="preserve">akup </w:t>
      </w:r>
      <w:r w:rsidR="00540B6E">
        <w:rPr>
          <w:rFonts w:ascii="Arial" w:hAnsi="Arial" w:cs="Arial"/>
          <w:b/>
          <w:bCs/>
          <w:sz w:val="20"/>
          <w:szCs w:val="22"/>
        </w:rPr>
        <w:t>sprzętu</w:t>
      </w:r>
      <w:r w:rsidRPr="00BE781A">
        <w:rPr>
          <w:rFonts w:ascii="Arial" w:hAnsi="Arial" w:cs="Arial"/>
          <w:b/>
          <w:bCs/>
          <w:sz w:val="20"/>
          <w:szCs w:val="22"/>
        </w:rPr>
        <w:t xml:space="preserve"> do przewozu osób niepełnosprawnych</w:t>
      </w:r>
    </w:p>
    <w:p w14:paraId="18DA91B5" w14:textId="77777777" w:rsidR="00BE781A" w:rsidRDefault="00BE781A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 cena netto ................................................................PLN</w:t>
      </w:r>
    </w:p>
    <w:p w14:paraId="14147FC8" w14:textId="77777777" w:rsidR="00BE781A" w:rsidRDefault="00BE781A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  <w:vertAlign w:val="subscript"/>
        </w:rPr>
        <w:t xml:space="preserve">+ </w:t>
      </w:r>
      <w:r>
        <w:rPr>
          <w:rFonts w:ascii="Arial" w:hAnsi="Arial" w:cs="Arial"/>
          <w:sz w:val="20"/>
          <w:szCs w:val="22"/>
        </w:rPr>
        <w:t>należny podatek VAT .............% co daje:</w:t>
      </w:r>
    </w:p>
    <w:p w14:paraId="7176E9E1" w14:textId="77777777" w:rsidR="00BE781A" w:rsidRDefault="00BE781A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cenę brutto  .................................................................PLN</w:t>
      </w:r>
    </w:p>
    <w:p w14:paraId="79F74EDA" w14:textId="77777777" w:rsidR="00BE781A" w:rsidRDefault="00BE781A" w:rsidP="00E30FE5">
      <w:pPr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słownie …......................................................................................................................PLN</w:t>
      </w:r>
    </w:p>
    <w:p w14:paraId="0C5DCE2A" w14:textId="24BE72D2" w:rsidR="0015687D" w:rsidRDefault="0015687D" w:rsidP="0015687D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De</w:t>
      </w:r>
      <w:r w:rsidRPr="00BE61C4">
        <w:rPr>
          <w:rFonts w:ascii="Arial" w:hAnsi="Arial" w:cs="Arial"/>
          <w:sz w:val="20"/>
          <w:szCs w:val="22"/>
        </w:rPr>
        <w:t>klaruj</w:t>
      </w:r>
      <w:r w:rsidR="00C979B1">
        <w:rPr>
          <w:rFonts w:ascii="Arial" w:hAnsi="Arial" w:cs="Arial"/>
          <w:sz w:val="20"/>
          <w:szCs w:val="22"/>
        </w:rPr>
        <w:t>ę</w:t>
      </w:r>
      <w:r w:rsidRPr="00BE61C4">
        <w:rPr>
          <w:rFonts w:ascii="Arial" w:hAnsi="Arial" w:cs="Arial"/>
          <w:sz w:val="20"/>
          <w:szCs w:val="22"/>
        </w:rPr>
        <w:t>, udzielenie ………………… miesięcy gwarancji na dostarczon</w:t>
      </w:r>
      <w:r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sprzęt</w:t>
      </w:r>
      <w:r w:rsidRPr="00BE61C4">
        <w:rPr>
          <w:rFonts w:ascii="Arial" w:hAnsi="Arial" w:cs="Arial"/>
          <w:sz w:val="20"/>
          <w:szCs w:val="22"/>
        </w:rPr>
        <w:t xml:space="preserve"> będąc</w:t>
      </w:r>
      <w:r>
        <w:rPr>
          <w:rFonts w:ascii="Arial" w:hAnsi="Arial" w:cs="Arial"/>
          <w:sz w:val="20"/>
          <w:szCs w:val="22"/>
        </w:rPr>
        <w:t>y</w:t>
      </w:r>
      <w:r w:rsidRPr="00BE61C4">
        <w:rPr>
          <w:rFonts w:ascii="Arial" w:hAnsi="Arial" w:cs="Arial"/>
          <w:sz w:val="20"/>
          <w:szCs w:val="22"/>
        </w:rPr>
        <w:t xml:space="preserve"> przedmiotem niniejszego zamówienia.</w:t>
      </w:r>
    </w:p>
    <w:p w14:paraId="61E30B8E" w14:textId="77777777" w:rsidR="00DD5585" w:rsidRPr="008C515B" w:rsidRDefault="00DD5585" w:rsidP="00DD558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Zobowiązu</w:t>
      </w:r>
      <w:r>
        <w:rPr>
          <w:rFonts w:ascii="Arial" w:hAnsi="Arial" w:cs="Arial"/>
          <w:sz w:val="20"/>
          <w:szCs w:val="22"/>
        </w:rPr>
        <w:t>ję</w:t>
      </w:r>
      <w:r w:rsidRPr="00BE61C4">
        <w:rPr>
          <w:rFonts w:ascii="Arial" w:hAnsi="Arial" w:cs="Arial"/>
          <w:sz w:val="20"/>
          <w:szCs w:val="22"/>
        </w:rPr>
        <w:t xml:space="preserve"> się do wykonania zadania w terminie </w:t>
      </w:r>
      <w:r>
        <w:rPr>
          <w:rFonts w:ascii="Arial" w:hAnsi="Arial" w:cs="Arial"/>
          <w:sz w:val="20"/>
          <w:szCs w:val="22"/>
        </w:rPr>
        <w:t>… dni od dnia podpisania umowy (nie dłużej niż 60 dni).</w:t>
      </w:r>
    </w:p>
    <w:p w14:paraId="0A95BD42" w14:textId="77777777" w:rsidR="00E30FE5" w:rsidRDefault="00E30FE5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BE781A">
        <w:rPr>
          <w:rFonts w:ascii="Arial" w:hAnsi="Arial" w:cs="Arial"/>
          <w:sz w:val="20"/>
          <w:szCs w:val="22"/>
        </w:rPr>
        <w:t>Gwarantuję czas reakcji serwisu rozumiany jako odebranie w terminie do 24 godzin od momentu zgłoszenia własnym transportem sprzętu, który uległ awarii oraz zapewnienie sprzętu zastępczego w przypadku, gdy jego naprawa przekroczy 7 dni od daty zgłoszenia awarii.</w:t>
      </w:r>
    </w:p>
    <w:p w14:paraId="2D8A40AE" w14:textId="1C579164" w:rsidR="00E30FE5" w:rsidRDefault="00E30FE5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BE781A">
        <w:rPr>
          <w:rFonts w:ascii="Arial" w:hAnsi="Arial" w:cs="Arial"/>
          <w:sz w:val="20"/>
          <w:szCs w:val="22"/>
        </w:rPr>
        <w:lastRenderedPageBreak/>
        <w:t>Gwarantuj</w:t>
      </w:r>
      <w:r w:rsidR="00C979B1">
        <w:rPr>
          <w:rFonts w:ascii="Arial" w:hAnsi="Arial" w:cs="Arial"/>
          <w:sz w:val="20"/>
          <w:szCs w:val="22"/>
        </w:rPr>
        <w:t>ę</w:t>
      </w:r>
      <w:r w:rsidRPr="00BE781A">
        <w:rPr>
          <w:rFonts w:ascii="Arial" w:hAnsi="Arial" w:cs="Arial"/>
          <w:sz w:val="20"/>
          <w:szCs w:val="22"/>
        </w:rPr>
        <w:t xml:space="preserve"> bezpłatny serwis door-to-door min. </w:t>
      </w:r>
      <w:r w:rsidRPr="000060BA">
        <w:rPr>
          <w:rFonts w:ascii="Arial" w:hAnsi="Arial" w:cs="Arial"/>
          <w:sz w:val="20"/>
          <w:szCs w:val="22"/>
        </w:rPr>
        <w:t>min. 1 raz na 12 miesięcy lub zgodnie z warunkami gwarancji producenta przez cały okres gwarancji</w:t>
      </w:r>
      <w:r>
        <w:rPr>
          <w:rFonts w:ascii="Arial" w:hAnsi="Arial" w:cs="Arial"/>
          <w:sz w:val="20"/>
          <w:szCs w:val="22"/>
        </w:rPr>
        <w:t xml:space="preserve"> wskazany w ofercie.</w:t>
      </w:r>
    </w:p>
    <w:p w14:paraId="4E5609A0" w14:textId="77777777" w:rsidR="00E30FE5" w:rsidRDefault="00E30FE5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tbl>
      <w:tblPr>
        <w:tblW w:w="9348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6"/>
        <w:gridCol w:w="5812"/>
      </w:tblGrid>
      <w:tr w:rsidR="00E30FE5" w:rsidRPr="009270B7" w14:paraId="29B9991E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C0E79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>Realizacja warunków udziału w postępowaniu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1F82" w14:textId="77777777" w:rsidR="00E30FE5" w:rsidRPr="009270B7" w:rsidRDefault="00E30FE5" w:rsidP="00E30FE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>Opis i wskazanie dokumentów potwierdzających (jeśli wymagane)</w:t>
            </w:r>
          </w:p>
        </w:tc>
      </w:tr>
      <w:tr w:rsidR="00E30FE5" w:rsidRPr="009270B7" w14:paraId="5D51652B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D409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6F5A49B0" w14:textId="77777777" w:rsidR="00E30FE5" w:rsidRPr="009270B7" w:rsidRDefault="00E30FE5" w:rsidP="00E30FE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>Sytuacja ekonomiczna i finansowa - brak postępowania likwidacyjnego lub ogłoszenie upadłości, zawieszenie działalności gospodarczej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DEC5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Oświadczam, że wobec firmy składającej ofertę nie toczy się postępowanie likwidacyjne, nie ogłoszono upadłości oraz nie zawieszono działalności gospodarczej.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830435499"/>
              <w:placeholder>
                <w:docPart w:val="3FF529DA6965424D9A416D4ADB8C82AA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2F07E7B9" w14:textId="063C5DED" w:rsidR="00E30FE5" w:rsidRPr="009270B7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9270B7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E30FE5" w:rsidRPr="009270B7" w14:paraId="4329700C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0EF8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Warunek:</w:t>
            </w:r>
          </w:p>
          <w:p w14:paraId="08820C99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 xml:space="preserve">Wiedza i doświadczenie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0E85" w14:textId="0294A5CE" w:rsidR="00E30FE5" w:rsidRPr="009270B7" w:rsidRDefault="00CE0D9F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5E56">
              <w:rPr>
                <w:rFonts w:ascii="Arial" w:hAnsi="Arial" w:cs="Arial"/>
                <w:sz w:val="18"/>
                <w:szCs w:val="18"/>
              </w:rPr>
              <w:t>Oświadczam, że posiadam niezbędną wiedzę i doświadczenie zapewniające rzetelną, kompleksową i terminową realizację zamówienia. W postępowaniu mogą wziąć udział dostawcy/wykonawcy, którzy posiadają wiedzę i doświadczenie w świadczeniu usług objętych zamówieniem.</w:t>
            </w:r>
            <w:r w:rsidR="00E30FE5" w:rsidRPr="009270B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314869600"/>
              <w:placeholder>
                <w:docPart w:val="80BA89294AAB4A7FAD7AE0BF04FF9736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4358DD2A" w14:textId="042F20AC" w:rsidR="00E30FE5" w:rsidRPr="009270B7" w:rsidRDefault="009270B7" w:rsidP="00CE0D9F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9270B7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E30FE5" w:rsidRPr="009270B7" w14:paraId="0CAD4BAD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9B77F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>Rękojmia i gwarancja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813E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 xml:space="preserve">Udzielam rękojmi i gwarancji: </w:t>
            </w:r>
          </w:p>
          <w:p w14:paraId="1637F5FA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Gwarancja minimum 12 miesięcy – liczona od dnia podpisania protokołu odbioru.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916601843"/>
              <w:placeholder>
                <w:docPart w:val="AAD3BA6A54C5485999EB86516453DF6F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7C636882" w14:textId="151D2004" w:rsidR="00E30FE5" w:rsidRPr="009270B7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9270B7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E30FE5" w:rsidRPr="009270B7" w14:paraId="3C9DC0EB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CD67B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>Serwis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1417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Bezpłatny serwis door-to-door min. 1 raz na 12 miesięcy lub zgodnie z warunkami gwarancji producenta przez cały okres gwarancji wskazany w ofercie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-1080370729"/>
              <w:placeholder>
                <w:docPart w:val="088FEF67382E4E09BF64136C7E0A7D75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0112784D" w14:textId="12C4901A" w:rsidR="00E30FE5" w:rsidRPr="009270B7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9270B7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  <w:tr w:rsidR="00E30FE5" w:rsidRPr="009270B7" w14:paraId="26903700" w14:textId="77777777" w:rsidTr="00E30FE5">
        <w:tc>
          <w:tcPr>
            <w:tcW w:w="3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ED1E4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b/>
                <w:sz w:val="18"/>
                <w:szCs w:val="18"/>
              </w:rPr>
              <w:t xml:space="preserve">Czas reakcji serwisu </w:t>
            </w:r>
            <w:r w:rsidRPr="009270B7">
              <w:rPr>
                <w:rFonts w:ascii="Arial" w:hAnsi="Arial" w:cs="Arial"/>
                <w:sz w:val="18"/>
                <w:szCs w:val="18"/>
              </w:rPr>
              <w:t>(rozumiany jako naprawa lub zapewnienie sprzętu zastępczego, liczony od momentu zgłoszenia)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C096" w14:textId="77777777" w:rsidR="00E30FE5" w:rsidRPr="009270B7" w:rsidRDefault="00E30FE5" w:rsidP="00E30FE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270B7">
              <w:rPr>
                <w:rFonts w:ascii="Arial" w:hAnsi="Arial" w:cs="Arial"/>
                <w:sz w:val="18"/>
                <w:szCs w:val="18"/>
              </w:rPr>
              <w:t>Gwarantuję czas reakcji serwisu rozumiany jako odebranie w terminie do 24 godzin od momentu zgłoszenia własnym transportem sprzętu, który uległ awarii oraz zapewnienie sprzętu zastępczego w przypadku, gdy jego naprawa przekroczy 7 dni od daty zgłoszenia awarii.</w:t>
            </w:r>
          </w:p>
          <w:sdt>
            <w:sdtPr>
              <w:rPr>
                <w:rFonts w:ascii="Arial" w:hAnsi="Arial" w:cs="Arial"/>
                <w:sz w:val="18"/>
                <w:szCs w:val="18"/>
              </w:rPr>
              <w:id w:val="1758240801"/>
              <w:placeholder>
                <w:docPart w:val="E4886D25B918458EAF5395966E3F0F18"/>
              </w:placeholder>
              <w:showingPlcHdr/>
              <w:comboBox>
                <w:listItem w:value="Wybierz element."/>
                <w:listItem w:displayText="Tak" w:value="Tak"/>
                <w:listItem w:displayText="Nie" w:value="Nie"/>
              </w:comboBox>
            </w:sdtPr>
            <w:sdtContent>
              <w:p w14:paraId="1DDF9CD4" w14:textId="6FF9FA55" w:rsidR="00E30FE5" w:rsidRPr="009270B7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18"/>
                    <w:szCs w:val="18"/>
                  </w:rPr>
                </w:pPr>
                <w:r w:rsidRPr="009270B7">
                  <w:rPr>
                    <w:rStyle w:val="Tekstzastpczy"/>
                    <w:sz w:val="18"/>
                    <w:szCs w:val="18"/>
                  </w:rPr>
                  <w:t>Wybierz element.</w:t>
                </w:r>
              </w:p>
            </w:sdtContent>
          </w:sdt>
        </w:tc>
      </w:tr>
    </w:tbl>
    <w:p w14:paraId="059AC781" w14:textId="77777777" w:rsidR="00E30FE5" w:rsidRDefault="00E30FE5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p w14:paraId="732EB0E2" w14:textId="77777777" w:rsidR="00540B6E" w:rsidRPr="00BE61C4" w:rsidRDefault="00540B6E" w:rsidP="00540B6E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Specyfikacja techniczna oferowanego przedmiotu zamówienia</w:t>
      </w:r>
      <w:r>
        <w:rPr>
          <w:rFonts w:ascii="Arial" w:hAnsi="Arial" w:cs="Arial"/>
          <w:sz w:val="20"/>
          <w:szCs w:val="22"/>
        </w:rPr>
        <w:t xml:space="preserve"> 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0"/>
        <w:gridCol w:w="2698"/>
        <w:gridCol w:w="2170"/>
        <w:gridCol w:w="2417"/>
      </w:tblGrid>
      <w:tr w:rsidR="00540B6E" w:rsidRPr="009270B7" w14:paraId="7FE2F5BE" w14:textId="77777777" w:rsidTr="00D65E56">
        <w:tc>
          <w:tcPr>
            <w:tcW w:w="2100" w:type="dxa"/>
            <w:vAlign w:val="center"/>
          </w:tcPr>
          <w:p w14:paraId="6144CE61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698" w:type="dxa"/>
            <w:vAlign w:val="center"/>
          </w:tcPr>
          <w:p w14:paraId="27AE37E1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 xml:space="preserve">Producent / model </w:t>
            </w:r>
          </w:p>
        </w:tc>
        <w:tc>
          <w:tcPr>
            <w:tcW w:w="2170" w:type="dxa"/>
            <w:vAlign w:val="center"/>
          </w:tcPr>
          <w:p w14:paraId="61A28801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ilość sztuk</w:t>
            </w:r>
          </w:p>
        </w:tc>
        <w:tc>
          <w:tcPr>
            <w:tcW w:w="2417" w:type="dxa"/>
            <w:vAlign w:val="center"/>
          </w:tcPr>
          <w:p w14:paraId="33488354" w14:textId="77777777" w:rsidR="00540B6E" w:rsidRPr="009270B7" w:rsidRDefault="00540B6E" w:rsidP="00F27E0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270B7">
              <w:rPr>
                <w:rFonts w:ascii="Arial" w:hAnsi="Arial" w:cs="Arial"/>
                <w:b/>
                <w:sz w:val="20"/>
                <w:szCs w:val="20"/>
              </w:rPr>
              <w:t>Minimalne parametry techniczne (nawiązujące do przedmiotu zamówienia)* - wybrać właściwe</w:t>
            </w:r>
          </w:p>
        </w:tc>
      </w:tr>
      <w:tr w:rsidR="00540B6E" w:rsidRPr="009270B7" w14:paraId="7FD43196" w14:textId="77777777" w:rsidTr="009270B7">
        <w:trPr>
          <w:trHeight w:val="851"/>
        </w:trPr>
        <w:tc>
          <w:tcPr>
            <w:tcW w:w="2100" w:type="dxa"/>
          </w:tcPr>
          <w:p w14:paraId="40FA7E1F" w14:textId="09D52A14" w:rsidR="00540B6E" w:rsidRPr="009270B7" w:rsidRDefault="00540B6E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1. riksza z napędem elektrycznym</w:t>
            </w:r>
          </w:p>
        </w:tc>
        <w:tc>
          <w:tcPr>
            <w:tcW w:w="2698" w:type="dxa"/>
          </w:tcPr>
          <w:p w14:paraId="64C54E17" w14:textId="77777777" w:rsidR="00540B6E" w:rsidRPr="009270B7" w:rsidRDefault="00540B6E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</w:tcPr>
          <w:p w14:paraId="0051B89A" w14:textId="77777777" w:rsidR="00540B6E" w:rsidRPr="009270B7" w:rsidRDefault="00540B6E" w:rsidP="00F27E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7" w:type="dxa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1517608653"/>
              <w:placeholder>
                <w:docPart w:val="C8D745155B484F989AE6E02DB7E51849"/>
              </w:placeholder>
              <w:showingPlcHdr/>
              <w:comboBox>
                <w:listItem w:value="Wybierz element."/>
                <w:listItem w:displayText="Spełnia parametry minimalne" w:value="Spełnia parametry minimalne"/>
                <w:listItem w:displayText="Nie spełnia parametrów minimalnych" w:value="Nie spełnia parametrów minimalnych"/>
              </w:comboBox>
            </w:sdtPr>
            <w:sdtContent>
              <w:p w14:paraId="24377D72" w14:textId="21F8E3A2" w:rsidR="00540B6E" w:rsidRPr="009270B7" w:rsidRDefault="00540B6E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20"/>
                    <w:szCs w:val="20"/>
                  </w:rPr>
                </w:pPr>
                <w:r w:rsidRPr="009270B7">
                  <w:rPr>
                    <w:rStyle w:val="Tekstzastpczy"/>
                    <w:sz w:val="20"/>
                    <w:szCs w:val="20"/>
                  </w:rPr>
                  <w:t>Wybierz element.</w:t>
                </w:r>
              </w:p>
            </w:sdtContent>
          </w:sdt>
        </w:tc>
      </w:tr>
      <w:tr w:rsidR="009270B7" w:rsidRPr="009270B7" w14:paraId="2409DB41" w14:textId="77777777" w:rsidTr="009270B7">
        <w:trPr>
          <w:trHeight w:val="851"/>
        </w:trPr>
        <w:tc>
          <w:tcPr>
            <w:tcW w:w="2100" w:type="dxa"/>
          </w:tcPr>
          <w:p w14:paraId="54B970CB" w14:textId="4C50D771" w:rsidR="009270B7" w:rsidRPr="009270B7" w:rsidRDefault="009270B7" w:rsidP="009270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2. przyczepka rowerowa dla osób niepełnosprawnych</w:t>
            </w:r>
          </w:p>
        </w:tc>
        <w:tc>
          <w:tcPr>
            <w:tcW w:w="2698" w:type="dxa"/>
          </w:tcPr>
          <w:p w14:paraId="69290E9C" w14:textId="77777777" w:rsidR="009270B7" w:rsidRPr="009270B7" w:rsidRDefault="009270B7" w:rsidP="009270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0" w:type="dxa"/>
          </w:tcPr>
          <w:p w14:paraId="672261F8" w14:textId="7E24F081" w:rsidR="009270B7" w:rsidRPr="009270B7" w:rsidRDefault="009270B7" w:rsidP="009270B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270B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7" w:type="dxa"/>
          </w:tcPr>
          <w:sdt>
            <w:sdtPr>
              <w:rPr>
                <w:rFonts w:ascii="Arial" w:hAnsi="Arial" w:cs="Arial"/>
                <w:sz w:val="20"/>
                <w:szCs w:val="20"/>
              </w:rPr>
              <w:id w:val="-1564632542"/>
              <w:placeholder>
                <w:docPart w:val="D8627F89FA554073B880A5F722B2392A"/>
              </w:placeholder>
              <w:showingPlcHdr/>
              <w:comboBox>
                <w:listItem w:value="Wybierz element."/>
                <w:listItem w:displayText="Spełnia parametry minimalne" w:value="Spełnia parametry minimalne"/>
                <w:listItem w:displayText="Nie spełnia parametrów minimalnych" w:value="Nie spełnia parametrów minimalnych"/>
              </w:comboBox>
            </w:sdtPr>
            <w:sdtContent>
              <w:p w14:paraId="2D154521" w14:textId="7AFB9E68" w:rsidR="009270B7" w:rsidRPr="009270B7" w:rsidRDefault="009270B7" w:rsidP="009270B7">
                <w:pPr>
                  <w:spacing w:before="120" w:after="360"/>
                  <w:ind w:left="567"/>
                  <w:rPr>
                    <w:rFonts w:ascii="Arial" w:hAnsi="Arial" w:cs="Arial"/>
                    <w:sz w:val="20"/>
                    <w:szCs w:val="20"/>
                  </w:rPr>
                </w:pPr>
                <w:r w:rsidRPr="009270B7">
                  <w:rPr>
                    <w:rStyle w:val="Tekstzastpczy"/>
                    <w:sz w:val="20"/>
                    <w:szCs w:val="20"/>
                  </w:rPr>
                  <w:t>Wybierz element.</w:t>
                </w:r>
              </w:p>
            </w:sdtContent>
          </w:sdt>
        </w:tc>
      </w:tr>
    </w:tbl>
    <w:p w14:paraId="0A7F4A05" w14:textId="77777777" w:rsidR="00540B6E" w:rsidRPr="006D167C" w:rsidRDefault="00540B6E" w:rsidP="00540B6E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D167C">
        <w:rPr>
          <w:rFonts w:ascii="Arial" w:hAnsi="Arial" w:cs="Arial"/>
          <w:sz w:val="20"/>
          <w:szCs w:val="22"/>
        </w:rPr>
        <w:t>*</w:t>
      </w:r>
      <w:r>
        <w:rPr>
          <w:rFonts w:ascii="Arial" w:hAnsi="Arial" w:cs="Arial"/>
          <w:sz w:val="20"/>
          <w:szCs w:val="22"/>
        </w:rPr>
        <w:t xml:space="preserve"> </w:t>
      </w:r>
      <w:r w:rsidRPr="006D167C">
        <w:rPr>
          <w:rFonts w:ascii="Arial" w:hAnsi="Arial" w:cs="Arial"/>
          <w:sz w:val="20"/>
          <w:szCs w:val="22"/>
        </w:rPr>
        <w:t>Na potwierdzenie spełnienia parametrów minimalnych załączyć kartę katalogową oferowanego sprzętu</w:t>
      </w:r>
      <w:r>
        <w:rPr>
          <w:rFonts w:ascii="Arial" w:hAnsi="Arial" w:cs="Arial"/>
          <w:sz w:val="20"/>
          <w:szCs w:val="22"/>
        </w:rPr>
        <w:t>.</w:t>
      </w:r>
    </w:p>
    <w:p w14:paraId="1A01A248" w14:textId="77777777" w:rsidR="00EA4A5A" w:rsidRPr="00BE61C4" w:rsidRDefault="00EA4A5A" w:rsidP="00E30FE5">
      <w:pPr>
        <w:spacing w:line="360" w:lineRule="auto"/>
        <w:ind w:left="357" w:hanging="357"/>
        <w:jc w:val="both"/>
        <w:rPr>
          <w:rFonts w:ascii="Arial" w:hAnsi="Arial" w:cs="Arial"/>
          <w:kern w:val="2"/>
          <w:sz w:val="20"/>
          <w:szCs w:val="22"/>
        </w:rPr>
      </w:pPr>
    </w:p>
    <w:p w14:paraId="15072EE7" w14:textId="1C054606" w:rsidR="00995DEB" w:rsidRPr="00BE61C4" w:rsidRDefault="00540B6E" w:rsidP="00E30FE5">
      <w:pPr>
        <w:spacing w:line="360" w:lineRule="auto"/>
        <w:ind w:left="709" w:hanging="70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II</w:t>
      </w:r>
      <w:r w:rsidR="00995DEB" w:rsidRPr="00BE61C4">
        <w:rPr>
          <w:rFonts w:ascii="Arial" w:hAnsi="Arial" w:cs="Arial"/>
          <w:sz w:val="20"/>
          <w:szCs w:val="22"/>
        </w:rPr>
        <w:t xml:space="preserve">. </w:t>
      </w:r>
      <w:r w:rsidR="00995DEB" w:rsidRPr="00BE61C4">
        <w:rPr>
          <w:rFonts w:ascii="Arial" w:hAnsi="Arial" w:cs="Arial"/>
          <w:sz w:val="20"/>
          <w:szCs w:val="22"/>
        </w:rPr>
        <w:tab/>
        <w:t xml:space="preserve">Oświadczam że zapoznałem się z zaproszeniem do składania ofert wystawionym przez </w:t>
      </w:r>
      <w:r w:rsidR="00995DEB" w:rsidRPr="00995DEB">
        <w:rPr>
          <w:rFonts w:ascii="Arial" w:hAnsi="Arial" w:cs="Arial"/>
          <w:sz w:val="20"/>
          <w:szCs w:val="22"/>
        </w:rPr>
        <w:t>BARBARA BADORA PH "B-K"</w:t>
      </w:r>
      <w:r w:rsidR="00995DEB" w:rsidRPr="00BE61C4">
        <w:rPr>
          <w:rFonts w:ascii="Arial" w:hAnsi="Arial" w:cs="Arial"/>
          <w:sz w:val="20"/>
          <w:szCs w:val="22"/>
        </w:rPr>
        <w:t>. Mam całą niezbędną wiedze do zrealizowania oferowanego zadania.</w:t>
      </w:r>
    </w:p>
    <w:p w14:paraId="4F9F201F" w14:textId="7297FBAB" w:rsidR="00995DEB" w:rsidRPr="00BE61C4" w:rsidRDefault="00540B6E" w:rsidP="00E30FE5">
      <w:pPr>
        <w:spacing w:line="360" w:lineRule="auto"/>
        <w:ind w:left="709" w:hanging="709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</w:t>
      </w:r>
      <w:r w:rsidR="00D65E56">
        <w:rPr>
          <w:rFonts w:ascii="Arial" w:hAnsi="Arial" w:cs="Arial"/>
          <w:sz w:val="20"/>
          <w:szCs w:val="22"/>
        </w:rPr>
        <w:t>II</w:t>
      </w:r>
      <w:r w:rsidR="00995DEB" w:rsidRPr="00BE61C4">
        <w:rPr>
          <w:rFonts w:ascii="Arial" w:hAnsi="Arial" w:cs="Arial"/>
          <w:sz w:val="20"/>
          <w:szCs w:val="22"/>
        </w:rPr>
        <w:t>.</w:t>
      </w:r>
      <w:r w:rsidR="00995DEB" w:rsidRPr="00BE61C4">
        <w:rPr>
          <w:rFonts w:ascii="Arial" w:hAnsi="Arial" w:cs="Arial"/>
          <w:sz w:val="20"/>
          <w:szCs w:val="22"/>
        </w:rPr>
        <w:tab/>
        <w:t xml:space="preserve">Oświadczam, że uważam się </w:t>
      </w:r>
      <w:r w:rsidR="00685229">
        <w:rPr>
          <w:rFonts w:ascii="Arial" w:hAnsi="Arial" w:cs="Arial"/>
          <w:sz w:val="20"/>
          <w:szCs w:val="22"/>
        </w:rPr>
        <w:t>związany z</w:t>
      </w:r>
      <w:r w:rsidR="00995DEB" w:rsidRPr="00BE61C4">
        <w:rPr>
          <w:rFonts w:ascii="Arial" w:hAnsi="Arial" w:cs="Arial"/>
          <w:sz w:val="20"/>
          <w:szCs w:val="22"/>
        </w:rPr>
        <w:t xml:space="preserve"> niniejszą ofertą na czas wskazany w specyfikacji tj. 30 dni od ostatecznego terminu składania ofert.</w:t>
      </w:r>
    </w:p>
    <w:p w14:paraId="26A014B0" w14:textId="36C1AC15" w:rsidR="00995DEB" w:rsidRPr="00BE61C4" w:rsidRDefault="00D65E56" w:rsidP="00E30FE5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</w:t>
      </w:r>
      <w:r w:rsidR="002E4047">
        <w:rPr>
          <w:rFonts w:ascii="Arial" w:hAnsi="Arial" w:cs="Arial"/>
          <w:sz w:val="20"/>
          <w:szCs w:val="22"/>
        </w:rPr>
        <w:t>V</w:t>
      </w:r>
      <w:r w:rsidR="00995DEB" w:rsidRPr="00BE61C4">
        <w:rPr>
          <w:rFonts w:ascii="Arial" w:hAnsi="Arial" w:cs="Arial"/>
          <w:sz w:val="20"/>
          <w:szCs w:val="22"/>
        </w:rPr>
        <w:t>.</w:t>
      </w:r>
      <w:r w:rsidR="00995DEB" w:rsidRPr="00BE61C4">
        <w:rPr>
          <w:rFonts w:ascii="Arial" w:hAnsi="Arial" w:cs="Arial"/>
          <w:sz w:val="20"/>
          <w:szCs w:val="22"/>
        </w:rPr>
        <w:tab/>
      </w:r>
      <w:r w:rsidR="002E4047">
        <w:rPr>
          <w:rFonts w:ascii="Arial" w:hAnsi="Arial" w:cs="Arial"/>
          <w:sz w:val="20"/>
          <w:szCs w:val="22"/>
        </w:rPr>
        <w:tab/>
      </w:r>
      <w:r w:rsidR="00995DEB" w:rsidRPr="00BE61C4">
        <w:rPr>
          <w:rFonts w:ascii="Arial" w:hAnsi="Arial" w:cs="Arial"/>
          <w:sz w:val="20"/>
          <w:szCs w:val="22"/>
        </w:rPr>
        <w:t>Oświadczam, że cena ofertowa zawiera wszelkie koszty wykonania zamówienia.</w:t>
      </w:r>
    </w:p>
    <w:p w14:paraId="66466C17" w14:textId="219D7CDE" w:rsidR="00995DEB" w:rsidRDefault="002E4047" w:rsidP="00E30FE5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</w:t>
      </w:r>
      <w:r w:rsidR="00995DEB" w:rsidRPr="00BE61C4">
        <w:rPr>
          <w:rFonts w:ascii="Arial" w:hAnsi="Arial" w:cs="Arial"/>
          <w:sz w:val="20"/>
          <w:szCs w:val="22"/>
        </w:rPr>
        <w:t>.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 w:rsidR="00995DEB" w:rsidRPr="00BE61C4">
        <w:rPr>
          <w:rFonts w:ascii="Arial" w:hAnsi="Arial" w:cs="Arial"/>
          <w:sz w:val="20"/>
          <w:szCs w:val="22"/>
        </w:rPr>
        <w:t>Oświadczam, iż oferuj</w:t>
      </w:r>
      <w:r w:rsidR="00685229">
        <w:rPr>
          <w:rFonts w:ascii="Arial" w:hAnsi="Arial" w:cs="Arial"/>
          <w:sz w:val="20"/>
          <w:szCs w:val="22"/>
        </w:rPr>
        <w:t>ę</w:t>
      </w:r>
      <w:r w:rsidR="00995DEB" w:rsidRPr="00BE61C4">
        <w:rPr>
          <w:rFonts w:ascii="Arial" w:hAnsi="Arial" w:cs="Arial"/>
          <w:sz w:val="20"/>
          <w:szCs w:val="22"/>
        </w:rPr>
        <w:t xml:space="preserve"> przedmiot zamówienia zgodny z wymaganiami i warunkami opisanymi w</w:t>
      </w:r>
      <w:r>
        <w:rPr>
          <w:rFonts w:ascii="Arial" w:hAnsi="Arial" w:cs="Arial"/>
          <w:sz w:val="20"/>
          <w:szCs w:val="22"/>
        </w:rPr>
        <w:t> </w:t>
      </w:r>
      <w:r w:rsidR="00685229">
        <w:rPr>
          <w:rFonts w:ascii="Arial" w:hAnsi="Arial" w:cs="Arial"/>
          <w:sz w:val="20"/>
          <w:szCs w:val="22"/>
        </w:rPr>
        <w:t>ogłoszeniu</w:t>
      </w:r>
      <w:r w:rsidR="00995DEB" w:rsidRPr="00BE61C4">
        <w:rPr>
          <w:rFonts w:ascii="Arial" w:hAnsi="Arial" w:cs="Arial"/>
          <w:sz w:val="20"/>
          <w:szCs w:val="22"/>
        </w:rPr>
        <w:t>.</w:t>
      </w:r>
    </w:p>
    <w:p w14:paraId="56E8271F" w14:textId="4FA9A533" w:rsidR="00913B2B" w:rsidRPr="00913B2B" w:rsidRDefault="00913B2B" w:rsidP="00E30FE5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VI.</w:t>
      </w:r>
      <w:r>
        <w:rPr>
          <w:rFonts w:ascii="Arial" w:hAnsi="Arial" w:cs="Arial"/>
          <w:sz w:val="20"/>
          <w:szCs w:val="22"/>
        </w:rPr>
        <w:tab/>
      </w:r>
      <w:r>
        <w:rPr>
          <w:rFonts w:ascii="Arial" w:hAnsi="Arial" w:cs="Arial"/>
          <w:sz w:val="20"/>
          <w:szCs w:val="22"/>
        </w:rPr>
        <w:tab/>
      </w:r>
      <w:r w:rsidRPr="00913B2B">
        <w:rPr>
          <w:rFonts w:ascii="Arial" w:hAnsi="Arial" w:cs="Arial"/>
          <w:sz w:val="20"/>
          <w:szCs w:val="22"/>
        </w:rPr>
        <w:t>Oświadczam, że wobec firmy składającej ofertę nie toczy się postępowanie likwidacyjne, nie ogłoszono upadłości oraz nie zawieszono działalności gospodarczej.</w:t>
      </w:r>
    </w:p>
    <w:p w14:paraId="2801E499" w14:textId="3A336613" w:rsidR="00913B2B" w:rsidRPr="00913B2B" w:rsidRDefault="00540B6E" w:rsidP="00E30FE5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VII</w:t>
      </w:r>
      <w:r w:rsidR="00913B2B">
        <w:rPr>
          <w:rFonts w:ascii="Arial" w:hAnsi="Arial" w:cs="Arial"/>
          <w:sz w:val="20"/>
          <w:szCs w:val="22"/>
        </w:rPr>
        <w:t>.</w:t>
      </w:r>
      <w:r w:rsidR="00913B2B">
        <w:rPr>
          <w:rFonts w:ascii="Arial" w:hAnsi="Arial" w:cs="Arial"/>
          <w:sz w:val="20"/>
          <w:szCs w:val="22"/>
        </w:rPr>
        <w:tab/>
      </w:r>
      <w:r w:rsidR="00913B2B">
        <w:rPr>
          <w:rFonts w:ascii="Arial" w:hAnsi="Arial" w:cs="Arial"/>
          <w:sz w:val="20"/>
          <w:szCs w:val="22"/>
        </w:rPr>
        <w:tab/>
      </w:r>
      <w:r w:rsidR="00913B2B" w:rsidRPr="00913B2B">
        <w:rPr>
          <w:rFonts w:ascii="Arial" w:hAnsi="Arial" w:cs="Arial"/>
          <w:sz w:val="20"/>
          <w:szCs w:val="22"/>
        </w:rPr>
        <w:t xml:space="preserve">Oświadczam, że posiadam niezbędną wiedzę i doświadczenie zapewniające rzetelną, kompleksową i terminową realizację zamówienia. </w:t>
      </w:r>
    </w:p>
    <w:p w14:paraId="36ADAB7D" w14:textId="31CC0E3E" w:rsidR="00995DEB" w:rsidRPr="00BE61C4" w:rsidRDefault="00D65E56" w:rsidP="00E30FE5">
      <w:pPr>
        <w:spacing w:line="360" w:lineRule="auto"/>
        <w:ind w:left="357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VIII</w:t>
      </w:r>
      <w:r w:rsidR="00913B2B">
        <w:rPr>
          <w:rFonts w:ascii="Arial" w:hAnsi="Arial" w:cs="Arial"/>
          <w:sz w:val="20"/>
          <w:szCs w:val="22"/>
        </w:rPr>
        <w:tab/>
      </w:r>
      <w:r w:rsidR="00995DEB" w:rsidRPr="00BE61C4">
        <w:rPr>
          <w:rFonts w:ascii="Arial" w:hAnsi="Arial" w:cs="Arial"/>
          <w:sz w:val="20"/>
          <w:szCs w:val="22"/>
        </w:rPr>
        <w:t xml:space="preserve">. </w:t>
      </w:r>
      <w:r w:rsidR="00995DEB" w:rsidRPr="00BE61C4">
        <w:rPr>
          <w:rFonts w:ascii="Arial" w:hAnsi="Arial" w:cs="Arial"/>
          <w:sz w:val="20"/>
          <w:szCs w:val="22"/>
        </w:rPr>
        <w:tab/>
        <w:t xml:space="preserve">Składam ofertę we własnym imieniu </w:t>
      </w:r>
    </w:p>
    <w:p w14:paraId="682A334E" w14:textId="4B1E3546" w:rsidR="00BE61C4" w:rsidRPr="00BE61C4" w:rsidRDefault="00D65E56" w:rsidP="00E30FE5">
      <w:pPr>
        <w:pStyle w:val="Tekstpodstawowy"/>
        <w:spacing w:after="0" w:line="360" w:lineRule="auto"/>
        <w:ind w:left="709" w:hanging="709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</w:t>
      </w:r>
      <w:r w:rsidR="00BE61C4" w:rsidRPr="00BE61C4">
        <w:rPr>
          <w:rFonts w:ascii="Arial" w:hAnsi="Arial" w:cs="Arial"/>
          <w:sz w:val="20"/>
          <w:szCs w:val="22"/>
        </w:rPr>
        <w:t>X.</w:t>
      </w:r>
      <w:r w:rsidR="00BE61C4" w:rsidRPr="00BE61C4">
        <w:rPr>
          <w:rFonts w:ascii="Arial" w:hAnsi="Arial" w:cs="Arial"/>
          <w:sz w:val="20"/>
          <w:szCs w:val="22"/>
        </w:rPr>
        <w:tab/>
        <w:t>W załączeniu do oferty składam następujące załączniki:</w:t>
      </w:r>
    </w:p>
    <w:p w14:paraId="35FF1FD3" w14:textId="48800092" w:rsidR="00BE61C4" w:rsidRDefault="00BE61C4" w:rsidP="00540B6E">
      <w:pPr>
        <w:pStyle w:val="Tekstpodstawowy"/>
        <w:numPr>
          <w:ilvl w:val="0"/>
          <w:numId w:val="37"/>
        </w:numPr>
        <w:spacing w:after="0"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>Oświadczenie o braku powiązań kapitałowych i osobowych z Zamawiającym</w:t>
      </w:r>
    </w:p>
    <w:p w14:paraId="63205B98" w14:textId="617A6CB6" w:rsidR="00540B6E" w:rsidRDefault="00540B6E" w:rsidP="00B17B74">
      <w:pPr>
        <w:pStyle w:val="Tekstpodstawowy"/>
        <w:numPr>
          <w:ilvl w:val="0"/>
          <w:numId w:val="37"/>
        </w:numPr>
        <w:spacing w:after="0" w:line="360" w:lineRule="auto"/>
        <w:rPr>
          <w:rFonts w:ascii="Arial" w:hAnsi="Arial" w:cs="Arial"/>
          <w:sz w:val="20"/>
          <w:szCs w:val="22"/>
        </w:rPr>
      </w:pPr>
      <w:r w:rsidRPr="00540B6E">
        <w:rPr>
          <w:rFonts w:ascii="Arial" w:hAnsi="Arial" w:cs="Arial"/>
          <w:sz w:val="20"/>
          <w:szCs w:val="22"/>
        </w:rPr>
        <w:t>Karty katalogowe oferowanego sprzętu</w:t>
      </w:r>
      <w:r>
        <w:rPr>
          <w:rFonts w:ascii="Arial" w:hAnsi="Arial" w:cs="Arial"/>
          <w:sz w:val="20"/>
          <w:szCs w:val="22"/>
        </w:rPr>
        <w:t xml:space="preserve"> </w:t>
      </w:r>
      <w:r w:rsidRPr="00540B6E">
        <w:rPr>
          <w:rFonts w:ascii="Arial" w:hAnsi="Arial" w:cs="Arial"/>
          <w:sz w:val="20"/>
          <w:szCs w:val="22"/>
        </w:rPr>
        <w:t>(</w:t>
      </w:r>
      <w:r w:rsidRPr="00540B6E">
        <w:rPr>
          <w:rFonts w:ascii="Arial" w:hAnsi="Arial" w:cs="Arial"/>
          <w:i/>
          <w:iCs/>
          <w:sz w:val="20"/>
          <w:szCs w:val="22"/>
        </w:rPr>
        <w:t>nie dotyczy części nr Część 5. Zakup stojaka na rowery</w:t>
      </w:r>
      <w:r w:rsidRPr="00540B6E">
        <w:rPr>
          <w:rFonts w:ascii="Arial" w:hAnsi="Arial" w:cs="Arial"/>
          <w:sz w:val="20"/>
          <w:szCs w:val="22"/>
        </w:rPr>
        <w:t>)</w:t>
      </w:r>
    </w:p>
    <w:p w14:paraId="763B755F" w14:textId="4F6BD7C8" w:rsidR="00540B6E" w:rsidRPr="00540B6E" w:rsidRDefault="00683E08" w:rsidP="00E30FE5">
      <w:pPr>
        <w:pStyle w:val="Tekstpodstawowy"/>
        <w:numPr>
          <w:ilvl w:val="0"/>
          <w:numId w:val="37"/>
        </w:numPr>
        <w:spacing w:after="0" w:line="360" w:lineRule="auto"/>
        <w:rPr>
          <w:rFonts w:ascii="Arial" w:hAnsi="Arial" w:cs="Arial"/>
          <w:sz w:val="20"/>
          <w:szCs w:val="22"/>
        </w:rPr>
      </w:pPr>
      <w:r w:rsidRPr="00540B6E">
        <w:rPr>
          <w:rFonts w:ascii="Arial" w:hAnsi="Arial" w:cs="Arial"/>
          <w:sz w:val="20"/>
          <w:szCs w:val="22"/>
        </w:rPr>
        <w:t>Oświadczeni dotyczące istnienia okoliczności i podstaw do zakazu udostępnienia funduszy, środków finansowych lub zasobów gospodarczych oraz udzielenia wsparcia w związku z agresją Rosji wobec Ukrainy</w:t>
      </w:r>
    </w:p>
    <w:p w14:paraId="1D830F3D" w14:textId="77777777" w:rsidR="001C7A45" w:rsidRPr="00BE61C4" w:rsidRDefault="001C7A45" w:rsidP="00E30FE5">
      <w:pPr>
        <w:spacing w:line="360" w:lineRule="auto"/>
        <w:jc w:val="both"/>
        <w:rPr>
          <w:rFonts w:ascii="Arial" w:hAnsi="Arial" w:cs="Arial"/>
          <w:i/>
          <w:iCs/>
          <w:sz w:val="20"/>
          <w:szCs w:val="22"/>
        </w:rPr>
      </w:pPr>
    </w:p>
    <w:p w14:paraId="2045080D" w14:textId="77777777" w:rsidR="0094023A" w:rsidRPr="00BE61C4" w:rsidRDefault="0094023A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i/>
          <w:iCs/>
          <w:sz w:val="20"/>
          <w:szCs w:val="22"/>
        </w:rPr>
        <w:t>Miejscowość ............................................................... dnia ...........................................</w:t>
      </w:r>
    </w:p>
    <w:p w14:paraId="60E10F4D" w14:textId="77777777" w:rsidR="0094023A" w:rsidRPr="00BE61C4" w:rsidRDefault="0094023A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3514EC8B" w14:textId="77777777" w:rsidR="0094023A" w:rsidRPr="00BE61C4" w:rsidRDefault="0094023A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sz w:val="20"/>
          <w:szCs w:val="22"/>
        </w:rPr>
        <w:t xml:space="preserve">                                                                         ...................................................................................</w:t>
      </w:r>
    </w:p>
    <w:p w14:paraId="7EC355BA" w14:textId="77777777" w:rsidR="0094023A" w:rsidRPr="00BE61C4" w:rsidRDefault="0094023A" w:rsidP="00E30FE5">
      <w:pPr>
        <w:spacing w:line="360" w:lineRule="auto"/>
        <w:rPr>
          <w:rFonts w:ascii="Arial" w:hAnsi="Arial" w:cs="Arial"/>
          <w:i/>
          <w:sz w:val="16"/>
          <w:szCs w:val="18"/>
        </w:rPr>
      </w:pPr>
      <w:r w:rsidRPr="00BE61C4">
        <w:rPr>
          <w:rFonts w:ascii="Arial" w:hAnsi="Arial" w:cs="Arial"/>
          <w:sz w:val="16"/>
          <w:szCs w:val="18"/>
        </w:rPr>
        <w:t xml:space="preserve">                                                       </w:t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</w:r>
      <w:r w:rsidRPr="00BE61C4">
        <w:rPr>
          <w:rFonts w:ascii="Arial" w:hAnsi="Arial" w:cs="Arial"/>
          <w:sz w:val="16"/>
          <w:szCs w:val="18"/>
        </w:rPr>
        <w:tab/>
        <w:t xml:space="preserve">  </w:t>
      </w:r>
      <w:r w:rsidRPr="00BE61C4">
        <w:rPr>
          <w:rFonts w:ascii="Arial" w:hAnsi="Arial" w:cs="Arial"/>
          <w:i/>
          <w:sz w:val="16"/>
          <w:szCs w:val="18"/>
        </w:rPr>
        <w:t xml:space="preserve"> (pieczęć i podpis osoby uprawnionej do składania </w:t>
      </w:r>
    </w:p>
    <w:p w14:paraId="26BCBA7B" w14:textId="77777777" w:rsidR="0094023A" w:rsidRDefault="0094023A" w:rsidP="00E30FE5">
      <w:pPr>
        <w:spacing w:line="360" w:lineRule="auto"/>
        <w:ind w:left="5529" w:firstLine="143"/>
        <w:rPr>
          <w:rFonts w:ascii="Arial" w:hAnsi="Arial" w:cs="Arial"/>
          <w:sz w:val="20"/>
          <w:szCs w:val="22"/>
        </w:rPr>
      </w:pPr>
      <w:r w:rsidRPr="00BE61C4">
        <w:rPr>
          <w:rFonts w:ascii="Arial" w:hAnsi="Arial" w:cs="Arial"/>
          <w:i/>
          <w:sz w:val="16"/>
          <w:szCs w:val="18"/>
        </w:rPr>
        <w:t>oświ</w:t>
      </w:r>
      <w:r w:rsidR="00BE61C4">
        <w:rPr>
          <w:rFonts w:ascii="Arial" w:hAnsi="Arial" w:cs="Arial"/>
          <w:i/>
          <w:sz w:val="16"/>
          <w:szCs w:val="18"/>
        </w:rPr>
        <w:t>adczeń woli w imieniu wykonawcy)</w:t>
      </w:r>
      <w:r w:rsidR="00BE61C4" w:rsidRPr="00BE61C4">
        <w:rPr>
          <w:rFonts w:ascii="Arial" w:hAnsi="Arial" w:cs="Arial"/>
          <w:sz w:val="20"/>
          <w:szCs w:val="22"/>
        </w:rPr>
        <w:t xml:space="preserve"> </w:t>
      </w:r>
    </w:p>
    <w:p w14:paraId="12E5C854" w14:textId="7B4D67B7" w:rsidR="003B1BA8" w:rsidRDefault="003B1BA8" w:rsidP="00E30FE5">
      <w:pPr>
        <w:widowControl/>
        <w:suppressAutoHyphens w:val="0"/>
        <w:spacing w:line="360" w:lineRule="auto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br w:type="page"/>
      </w:r>
    </w:p>
    <w:p w14:paraId="6390DECD" w14:textId="77777777" w:rsidR="00964463" w:rsidRDefault="00964463" w:rsidP="00E30FE5">
      <w:pPr>
        <w:spacing w:line="360" w:lineRule="auto"/>
        <w:ind w:left="5529" w:firstLine="143"/>
        <w:rPr>
          <w:rFonts w:ascii="Arial" w:hAnsi="Arial" w:cs="Arial"/>
          <w:sz w:val="20"/>
          <w:szCs w:val="22"/>
        </w:rPr>
      </w:pPr>
    </w:p>
    <w:p w14:paraId="1442FF8E" w14:textId="6D2A7C55" w:rsidR="00653C56" w:rsidRPr="00C5063E" w:rsidRDefault="00653C56" w:rsidP="00E30FE5">
      <w:pPr>
        <w:spacing w:line="360" w:lineRule="auto"/>
        <w:jc w:val="right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Załącznik Nr </w:t>
      </w:r>
      <w:r w:rsidR="000952D6">
        <w:rPr>
          <w:rFonts w:ascii="Arial" w:hAnsi="Arial" w:cs="Arial"/>
          <w:sz w:val="22"/>
          <w:szCs w:val="22"/>
          <w:u w:val="single"/>
        </w:rPr>
        <w:t>1</w:t>
      </w:r>
      <w:r w:rsidRPr="00C5063E">
        <w:rPr>
          <w:rFonts w:ascii="Arial" w:hAnsi="Arial" w:cs="Arial"/>
          <w:sz w:val="22"/>
          <w:szCs w:val="22"/>
          <w:u w:val="single"/>
        </w:rPr>
        <w:t xml:space="preserve"> do </w:t>
      </w:r>
      <w:r>
        <w:rPr>
          <w:rFonts w:ascii="Arial" w:hAnsi="Arial" w:cs="Arial"/>
          <w:sz w:val="22"/>
          <w:szCs w:val="22"/>
          <w:u w:val="single"/>
        </w:rPr>
        <w:t>oferty</w:t>
      </w:r>
      <w:r w:rsidRPr="00C5063E"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62660980" w14:textId="77777777" w:rsidR="00EA4A5A" w:rsidRPr="00EA4A5A" w:rsidRDefault="00653C56" w:rsidP="00E30FE5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391376">
        <w:rPr>
          <w:rFonts w:ascii="Arial" w:hAnsi="Arial" w:cs="Arial"/>
          <w:sz w:val="22"/>
          <w:szCs w:val="22"/>
        </w:rPr>
        <w:t>Zamawiający:</w:t>
      </w:r>
      <w:r>
        <w:rPr>
          <w:rFonts w:ascii="Arial" w:hAnsi="Arial" w:cs="Arial"/>
          <w:sz w:val="22"/>
          <w:szCs w:val="22"/>
        </w:rPr>
        <w:t xml:space="preserve"> </w:t>
      </w:r>
      <w:r w:rsidR="00EA4A5A" w:rsidRPr="00EA4A5A">
        <w:rPr>
          <w:rFonts w:ascii="Arial" w:hAnsi="Arial" w:cs="Arial"/>
          <w:sz w:val="22"/>
          <w:szCs w:val="22"/>
        </w:rPr>
        <w:t>BARBARA BADORA PH "B-K"</w:t>
      </w:r>
    </w:p>
    <w:p w14:paraId="39D91A43" w14:textId="03F4910C" w:rsidR="00653C56" w:rsidRPr="0010140E" w:rsidRDefault="00EA4A5A" w:rsidP="00E30FE5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EA4A5A">
        <w:rPr>
          <w:rFonts w:ascii="Arial" w:hAnsi="Arial" w:cs="Arial"/>
          <w:sz w:val="22"/>
          <w:szCs w:val="22"/>
        </w:rPr>
        <w:t xml:space="preserve">42-289 Woźniki, ul. </w:t>
      </w:r>
      <w:r w:rsidR="000952D6">
        <w:rPr>
          <w:rFonts w:ascii="Arial" w:hAnsi="Arial" w:cs="Arial"/>
          <w:sz w:val="22"/>
          <w:szCs w:val="22"/>
        </w:rPr>
        <w:t>Asfaltowa 188</w:t>
      </w:r>
    </w:p>
    <w:p w14:paraId="58D156DA" w14:textId="77777777" w:rsidR="00653C56" w:rsidRPr="0010140E" w:rsidRDefault="00653C56" w:rsidP="00E30FE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1FDD337" w14:textId="77777777" w:rsidR="00653C56" w:rsidRPr="00391376" w:rsidRDefault="00653C56" w:rsidP="00E30FE5">
      <w:pPr>
        <w:spacing w:line="360" w:lineRule="auto"/>
        <w:rPr>
          <w:rFonts w:ascii="Arial" w:hAnsi="Arial" w:cs="Arial"/>
          <w:sz w:val="22"/>
          <w:szCs w:val="22"/>
        </w:rPr>
      </w:pPr>
    </w:p>
    <w:p w14:paraId="319CE602" w14:textId="77777777" w:rsidR="00653C56" w:rsidRPr="00391376" w:rsidRDefault="00653C56" w:rsidP="00E30FE5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391376">
        <w:rPr>
          <w:rFonts w:ascii="Arial" w:hAnsi="Arial" w:cs="Arial"/>
          <w:sz w:val="22"/>
          <w:szCs w:val="22"/>
        </w:rPr>
        <w:t>................................................................</w:t>
      </w:r>
    </w:p>
    <w:p w14:paraId="6B30AC79" w14:textId="77777777" w:rsidR="00653C56" w:rsidRPr="00391376" w:rsidRDefault="00653C56" w:rsidP="00E30FE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91376">
        <w:rPr>
          <w:rFonts w:ascii="Arial" w:hAnsi="Arial" w:cs="Arial"/>
          <w:i/>
          <w:iCs/>
          <w:sz w:val="22"/>
          <w:szCs w:val="22"/>
        </w:rPr>
        <w:t xml:space="preserve">  (nazwa</w:t>
      </w:r>
      <w:r>
        <w:rPr>
          <w:rFonts w:ascii="Arial" w:hAnsi="Arial" w:cs="Arial"/>
          <w:i/>
          <w:iCs/>
          <w:sz w:val="22"/>
          <w:szCs w:val="22"/>
        </w:rPr>
        <w:t>/</w:t>
      </w:r>
      <w:r w:rsidRPr="00391376">
        <w:rPr>
          <w:rFonts w:ascii="Arial" w:hAnsi="Arial" w:cs="Arial"/>
          <w:i/>
          <w:iCs/>
          <w:sz w:val="22"/>
          <w:szCs w:val="22"/>
        </w:rPr>
        <w:t>pieczęć firmowa Wykonawcy)</w:t>
      </w:r>
    </w:p>
    <w:p w14:paraId="45557E51" w14:textId="77777777" w:rsidR="00653C56" w:rsidRDefault="00653C56" w:rsidP="00E30FE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7BDBB3AD" w14:textId="77777777" w:rsidR="00653C56" w:rsidRDefault="00653C56" w:rsidP="00E30FE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688F447" w14:textId="77777777" w:rsidR="00653C56" w:rsidRPr="00391376" w:rsidRDefault="00653C56" w:rsidP="00E30FE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3F100828" w14:textId="77777777" w:rsidR="00653C56" w:rsidRDefault="00653C56" w:rsidP="00E30FE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Hlk180661855"/>
      <w:r w:rsidRPr="00391376">
        <w:rPr>
          <w:rFonts w:ascii="Arial" w:hAnsi="Arial" w:cs="Arial"/>
          <w:b/>
          <w:bCs/>
          <w:sz w:val="22"/>
          <w:szCs w:val="22"/>
        </w:rPr>
        <w:t>OŚWIADCZENIE</w:t>
      </w:r>
    </w:p>
    <w:p w14:paraId="6515C17E" w14:textId="77777777" w:rsidR="00653C56" w:rsidRPr="00391376" w:rsidRDefault="00653C56" w:rsidP="00E30FE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dotyczące przesłanek wykluczenia z postępowania</w:t>
      </w:r>
    </w:p>
    <w:p w14:paraId="0EACEC3F" w14:textId="77777777" w:rsidR="00653C56" w:rsidRPr="00391376" w:rsidRDefault="00653C56" w:rsidP="00E30FE5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AEFEED4" w14:textId="188B0AF9" w:rsidR="00653C56" w:rsidRPr="00E2223F" w:rsidRDefault="00653C56" w:rsidP="00E30FE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391376">
        <w:rPr>
          <w:rFonts w:ascii="Arial" w:hAnsi="Arial" w:cs="Arial"/>
          <w:sz w:val="22"/>
          <w:szCs w:val="22"/>
        </w:rPr>
        <w:t>Składając ofertę dla zamówienia:</w:t>
      </w:r>
      <w:r>
        <w:rPr>
          <w:rFonts w:ascii="Arial" w:hAnsi="Arial" w:cs="Arial"/>
          <w:sz w:val="22"/>
          <w:szCs w:val="22"/>
        </w:rPr>
        <w:t xml:space="preserve"> </w:t>
      </w:r>
      <w:r w:rsidRPr="00C33BA0">
        <w:rPr>
          <w:rFonts w:ascii="Arial" w:hAnsi="Arial" w:cs="Arial"/>
          <w:bCs/>
          <w:sz w:val="22"/>
          <w:szCs w:val="22"/>
        </w:rPr>
        <w:t>„</w:t>
      </w:r>
      <w:r w:rsidR="00913B2B" w:rsidRPr="00913B2B">
        <w:rPr>
          <w:rFonts w:ascii="Arial" w:hAnsi="Arial" w:cs="Arial"/>
          <w:sz w:val="22"/>
          <w:szCs w:val="22"/>
        </w:rPr>
        <w:t>Zakup sprzętu sportowego i rekreacyjnego do projektowanej wypożyczalni rowerów elektrycznych</w:t>
      </w:r>
      <w:r w:rsidRPr="00E2223F">
        <w:rPr>
          <w:rFonts w:ascii="Arial" w:hAnsi="Arial" w:cs="Arial"/>
          <w:sz w:val="22"/>
          <w:szCs w:val="22"/>
        </w:rPr>
        <w:t>”</w:t>
      </w:r>
    </w:p>
    <w:bookmarkEnd w:id="1"/>
    <w:p w14:paraId="01A9E880" w14:textId="77777777" w:rsidR="00653C56" w:rsidRDefault="00653C56" w:rsidP="00E30FE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E4933CA" w14:textId="77777777" w:rsidR="00653C56" w:rsidRDefault="00653C56" w:rsidP="00E30FE5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954BC8E" w14:textId="795AEBA1" w:rsidR="00653C56" w:rsidRDefault="00653C56" w:rsidP="00E30FE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91376">
        <w:rPr>
          <w:rFonts w:ascii="Arial" w:hAnsi="Arial" w:cs="Arial"/>
          <w:sz w:val="22"/>
          <w:szCs w:val="22"/>
        </w:rPr>
        <w:t xml:space="preserve">oświadczamy, że nie podlegamy wykluczeniu z postępowania </w:t>
      </w:r>
      <w:r>
        <w:rPr>
          <w:rFonts w:ascii="Arial" w:hAnsi="Arial" w:cs="Arial"/>
          <w:sz w:val="22"/>
          <w:szCs w:val="22"/>
        </w:rPr>
        <w:t xml:space="preserve">na podstawie informacji określonych przez zamawiającego w ogłoszeniu o zamówieniu, w szczególności pomiędzy </w:t>
      </w:r>
      <w:r w:rsidR="000900D3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amawiającym a </w:t>
      </w:r>
      <w:r w:rsidR="000900D3">
        <w:rPr>
          <w:rFonts w:ascii="Arial" w:hAnsi="Arial" w:cs="Arial"/>
          <w:sz w:val="22"/>
          <w:szCs w:val="22"/>
        </w:rPr>
        <w:t>Wykonawcą</w:t>
      </w:r>
      <w:r>
        <w:rPr>
          <w:rFonts w:ascii="Arial" w:hAnsi="Arial" w:cs="Arial"/>
          <w:sz w:val="22"/>
          <w:szCs w:val="22"/>
        </w:rPr>
        <w:t xml:space="preserve"> nie występują powiązania polegające na:</w:t>
      </w:r>
    </w:p>
    <w:p w14:paraId="5AD5D5D1" w14:textId="64716E65" w:rsidR="000900D3" w:rsidRPr="000900D3" w:rsidRDefault="000900D3" w:rsidP="000900D3">
      <w:pPr>
        <w:pStyle w:val="Akapitzlist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00D3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878880B" w14:textId="41053A11" w:rsidR="000900D3" w:rsidRPr="000900D3" w:rsidRDefault="000900D3" w:rsidP="000900D3">
      <w:pPr>
        <w:pStyle w:val="Akapitzlist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00D3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307F506" w14:textId="48F410FF" w:rsidR="000900D3" w:rsidRPr="000900D3" w:rsidRDefault="000900D3" w:rsidP="000900D3">
      <w:pPr>
        <w:pStyle w:val="Akapitzlist"/>
        <w:numPr>
          <w:ilvl w:val="0"/>
          <w:numId w:val="32"/>
        </w:numPr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0900D3">
        <w:rPr>
          <w:rFonts w:ascii="Arial" w:hAnsi="Arial" w:cs="Arial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8C99BF1" w14:textId="77777777" w:rsidR="00653C56" w:rsidRPr="00391376" w:rsidRDefault="00653C56" w:rsidP="00E30FE5">
      <w:pPr>
        <w:spacing w:line="360" w:lineRule="auto"/>
        <w:rPr>
          <w:rFonts w:ascii="Arial" w:hAnsi="Arial" w:cs="Arial"/>
          <w:sz w:val="22"/>
          <w:szCs w:val="22"/>
        </w:rPr>
      </w:pPr>
    </w:p>
    <w:p w14:paraId="44B8342E" w14:textId="77777777" w:rsidR="00683E08" w:rsidRPr="00683E08" w:rsidRDefault="00683E08" w:rsidP="00E30FE5">
      <w:pPr>
        <w:spacing w:line="360" w:lineRule="auto"/>
        <w:ind w:left="3544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  <w:vertAlign w:val="superscript"/>
        </w:rPr>
        <w:t xml:space="preserve">                              </w:t>
      </w:r>
      <w:r w:rsidRPr="00683E08">
        <w:rPr>
          <w:rFonts w:ascii="Arial" w:hAnsi="Arial" w:cs="Arial"/>
          <w:sz w:val="20"/>
          <w:szCs w:val="22"/>
        </w:rPr>
        <w:t xml:space="preserve">……….…………………………… </w:t>
      </w:r>
    </w:p>
    <w:p w14:paraId="69B69D61" w14:textId="77777777" w:rsidR="00683E08" w:rsidRPr="00683E08" w:rsidRDefault="00683E08" w:rsidP="00E30FE5">
      <w:pPr>
        <w:spacing w:line="360" w:lineRule="auto"/>
        <w:ind w:left="3544"/>
        <w:rPr>
          <w:rFonts w:ascii="Arial" w:hAnsi="Arial" w:cs="Arial"/>
          <w:b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>Czytelny podpis osoby uprawnionej do reprezentowania podmiotu</w:t>
      </w:r>
    </w:p>
    <w:p w14:paraId="453C6110" w14:textId="77777777" w:rsidR="00861256" w:rsidRDefault="00861256" w:rsidP="00E30FE5">
      <w:pPr>
        <w:widowControl/>
        <w:suppressAutoHyphens w:val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14:paraId="33CA3947" w14:textId="54D58ACE" w:rsidR="00683E08" w:rsidRPr="00683E08" w:rsidRDefault="00683E08" w:rsidP="00E30FE5">
      <w:pPr>
        <w:spacing w:line="360" w:lineRule="auto"/>
        <w:jc w:val="right"/>
        <w:rPr>
          <w:rFonts w:ascii="Arial" w:hAnsi="Arial" w:cs="Arial"/>
          <w:sz w:val="20"/>
          <w:szCs w:val="22"/>
          <w:u w:val="single"/>
        </w:rPr>
      </w:pPr>
      <w:r w:rsidRPr="00683E08">
        <w:rPr>
          <w:rFonts w:ascii="Arial" w:hAnsi="Arial" w:cs="Arial"/>
          <w:sz w:val="20"/>
          <w:szCs w:val="22"/>
          <w:u w:val="single"/>
        </w:rPr>
        <w:lastRenderedPageBreak/>
        <w:t xml:space="preserve">Załącznik Nr </w:t>
      </w:r>
      <w:r w:rsidR="00CE0D9F">
        <w:rPr>
          <w:rFonts w:ascii="Arial" w:hAnsi="Arial" w:cs="Arial"/>
          <w:sz w:val="20"/>
          <w:szCs w:val="22"/>
          <w:u w:val="single"/>
        </w:rPr>
        <w:t>2</w:t>
      </w:r>
      <w:r w:rsidRPr="00683E08">
        <w:rPr>
          <w:rFonts w:ascii="Arial" w:hAnsi="Arial" w:cs="Arial"/>
          <w:sz w:val="20"/>
          <w:szCs w:val="22"/>
          <w:u w:val="single"/>
        </w:rPr>
        <w:t xml:space="preserve"> do oferty </w:t>
      </w:r>
    </w:p>
    <w:p w14:paraId="7004201F" w14:textId="77777777" w:rsidR="00683E08" w:rsidRPr="00683E08" w:rsidRDefault="00683E08" w:rsidP="00E30FE5">
      <w:pPr>
        <w:spacing w:line="360" w:lineRule="auto"/>
        <w:jc w:val="right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>Zamawiający: BARBARA BADORA PH "B-K"</w:t>
      </w:r>
    </w:p>
    <w:p w14:paraId="69514277" w14:textId="77777777" w:rsidR="00683E08" w:rsidRPr="00683E08" w:rsidRDefault="00683E08" w:rsidP="00E30FE5">
      <w:pPr>
        <w:spacing w:line="360" w:lineRule="auto"/>
        <w:jc w:val="right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>42-289 Woźniki, ul. Asfaltowa 188</w:t>
      </w:r>
    </w:p>
    <w:p w14:paraId="6D6FBD26" w14:textId="77777777" w:rsidR="00683E08" w:rsidRPr="00683E08" w:rsidRDefault="00683E08" w:rsidP="00E30FE5">
      <w:pPr>
        <w:spacing w:line="360" w:lineRule="auto"/>
        <w:rPr>
          <w:rFonts w:ascii="Arial" w:hAnsi="Arial" w:cs="Arial"/>
          <w:sz w:val="20"/>
          <w:szCs w:val="22"/>
        </w:rPr>
      </w:pPr>
    </w:p>
    <w:p w14:paraId="72B8468C" w14:textId="77777777" w:rsidR="00683E08" w:rsidRPr="00683E08" w:rsidRDefault="00683E08" w:rsidP="00E30FE5">
      <w:pPr>
        <w:spacing w:line="360" w:lineRule="auto"/>
        <w:rPr>
          <w:rFonts w:ascii="Arial" w:hAnsi="Arial" w:cs="Arial"/>
          <w:i/>
          <w:iCs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>................................................................</w:t>
      </w:r>
    </w:p>
    <w:p w14:paraId="227770DB" w14:textId="77777777" w:rsidR="00683E08" w:rsidRPr="00683E08" w:rsidRDefault="00683E08" w:rsidP="00E30FE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683E08">
        <w:rPr>
          <w:rFonts w:ascii="Arial" w:hAnsi="Arial" w:cs="Arial"/>
          <w:i/>
          <w:iCs/>
          <w:sz w:val="20"/>
          <w:szCs w:val="22"/>
        </w:rPr>
        <w:t xml:space="preserve">  (nazwa/pieczęć firmowa Wykonawcy)</w:t>
      </w:r>
    </w:p>
    <w:p w14:paraId="5B314F1C" w14:textId="77777777" w:rsidR="00683E08" w:rsidRPr="00683E08" w:rsidRDefault="00683E08" w:rsidP="00E30FE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DB4BEF0" w14:textId="77777777" w:rsidR="00683E08" w:rsidRPr="00683E08" w:rsidRDefault="00683E08" w:rsidP="00E30FE5">
      <w:pPr>
        <w:spacing w:line="360" w:lineRule="auto"/>
        <w:jc w:val="center"/>
        <w:rPr>
          <w:rFonts w:ascii="Arial" w:hAnsi="Arial" w:cs="Arial"/>
          <w:b/>
          <w:bCs/>
          <w:sz w:val="20"/>
          <w:szCs w:val="22"/>
        </w:rPr>
      </w:pPr>
      <w:r w:rsidRPr="00683E08">
        <w:rPr>
          <w:rFonts w:ascii="Arial" w:hAnsi="Arial" w:cs="Arial"/>
          <w:b/>
          <w:bCs/>
          <w:sz w:val="20"/>
          <w:szCs w:val="22"/>
        </w:rPr>
        <w:t>OŚWIADCZENIE</w:t>
      </w:r>
    </w:p>
    <w:p w14:paraId="6A0DC7E4" w14:textId="1FD5C757" w:rsidR="00683E08" w:rsidRPr="00683E08" w:rsidRDefault="00683E08" w:rsidP="00E30FE5">
      <w:pPr>
        <w:spacing w:line="360" w:lineRule="auto"/>
        <w:jc w:val="center"/>
        <w:rPr>
          <w:rFonts w:ascii="Arial" w:hAnsi="Arial" w:cs="Arial"/>
          <w:b/>
          <w:bCs/>
          <w:sz w:val="20"/>
          <w:szCs w:val="22"/>
        </w:rPr>
      </w:pPr>
      <w:r w:rsidRPr="00683E08">
        <w:rPr>
          <w:rFonts w:ascii="Arial" w:hAnsi="Arial" w:cs="Arial"/>
          <w:b/>
          <w:bCs/>
          <w:sz w:val="20"/>
          <w:szCs w:val="22"/>
        </w:rPr>
        <w:t>dotyczące istnienia okoliczności i podstaw do zakazu udostępnienia funduszy, środków finansowych lub zasobów gospodarczych oraz udzielenia wsparcia w związku z agresją Rosji wobec Ukrainy</w:t>
      </w:r>
    </w:p>
    <w:p w14:paraId="2DBA5357" w14:textId="77777777" w:rsidR="00683E08" w:rsidRPr="00683E08" w:rsidRDefault="00683E08" w:rsidP="00E30FE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01BFE74" w14:textId="77777777" w:rsidR="00683E08" w:rsidRPr="00683E08" w:rsidRDefault="00683E08" w:rsidP="00E30FE5">
      <w:pPr>
        <w:spacing w:line="360" w:lineRule="auto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 xml:space="preserve">Składając ofertę dla zamówienia: </w:t>
      </w:r>
      <w:r w:rsidRPr="00683E08">
        <w:rPr>
          <w:rFonts w:ascii="Arial" w:hAnsi="Arial" w:cs="Arial"/>
          <w:bCs/>
          <w:sz w:val="20"/>
          <w:szCs w:val="22"/>
        </w:rPr>
        <w:t>„</w:t>
      </w:r>
      <w:r w:rsidRPr="00683E08">
        <w:rPr>
          <w:rFonts w:ascii="Arial" w:hAnsi="Arial" w:cs="Arial"/>
          <w:sz w:val="20"/>
          <w:szCs w:val="22"/>
        </w:rPr>
        <w:t>Zakup sprzętu sportowego i rekreacyjnego do projektowanej wypożyczalni rowerów elektrycznych”</w:t>
      </w:r>
    </w:p>
    <w:p w14:paraId="2CFD9DC8" w14:textId="77777777" w:rsidR="00683E08" w:rsidRPr="00683E08" w:rsidRDefault="00683E08" w:rsidP="00E30FE5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89ABBE1" w14:textId="77777777" w:rsidR="00683E08" w:rsidRPr="00683E08" w:rsidRDefault="00683E08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835).</w:t>
      </w:r>
    </w:p>
    <w:p w14:paraId="03265F63" w14:textId="77777777" w:rsidR="00683E08" w:rsidRPr="00683E08" w:rsidRDefault="00683E08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</w:p>
    <w:p w14:paraId="722618BA" w14:textId="77777777" w:rsidR="00683E08" w:rsidRPr="00683E08" w:rsidRDefault="00683E08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3A8F8784" w14:textId="77777777" w:rsidR="00683E08" w:rsidRPr="00683E08" w:rsidRDefault="00683E08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2F4EABBF" w14:textId="77777777" w:rsidR="00683E08" w:rsidRPr="00683E08" w:rsidRDefault="00683E08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781F7B3A" w14:textId="77777777" w:rsidR="00683E08" w:rsidRPr="00683E08" w:rsidRDefault="00683E08" w:rsidP="00E30FE5">
      <w:pPr>
        <w:spacing w:line="360" w:lineRule="auto"/>
        <w:jc w:val="both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2C2636" w14:textId="77777777" w:rsidR="00683E08" w:rsidRPr="00683E08" w:rsidRDefault="00683E08" w:rsidP="00E30FE5">
      <w:pPr>
        <w:spacing w:line="360" w:lineRule="auto"/>
        <w:ind w:left="3544"/>
        <w:rPr>
          <w:rFonts w:ascii="Arial" w:hAnsi="Arial" w:cs="Arial"/>
          <w:sz w:val="20"/>
          <w:szCs w:val="22"/>
        </w:rPr>
      </w:pPr>
    </w:p>
    <w:p w14:paraId="65C2A215" w14:textId="77777777" w:rsidR="00683E08" w:rsidRPr="00683E08" w:rsidRDefault="00683E08" w:rsidP="00E30FE5">
      <w:pPr>
        <w:spacing w:line="360" w:lineRule="auto"/>
        <w:ind w:left="3544"/>
        <w:rPr>
          <w:rFonts w:ascii="Arial" w:hAnsi="Arial" w:cs="Arial"/>
          <w:sz w:val="20"/>
          <w:szCs w:val="22"/>
        </w:rPr>
      </w:pPr>
      <w:r w:rsidRPr="00683E08">
        <w:rPr>
          <w:rFonts w:ascii="Arial" w:hAnsi="Arial" w:cs="Arial"/>
          <w:sz w:val="20"/>
          <w:szCs w:val="22"/>
          <w:vertAlign w:val="superscript"/>
        </w:rPr>
        <w:t xml:space="preserve">                              </w:t>
      </w:r>
      <w:r w:rsidRPr="00683E08">
        <w:rPr>
          <w:rFonts w:ascii="Arial" w:hAnsi="Arial" w:cs="Arial"/>
          <w:sz w:val="20"/>
          <w:szCs w:val="22"/>
        </w:rPr>
        <w:t xml:space="preserve">……….…………………………… </w:t>
      </w:r>
    </w:p>
    <w:p w14:paraId="3B579817" w14:textId="3FC88D3A" w:rsidR="00861256" w:rsidRPr="00683E08" w:rsidRDefault="00683E08" w:rsidP="00E30FE5">
      <w:pPr>
        <w:spacing w:line="360" w:lineRule="auto"/>
        <w:ind w:left="3544"/>
        <w:rPr>
          <w:rFonts w:ascii="Arial" w:hAnsi="Arial" w:cs="Arial"/>
          <w:b/>
          <w:sz w:val="20"/>
          <w:szCs w:val="22"/>
        </w:rPr>
      </w:pPr>
      <w:r w:rsidRPr="00683E08">
        <w:rPr>
          <w:rFonts w:ascii="Arial" w:hAnsi="Arial" w:cs="Arial"/>
          <w:sz w:val="20"/>
          <w:szCs w:val="22"/>
        </w:rPr>
        <w:t>Czytelny podpis osoby uprawnionej do reprezentowania podmiotu</w:t>
      </w:r>
    </w:p>
    <w:sectPr w:rsidR="00861256" w:rsidRPr="00683E08" w:rsidSect="00BE781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43" w:right="1134" w:bottom="1276" w:left="1134" w:header="426" w:footer="563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CED72" w14:textId="77777777" w:rsidR="006A0BA0" w:rsidRDefault="006A0BA0">
      <w:r>
        <w:separator/>
      </w:r>
    </w:p>
  </w:endnote>
  <w:endnote w:type="continuationSeparator" w:id="0">
    <w:p w14:paraId="48B91BF5" w14:textId="77777777" w:rsidR="006A0BA0" w:rsidRDefault="006A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50295" w14:textId="14DCD75C" w:rsidR="0094023A" w:rsidRDefault="0094023A" w:rsidP="00391376">
    <w:pPr>
      <w:jc w:val="center"/>
      <w:rPr>
        <w:rFonts w:ascii="Arial" w:hAnsi="Arial" w:cs="Arial"/>
        <w:sz w:val="16"/>
        <w:szCs w:val="16"/>
      </w:rPr>
    </w:pPr>
    <w:r w:rsidRPr="00FF00AA">
      <w:rPr>
        <w:rFonts w:ascii="Arial" w:hAnsi="Arial" w:cs="Arial"/>
        <w:sz w:val="16"/>
        <w:szCs w:val="16"/>
      </w:rPr>
      <w:t>„</w:t>
    </w:r>
    <w:r w:rsidR="00BE781A" w:rsidRPr="00BE781A">
      <w:rPr>
        <w:rFonts w:ascii="Arial" w:hAnsi="Arial" w:cs="Arial"/>
        <w:sz w:val="16"/>
        <w:szCs w:val="16"/>
      </w:rPr>
      <w:t>Zakup sprzętu sportowego i rekreacyjnego do projektowanej wypożyczalni rowerów elektrycznych</w:t>
    </w:r>
    <w:r w:rsidR="00BB6B5A">
      <w:rPr>
        <w:rFonts w:ascii="Arial" w:hAnsi="Arial" w:cs="Arial"/>
        <w:sz w:val="16"/>
        <w:szCs w:val="16"/>
      </w:rPr>
      <w:t>”</w:t>
    </w:r>
  </w:p>
  <w:p w14:paraId="2BF67E29" w14:textId="77777777" w:rsidR="0094023A" w:rsidRPr="006869C7" w:rsidRDefault="00122CB6">
    <w:pPr>
      <w:pStyle w:val="Stopka"/>
      <w:jc w:val="center"/>
      <w:rPr>
        <w:rFonts w:ascii="Arial" w:hAnsi="Arial" w:cs="Arial"/>
      </w:rPr>
    </w:pPr>
    <w:r w:rsidRPr="006869C7">
      <w:rPr>
        <w:rFonts w:ascii="Arial" w:hAnsi="Arial" w:cs="Arial"/>
        <w:b/>
        <w:bCs/>
        <w:sz w:val="22"/>
        <w:szCs w:val="22"/>
      </w:rPr>
      <w:fldChar w:fldCharType="begin"/>
    </w:r>
    <w:r w:rsidR="0094023A" w:rsidRPr="006869C7">
      <w:rPr>
        <w:rFonts w:ascii="Arial" w:hAnsi="Arial" w:cs="Arial"/>
        <w:b/>
        <w:bCs/>
        <w:sz w:val="22"/>
        <w:szCs w:val="22"/>
      </w:rPr>
      <w:instrText xml:space="preserve"> PAGE </w:instrText>
    </w:r>
    <w:r w:rsidRPr="006869C7">
      <w:rPr>
        <w:rFonts w:ascii="Arial" w:hAnsi="Arial" w:cs="Arial"/>
        <w:b/>
        <w:bCs/>
        <w:sz w:val="22"/>
        <w:szCs w:val="22"/>
      </w:rPr>
      <w:fldChar w:fldCharType="separate"/>
    </w:r>
    <w:r w:rsidR="00DE76A4">
      <w:rPr>
        <w:rFonts w:ascii="Arial" w:hAnsi="Arial" w:cs="Arial"/>
        <w:b/>
        <w:bCs/>
        <w:noProof/>
        <w:sz w:val="22"/>
        <w:szCs w:val="22"/>
      </w:rPr>
      <w:t>3</w:t>
    </w:r>
    <w:r w:rsidRPr="006869C7">
      <w:rPr>
        <w:rFonts w:ascii="Arial" w:hAnsi="Arial" w:cs="Arial"/>
        <w:b/>
        <w:bCs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AE638" w14:textId="77777777" w:rsidR="0094023A" w:rsidRDefault="00ED359D" w:rsidP="00ED359D">
    <w:pPr>
      <w:pStyle w:val="Stopka"/>
      <w:jc w:val="center"/>
    </w:pPr>
    <w:r w:rsidRPr="00ED359D">
      <w:rPr>
        <w:rFonts w:ascii="Arial" w:hAnsi="Arial" w:cs="Arial"/>
        <w:sz w:val="16"/>
        <w:szCs w:val="16"/>
      </w:rPr>
      <w:t>Zakup linii do produkcji laminatów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072CE" w14:textId="77777777" w:rsidR="006A0BA0" w:rsidRDefault="006A0BA0">
      <w:r>
        <w:separator/>
      </w:r>
    </w:p>
  </w:footnote>
  <w:footnote w:type="continuationSeparator" w:id="0">
    <w:p w14:paraId="6B3E8669" w14:textId="77777777" w:rsidR="006A0BA0" w:rsidRDefault="006A0BA0">
      <w:r>
        <w:continuationSeparator/>
      </w:r>
    </w:p>
  </w:footnote>
  <w:footnote w:id="1">
    <w:p w14:paraId="3702658C" w14:textId="2220E4F8" w:rsidR="002E4047" w:rsidRDefault="002E4047">
      <w:pPr>
        <w:pStyle w:val="Tekstprzypisudolnego"/>
      </w:pPr>
      <w:r>
        <w:rPr>
          <w:rStyle w:val="Odwoanieprzypisudolnego"/>
        </w:rPr>
        <w:footnoteRef/>
      </w:r>
      <w:r>
        <w:t xml:space="preserve"> Uzupełnić części zamówienia, na które składana jest oferta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10AEC" w14:textId="0BBA70B5" w:rsidR="00995DEB" w:rsidRDefault="00BE781A">
    <w:pPr>
      <w:pStyle w:val="Nagwek"/>
    </w:pPr>
    <w:r>
      <w:rPr>
        <w:noProof/>
        <w:kern w:val="0"/>
      </w:rPr>
      <w:drawing>
        <wp:anchor distT="0" distB="0" distL="114300" distR="114300" simplePos="0" relativeHeight="251658240" behindDoc="1" locked="0" layoutInCell="1" allowOverlap="1" wp14:anchorId="02A07138" wp14:editId="51FEE802">
          <wp:simplePos x="0" y="0"/>
          <wp:positionH relativeFrom="column">
            <wp:posOffset>-3810</wp:posOffset>
          </wp:positionH>
          <wp:positionV relativeFrom="paragraph">
            <wp:posOffset>3810</wp:posOffset>
          </wp:positionV>
          <wp:extent cx="5760720" cy="361950"/>
          <wp:effectExtent l="0" t="0" r="0" b="0"/>
          <wp:wrapNone/>
          <wp:docPr id="2103181093" name="Obraz 2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rajowy Plan Odbudowy, Rzeczpospolita Polska, Sfinansowane przez Unię Europejską Next Generation EU, PARP-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61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DE31D" w14:textId="77777777" w:rsidR="0094023A" w:rsidRDefault="0094023A" w:rsidP="00F161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3954C086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singleLevel"/>
    <w:tmpl w:val="FCEEEF0C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 w:val="0"/>
      </w:rPr>
    </w:lvl>
  </w:abstractNum>
  <w:abstractNum w:abstractNumId="4" w15:restartNumberingAfterBreak="0">
    <w:nsid w:val="00000005"/>
    <w:multiLevelType w:val="multilevel"/>
    <w:tmpl w:val="662AD09A"/>
    <w:name w:val="WW8Num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4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3" w15:restartNumberingAfterBreak="0">
    <w:nsid w:val="00000023"/>
    <w:multiLevelType w:val="multilevel"/>
    <w:tmpl w:val="56543D28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</w:pPr>
      <w:rPr>
        <w:rFonts w:cs="Times New Roman"/>
      </w:rPr>
    </w:lvl>
  </w:abstractNum>
  <w:abstractNum w:abstractNumId="14" w15:restartNumberingAfterBreak="0">
    <w:nsid w:val="091A5E9C"/>
    <w:multiLevelType w:val="hybridMultilevel"/>
    <w:tmpl w:val="9B742F3A"/>
    <w:name w:val="WW8Num272"/>
    <w:lvl w:ilvl="0" w:tplc="87C03AE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D9A0EB9"/>
    <w:multiLevelType w:val="hybridMultilevel"/>
    <w:tmpl w:val="107241A6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6" w15:restartNumberingAfterBreak="0">
    <w:nsid w:val="18E67652"/>
    <w:multiLevelType w:val="hybridMultilevel"/>
    <w:tmpl w:val="06A09F5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072D"/>
    <w:multiLevelType w:val="hybridMultilevel"/>
    <w:tmpl w:val="D250D9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566D14"/>
    <w:multiLevelType w:val="hybridMultilevel"/>
    <w:tmpl w:val="2544F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6426B1"/>
    <w:multiLevelType w:val="multilevel"/>
    <w:tmpl w:val="207CBB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NewRoman,Bold" w:eastAsia="TimesNewRoman,Bold" w:cs="TimesNewRoman,Bold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NewRoman,Bold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TimesNewRoman,Bold" w:eastAsia="TimesNewRoman,Bold" w:cs="TimesNewRoman,Bold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ascii="TimesNewRoman,Bold" w:eastAsia="TimesNewRoman,Bold" w:cs="TimesNewRoman,Bold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ascii="TimesNewRoman,Bold" w:eastAsia="TimesNewRoman,Bold" w:cs="TimesNewRoman,Bold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ascii="TimesNewRoman,Bold" w:eastAsia="TimesNewRoman,Bold" w:cs="TimesNewRoman,Bold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ascii="TimesNewRoman,Bold" w:eastAsia="TimesNewRoman,Bold" w:cs="TimesNewRoman,Bold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ascii="TimesNewRoman,Bold" w:eastAsia="TimesNewRoman,Bold" w:cs="TimesNewRoman,Bold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ascii="TimesNewRoman,Bold" w:eastAsia="TimesNewRoman,Bold" w:cs="TimesNewRoman,Bold" w:hint="default"/>
        <w:b/>
      </w:rPr>
    </w:lvl>
  </w:abstractNum>
  <w:abstractNum w:abstractNumId="20" w15:restartNumberingAfterBreak="0">
    <w:nsid w:val="24D65C7B"/>
    <w:multiLevelType w:val="hybridMultilevel"/>
    <w:tmpl w:val="F6B2C17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cs="Times New Roman"/>
      </w:rPr>
    </w:lvl>
    <w:lvl w:ilvl="1" w:tplc="008E968C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 w15:restartNumberingAfterBreak="0">
    <w:nsid w:val="262B7C35"/>
    <w:multiLevelType w:val="multilevel"/>
    <w:tmpl w:val="8DAEC378"/>
    <w:lvl w:ilvl="0">
      <w:start w:val="1"/>
      <w:numFmt w:val="bullet"/>
      <w:lvlText w:val=""/>
      <w:lvlJc w:val="left"/>
      <w:pPr>
        <w:tabs>
          <w:tab w:val="num" w:pos="885"/>
        </w:tabs>
        <w:ind w:left="885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45"/>
        </w:tabs>
        <w:ind w:left="274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55"/>
        </w:tabs>
        <w:ind w:left="445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90"/>
        </w:tabs>
        <w:ind w:left="549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165"/>
        </w:tabs>
        <w:ind w:left="616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800"/>
      </w:pPr>
      <w:rPr>
        <w:rFonts w:cs="Times New Roman"/>
      </w:rPr>
    </w:lvl>
  </w:abstractNum>
  <w:abstractNum w:abstractNumId="22" w15:restartNumberingAfterBreak="0">
    <w:nsid w:val="2C0D1819"/>
    <w:multiLevelType w:val="hybridMultilevel"/>
    <w:tmpl w:val="6374F62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CB26C00"/>
    <w:multiLevelType w:val="hybridMultilevel"/>
    <w:tmpl w:val="F36C1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F56834"/>
    <w:multiLevelType w:val="hybridMultilevel"/>
    <w:tmpl w:val="DF3A661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8B2B04"/>
    <w:multiLevelType w:val="hybridMultilevel"/>
    <w:tmpl w:val="EF0C2122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3265876"/>
    <w:multiLevelType w:val="hybridMultilevel"/>
    <w:tmpl w:val="9612A380"/>
    <w:lvl w:ilvl="0" w:tplc="E294D5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AE53AC"/>
    <w:multiLevelType w:val="hybridMultilevel"/>
    <w:tmpl w:val="691608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C54BC5"/>
    <w:multiLevelType w:val="hybridMultilevel"/>
    <w:tmpl w:val="20FA7E72"/>
    <w:lvl w:ilvl="0" w:tplc="DBFC07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B463E"/>
    <w:multiLevelType w:val="hybridMultilevel"/>
    <w:tmpl w:val="FCA29EA2"/>
    <w:lvl w:ilvl="0" w:tplc="E5B4A60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14067B0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 w:tplc="A3100C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51363D"/>
    <w:multiLevelType w:val="hybridMultilevel"/>
    <w:tmpl w:val="27762CB8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31" w15:restartNumberingAfterBreak="0">
    <w:nsid w:val="5CF27B8E"/>
    <w:multiLevelType w:val="hybridMultilevel"/>
    <w:tmpl w:val="55B219C0"/>
    <w:lvl w:ilvl="0" w:tplc="07CC83C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B4338"/>
    <w:multiLevelType w:val="hybridMultilevel"/>
    <w:tmpl w:val="07DCDB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117640"/>
    <w:multiLevelType w:val="multilevel"/>
    <w:tmpl w:val="952E8E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6F7705C0"/>
    <w:multiLevelType w:val="hybridMultilevel"/>
    <w:tmpl w:val="08422E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82246"/>
    <w:multiLevelType w:val="hybridMultilevel"/>
    <w:tmpl w:val="B0427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035C8"/>
    <w:multiLevelType w:val="hybridMultilevel"/>
    <w:tmpl w:val="29F2B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0378852">
    <w:abstractNumId w:val="0"/>
  </w:num>
  <w:num w:numId="2" w16cid:durableId="1616055610">
    <w:abstractNumId w:val="1"/>
  </w:num>
  <w:num w:numId="3" w16cid:durableId="701976890">
    <w:abstractNumId w:val="2"/>
  </w:num>
  <w:num w:numId="4" w16cid:durableId="1991867100">
    <w:abstractNumId w:val="3"/>
  </w:num>
  <w:num w:numId="5" w16cid:durableId="2116170842">
    <w:abstractNumId w:val="4"/>
  </w:num>
  <w:num w:numId="6" w16cid:durableId="985471289">
    <w:abstractNumId w:val="5"/>
  </w:num>
  <w:num w:numId="7" w16cid:durableId="1106465100">
    <w:abstractNumId w:val="6"/>
  </w:num>
  <w:num w:numId="8" w16cid:durableId="1648589392">
    <w:abstractNumId w:val="7"/>
  </w:num>
  <w:num w:numId="9" w16cid:durableId="1328439143">
    <w:abstractNumId w:val="8"/>
  </w:num>
  <w:num w:numId="10" w16cid:durableId="686757558">
    <w:abstractNumId w:val="9"/>
  </w:num>
  <w:num w:numId="11" w16cid:durableId="1234436332">
    <w:abstractNumId w:val="10"/>
  </w:num>
  <w:num w:numId="12" w16cid:durableId="2007709052">
    <w:abstractNumId w:val="11"/>
  </w:num>
  <w:num w:numId="13" w16cid:durableId="195049855">
    <w:abstractNumId w:val="12"/>
  </w:num>
  <w:num w:numId="14" w16cid:durableId="770667383">
    <w:abstractNumId w:val="28"/>
  </w:num>
  <w:num w:numId="15" w16cid:durableId="316568063">
    <w:abstractNumId w:val="19"/>
  </w:num>
  <w:num w:numId="16" w16cid:durableId="171992640">
    <w:abstractNumId w:val="21"/>
  </w:num>
  <w:num w:numId="17" w16cid:durableId="870537523">
    <w:abstractNumId w:val="33"/>
  </w:num>
  <w:num w:numId="18" w16cid:durableId="1267300539">
    <w:abstractNumId w:val="24"/>
  </w:num>
  <w:num w:numId="19" w16cid:durableId="480538782">
    <w:abstractNumId w:val="32"/>
  </w:num>
  <w:num w:numId="20" w16cid:durableId="2099019060">
    <w:abstractNumId w:val="22"/>
  </w:num>
  <w:num w:numId="21" w16cid:durableId="1785223557">
    <w:abstractNumId w:val="25"/>
  </w:num>
  <w:num w:numId="22" w16cid:durableId="1570072509">
    <w:abstractNumId w:val="13"/>
  </w:num>
  <w:num w:numId="23" w16cid:durableId="1195194840">
    <w:abstractNumId w:val="14"/>
  </w:num>
  <w:num w:numId="24" w16cid:durableId="1187402118">
    <w:abstractNumId w:val="23"/>
  </w:num>
  <w:num w:numId="25" w16cid:durableId="1604796899">
    <w:abstractNumId w:val="20"/>
  </w:num>
  <w:num w:numId="26" w16cid:durableId="125709582">
    <w:abstractNumId w:val="29"/>
  </w:num>
  <w:num w:numId="27" w16cid:durableId="810558483">
    <w:abstractNumId w:val="30"/>
  </w:num>
  <w:num w:numId="28" w16cid:durableId="258489999">
    <w:abstractNumId w:val="15"/>
  </w:num>
  <w:num w:numId="29" w16cid:durableId="468405155">
    <w:abstractNumId w:val="16"/>
  </w:num>
  <w:num w:numId="30" w16cid:durableId="2093892560">
    <w:abstractNumId w:val="27"/>
  </w:num>
  <w:num w:numId="31" w16cid:durableId="1791510237">
    <w:abstractNumId w:val="26"/>
  </w:num>
  <w:num w:numId="32" w16cid:durableId="878132137">
    <w:abstractNumId w:val="17"/>
  </w:num>
  <w:num w:numId="33" w16cid:durableId="1331324501">
    <w:abstractNumId w:val="36"/>
  </w:num>
  <w:num w:numId="34" w16cid:durableId="1545629413">
    <w:abstractNumId w:val="18"/>
  </w:num>
  <w:num w:numId="35" w16cid:durableId="523514971">
    <w:abstractNumId w:val="35"/>
  </w:num>
  <w:num w:numId="36" w16cid:durableId="867984043">
    <w:abstractNumId w:val="31"/>
  </w:num>
  <w:num w:numId="37" w16cid:durableId="10151088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97F"/>
    <w:rsid w:val="000000B6"/>
    <w:rsid w:val="00002DF1"/>
    <w:rsid w:val="00004787"/>
    <w:rsid w:val="000060BA"/>
    <w:rsid w:val="00007718"/>
    <w:rsid w:val="00015C8E"/>
    <w:rsid w:val="00017AFD"/>
    <w:rsid w:val="000201F6"/>
    <w:rsid w:val="00020295"/>
    <w:rsid w:val="00033E8F"/>
    <w:rsid w:val="00036A25"/>
    <w:rsid w:val="000406F7"/>
    <w:rsid w:val="00040AFD"/>
    <w:rsid w:val="00040B06"/>
    <w:rsid w:val="00040BF0"/>
    <w:rsid w:val="00042537"/>
    <w:rsid w:val="000543B9"/>
    <w:rsid w:val="00054AB9"/>
    <w:rsid w:val="0005771B"/>
    <w:rsid w:val="000614C4"/>
    <w:rsid w:val="0006288E"/>
    <w:rsid w:val="00065038"/>
    <w:rsid w:val="00067C95"/>
    <w:rsid w:val="000710E1"/>
    <w:rsid w:val="00080B71"/>
    <w:rsid w:val="0008113E"/>
    <w:rsid w:val="00084F21"/>
    <w:rsid w:val="00087C8A"/>
    <w:rsid w:val="000900D3"/>
    <w:rsid w:val="00092E46"/>
    <w:rsid w:val="00095042"/>
    <w:rsid w:val="000952D6"/>
    <w:rsid w:val="00097044"/>
    <w:rsid w:val="000A4AF9"/>
    <w:rsid w:val="000A5B38"/>
    <w:rsid w:val="000B2EDA"/>
    <w:rsid w:val="000B549E"/>
    <w:rsid w:val="000B6311"/>
    <w:rsid w:val="000C1516"/>
    <w:rsid w:val="000C1CC2"/>
    <w:rsid w:val="000C3F13"/>
    <w:rsid w:val="000C4FA3"/>
    <w:rsid w:val="000C6C18"/>
    <w:rsid w:val="000C7A3E"/>
    <w:rsid w:val="000D0550"/>
    <w:rsid w:val="000D133D"/>
    <w:rsid w:val="000D2116"/>
    <w:rsid w:val="000D2A64"/>
    <w:rsid w:val="000D5188"/>
    <w:rsid w:val="000E28F3"/>
    <w:rsid w:val="000E344A"/>
    <w:rsid w:val="000F2FB5"/>
    <w:rsid w:val="000F7376"/>
    <w:rsid w:val="00102C3A"/>
    <w:rsid w:val="001050EB"/>
    <w:rsid w:val="00105D35"/>
    <w:rsid w:val="0010603F"/>
    <w:rsid w:val="00111E32"/>
    <w:rsid w:val="00120584"/>
    <w:rsid w:val="00121AAE"/>
    <w:rsid w:val="00121CF9"/>
    <w:rsid w:val="00122CB6"/>
    <w:rsid w:val="00135165"/>
    <w:rsid w:val="0013761F"/>
    <w:rsid w:val="00142610"/>
    <w:rsid w:val="001446D6"/>
    <w:rsid w:val="00144CFC"/>
    <w:rsid w:val="0014718E"/>
    <w:rsid w:val="0015687D"/>
    <w:rsid w:val="001576E9"/>
    <w:rsid w:val="00160201"/>
    <w:rsid w:val="00163FBC"/>
    <w:rsid w:val="00166FB2"/>
    <w:rsid w:val="00170762"/>
    <w:rsid w:val="00174F98"/>
    <w:rsid w:val="001770AA"/>
    <w:rsid w:val="00185F0E"/>
    <w:rsid w:val="00186631"/>
    <w:rsid w:val="00194B77"/>
    <w:rsid w:val="0019535A"/>
    <w:rsid w:val="00195A4F"/>
    <w:rsid w:val="00196A14"/>
    <w:rsid w:val="001A14D0"/>
    <w:rsid w:val="001A18BE"/>
    <w:rsid w:val="001A52CC"/>
    <w:rsid w:val="001A550C"/>
    <w:rsid w:val="001B0315"/>
    <w:rsid w:val="001B7547"/>
    <w:rsid w:val="001C7A45"/>
    <w:rsid w:val="001D3B00"/>
    <w:rsid w:val="001D3B81"/>
    <w:rsid w:val="001D664E"/>
    <w:rsid w:val="001E2276"/>
    <w:rsid w:val="001E6126"/>
    <w:rsid w:val="001E66B8"/>
    <w:rsid w:val="001F2217"/>
    <w:rsid w:val="001F2AD9"/>
    <w:rsid w:val="001F4C70"/>
    <w:rsid w:val="001F5CE2"/>
    <w:rsid w:val="001F6814"/>
    <w:rsid w:val="00200074"/>
    <w:rsid w:val="0021386A"/>
    <w:rsid w:val="00214472"/>
    <w:rsid w:val="00215BE1"/>
    <w:rsid w:val="0021795D"/>
    <w:rsid w:val="00217D43"/>
    <w:rsid w:val="0022017A"/>
    <w:rsid w:val="00224873"/>
    <w:rsid w:val="00225BF1"/>
    <w:rsid w:val="00227493"/>
    <w:rsid w:val="00233B9B"/>
    <w:rsid w:val="00233FCA"/>
    <w:rsid w:val="00237D9F"/>
    <w:rsid w:val="0024201A"/>
    <w:rsid w:val="00243D78"/>
    <w:rsid w:val="002510DF"/>
    <w:rsid w:val="0025194D"/>
    <w:rsid w:val="00251D5D"/>
    <w:rsid w:val="002534D8"/>
    <w:rsid w:val="00266B80"/>
    <w:rsid w:val="002676B6"/>
    <w:rsid w:val="00284055"/>
    <w:rsid w:val="002854FE"/>
    <w:rsid w:val="00286DE5"/>
    <w:rsid w:val="0029498F"/>
    <w:rsid w:val="00297984"/>
    <w:rsid w:val="002A1C1A"/>
    <w:rsid w:val="002A29CE"/>
    <w:rsid w:val="002A3452"/>
    <w:rsid w:val="002A5BE5"/>
    <w:rsid w:val="002A76E1"/>
    <w:rsid w:val="002B010A"/>
    <w:rsid w:val="002B11DB"/>
    <w:rsid w:val="002B2990"/>
    <w:rsid w:val="002C249C"/>
    <w:rsid w:val="002C5140"/>
    <w:rsid w:val="002C65BF"/>
    <w:rsid w:val="002D05BB"/>
    <w:rsid w:val="002D546E"/>
    <w:rsid w:val="002E1368"/>
    <w:rsid w:val="002E4047"/>
    <w:rsid w:val="002E578A"/>
    <w:rsid w:val="002F73D9"/>
    <w:rsid w:val="0030080F"/>
    <w:rsid w:val="00303115"/>
    <w:rsid w:val="00303E64"/>
    <w:rsid w:val="00305591"/>
    <w:rsid w:val="0030622C"/>
    <w:rsid w:val="003125BC"/>
    <w:rsid w:val="00315409"/>
    <w:rsid w:val="00325AB7"/>
    <w:rsid w:val="003316E4"/>
    <w:rsid w:val="003349A9"/>
    <w:rsid w:val="00336C27"/>
    <w:rsid w:val="00352EB9"/>
    <w:rsid w:val="00353BB2"/>
    <w:rsid w:val="00356C7B"/>
    <w:rsid w:val="00356E13"/>
    <w:rsid w:val="003674FB"/>
    <w:rsid w:val="00371CD6"/>
    <w:rsid w:val="00373469"/>
    <w:rsid w:val="0037461D"/>
    <w:rsid w:val="00375B24"/>
    <w:rsid w:val="003876EE"/>
    <w:rsid w:val="00391376"/>
    <w:rsid w:val="00391599"/>
    <w:rsid w:val="00396184"/>
    <w:rsid w:val="003966B2"/>
    <w:rsid w:val="003A1C16"/>
    <w:rsid w:val="003A1C92"/>
    <w:rsid w:val="003A21CD"/>
    <w:rsid w:val="003B1BA8"/>
    <w:rsid w:val="003B2A40"/>
    <w:rsid w:val="003B588B"/>
    <w:rsid w:val="003B6491"/>
    <w:rsid w:val="003C05A7"/>
    <w:rsid w:val="003C069F"/>
    <w:rsid w:val="003C2B7F"/>
    <w:rsid w:val="003D0297"/>
    <w:rsid w:val="003E4825"/>
    <w:rsid w:val="003E639C"/>
    <w:rsid w:val="003E6830"/>
    <w:rsid w:val="004010A8"/>
    <w:rsid w:val="0040795C"/>
    <w:rsid w:val="004113E8"/>
    <w:rsid w:val="004145D2"/>
    <w:rsid w:val="00414C79"/>
    <w:rsid w:val="00415519"/>
    <w:rsid w:val="00415D37"/>
    <w:rsid w:val="00430E36"/>
    <w:rsid w:val="00440693"/>
    <w:rsid w:val="004417A2"/>
    <w:rsid w:val="00442EA4"/>
    <w:rsid w:val="004449EB"/>
    <w:rsid w:val="00446ADB"/>
    <w:rsid w:val="00446C3C"/>
    <w:rsid w:val="004477CE"/>
    <w:rsid w:val="00455B55"/>
    <w:rsid w:val="00462A72"/>
    <w:rsid w:val="00467BD2"/>
    <w:rsid w:val="00471EA9"/>
    <w:rsid w:val="00473602"/>
    <w:rsid w:val="00474CBC"/>
    <w:rsid w:val="004751A0"/>
    <w:rsid w:val="00476962"/>
    <w:rsid w:val="00477130"/>
    <w:rsid w:val="004856B6"/>
    <w:rsid w:val="00491E5C"/>
    <w:rsid w:val="00493B02"/>
    <w:rsid w:val="004A00FB"/>
    <w:rsid w:val="004A0123"/>
    <w:rsid w:val="004A2975"/>
    <w:rsid w:val="004A351E"/>
    <w:rsid w:val="004B3514"/>
    <w:rsid w:val="004C1938"/>
    <w:rsid w:val="004C4895"/>
    <w:rsid w:val="004D0F02"/>
    <w:rsid w:val="004D328E"/>
    <w:rsid w:val="004D3486"/>
    <w:rsid w:val="004D36FC"/>
    <w:rsid w:val="004D6CE3"/>
    <w:rsid w:val="004E0B50"/>
    <w:rsid w:val="004E0BBE"/>
    <w:rsid w:val="004E5B0B"/>
    <w:rsid w:val="004E7F42"/>
    <w:rsid w:val="004F09FA"/>
    <w:rsid w:val="004F2D5D"/>
    <w:rsid w:val="004F6838"/>
    <w:rsid w:val="004F6F93"/>
    <w:rsid w:val="005028E4"/>
    <w:rsid w:val="00502F77"/>
    <w:rsid w:val="00505A38"/>
    <w:rsid w:val="00505C9F"/>
    <w:rsid w:val="00511284"/>
    <w:rsid w:val="00512B10"/>
    <w:rsid w:val="00513526"/>
    <w:rsid w:val="00515247"/>
    <w:rsid w:val="005162AB"/>
    <w:rsid w:val="00516A8D"/>
    <w:rsid w:val="00520421"/>
    <w:rsid w:val="005226F0"/>
    <w:rsid w:val="00523316"/>
    <w:rsid w:val="0052783D"/>
    <w:rsid w:val="0053000D"/>
    <w:rsid w:val="00531E8D"/>
    <w:rsid w:val="0053315D"/>
    <w:rsid w:val="00534A29"/>
    <w:rsid w:val="00540B6E"/>
    <w:rsid w:val="0054206D"/>
    <w:rsid w:val="00546E9C"/>
    <w:rsid w:val="005471C5"/>
    <w:rsid w:val="00551CDA"/>
    <w:rsid w:val="00566D10"/>
    <w:rsid w:val="005671FC"/>
    <w:rsid w:val="00567AFD"/>
    <w:rsid w:val="00570052"/>
    <w:rsid w:val="005759D7"/>
    <w:rsid w:val="0057778B"/>
    <w:rsid w:val="00577FD0"/>
    <w:rsid w:val="00595CF3"/>
    <w:rsid w:val="00597D38"/>
    <w:rsid w:val="005A0904"/>
    <w:rsid w:val="005B55E1"/>
    <w:rsid w:val="005B7B58"/>
    <w:rsid w:val="005C0A73"/>
    <w:rsid w:val="005C1A1B"/>
    <w:rsid w:val="005C1CDD"/>
    <w:rsid w:val="005D1C84"/>
    <w:rsid w:val="005D3964"/>
    <w:rsid w:val="005D4F1B"/>
    <w:rsid w:val="005D7BCD"/>
    <w:rsid w:val="005D7F68"/>
    <w:rsid w:val="005E0B52"/>
    <w:rsid w:val="005E1616"/>
    <w:rsid w:val="005E3400"/>
    <w:rsid w:val="005E521F"/>
    <w:rsid w:val="005E6236"/>
    <w:rsid w:val="005E6DF3"/>
    <w:rsid w:val="005E726B"/>
    <w:rsid w:val="005F0E7F"/>
    <w:rsid w:val="0060588B"/>
    <w:rsid w:val="00605CA2"/>
    <w:rsid w:val="006139CE"/>
    <w:rsid w:val="0062009E"/>
    <w:rsid w:val="0062380B"/>
    <w:rsid w:val="0062447E"/>
    <w:rsid w:val="006304EA"/>
    <w:rsid w:val="00640D7D"/>
    <w:rsid w:val="0064191E"/>
    <w:rsid w:val="006440EE"/>
    <w:rsid w:val="00647397"/>
    <w:rsid w:val="00647BB9"/>
    <w:rsid w:val="00651C76"/>
    <w:rsid w:val="00651EDF"/>
    <w:rsid w:val="00653C56"/>
    <w:rsid w:val="0065522F"/>
    <w:rsid w:val="00655E88"/>
    <w:rsid w:val="00660DAF"/>
    <w:rsid w:val="00661654"/>
    <w:rsid w:val="00664DFA"/>
    <w:rsid w:val="00666B8C"/>
    <w:rsid w:val="00667D21"/>
    <w:rsid w:val="00670E6C"/>
    <w:rsid w:val="006756D0"/>
    <w:rsid w:val="00676094"/>
    <w:rsid w:val="0067710C"/>
    <w:rsid w:val="0067731F"/>
    <w:rsid w:val="006778E0"/>
    <w:rsid w:val="006803D3"/>
    <w:rsid w:val="006806F0"/>
    <w:rsid w:val="0068082D"/>
    <w:rsid w:val="006818FF"/>
    <w:rsid w:val="00683E08"/>
    <w:rsid w:val="006851B0"/>
    <w:rsid w:val="006851C5"/>
    <w:rsid w:val="00685229"/>
    <w:rsid w:val="006855A6"/>
    <w:rsid w:val="006869C7"/>
    <w:rsid w:val="00691EF4"/>
    <w:rsid w:val="006931BE"/>
    <w:rsid w:val="00696FE8"/>
    <w:rsid w:val="006977C4"/>
    <w:rsid w:val="006A02C3"/>
    <w:rsid w:val="006A0BA0"/>
    <w:rsid w:val="006A5E73"/>
    <w:rsid w:val="006B04C8"/>
    <w:rsid w:val="006B2CAB"/>
    <w:rsid w:val="006B4F2F"/>
    <w:rsid w:val="006C0051"/>
    <w:rsid w:val="006D167C"/>
    <w:rsid w:val="006D324E"/>
    <w:rsid w:val="006D6E9C"/>
    <w:rsid w:val="006D7F76"/>
    <w:rsid w:val="006E6AF1"/>
    <w:rsid w:val="006E730A"/>
    <w:rsid w:val="006F1CE5"/>
    <w:rsid w:val="006F540E"/>
    <w:rsid w:val="006F645D"/>
    <w:rsid w:val="006F6AA4"/>
    <w:rsid w:val="00714E5A"/>
    <w:rsid w:val="007172D9"/>
    <w:rsid w:val="007174C9"/>
    <w:rsid w:val="00717840"/>
    <w:rsid w:val="00720C9D"/>
    <w:rsid w:val="0072404D"/>
    <w:rsid w:val="0072520A"/>
    <w:rsid w:val="0072523B"/>
    <w:rsid w:val="0072773F"/>
    <w:rsid w:val="00727DC7"/>
    <w:rsid w:val="00740909"/>
    <w:rsid w:val="00741F5C"/>
    <w:rsid w:val="0074337D"/>
    <w:rsid w:val="00743F45"/>
    <w:rsid w:val="007460C4"/>
    <w:rsid w:val="00747663"/>
    <w:rsid w:val="00747FED"/>
    <w:rsid w:val="0075312A"/>
    <w:rsid w:val="007601F7"/>
    <w:rsid w:val="0076325D"/>
    <w:rsid w:val="0076355B"/>
    <w:rsid w:val="00765950"/>
    <w:rsid w:val="00766407"/>
    <w:rsid w:val="0077241A"/>
    <w:rsid w:val="00774DE1"/>
    <w:rsid w:val="00776A67"/>
    <w:rsid w:val="007774E5"/>
    <w:rsid w:val="00780E2D"/>
    <w:rsid w:val="007813AE"/>
    <w:rsid w:val="00781FB7"/>
    <w:rsid w:val="00782F38"/>
    <w:rsid w:val="007847CC"/>
    <w:rsid w:val="00785649"/>
    <w:rsid w:val="007874F1"/>
    <w:rsid w:val="00792D19"/>
    <w:rsid w:val="00793578"/>
    <w:rsid w:val="007A7ECF"/>
    <w:rsid w:val="007C0F70"/>
    <w:rsid w:val="007C1201"/>
    <w:rsid w:val="007C4869"/>
    <w:rsid w:val="007C6EE3"/>
    <w:rsid w:val="007D01B5"/>
    <w:rsid w:val="007D4F79"/>
    <w:rsid w:val="007D5108"/>
    <w:rsid w:val="007D5CC4"/>
    <w:rsid w:val="007D766C"/>
    <w:rsid w:val="007E13BD"/>
    <w:rsid w:val="007E48F1"/>
    <w:rsid w:val="007E564B"/>
    <w:rsid w:val="007E691B"/>
    <w:rsid w:val="00804C11"/>
    <w:rsid w:val="0081313E"/>
    <w:rsid w:val="00813B8E"/>
    <w:rsid w:val="00814D3B"/>
    <w:rsid w:val="00823DA8"/>
    <w:rsid w:val="00824333"/>
    <w:rsid w:val="008258FF"/>
    <w:rsid w:val="0083058F"/>
    <w:rsid w:val="008306A2"/>
    <w:rsid w:val="00833EC7"/>
    <w:rsid w:val="00841B95"/>
    <w:rsid w:val="008457B6"/>
    <w:rsid w:val="00846635"/>
    <w:rsid w:val="00846C8D"/>
    <w:rsid w:val="00847C7A"/>
    <w:rsid w:val="00861256"/>
    <w:rsid w:val="00862483"/>
    <w:rsid w:val="008647A7"/>
    <w:rsid w:val="00865DB0"/>
    <w:rsid w:val="008670AE"/>
    <w:rsid w:val="00867FFD"/>
    <w:rsid w:val="00871597"/>
    <w:rsid w:val="00875687"/>
    <w:rsid w:val="00877758"/>
    <w:rsid w:val="00880286"/>
    <w:rsid w:val="008862BF"/>
    <w:rsid w:val="008930A3"/>
    <w:rsid w:val="008A5A0B"/>
    <w:rsid w:val="008A6212"/>
    <w:rsid w:val="008A67D2"/>
    <w:rsid w:val="008B161B"/>
    <w:rsid w:val="008B5AA4"/>
    <w:rsid w:val="008B6B8B"/>
    <w:rsid w:val="008B7CD3"/>
    <w:rsid w:val="008C38F0"/>
    <w:rsid w:val="008C515B"/>
    <w:rsid w:val="008C57E2"/>
    <w:rsid w:val="008C5985"/>
    <w:rsid w:val="008D39E8"/>
    <w:rsid w:val="008E1056"/>
    <w:rsid w:val="008E72D2"/>
    <w:rsid w:val="008E7490"/>
    <w:rsid w:val="008F0129"/>
    <w:rsid w:val="008F09D1"/>
    <w:rsid w:val="008F3DEE"/>
    <w:rsid w:val="008F68F1"/>
    <w:rsid w:val="00900140"/>
    <w:rsid w:val="0090047F"/>
    <w:rsid w:val="00900547"/>
    <w:rsid w:val="00904071"/>
    <w:rsid w:val="00913B2B"/>
    <w:rsid w:val="00914152"/>
    <w:rsid w:val="00915FBB"/>
    <w:rsid w:val="0092174C"/>
    <w:rsid w:val="00926E44"/>
    <w:rsid w:val="009270B7"/>
    <w:rsid w:val="0094023A"/>
    <w:rsid w:val="00944F3A"/>
    <w:rsid w:val="0094738A"/>
    <w:rsid w:val="009509C8"/>
    <w:rsid w:val="00951046"/>
    <w:rsid w:val="009540E1"/>
    <w:rsid w:val="009629C1"/>
    <w:rsid w:val="0096373A"/>
    <w:rsid w:val="00964463"/>
    <w:rsid w:val="00965A86"/>
    <w:rsid w:val="009666E5"/>
    <w:rsid w:val="00974A41"/>
    <w:rsid w:val="00980B0A"/>
    <w:rsid w:val="00994001"/>
    <w:rsid w:val="009953C8"/>
    <w:rsid w:val="00995DEB"/>
    <w:rsid w:val="00997C00"/>
    <w:rsid w:val="009A0DE6"/>
    <w:rsid w:val="009A36A1"/>
    <w:rsid w:val="009A4667"/>
    <w:rsid w:val="009A77D1"/>
    <w:rsid w:val="009C28E8"/>
    <w:rsid w:val="009C36A4"/>
    <w:rsid w:val="009C383D"/>
    <w:rsid w:val="009C6FBF"/>
    <w:rsid w:val="009D07A9"/>
    <w:rsid w:val="009D1517"/>
    <w:rsid w:val="009D2BDE"/>
    <w:rsid w:val="009D6BBB"/>
    <w:rsid w:val="009E0599"/>
    <w:rsid w:val="009E7C55"/>
    <w:rsid w:val="009F10B6"/>
    <w:rsid w:val="009F1CEE"/>
    <w:rsid w:val="009F45F9"/>
    <w:rsid w:val="009F5644"/>
    <w:rsid w:val="00A0308F"/>
    <w:rsid w:val="00A03CFC"/>
    <w:rsid w:val="00A10480"/>
    <w:rsid w:val="00A13BCB"/>
    <w:rsid w:val="00A17550"/>
    <w:rsid w:val="00A23A4D"/>
    <w:rsid w:val="00A24A6E"/>
    <w:rsid w:val="00A251CF"/>
    <w:rsid w:val="00A306D7"/>
    <w:rsid w:val="00A31A60"/>
    <w:rsid w:val="00A32718"/>
    <w:rsid w:val="00A32C99"/>
    <w:rsid w:val="00A335AE"/>
    <w:rsid w:val="00A41CFC"/>
    <w:rsid w:val="00A42135"/>
    <w:rsid w:val="00A42DDB"/>
    <w:rsid w:val="00A450A2"/>
    <w:rsid w:val="00A5430E"/>
    <w:rsid w:val="00A62182"/>
    <w:rsid w:val="00A64486"/>
    <w:rsid w:val="00A752A7"/>
    <w:rsid w:val="00A803F4"/>
    <w:rsid w:val="00A870E9"/>
    <w:rsid w:val="00A95539"/>
    <w:rsid w:val="00A96381"/>
    <w:rsid w:val="00A97EFE"/>
    <w:rsid w:val="00AA0C5F"/>
    <w:rsid w:val="00AA5A5C"/>
    <w:rsid w:val="00AA5C11"/>
    <w:rsid w:val="00AC0AC2"/>
    <w:rsid w:val="00AC219E"/>
    <w:rsid w:val="00AC2F6A"/>
    <w:rsid w:val="00AC653B"/>
    <w:rsid w:val="00AC67D7"/>
    <w:rsid w:val="00AC6A5A"/>
    <w:rsid w:val="00AD082E"/>
    <w:rsid w:val="00AD6E91"/>
    <w:rsid w:val="00AD7B2B"/>
    <w:rsid w:val="00AE097F"/>
    <w:rsid w:val="00AE4C95"/>
    <w:rsid w:val="00AE6627"/>
    <w:rsid w:val="00AE6882"/>
    <w:rsid w:val="00B0024A"/>
    <w:rsid w:val="00B062C5"/>
    <w:rsid w:val="00B12F76"/>
    <w:rsid w:val="00B139BB"/>
    <w:rsid w:val="00B13BAB"/>
    <w:rsid w:val="00B14BF0"/>
    <w:rsid w:val="00B16377"/>
    <w:rsid w:val="00B213D8"/>
    <w:rsid w:val="00B2314D"/>
    <w:rsid w:val="00B247D9"/>
    <w:rsid w:val="00B328BB"/>
    <w:rsid w:val="00B3734B"/>
    <w:rsid w:val="00B41750"/>
    <w:rsid w:val="00B44F0D"/>
    <w:rsid w:val="00B45A5C"/>
    <w:rsid w:val="00B534C7"/>
    <w:rsid w:val="00B555CE"/>
    <w:rsid w:val="00B57661"/>
    <w:rsid w:val="00B60CAD"/>
    <w:rsid w:val="00B652B8"/>
    <w:rsid w:val="00B678F7"/>
    <w:rsid w:val="00B713A8"/>
    <w:rsid w:val="00B71B82"/>
    <w:rsid w:val="00B7382A"/>
    <w:rsid w:val="00B747FA"/>
    <w:rsid w:val="00B76F32"/>
    <w:rsid w:val="00B77260"/>
    <w:rsid w:val="00B77DA2"/>
    <w:rsid w:val="00B812A7"/>
    <w:rsid w:val="00B81997"/>
    <w:rsid w:val="00B909B8"/>
    <w:rsid w:val="00B90D05"/>
    <w:rsid w:val="00B91C73"/>
    <w:rsid w:val="00B9325A"/>
    <w:rsid w:val="00B93C0D"/>
    <w:rsid w:val="00B957C7"/>
    <w:rsid w:val="00B95F2D"/>
    <w:rsid w:val="00BA23B9"/>
    <w:rsid w:val="00BA4554"/>
    <w:rsid w:val="00BB115D"/>
    <w:rsid w:val="00BB1A60"/>
    <w:rsid w:val="00BB5C78"/>
    <w:rsid w:val="00BB6B5A"/>
    <w:rsid w:val="00BB6DD8"/>
    <w:rsid w:val="00BC1CAC"/>
    <w:rsid w:val="00BD0005"/>
    <w:rsid w:val="00BD1BFA"/>
    <w:rsid w:val="00BD763E"/>
    <w:rsid w:val="00BE35BD"/>
    <w:rsid w:val="00BE36F5"/>
    <w:rsid w:val="00BE5533"/>
    <w:rsid w:val="00BE61C4"/>
    <w:rsid w:val="00BE6B90"/>
    <w:rsid w:val="00BE781A"/>
    <w:rsid w:val="00BF60E8"/>
    <w:rsid w:val="00C1228A"/>
    <w:rsid w:val="00C136FF"/>
    <w:rsid w:val="00C203E5"/>
    <w:rsid w:val="00C2306D"/>
    <w:rsid w:val="00C242A4"/>
    <w:rsid w:val="00C249DF"/>
    <w:rsid w:val="00C33BA0"/>
    <w:rsid w:val="00C43452"/>
    <w:rsid w:val="00C43665"/>
    <w:rsid w:val="00C5063E"/>
    <w:rsid w:val="00C52B87"/>
    <w:rsid w:val="00C54AC7"/>
    <w:rsid w:val="00C56BD3"/>
    <w:rsid w:val="00C60762"/>
    <w:rsid w:val="00C6486E"/>
    <w:rsid w:val="00C74D85"/>
    <w:rsid w:val="00C804EC"/>
    <w:rsid w:val="00C86115"/>
    <w:rsid w:val="00C866A8"/>
    <w:rsid w:val="00C91971"/>
    <w:rsid w:val="00C929AA"/>
    <w:rsid w:val="00C943C3"/>
    <w:rsid w:val="00C975B2"/>
    <w:rsid w:val="00C979B1"/>
    <w:rsid w:val="00CA6654"/>
    <w:rsid w:val="00CC0DB3"/>
    <w:rsid w:val="00CC47FF"/>
    <w:rsid w:val="00CD0B88"/>
    <w:rsid w:val="00CD1CBA"/>
    <w:rsid w:val="00CD25FC"/>
    <w:rsid w:val="00CD569F"/>
    <w:rsid w:val="00CE0A74"/>
    <w:rsid w:val="00CE0D9F"/>
    <w:rsid w:val="00CE6A5B"/>
    <w:rsid w:val="00D05966"/>
    <w:rsid w:val="00D06BBD"/>
    <w:rsid w:val="00D14FCD"/>
    <w:rsid w:val="00D15EF9"/>
    <w:rsid w:val="00D200BD"/>
    <w:rsid w:val="00D224E2"/>
    <w:rsid w:val="00D23C4C"/>
    <w:rsid w:val="00D246F9"/>
    <w:rsid w:val="00D25D74"/>
    <w:rsid w:val="00D2764C"/>
    <w:rsid w:val="00D31778"/>
    <w:rsid w:val="00D321EB"/>
    <w:rsid w:val="00D33AAF"/>
    <w:rsid w:val="00D35428"/>
    <w:rsid w:val="00D36C3C"/>
    <w:rsid w:val="00D36EC6"/>
    <w:rsid w:val="00D4258D"/>
    <w:rsid w:val="00D45A5E"/>
    <w:rsid w:val="00D519D0"/>
    <w:rsid w:val="00D51E46"/>
    <w:rsid w:val="00D52C4F"/>
    <w:rsid w:val="00D55DA9"/>
    <w:rsid w:val="00D602DC"/>
    <w:rsid w:val="00D6154D"/>
    <w:rsid w:val="00D62190"/>
    <w:rsid w:val="00D65E56"/>
    <w:rsid w:val="00D66055"/>
    <w:rsid w:val="00D67338"/>
    <w:rsid w:val="00D705C6"/>
    <w:rsid w:val="00D729FC"/>
    <w:rsid w:val="00D95E8C"/>
    <w:rsid w:val="00D97DD2"/>
    <w:rsid w:val="00DA2D8A"/>
    <w:rsid w:val="00DA7193"/>
    <w:rsid w:val="00DB2B56"/>
    <w:rsid w:val="00DB3CAC"/>
    <w:rsid w:val="00DB6B65"/>
    <w:rsid w:val="00DC3D0E"/>
    <w:rsid w:val="00DC6A9F"/>
    <w:rsid w:val="00DD0569"/>
    <w:rsid w:val="00DD4C00"/>
    <w:rsid w:val="00DD54DB"/>
    <w:rsid w:val="00DD5585"/>
    <w:rsid w:val="00DE0B99"/>
    <w:rsid w:val="00DE6269"/>
    <w:rsid w:val="00DE76A4"/>
    <w:rsid w:val="00DE7D54"/>
    <w:rsid w:val="00DF4FC8"/>
    <w:rsid w:val="00DF631D"/>
    <w:rsid w:val="00E0010B"/>
    <w:rsid w:val="00E03930"/>
    <w:rsid w:val="00E134A5"/>
    <w:rsid w:val="00E1731E"/>
    <w:rsid w:val="00E17863"/>
    <w:rsid w:val="00E21116"/>
    <w:rsid w:val="00E2223F"/>
    <w:rsid w:val="00E26BBC"/>
    <w:rsid w:val="00E277E2"/>
    <w:rsid w:val="00E30BEF"/>
    <w:rsid w:val="00E30FE5"/>
    <w:rsid w:val="00E316CA"/>
    <w:rsid w:val="00E316D4"/>
    <w:rsid w:val="00E339DF"/>
    <w:rsid w:val="00E343A7"/>
    <w:rsid w:val="00E35659"/>
    <w:rsid w:val="00E434C8"/>
    <w:rsid w:val="00E437D2"/>
    <w:rsid w:val="00E507B5"/>
    <w:rsid w:val="00E55B5E"/>
    <w:rsid w:val="00E573E0"/>
    <w:rsid w:val="00E57CE0"/>
    <w:rsid w:val="00E64E2C"/>
    <w:rsid w:val="00E656BB"/>
    <w:rsid w:val="00E66D2C"/>
    <w:rsid w:val="00E74629"/>
    <w:rsid w:val="00E763B6"/>
    <w:rsid w:val="00E81445"/>
    <w:rsid w:val="00E81F42"/>
    <w:rsid w:val="00E82C91"/>
    <w:rsid w:val="00E83710"/>
    <w:rsid w:val="00E91FD2"/>
    <w:rsid w:val="00E93DB4"/>
    <w:rsid w:val="00E974D0"/>
    <w:rsid w:val="00E974FF"/>
    <w:rsid w:val="00EA214C"/>
    <w:rsid w:val="00EA25E9"/>
    <w:rsid w:val="00EA3E88"/>
    <w:rsid w:val="00EA4447"/>
    <w:rsid w:val="00EA4A5A"/>
    <w:rsid w:val="00EB086B"/>
    <w:rsid w:val="00EC0018"/>
    <w:rsid w:val="00EC1C70"/>
    <w:rsid w:val="00EC201A"/>
    <w:rsid w:val="00EC376F"/>
    <w:rsid w:val="00EC519B"/>
    <w:rsid w:val="00EC519C"/>
    <w:rsid w:val="00ED2C9D"/>
    <w:rsid w:val="00ED3141"/>
    <w:rsid w:val="00ED359D"/>
    <w:rsid w:val="00ED3EBD"/>
    <w:rsid w:val="00ED7D59"/>
    <w:rsid w:val="00EE113B"/>
    <w:rsid w:val="00EE5157"/>
    <w:rsid w:val="00EE6A9E"/>
    <w:rsid w:val="00EE7D3F"/>
    <w:rsid w:val="00EF1F7D"/>
    <w:rsid w:val="00EF25C7"/>
    <w:rsid w:val="00EF3201"/>
    <w:rsid w:val="00EF44C9"/>
    <w:rsid w:val="00F02273"/>
    <w:rsid w:val="00F028C8"/>
    <w:rsid w:val="00F031A1"/>
    <w:rsid w:val="00F04B5B"/>
    <w:rsid w:val="00F1119A"/>
    <w:rsid w:val="00F1310F"/>
    <w:rsid w:val="00F161A5"/>
    <w:rsid w:val="00F3702D"/>
    <w:rsid w:val="00F4038F"/>
    <w:rsid w:val="00F40908"/>
    <w:rsid w:val="00F411F3"/>
    <w:rsid w:val="00F44A1E"/>
    <w:rsid w:val="00F44D12"/>
    <w:rsid w:val="00F528BB"/>
    <w:rsid w:val="00F530E1"/>
    <w:rsid w:val="00F61200"/>
    <w:rsid w:val="00F6374D"/>
    <w:rsid w:val="00F65800"/>
    <w:rsid w:val="00F65889"/>
    <w:rsid w:val="00F737BB"/>
    <w:rsid w:val="00F757BD"/>
    <w:rsid w:val="00F83F05"/>
    <w:rsid w:val="00F8532B"/>
    <w:rsid w:val="00F92230"/>
    <w:rsid w:val="00F9604A"/>
    <w:rsid w:val="00FA4D5D"/>
    <w:rsid w:val="00FA4E96"/>
    <w:rsid w:val="00FA6D3F"/>
    <w:rsid w:val="00FB017C"/>
    <w:rsid w:val="00FB0EA0"/>
    <w:rsid w:val="00FB44A1"/>
    <w:rsid w:val="00FB47FF"/>
    <w:rsid w:val="00FB6D3B"/>
    <w:rsid w:val="00FC091B"/>
    <w:rsid w:val="00FC7055"/>
    <w:rsid w:val="00FC7ACF"/>
    <w:rsid w:val="00FC7B33"/>
    <w:rsid w:val="00FD19CF"/>
    <w:rsid w:val="00FD250C"/>
    <w:rsid w:val="00FD3310"/>
    <w:rsid w:val="00FE0DF0"/>
    <w:rsid w:val="00FE465F"/>
    <w:rsid w:val="00FE46FC"/>
    <w:rsid w:val="00FE6210"/>
    <w:rsid w:val="00FF00AA"/>
    <w:rsid w:val="00FF0BCB"/>
    <w:rsid w:val="00FF1DCF"/>
    <w:rsid w:val="00FF59B4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287FE5"/>
  <w15:docId w15:val="{6B254DF9-5DEF-45CA-A1EA-4C5B8F98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5585"/>
    <w:pPr>
      <w:widowControl w:val="0"/>
      <w:suppressAutoHyphens/>
    </w:pPr>
    <w:rPr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96381"/>
    <w:pPr>
      <w:keepNext/>
      <w:numPr>
        <w:numId w:val="1"/>
      </w:numPr>
      <w:spacing w:before="240" w:after="60"/>
      <w:ind w:left="-1470" w:hanging="360"/>
      <w:jc w:val="both"/>
      <w:outlineLvl w:val="0"/>
    </w:pPr>
    <w:rPr>
      <w:rFonts w:cs="Arial"/>
      <w:b/>
      <w:bCs/>
      <w:sz w:val="28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locked/>
    <w:rsid w:val="004D36F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96381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AD7B2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AD7B2B"/>
    <w:rPr>
      <w:rFonts w:ascii="Calibri" w:hAnsi="Calibri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WW8Num3z1">
    <w:name w:val="WW8Num3z1"/>
    <w:uiPriority w:val="99"/>
    <w:rsid w:val="00A96381"/>
    <w:rPr>
      <w:rFonts w:ascii="OpenSymbol" w:hAnsi="OpenSymbol"/>
    </w:rPr>
  </w:style>
  <w:style w:type="character" w:customStyle="1" w:styleId="WW8Num3z3">
    <w:name w:val="WW8Num3z3"/>
    <w:uiPriority w:val="99"/>
    <w:rsid w:val="00A96381"/>
    <w:rPr>
      <w:rFonts w:ascii="Symbol" w:hAnsi="Symbol"/>
    </w:rPr>
  </w:style>
  <w:style w:type="character" w:customStyle="1" w:styleId="WW8Num4z0">
    <w:name w:val="WW8Num4z0"/>
    <w:uiPriority w:val="99"/>
    <w:rsid w:val="00A96381"/>
    <w:rPr>
      <w:rFonts w:ascii="Symbol" w:hAnsi="Symbol"/>
    </w:rPr>
  </w:style>
  <w:style w:type="character" w:customStyle="1" w:styleId="WW8Num6z0">
    <w:name w:val="WW8Num6z0"/>
    <w:uiPriority w:val="99"/>
    <w:rsid w:val="00A96381"/>
    <w:rPr>
      <w:rFonts w:ascii="Symbol" w:hAnsi="Symbol"/>
      <w:sz w:val="24"/>
    </w:rPr>
  </w:style>
  <w:style w:type="character" w:customStyle="1" w:styleId="WW8Num6z1">
    <w:name w:val="WW8Num6z1"/>
    <w:uiPriority w:val="99"/>
    <w:rsid w:val="00A96381"/>
    <w:rPr>
      <w:rFonts w:ascii="OpenSymbol" w:hAnsi="OpenSymbol"/>
      <w:sz w:val="18"/>
    </w:rPr>
  </w:style>
  <w:style w:type="character" w:customStyle="1" w:styleId="WW8Num7z0">
    <w:name w:val="WW8Num7z0"/>
    <w:uiPriority w:val="99"/>
    <w:rsid w:val="00A96381"/>
    <w:rPr>
      <w:rFonts w:ascii="Symbol" w:hAnsi="Symbol"/>
    </w:rPr>
  </w:style>
  <w:style w:type="character" w:customStyle="1" w:styleId="WW8Num7z1">
    <w:name w:val="WW8Num7z1"/>
    <w:uiPriority w:val="99"/>
    <w:rsid w:val="00A96381"/>
    <w:rPr>
      <w:rFonts w:ascii="OpenSymbol" w:hAnsi="OpenSymbol"/>
    </w:rPr>
  </w:style>
  <w:style w:type="character" w:customStyle="1" w:styleId="WW8Num8z0">
    <w:name w:val="WW8Num8z0"/>
    <w:uiPriority w:val="99"/>
    <w:rsid w:val="00A96381"/>
    <w:rPr>
      <w:rFonts w:ascii="Symbol" w:hAnsi="Symbol"/>
    </w:rPr>
  </w:style>
  <w:style w:type="character" w:customStyle="1" w:styleId="WW8Num8z1">
    <w:name w:val="WW8Num8z1"/>
    <w:uiPriority w:val="99"/>
    <w:rsid w:val="00A96381"/>
    <w:rPr>
      <w:rFonts w:ascii="OpenSymbol" w:hAnsi="OpenSymbol"/>
    </w:rPr>
  </w:style>
  <w:style w:type="character" w:customStyle="1" w:styleId="WW8Num9z0">
    <w:name w:val="WW8Num9z0"/>
    <w:uiPriority w:val="99"/>
    <w:rsid w:val="00A96381"/>
    <w:rPr>
      <w:rFonts w:ascii="Symbol" w:hAnsi="Symbol"/>
    </w:rPr>
  </w:style>
  <w:style w:type="character" w:customStyle="1" w:styleId="WW8Num10z0">
    <w:name w:val="WW8Num10z0"/>
    <w:uiPriority w:val="99"/>
    <w:rsid w:val="00A96381"/>
    <w:rPr>
      <w:rFonts w:ascii="Symbol" w:hAnsi="Symbol"/>
      <w:sz w:val="18"/>
    </w:rPr>
  </w:style>
  <w:style w:type="character" w:customStyle="1" w:styleId="WW8Num11z0">
    <w:name w:val="WW8Num11z0"/>
    <w:uiPriority w:val="99"/>
    <w:rsid w:val="00A96381"/>
    <w:rPr>
      <w:rFonts w:ascii="Times New Roman" w:hAnsi="Times New Roman"/>
      <w:sz w:val="24"/>
    </w:rPr>
  </w:style>
  <w:style w:type="character" w:customStyle="1" w:styleId="WW8Num12z0">
    <w:name w:val="WW8Num12z0"/>
    <w:uiPriority w:val="99"/>
    <w:rsid w:val="00A96381"/>
    <w:rPr>
      <w:rFonts w:ascii="Symbol" w:hAnsi="Symbol"/>
    </w:rPr>
  </w:style>
  <w:style w:type="character" w:customStyle="1" w:styleId="WW8Num13z0">
    <w:name w:val="WW8Num13z0"/>
    <w:uiPriority w:val="99"/>
    <w:rsid w:val="00A96381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A96381"/>
  </w:style>
  <w:style w:type="character" w:customStyle="1" w:styleId="WW-Absatz-Standardschriftart">
    <w:name w:val="WW-Absatz-Standardschriftart"/>
    <w:uiPriority w:val="99"/>
    <w:rsid w:val="00A96381"/>
  </w:style>
  <w:style w:type="character" w:customStyle="1" w:styleId="WW-Absatz-Standardschriftart1">
    <w:name w:val="WW-Absatz-Standardschriftart1"/>
    <w:uiPriority w:val="99"/>
    <w:rsid w:val="00A96381"/>
  </w:style>
  <w:style w:type="character" w:customStyle="1" w:styleId="WW8Num4z1">
    <w:name w:val="WW8Num4z1"/>
    <w:uiPriority w:val="99"/>
    <w:rsid w:val="00A96381"/>
    <w:rPr>
      <w:rFonts w:ascii="OpenSymbol" w:hAnsi="OpenSymbol"/>
    </w:rPr>
  </w:style>
  <w:style w:type="character" w:customStyle="1" w:styleId="WW8Num5z0">
    <w:name w:val="WW8Num5z0"/>
    <w:uiPriority w:val="99"/>
    <w:rsid w:val="00A96381"/>
    <w:rPr>
      <w:rFonts w:ascii="Symbol" w:hAnsi="Symbol"/>
    </w:rPr>
  </w:style>
  <w:style w:type="character" w:customStyle="1" w:styleId="WW8Num9z1">
    <w:name w:val="WW8Num9z1"/>
    <w:uiPriority w:val="99"/>
    <w:rsid w:val="00A96381"/>
    <w:rPr>
      <w:rFonts w:ascii="OpenSymbol" w:hAnsi="OpenSymbol"/>
    </w:rPr>
  </w:style>
  <w:style w:type="character" w:customStyle="1" w:styleId="WW8Num14z0">
    <w:name w:val="WW8Num14z0"/>
    <w:uiPriority w:val="99"/>
    <w:rsid w:val="00A96381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A96381"/>
  </w:style>
  <w:style w:type="character" w:customStyle="1" w:styleId="WW-Absatz-Standardschriftart111">
    <w:name w:val="WW-Absatz-Standardschriftart111"/>
    <w:uiPriority w:val="99"/>
    <w:rsid w:val="00A96381"/>
  </w:style>
  <w:style w:type="character" w:customStyle="1" w:styleId="WW8Num10z1">
    <w:name w:val="WW8Num10z1"/>
    <w:uiPriority w:val="99"/>
    <w:rsid w:val="00A96381"/>
    <w:rPr>
      <w:rFonts w:ascii="OpenSymbol" w:hAnsi="OpenSymbol"/>
    </w:rPr>
  </w:style>
  <w:style w:type="character" w:customStyle="1" w:styleId="WW-Absatz-Standardschriftart1111">
    <w:name w:val="WW-Absatz-Standardschriftart1111"/>
    <w:uiPriority w:val="99"/>
    <w:rsid w:val="00A96381"/>
  </w:style>
  <w:style w:type="character" w:customStyle="1" w:styleId="WW8Num5z1">
    <w:name w:val="WW8Num5z1"/>
    <w:uiPriority w:val="99"/>
    <w:rsid w:val="00A96381"/>
    <w:rPr>
      <w:rFonts w:ascii="OpenSymbol" w:hAnsi="OpenSymbol"/>
    </w:rPr>
  </w:style>
  <w:style w:type="character" w:customStyle="1" w:styleId="WW8Num11z1">
    <w:name w:val="WW8Num11z1"/>
    <w:uiPriority w:val="99"/>
    <w:rsid w:val="00A96381"/>
    <w:rPr>
      <w:rFonts w:ascii="Courier New" w:hAnsi="Courier New"/>
    </w:rPr>
  </w:style>
  <w:style w:type="character" w:customStyle="1" w:styleId="WW-Absatz-Standardschriftart11111">
    <w:name w:val="WW-Absatz-Standardschriftart11111"/>
    <w:uiPriority w:val="99"/>
    <w:rsid w:val="00A96381"/>
  </w:style>
  <w:style w:type="character" w:customStyle="1" w:styleId="Domylnaczcionkaakapitu9">
    <w:name w:val="Domyślna czcionka akapitu9"/>
    <w:uiPriority w:val="99"/>
    <w:rsid w:val="00A96381"/>
  </w:style>
  <w:style w:type="character" w:customStyle="1" w:styleId="Domylnaczcionkaakapitu8">
    <w:name w:val="Domyślna czcionka akapitu8"/>
    <w:uiPriority w:val="99"/>
    <w:rsid w:val="00A96381"/>
  </w:style>
  <w:style w:type="character" w:customStyle="1" w:styleId="WW8Num10z2">
    <w:name w:val="WW8Num10z2"/>
    <w:uiPriority w:val="99"/>
    <w:rsid w:val="00A96381"/>
    <w:rPr>
      <w:rFonts w:ascii="Wingdings" w:hAnsi="Wingdings"/>
    </w:rPr>
  </w:style>
  <w:style w:type="character" w:customStyle="1" w:styleId="Domylnaczcionkaakapitu7">
    <w:name w:val="Domyślna czcionka akapitu7"/>
    <w:uiPriority w:val="99"/>
    <w:rsid w:val="00A96381"/>
  </w:style>
  <w:style w:type="character" w:customStyle="1" w:styleId="WW-Absatz-Standardschriftart111111">
    <w:name w:val="WW-Absatz-Standardschriftart111111"/>
    <w:uiPriority w:val="99"/>
    <w:rsid w:val="00A96381"/>
  </w:style>
  <w:style w:type="character" w:customStyle="1" w:styleId="WW8Num3z0">
    <w:name w:val="WW8Num3z0"/>
    <w:uiPriority w:val="99"/>
    <w:rsid w:val="00A96381"/>
    <w:rPr>
      <w:rFonts w:ascii="Symbol" w:hAnsi="Symbol"/>
    </w:rPr>
  </w:style>
  <w:style w:type="character" w:customStyle="1" w:styleId="WW8Num4z3">
    <w:name w:val="WW8Num4z3"/>
    <w:uiPriority w:val="99"/>
    <w:rsid w:val="00A96381"/>
    <w:rPr>
      <w:rFonts w:ascii="Symbol" w:hAnsi="Symbol"/>
    </w:rPr>
  </w:style>
  <w:style w:type="character" w:customStyle="1" w:styleId="WW8Num13z1">
    <w:name w:val="WW8Num13z1"/>
    <w:uiPriority w:val="99"/>
    <w:rsid w:val="00A96381"/>
    <w:rPr>
      <w:rFonts w:ascii="OpenSymbol" w:hAnsi="OpenSymbol"/>
    </w:rPr>
  </w:style>
  <w:style w:type="character" w:customStyle="1" w:styleId="WW-Absatz-Standardschriftart1111111">
    <w:name w:val="WW-Absatz-Standardschriftart1111111"/>
    <w:uiPriority w:val="99"/>
    <w:rsid w:val="00A96381"/>
  </w:style>
  <w:style w:type="character" w:customStyle="1" w:styleId="WW-Absatz-Standardschriftart11111111">
    <w:name w:val="WW-Absatz-Standardschriftart11111111"/>
    <w:uiPriority w:val="99"/>
    <w:rsid w:val="00A96381"/>
  </w:style>
  <w:style w:type="character" w:customStyle="1" w:styleId="WW-Absatz-Standardschriftart111111111">
    <w:name w:val="WW-Absatz-Standardschriftart111111111"/>
    <w:uiPriority w:val="99"/>
    <w:rsid w:val="00A96381"/>
  </w:style>
  <w:style w:type="character" w:customStyle="1" w:styleId="WW-Absatz-Standardschriftart1111111111">
    <w:name w:val="WW-Absatz-Standardschriftart1111111111"/>
    <w:uiPriority w:val="99"/>
    <w:rsid w:val="00A96381"/>
  </w:style>
  <w:style w:type="character" w:customStyle="1" w:styleId="WW-Absatz-Standardschriftart11111111111">
    <w:name w:val="WW-Absatz-Standardschriftart11111111111"/>
    <w:uiPriority w:val="99"/>
    <w:rsid w:val="00A96381"/>
  </w:style>
  <w:style w:type="character" w:customStyle="1" w:styleId="WW-Absatz-Standardschriftart111111111111">
    <w:name w:val="WW-Absatz-Standardschriftart111111111111"/>
    <w:uiPriority w:val="99"/>
    <w:rsid w:val="00A96381"/>
  </w:style>
  <w:style w:type="character" w:customStyle="1" w:styleId="WW-Absatz-Standardschriftart1111111111111">
    <w:name w:val="WW-Absatz-Standardschriftart1111111111111"/>
    <w:uiPriority w:val="99"/>
    <w:rsid w:val="00A96381"/>
  </w:style>
  <w:style w:type="character" w:customStyle="1" w:styleId="WW-Absatz-Standardschriftart11111111111111">
    <w:name w:val="WW-Absatz-Standardschriftart11111111111111"/>
    <w:uiPriority w:val="99"/>
    <w:rsid w:val="00A96381"/>
  </w:style>
  <w:style w:type="character" w:customStyle="1" w:styleId="WW-Absatz-Standardschriftart111111111111111">
    <w:name w:val="WW-Absatz-Standardschriftart111111111111111"/>
    <w:uiPriority w:val="99"/>
    <w:rsid w:val="00A96381"/>
  </w:style>
  <w:style w:type="character" w:customStyle="1" w:styleId="WW-Absatz-Standardschriftart1111111111111111">
    <w:name w:val="WW-Absatz-Standardschriftart1111111111111111"/>
    <w:uiPriority w:val="99"/>
    <w:rsid w:val="00A96381"/>
  </w:style>
  <w:style w:type="character" w:customStyle="1" w:styleId="WW-Absatz-Standardschriftart11111111111111111">
    <w:name w:val="WW-Absatz-Standardschriftart11111111111111111"/>
    <w:uiPriority w:val="99"/>
    <w:rsid w:val="00A96381"/>
  </w:style>
  <w:style w:type="character" w:customStyle="1" w:styleId="WW-Absatz-Standardschriftart111111111111111111">
    <w:name w:val="WW-Absatz-Standardschriftart111111111111111111"/>
    <w:uiPriority w:val="99"/>
    <w:rsid w:val="00A96381"/>
  </w:style>
  <w:style w:type="character" w:customStyle="1" w:styleId="WW8Num14z1">
    <w:name w:val="WW8Num14z1"/>
    <w:uiPriority w:val="99"/>
    <w:rsid w:val="00A96381"/>
    <w:rPr>
      <w:rFonts w:ascii="OpenSymbol" w:hAnsi="OpenSymbol"/>
    </w:rPr>
  </w:style>
  <w:style w:type="character" w:customStyle="1" w:styleId="WW8Num14z2">
    <w:name w:val="WW8Num14z2"/>
    <w:uiPriority w:val="99"/>
    <w:rsid w:val="00A96381"/>
    <w:rPr>
      <w:rFonts w:ascii="Wingdings" w:hAnsi="Wingdings"/>
    </w:rPr>
  </w:style>
  <w:style w:type="character" w:customStyle="1" w:styleId="WW8Num16z0">
    <w:name w:val="WW8Num16z0"/>
    <w:uiPriority w:val="99"/>
    <w:rsid w:val="00A96381"/>
    <w:rPr>
      <w:rFonts w:ascii="Symbol" w:hAnsi="Symbol"/>
    </w:rPr>
  </w:style>
  <w:style w:type="character" w:customStyle="1" w:styleId="WW8Num16z1">
    <w:name w:val="WW8Num16z1"/>
    <w:uiPriority w:val="99"/>
    <w:rsid w:val="00A96381"/>
    <w:rPr>
      <w:rFonts w:ascii="Courier New" w:hAnsi="Courier New"/>
    </w:rPr>
  </w:style>
  <w:style w:type="character" w:customStyle="1" w:styleId="WW8Num16z2">
    <w:name w:val="WW8Num16z2"/>
    <w:uiPriority w:val="99"/>
    <w:rsid w:val="00A96381"/>
    <w:rPr>
      <w:rFonts w:ascii="Wingdings" w:hAnsi="Wingdings"/>
    </w:rPr>
  </w:style>
  <w:style w:type="character" w:customStyle="1" w:styleId="WW8Num17z0">
    <w:name w:val="WW8Num17z0"/>
    <w:uiPriority w:val="99"/>
    <w:rsid w:val="00A96381"/>
    <w:rPr>
      <w:rFonts w:ascii="Symbol" w:hAnsi="Symbol"/>
    </w:rPr>
  </w:style>
  <w:style w:type="character" w:customStyle="1" w:styleId="WW8Num17z1">
    <w:name w:val="WW8Num17z1"/>
    <w:uiPriority w:val="99"/>
    <w:rsid w:val="00A96381"/>
    <w:rPr>
      <w:rFonts w:ascii="OpenSymbol" w:hAnsi="OpenSymbol"/>
    </w:rPr>
  </w:style>
  <w:style w:type="character" w:customStyle="1" w:styleId="WW8Num17z2">
    <w:name w:val="WW8Num17z2"/>
    <w:uiPriority w:val="99"/>
    <w:rsid w:val="00A96381"/>
    <w:rPr>
      <w:b/>
    </w:rPr>
  </w:style>
  <w:style w:type="character" w:customStyle="1" w:styleId="WW8Num18z0">
    <w:name w:val="WW8Num18z0"/>
    <w:uiPriority w:val="99"/>
    <w:rsid w:val="00A96381"/>
    <w:rPr>
      <w:rFonts w:ascii="Symbol" w:hAnsi="Symbol"/>
    </w:rPr>
  </w:style>
  <w:style w:type="character" w:customStyle="1" w:styleId="WW8Num18z1">
    <w:name w:val="WW8Num18z1"/>
    <w:uiPriority w:val="99"/>
    <w:rsid w:val="00A96381"/>
    <w:rPr>
      <w:rFonts w:ascii="OpenSymbol" w:hAnsi="OpenSymbol"/>
      <w:sz w:val="18"/>
    </w:rPr>
  </w:style>
  <w:style w:type="character" w:customStyle="1" w:styleId="WW8Num18z2">
    <w:name w:val="WW8Num18z2"/>
    <w:uiPriority w:val="99"/>
    <w:rsid w:val="00A96381"/>
    <w:rPr>
      <w:rFonts w:ascii="Wingdings" w:hAnsi="Wingdings"/>
    </w:rPr>
  </w:style>
  <w:style w:type="character" w:customStyle="1" w:styleId="Domylnaczcionkaakapitu6">
    <w:name w:val="Domyślna czcionka akapitu6"/>
    <w:uiPriority w:val="99"/>
    <w:rsid w:val="00A96381"/>
  </w:style>
  <w:style w:type="character" w:customStyle="1" w:styleId="WW-Absatz-Standardschriftart1111111111111111111">
    <w:name w:val="WW-Absatz-Standardschriftart1111111111111111111"/>
    <w:uiPriority w:val="99"/>
    <w:rsid w:val="00A96381"/>
  </w:style>
  <w:style w:type="character" w:customStyle="1" w:styleId="WW-Absatz-Standardschriftart11111111111111111111">
    <w:name w:val="WW-Absatz-Standardschriftart11111111111111111111"/>
    <w:uiPriority w:val="99"/>
    <w:rsid w:val="00A96381"/>
  </w:style>
  <w:style w:type="character" w:customStyle="1" w:styleId="WW-Absatz-Standardschriftart111111111111111111111">
    <w:name w:val="WW-Absatz-Standardschriftart111111111111111111111"/>
    <w:uiPriority w:val="99"/>
    <w:rsid w:val="00A96381"/>
  </w:style>
  <w:style w:type="character" w:customStyle="1" w:styleId="WW-Absatz-Standardschriftart1111111111111111111111">
    <w:name w:val="WW-Absatz-Standardschriftart1111111111111111111111"/>
    <w:uiPriority w:val="99"/>
    <w:rsid w:val="00A96381"/>
  </w:style>
  <w:style w:type="character" w:customStyle="1" w:styleId="WW-Absatz-Standardschriftart11111111111111111111111">
    <w:name w:val="WW-Absatz-Standardschriftart11111111111111111111111"/>
    <w:uiPriority w:val="99"/>
    <w:rsid w:val="00A96381"/>
  </w:style>
  <w:style w:type="character" w:customStyle="1" w:styleId="WW-Absatz-Standardschriftart111111111111111111111111">
    <w:name w:val="WW-Absatz-Standardschriftart111111111111111111111111"/>
    <w:uiPriority w:val="99"/>
    <w:rsid w:val="00A96381"/>
  </w:style>
  <w:style w:type="character" w:customStyle="1" w:styleId="WW-Absatz-Standardschriftart1111111111111111111111111">
    <w:name w:val="WW-Absatz-Standardschriftart1111111111111111111111111"/>
    <w:uiPriority w:val="99"/>
    <w:rsid w:val="00A96381"/>
  </w:style>
  <w:style w:type="character" w:customStyle="1" w:styleId="WW-Absatz-Standardschriftart11111111111111111111111111">
    <w:name w:val="WW-Absatz-Standardschriftart11111111111111111111111111"/>
    <w:uiPriority w:val="99"/>
    <w:rsid w:val="00A96381"/>
  </w:style>
  <w:style w:type="character" w:customStyle="1" w:styleId="WW-Absatz-Standardschriftart111111111111111111111111111">
    <w:name w:val="WW-Absatz-Standardschriftart111111111111111111111111111"/>
    <w:uiPriority w:val="99"/>
    <w:rsid w:val="00A96381"/>
  </w:style>
  <w:style w:type="character" w:customStyle="1" w:styleId="WW-Absatz-Standardschriftart1111111111111111111111111111">
    <w:name w:val="WW-Absatz-Standardschriftart1111111111111111111111111111"/>
    <w:uiPriority w:val="99"/>
    <w:rsid w:val="00A96381"/>
  </w:style>
  <w:style w:type="character" w:customStyle="1" w:styleId="WW-Absatz-Standardschriftart11111111111111111111111111111">
    <w:name w:val="WW-Absatz-Standardschriftart11111111111111111111111111111"/>
    <w:uiPriority w:val="99"/>
    <w:rsid w:val="00A96381"/>
  </w:style>
  <w:style w:type="character" w:customStyle="1" w:styleId="WW-Absatz-Standardschriftart111111111111111111111111111111">
    <w:name w:val="WW-Absatz-Standardschriftart111111111111111111111111111111"/>
    <w:uiPriority w:val="99"/>
    <w:rsid w:val="00A96381"/>
  </w:style>
  <w:style w:type="character" w:customStyle="1" w:styleId="WW-Absatz-Standardschriftart1111111111111111111111111111111">
    <w:name w:val="WW-Absatz-Standardschriftart1111111111111111111111111111111"/>
    <w:uiPriority w:val="99"/>
    <w:rsid w:val="00A96381"/>
  </w:style>
  <w:style w:type="character" w:customStyle="1" w:styleId="WW-Absatz-Standardschriftart11111111111111111111111111111111">
    <w:name w:val="WW-Absatz-Standardschriftart11111111111111111111111111111111"/>
    <w:uiPriority w:val="99"/>
    <w:rsid w:val="00A96381"/>
  </w:style>
  <w:style w:type="character" w:customStyle="1" w:styleId="WW-Absatz-Standardschriftart111111111111111111111111111111111">
    <w:name w:val="WW-Absatz-Standardschriftart111111111111111111111111111111111"/>
    <w:uiPriority w:val="99"/>
    <w:rsid w:val="00A96381"/>
  </w:style>
  <w:style w:type="character" w:customStyle="1" w:styleId="WW-Absatz-Standardschriftart1111111111111111111111111111111111">
    <w:name w:val="WW-Absatz-Standardschriftart1111111111111111111111111111111111"/>
    <w:uiPriority w:val="99"/>
    <w:rsid w:val="00A96381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A96381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A96381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A96381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A96381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A96381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A96381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A96381"/>
  </w:style>
  <w:style w:type="character" w:customStyle="1" w:styleId="WW8Num12z1">
    <w:name w:val="WW8Num1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A96381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A96381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A96381"/>
  </w:style>
  <w:style w:type="character" w:customStyle="1" w:styleId="WW-Absatz-Standardschriftart111111111111111111111111111111111111111111111">
    <w:name w:val="WW-Absatz-Standardschriftart111111111111111111111111111111111111111111111"/>
    <w:uiPriority w:val="99"/>
    <w:rsid w:val="00A96381"/>
  </w:style>
  <w:style w:type="character" w:customStyle="1" w:styleId="WW-Absatz-Standardschriftart1111111111111111111111111111111111111111111111">
    <w:name w:val="WW-Absatz-Standardschriftart1111111111111111111111111111111111111111111111"/>
    <w:uiPriority w:val="99"/>
    <w:rsid w:val="00A96381"/>
  </w:style>
  <w:style w:type="character" w:customStyle="1" w:styleId="WW-Absatz-Standardschriftart11111111111111111111111111111111111111111111111">
    <w:name w:val="WW-Absatz-Standardschriftart11111111111111111111111111111111111111111111111"/>
    <w:uiPriority w:val="99"/>
    <w:rsid w:val="00A96381"/>
  </w:style>
  <w:style w:type="character" w:customStyle="1" w:styleId="WW-Absatz-Standardschriftart111111111111111111111111111111111111111111111111">
    <w:name w:val="WW-Absatz-Standardschriftart111111111111111111111111111111111111111111111111"/>
    <w:uiPriority w:val="99"/>
    <w:rsid w:val="00A96381"/>
  </w:style>
  <w:style w:type="character" w:customStyle="1" w:styleId="WW-Absatz-Standardschriftart1111111111111111111111111111111111111111111111111">
    <w:name w:val="WW-Absatz-Standardschriftart1111111111111111111111111111111111111111111111111"/>
    <w:uiPriority w:val="99"/>
    <w:rsid w:val="00A96381"/>
  </w:style>
  <w:style w:type="character" w:customStyle="1" w:styleId="WW-Absatz-Standardschriftart11111111111111111111111111111111111111111111111111">
    <w:name w:val="WW-Absatz-Standardschriftart11111111111111111111111111111111111111111111111111"/>
    <w:uiPriority w:val="99"/>
    <w:rsid w:val="00A96381"/>
  </w:style>
  <w:style w:type="character" w:customStyle="1" w:styleId="WW-Absatz-Standardschriftart111111111111111111111111111111111111111111111111111">
    <w:name w:val="WW-Absatz-Standardschriftart111111111111111111111111111111111111111111111111111"/>
    <w:uiPriority w:val="99"/>
    <w:rsid w:val="00A96381"/>
  </w:style>
  <w:style w:type="character" w:customStyle="1" w:styleId="WW-Absatz-Standardschriftart1111111111111111111111111111111111111111111111111111">
    <w:name w:val="WW-Absatz-Standardschriftart1111111111111111111111111111111111111111111111111111"/>
    <w:uiPriority w:val="99"/>
    <w:rsid w:val="00A96381"/>
  </w:style>
  <w:style w:type="character" w:customStyle="1" w:styleId="WW-Absatz-Standardschriftart11111111111111111111111111111111111111111111111111111">
    <w:name w:val="WW-Absatz-Standardschriftart11111111111111111111111111111111111111111111111111111"/>
    <w:uiPriority w:val="99"/>
    <w:rsid w:val="00A96381"/>
  </w:style>
  <w:style w:type="character" w:customStyle="1" w:styleId="Domylnaczcionkaakapitu5">
    <w:name w:val="Domyślna czcionka akapitu5"/>
    <w:uiPriority w:val="99"/>
    <w:rsid w:val="00A96381"/>
  </w:style>
  <w:style w:type="character" w:customStyle="1" w:styleId="Domylnaczcionkaakapitu4">
    <w:name w:val="Domyślna czcionka akapitu4"/>
    <w:uiPriority w:val="99"/>
    <w:rsid w:val="00A96381"/>
  </w:style>
  <w:style w:type="character" w:customStyle="1" w:styleId="WW8Num5z3">
    <w:name w:val="WW8Num5z3"/>
    <w:uiPriority w:val="99"/>
    <w:rsid w:val="00A96381"/>
    <w:rPr>
      <w:rFonts w:ascii="Symbol" w:hAnsi="Symbol"/>
    </w:rPr>
  </w:style>
  <w:style w:type="character" w:customStyle="1" w:styleId="WW8Num12z2">
    <w:name w:val="WW8Num12z2"/>
    <w:uiPriority w:val="99"/>
    <w:rsid w:val="00A96381"/>
    <w:rPr>
      <w:rFonts w:ascii="Symbol" w:hAnsi="Symbol"/>
    </w:rPr>
  </w:style>
  <w:style w:type="character" w:customStyle="1" w:styleId="Domylnaczcionkaakapitu3">
    <w:name w:val="Domyślna czcionka akapitu3"/>
    <w:uiPriority w:val="99"/>
    <w:rsid w:val="00A96381"/>
  </w:style>
  <w:style w:type="character" w:customStyle="1" w:styleId="WW-Absatz-Standardschriftart111111111111111111111111111111111111111111111111111111">
    <w:name w:val="WW-Absatz-Standardschriftart111111111111111111111111111111111111111111111111111111"/>
    <w:uiPriority w:val="99"/>
    <w:rsid w:val="00A96381"/>
  </w:style>
  <w:style w:type="character" w:customStyle="1" w:styleId="WW-Absatz-Standardschriftart1111111111111111111111111111111111111111111111111111111">
    <w:name w:val="WW-Absatz-Standardschriftart1111111111111111111111111111111111111111111111111111111"/>
    <w:uiPriority w:val="99"/>
    <w:rsid w:val="00A96381"/>
  </w:style>
  <w:style w:type="character" w:customStyle="1" w:styleId="WW-Absatz-Standardschriftart11111111111111111111111111111111111111111111111111111111">
    <w:name w:val="WW-Absatz-Standardschriftart11111111111111111111111111111111111111111111111111111111"/>
    <w:uiPriority w:val="99"/>
    <w:rsid w:val="00A9638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uiPriority w:val="99"/>
    <w:rsid w:val="00A96381"/>
  </w:style>
  <w:style w:type="character" w:customStyle="1" w:styleId="WW8Num9z2">
    <w:name w:val="WW8Num9z2"/>
    <w:uiPriority w:val="99"/>
    <w:rsid w:val="00A96381"/>
    <w:rPr>
      <w:rFonts w:ascii="Wingdings" w:hAnsi="Wingdings"/>
    </w:rPr>
  </w:style>
  <w:style w:type="character" w:customStyle="1" w:styleId="WW8Num10z3">
    <w:name w:val="WW8Num10z3"/>
    <w:uiPriority w:val="99"/>
    <w:rsid w:val="00A96381"/>
    <w:rPr>
      <w:rFonts w:ascii="Symbol" w:hAnsi="Symbol"/>
    </w:rPr>
  </w:style>
  <w:style w:type="character" w:customStyle="1" w:styleId="WW8Num11z2">
    <w:name w:val="WW8Num11z2"/>
    <w:uiPriority w:val="99"/>
    <w:rsid w:val="00A96381"/>
    <w:rPr>
      <w:rFonts w:ascii="Wingdings" w:hAnsi="Wingdings"/>
    </w:rPr>
  </w:style>
  <w:style w:type="character" w:customStyle="1" w:styleId="WW8Num11z3">
    <w:name w:val="WW8Num11z3"/>
    <w:uiPriority w:val="99"/>
    <w:rsid w:val="00A96381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A9638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uiPriority w:val="99"/>
    <w:rsid w:val="00A96381"/>
  </w:style>
  <w:style w:type="character" w:customStyle="1" w:styleId="WW8Num29z0">
    <w:name w:val="WW8Num29z0"/>
    <w:uiPriority w:val="99"/>
    <w:rsid w:val="00A96381"/>
    <w:rPr>
      <w:rFonts w:ascii="Symbol" w:hAnsi="Symbol"/>
      <w:sz w:val="18"/>
    </w:rPr>
  </w:style>
  <w:style w:type="character" w:customStyle="1" w:styleId="WW8Num29z1">
    <w:name w:val="WW8Num29z1"/>
    <w:uiPriority w:val="99"/>
    <w:rsid w:val="00A96381"/>
    <w:rPr>
      <w:rFonts w:ascii="OpenSymbol" w:hAnsi="OpenSymbol"/>
    </w:rPr>
  </w:style>
  <w:style w:type="character" w:customStyle="1" w:styleId="WW8Num32z0">
    <w:name w:val="WW8Num32z0"/>
    <w:uiPriority w:val="99"/>
    <w:rsid w:val="00A96381"/>
    <w:rPr>
      <w:rFonts w:ascii="Symbol" w:hAnsi="Symbol"/>
    </w:rPr>
  </w:style>
  <w:style w:type="character" w:customStyle="1" w:styleId="WW8Num32z1">
    <w:name w:val="WW8Num32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uiPriority w:val="99"/>
    <w:rsid w:val="00A96381"/>
  </w:style>
  <w:style w:type="character" w:customStyle="1" w:styleId="WW8Num33z0">
    <w:name w:val="WW8Num33z0"/>
    <w:uiPriority w:val="99"/>
    <w:rsid w:val="00A96381"/>
    <w:rPr>
      <w:rFonts w:ascii="Symbol" w:hAnsi="Symbol"/>
      <w:sz w:val="24"/>
    </w:rPr>
  </w:style>
  <w:style w:type="character" w:customStyle="1" w:styleId="WW8Num33z1">
    <w:name w:val="WW8Num33z1"/>
    <w:uiPriority w:val="99"/>
    <w:rsid w:val="00A96381"/>
    <w:rPr>
      <w:rFonts w:ascii="OpenSymbol" w:hAnsi="OpenSymbol"/>
      <w:sz w:val="18"/>
    </w:rPr>
  </w:style>
  <w:style w:type="character" w:customStyle="1" w:styleId="WW8Num35z0">
    <w:name w:val="WW8Num35z0"/>
    <w:uiPriority w:val="99"/>
    <w:rsid w:val="00A96381"/>
    <w:rPr>
      <w:rFonts w:ascii="Symbol" w:hAnsi="Symbol"/>
      <w:sz w:val="18"/>
    </w:rPr>
  </w:style>
  <w:style w:type="character" w:customStyle="1" w:styleId="WW8Num35z1">
    <w:name w:val="WW8Num35z1"/>
    <w:uiPriority w:val="99"/>
    <w:rsid w:val="00A96381"/>
    <w:rPr>
      <w:rFonts w:ascii="OpenSymbol" w:hAnsi="OpenSymbol"/>
    </w:rPr>
  </w:style>
  <w:style w:type="character" w:customStyle="1" w:styleId="WW8Num36z0">
    <w:name w:val="WW8Num36z0"/>
    <w:uiPriority w:val="99"/>
    <w:rsid w:val="00A96381"/>
    <w:rPr>
      <w:rFonts w:ascii="Symbol" w:hAnsi="Symbol"/>
      <w:sz w:val="18"/>
    </w:rPr>
  </w:style>
  <w:style w:type="character" w:customStyle="1" w:styleId="WW8Num36z1">
    <w:name w:val="WW8Num36z1"/>
    <w:uiPriority w:val="99"/>
    <w:rsid w:val="00A96381"/>
    <w:rPr>
      <w:rFonts w:ascii="Courier New" w:hAnsi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uiPriority w:val="99"/>
    <w:rsid w:val="00A96381"/>
  </w:style>
  <w:style w:type="character" w:customStyle="1" w:styleId="WW8Num38z0">
    <w:name w:val="WW8Num38z0"/>
    <w:uiPriority w:val="99"/>
    <w:rsid w:val="00A96381"/>
    <w:rPr>
      <w:rFonts w:ascii="Symbol" w:hAnsi="Symbol"/>
    </w:rPr>
  </w:style>
  <w:style w:type="character" w:customStyle="1" w:styleId="WW8Num38z1">
    <w:name w:val="WW8Num38z1"/>
    <w:uiPriority w:val="99"/>
    <w:rsid w:val="00A96381"/>
    <w:rPr>
      <w:rFonts w:ascii="OpenSymbol" w:hAnsi="OpenSymbol"/>
    </w:rPr>
  </w:style>
  <w:style w:type="character" w:customStyle="1" w:styleId="WW8Num38z2">
    <w:name w:val="WW8Num38z2"/>
    <w:uiPriority w:val="99"/>
    <w:rsid w:val="00A96381"/>
    <w:rPr>
      <w:rFonts w:ascii="Wingdings" w:hAnsi="Wingdings"/>
    </w:rPr>
  </w:style>
  <w:style w:type="character" w:customStyle="1" w:styleId="WW8Num39z0">
    <w:name w:val="WW8Num39z0"/>
    <w:uiPriority w:val="99"/>
    <w:rsid w:val="00A96381"/>
    <w:rPr>
      <w:rFonts w:ascii="Arial Narrow" w:hAnsi="Arial Narrow"/>
      <w:sz w:val="24"/>
    </w:rPr>
  </w:style>
  <w:style w:type="character" w:customStyle="1" w:styleId="WW8Num39z1">
    <w:name w:val="WW8Num39z1"/>
    <w:uiPriority w:val="99"/>
    <w:rsid w:val="00A96381"/>
    <w:rPr>
      <w:rFonts w:ascii="OpenSymbol" w:hAnsi="OpenSymbol"/>
      <w:sz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uiPriority w:val="99"/>
    <w:rsid w:val="00A96381"/>
  </w:style>
  <w:style w:type="character" w:customStyle="1" w:styleId="WW8Num40z0">
    <w:name w:val="WW8Num40z0"/>
    <w:uiPriority w:val="99"/>
    <w:rsid w:val="00A96381"/>
    <w:rPr>
      <w:rFonts w:ascii="Symbol" w:hAnsi="Symbol"/>
    </w:rPr>
  </w:style>
  <w:style w:type="character" w:customStyle="1" w:styleId="WW8Num41z0">
    <w:name w:val="WW8Num41z0"/>
    <w:uiPriority w:val="99"/>
    <w:rsid w:val="00A96381"/>
    <w:rPr>
      <w:rFonts w:ascii="Symbol" w:hAnsi="Symbol"/>
    </w:rPr>
  </w:style>
  <w:style w:type="character" w:customStyle="1" w:styleId="WW8Num42z0">
    <w:name w:val="WW8Num42z0"/>
    <w:uiPriority w:val="99"/>
    <w:rsid w:val="00A96381"/>
    <w:rPr>
      <w:rFonts w:ascii="Symbol" w:hAnsi="Symbol"/>
    </w:rPr>
  </w:style>
  <w:style w:type="character" w:customStyle="1" w:styleId="WW8Num42z1">
    <w:name w:val="WW8Num42z1"/>
    <w:uiPriority w:val="99"/>
    <w:rsid w:val="00A96381"/>
    <w:rPr>
      <w:rFonts w:ascii="OpenSymbol" w:hAnsi="OpenSymbol"/>
    </w:rPr>
  </w:style>
  <w:style w:type="character" w:customStyle="1" w:styleId="WW8Num43z0">
    <w:name w:val="WW8Num43z0"/>
    <w:uiPriority w:val="99"/>
    <w:rsid w:val="00A96381"/>
    <w:rPr>
      <w:rFonts w:ascii="Symbol" w:hAnsi="Symbol"/>
    </w:rPr>
  </w:style>
  <w:style w:type="character" w:customStyle="1" w:styleId="WW8Num43z1">
    <w:name w:val="WW8Num43z1"/>
    <w:uiPriority w:val="99"/>
    <w:rsid w:val="00A96381"/>
    <w:rPr>
      <w:rFonts w:ascii="OpenSymbol" w:hAnsi="OpenSymbol"/>
    </w:rPr>
  </w:style>
  <w:style w:type="character" w:customStyle="1" w:styleId="WW8Num44z0">
    <w:name w:val="WW8Num44z0"/>
    <w:uiPriority w:val="99"/>
    <w:rsid w:val="00A96381"/>
    <w:rPr>
      <w:rFonts w:ascii="Symbol" w:hAnsi="Symbol"/>
    </w:rPr>
  </w:style>
  <w:style w:type="character" w:customStyle="1" w:styleId="WW8Num44z1">
    <w:name w:val="WW8Num44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uiPriority w:val="99"/>
    <w:rsid w:val="00A96381"/>
  </w:style>
  <w:style w:type="character" w:customStyle="1" w:styleId="WW8Num40z1">
    <w:name w:val="WW8Num40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uiPriority w:val="99"/>
    <w:rsid w:val="00A96381"/>
  </w:style>
  <w:style w:type="character" w:customStyle="1" w:styleId="WW8Num37z0">
    <w:name w:val="WW8Num37z0"/>
    <w:uiPriority w:val="99"/>
    <w:rsid w:val="00A96381"/>
    <w:rPr>
      <w:rFonts w:ascii="Symbol" w:hAnsi="Symbol"/>
    </w:rPr>
  </w:style>
  <w:style w:type="character" w:customStyle="1" w:styleId="WW8Num37z1">
    <w:name w:val="WW8Num37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uiPriority w:val="99"/>
    <w:rsid w:val="00A96381"/>
  </w:style>
  <w:style w:type="character" w:customStyle="1" w:styleId="WW8Num34z0">
    <w:name w:val="WW8Num34z0"/>
    <w:uiPriority w:val="99"/>
    <w:rsid w:val="00A96381"/>
    <w:rPr>
      <w:rFonts w:ascii="Symbol" w:hAnsi="Symbol"/>
      <w:sz w:val="24"/>
    </w:rPr>
  </w:style>
  <w:style w:type="character" w:customStyle="1" w:styleId="WW8Num34z1">
    <w:name w:val="WW8Num34z1"/>
    <w:uiPriority w:val="99"/>
    <w:rsid w:val="00A96381"/>
    <w:rPr>
      <w:rFonts w:ascii="Courier New" w:hAnsi="Courier New"/>
    </w:rPr>
  </w:style>
  <w:style w:type="character" w:customStyle="1" w:styleId="WW8Num41z1">
    <w:name w:val="WW8Num41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uiPriority w:val="99"/>
    <w:rsid w:val="00A96381"/>
  </w:style>
  <w:style w:type="character" w:customStyle="1" w:styleId="WW8Num45z0">
    <w:name w:val="WW8Num45z0"/>
    <w:uiPriority w:val="99"/>
    <w:rsid w:val="00A96381"/>
    <w:rPr>
      <w:rFonts w:ascii="Symbol" w:hAnsi="Symbol"/>
    </w:rPr>
  </w:style>
  <w:style w:type="character" w:customStyle="1" w:styleId="WW8Num45z1">
    <w:name w:val="WW8Num4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uiPriority w:val="99"/>
    <w:rsid w:val="00A96381"/>
  </w:style>
  <w:style w:type="character" w:customStyle="1" w:styleId="Domylnaczcionkaakapitu1">
    <w:name w:val="Domyślna czcionka akapitu1"/>
    <w:uiPriority w:val="99"/>
    <w:rsid w:val="00A9638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uiPriority w:val="99"/>
    <w:rsid w:val="00A96381"/>
  </w:style>
  <w:style w:type="character" w:customStyle="1" w:styleId="WW8Num19z0">
    <w:name w:val="WW8Num19z0"/>
    <w:uiPriority w:val="99"/>
    <w:rsid w:val="00A96381"/>
    <w:rPr>
      <w:rFonts w:ascii="Symbol" w:hAnsi="Symbol"/>
    </w:rPr>
  </w:style>
  <w:style w:type="character" w:customStyle="1" w:styleId="WW8Num19z1">
    <w:name w:val="WW8Num19z1"/>
    <w:uiPriority w:val="99"/>
    <w:rsid w:val="00A96381"/>
    <w:rPr>
      <w:rFonts w:ascii="OpenSymbol" w:hAnsi="OpenSymbol"/>
    </w:rPr>
  </w:style>
  <w:style w:type="character" w:customStyle="1" w:styleId="WW8Num20z0">
    <w:name w:val="WW8Num20z0"/>
    <w:uiPriority w:val="99"/>
    <w:rsid w:val="00A96381"/>
    <w:rPr>
      <w:rFonts w:ascii="Symbol" w:hAnsi="Symbol"/>
    </w:rPr>
  </w:style>
  <w:style w:type="character" w:customStyle="1" w:styleId="WW8Num20z1">
    <w:name w:val="WW8Num20z1"/>
    <w:uiPriority w:val="99"/>
    <w:rsid w:val="00A96381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A96381"/>
    <w:rPr>
      <w:rFonts w:ascii="Symbol" w:hAnsi="Symbol"/>
      <w:sz w:val="24"/>
    </w:rPr>
  </w:style>
  <w:style w:type="character" w:customStyle="1" w:styleId="WW8Num22z1">
    <w:name w:val="WW8Num22z1"/>
    <w:uiPriority w:val="99"/>
    <w:rsid w:val="00A96381"/>
    <w:rPr>
      <w:rFonts w:ascii="OpenSymbol" w:hAnsi="OpenSymbol"/>
    </w:rPr>
  </w:style>
  <w:style w:type="character" w:customStyle="1" w:styleId="WW8Num23z0">
    <w:name w:val="WW8Num23z0"/>
    <w:uiPriority w:val="99"/>
    <w:rsid w:val="00A96381"/>
    <w:rPr>
      <w:rFonts w:ascii="Symbol" w:hAnsi="Symbol"/>
    </w:rPr>
  </w:style>
  <w:style w:type="character" w:customStyle="1" w:styleId="WW8Num23z1">
    <w:name w:val="WW8Num23z1"/>
    <w:uiPriority w:val="99"/>
    <w:rsid w:val="00A96381"/>
    <w:rPr>
      <w:rFonts w:ascii="OpenSymbol" w:hAnsi="OpenSymbol"/>
    </w:rPr>
  </w:style>
  <w:style w:type="character" w:customStyle="1" w:styleId="WW8Num24z0">
    <w:name w:val="WW8Num24z0"/>
    <w:uiPriority w:val="99"/>
    <w:rsid w:val="00A96381"/>
    <w:rPr>
      <w:rFonts w:ascii="Symbol" w:hAnsi="Symbol"/>
    </w:rPr>
  </w:style>
  <w:style w:type="character" w:customStyle="1" w:styleId="WW8Num24z1">
    <w:name w:val="WW8Num24z1"/>
    <w:uiPriority w:val="99"/>
    <w:rsid w:val="00A96381"/>
    <w:rPr>
      <w:rFonts w:ascii="Symbol" w:hAnsi="Symbol"/>
    </w:rPr>
  </w:style>
  <w:style w:type="character" w:customStyle="1" w:styleId="WW8Num25z0">
    <w:name w:val="WW8Num25z0"/>
    <w:uiPriority w:val="99"/>
    <w:rsid w:val="00A96381"/>
    <w:rPr>
      <w:rFonts w:ascii="Symbol" w:hAnsi="Symbol"/>
    </w:rPr>
  </w:style>
  <w:style w:type="character" w:customStyle="1" w:styleId="WW8Num25z1">
    <w:name w:val="WW8Num25z1"/>
    <w:uiPriority w:val="99"/>
    <w:rsid w:val="00A96381"/>
    <w:rPr>
      <w:rFonts w:ascii="OpenSymbol" w:hAnsi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uiPriority w:val="99"/>
    <w:rsid w:val="00A9638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uiPriority w:val="99"/>
    <w:rsid w:val="00A96381"/>
  </w:style>
  <w:style w:type="character" w:customStyle="1" w:styleId="WW8Num21z0">
    <w:name w:val="WW8Num21z0"/>
    <w:uiPriority w:val="99"/>
    <w:rsid w:val="00A96381"/>
    <w:rPr>
      <w:rFonts w:ascii="Symbol" w:hAnsi="Symbol"/>
      <w:sz w:val="24"/>
    </w:rPr>
  </w:style>
  <w:style w:type="character" w:customStyle="1" w:styleId="WW8Num21z1">
    <w:name w:val="WW8Num21z1"/>
    <w:uiPriority w:val="99"/>
    <w:rsid w:val="00A96381"/>
    <w:rPr>
      <w:rFonts w:ascii="OpenSymbol" w:hAnsi="OpenSymbol"/>
      <w:sz w:val="18"/>
    </w:rPr>
  </w:style>
  <w:style w:type="character" w:customStyle="1" w:styleId="WW8Num26z0">
    <w:name w:val="WW8Num26z0"/>
    <w:uiPriority w:val="99"/>
    <w:rsid w:val="00A96381"/>
    <w:rPr>
      <w:rFonts w:ascii="Symbol" w:hAnsi="Symbol"/>
      <w:sz w:val="18"/>
    </w:rPr>
  </w:style>
  <w:style w:type="character" w:customStyle="1" w:styleId="WW8Num26z1">
    <w:name w:val="WW8Num26z1"/>
    <w:uiPriority w:val="99"/>
    <w:rsid w:val="00A96381"/>
    <w:rPr>
      <w:rFonts w:ascii="OpenSymbol" w:hAnsi="OpenSymbol"/>
    </w:rPr>
  </w:style>
  <w:style w:type="character" w:customStyle="1" w:styleId="WW8Num27z0">
    <w:name w:val="WW8Num27z0"/>
    <w:uiPriority w:val="99"/>
    <w:rsid w:val="00A96381"/>
    <w:rPr>
      <w:rFonts w:ascii="Symbol" w:hAnsi="Symbol"/>
    </w:rPr>
  </w:style>
  <w:style w:type="character" w:customStyle="1" w:styleId="WW8Num27z1">
    <w:name w:val="WW8Num27z1"/>
    <w:uiPriority w:val="99"/>
    <w:rsid w:val="00A96381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uiPriority w:val="99"/>
    <w:rsid w:val="00A96381"/>
  </w:style>
  <w:style w:type="character" w:customStyle="1" w:styleId="Znakinumeracji">
    <w:name w:val="Znaki numeracji"/>
    <w:uiPriority w:val="99"/>
    <w:rsid w:val="00A96381"/>
  </w:style>
  <w:style w:type="character" w:customStyle="1" w:styleId="Symbolewypunktowania">
    <w:name w:val="Symbole wypunktowania"/>
    <w:uiPriority w:val="99"/>
    <w:rsid w:val="00A96381"/>
    <w:rPr>
      <w:rFonts w:ascii="OpenSymbol" w:hAnsi="OpenSymbol"/>
    </w:rPr>
  </w:style>
  <w:style w:type="character" w:customStyle="1" w:styleId="WW8Num2z0">
    <w:name w:val="WW8Num2z0"/>
    <w:uiPriority w:val="99"/>
    <w:rsid w:val="00A96381"/>
  </w:style>
  <w:style w:type="character" w:customStyle="1" w:styleId="WW8Num31z0">
    <w:name w:val="WW8Num31z0"/>
    <w:uiPriority w:val="99"/>
    <w:rsid w:val="00A96381"/>
    <w:rPr>
      <w:rFonts w:ascii="Symbol" w:hAnsi="Symbol"/>
    </w:rPr>
  </w:style>
  <w:style w:type="character" w:customStyle="1" w:styleId="WW8Num31z1">
    <w:name w:val="WW8Num31z1"/>
    <w:uiPriority w:val="99"/>
    <w:rsid w:val="00A96381"/>
    <w:rPr>
      <w:rFonts w:ascii="OpenSymbol" w:hAnsi="OpenSymbol"/>
    </w:rPr>
  </w:style>
  <w:style w:type="character" w:customStyle="1" w:styleId="WW-Domylnaczcionkaakapitu111">
    <w:name w:val="WW-Domyślna czcionka akapitu111"/>
    <w:uiPriority w:val="99"/>
    <w:rsid w:val="00A96381"/>
  </w:style>
  <w:style w:type="character" w:styleId="Hipercze">
    <w:name w:val="Hyperlink"/>
    <w:uiPriority w:val="99"/>
    <w:rsid w:val="00A96381"/>
    <w:rPr>
      <w:rFonts w:cs="Times New Roman"/>
      <w:color w:val="0000FF"/>
      <w:u w:val="single"/>
    </w:rPr>
  </w:style>
  <w:style w:type="character" w:customStyle="1" w:styleId="NagwekZnak">
    <w:name w:val="Nagłówek Znak"/>
    <w:uiPriority w:val="99"/>
    <w:rsid w:val="00A96381"/>
    <w:rPr>
      <w:rFonts w:eastAsia="Times New Roman"/>
      <w:kern w:val="1"/>
      <w:sz w:val="24"/>
    </w:rPr>
  </w:style>
  <w:style w:type="character" w:customStyle="1" w:styleId="StopkaZnak">
    <w:name w:val="Stopka Znak"/>
    <w:uiPriority w:val="99"/>
    <w:rsid w:val="00A96381"/>
    <w:rPr>
      <w:rFonts w:eastAsia="Times New Roman"/>
      <w:kern w:val="1"/>
      <w:sz w:val="24"/>
    </w:rPr>
  </w:style>
  <w:style w:type="character" w:customStyle="1" w:styleId="ListLabel1">
    <w:name w:val="ListLabel 1"/>
    <w:uiPriority w:val="99"/>
    <w:rsid w:val="00A96381"/>
  </w:style>
  <w:style w:type="character" w:customStyle="1" w:styleId="ListLabel2">
    <w:name w:val="ListLabel 2"/>
    <w:uiPriority w:val="99"/>
    <w:rsid w:val="00A96381"/>
    <w:rPr>
      <w:sz w:val="24"/>
    </w:rPr>
  </w:style>
  <w:style w:type="character" w:customStyle="1" w:styleId="ListLabel3">
    <w:name w:val="ListLabel 3"/>
    <w:uiPriority w:val="99"/>
    <w:rsid w:val="00A96381"/>
    <w:rPr>
      <w:b/>
    </w:rPr>
  </w:style>
  <w:style w:type="character" w:styleId="Pogrubienie">
    <w:name w:val="Strong"/>
    <w:uiPriority w:val="99"/>
    <w:qFormat/>
    <w:rsid w:val="00A96381"/>
    <w:rPr>
      <w:rFonts w:cs="Times New Roman"/>
      <w:b/>
    </w:rPr>
  </w:style>
  <w:style w:type="character" w:customStyle="1" w:styleId="WW8Num15z0">
    <w:name w:val="WW8Num15z0"/>
    <w:uiPriority w:val="99"/>
    <w:rsid w:val="00A96381"/>
    <w:rPr>
      <w:rFonts w:ascii="Symbol" w:hAnsi="Symbol"/>
      <w:sz w:val="18"/>
    </w:rPr>
  </w:style>
  <w:style w:type="character" w:customStyle="1" w:styleId="FontStyle37">
    <w:name w:val="Font Style37"/>
    <w:uiPriority w:val="99"/>
    <w:rsid w:val="00A96381"/>
    <w:rPr>
      <w:rFonts w:ascii="Arial" w:hAnsi="Arial"/>
      <w:sz w:val="20"/>
    </w:rPr>
  </w:style>
  <w:style w:type="character" w:customStyle="1" w:styleId="WW8Num66z0">
    <w:name w:val="WW8Num66z0"/>
    <w:uiPriority w:val="99"/>
    <w:rsid w:val="00A96381"/>
    <w:rPr>
      <w:sz w:val="18"/>
    </w:rPr>
  </w:style>
  <w:style w:type="character" w:customStyle="1" w:styleId="Odwoanieprzypisudolnego1">
    <w:name w:val="Odwołanie przypisu dolnego1"/>
    <w:uiPriority w:val="99"/>
    <w:rsid w:val="00A96381"/>
    <w:rPr>
      <w:vertAlign w:val="superscript"/>
    </w:rPr>
  </w:style>
  <w:style w:type="character" w:customStyle="1" w:styleId="Znakiprzypiswdolnych">
    <w:name w:val="Znaki przypisów dolnych"/>
    <w:uiPriority w:val="99"/>
    <w:rsid w:val="00A96381"/>
  </w:style>
  <w:style w:type="character" w:customStyle="1" w:styleId="TekstprzypisudolnegoZnak">
    <w:name w:val="Tekst przypisu dolnego Znak"/>
    <w:uiPriority w:val="99"/>
    <w:rsid w:val="00A96381"/>
    <w:rPr>
      <w:rFonts w:eastAsia="Times New Roman"/>
      <w:kern w:val="1"/>
    </w:rPr>
  </w:style>
  <w:style w:type="character" w:customStyle="1" w:styleId="TekstpodstawowyZnak">
    <w:name w:val="Tekst podstawowy Znak"/>
    <w:uiPriority w:val="99"/>
    <w:rsid w:val="00A96381"/>
    <w:rPr>
      <w:rFonts w:eastAsia="Times New Roman"/>
      <w:kern w:val="1"/>
      <w:sz w:val="24"/>
    </w:rPr>
  </w:style>
  <w:style w:type="character" w:customStyle="1" w:styleId="Odwoanieprzypisudolnego2">
    <w:name w:val="Odwołanie przypisu dolnego2"/>
    <w:uiPriority w:val="99"/>
    <w:rsid w:val="00A96381"/>
    <w:rPr>
      <w:vertAlign w:val="superscript"/>
    </w:rPr>
  </w:style>
  <w:style w:type="character" w:customStyle="1" w:styleId="Znakiprzypiswkocowych">
    <w:name w:val="Znaki przypisów końcowych"/>
    <w:uiPriority w:val="99"/>
    <w:rsid w:val="00A96381"/>
    <w:rPr>
      <w:vertAlign w:val="superscript"/>
    </w:rPr>
  </w:style>
  <w:style w:type="character" w:customStyle="1" w:styleId="WW-Znakiprzypiswkocowych">
    <w:name w:val="WW-Znaki przypisów końcowych"/>
    <w:uiPriority w:val="99"/>
    <w:rsid w:val="00A96381"/>
  </w:style>
  <w:style w:type="character" w:customStyle="1" w:styleId="Odwoanieprzypisukocowego1">
    <w:name w:val="Odwołanie przypisu końcowego1"/>
    <w:uiPriority w:val="99"/>
    <w:rsid w:val="00A96381"/>
    <w:rPr>
      <w:vertAlign w:val="superscript"/>
    </w:rPr>
  </w:style>
  <w:style w:type="character" w:customStyle="1" w:styleId="Odwoanieprzypisudolnego3">
    <w:name w:val="Odwołanie przypisu dolnego3"/>
    <w:uiPriority w:val="99"/>
    <w:rsid w:val="00A96381"/>
    <w:rPr>
      <w:vertAlign w:val="superscript"/>
    </w:rPr>
  </w:style>
  <w:style w:type="character" w:customStyle="1" w:styleId="Odwoanieprzypisukocowego2">
    <w:name w:val="Odwołanie przypisu końcowego2"/>
    <w:uiPriority w:val="99"/>
    <w:rsid w:val="00A96381"/>
    <w:rPr>
      <w:vertAlign w:val="superscript"/>
    </w:rPr>
  </w:style>
  <w:style w:type="character" w:customStyle="1" w:styleId="Odwoanieprzypisudolnego4">
    <w:name w:val="Odwołanie przypisu dolnego4"/>
    <w:uiPriority w:val="99"/>
    <w:rsid w:val="00A96381"/>
    <w:rPr>
      <w:vertAlign w:val="superscript"/>
    </w:rPr>
  </w:style>
  <w:style w:type="character" w:customStyle="1" w:styleId="Odwoanieprzypisukocowego3">
    <w:name w:val="Odwołanie przypisu końcowego3"/>
    <w:uiPriority w:val="99"/>
    <w:rsid w:val="00A96381"/>
    <w:rPr>
      <w:vertAlign w:val="superscript"/>
    </w:rPr>
  </w:style>
  <w:style w:type="character" w:styleId="Odwoanieprzypisudolnego">
    <w:name w:val="footnote reference"/>
    <w:uiPriority w:val="99"/>
    <w:rsid w:val="00A96381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A96381"/>
    <w:rPr>
      <w:rFonts w:cs="Times New Roman"/>
      <w:vertAlign w:val="superscript"/>
    </w:rPr>
  </w:style>
  <w:style w:type="paragraph" w:customStyle="1" w:styleId="Nagwek10">
    <w:name w:val="Nagłówek10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A96381"/>
    <w:pPr>
      <w:spacing w:after="120"/>
    </w:pPr>
  </w:style>
  <w:style w:type="character" w:customStyle="1" w:styleId="TekstpodstawowyZnak1">
    <w:name w:val="Tekst podstawowy Znak1"/>
    <w:link w:val="Tekstpodstawowy"/>
    <w:uiPriority w:val="99"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styleId="Lista">
    <w:name w:val="List"/>
    <w:basedOn w:val="Tekstpodstawowy"/>
    <w:uiPriority w:val="99"/>
    <w:rsid w:val="00A96381"/>
    <w:rPr>
      <w:rFonts w:cs="Tahoma"/>
    </w:rPr>
  </w:style>
  <w:style w:type="paragraph" w:customStyle="1" w:styleId="Podpis10">
    <w:name w:val="Podpis10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A96381"/>
    <w:pPr>
      <w:suppressLineNumbers/>
    </w:pPr>
    <w:rPr>
      <w:rFonts w:cs="Tahoma"/>
    </w:rPr>
  </w:style>
  <w:style w:type="paragraph" w:customStyle="1" w:styleId="Nagwek9">
    <w:name w:val="Nagłówek9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8">
    <w:name w:val="Nagłówek8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7">
    <w:name w:val="Nagłówek7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6">
    <w:name w:val="Nagłówek6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4">
    <w:name w:val="Nagłówek4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uiPriority w:val="99"/>
    <w:rsid w:val="00A9638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customStyle="1" w:styleId="Nagwek11">
    <w:name w:val="Nagłówek1"/>
    <w:basedOn w:val="Normalny"/>
    <w:next w:val="Tekstpodstawowy"/>
    <w:uiPriority w:val="99"/>
    <w:rsid w:val="00A9638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A96381"/>
    <w:pPr>
      <w:suppressLineNumbers/>
      <w:spacing w:before="120" w:after="120"/>
    </w:pPr>
    <w:rPr>
      <w:rFonts w:cs="Tahoma"/>
      <w:i/>
      <w:iCs/>
    </w:rPr>
  </w:style>
  <w:style w:type="paragraph" w:styleId="Spistreci4">
    <w:name w:val="toc 4"/>
    <w:basedOn w:val="Normalny"/>
    <w:next w:val="Normalny"/>
    <w:uiPriority w:val="99"/>
    <w:rsid w:val="00A96381"/>
    <w:pPr>
      <w:jc w:val="both"/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next w:val="Tekstpodstawowy"/>
    <w:uiPriority w:val="99"/>
    <w:rsid w:val="00A96381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uiPriority w:val="99"/>
    <w:rsid w:val="00A96381"/>
    <w:pPr>
      <w:jc w:val="both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uiPriority w:val="34"/>
    <w:qFormat/>
    <w:rsid w:val="00A96381"/>
    <w:pPr>
      <w:ind w:left="720"/>
    </w:pPr>
    <w:rPr>
      <w:szCs w:val="20"/>
    </w:rPr>
  </w:style>
  <w:style w:type="paragraph" w:customStyle="1" w:styleId="Zawartotabeli">
    <w:name w:val="Zawartość tabeli"/>
    <w:basedOn w:val="Normalny"/>
    <w:uiPriority w:val="99"/>
    <w:rsid w:val="00A96381"/>
    <w:pPr>
      <w:suppressLineNumbers/>
    </w:pPr>
  </w:style>
  <w:style w:type="paragraph" w:customStyle="1" w:styleId="Nagwektabeli">
    <w:name w:val="Nagłówek tabeli"/>
    <w:basedOn w:val="Zawartotabeli"/>
    <w:uiPriority w:val="99"/>
    <w:rsid w:val="00A96381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A96381"/>
    <w:pPr>
      <w:suppressLineNumbers/>
      <w:tabs>
        <w:tab w:val="center" w:pos="4818"/>
        <w:tab w:val="right" w:pos="9637"/>
      </w:tabs>
    </w:pPr>
  </w:style>
  <w:style w:type="character" w:customStyle="1" w:styleId="StopkaZnak1">
    <w:name w:val="Stopka Znak1"/>
    <w:link w:val="Stopka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A96381"/>
    <w:pPr>
      <w:spacing w:after="120" w:line="480" w:lineRule="auto"/>
    </w:pPr>
  </w:style>
  <w:style w:type="paragraph" w:styleId="Nagwek">
    <w:name w:val="header"/>
    <w:basedOn w:val="Normalny"/>
    <w:link w:val="NagwekZnak1"/>
    <w:uiPriority w:val="99"/>
    <w:rsid w:val="00A96381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ListParagraph1">
    <w:name w:val="List Paragraph1"/>
    <w:uiPriority w:val="99"/>
    <w:rsid w:val="00A96381"/>
    <w:pPr>
      <w:widowControl w:val="0"/>
      <w:suppressAutoHyphens/>
      <w:ind w:left="720"/>
    </w:pPr>
    <w:rPr>
      <w:sz w:val="24"/>
      <w:szCs w:val="24"/>
      <w:lang w:eastAsia="ar-SA"/>
    </w:rPr>
  </w:style>
  <w:style w:type="paragraph" w:customStyle="1" w:styleId="pkt">
    <w:name w:val="pkt"/>
    <w:uiPriority w:val="99"/>
    <w:rsid w:val="00A96381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/>
      <w:sz w:val="19"/>
      <w:szCs w:val="19"/>
      <w:lang w:eastAsia="ar-SA"/>
    </w:rPr>
  </w:style>
  <w:style w:type="paragraph" w:customStyle="1" w:styleId="Tekstpodstawowy31">
    <w:name w:val="Tekst podstawowy 31"/>
    <w:uiPriority w:val="99"/>
    <w:rsid w:val="00A96381"/>
    <w:pPr>
      <w:widowControl w:val="0"/>
      <w:suppressAutoHyphens/>
      <w:overflowPunct w:val="0"/>
      <w:spacing w:line="360" w:lineRule="auto"/>
    </w:pPr>
    <w:rPr>
      <w:rFonts w:ascii="Arial" w:hAnsi="Arial"/>
      <w:sz w:val="24"/>
      <w:lang w:val="en-US" w:eastAsia="ar-SA"/>
    </w:rPr>
  </w:style>
  <w:style w:type="paragraph" w:customStyle="1" w:styleId="Style19">
    <w:name w:val="Style19"/>
    <w:basedOn w:val="Normalny"/>
    <w:uiPriority w:val="99"/>
    <w:rsid w:val="00A96381"/>
    <w:pPr>
      <w:autoSpaceDE w:val="0"/>
      <w:spacing w:line="253" w:lineRule="exact"/>
      <w:jc w:val="both"/>
    </w:pPr>
    <w:rPr>
      <w:rFonts w:ascii="Arial" w:hAnsi="Arial" w:cs="Arial"/>
    </w:rPr>
  </w:style>
  <w:style w:type="paragraph" w:customStyle="1" w:styleId="Standard">
    <w:name w:val="Standard"/>
    <w:uiPriority w:val="99"/>
    <w:rsid w:val="00A96381"/>
    <w:pPr>
      <w:widowControl w:val="0"/>
      <w:suppressAutoHyphens/>
      <w:autoSpaceDE w:val="0"/>
    </w:pPr>
    <w:rPr>
      <w:kern w:val="1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96381"/>
    <w:pPr>
      <w:widowControl/>
      <w:suppressAutoHyphens w:val="0"/>
      <w:spacing w:before="100" w:after="119"/>
    </w:pPr>
  </w:style>
  <w:style w:type="paragraph" w:styleId="Tekstprzypisudolnego">
    <w:name w:val="footnote text"/>
    <w:basedOn w:val="Normalny"/>
    <w:link w:val="TekstprzypisudolnegoZnak1"/>
    <w:uiPriority w:val="99"/>
    <w:rsid w:val="00A96381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AD7B2B"/>
    <w:rPr>
      <w:rFonts w:cs="Times New Roman"/>
      <w:kern w:val="1"/>
      <w:sz w:val="20"/>
      <w:szCs w:val="20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A96381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AD7B2B"/>
    <w:rPr>
      <w:rFonts w:cs="Times New Roman"/>
      <w:kern w:val="1"/>
      <w:sz w:val="24"/>
      <w:szCs w:val="24"/>
      <w:lang w:eastAsia="ar-SA" w:bidi="ar-SA"/>
    </w:rPr>
  </w:style>
  <w:style w:type="paragraph" w:customStyle="1" w:styleId="db">
    <w:name w:val="db"/>
    <w:uiPriority w:val="99"/>
    <w:rsid w:val="00AE097F"/>
    <w:rPr>
      <w:rFonts w:eastAsia="SimSun"/>
      <w:color w:val="000000"/>
      <w:sz w:val="28"/>
    </w:rPr>
  </w:style>
  <w:style w:type="paragraph" w:styleId="Tekstpodstawowy3">
    <w:name w:val="Body Text 3"/>
    <w:basedOn w:val="Normalny"/>
    <w:link w:val="Tekstpodstawowy3Znak"/>
    <w:uiPriority w:val="99"/>
    <w:semiHidden/>
    <w:rsid w:val="00AE097F"/>
    <w:pPr>
      <w:widowControl/>
      <w:suppressAutoHyphens w:val="0"/>
      <w:spacing w:after="120"/>
    </w:pPr>
    <w:rPr>
      <w:rFonts w:eastAsia="SimSun"/>
      <w:kern w:val="0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AE097F"/>
    <w:rPr>
      <w:rFonts w:eastAsia="SimSun" w:cs="Times New Roman"/>
      <w:sz w:val="16"/>
      <w:lang w:val="pl-PL" w:eastAsia="pl-PL"/>
    </w:rPr>
  </w:style>
  <w:style w:type="paragraph" w:customStyle="1" w:styleId="BodyText21">
    <w:name w:val="Body Text 21"/>
    <w:basedOn w:val="Normalny"/>
    <w:uiPriority w:val="99"/>
    <w:rsid w:val="00597D38"/>
    <w:pPr>
      <w:widowControl/>
      <w:overflowPunct w:val="0"/>
      <w:autoSpaceDE w:val="0"/>
      <w:jc w:val="both"/>
      <w:textAlignment w:val="baseline"/>
    </w:pPr>
    <w:rPr>
      <w:i/>
      <w:kern w:val="0"/>
      <w:sz w:val="26"/>
      <w:szCs w:val="20"/>
    </w:rPr>
  </w:style>
  <w:style w:type="paragraph" w:customStyle="1" w:styleId="P138">
    <w:name w:val="P138"/>
    <w:basedOn w:val="Normalny"/>
    <w:uiPriority w:val="99"/>
    <w:rsid w:val="005F0E7F"/>
    <w:pPr>
      <w:shd w:val="clear" w:color="auto" w:fill="FFFFFF"/>
      <w:autoSpaceDN w:val="0"/>
      <w:spacing w:before="5" w:line="276" w:lineRule="auto"/>
      <w:ind w:left="567" w:hanging="567"/>
      <w:jc w:val="both"/>
      <w:textAlignment w:val="baseline"/>
    </w:pPr>
    <w:rPr>
      <w:kern w:val="3"/>
      <w:szCs w:val="20"/>
      <w:lang w:eastAsia="zh-CN"/>
    </w:rPr>
  </w:style>
  <w:style w:type="character" w:customStyle="1" w:styleId="T2">
    <w:name w:val="T2"/>
    <w:uiPriority w:val="99"/>
    <w:rsid w:val="005F0E7F"/>
    <w:rPr>
      <w:b/>
    </w:rPr>
  </w:style>
  <w:style w:type="paragraph" w:styleId="Tekstblokowy">
    <w:name w:val="Block Text"/>
    <w:basedOn w:val="Normalny"/>
    <w:uiPriority w:val="99"/>
    <w:rsid w:val="005F0E7F"/>
    <w:pPr>
      <w:widowControl/>
      <w:suppressAutoHyphens w:val="0"/>
      <w:ind w:left="1134" w:right="-2"/>
      <w:jc w:val="both"/>
    </w:pPr>
    <w:rPr>
      <w:kern w:val="0"/>
      <w:szCs w:val="20"/>
      <w:lang w:eastAsia="pl-PL"/>
    </w:rPr>
  </w:style>
  <w:style w:type="paragraph" w:customStyle="1" w:styleId="Default">
    <w:name w:val="Default"/>
    <w:rsid w:val="008306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A41CFC"/>
    <w:rPr>
      <w:rFonts w:eastAsia="Times New Roman"/>
      <w:kern w:val="1"/>
      <w:sz w:val="24"/>
      <w:lang w:eastAsia="ar-SA" w:bidi="ar-SA"/>
    </w:rPr>
  </w:style>
  <w:style w:type="paragraph" w:customStyle="1" w:styleId="Styl">
    <w:name w:val="Styl"/>
    <w:uiPriority w:val="99"/>
    <w:rsid w:val="00054AB9"/>
    <w:pPr>
      <w:widowControl w:val="0"/>
      <w:suppressAutoHyphens/>
    </w:pPr>
    <w:rPr>
      <w:rFonts w:ascii="Arial" w:hAnsi="Arial"/>
      <w:sz w:val="24"/>
      <w:lang w:eastAsia="ar-SA"/>
    </w:rPr>
  </w:style>
  <w:style w:type="paragraph" w:customStyle="1" w:styleId="Styl1">
    <w:name w:val="Styl1"/>
    <w:uiPriority w:val="99"/>
    <w:rsid w:val="00647397"/>
    <w:pPr>
      <w:ind w:left="142" w:hanging="142"/>
      <w:jc w:val="both"/>
    </w:pPr>
    <w:rPr>
      <w:rFonts w:ascii="Arial" w:hAnsi="Arial" w:cs="Arial"/>
      <w:w w:val="92"/>
      <w:kern w:val="22"/>
      <w:sz w:val="22"/>
      <w:szCs w:val="2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4D36FC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DD056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1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9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A271FE66C9642C89A7DA2B659D62D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54F965-25D2-4CBF-A8A7-6660C1DB6BC8}"/>
      </w:docPartPr>
      <w:docPartBody>
        <w:p w:rsidR="0037704D" w:rsidRDefault="00477292" w:rsidP="00477292">
          <w:pPr>
            <w:pStyle w:val="AA271FE66C9642C89A7DA2B659D62D58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F038F43B398E4515B613EA87558933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EE73B7D-DE52-4B2C-A8A9-85B4985E229D}"/>
      </w:docPartPr>
      <w:docPartBody>
        <w:p w:rsidR="0037704D" w:rsidRDefault="00477292" w:rsidP="00477292">
          <w:pPr>
            <w:pStyle w:val="F038F43B398E4515B613EA875589335E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1DB540D621154A9A986E191191243F8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F6EF58-3215-47EA-9E26-C42631973B26}"/>
      </w:docPartPr>
      <w:docPartBody>
        <w:p w:rsidR="0037704D" w:rsidRDefault="00477292" w:rsidP="00477292">
          <w:pPr>
            <w:pStyle w:val="1DB540D621154A9A986E191191243F85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7C11FB4A89A740E8971FBA4183D1AF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8869CD-ECC0-46C9-9135-26ED5C435E0D}"/>
      </w:docPartPr>
      <w:docPartBody>
        <w:p w:rsidR="0037704D" w:rsidRDefault="00477292" w:rsidP="00477292">
          <w:pPr>
            <w:pStyle w:val="7C11FB4A89A740E8971FBA4183D1AFEA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18449B20049B41DEBFBA4FFB2FB203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9E37F4-14C7-4D4D-A027-C67D983A19C3}"/>
      </w:docPartPr>
      <w:docPartBody>
        <w:p w:rsidR="0037704D" w:rsidRDefault="00477292" w:rsidP="00477292">
          <w:pPr>
            <w:pStyle w:val="18449B20049B41DEBFBA4FFB2FB203AD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911FB7FFC24C42B282A12E62A5A2D8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107829C-5A69-4B5D-B32D-917A61C6B9E1}"/>
      </w:docPartPr>
      <w:docPartBody>
        <w:p w:rsidR="0037704D" w:rsidRDefault="00477292" w:rsidP="00477292">
          <w:pPr>
            <w:pStyle w:val="911FB7FFC24C42B282A12E62A5A2D807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CBE6E3586A3C4285B8ACDCCA50073F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CB0684-C293-44D9-B943-7B20F85B861C}"/>
      </w:docPartPr>
      <w:docPartBody>
        <w:p w:rsidR="0037704D" w:rsidRDefault="00477292" w:rsidP="00477292">
          <w:pPr>
            <w:pStyle w:val="CBE6E3586A3C4285B8ACDCCA50073F2F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C8D745155B484F989AE6E02DB7E5184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381BA8-959C-4C4B-B4C2-4A3FF4339AEE}"/>
      </w:docPartPr>
      <w:docPartBody>
        <w:p w:rsidR="0037704D" w:rsidRDefault="00477292" w:rsidP="00477292">
          <w:pPr>
            <w:pStyle w:val="C8D745155B484F989AE6E02DB7E51849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D8627F89FA554073B880A5F722B23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C1FBE9-DA37-4233-ACD1-6252486145EB}"/>
      </w:docPartPr>
      <w:docPartBody>
        <w:p w:rsidR="0037704D" w:rsidRDefault="00477292" w:rsidP="00477292">
          <w:pPr>
            <w:pStyle w:val="D8627F89FA554073B880A5F722B2392A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D44464E46A6E466085507FD726C35A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A3BB9F-5409-4F67-8E03-DE686AFDE80E}"/>
      </w:docPartPr>
      <w:docPartBody>
        <w:p w:rsidR="0037704D" w:rsidRDefault="00477292" w:rsidP="00477292">
          <w:pPr>
            <w:pStyle w:val="D44464E46A6E466085507FD726C35AE1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5C62AD21CA3C49698FA309405675E2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051D4B-761D-41B3-A0C8-F466A2138A9C}"/>
      </w:docPartPr>
      <w:docPartBody>
        <w:p w:rsidR="0037704D" w:rsidRDefault="00477292" w:rsidP="00477292">
          <w:pPr>
            <w:pStyle w:val="5C62AD21CA3C49698FA309405675E295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CAE24B5C5DAF4D7183FBBB8FA37FBC1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300D6B-06E9-4E07-BF38-9080BC436510}"/>
      </w:docPartPr>
      <w:docPartBody>
        <w:p w:rsidR="0037704D" w:rsidRDefault="00477292" w:rsidP="00477292">
          <w:pPr>
            <w:pStyle w:val="CAE24B5C5DAF4D7183FBBB8FA37FBC19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B00CEB11645541CD9406014904FB7A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7DB1A3-17E7-4EEF-B384-F129B1BFDD3F}"/>
      </w:docPartPr>
      <w:docPartBody>
        <w:p w:rsidR="0037704D" w:rsidRDefault="00477292" w:rsidP="00477292">
          <w:pPr>
            <w:pStyle w:val="B00CEB11645541CD9406014904FB7AB8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EDC66BFB096D4115A568374BE9968A8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4D7321-86DC-490F-AC8C-72DED1423ABE}"/>
      </w:docPartPr>
      <w:docPartBody>
        <w:p w:rsidR="0037704D" w:rsidRDefault="00477292" w:rsidP="00477292">
          <w:pPr>
            <w:pStyle w:val="EDC66BFB096D4115A568374BE9968A8B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01DE22485B97470C92728BC18B14E2F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66004A-B0B1-4623-A308-89ACB0569E87}"/>
      </w:docPartPr>
      <w:docPartBody>
        <w:p w:rsidR="0037704D" w:rsidRDefault="00477292" w:rsidP="00477292">
          <w:pPr>
            <w:pStyle w:val="01DE22485B97470C92728BC18B14E2F1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D512C76D5836458A8F947DBFFBBB67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39B933-A0F4-481F-9FC9-1AF7C678AC7B}"/>
      </w:docPartPr>
      <w:docPartBody>
        <w:p w:rsidR="0037704D" w:rsidRDefault="00477292" w:rsidP="00477292">
          <w:pPr>
            <w:pStyle w:val="D512C76D5836458A8F947DBFFBBB673B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7CD842D4DAC24001A256361DE20144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EEEA8A-C29A-49D2-9B8B-3414819AD0A4}"/>
      </w:docPartPr>
      <w:docPartBody>
        <w:p w:rsidR="0037704D" w:rsidRDefault="00477292" w:rsidP="00477292">
          <w:pPr>
            <w:pStyle w:val="7CD842D4DAC24001A256361DE2014442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BE71786E28B2488B9D1670DDF3BADE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BDAAB7-4978-44FE-A29C-A96BCD205294}"/>
      </w:docPartPr>
      <w:docPartBody>
        <w:p w:rsidR="0037704D" w:rsidRDefault="00477292" w:rsidP="00477292">
          <w:pPr>
            <w:pStyle w:val="BE71786E28B2488B9D1670DDF3BADEC6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A021BD5526A24CADAA2FA3AA27043C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DF8C9F-0EEF-465A-A927-8C0F792E9049}"/>
      </w:docPartPr>
      <w:docPartBody>
        <w:p w:rsidR="0037704D" w:rsidRDefault="00477292" w:rsidP="00477292">
          <w:pPr>
            <w:pStyle w:val="A021BD5526A24CADAA2FA3AA27043CEF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DF887A06ABE3429D959E83F9F9C9BA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2A20150-8D72-4FE7-920D-79132D681A40}"/>
      </w:docPartPr>
      <w:docPartBody>
        <w:p w:rsidR="0037704D" w:rsidRDefault="00477292" w:rsidP="00477292">
          <w:pPr>
            <w:pStyle w:val="DF887A06ABE3429D959E83F9F9C9BA66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FE05D4F55B5A4D2E9DF8117A8A73BB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F48908-A051-410E-9FAE-BD02BAA52017}"/>
      </w:docPartPr>
      <w:docPartBody>
        <w:p w:rsidR="0037704D" w:rsidRDefault="00477292" w:rsidP="00477292">
          <w:pPr>
            <w:pStyle w:val="FE05D4F55B5A4D2E9DF8117A8A73BB15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8F9EA541FC5E403AAE9DA88067D87D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2C428D-9B0C-4C66-B0EE-B795E3739F1B}"/>
      </w:docPartPr>
      <w:docPartBody>
        <w:p w:rsidR="0037704D" w:rsidRDefault="00477292" w:rsidP="00477292">
          <w:pPr>
            <w:pStyle w:val="8F9EA541FC5E403AAE9DA88067D87DE6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2BE7FEB7BA354B319E867DCE887C7D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F80B3E-6263-43B0-945F-AC7C1CE03792}"/>
      </w:docPartPr>
      <w:docPartBody>
        <w:p w:rsidR="0037704D" w:rsidRDefault="00477292" w:rsidP="00477292">
          <w:pPr>
            <w:pStyle w:val="2BE7FEB7BA354B319E867DCE887C7DC8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7B5C3460E21D4AC2A0030B0CC1B141E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C60BCD-7D2C-4043-B84E-2FC8594ED546}"/>
      </w:docPartPr>
      <w:docPartBody>
        <w:p w:rsidR="0037704D" w:rsidRDefault="00477292" w:rsidP="00477292">
          <w:pPr>
            <w:pStyle w:val="7B5C3460E21D4AC2A0030B0CC1B141EC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229650A4EF2A40358FC82FCFAE8180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F3F68FB-65BB-4F2C-80E0-9DAB61FD6A3C}"/>
      </w:docPartPr>
      <w:docPartBody>
        <w:p w:rsidR="0037704D" w:rsidRDefault="00477292" w:rsidP="00477292">
          <w:pPr>
            <w:pStyle w:val="229650A4EF2A40358FC82FCFAE818040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9EE8E66C9565449CACA23C82F8FD0B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AF1BF0-C468-48DF-AB44-6BF96620CE7C}"/>
      </w:docPartPr>
      <w:docPartBody>
        <w:p w:rsidR="0037704D" w:rsidRDefault="00477292" w:rsidP="00477292">
          <w:pPr>
            <w:pStyle w:val="9EE8E66C9565449CACA23C82F8FD0B36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DBF2637106CE42AAAC58ACF4FA2833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654FC7-F61F-4ADF-BA9F-A23BBFEAFE25}"/>
      </w:docPartPr>
      <w:docPartBody>
        <w:p w:rsidR="0037704D" w:rsidRDefault="00477292" w:rsidP="00477292">
          <w:pPr>
            <w:pStyle w:val="DBF2637106CE42AAAC58ACF4FA2833D1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FA2933C79BCB4653978388BBF2BD99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44FA5C-FF05-4D93-87CE-7B65DCCDB829}"/>
      </w:docPartPr>
      <w:docPartBody>
        <w:p w:rsidR="0037704D" w:rsidRDefault="00477292" w:rsidP="00477292">
          <w:pPr>
            <w:pStyle w:val="FA2933C79BCB4653978388BBF2BD9950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AA6D2714ED68490783EE56AA4FC516D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EE8C9A-A12C-4845-A4EF-7FC8BBCE4EAF}"/>
      </w:docPartPr>
      <w:docPartBody>
        <w:p w:rsidR="0037704D" w:rsidRDefault="00477292" w:rsidP="00477292">
          <w:pPr>
            <w:pStyle w:val="AA6D2714ED68490783EE56AA4FC516DE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A1AB1D20DA2D46639071D7C1C6E585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D2183A1-0D55-477E-9564-1A2D47C4BBC9}"/>
      </w:docPartPr>
      <w:docPartBody>
        <w:p w:rsidR="0037704D" w:rsidRDefault="00477292" w:rsidP="00477292">
          <w:pPr>
            <w:pStyle w:val="A1AB1D20DA2D46639071D7C1C6E58559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3FF529DA6965424D9A416D4ADB8C82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9B091F-4F5F-492E-8EC2-B41DB26324AC}"/>
      </w:docPartPr>
      <w:docPartBody>
        <w:p w:rsidR="0037704D" w:rsidRDefault="00477292" w:rsidP="00477292">
          <w:pPr>
            <w:pStyle w:val="3FF529DA6965424D9A416D4ADB8C82AA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80BA89294AAB4A7FAD7AE0BF04FF973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1BDA90-B08A-4E22-B394-27AD63B7F4EE}"/>
      </w:docPartPr>
      <w:docPartBody>
        <w:p w:rsidR="0037704D" w:rsidRDefault="00477292" w:rsidP="00477292">
          <w:pPr>
            <w:pStyle w:val="80BA89294AAB4A7FAD7AE0BF04FF9736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AAD3BA6A54C5485999EB86516453DF6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E56882-876C-4996-B624-D49D0758192C}"/>
      </w:docPartPr>
      <w:docPartBody>
        <w:p w:rsidR="0037704D" w:rsidRDefault="00477292" w:rsidP="00477292">
          <w:pPr>
            <w:pStyle w:val="AAD3BA6A54C5485999EB86516453DF6F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088FEF67382E4E09BF64136C7E0A7D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E0E95B4-DC47-4676-849F-4E9332C31BED}"/>
      </w:docPartPr>
      <w:docPartBody>
        <w:p w:rsidR="0037704D" w:rsidRDefault="00477292" w:rsidP="00477292">
          <w:pPr>
            <w:pStyle w:val="088FEF67382E4E09BF64136C7E0A7D75"/>
          </w:pPr>
          <w:r w:rsidRPr="001A29C2">
            <w:rPr>
              <w:rStyle w:val="Tekstzastpczy"/>
            </w:rPr>
            <w:t>Wybierz element.</w:t>
          </w:r>
        </w:p>
      </w:docPartBody>
    </w:docPart>
    <w:docPart>
      <w:docPartPr>
        <w:name w:val="E4886D25B918458EAF5395966E3F0F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E4F315-8BFC-46ED-96E8-59D8BD4283EE}"/>
      </w:docPartPr>
      <w:docPartBody>
        <w:p w:rsidR="0037704D" w:rsidRDefault="00477292" w:rsidP="00477292">
          <w:pPr>
            <w:pStyle w:val="E4886D25B918458EAF5395966E3F0F18"/>
          </w:pPr>
          <w:r w:rsidRPr="001A29C2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-PL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92"/>
    <w:rsid w:val="002854FE"/>
    <w:rsid w:val="0037704D"/>
    <w:rsid w:val="00477292"/>
    <w:rsid w:val="00AB03CA"/>
    <w:rsid w:val="00AC79B1"/>
    <w:rsid w:val="00B81997"/>
    <w:rsid w:val="00BB5F52"/>
    <w:rsid w:val="00CA2B63"/>
    <w:rsid w:val="00CD25C4"/>
    <w:rsid w:val="00D2764C"/>
    <w:rsid w:val="00E76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77292"/>
    <w:rPr>
      <w:color w:val="666666"/>
    </w:rPr>
  </w:style>
  <w:style w:type="paragraph" w:customStyle="1" w:styleId="AA271FE66C9642C89A7DA2B659D62D58">
    <w:name w:val="AA271FE66C9642C89A7DA2B659D62D58"/>
    <w:rsid w:val="00477292"/>
  </w:style>
  <w:style w:type="paragraph" w:customStyle="1" w:styleId="F038F43B398E4515B613EA875589335E">
    <w:name w:val="F038F43B398E4515B613EA875589335E"/>
    <w:rsid w:val="00477292"/>
  </w:style>
  <w:style w:type="paragraph" w:customStyle="1" w:styleId="1DB540D621154A9A986E191191243F85">
    <w:name w:val="1DB540D621154A9A986E191191243F85"/>
    <w:rsid w:val="00477292"/>
  </w:style>
  <w:style w:type="paragraph" w:customStyle="1" w:styleId="7C11FB4A89A740E8971FBA4183D1AFEA">
    <w:name w:val="7C11FB4A89A740E8971FBA4183D1AFEA"/>
    <w:rsid w:val="00477292"/>
  </w:style>
  <w:style w:type="paragraph" w:customStyle="1" w:styleId="18449B20049B41DEBFBA4FFB2FB203AD">
    <w:name w:val="18449B20049B41DEBFBA4FFB2FB203AD"/>
    <w:rsid w:val="00477292"/>
  </w:style>
  <w:style w:type="paragraph" w:customStyle="1" w:styleId="911FB7FFC24C42B282A12E62A5A2D807">
    <w:name w:val="911FB7FFC24C42B282A12E62A5A2D807"/>
    <w:rsid w:val="00477292"/>
  </w:style>
  <w:style w:type="paragraph" w:customStyle="1" w:styleId="CBE6E3586A3C4285B8ACDCCA50073F2F">
    <w:name w:val="CBE6E3586A3C4285B8ACDCCA50073F2F"/>
    <w:rsid w:val="00477292"/>
  </w:style>
  <w:style w:type="paragraph" w:customStyle="1" w:styleId="C8D745155B484F989AE6E02DB7E51849">
    <w:name w:val="C8D745155B484F989AE6E02DB7E51849"/>
    <w:rsid w:val="00477292"/>
  </w:style>
  <w:style w:type="paragraph" w:customStyle="1" w:styleId="D8627F89FA554073B880A5F722B2392A">
    <w:name w:val="D8627F89FA554073B880A5F722B2392A"/>
    <w:rsid w:val="00477292"/>
  </w:style>
  <w:style w:type="paragraph" w:customStyle="1" w:styleId="D44464E46A6E466085507FD726C35AE1">
    <w:name w:val="D44464E46A6E466085507FD726C35AE1"/>
    <w:rsid w:val="00477292"/>
  </w:style>
  <w:style w:type="paragraph" w:customStyle="1" w:styleId="5C62AD21CA3C49698FA309405675E295">
    <w:name w:val="5C62AD21CA3C49698FA309405675E295"/>
    <w:rsid w:val="00477292"/>
  </w:style>
  <w:style w:type="paragraph" w:customStyle="1" w:styleId="CAE24B5C5DAF4D7183FBBB8FA37FBC19">
    <w:name w:val="CAE24B5C5DAF4D7183FBBB8FA37FBC19"/>
    <w:rsid w:val="00477292"/>
  </w:style>
  <w:style w:type="paragraph" w:customStyle="1" w:styleId="B00CEB11645541CD9406014904FB7AB8">
    <w:name w:val="B00CEB11645541CD9406014904FB7AB8"/>
    <w:rsid w:val="00477292"/>
  </w:style>
  <w:style w:type="paragraph" w:customStyle="1" w:styleId="EDC66BFB096D4115A568374BE9968A8B">
    <w:name w:val="EDC66BFB096D4115A568374BE9968A8B"/>
    <w:rsid w:val="00477292"/>
  </w:style>
  <w:style w:type="paragraph" w:customStyle="1" w:styleId="01DE22485B97470C92728BC18B14E2F1">
    <w:name w:val="01DE22485B97470C92728BC18B14E2F1"/>
    <w:rsid w:val="00477292"/>
  </w:style>
  <w:style w:type="paragraph" w:customStyle="1" w:styleId="D512C76D5836458A8F947DBFFBBB673B">
    <w:name w:val="D512C76D5836458A8F947DBFFBBB673B"/>
    <w:rsid w:val="00477292"/>
  </w:style>
  <w:style w:type="paragraph" w:customStyle="1" w:styleId="7CD842D4DAC24001A256361DE2014442">
    <w:name w:val="7CD842D4DAC24001A256361DE2014442"/>
    <w:rsid w:val="00477292"/>
  </w:style>
  <w:style w:type="paragraph" w:customStyle="1" w:styleId="BE71786E28B2488B9D1670DDF3BADEC6">
    <w:name w:val="BE71786E28B2488B9D1670DDF3BADEC6"/>
    <w:rsid w:val="00477292"/>
  </w:style>
  <w:style w:type="paragraph" w:customStyle="1" w:styleId="A021BD5526A24CADAA2FA3AA27043CEF">
    <w:name w:val="A021BD5526A24CADAA2FA3AA27043CEF"/>
    <w:rsid w:val="00477292"/>
  </w:style>
  <w:style w:type="paragraph" w:customStyle="1" w:styleId="DF887A06ABE3429D959E83F9F9C9BA66">
    <w:name w:val="DF887A06ABE3429D959E83F9F9C9BA66"/>
    <w:rsid w:val="00477292"/>
  </w:style>
  <w:style w:type="paragraph" w:customStyle="1" w:styleId="FE05D4F55B5A4D2E9DF8117A8A73BB15">
    <w:name w:val="FE05D4F55B5A4D2E9DF8117A8A73BB15"/>
    <w:rsid w:val="00477292"/>
  </w:style>
  <w:style w:type="paragraph" w:customStyle="1" w:styleId="8F9EA541FC5E403AAE9DA88067D87DE6">
    <w:name w:val="8F9EA541FC5E403AAE9DA88067D87DE6"/>
    <w:rsid w:val="00477292"/>
  </w:style>
  <w:style w:type="paragraph" w:customStyle="1" w:styleId="2BE7FEB7BA354B319E867DCE887C7DC8">
    <w:name w:val="2BE7FEB7BA354B319E867DCE887C7DC8"/>
    <w:rsid w:val="00477292"/>
  </w:style>
  <w:style w:type="paragraph" w:customStyle="1" w:styleId="7B5C3460E21D4AC2A0030B0CC1B141EC">
    <w:name w:val="7B5C3460E21D4AC2A0030B0CC1B141EC"/>
    <w:rsid w:val="00477292"/>
  </w:style>
  <w:style w:type="paragraph" w:customStyle="1" w:styleId="229650A4EF2A40358FC82FCFAE818040">
    <w:name w:val="229650A4EF2A40358FC82FCFAE818040"/>
    <w:rsid w:val="00477292"/>
  </w:style>
  <w:style w:type="paragraph" w:customStyle="1" w:styleId="9EE8E66C9565449CACA23C82F8FD0B36">
    <w:name w:val="9EE8E66C9565449CACA23C82F8FD0B36"/>
    <w:rsid w:val="00477292"/>
  </w:style>
  <w:style w:type="paragraph" w:customStyle="1" w:styleId="DBF2637106CE42AAAC58ACF4FA2833D1">
    <w:name w:val="DBF2637106CE42AAAC58ACF4FA2833D1"/>
    <w:rsid w:val="00477292"/>
  </w:style>
  <w:style w:type="paragraph" w:customStyle="1" w:styleId="FA2933C79BCB4653978388BBF2BD9950">
    <w:name w:val="FA2933C79BCB4653978388BBF2BD9950"/>
    <w:rsid w:val="00477292"/>
  </w:style>
  <w:style w:type="paragraph" w:customStyle="1" w:styleId="AA6D2714ED68490783EE56AA4FC516DE">
    <w:name w:val="AA6D2714ED68490783EE56AA4FC516DE"/>
    <w:rsid w:val="00477292"/>
  </w:style>
  <w:style w:type="paragraph" w:customStyle="1" w:styleId="A1AB1D20DA2D46639071D7C1C6E58559">
    <w:name w:val="A1AB1D20DA2D46639071D7C1C6E58559"/>
    <w:rsid w:val="00477292"/>
  </w:style>
  <w:style w:type="paragraph" w:customStyle="1" w:styleId="3FF529DA6965424D9A416D4ADB8C82AA">
    <w:name w:val="3FF529DA6965424D9A416D4ADB8C82AA"/>
    <w:rsid w:val="00477292"/>
  </w:style>
  <w:style w:type="paragraph" w:customStyle="1" w:styleId="80BA89294AAB4A7FAD7AE0BF04FF9736">
    <w:name w:val="80BA89294AAB4A7FAD7AE0BF04FF9736"/>
    <w:rsid w:val="00477292"/>
  </w:style>
  <w:style w:type="paragraph" w:customStyle="1" w:styleId="AAD3BA6A54C5485999EB86516453DF6F">
    <w:name w:val="AAD3BA6A54C5485999EB86516453DF6F"/>
    <w:rsid w:val="00477292"/>
  </w:style>
  <w:style w:type="paragraph" w:customStyle="1" w:styleId="088FEF67382E4E09BF64136C7E0A7D75">
    <w:name w:val="088FEF67382E4E09BF64136C7E0A7D75"/>
    <w:rsid w:val="00477292"/>
  </w:style>
  <w:style w:type="paragraph" w:customStyle="1" w:styleId="E4886D25B918458EAF5395966E3F0F18">
    <w:name w:val="E4886D25B918458EAF5395966E3F0F18"/>
    <w:rsid w:val="004772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16F5B-2B6C-4C5E-8AAB-74437F2D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3284</Words>
  <Characters>19710</Characters>
  <Application>Microsoft Office Word</Application>
  <DocSecurity>0</DocSecurity>
  <Lines>164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GMINY W OŻAROWICACH</vt:lpstr>
    </vt:vector>
  </TitlesOfParts>
  <Company>Sil-art Rycho444</Company>
  <LinksUpToDate>false</LinksUpToDate>
  <CharactersWithSpaces>22949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GMINY W OŻAROWICACH</dc:title>
  <dc:creator>GG</dc:creator>
  <cp:lastModifiedBy>And Mal</cp:lastModifiedBy>
  <cp:revision>27</cp:revision>
  <cp:lastPrinted>2016-09-27T07:22:00Z</cp:lastPrinted>
  <dcterms:created xsi:type="dcterms:W3CDTF">2024-09-26T08:42:00Z</dcterms:created>
  <dcterms:modified xsi:type="dcterms:W3CDTF">2024-11-07T14:01:00Z</dcterms:modified>
</cp:coreProperties>
</file>