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31F" w:rsidRDefault="00EA531F" w:rsidP="00EA531F">
      <w:pPr>
        <w:suppressAutoHyphens/>
        <w:jc w:val="center"/>
        <w:rPr>
          <w:b/>
          <w:lang w:eastAsia="ar-SA"/>
        </w:rPr>
      </w:pPr>
      <w:r w:rsidRPr="007F1CDA">
        <w:rPr>
          <w:b/>
          <w:lang w:eastAsia="ar-SA"/>
        </w:rPr>
        <w:t xml:space="preserve">ZAPYTANIE OFERTOWE </w:t>
      </w:r>
      <w:r>
        <w:rPr>
          <w:b/>
          <w:lang w:eastAsia="ar-SA"/>
        </w:rPr>
        <w:t>1/</w:t>
      </w:r>
      <w:r w:rsidR="004C6E55">
        <w:rPr>
          <w:b/>
          <w:lang w:eastAsia="ar-SA"/>
        </w:rPr>
        <w:t>US</w:t>
      </w:r>
      <w:r w:rsidRPr="007F1CDA">
        <w:rPr>
          <w:b/>
          <w:lang w:eastAsia="ar-SA"/>
        </w:rPr>
        <w:t>/</w:t>
      </w:r>
      <w:r>
        <w:rPr>
          <w:b/>
          <w:lang w:eastAsia="ar-SA"/>
        </w:rPr>
        <w:t>CU</w:t>
      </w:r>
      <w:r w:rsidR="00380B15">
        <w:rPr>
          <w:b/>
          <w:lang w:eastAsia="ar-SA"/>
        </w:rPr>
        <w:t>S</w:t>
      </w:r>
      <w:r>
        <w:rPr>
          <w:b/>
          <w:lang w:eastAsia="ar-SA"/>
        </w:rPr>
        <w:t>P</w:t>
      </w:r>
      <w:r w:rsidR="00380B15">
        <w:rPr>
          <w:b/>
          <w:lang w:eastAsia="ar-SA"/>
        </w:rPr>
        <w:t>D</w:t>
      </w:r>
      <w:r w:rsidRPr="007F1CDA">
        <w:rPr>
          <w:b/>
          <w:lang w:eastAsia="ar-SA"/>
        </w:rPr>
        <w:t>/20</w:t>
      </w:r>
      <w:r>
        <w:rPr>
          <w:b/>
          <w:lang w:eastAsia="ar-SA"/>
        </w:rPr>
        <w:t>2</w:t>
      </w:r>
      <w:r w:rsidR="00A4502D">
        <w:rPr>
          <w:b/>
          <w:lang w:eastAsia="ar-SA"/>
        </w:rPr>
        <w:t>4</w:t>
      </w:r>
    </w:p>
    <w:p w:rsidR="003B22D6" w:rsidRDefault="003B22D6" w:rsidP="00EA531F">
      <w:pPr>
        <w:suppressAutoHyphens/>
        <w:rPr>
          <w:lang w:eastAsia="ar-SA"/>
        </w:rPr>
      </w:pPr>
    </w:p>
    <w:p w:rsidR="00EA531F" w:rsidRPr="003576C8" w:rsidRDefault="003576C8" w:rsidP="00EA531F">
      <w:pPr>
        <w:suppressAutoHyphens/>
        <w:rPr>
          <w:lang w:eastAsia="ar-SA"/>
        </w:rPr>
      </w:pPr>
      <w:r>
        <w:t xml:space="preserve">W związku z realizacją </w:t>
      </w:r>
      <w:r w:rsidRPr="00AF3533">
        <w:t xml:space="preserve">projektu „Centrum Usług Środowiskowych </w:t>
      </w:r>
      <w:r>
        <w:t>J</w:t>
      </w:r>
      <w:r w:rsidR="009D4990">
        <w:t>A</w:t>
      </w:r>
      <w:r>
        <w:t>-T</w:t>
      </w:r>
      <w:r w:rsidR="009D4990">
        <w:t>Y</w:t>
      </w:r>
      <w:r>
        <w:t>-M</w:t>
      </w:r>
      <w:r w:rsidR="00C842D1">
        <w:t>Y</w:t>
      </w:r>
      <w:r w:rsidRPr="00AF3533">
        <w:t xml:space="preserve"> dla </w:t>
      </w:r>
      <w:r w:rsidR="009D4990">
        <w:t>p</w:t>
      </w:r>
      <w:r w:rsidRPr="00AF3533">
        <w:t xml:space="preserve">owiatu </w:t>
      </w:r>
      <w:r w:rsidR="009D4990">
        <w:t>p</w:t>
      </w:r>
      <w:r w:rsidRPr="00AF3533">
        <w:t>oddębickiego”</w:t>
      </w:r>
      <w:r w:rsidRPr="00AF3533">
        <w:rPr>
          <w:color w:val="000000"/>
        </w:rPr>
        <w:t xml:space="preserve"> współfinansowanego ze </w:t>
      </w:r>
      <w:r w:rsidRPr="00AF3533">
        <w:t>środków  Funduszy Europejskich dla Rozwoju Społecznego w</w:t>
      </w:r>
      <w:r w:rsidR="004B79FB">
        <w:t> </w:t>
      </w:r>
      <w:r w:rsidRPr="00AF3533">
        <w:t>ramach programu Fundusze Europejskie dla Łódzkiego 2021-2027</w:t>
      </w:r>
      <w:r>
        <w:rPr>
          <w:lang w:eastAsia="ar-SA"/>
        </w:rPr>
        <w:t xml:space="preserve">, </w:t>
      </w:r>
      <w:r w:rsidR="00EA531F" w:rsidRPr="007F1CDA">
        <w:rPr>
          <w:lang w:eastAsia="ar-SA"/>
        </w:rPr>
        <w:t>Stowarzyszenie Wsparcie Społeczne „Ja-Ty-My”, w ramach post</w:t>
      </w:r>
      <w:r w:rsidR="00EA531F">
        <w:rPr>
          <w:lang w:eastAsia="ar-SA"/>
        </w:rPr>
        <w:t>ępowania prowadzonego zgodnie z </w:t>
      </w:r>
      <w:r w:rsidR="00EA531F" w:rsidRPr="007F1CDA">
        <w:rPr>
          <w:lang w:eastAsia="ar-SA"/>
        </w:rPr>
        <w:t>zasadą konkurencyjności, zaprasza do przedstawienia ofert na świad</w:t>
      </w:r>
      <w:r w:rsidR="00EA531F">
        <w:rPr>
          <w:lang w:eastAsia="ar-SA"/>
        </w:rPr>
        <w:t>czenie usług</w:t>
      </w:r>
      <w:r w:rsidR="004C6E55">
        <w:rPr>
          <w:lang w:eastAsia="ar-SA"/>
        </w:rPr>
        <w:t xml:space="preserve"> sprzątających</w:t>
      </w:r>
      <w:r w:rsidR="00666315">
        <w:rPr>
          <w:lang w:eastAsia="ar-SA"/>
        </w:rPr>
        <w:t xml:space="preserve"> </w:t>
      </w:r>
      <w:r w:rsidR="004C6E55">
        <w:rPr>
          <w:lang w:eastAsia="ar-SA"/>
        </w:rPr>
        <w:t xml:space="preserve">realizowanych w miejscach zamieszkania </w:t>
      </w:r>
      <w:r w:rsidR="004C6E55" w:rsidRPr="004C6E55">
        <w:rPr>
          <w:lang w:eastAsia="ar-SA"/>
        </w:rPr>
        <w:t>osób potrzebujących wsparcia w codziennym funkcjonowaniu</w:t>
      </w:r>
      <w:r w:rsidR="00666315">
        <w:rPr>
          <w:lang w:eastAsia="ar-SA"/>
        </w:rPr>
        <w:t xml:space="preserve"> </w:t>
      </w:r>
      <w:r w:rsidR="004C6E55" w:rsidRPr="004C6E55">
        <w:rPr>
          <w:lang w:eastAsia="ar-SA"/>
        </w:rPr>
        <w:t>będących uczestnikami projektu „Centrum Usług Środowiskowych JA-TY-MY dla powiatu poddębickiego”</w:t>
      </w:r>
      <w:r w:rsidR="00C842D1">
        <w:rPr>
          <w:lang w:eastAsia="ar-SA"/>
        </w:rPr>
        <w:t>.</w:t>
      </w:r>
    </w:p>
    <w:p w:rsidR="0043388F" w:rsidRPr="007F1CDA" w:rsidRDefault="0043388F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1. ZAMAWIAJĄCY: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suppressAutoHyphens/>
        <w:rPr>
          <w:lang w:eastAsia="ar-SA"/>
        </w:rPr>
      </w:pPr>
      <w:r w:rsidRPr="007F1CDA">
        <w:rPr>
          <w:lang w:eastAsia="ar-SA"/>
        </w:rPr>
        <w:t>Stowarzyszenie Wsparcie Społeczne „Ja-Ty-My”</w:t>
      </w:r>
    </w:p>
    <w:p w:rsidR="00EA531F" w:rsidRPr="007F1CDA" w:rsidRDefault="00EA531F" w:rsidP="00EA531F">
      <w:pPr>
        <w:suppressAutoHyphens/>
        <w:rPr>
          <w:lang w:eastAsia="ar-SA"/>
        </w:rPr>
      </w:pPr>
      <w:r w:rsidRPr="007F1CDA">
        <w:rPr>
          <w:lang w:eastAsia="ar-SA"/>
        </w:rPr>
        <w:t xml:space="preserve">90-558 Łódź, ul. 28 Pułku Strzelców Kaniowskich 71/73 </w:t>
      </w:r>
    </w:p>
    <w:p w:rsidR="00EA531F" w:rsidRPr="007F1CDA" w:rsidRDefault="00EA531F" w:rsidP="00EA531F">
      <w:pPr>
        <w:suppressAutoHyphens/>
        <w:rPr>
          <w:lang w:val="en-GB" w:eastAsia="ar-SA"/>
        </w:rPr>
      </w:pPr>
      <w:r w:rsidRPr="007F1CDA">
        <w:rPr>
          <w:lang w:val="en-GB" w:eastAsia="ar-SA"/>
        </w:rPr>
        <w:t>NIP: 725 18 72 735; REGON: 473204532</w:t>
      </w:r>
    </w:p>
    <w:p w:rsidR="00EA531F" w:rsidRPr="007F1CDA" w:rsidRDefault="00EA531F" w:rsidP="00EA531F">
      <w:pPr>
        <w:suppressAutoHyphens/>
        <w:rPr>
          <w:highlight w:val="yellow"/>
          <w:lang w:val="en-GB" w:eastAsia="ar-SA"/>
        </w:rPr>
      </w:pPr>
      <w:r w:rsidRPr="007F1CDA">
        <w:rPr>
          <w:lang w:val="en-GB" w:eastAsia="ar-SA"/>
        </w:rPr>
        <w:t xml:space="preserve">e-mail: </w:t>
      </w:r>
      <w:r>
        <w:rPr>
          <w:lang w:val="en-GB" w:eastAsia="ar-SA"/>
        </w:rPr>
        <w:t xml:space="preserve">cuspoddebice@wsparcieszpoleczne.pl </w:t>
      </w:r>
    </w:p>
    <w:p w:rsidR="00EA531F" w:rsidRPr="003D1A7F" w:rsidRDefault="00EA531F" w:rsidP="00EA531F">
      <w:pPr>
        <w:suppressAutoHyphens/>
        <w:rPr>
          <w:lang w:val="en-US" w:eastAsia="ar-SA"/>
        </w:rPr>
      </w:pP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2. TRYB UDZIELANIA ZAMÓWIENIA: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suppressAutoHyphens/>
        <w:rPr>
          <w:lang w:eastAsia="ar-SA"/>
        </w:rPr>
      </w:pPr>
      <w:r w:rsidRPr="007F1CDA">
        <w:rPr>
          <w:lang w:eastAsia="ar-SA"/>
        </w:rPr>
        <w:t>Zamówienie udzielane jest w trybie postępowania ofertowego zgodnie z zasadą konkurencyjności określoną w Wytycznych w zakresie kwalifikowalności wydatków w ramach</w:t>
      </w:r>
      <w:r w:rsidR="00666315">
        <w:rPr>
          <w:lang w:eastAsia="ar-SA"/>
        </w:rPr>
        <w:t xml:space="preserve"> </w:t>
      </w:r>
      <w:r w:rsidR="003576C8" w:rsidRPr="00AF3533">
        <w:t>programu Fundusze Europejskie dla Łódzkiego 2021-2027</w:t>
      </w:r>
      <w:r w:rsidRPr="007F1CDA">
        <w:rPr>
          <w:lang w:eastAsia="ar-SA"/>
        </w:rPr>
        <w:t>, bez zastosowania przepisów ustawy Prawo zamówień publicznych.</w:t>
      </w:r>
    </w:p>
    <w:p w:rsidR="00EA531F" w:rsidRPr="007F1CDA" w:rsidRDefault="00EA531F" w:rsidP="00EA531F">
      <w:pPr>
        <w:suppressAutoHyphens/>
        <w:rPr>
          <w:lang w:eastAsia="ar-SA"/>
        </w:rPr>
      </w:pP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3. OPIS PRZEDMIOTU ZAMÓWIENIA: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C842D1" w:rsidRDefault="00EA531F" w:rsidP="00EA531F">
      <w:pPr>
        <w:rPr>
          <w:lang w:eastAsia="ar-SA"/>
        </w:rPr>
      </w:pPr>
      <w:r w:rsidRPr="00C842D1">
        <w:rPr>
          <w:lang w:eastAsia="ar-SA"/>
        </w:rPr>
        <w:t xml:space="preserve">Przedmiotem zamówienia jest </w:t>
      </w:r>
      <w:r w:rsidR="00C842D1">
        <w:rPr>
          <w:lang w:eastAsia="ar-SA"/>
        </w:rPr>
        <w:t xml:space="preserve">świadczenie </w:t>
      </w:r>
      <w:r w:rsidRPr="00C842D1">
        <w:rPr>
          <w:lang w:eastAsia="ar-SA"/>
        </w:rPr>
        <w:t xml:space="preserve">usług </w:t>
      </w:r>
      <w:r w:rsidR="00C842D1" w:rsidRPr="00C842D1">
        <w:rPr>
          <w:lang w:eastAsia="ar-SA"/>
        </w:rPr>
        <w:t>sprzątając</w:t>
      </w:r>
      <w:r w:rsidR="00C842D1">
        <w:rPr>
          <w:lang w:eastAsia="ar-SA"/>
        </w:rPr>
        <w:t>ych</w:t>
      </w:r>
      <w:r w:rsidR="007B351F">
        <w:rPr>
          <w:lang w:eastAsia="ar-SA"/>
        </w:rPr>
        <w:t xml:space="preserve"> </w:t>
      </w:r>
      <w:r w:rsidR="00C52BBD">
        <w:rPr>
          <w:lang w:eastAsia="ar-SA"/>
        </w:rPr>
        <w:t xml:space="preserve">dla </w:t>
      </w:r>
      <w:r w:rsidR="00C52BBD" w:rsidRPr="00C52BBD">
        <w:rPr>
          <w:lang w:eastAsia="ar-SA"/>
        </w:rPr>
        <w:t>osób potrzebujących wsparcia w</w:t>
      </w:r>
      <w:r w:rsidR="00701EEF">
        <w:rPr>
          <w:lang w:eastAsia="ar-SA"/>
        </w:rPr>
        <w:t> </w:t>
      </w:r>
      <w:r w:rsidR="00C52BBD" w:rsidRPr="00C52BBD">
        <w:rPr>
          <w:lang w:eastAsia="ar-SA"/>
        </w:rPr>
        <w:t>codziennym funkcjonowaniu</w:t>
      </w:r>
      <w:r w:rsidR="00C52BBD">
        <w:rPr>
          <w:lang w:eastAsia="ar-SA"/>
        </w:rPr>
        <w:t>,</w:t>
      </w:r>
      <w:r w:rsidR="00666315">
        <w:rPr>
          <w:lang w:eastAsia="ar-SA"/>
        </w:rPr>
        <w:t xml:space="preserve"> </w:t>
      </w:r>
      <w:r w:rsidR="00C52BBD" w:rsidRPr="00C52BBD">
        <w:rPr>
          <w:lang w:eastAsia="ar-SA"/>
        </w:rPr>
        <w:t>któr</w:t>
      </w:r>
      <w:r w:rsidR="00C52BBD">
        <w:rPr>
          <w:lang w:eastAsia="ar-SA"/>
        </w:rPr>
        <w:t>e</w:t>
      </w:r>
      <w:r w:rsidR="00C52BBD" w:rsidRPr="00C52BBD">
        <w:rPr>
          <w:lang w:eastAsia="ar-SA"/>
        </w:rPr>
        <w:t xml:space="preserve"> ze względu na wiek, stan zdrowia lub niepełnosprawność wymaga</w:t>
      </w:r>
      <w:r w:rsidR="00C52BBD">
        <w:rPr>
          <w:lang w:eastAsia="ar-SA"/>
        </w:rPr>
        <w:t>ją</w:t>
      </w:r>
      <w:r w:rsidR="00C52BBD" w:rsidRPr="00C52BBD">
        <w:rPr>
          <w:lang w:eastAsia="ar-SA"/>
        </w:rPr>
        <w:t xml:space="preserve"> opieki lub wsparcia w związku z niemożnością samodzielnego wykonywania co najmniej jednej z podstawowych czynności dnia codziennego</w:t>
      </w:r>
      <w:r w:rsidR="00C52BBD">
        <w:rPr>
          <w:lang w:eastAsia="ar-SA"/>
        </w:rPr>
        <w:t>,</w:t>
      </w:r>
      <w:r w:rsidR="00C52BBD" w:rsidRPr="00C52BBD">
        <w:rPr>
          <w:lang w:eastAsia="ar-SA"/>
        </w:rPr>
        <w:t xml:space="preserve"> będących uczestnikami projektu „Centrum Usług Środowiskowych JA-TY-MY dla powiatu poddębickiego”</w:t>
      </w:r>
      <w:r w:rsidR="00666315">
        <w:rPr>
          <w:lang w:eastAsia="ar-SA"/>
        </w:rPr>
        <w:t xml:space="preserve"> </w:t>
      </w:r>
      <w:r w:rsidR="00C842D1" w:rsidRPr="00C842D1">
        <w:rPr>
          <w:lang w:eastAsia="ar-SA"/>
        </w:rPr>
        <w:t xml:space="preserve">w wymiarze </w:t>
      </w:r>
      <w:r w:rsidR="00C52BBD">
        <w:rPr>
          <w:lang w:eastAsia="ar-SA"/>
        </w:rPr>
        <w:t>średnio 136</w:t>
      </w:r>
      <w:r w:rsidR="00C842D1" w:rsidRPr="00C842D1">
        <w:rPr>
          <w:lang w:eastAsia="ar-SA"/>
        </w:rPr>
        <w:t xml:space="preserve"> godzin miesięcznie w okresie od podpisania umowy nie dłużej niż do 31.12.2026. Łączna liczba godzin świadczenia usługi nie może przekroczyć </w:t>
      </w:r>
      <w:r w:rsidR="00C52BBD">
        <w:rPr>
          <w:lang w:eastAsia="ar-SA"/>
        </w:rPr>
        <w:t>3672</w:t>
      </w:r>
      <w:r w:rsidR="00C842D1" w:rsidRPr="00C842D1">
        <w:rPr>
          <w:lang w:eastAsia="ar-SA"/>
        </w:rPr>
        <w:t xml:space="preserve"> godzin. Realizacja usługi odbywać się będzie w miejscach zamieszkania osób potrzebujących wsparcia w codziennym funkcjonowaniu na terenie powiatu poddębickiego.</w:t>
      </w:r>
    </w:p>
    <w:p w:rsidR="00C842D1" w:rsidRDefault="00C842D1" w:rsidP="00EA531F">
      <w:pPr>
        <w:suppressAutoHyphens/>
        <w:rPr>
          <w:b/>
          <w:lang w:eastAsia="ar-SA"/>
        </w:rPr>
      </w:pPr>
    </w:p>
    <w:p w:rsidR="00C842D1" w:rsidRPr="00C842D1" w:rsidRDefault="00C842D1" w:rsidP="00C842D1">
      <w:p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Zakres usługi sprzątającej obejmuje</w:t>
      </w:r>
      <w:r w:rsidRPr="00C842D1">
        <w:rPr>
          <w:szCs w:val="20"/>
          <w:lang w:eastAsia="ar-SA"/>
        </w:rPr>
        <w:t>:</w:t>
      </w:r>
    </w:p>
    <w:p w:rsidR="00C842D1" w:rsidRPr="00C842D1" w:rsidRDefault="00C842D1" w:rsidP="00C842D1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Sprzątanie  kuchni, obsługa zmywarki, czyszczenie ekspresów do kawy, lodówki i innych urządzeń elektrycznych używanych w kuchni</w:t>
      </w:r>
      <w:r w:rsidR="00C52BBD">
        <w:rPr>
          <w:szCs w:val="20"/>
          <w:lang w:eastAsia="ar-SA"/>
        </w:rPr>
        <w:t>,</w:t>
      </w:r>
    </w:p>
    <w:p w:rsidR="00C842D1" w:rsidRPr="00C842D1" w:rsidRDefault="00C842D1" w:rsidP="00C842D1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Czyszczenie blatów stołów, sprzątanie w szafkach kuchennych</w:t>
      </w:r>
      <w:r w:rsidR="00C52BBD">
        <w:rPr>
          <w:szCs w:val="20"/>
          <w:lang w:eastAsia="ar-SA"/>
        </w:rPr>
        <w:t>,</w:t>
      </w:r>
    </w:p>
    <w:p w:rsidR="00C842D1" w:rsidRPr="00C842D1" w:rsidRDefault="00C842D1" w:rsidP="00C842D1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Mycie okien od wewnątrz i od zewnątrz, futryn okiennych</w:t>
      </w:r>
      <w:r w:rsidR="00C52BBD">
        <w:rPr>
          <w:szCs w:val="20"/>
          <w:lang w:eastAsia="ar-SA"/>
        </w:rPr>
        <w:t>,</w:t>
      </w:r>
    </w:p>
    <w:p w:rsidR="00C842D1" w:rsidRPr="00C842D1" w:rsidRDefault="00C842D1" w:rsidP="00C842D1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Mycie innych powierzchni szklanych, np. ścianek działowych, luster, luksfer</w:t>
      </w:r>
      <w:r w:rsidR="00701EEF">
        <w:rPr>
          <w:szCs w:val="20"/>
          <w:lang w:eastAsia="ar-SA"/>
        </w:rPr>
        <w:t>ów</w:t>
      </w:r>
      <w:r w:rsidRPr="00C842D1">
        <w:rPr>
          <w:szCs w:val="20"/>
          <w:lang w:eastAsia="ar-SA"/>
        </w:rPr>
        <w:t xml:space="preserve">, </w:t>
      </w:r>
    </w:p>
    <w:p w:rsidR="00C842D1" w:rsidRDefault="00C842D1" w:rsidP="00C842D1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Odkurzanie/zamiatanie a następnie mycie podłóg, posadzek</w:t>
      </w:r>
      <w:r w:rsidR="00C52BBD">
        <w:rPr>
          <w:szCs w:val="20"/>
          <w:lang w:eastAsia="ar-SA"/>
        </w:rPr>
        <w:t>,</w:t>
      </w:r>
    </w:p>
    <w:p w:rsidR="00701EEF" w:rsidRPr="00C842D1" w:rsidRDefault="00701EEF" w:rsidP="00C842D1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Odkurzanie wykładzin, dywanów i chodników,</w:t>
      </w:r>
    </w:p>
    <w:p w:rsidR="00C842D1" w:rsidRPr="00C842D1" w:rsidRDefault="00C842D1" w:rsidP="00C842D1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Ścieranie kurzu (parapety, kaloryfery, meble, drzwi i futryny)</w:t>
      </w:r>
      <w:r w:rsidR="00C52BBD">
        <w:rPr>
          <w:szCs w:val="20"/>
          <w:lang w:eastAsia="ar-SA"/>
        </w:rPr>
        <w:t>,</w:t>
      </w:r>
    </w:p>
    <w:p w:rsidR="00C842D1" w:rsidRPr="00C842D1" w:rsidRDefault="00C842D1" w:rsidP="00C842D1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Mycie i dezynfekcja urządzeń sanitarnych (muszle klozetowe, umywalki, armatura łazienkowa)</w:t>
      </w:r>
      <w:r w:rsidR="00C52BBD">
        <w:rPr>
          <w:szCs w:val="20"/>
          <w:lang w:eastAsia="ar-SA"/>
        </w:rPr>
        <w:t>,</w:t>
      </w:r>
    </w:p>
    <w:p w:rsidR="00C842D1" w:rsidRPr="00C842D1" w:rsidRDefault="00C842D1" w:rsidP="00C842D1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lastRenderedPageBreak/>
        <w:t>Zalewanie kratek ściekowych wodą z dodatkiem środka odkażającego</w:t>
      </w:r>
      <w:r w:rsidR="00C52BBD">
        <w:rPr>
          <w:szCs w:val="20"/>
          <w:lang w:eastAsia="ar-SA"/>
        </w:rPr>
        <w:t>,</w:t>
      </w:r>
    </w:p>
    <w:p w:rsidR="00C842D1" w:rsidRPr="00C842D1" w:rsidRDefault="00C842D1" w:rsidP="00C842D1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Mycie poręczy, barierek, cokołów, listew przypodłogowych</w:t>
      </w:r>
      <w:r w:rsidR="00C52BBD">
        <w:rPr>
          <w:szCs w:val="20"/>
          <w:lang w:eastAsia="ar-SA"/>
        </w:rPr>
        <w:t>,</w:t>
      </w:r>
    </w:p>
    <w:p w:rsidR="00C842D1" w:rsidRPr="00C842D1" w:rsidRDefault="00C842D1" w:rsidP="00C842D1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Mycie kafli ściennych</w:t>
      </w:r>
      <w:r w:rsidR="00C52BBD">
        <w:rPr>
          <w:szCs w:val="20"/>
          <w:lang w:eastAsia="ar-SA"/>
        </w:rPr>
        <w:t>,</w:t>
      </w:r>
    </w:p>
    <w:p w:rsidR="00C842D1" w:rsidRPr="00C842D1" w:rsidRDefault="00C842D1" w:rsidP="00C842D1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Mycie szklanek, filiżanek, talerzyków, sztućców wymagających mycia ręcznego – według potrzeb</w:t>
      </w:r>
      <w:r w:rsidR="00C52BBD">
        <w:rPr>
          <w:szCs w:val="20"/>
          <w:lang w:eastAsia="ar-SA"/>
        </w:rPr>
        <w:t>,</w:t>
      </w:r>
    </w:p>
    <w:p w:rsidR="00C842D1" w:rsidRPr="00C842D1" w:rsidRDefault="00C842D1" w:rsidP="00C842D1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Wietrzenie pomieszczeń</w:t>
      </w:r>
      <w:r w:rsidR="00C52BBD">
        <w:rPr>
          <w:szCs w:val="20"/>
          <w:lang w:eastAsia="ar-SA"/>
        </w:rPr>
        <w:t>,</w:t>
      </w:r>
    </w:p>
    <w:p w:rsidR="00C842D1" w:rsidRDefault="00C842D1" w:rsidP="00C842D1">
      <w:pPr>
        <w:pStyle w:val="Akapitzlist"/>
        <w:numPr>
          <w:ilvl w:val="0"/>
          <w:numId w:val="19"/>
        </w:num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>Uporządkowanie balkonu</w:t>
      </w:r>
      <w:r>
        <w:rPr>
          <w:szCs w:val="20"/>
          <w:lang w:eastAsia="ar-SA"/>
        </w:rPr>
        <w:t>.</w:t>
      </w:r>
    </w:p>
    <w:p w:rsidR="00C52BBD" w:rsidRPr="00C842D1" w:rsidRDefault="00C52BBD" w:rsidP="00C52BBD">
      <w:pPr>
        <w:pStyle w:val="Akapitzlist"/>
        <w:suppressAutoHyphens/>
        <w:rPr>
          <w:szCs w:val="20"/>
          <w:lang w:eastAsia="ar-SA"/>
        </w:rPr>
      </w:pPr>
    </w:p>
    <w:p w:rsidR="00C842D1" w:rsidRPr="00C842D1" w:rsidRDefault="00C842D1" w:rsidP="00C842D1">
      <w:p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 xml:space="preserve">Zakres usługi </w:t>
      </w:r>
      <w:r w:rsidR="00C52BBD">
        <w:rPr>
          <w:szCs w:val="20"/>
          <w:lang w:eastAsia="ar-SA"/>
        </w:rPr>
        <w:t>sprzątającej</w:t>
      </w:r>
      <w:r w:rsidRPr="00C842D1">
        <w:rPr>
          <w:szCs w:val="20"/>
          <w:lang w:eastAsia="ar-SA"/>
        </w:rPr>
        <w:t xml:space="preserve"> nie obejmuje:</w:t>
      </w:r>
    </w:p>
    <w:p w:rsidR="00C842D1" w:rsidRDefault="00C52BBD" w:rsidP="00C52BBD">
      <w:pPr>
        <w:pStyle w:val="Akapitzlist"/>
        <w:numPr>
          <w:ilvl w:val="0"/>
          <w:numId w:val="21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P</w:t>
      </w:r>
      <w:r w:rsidR="00C842D1" w:rsidRPr="00C52BBD">
        <w:rPr>
          <w:szCs w:val="20"/>
          <w:lang w:eastAsia="ar-SA"/>
        </w:rPr>
        <w:t>rani</w:t>
      </w:r>
      <w:r>
        <w:rPr>
          <w:szCs w:val="20"/>
          <w:lang w:eastAsia="ar-SA"/>
        </w:rPr>
        <w:t>a</w:t>
      </w:r>
      <w:r w:rsidR="00C842D1" w:rsidRPr="00C52BBD">
        <w:rPr>
          <w:szCs w:val="20"/>
          <w:lang w:eastAsia="ar-SA"/>
        </w:rPr>
        <w:t xml:space="preserve"> dywanów i mebli tapicerowanych</w:t>
      </w:r>
      <w:r>
        <w:rPr>
          <w:szCs w:val="20"/>
          <w:lang w:eastAsia="ar-SA"/>
        </w:rPr>
        <w:t>,</w:t>
      </w:r>
    </w:p>
    <w:p w:rsidR="00701EEF" w:rsidRPr="00C52BBD" w:rsidRDefault="00701EEF" w:rsidP="00C52BBD">
      <w:pPr>
        <w:pStyle w:val="Akapitzlist"/>
        <w:numPr>
          <w:ilvl w:val="0"/>
          <w:numId w:val="21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Trzepanie dywanów i chodników,</w:t>
      </w:r>
    </w:p>
    <w:p w:rsidR="00C842D1" w:rsidRPr="00C842D1" w:rsidRDefault="00C52BBD" w:rsidP="00C52BBD">
      <w:pPr>
        <w:pStyle w:val="Akapitzlist"/>
        <w:numPr>
          <w:ilvl w:val="0"/>
          <w:numId w:val="21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P</w:t>
      </w:r>
      <w:r w:rsidR="00C842D1" w:rsidRPr="00C842D1">
        <w:rPr>
          <w:szCs w:val="20"/>
          <w:lang w:eastAsia="ar-SA"/>
        </w:rPr>
        <w:t>rofesjonalnego odkażania i dezynfekcji pomieszczeń</w:t>
      </w:r>
      <w:r>
        <w:rPr>
          <w:szCs w:val="20"/>
          <w:lang w:eastAsia="ar-SA"/>
        </w:rPr>
        <w:t>,</w:t>
      </w:r>
    </w:p>
    <w:p w:rsidR="00C842D1" w:rsidRPr="00C842D1" w:rsidRDefault="00C52BBD" w:rsidP="00C52BBD">
      <w:pPr>
        <w:pStyle w:val="Akapitzlist"/>
        <w:numPr>
          <w:ilvl w:val="0"/>
          <w:numId w:val="21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C</w:t>
      </w:r>
      <w:r w:rsidR="00C842D1" w:rsidRPr="00C842D1">
        <w:rPr>
          <w:szCs w:val="20"/>
          <w:lang w:eastAsia="ar-SA"/>
        </w:rPr>
        <w:t>zynności związanych z wykonaniem pracy na wysokościach</w:t>
      </w:r>
      <w:r>
        <w:rPr>
          <w:szCs w:val="20"/>
          <w:lang w:eastAsia="ar-SA"/>
        </w:rPr>
        <w:t>,</w:t>
      </w:r>
    </w:p>
    <w:p w:rsidR="00C842D1" w:rsidRPr="00C842D1" w:rsidRDefault="00C52BBD" w:rsidP="00C52BBD">
      <w:pPr>
        <w:pStyle w:val="Akapitzlist"/>
        <w:numPr>
          <w:ilvl w:val="0"/>
          <w:numId w:val="21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S</w:t>
      </w:r>
      <w:r w:rsidR="00C842D1" w:rsidRPr="00C842D1">
        <w:rPr>
          <w:szCs w:val="20"/>
          <w:lang w:eastAsia="ar-SA"/>
        </w:rPr>
        <w:t>przątania po pracach remontowych</w:t>
      </w:r>
      <w:r>
        <w:rPr>
          <w:szCs w:val="20"/>
          <w:lang w:eastAsia="ar-SA"/>
        </w:rPr>
        <w:t>,</w:t>
      </w:r>
    </w:p>
    <w:p w:rsidR="00C842D1" w:rsidRPr="00C842D1" w:rsidRDefault="00C52BBD" w:rsidP="00C52BBD">
      <w:pPr>
        <w:pStyle w:val="Akapitzlist"/>
        <w:numPr>
          <w:ilvl w:val="0"/>
          <w:numId w:val="21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C</w:t>
      </w:r>
      <w:r w:rsidR="00C842D1" w:rsidRPr="00C842D1">
        <w:rPr>
          <w:szCs w:val="20"/>
          <w:lang w:eastAsia="ar-SA"/>
        </w:rPr>
        <w:t>zyszczenia pomieszczeń skażonych</w:t>
      </w:r>
      <w:r>
        <w:rPr>
          <w:szCs w:val="20"/>
          <w:lang w:eastAsia="ar-SA"/>
        </w:rPr>
        <w:t>,</w:t>
      </w:r>
    </w:p>
    <w:p w:rsidR="00C842D1" w:rsidRPr="00C842D1" w:rsidRDefault="00C52BBD" w:rsidP="00C52BBD">
      <w:pPr>
        <w:pStyle w:val="Akapitzlist"/>
        <w:numPr>
          <w:ilvl w:val="0"/>
          <w:numId w:val="21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C</w:t>
      </w:r>
      <w:r w:rsidR="00C842D1" w:rsidRPr="00C842D1">
        <w:rPr>
          <w:szCs w:val="20"/>
          <w:lang w:eastAsia="ar-SA"/>
        </w:rPr>
        <w:t>zyszczeni</w:t>
      </w:r>
      <w:r>
        <w:rPr>
          <w:szCs w:val="20"/>
          <w:lang w:eastAsia="ar-SA"/>
        </w:rPr>
        <w:t>a</w:t>
      </w:r>
      <w:r w:rsidR="00C842D1" w:rsidRPr="00C842D1">
        <w:rPr>
          <w:szCs w:val="20"/>
          <w:lang w:eastAsia="ar-SA"/>
        </w:rPr>
        <w:t xml:space="preserve"> elewacji</w:t>
      </w:r>
      <w:r>
        <w:rPr>
          <w:szCs w:val="20"/>
          <w:lang w:eastAsia="ar-SA"/>
        </w:rPr>
        <w:t>,</w:t>
      </w:r>
    </w:p>
    <w:p w:rsidR="00C842D1" w:rsidRPr="00C842D1" w:rsidRDefault="00C52BBD" w:rsidP="00C52BBD">
      <w:pPr>
        <w:pStyle w:val="Akapitzlist"/>
        <w:numPr>
          <w:ilvl w:val="0"/>
          <w:numId w:val="21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C</w:t>
      </w:r>
      <w:r w:rsidR="00C842D1" w:rsidRPr="00C842D1">
        <w:rPr>
          <w:szCs w:val="20"/>
          <w:lang w:eastAsia="ar-SA"/>
        </w:rPr>
        <w:t>zyszczeni</w:t>
      </w:r>
      <w:r>
        <w:rPr>
          <w:szCs w:val="20"/>
          <w:lang w:eastAsia="ar-SA"/>
        </w:rPr>
        <w:t>a</w:t>
      </w:r>
      <w:r w:rsidR="00C842D1" w:rsidRPr="00C842D1">
        <w:rPr>
          <w:szCs w:val="20"/>
          <w:lang w:eastAsia="ar-SA"/>
        </w:rPr>
        <w:t xml:space="preserve"> powierzchni wspólnych (</w:t>
      </w:r>
      <w:r>
        <w:rPr>
          <w:szCs w:val="20"/>
          <w:lang w:eastAsia="ar-SA"/>
        </w:rPr>
        <w:t>np.</w:t>
      </w:r>
      <w:r w:rsidR="00C842D1" w:rsidRPr="00C842D1">
        <w:rPr>
          <w:szCs w:val="20"/>
          <w:lang w:eastAsia="ar-SA"/>
        </w:rPr>
        <w:t xml:space="preserve"> klatka schodowa w bloku)</w:t>
      </w:r>
      <w:r>
        <w:rPr>
          <w:szCs w:val="20"/>
          <w:lang w:eastAsia="ar-SA"/>
        </w:rPr>
        <w:t>,</w:t>
      </w:r>
    </w:p>
    <w:p w:rsidR="00C842D1" w:rsidRPr="00C842D1" w:rsidRDefault="00C52BBD" w:rsidP="00C52BBD">
      <w:pPr>
        <w:pStyle w:val="Akapitzlist"/>
        <w:numPr>
          <w:ilvl w:val="0"/>
          <w:numId w:val="21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C</w:t>
      </w:r>
      <w:r w:rsidR="00C842D1" w:rsidRPr="00C842D1">
        <w:rPr>
          <w:szCs w:val="20"/>
          <w:lang w:eastAsia="ar-SA"/>
        </w:rPr>
        <w:t>zyszczeni</w:t>
      </w:r>
      <w:r>
        <w:rPr>
          <w:szCs w:val="20"/>
          <w:lang w:eastAsia="ar-SA"/>
        </w:rPr>
        <w:t>a</w:t>
      </w:r>
      <w:r w:rsidR="00C842D1" w:rsidRPr="00C842D1">
        <w:rPr>
          <w:szCs w:val="20"/>
          <w:lang w:eastAsia="ar-SA"/>
        </w:rPr>
        <w:t xml:space="preserve"> akwariów, terrariów i klatek do hodowli zwierząt domowych</w:t>
      </w:r>
      <w:r>
        <w:rPr>
          <w:szCs w:val="20"/>
          <w:lang w:eastAsia="ar-SA"/>
        </w:rPr>
        <w:t>,</w:t>
      </w:r>
    </w:p>
    <w:p w:rsidR="00C842D1" w:rsidRPr="00C842D1" w:rsidRDefault="00C52BBD" w:rsidP="00C52BBD">
      <w:pPr>
        <w:pStyle w:val="Akapitzlist"/>
        <w:numPr>
          <w:ilvl w:val="0"/>
          <w:numId w:val="21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U</w:t>
      </w:r>
      <w:r w:rsidR="00C842D1" w:rsidRPr="00C842D1">
        <w:rPr>
          <w:szCs w:val="20"/>
          <w:lang w:eastAsia="ar-SA"/>
        </w:rPr>
        <w:t>sług, których wykonywanie powoduje narażenia na utratę życia lub zdrowia lub szkodę znacznych rozmiarów</w:t>
      </w:r>
      <w:r w:rsidR="00701EEF">
        <w:rPr>
          <w:szCs w:val="20"/>
          <w:lang w:eastAsia="ar-SA"/>
        </w:rPr>
        <w:t>.</w:t>
      </w:r>
    </w:p>
    <w:p w:rsidR="00C842D1" w:rsidRPr="00C842D1" w:rsidRDefault="00C842D1" w:rsidP="00C842D1">
      <w:pPr>
        <w:suppressAutoHyphens/>
        <w:rPr>
          <w:szCs w:val="20"/>
          <w:lang w:eastAsia="ar-SA"/>
        </w:rPr>
      </w:pPr>
    </w:p>
    <w:p w:rsidR="00415CD6" w:rsidRDefault="00C842D1" w:rsidP="00415CD6">
      <w:p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 xml:space="preserve">Maksymalny czas trwania realizacji </w:t>
      </w:r>
      <w:r w:rsidR="00701EEF">
        <w:rPr>
          <w:szCs w:val="20"/>
          <w:lang w:eastAsia="ar-SA"/>
        </w:rPr>
        <w:t xml:space="preserve">pojedynczej </w:t>
      </w:r>
      <w:r w:rsidRPr="00C842D1">
        <w:rPr>
          <w:szCs w:val="20"/>
          <w:lang w:eastAsia="ar-SA"/>
        </w:rPr>
        <w:t xml:space="preserve">usługi uzależniony </w:t>
      </w:r>
      <w:r w:rsidR="00701EEF">
        <w:rPr>
          <w:szCs w:val="20"/>
          <w:lang w:eastAsia="ar-SA"/>
        </w:rPr>
        <w:t>będzie</w:t>
      </w:r>
      <w:r w:rsidRPr="00C842D1">
        <w:rPr>
          <w:szCs w:val="20"/>
          <w:lang w:eastAsia="ar-SA"/>
        </w:rPr>
        <w:t xml:space="preserve"> od potrzeb zgłoszonych przez </w:t>
      </w:r>
      <w:r w:rsidR="00701EEF">
        <w:rPr>
          <w:szCs w:val="20"/>
          <w:lang w:eastAsia="ar-SA"/>
        </w:rPr>
        <w:t xml:space="preserve">uczestnika projektu </w:t>
      </w:r>
      <w:r w:rsidRPr="00C842D1">
        <w:rPr>
          <w:szCs w:val="20"/>
          <w:lang w:eastAsia="ar-SA"/>
        </w:rPr>
        <w:t xml:space="preserve">do </w:t>
      </w:r>
      <w:r w:rsidR="00701EEF">
        <w:rPr>
          <w:szCs w:val="20"/>
          <w:lang w:eastAsia="ar-SA"/>
        </w:rPr>
        <w:t>p</w:t>
      </w:r>
      <w:r w:rsidRPr="00C842D1">
        <w:rPr>
          <w:szCs w:val="20"/>
          <w:lang w:eastAsia="ar-SA"/>
        </w:rPr>
        <w:t xml:space="preserve">racownika </w:t>
      </w:r>
      <w:r w:rsidR="00701EEF">
        <w:rPr>
          <w:szCs w:val="20"/>
          <w:lang w:eastAsia="ar-SA"/>
        </w:rPr>
        <w:t>s</w:t>
      </w:r>
      <w:r w:rsidRPr="00C842D1">
        <w:rPr>
          <w:szCs w:val="20"/>
          <w:lang w:eastAsia="ar-SA"/>
        </w:rPr>
        <w:t xml:space="preserve">ocjalnego i określony przed rozpoczęciem </w:t>
      </w:r>
      <w:r w:rsidR="00701EEF">
        <w:rPr>
          <w:szCs w:val="20"/>
          <w:lang w:eastAsia="ar-SA"/>
        </w:rPr>
        <w:t xml:space="preserve">świadczenia danej usługi </w:t>
      </w:r>
      <w:r w:rsidRPr="00C842D1">
        <w:rPr>
          <w:szCs w:val="20"/>
          <w:lang w:eastAsia="ar-SA"/>
        </w:rPr>
        <w:t>przez</w:t>
      </w:r>
      <w:r w:rsidR="00701EEF">
        <w:rPr>
          <w:szCs w:val="20"/>
          <w:lang w:eastAsia="ar-SA"/>
        </w:rPr>
        <w:t xml:space="preserve"> Wykonawcę</w:t>
      </w:r>
      <w:r w:rsidRPr="00C842D1">
        <w:rPr>
          <w:szCs w:val="20"/>
          <w:lang w:eastAsia="ar-SA"/>
        </w:rPr>
        <w:t xml:space="preserve">. </w:t>
      </w:r>
      <w:r w:rsidR="007B747B">
        <w:rPr>
          <w:szCs w:val="20"/>
          <w:lang w:eastAsia="ar-SA"/>
        </w:rPr>
        <w:t xml:space="preserve">Usługi realizowane będą od poniedziałku do piątku w godzinach 8:00 – 19:00 </w:t>
      </w:r>
      <w:r w:rsidR="007B747B" w:rsidRPr="007B747B">
        <w:rPr>
          <w:szCs w:val="20"/>
          <w:lang w:eastAsia="ar-SA"/>
        </w:rPr>
        <w:t>z wyłączeniem dni ustawowo wolnych od pracy</w:t>
      </w:r>
      <w:r w:rsidR="007C0B27">
        <w:rPr>
          <w:szCs w:val="20"/>
          <w:lang w:eastAsia="ar-SA"/>
        </w:rPr>
        <w:t>.</w:t>
      </w:r>
      <w:r w:rsidR="00415CD6" w:rsidRPr="00415CD6">
        <w:rPr>
          <w:szCs w:val="20"/>
          <w:lang w:eastAsia="ar-SA"/>
        </w:rPr>
        <w:t xml:space="preserve"> Wykonawca nie będzie mógł jednocześnie świadczyć odpłatnie usług dla uczestników projektu w zakresie i terminie objętym umową.</w:t>
      </w:r>
    </w:p>
    <w:p w:rsidR="00701EEF" w:rsidRPr="00C842D1" w:rsidRDefault="00701EEF" w:rsidP="00C842D1">
      <w:pPr>
        <w:suppressAutoHyphens/>
        <w:rPr>
          <w:szCs w:val="20"/>
          <w:lang w:eastAsia="ar-SA"/>
        </w:rPr>
      </w:pPr>
    </w:p>
    <w:p w:rsidR="00C842D1" w:rsidRDefault="00C842D1" w:rsidP="00C842D1">
      <w:p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 xml:space="preserve">Środki czystości, artykuły i sprzęt niezbędny do wykonania usługi zapewnia </w:t>
      </w:r>
      <w:r w:rsidR="00701EEF">
        <w:rPr>
          <w:szCs w:val="20"/>
          <w:lang w:eastAsia="ar-SA"/>
        </w:rPr>
        <w:t>W</w:t>
      </w:r>
      <w:r w:rsidRPr="00C842D1">
        <w:rPr>
          <w:szCs w:val="20"/>
          <w:lang w:eastAsia="ar-SA"/>
        </w:rPr>
        <w:t>ykonawca.</w:t>
      </w:r>
    </w:p>
    <w:p w:rsidR="00415CD6" w:rsidRDefault="00415CD6" w:rsidP="00C842D1">
      <w:pPr>
        <w:suppressAutoHyphens/>
        <w:rPr>
          <w:szCs w:val="20"/>
          <w:lang w:eastAsia="ar-SA"/>
        </w:rPr>
      </w:pPr>
    </w:p>
    <w:p w:rsidR="00415CD6" w:rsidRDefault="00415CD6" w:rsidP="00415CD6">
      <w:pPr>
        <w:suppressAutoHyphens/>
        <w:rPr>
          <w:szCs w:val="20"/>
          <w:lang w:eastAsia="ar-SA"/>
        </w:rPr>
      </w:pPr>
      <w:r w:rsidRPr="00415CD6">
        <w:rPr>
          <w:szCs w:val="20"/>
          <w:lang w:eastAsia="ar-SA"/>
        </w:rPr>
        <w:t xml:space="preserve">W ramach świadczonych usług </w:t>
      </w:r>
      <w:r>
        <w:rPr>
          <w:szCs w:val="20"/>
          <w:lang w:eastAsia="ar-SA"/>
        </w:rPr>
        <w:t>W</w:t>
      </w:r>
      <w:r w:rsidRPr="00415CD6">
        <w:rPr>
          <w:szCs w:val="20"/>
          <w:lang w:eastAsia="ar-SA"/>
        </w:rPr>
        <w:t>ykonawca będzie zobowiązany do prowadzenia odpowiedniej dokumentacji projektowej oraz</w:t>
      </w:r>
      <w:r>
        <w:rPr>
          <w:szCs w:val="20"/>
          <w:lang w:eastAsia="ar-SA"/>
        </w:rPr>
        <w:t xml:space="preserve"> </w:t>
      </w:r>
      <w:r w:rsidRPr="00415CD6">
        <w:rPr>
          <w:szCs w:val="20"/>
          <w:lang w:eastAsia="ar-SA"/>
        </w:rPr>
        <w:t>realizowania zamówienia w sposób zapewniający ochronę poufności i</w:t>
      </w:r>
      <w:r>
        <w:rPr>
          <w:szCs w:val="20"/>
          <w:lang w:eastAsia="ar-SA"/>
        </w:rPr>
        <w:t> </w:t>
      </w:r>
      <w:r w:rsidRPr="00415CD6">
        <w:rPr>
          <w:szCs w:val="20"/>
          <w:lang w:eastAsia="ar-SA"/>
        </w:rPr>
        <w:t xml:space="preserve">bezpieczeństwa danych osobowych </w:t>
      </w:r>
      <w:r>
        <w:rPr>
          <w:szCs w:val="20"/>
          <w:lang w:eastAsia="ar-SA"/>
        </w:rPr>
        <w:t>uczestników projektu</w:t>
      </w:r>
      <w:r w:rsidRPr="00415CD6">
        <w:rPr>
          <w:szCs w:val="20"/>
          <w:lang w:eastAsia="ar-SA"/>
        </w:rPr>
        <w:t xml:space="preserve">. 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701EEF" w:rsidRDefault="00EA531F" w:rsidP="00EA531F">
      <w:pPr>
        <w:rPr>
          <w:rFonts w:cs="Calibri"/>
          <w:b/>
        </w:rPr>
      </w:pPr>
      <w:r w:rsidRPr="00751CCA">
        <w:rPr>
          <w:rFonts w:cs="Calibri"/>
          <w:b/>
        </w:rPr>
        <w:t xml:space="preserve">Kod CPV: </w:t>
      </w:r>
      <w:r w:rsidR="00701EEF" w:rsidRPr="00701EEF">
        <w:rPr>
          <w:rFonts w:cs="Calibri"/>
          <w:b/>
        </w:rPr>
        <w:t>90911000-6</w:t>
      </w:r>
      <w:r w:rsidR="00701EEF">
        <w:rPr>
          <w:rFonts w:cs="Calibri"/>
          <w:b/>
        </w:rPr>
        <w:t xml:space="preserve">: </w:t>
      </w:r>
      <w:r w:rsidR="00701EEF" w:rsidRPr="00701EEF">
        <w:rPr>
          <w:rFonts w:cs="Calibri"/>
        </w:rPr>
        <w:t>Usługi sprzątania/czyszczenia miejsc noclegowych, budynków i okien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suppressAutoHyphens/>
        <w:rPr>
          <w:lang w:eastAsia="ar-SA"/>
        </w:rPr>
      </w:pPr>
      <w:r w:rsidRPr="007F1CDA">
        <w:rPr>
          <w:b/>
          <w:lang w:eastAsia="ar-SA"/>
        </w:rPr>
        <w:t xml:space="preserve">Miejsce realizacji usługi: </w:t>
      </w:r>
      <w:r w:rsidRPr="007F1CDA">
        <w:rPr>
          <w:lang w:eastAsia="ar-SA"/>
        </w:rPr>
        <w:t xml:space="preserve">Powiat </w:t>
      </w:r>
      <w:r>
        <w:rPr>
          <w:lang w:eastAsia="ar-SA"/>
        </w:rPr>
        <w:t>poddębicki</w:t>
      </w:r>
    </w:p>
    <w:p w:rsidR="00EA531F" w:rsidRPr="007F1CDA" w:rsidRDefault="00EA531F" w:rsidP="00EA531F">
      <w:pPr>
        <w:suppressAutoHyphens/>
        <w:rPr>
          <w:lang w:eastAsia="ar-SA"/>
        </w:rPr>
      </w:pP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4. TERMIN SKŁADANIA OFERT: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EA531F" w:rsidRDefault="00EA531F" w:rsidP="003A0504">
      <w:pPr>
        <w:suppressAutoHyphens/>
        <w:rPr>
          <w:lang w:eastAsia="ar-SA"/>
        </w:rPr>
      </w:pPr>
      <w:r w:rsidRPr="007F1CDA">
        <w:rPr>
          <w:lang w:eastAsia="ar-SA"/>
        </w:rPr>
        <w:t>Kompletną dokumentację oferty należy złożyć</w:t>
      </w:r>
      <w:r w:rsidR="00666315">
        <w:rPr>
          <w:lang w:eastAsia="ar-SA"/>
        </w:rPr>
        <w:t xml:space="preserve"> </w:t>
      </w:r>
      <w:r>
        <w:rPr>
          <w:lang w:eastAsia="ar-SA"/>
        </w:rPr>
        <w:t xml:space="preserve">w formie elektronicznej skan kompletnej dokumentacji oferty w formacie pliku PDF lub JPG za pośrednictwem bazy konkurencyjności: </w:t>
      </w:r>
      <w:hyperlink r:id="rId8" w:history="1">
        <w:r w:rsidRPr="003E353C">
          <w:rPr>
            <w:rStyle w:val="Hipercze"/>
            <w:lang w:eastAsia="ar-SA"/>
          </w:rPr>
          <w:t>https://bazakonkurencyjnosci.funduszeeuropejskie.gov.pl/</w:t>
        </w:r>
      </w:hyperlink>
      <w:r>
        <w:rPr>
          <w:lang w:eastAsia="ar-SA"/>
        </w:rPr>
        <w:t xml:space="preserve"> w terminie do dnia </w:t>
      </w:r>
      <w:r w:rsidR="004D1307" w:rsidRPr="009D4990">
        <w:rPr>
          <w:lang w:eastAsia="ar-SA"/>
        </w:rPr>
        <w:t>1</w:t>
      </w:r>
      <w:r w:rsidR="00666315">
        <w:rPr>
          <w:lang w:eastAsia="ar-SA"/>
        </w:rPr>
        <w:t>6</w:t>
      </w:r>
      <w:r w:rsidR="00737B3A">
        <w:rPr>
          <w:lang w:eastAsia="ar-SA"/>
        </w:rPr>
        <w:t xml:space="preserve"> października</w:t>
      </w:r>
      <w:r w:rsidRPr="009D4990">
        <w:rPr>
          <w:lang w:eastAsia="ar-SA"/>
        </w:rPr>
        <w:t xml:space="preserve"> 202</w:t>
      </w:r>
      <w:r w:rsidR="009D4990" w:rsidRPr="009D4990">
        <w:rPr>
          <w:lang w:eastAsia="ar-SA"/>
        </w:rPr>
        <w:t>4</w:t>
      </w:r>
      <w:r w:rsidRPr="009D4990">
        <w:rPr>
          <w:lang w:eastAsia="ar-SA"/>
        </w:rPr>
        <w:t xml:space="preserve"> roku </w:t>
      </w:r>
      <w:r w:rsidRPr="009D4990">
        <w:rPr>
          <w:shd w:val="clear" w:color="auto" w:fill="FFFFFF"/>
          <w:lang w:eastAsia="ar-SA"/>
        </w:rPr>
        <w:t>do godz. 1</w:t>
      </w:r>
      <w:r w:rsidR="00737B3A">
        <w:rPr>
          <w:shd w:val="clear" w:color="auto" w:fill="FFFFFF"/>
          <w:lang w:eastAsia="ar-SA"/>
        </w:rPr>
        <w:t>2</w:t>
      </w:r>
      <w:r w:rsidRPr="009D4990">
        <w:rPr>
          <w:shd w:val="clear" w:color="auto" w:fill="FFFFFF"/>
          <w:lang w:eastAsia="ar-SA"/>
        </w:rPr>
        <w:t>:00.,</w:t>
      </w:r>
    </w:p>
    <w:p w:rsidR="00EA531F" w:rsidRPr="007F1CDA" w:rsidRDefault="00EA531F" w:rsidP="00EA531F">
      <w:pPr>
        <w:suppressAutoHyphens/>
        <w:rPr>
          <w:lang w:eastAsia="ar-SA"/>
        </w:rPr>
      </w:pPr>
    </w:p>
    <w:p w:rsidR="00EA531F" w:rsidRDefault="00EA531F" w:rsidP="00EA531F">
      <w:pPr>
        <w:suppressAutoHyphens/>
        <w:rPr>
          <w:lang w:eastAsia="ar-SA"/>
        </w:rPr>
      </w:pPr>
      <w:r w:rsidRPr="007F1CDA">
        <w:rPr>
          <w:lang w:eastAsia="ar-SA"/>
        </w:rPr>
        <w:t>Termin uważa się za zachowany w przypadku doręczenia dokumentacji oferty najpóźniej w w/w terminie.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lastRenderedPageBreak/>
        <w:t>5. TERMIN REALIZACJI UMOWY: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lang w:eastAsia="ar-SA"/>
        </w:rPr>
        <w:t>Od dnia podpisania umowy nie dłużej niż do 3</w:t>
      </w:r>
      <w:r w:rsidR="00EE0001">
        <w:rPr>
          <w:lang w:eastAsia="ar-SA"/>
        </w:rPr>
        <w:t>1</w:t>
      </w:r>
      <w:r w:rsidRPr="007F1CDA">
        <w:rPr>
          <w:lang w:eastAsia="ar-SA"/>
        </w:rPr>
        <w:t>.</w:t>
      </w:r>
      <w:r w:rsidR="00EE0001">
        <w:rPr>
          <w:lang w:eastAsia="ar-SA"/>
        </w:rPr>
        <w:t>12</w:t>
      </w:r>
      <w:r w:rsidRPr="007F1CDA">
        <w:rPr>
          <w:lang w:eastAsia="ar-SA"/>
        </w:rPr>
        <w:t>.202</w:t>
      </w:r>
      <w:r w:rsidR="00EE0001">
        <w:rPr>
          <w:lang w:eastAsia="ar-SA"/>
        </w:rPr>
        <w:t>6</w:t>
      </w:r>
      <w:r w:rsidRPr="007F1CDA">
        <w:rPr>
          <w:lang w:eastAsia="ar-SA"/>
        </w:rPr>
        <w:t xml:space="preserve"> roku.</w:t>
      </w:r>
    </w:p>
    <w:p w:rsidR="00737B3A" w:rsidRDefault="00737B3A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6. WARUNKI UDZIAŁU W POSTĘPOWANIU ORAZ OPIS SPOSOBU DOKONYWANIA OCENY ICH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SPEŁNIENIA:</w:t>
      </w:r>
    </w:p>
    <w:p w:rsidR="00EA531F" w:rsidRDefault="00EA531F" w:rsidP="00EA531F">
      <w:pPr>
        <w:suppressAutoHyphens/>
        <w:rPr>
          <w:b/>
          <w:lang w:eastAsia="ar-SA"/>
        </w:rPr>
      </w:pPr>
    </w:p>
    <w:p w:rsidR="00737B3A" w:rsidRDefault="00737B3A" w:rsidP="002F48A4">
      <w:pPr>
        <w:suppressAutoHyphens/>
        <w:spacing w:line="276" w:lineRule="auto"/>
        <w:rPr>
          <w:lang w:eastAsia="ar-SA"/>
        </w:rPr>
      </w:pPr>
      <w:r w:rsidRPr="00737B3A">
        <w:rPr>
          <w:lang w:eastAsia="ar-SA"/>
        </w:rPr>
        <w:t>O udzielenie zamówienia mogą ubiegać się wykonawcy, którzy spełniają następujące warunki udziału w postępowaniu:</w:t>
      </w:r>
    </w:p>
    <w:p w:rsidR="004C7DD0" w:rsidRPr="00737B3A" w:rsidRDefault="004C7DD0" w:rsidP="002F48A4">
      <w:pPr>
        <w:suppressAutoHyphens/>
        <w:spacing w:line="276" w:lineRule="auto"/>
        <w:rPr>
          <w:lang w:eastAsia="ar-SA"/>
        </w:rPr>
      </w:pPr>
    </w:p>
    <w:p w:rsidR="00737B3A" w:rsidRPr="00737B3A" w:rsidRDefault="00737B3A" w:rsidP="002F48A4">
      <w:pPr>
        <w:numPr>
          <w:ilvl w:val="0"/>
          <w:numId w:val="4"/>
        </w:numPr>
        <w:spacing w:line="257" w:lineRule="auto"/>
        <w:ind w:left="714" w:hanging="357"/>
        <w:contextualSpacing/>
        <w:rPr>
          <w:lang w:eastAsia="ar-SA"/>
        </w:rPr>
      </w:pPr>
      <w:r w:rsidRPr="002F48A4">
        <w:rPr>
          <w:b/>
          <w:lang w:eastAsia="ar-SA"/>
        </w:rPr>
        <w:t xml:space="preserve">Posiadają </w:t>
      </w:r>
      <w:r w:rsidRPr="002F48A4">
        <w:rPr>
          <w:b/>
        </w:rPr>
        <w:t>wiedzę</w:t>
      </w:r>
      <w:r w:rsidRPr="002F48A4">
        <w:rPr>
          <w:b/>
          <w:lang w:eastAsia="ar-SA"/>
        </w:rPr>
        <w:t xml:space="preserve"> i doświadczenie</w:t>
      </w:r>
      <w:r w:rsidRPr="00737B3A">
        <w:rPr>
          <w:lang w:eastAsia="ar-SA"/>
        </w:rPr>
        <w:t xml:space="preserve"> niezbędne do należytego wykonania przedmiotu zamówienia:</w:t>
      </w:r>
    </w:p>
    <w:p w:rsidR="002F48A4" w:rsidRDefault="00737B3A" w:rsidP="002F48A4">
      <w:pPr>
        <w:pStyle w:val="Akapitzlist"/>
        <w:numPr>
          <w:ilvl w:val="1"/>
          <w:numId w:val="22"/>
        </w:numPr>
        <w:suppressAutoHyphens/>
        <w:spacing w:line="276" w:lineRule="auto"/>
        <w:ind w:left="1134" w:hanging="425"/>
        <w:rPr>
          <w:lang w:eastAsia="ar-SA"/>
        </w:rPr>
      </w:pPr>
      <w:r w:rsidRPr="002F48A4">
        <w:rPr>
          <w:b/>
          <w:lang w:eastAsia="ar-SA"/>
        </w:rPr>
        <w:t>Warunek ten zostanie spełniony</w:t>
      </w:r>
      <w:r w:rsidRPr="00737B3A">
        <w:rPr>
          <w:lang w:eastAsia="ar-SA"/>
        </w:rPr>
        <w:t xml:space="preserve">, jeśli wykonawca wykaże, iż w okresie ostatnich 36 miesięcy, przed terminem składania ofert, a jeśli okres prowadzenia działalności jest krótszy w tym okresie, należycie wykonał co najmniej </w:t>
      </w:r>
      <w:r w:rsidR="004C7DD0">
        <w:rPr>
          <w:lang w:eastAsia="ar-SA"/>
        </w:rPr>
        <w:t>100 godzin</w:t>
      </w:r>
      <w:r w:rsidRPr="00737B3A">
        <w:rPr>
          <w:lang w:eastAsia="ar-SA"/>
        </w:rPr>
        <w:t xml:space="preserve"> usługi odpowiadające</w:t>
      </w:r>
      <w:r w:rsidR="004C7DD0">
        <w:rPr>
          <w:lang w:eastAsia="ar-SA"/>
        </w:rPr>
        <w:t>j</w:t>
      </w:r>
      <w:r w:rsidRPr="00737B3A">
        <w:rPr>
          <w:lang w:eastAsia="ar-SA"/>
        </w:rPr>
        <w:t xml:space="preserve"> swoim rodzajem usłudze będącej przedmiotem zamówienia</w:t>
      </w:r>
      <w:r w:rsidR="004C7DD0">
        <w:rPr>
          <w:lang w:eastAsia="ar-SA"/>
        </w:rPr>
        <w:t>.</w:t>
      </w:r>
    </w:p>
    <w:p w:rsidR="00737B3A" w:rsidRDefault="00737B3A" w:rsidP="002F48A4">
      <w:pPr>
        <w:pStyle w:val="Akapitzlist"/>
        <w:numPr>
          <w:ilvl w:val="1"/>
          <w:numId w:val="22"/>
        </w:numPr>
        <w:suppressAutoHyphens/>
        <w:spacing w:line="276" w:lineRule="auto"/>
        <w:ind w:left="1134" w:hanging="425"/>
        <w:rPr>
          <w:lang w:eastAsia="ar-SA"/>
        </w:rPr>
      </w:pPr>
      <w:r w:rsidRPr="002F48A4">
        <w:rPr>
          <w:b/>
          <w:lang w:eastAsia="ar-SA"/>
        </w:rPr>
        <w:t>Weryfikacja spełnienia warunku</w:t>
      </w:r>
      <w:r w:rsidR="007B351F">
        <w:rPr>
          <w:lang w:eastAsia="ar-SA"/>
        </w:rPr>
        <w:t xml:space="preserve"> </w:t>
      </w:r>
      <w:r w:rsidR="004C7DD0" w:rsidRPr="004C7DD0">
        <w:rPr>
          <w:lang w:eastAsia="ar-SA"/>
        </w:rPr>
        <w:t>przez złożenie przez Wykonawcę oświadczenia o spełnieniu warunków udziału w postępowaniu i wykazu doświadczenia (załącznik nr 2)</w:t>
      </w:r>
      <w:r w:rsidR="007B351F">
        <w:rPr>
          <w:lang w:eastAsia="ar-SA"/>
        </w:rPr>
        <w:t xml:space="preserve"> </w:t>
      </w:r>
      <w:r w:rsidRPr="00737B3A">
        <w:rPr>
          <w:lang w:eastAsia="ar-SA"/>
        </w:rPr>
        <w:t>wraz z dokumentami potwierdzającymi, że zrealizowane usługi zostały wykonane należycie (np. referencje, poświadczenia, zaświadczenia, itp.)</w:t>
      </w:r>
    </w:p>
    <w:p w:rsidR="002F48A4" w:rsidRDefault="002F48A4" w:rsidP="00737B3A">
      <w:pPr>
        <w:suppressAutoHyphens/>
        <w:rPr>
          <w:lang w:eastAsia="ar-SA"/>
        </w:rPr>
      </w:pPr>
    </w:p>
    <w:p w:rsidR="00EA531F" w:rsidRPr="002F48A4" w:rsidRDefault="00EA531F" w:rsidP="002F48A4">
      <w:pPr>
        <w:numPr>
          <w:ilvl w:val="0"/>
          <w:numId w:val="4"/>
        </w:numPr>
        <w:spacing w:line="256" w:lineRule="auto"/>
        <w:ind w:hanging="357"/>
        <w:contextualSpacing/>
        <w:rPr>
          <w:lang w:eastAsia="ar-SA"/>
        </w:rPr>
      </w:pPr>
      <w:r w:rsidRPr="007F1CDA">
        <w:rPr>
          <w:b/>
        </w:rPr>
        <w:t>Dysponują</w:t>
      </w:r>
      <w:r w:rsidRPr="007F1CDA">
        <w:rPr>
          <w:b/>
          <w:lang w:eastAsia="ar-SA"/>
        </w:rPr>
        <w:t xml:space="preserve"> odpowiednim potencjałem technicznym</w:t>
      </w:r>
      <w:r w:rsidRPr="007F1CDA">
        <w:rPr>
          <w:lang w:eastAsia="ar-SA"/>
        </w:rPr>
        <w:t xml:space="preserve"> niezbędnym do prawidłowego wykonania przedmiotu zamówienia:</w:t>
      </w:r>
    </w:p>
    <w:p w:rsidR="002F48A4" w:rsidRDefault="00EA531F" w:rsidP="002F48A4">
      <w:pPr>
        <w:numPr>
          <w:ilvl w:val="1"/>
          <w:numId w:val="4"/>
        </w:numPr>
        <w:suppressAutoHyphens/>
        <w:spacing w:line="252" w:lineRule="auto"/>
        <w:ind w:hanging="357"/>
        <w:rPr>
          <w:lang w:eastAsia="ar-SA"/>
        </w:rPr>
      </w:pPr>
      <w:r w:rsidRPr="007F1CDA">
        <w:rPr>
          <w:b/>
          <w:lang w:eastAsia="ar-SA"/>
        </w:rPr>
        <w:t>Warunek ten zostanie spełniony</w:t>
      </w:r>
      <w:r w:rsidRPr="007F1CDA">
        <w:rPr>
          <w:lang w:eastAsia="ar-SA"/>
        </w:rPr>
        <w:t xml:space="preserve">, jeśli wykonawca wykaże, iż dysponuje (lub będzie dysponował na etapie realizacji zamówienia) </w:t>
      </w:r>
      <w:r w:rsidR="002F48A4">
        <w:rPr>
          <w:lang w:eastAsia="ar-SA"/>
        </w:rPr>
        <w:t>ś</w:t>
      </w:r>
      <w:r w:rsidR="002F48A4" w:rsidRPr="002F48A4">
        <w:rPr>
          <w:lang w:eastAsia="ar-SA"/>
        </w:rPr>
        <w:t>rodk</w:t>
      </w:r>
      <w:r w:rsidR="002F48A4">
        <w:rPr>
          <w:lang w:eastAsia="ar-SA"/>
        </w:rPr>
        <w:t>ami</w:t>
      </w:r>
      <w:r w:rsidR="002F48A4" w:rsidRPr="002F48A4">
        <w:rPr>
          <w:lang w:eastAsia="ar-SA"/>
        </w:rPr>
        <w:t xml:space="preserve"> czystości, artykuł</w:t>
      </w:r>
      <w:r w:rsidR="002F48A4">
        <w:rPr>
          <w:lang w:eastAsia="ar-SA"/>
        </w:rPr>
        <w:t>ami</w:t>
      </w:r>
      <w:r w:rsidR="002F48A4" w:rsidRPr="002F48A4">
        <w:rPr>
          <w:lang w:eastAsia="ar-SA"/>
        </w:rPr>
        <w:t xml:space="preserve"> i sprzęt</w:t>
      </w:r>
      <w:r w:rsidR="002F48A4">
        <w:rPr>
          <w:lang w:eastAsia="ar-SA"/>
        </w:rPr>
        <w:t>em</w:t>
      </w:r>
      <w:r w:rsidR="002F48A4" w:rsidRPr="002F48A4">
        <w:rPr>
          <w:lang w:eastAsia="ar-SA"/>
        </w:rPr>
        <w:t xml:space="preserve"> niezbędny</w:t>
      </w:r>
      <w:r w:rsidR="002F48A4">
        <w:rPr>
          <w:lang w:eastAsia="ar-SA"/>
        </w:rPr>
        <w:t>m</w:t>
      </w:r>
      <w:r w:rsidR="002F48A4" w:rsidRPr="002F48A4">
        <w:rPr>
          <w:lang w:eastAsia="ar-SA"/>
        </w:rPr>
        <w:t xml:space="preserve"> do wykonania</w:t>
      </w:r>
      <w:r w:rsidR="002F48A4">
        <w:rPr>
          <w:lang w:eastAsia="ar-SA"/>
        </w:rPr>
        <w:t xml:space="preserve"> przedmiotu zamówienia</w:t>
      </w:r>
    </w:p>
    <w:p w:rsidR="00EA531F" w:rsidRDefault="00EA531F" w:rsidP="002F48A4">
      <w:pPr>
        <w:numPr>
          <w:ilvl w:val="1"/>
          <w:numId w:val="4"/>
        </w:numPr>
        <w:suppressAutoHyphens/>
        <w:spacing w:line="252" w:lineRule="auto"/>
        <w:ind w:hanging="357"/>
        <w:rPr>
          <w:lang w:eastAsia="ar-SA"/>
        </w:rPr>
      </w:pPr>
      <w:r w:rsidRPr="007F1CDA">
        <w:rPr>
          <w:b/>
          <w:lang w:eastAsia="ar-SA"/>
        </w:rPr>
        <w:t>Weryfikacja spełnienia warunku</w:t>
      </w:r>
      <w:r w:rsidRPr="007F1CDA">
        <w:rPr>
          <w:lang w:eastAsia="ar-SA"/>
        </w:rPr>
        <w:t>: na podstawie dołączonego do oferty oświadczenia wykonawcy w załączniku nr 2</w:t>
      </w:r>
      <w:r w:rsidR="002F48A4">
        <w:rPr>
          <w:lang w:eastAsia="ar-SA"/>
        </w:rPr>
        <w:t>.</w:t>
      </w:r>
    </w:p>
    <w:p w:rsidR="002F48A4" w:rsidRDefault="002F48A4" w:rsidP="002F48A4">
      <w:pPr>
        <w:suppressAutoHyphens/>
        <w:spacing w:line="252" w:lineRule="auto"/>
        <w:ind w:left="1068"/>
        <w:rPr>
          <w:lang w:eastAsia="ar-SA"/>
        </w:rPr>
      </w:pPr>
    </w:p>
    <w:p w:rsidR="00EA531F" w:rsidRPr="00DD23AA" w:rsidRDefault="00EA531F" w:rsidP="00EA531F">
      <w:pPr>
        <w:numPr>
          <w:ilvl w:val="0"/>
          <w:numId w:val="4"/>
        </w:numPr>
        <w:spacing w:after="160" w:line="256" w:lineRule="auto"/>
        <w:contextualSpacing/>
      </w:pPr>
      <w:r w:rsidRPr="00DD23AA">
        <w:rPr>
          <w:b/>
        </w:rPr>
        <w:t>Dysponują odpowiednim potencjałem osobowym</w:t>
      </w:r>
      <w:r w:rsidRPr="00DD23AA">
        <w:t xml:space="preserve"> niezbędnym do prawidłowego wykonania przedmiotu zamówienia:</w:t>
      </w:r>
    </w:p>
    <w:p w:rsidR="00EA531F" w:rsidRPr="002F48A4" w:rsidRDefault="00EA531F" w:rsidP="002F48A4">
      <w:pPr>
        <w:numPr>
          <w:ilvl w:val="1"/>
          <w:numId w:val="4"/>
        </w:numPr>
        <w:spacing w:after="160" w:line="256" w:lineRule="auto"/>
        <w:contextualSpacing/>
        <w:rPr>
          <w:b/>
        </w:rPr>
      </w:pPr>
      <w:r w:rsidRPr="00DD23AA">
        <w:rPr>
          <w:b/>
        </w:rPr>
        <w:t>Warunek ten zostanie spełniony</w:t>
      </w:r>
      <w:r w:rsidRPr="00DD23AA">
        <w:t>, jeśli wykonawca wykaże</w:t>
      </w:r>
      <w:r>
        <w:t>,</w:t>
      </w:r>
      <w:r w:rsidRPr="00DD23AA">
        <w:t xml:space="preserve"> iż dysponuje (lub będzie dysponował na etapie realizacji</w:t>
      </w:r>
      <w:r>
        <w:t xml:space="preserve"> zamówienia), co najmniej</w:t>
      </w:r>
      <w:r w:rsidR="002F48A4">
        <w:t xml:space="preserve"> jedną</w:t>
      </w:r>
      <w:r w:rsidRPr="00DD23AA">
        <w:t xml:space="preserve"> osob</w:t>
      </w:r>
      <w:r w:rsidR="002F48A4">
        <w:t>ą</w:t>
      </w:r>
      <w:r w:rsidRPr="00DD23AA">
        <w:t>, któr</w:t>
      </w:r>
      <w:r w:rsidR="002F48A4">
        <w:t>a</w:t>
      </w:r>
      <w:r w:rsidRPr="00DD23AA">
        <w:t xml:space="preserve"> będ</w:t>
      </w:r>
      <w:r w:rsidR="002F48A4">
        <w:t>zie</w:t>
      </w:r>
      <w:r w:rsidRPr="00DD23AA">
        <w:t xml:space="preserve"> uczestniczyć w wykonaniu zamówienia</w:t>
      </w:r>
      <w:r w:rsidR="002F48A4" w:rsidRPr="002F48A4">
        <w:rPr>
          <w:b/>
        </w:rPr>
        <w:t>.</w:t>
      </w:r>
    </w:p>
    <w:p w:rsidR="00EA531F" w:rsidRDefault="00EA531F" w:rsidP="00EA531F">
      <w:pPr>
        <w:numPr>
          <w:ilvl w:val="1"/>
          <w:numId w:val="4"/>
        </w:numPr>
        <w:spacing w:after="160" w:line="256" w:lineRule="auto"/>
        <w:contextualSpacing/>
      </w:pPr>
      <w:r w:rsidRPr="00DD23AA">
        <w:rPr>
          <w:b/>
        </w:rPr>
        <w:t>Weryfikacja spełnienia warunku</w:t>
      </w:r>
      <w:r w:rsidRPr="00DD23AA">
        <w:t>: na podstawie dołączonego do oferty oświadczenia wykonawcy</w:t>
      </w:r>
      <w:r w:rsidR="00666315">
        <w:t xml:space="preserve"> </w:t>
      </w:r>
      <w:r>
        <w:t>w załączniku nr 2</w:t>
      </w:r>
      <w:r w:rsidR="002F48A4">
        <w:t>.</w:t>
      </w:r>
    </w:p>
    <w:p w:rsidR="00EA531F" w:rsidRPr="00DD23AA" w:rsidRDefault="00EA531F" w:rsidP="00EA531F">
      <w:pPr>
        <w:spacing w:after="160" w:line="256" w:lineRule="auto"/>
        <w:ind w:left="1068"/>
        <w:contextualSpacing/>
      </w:pPr>
    </w:p>
    <w:p w:rsidR="00EA531F" w:rsidRPr="00BA7582" w:rsidRDefault="00EA531F" w:rsidP="00EA531F">
      <w:pPr>
        <w:numPr>
          <w:ilvl w:val="0"/>
          <w:numId w:val="4"/>
        </w:numPr>
        <w:suppressAutoHyphens/>
        <w:autoSpaceDE w:val="0"/>
        <w:textAlignment w:val="baseline"/>
        <w:rPr>
          <w:b/>
          <w:lang w:eastAsia="ar-SA"/>
        </w:rPr>
      </w:pPr>
      <w:r w:rsidRPr="007F1CDA">
        <w:rPr>
          <w:lang w:eastAsia="ar-SA"/>
        </w:rPr>
        <w:t>Ocena spełniania ww. warunków odbędzie się wg reguły spełnia/nie spełnia na podstawie oświadczeń i dokumentów składanych w załączeniu do oferty.</w:t>
      </w:r>
    </w:p>
    <w:p w:rsidR="00BA7582" w:rsidRPr="00BA7582" w:rsidRDefault="00BA7582" w:rsidP="00BA7582">
      <w:pPr>
        <w:suppressAutoHyphens/>
        <w:autoSpaceDE w:val="0"/>
        <w:ind w:left="720"/>
        <w:textAlignment w:val="baseline"/>
        <w:rPr>
          <w:b/>
          <w:lang w:eastAsia="ar-SA"/>
        </w:rPr>
      </w:pPr>
    </w:p>
    <w:p w:rsidR="004E3061" w:rsidRPr="00BA7582" w:rsidRDefault="00BA7582" w:rsidP="00BA7582">
      <w:pPr>
        <w:numPr>
          <w:ilvl w:val="0"/>
          <w:numId w:val="4"/>
        </w:numPr>
        <w:suppressAutoHyphens/>
        <w:autoSpaceDE w:val="0"/>
        <w:textAlignment w:val="baseline"/>
        <w:rPr>
          <w:lang w:eastAsia="ar-SA"/>
        </w:rPr>
      </w:pPr>
      <w:r w:rsidRPr="00BA7582">
        <w:rPr>
          <w:lang w:eastAsia="ar-SA"/>
        </w:rPr>
        <w:t>Zamawiający zastrzega sobie prawo do wglądu do oryginalnych dokumentów, których kopie zostały złożone do oferty, przed zawarciem umowy z wybranym wykonawcą.</w:t>
      </w:r>
    </w:p>
    <w:p w:rsidR="004E3061" w:rsidRDefault="004E3061" w:rsidP="004E3061">
      <w:pPr>
        <w:suppressAutoHyphens/>
        <w:autoSpaceDE w:val="0"/>
        <w:ind w:left="720"/>
        <w:textAlignment w:val="baseline"/>
        <w:rPr>
          <w:b/>
          <w:lang w:eastAsia="ar-SA"/>
        </w:rPr>
      </w:pPr>
    </w:p>
    <w:p w:rsidR="00EA531F" w:rsidRPr="007F1CDA" w:rsidRDefault="00EA531F" w:rsidP="00EA531F">
      <w:pPr>
        <w:suppressAutoHyphens/>
        <w:rPr>
          <w:lang w:eastAsia="ar-SA"/>
        </w:rPr>
      </w:pPr>
      <w:r w:rsidRPr="007F1CDA">
        <w:rPr>
          <w:b/>
          <w:lang w:eastAsia="ar-SA"/>
        </w:rPr>
        <w:lastRenderedPageBreak/>
        <w:t>7. INFORMACJE O WYKLUCZENIU Z UDZIAŁU W OFERCIE:</w:t>
      </w:r>
    </w:p>
    <w:p w:rsidR="00EA531F" w:rsidRPr="007F1CDA" w:rsidRDefault="00EA531F" w:rsidP="00EA531F">
      <w:pPr>
        <w:suppressAutoHyphens/>
        <w:rPr>
          <w:lang w:eastAsia="ar-SA"/>
        </w:rPr>
      </w:pPr>
    </w:p>
    <w:p w:rsidR="00EA531F" w:rsidRPr="004B79FB" w:rsidRDefault="00EA531F" w:rsidP="004B79FB">
      <w:pPr>
        <w:suppressAutoHyphens/>
        <w:rPr>
          <w:lang w:eastAsia="ar-SA"/>
        </w:rPr>
      </w:pPr>
      <w:r w:rsidRPr="004B79FB">
        <w:rPr>
          <w:lang w:eastAsia="ar-SA"/>
        </w:rPr>
        <w:t xml:space="preserve">W postępowaniu nie mogą brać udziału osoby, które powiązane są z Zamawiającym osobowo lub kapitałowo. </w:t>
      </w:r>
    </w:p>
    <w:p w:rsidR="00E22382" w:rsidRPr="00CF6956" w:rsidRDefault="00E22382" w:rsidP="00E22382">
      <w:r w:rsidRPr="00CF6956">
        <w:t>Przez powiązania kapitałowe lub osobowe rozumie się wzajemne powiązania pomiędzy</w:t>
      </w:r>
      <w:r w:rsidR="007B351F">
        <w:t xml:space="preserve"> </w:t>
      </w:r>
      <w:r w:rsidRPr="00CF6956">
        <w:t>Zamawiającym lub osobami upoważnionymi do zaciągania zobowiązań w imieniu Zamawiającego</w:t>
      </w:r>
      <w:r>
        <w:t xml:space="preserve">, </w:t>
      </w:r>
      <w:r w:rsidRPr="00763999">
        <w:t xml:space="preserve">jego zastępcą prawnym, osobami zasiadającymi w jego organach zarządzających i nadzorczych </w:t>
      </w:r>
      <w:r w:rsidRPr="00CF6956">
        <w:t>lub osobami wykonującymi w imieniu Zamawiającego czynnośc</w:t>
      </w:r>
      <w:r>
        <w:t>i związanych z przygotowaniem i </w:t>
      </w:r>
      <w:r w:rsidRPr="00CF6956">
        <w:t>przeprowadzeniem procedury wyboru wyko</w:t>
      </w:r>
      <w:r>
        <w:t>nawcy a Wykonawcą, polegające w </w:t>
      </w:r>
      <w:r w:rsidRPr="00CF6956">
        <w:t>szczególności na:</w:t>
      </w:r>
    </w:p>
    <w:p w:rsidR="00E22382" w:rsidRPr="00CF6956" w:rsidRDefault="00E22382" w:rsidP="00E22382">
      <w:pPr>
        <w:pStyle w:val="Akapitzlist"/>
        <w:numPr>
          <w:ilvl w:val="0"/>
          <w:numId w:val="18"/>
        </w:numPr>
        <w:tabs>
          <w:tab w:val="clear" w:pos="1068"/>
          <w:tab w:val="num" w:pos="993"/>
        </w:tabs>
        <w:ind w:left="993" w:hanging="426"/>
      </w:pPr>
      <w:r w:rsidRPr="00CF6956">
        <w:t>uczestniczeniu w spółce jako wspólnik spółki cywilnej lub spółki osobowej;</w:t>
      </w:r>
    </w:p>
    <w:p w:rsidR="00E22382" w:rsidRPr="00CF6956" w:rsidRDefault="00E22382" w:rsidP="00E22382">
      <w:pPr>
        <w:pStyle w:val="Akapitzlist"/>
        <w:numPr>
          <w:ilvl w:val="0"/>
          <w:numId w:val="18"/>
        </w:numPr>
        <w:tabs>
          <w:tab w:val="clear" w:pos="1068"/>
          <w:tab w:val="num" w:pos="993"/>
        </w:tabs>
        <w:ind w:left="993" w:hanging="426"/>
      </w:pPr>
      <w:r w:rsidRPr="00CF6956">
        <w:t>posiadania co najmniej 10% udziałów lub akcji;</w:t>
      </w:r>
    </w:p>
    <w:p w:rsidR="00E22382" w:rsidRPr="00CF6956" w:rsidRDefault="00E22382" w:rsidP="00E22382">
      <w:pPr>
        <w:pStyle w:val="Akapitzlist"/>
        <w:numPr>
          <w:ilvl w:val="0"/>
          <w:numId w:val="18"/>
        </w:numPr>
        <w:tabs>
          <w:tab w:val="clear" w:pos="1068"/>
          <w:tab w:val="num" w:pos="993"/>
        </w:tabs>
        <w:ind w:left="993" w:hanging="426"/>
      </w:pPr>
      <w:r w:rsidRPr="00CF6956">
        <w:t>pełnieniu funkcji członka organu nadzorczego lub zarządzającego, prokurenta, pełnomocnika;</w:t>
      </w:r>
    </w:p>
    <w:p w:rsidR="00E22382" w:rsidRDefault="00E22382" w:rsidP="00E22382">
      <w:pPr>
        <w:pStyle w:val="Akapitzlist"/>
        <w:numPr>
          <w:ilvl w:val="0"/>
          <w:numId w:val="18"/>
        </w:numPr>
        <w:tabs>
          <w:tab w:val="clear" w:pos="1068"/>
          <w:tab w:val="num" w:pos="993"/>
        </w:tabs>
        <w:ind w:left="993" w:hanging="426"/>
      </w:pPr>
      <w:r w:rsidRPr="00CF6956">
        <w:t>pozostawaniu w związku małżeńskim, w stosunku p</w:t>
      </w:r>
      <w:r>
        <w:t>okrewieństwa lub powinowactwa w </w:t>
      </w:r>
      <w:r w:rsidRPr="00CF6956">
        <w:t>linii</w:t>
      </w:r>
      <w:r w:rsidR="007B351F">
        <w:t xml:space="preserve"> </w:t>
      </w:r>
      <w:r w:rsidRPr="00CF6956">
        <w:t>prostej, pokrewieństwa lub powinowactwa w linii bocznej do drugiego stopnia lub w stosunku</w:t>
      </w:r>
      <w:r w:rsidR="00666315">
        <w:t xml:space="preserve"> </w:t>
      </w:r>
      <w:r w:rsidRPr="00CF6956">
        <w:t>przysposobienia, opieki lub kurateli</w:t>
      </w:r>
      <w:r>
        <w:t>, albo pozostawiania we wspólnym pożyciu</w:t>
      </w:r>
    </w:p>
    <w:p w:rsidR="00EA531F" w:rsidRPr="007F1CDA" w:rsidRDefault="00EA531F" w:rsidP="00EA531F">
      <w:pPr>
        <w:suppressAutoHyphens/>
        <w:rPr>
          <w:lang w:eastAsia="ar-SA"/>
        </w:rPr>
      </w:pPr>
    </w:p>
    <w:p w:rsidR="00EA531F" w:rsidRPr="007F1CDA" w:rsidRDefault="00EA531F" w:rsidP="00EA531F">
      <w:pPr>
        <w:suppressAutoHyphens/>
        <w:rPr>
          <w:lang w:eastAsia="ar-SA"/>
        </w:rPr>
      </w:pPr>
      <w:r w:rsidRPr="007F1CDA">
        <w:rPr>
          <w:lang w:eastAsia="ar-SA"/>
        </w:rPr>
        <w:t>W związku z powyższym Wykonawca jest zobowiązany do złożenia oświadczenia stanowiącego załącznik nr 2 do zapytania. Wykonawcy, którzy nie złożą ww. oświadczenia zostaną odrzuceni.</w:t>
      </w:r>
    </w:p>
    <w:p w:rsidR="00EA531F" w:rsidRPr="007F1CDA" w:rsidRDefault="00EA531F" w:rsidP="00EA531F">
      <w:pPr>
        <w:suppressAutoHyphens/>
        <w:rPr>
          <w:lang w:eastAsia="ar-SA"/>
        </w:rPr>
      </w:pP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8. OPIS SPOSOBU PRZYGOTOWANIA OFERTY: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suppressAutoHyphens/>
        <w:rPr>
          <w:lang w:eastAsia="ar-SA"/>
        </w:rPr>
      </w:pPr>
      <w:r w:rsidRPr="007F1CDA">
        <w:rPr>
          <w:lang w:eastAsia="ar-SA"/>
        </w:rPr>
        <w:t xml:space="preserve">Na prawidłowo przygotowaną ofertę składają się następujące dokumenty: </w:t>
      </w:r>
    </w:p>
    <w:p w:rsidR="00EA531F" w:rsidRPr="007F1CDA" w:rsidRDefault="00EA531F" w:rsidP="00EA531F">
      <w:pPr>
        <w:numPr>
          <w:ilvl w:val="0"/>
          <w:numId w:val="7"/>
        </w:numPr>
        <w:suppressAutoHyphens/>
        <w:rPr>
          <w:lang w:eastAsia="ar-SA"/>
        </w:rPr>
      </w:pPr>
      <w:r w:rsidRPr="007F1CDA">
        <w:rPr>
          <w:lang w:eastAsia="ar-SA"/>
        </w:rPr>
        <w:t>czytelnie wypełniony pismem ręcznym lub komputerowym i podpisany przez osobę reprezentującą oferenta formularz oferty (załącznik nr 1 do niniejszego zapytania ofertowego),</w:t>
      </w:r>
    </w:p>
    <w:p w:rsidR="00EA531F" w:rsidRPr="007F1CDA" w:rsidRDefault="00EA531F" w:rsidP="00EA531F">
      <w:pPr>
        <w:numPr>
          <w:ilvl w:val="0"/>
          <w:numId w:val="7"/>
        </w:numPr>
        <w:suppressAutoHyphens/>
        <w:rPr>
          <w:lang w:eastAsia="ar-SA"/>
        </w:rPr>
      </w:pPr>
      <w:r w:rsidRPr="007F1CDA">
        <w:rPr>
          <w:lang w:eastAsia="ar-SA"/>
        </w:rPr>
        <w:t>czytelnie wypełnione pismem ręcznym lub komputerowym i podpisane przez osobę reprezentującą oferenta oświadczenie oferenta</w:t>
      </w:r>
      <w:r w:rsidR="007B351F">
        <w:rPr>
          <w:lang w:eastAsia="ar-SA"/>
        </w:rPr>
        <w:t xml:space="preserve"> </w:t>
      </w:r>
      <w:r w:rsidR="00BA7582" w:rsidRPr="00BA7582">
        <w:rPr>
          <w:lang w:eastAsia="ar-SA"/>
        </w:rPr>
        <w:t>i wykaz doświadczenia</w:t>
      </w:r>
      <w:r w:rsidRPr="007F1CDA">
        <w:rPr>
          <w:lang w:eastAsia="ar-SA"/>
        </w:rPr>
        <w:t xml:space="preserve"> (załącznik nr 2 do niniejszego zapytania ofertowego),</w:t>
      </w:r>
    </w:p>
    <w:p w:rsidR="00EA531F" w:rsidRPr="007F1CDA" w:rsidRDefault="00EA531F" w:rsidP="00EA531F">
      <w:pPr>
        <w:numPr>
          <w:ilvl w:val="0"/>
          <w:numId w:val="7"/>
        </w:numPr>
        <w:suppressAutoHyphens/>
        <w:rPr>
          <w:lang w:eastAsia="ar-SA"/>
        </w:rPr>
      </w:pPr>
      <w:r w:rsidRPr="007F1CDA">
        <w:rPr>
          <w:lang w:eastAsia="ar-SA"/>
        </w:rPr>
        <w:t>podpisana przez osobę reprezentującą oferenta klauzula informacyjna RODO (załącznik nr 3 do niniejszego zapytania ofertowego),</w:t>
      </w:r>
    </w:p>
    <w:p w:rsidR="00EA531F" w:rsidRPr="007F1CDA" w:rsidRDefault="00EA531F" w:rsidP="00EA531F">
      <w:pPr>
        <w:numPr>
          <w:ilvl w:val="0"/>
          <w:numId w:val="7"/>
        </w:numPr>
        <w:suppressAutoHyphens/>
        <w:rPr>
          <w:lang w:eastAsia="ar-SA"/>
        </w:rPr>
      </w:pPr>
      <w:r w:rsidRPr="007F1CDA">
        <w:rPr>
          <w:lang w:eastAsia="ar-SA"/>
        </w:rPr>
        <w:t>dokumenty wskazane w treści pkt 6</w:t>
      </w:r>
      <w:r w:rsidR="008E7BB7">
        <w:rPr>
          <w:lang w:eastAsia="ar-SA"/>
        </w:rPr>
        <w:t xml:space="preserve"> i 10</w:t>
      </w:r>
      <w:r w:rsidRPr="007F1CDA">
        <w:rPr>
          <w:lang w:eastAsia="ar-SA"/>
        </w:rPr>
        <w:t xml:space="preserve"> zapytania ofertowego.</w:t>
      </w:r>
    </w:p>
    <w:p w:rsidR="00EA531F" w:rsidRPr="007F1CDA" w:rsidRDefault="00EA531F" w:rsidP="00EA531F">
      <w:pPr>
        <w:suppressAutoHyphens/>
        <w:rPr>
          <w:lang w:eastAsia="ar-SA"/>
        </w:rPr>
      </w:pPr>
    </w:p>
    <w:p w:rsidR="00EA531F" w:rsidRDefault="00EA531F" w:rsidP="00EA531F">
      <w:pPr>
        <w:suppressAutoHyphens/>
        <w:rPr>
          <w:lang w:eastAsia="ar-SA"/>
        </w:rPr>
      </w:pPr>
      <w:r w:rsidRPr="007F1CDA">
        <w:rPr>
          <w:lang w:eastAsia="ar-SA"/>
        </w:rPr>
        <w:t>Oferta musi zostać złożona w sposób i w terminie wskazanym w pkt. 4 niniejszego zapytania ofertowego.</w:t>
      </w:r>
    </w:p>
    <w:p w:rsidR="00EA531F" w:rsidRPr="007F1CDA" w:rsidRDefault="00EA531F" w:rsidP="00EA531F">
      <w:pPr>
        <w:suppressAutoHyphens/>
        <w:rPr>
          <w:lang w:eastAsia="ar-SA"/>
        </w:rPr>
      </w:pPr>
      <w:bookmarkStart w:id="0" w:name="_GoBack"/>
      <w:bookmarkEnd w:id="0"/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9. DODATKOWE POSTANOWIENIA: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numPr>
          <w:ilvl w:val="0"/>
          <w:numId w:val="10"/>
        </w:numPr>
        <w:tabs>
          <w:tab w:val="left" w:pos="567"/>
          <w:tab w:val="left" w:pos="851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Treść oferty musi odpowiadać treści niniejszego zapytania ofertowego.</w:t>
      </w:r>
    </w:p>
    <w:p w:rsidR="00EA531F" w:rsidRPr="007F1CDA" w:rsidRDefault="00EA531F" w:rsidP="00EA531F">
      <w:pPr>
        <w:numPr>
          <w:ilvl w:val="0"/>
          <w:numId w:val="10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Oferta powinna być sformułowana w języku polskim, przygotowana w sposób zrozumiały, czytelny i kompletny.</w:t>
      </w:r>
    </w:p>
    <w:p w:rsidR="00EA531F" w:rsidRPr="007F1CDA" w:rsidRDefault="00EA531F" w:rsidP="00EA531F">
      <w:pPr>
        <w:numPr>
          <w:ilvl w:val="0"/>
          <w:numId w:val="10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Wykonawca może przed upływem terminu składania ofert zmienić lub wycofać ofertę.</w:t>
      </w:r>
    </w:p>
    <w:p w:rsidR="00EA531F" w:rsidRPr="007F1CDA" w:rsidRDefault="00EA531F" w:rsidP="00EA531F">
      <w:pPr>
        <w:numPr>
          <w:ilvl w:val="0"/>
          <w:numId w:val="10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Wykonawca poda kwotę oferty w polskich złotych (PLN).</w:t>
      </w:r>
    </w:p>
    <w:p w:rsidR="00EA531F" w:rsidRPr="007F1CDA" w:rsidRDefault="00EA531F" w:rsidP="00EA531F">
      <w:pPr>
        <w:numPr>
          <w:ilvl w:val="0"/>
          <w:numId w:val="10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Wykonawcy, z którymi podpisana zostanie umowa będą odpowiedzialni za przebieg oraz terminowe wykonanie zamówienia.</w:t>
      </w:r>
    </w:p>
    <w:p w:rsidR="00EA531F" w:rsidRPr="007F1CDA" w:rsidRDefault="00EA531F" w:rsidP="00EA531F">
      <w:pPr>
        <w:numPr>
          <w:ilvl w:val="0"/>
          <w:numId w:val="10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lastRenderedPageBreak/>
        <w:t>Wykonawca ponosi wszelkie koszty własne związane z przygotowaniem i złożeniem oferty, niezależnie od wyniku postępowania. Zamawiający nie odpowiada za koszty poniesione przez Wykonawcę w związku z przygotowaniem i złożeniem oferty.</w:t>
      </w:r>
    </w:p>
    <w:p w:rsidR="00EA531F" w:rsidRPr="007F1CDA" w:rsidRDefault="00EA531F" w:rsidP="00EA531F">
      <w:pPr>
        <w:numPr>
          <w:ilvl w:val="0"/>
          <w:numId w:val="10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Wykonawca proponując cenę oferty powinien wziąć pod uwagę wszelkie koszty, które mogą powstać w ramach realizacji zamówienia, szczególnie koszty związane z dojazdem do miejsc realizacji zamówienia. Zamawiający nie będzie refundował Wykonawcy zwiększonych kosztów wykonania zamówienia.</w:t>
      </w:r>
    </w:p>
    <w:p w:rsidR="00EA531F" w:rsidRPr="007F1CDA" w:rsidRDefault="00EA531F" w:rsidP="00EA531F">
      <w:pPr>
        <w:numPr>
          <w:ilvl w:val="0"/>
          <w:numId w:val="10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Wszelkie rozliczenia między Zamawiającym, a Wykonawcą dokonywane będą w złotych polskich (PLN).</w:t>
      </w:r>
    </w:p>
    <w:p w:rsidR="00EA531F" w:rsidRPr="007F1CDA" w:rsidRDefault="00E22382" w:rsidP="00EA531F">
      <w:pPr>
        <w:numPr>
          <w:ilvl w:val="0"/>
          <w:numId w:val="10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8B59A9"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</w:t>
      </w:r>
      <w:r>
        <w:rPr>
          <w:lang w:eastAsia="ar-SA"/>
        </w:rPr>
        <w:t>.</w:t>
      </w:r>
    </w:p>
    <w:p w:rsidR="00EA531F" w:rsidRPr="007F1CDA" w:rsidRDefault="00EA531F" w:rsidP="00EA531F">
      <w:pPr>
        <w:numPr>
          <w:ilvl w:val="0"/>
          <w:numId w:val="10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 xml:space="preserve">Zamawiający zastrzega sobie prawo do anulowania zapytania ofertowego bez podania przyczyny oraz unieważnienia postępowania w ramach zapytania ofertowego bez podania przyczyny – na każdym etapie – bez ponoszenia jakichkolwiek skutków prawnych </w:t>
      </w:r>
      <w:r w:rsidR="000C326D" w:rsidRPr="00C82EA0">
        <w:rPr>
          <w:lang w:eastAsia="ar-SA"/>
        </w:rPr>
        <w:t xml:space="preserve">i </w:t>
      </w:r>
      <w:r w:rsidRPr="00C82EA0">
        <w:rPr>
          <w:lang w:eastAsia="ar-SA"/>
        </w:rPr>
        <w:t>finansowych</w:t>
      </w:r>
      <w:r w:rsidRPr="007F1CDA">
        <w:rPr>
          <w:lang w:eastAsia="ar-SA"/>
        </w:rPr>
        <w:t>.</w:t>
      </w:r>
    </w:p>
    <w:p w:rsidR="00EA531F" w:rsidRPr="007F1CDA" w:rsidRDefault="00EA531F" w:rsidP="00EA531F">
      <w:pPr>
        <w:numPr>
          <w:ilvl w:val="0"/>
          <w:numId w:val="10"/>
        </w:numPr>
        <w:tabs>
          <w:tab w:val="left" w:pos="0"/>
          <w:tab w:val="num" w:pos="567"/>
        </w:tabs>
        <w:suppressAutoHyphens/>
        <w:ind w:left="567" w:hanging="567"/>
        <w:rPr>
          <w:b/>
          <w:lang w:eastAsia="ar-SA"/>
        </w:rPr>
      </w:pPr>
      <w:r w:rsidRPr="007F1CDA">
        <w:rPr>
          <w:lang w:eastAsia="ar-SA"/>
        </w:rPr>
        <w:t>Zamawiający zastrzega sobie prawo wydłużenia terminu składania ofert w ramach zapytania ofertowego bez podania przyczyny.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suppressAutoHyphens/>
        <w:rPr>
          <w:bCs/>
          <w:color w:val="000000"/>
          <w:lang w:eastAsia="ar-SA"/>
        </w:rPr>
      </w:pPr>
      <w:r w:rsidRPr="007F1CDA">
        <w:rPr>
          <w:b/>
          <w:lang w:eastAsia="ar-SA"/>
        </w:rPr>
        <w:t>10. KRYTERIA OCENY OFERTY. INFORMACJA O WAGACH PUNKTOWYCH PRZYPISANYCH DOPOSZCZEGÓLNYCH KRYTERIÓW OCENY OFERTY. OPIS SPOSOBU PRZYZNAWANIA PUNKTACJI ZA SPEŁNIENIE DANEGO KRYTERIUM OCENY OFERTY:</w:t>
      </w:r>
    </w:p>
    <w:p w:rsidR="00EA531F" w:rsidRPr="007F1CDA" w:rsidRDefault="00EA531F" w:rsidP="00EA531F">
      <w:pPr>
        <w:suppressAutoHyphens/>
        <w:rPr>
          <w:bCs/>
          <w:color w:val="000000"/>
          <w:lang w:eastAsia="ar-SA"/>
        </w:rPr>
      </w:pPr>
    </w:p>
    <w:p w:rsidR="00EA531F" w:rsidRPr="007F1CDA" w:rsidRDefault="00EA531F" w:rsidP="00EA531F">
      <w:pPr>
        <w:suppressAutoHyphens/>
        <w:rPr>
          <w:b/>
          <w:szCs w:val="20"/>
          <w:lang w:eastAsia="ar-SA"/>
        </w:rPr>
      </w:pPr>
      <w:r w:rsidRPr="007F1CDA">
        <w:rPr>
          <w:szCs w:val="20"/>
          <w:lang w:eastAsia="ar-SA"/>
        </w:rPr>
        <w:t>Jako kryterium wyboru oferty przyjmuje się w niniejszym postępowaniu najkorzystniejszy bilans punktów przyznanych w oparciu o kryteria</w:t>
      </w:r>
      <w:r w:rsidR="00666315">
        <w:rPr>
          <w:szCs w:val="20"/>
          <w:lang w:eastAsia="ar-SA"/>
        </w:rPr>
        <w:t>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96"/>
        <w:gridCol w:w="3090"/>
        <w:gridCol w:w="2986"/>
      </w:tblGrid>
      <w:tr w:rsidR="00EA531F" w:rsidRPr="007F1CDA" w:rsidTr="00921A03">
        <w:trPr>
          <w:trHeight w:val="997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531F" w:rsidRPr="007F1CDA" w:rsidRDefault="00EA531F" w:rsidP="00921A03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Kryterium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531F" w:rsidRPr="007F1CDA" w:rsidRDefault="00EA531F" w:rsidP="00921A03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Waga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31F" w:rsidRPr="007F1CDA" w:rsidRDefault="00EA531F" w:rsidP="00921A03">
            <w:pPr>
              <w:suppressAutoHyphens/>
              <w:rPr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Maksymalna ilość punktów jakie może otrzymać oferta za dane kryterium</w:t>
            </w:r>
          </w:p>
        </w:tc>
      </w:tr>
      <w:tr w:rsidR="00EA531F" w:rsidRPr="007F1CDA" w:rsidTr="00921A03">
        <w:trPr>
          <w:trHeight w:val="332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531F" w:rsidRPr="007F1CDA" w:rsidRDefault="00EA531F" w:rsidP="00921A03">
            <w:pPr>
              <w:suppressAutoHyphens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Cena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531F" w:rsidRPr="007F1CDA" w:rsidRDefault="00EA531F" w:rsidP="00921A03">
            <w:pPr>
              <w:suppressAutoHyphens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50%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31F" w:rsidRPr="007F1CDA" w:rsidRDefault="00EA531F" w:rsidP="00921A03">
            <w:pPr>
              <w:suppressAutoHyphens/>
              <w:rPr>
                <w:lang w:eastAsia="ar-SA"/>
              </w:rPr>
            </w:pPr>
            <w:r w:rsidRPr="007F1CDA">
              <w:rPr>
                <w:szCs w:val="20"/>
                <w:lang w:eastAsia="ar-SA"/>
              </w:rPr>
              <w:t>50 punktów</w:t>
            </w:r>
          </w:p>
        </w:tc>
      </w:tr>
      <w:tr w:rsidR="00BA7582" w:rsidRPr="007F1CDA" w:rsidTr="00921A03">
        <w:trPr>
          <w:trHeight w:val="332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582" w:rsidRPr="007F1CDA" w:rsidRDefault="00BA7582" w:rsidP="00921A03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Jakość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582" w:rsidRPr="007F1CDA" w:rsidRDefault="00BA7582" w:rsidP="00921A03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25%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7582" w:rsidRPr="007F1CDA" w:rsidRDefault="00BA7582" w:rsidP="00921A03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25 punktów</w:t>
            </w:r>
          </w:p>
        </w:tc>
      </w:tr>
      <w:tr w:rsidR="00EA531F" w:rsidRPr="007F1CDA" w:rsidTr="00921A03">
        <w:trPr>
          <w:trHeight w:val="332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531F" w:rsidRPr="007F1CDA" w:rsidRDefault="00EA531F" w:rsidP="00921A03">
            <w:pPr>
              <w:suppressAutoHyphens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Klauzule społeczne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531F" w:rsidRPr="007F1CDA" w:rsidRDefault="00BA7582" w:rsidP="00921A03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25</w:t>
            </w:r>
            <w:r w:rsidR="00EA531F" w:rsidRPr="007F1CDA">
              <w:rPr>
                <w:szCs w:val="20"/>
                <w:lang w:eastAsia="ar-SA"/>
              </w:rPr>
              <w:t>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31F" w:rsidRPr="007F1CDA" w:rsidRDefault="00BA7582" w:rsidP="00921A03">
            <w:pPr>
              <w:suppressAutoHyphens/>
              <w:rPr>
                <w:lang w:eastAsia="ar-SA"/>
              </w:rPr>
            </w:pPr>
            <w:r>
              <w:rPr>
                <w:szCs w:val="20"/>
                <w:lang w:eastAsia="ar-SA"/>
              </w:rPr>
              <w:t>25</w:t>
            </w:r>
            <w:r w:rsidR="00EA531F" w:rsidRPr="007F1CDA">
              <w:rPr>
                <w:szCs w:val="20"/>
                <w:lang w:eastAsia="ar-SA"/>
              </w:rPr>
              <w:t xml:space="preserve"> punktów</w:t>
            </w:r>
          </w:p>
        </w:tc>
      </w:tr>
      <w:tr w:rsidR="00EA531F" w:rsidRPr="007F1CDA" w:rsidTr="00921A03">
        <w:trPr>
          <w:trHeight w:val="354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531F" w:rsidRPr="007F1CDA" w:rsidRDefault="00EA531F" w:rsidP="00921A03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Suma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531F" w:rsidRPr="007F1CDA" w:rsidRDefault="00EA531F" w:rsidP="00921A03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100%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31F" w:rsidRPr="007F1CDA" w:rsidRDefault="00EA531F" w:rsidP="00921A03">
            <w:pPr>
              <w:suppressAutoHyphens/>
              <w:rPr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100 punktów</w:t>
            </w:r>
          </w:p>
        </w:tc>
      </w:tr>
    </w:tbl>
    <w:p w:rsidR="00EA531F" w:rsidRPr="007F1CDA" w:rsidRDefault="00EA531F" w:rsidP="00EA531F">
      <w:pPr>
        <w:suppressAutoHyphens/>
        <w:rPr>
          <w:szCs w:val="20"/>
          <w:lang w:eastAsia="ar-SA"/>
        </w:rPr>
      </w:pPr>
    </w:p>
    <w:p w:rsidR="00EA531F" w:rsidRPr="007F1CDA" w:rsidRDefault="00EA531F" w:rsidP="00EA531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Łączna liczba punktów przyznana każdej z ocenianych ofert obliczona zostanie wg poniższego wzoru.</w:t>
      </w:r>
    </w:p>
    <w:p w:rsidR="00EA531F" w:rsidRPr="007F1CDA" w:rsidRDefault="00EA531F" w:rsidP="00EA531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 xml:space="preserve">Lp = C + </w:t>
      </w:r>
      <w:r w:rsidR="00BA7582">
        <w:rPr>
          <w:szCs w:val="20"/>
          <w:lang w:eastAsia="ar-SA"/>
        </w:rPr>
        <w:t xml:space="preserve">J + </w:t>
      </w:r>
      <w:r w:rsidRPr="007F1CDA">
        <w:rPr>
          <w:szCs w:val="20"/>
          <w:lang w:eastAsia="ar-SA"/>
        </w:rPr>
        <w:t>KS</w:t>
      </w:r>
    </w:p>
    <w:p w:rsidR="00EA531F" w:rsidRPr="007F1CDA" w:rsidRDefault="00EA531F" w:rsidP="00EA531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gdzie:</w:t>
      </w:r>
    </w:p>
    <w:p w:rsidR="00EA531F" w:rsidRPr="007F1CDA" w:rsidRDefault="00EA531F" w:rsidP="00EA531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 xml:space="preserve">Lp – łączna liczba punktów przyznanych ofercie, </w:t>
      </w:r>
    </w:p>
    <w:p w:rsidR="00EA531F" w:rsidRDefault="00EA531F" w:rsidP="00EA531F">
      <w:pPr>
        <w:suppressAutoHyphens/>
        <w:rPr>
          <w:lang w:eastAsia="ar-SA"/>
        </w:rPr>
      </w:pPr>
      <w:r w:rsidRPr="007F1CDA">
        <w:rPr>
          <w:szCs w:val="20"/>
          <w:lang w:eastAsia="ar-SA"/>
        </w:rPr>
        <w:t>C – liczba punktów przyznanych ofercie w oparciu o kryterium – cena (</w:t>
      </w:r>
      <w:r w:rsidRPr="007F1CDA">
        <w:rPr>
          <w:lang w:eastAsia="ar-SA"/>
        </w:rPr>
        <w:t>całkowita cena brutto wskazana przez wykonawcę w ofercie)</w:t>
      </w:r>
    </w:p>
    <w:p w:rsidR="00BA7582" w:rsidRPr="007F1CDA" w:rsidRDefault="00BA7582" w:rsidP="00EA531F">
      <w:p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lastRenderedPageBreak/>
        <w:t xml:space="preserve">J - </w:t>
      </w:r>
      <w:r w:rsidRPr="00BA7582">
        <w:rPr>
          <w:szCs w:val="20"/>
          <w:lang w:eastAsia="ar-SA"/>
        </w:rPr>
        <w:t>liczba punktów przyznanych ofercie w oparciu o kryterium – jakość</w:t>
      </w:r>
    </w:p>
    <w:p w:rsidR="00EA531F" w:rsidRPr="007F1CDA" w:rsidRDefault="00EA531F" w:rsidP="00EA531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KS – liczba punktów przyznanych ofercie w oparciu o kryterium –  klauzule społeczne</w:t>
      </w:r>
    </w:p>
    <w:p w:rsidR="00EA531F" w:rsidRDefault="00EA531F" w:rsidP="00EA531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Punkty będą liczone z dokładnością do dwóch miejsc po przecinku.</w:t>
      </w:r>
    </w:p>
    <w:p w:rsidR="00EA531F" w:rsidRPr="007F1CDA" w:rsidRDefault="00EA531F" w:rsidP="00EA531F">
      <w:pPr>
        <w:suppressAutoHyphens/>
        <w:rPr>
          <w:szCs w:val="20"/>
          <w:lang w:eastAsia="ar-SA"/>
        </w:rPr>
      </w:pPr>
    </w:p>
    <w:p w:rsidR="00EA531F" w:rsidRPr="007F1CDA" w:rsidRDefault="00EA531F" w:rsidP="00EA531F">
      <w:pPr>
        <w:numPr>
          <w:ilvl w:val="0"/>
          <w:numId w:val="14"/>
        </w:numPr>
        <w:suppressAutoHyphens/>
        <w:ind w:left="426" w:hanging="426"/>
        <w:rPr>
          <w:color w:val="000000"/>
          <w:lang w:eastAsia="ar-SA"/>
        </w:rPr>
      </w:pPr>
      <w:r w:rsidRPr="007F1CDA">
        <w:rPr>
          <w:lang w:eastAsia="ar-SA"/>
        </w:rPr>
        <w:t xml:space="preserve">Punkty za kryterium „Cena” </w:t>
      </w:r>
      <w:r w:rsidR="0072370B" w:rsidRPr="0072370B">
        <w:rPr>
          <w:lang w:eastAsia="ar-SA"/>
        </w:rPr>
        <w:t>(maksymalnie 50 pkt)</w:t>
      </w:r>
      <w:r w:rsidRPr="007F1CDA">
        <w:rPr>
          <w:lang w:eastAsia="ar-SA"/>
        </w:rPr>
        <w:t xml:space="preserve">– całkowita cena brutto wskazana przez wykonawcę w ofercie, zostaną </w:t>
      </w:r>
      <w:r w:rsidRPr="007F1CDA">
        <w:rPr>
          <w:b/>
          <w:lang w:eastAsia="ar-SA"/>
        </w:rPr>
        <w:t>obliczone</w:t>
      </w:r>
      <w:r w:rsidRPr="007F1CDA">
        <w:rPr>
          <w:lang w:eastAsia="ar-SA"/>
        </w:rPr>
        <w:t xml:space="preserve"> według wzoru:</w:t>
      </w:r>
      <w:r w:rsidRPr="007F1CDA">
        <w:rPr>
          <w:lang w:eastAsia="ar-SA"/>
        </w:rPr>
        <w:tab/>
      </w:r>
    </w:p>
    <w:p w:rsidR="00EA531F" w:rsidRPr="007F1CDA" w:rsidRDefault="00EA531F" w:rsidP="00EA531F">
      <w:pPr>
        <w:suppressAutoHyphens/>
        <w:ind w:left="426"/>
        <w:rPr>
          <w:color w:val="000000"/>
          <w:lang w:eastAsia="ar-SA"/>
        </w:rPr>
      </w:pPr>
    </w:p>
    <w:p w:rsidR="00EA531F" w:rsidRPr="007F1CDA" w:rsidRDefault="00EA531F" w:rsidP="00EA531F">
      <w:pPr>
        <w:suppressAutoHyphens/>
        <w:autoSpaceDE w:val="0"/>
        <w:rPr>
          <w:color w:val="000000"/>
          <w:lang w:eastAsia="ar-SA"/>
        </w:rPr>
      </w:pPr>
      <w:r w:rsidRPr="007F1CDA">
        <w:rPr>
          <w:color w:val="000000"/>
          <w:lang w:eastAsia="ar-SA"/>
        </w:rPr>
        <w:t xml:space="preserve">        Cena brutto najtańszej oferty </w:t>
      </w:r>
    </w:p>
    <w:p w:rsidR="00EA531F" w:rsidRPr="007F1CDA" w:rsidRDefault="00EA531F" w:rsidP="00EA531F">
      <w:pPr>
        <w:suppressAutoHyphens/>
        <w:autoSpaceDE w:val="0"/>
        <w:rPr>
          <w:color w:val="000000"/>
          <w:lang w:eastAsia="ar-SA"/>
        </w:rPr>
      </w:pPr>
      <w:r w:rsidRPr="007F1CDA">
        <w:rPr>
          <w:color w:val="000000"/>
          <w:lang w:eastAsia="ar-SA"/>
        </w:rPr>
        <w:t xml:space="preserve">--------------------------------------------------    x50 pkt. = </w:t>
      </w:r>
      <w:r w:rsidRPr="007F1CDA">
        <w:rPr>
          <w:szCs w:val="20"/>
          <w:lang w:eastAsia="ar-SA"/>
        </w:rPr>
        <w:t>liczba punktów w danym kryterium</w:t>
      </w:r>
    </w:p>
    <w:p w:rsidR="00EA531F" w:rsidRPr="007F1CDA" w:rsidRDefault="00EA531F" w:rsidP="00EA531F">
      <w:pPr>
        <w:suppressAutoHyphens/>
        <w:autoSpaceDE w:val="0"/>
        <w:rPr>
          <w:color w:val="000000"/>
          <w:lang w:eastAsia="ar-SA"/>
        </w:rPr>
      </w:pPr>
      <w:r w:rsidRPr="007F1CDA">
        <w:rPr>
          <w:color w:val="000000"/>
          <w:lang w:eastAsia="ar-SA"/>
        </w:rPr>
        <w:t xml:space="preserve">         Cena brutto badanej oferty </w:t>
      </w:r>
    </w:p>
    <w:p w:rsidR="00EA531F" w:rsidRDefault="00EA531F" w:rsidP="00EA531F">
      <w:pPr>
        <w:suppressAutoHyphens/>
        <w:autoSpaceDE w:val="0"/>
        <w:rPr>
          <w:color w:val="000000"/>
          <w:lang w:eastAsia="ar-SA"/>
        </w:rPr>
      </w:pPr>
    </w:p>
    <w:p w:rsidR="00BA7582" w:rsidRPr="00F75DDD" w:rsidRDefault="00BA7582" w:rsidP="00AC4442">
      <w:pPr>
        <w:pStyle w:val="Akapitzlist"/>
        <w:numPr>
          <w:ilvl w:val="0"/>
          <w:numId w:val="14"/>
        </w:numPr>
        <w:ind w:left="426" w:hanging="426"/>
        <w:rPr>
          <w:color w:val="000000"/>
          <w:lang w:eastAsia="ar-SA"/>
        </w:rPr>
      </w:pPr>
      <w:r w:rsidRPr="00F75DDD">
        <w:rPr>
          <w:color w:val="000000"/>
          <w:lang w:eastAsia="ar-SA"/>
        </w:rPr>
        <w:t xml:space="preserve">Punkty za kryterium „Jakość” (maksymalnie </w:t>
      </w:r>
      <w:r w:rsidR="001A563E">
        <w:rPr>
          <w:color w:val="000000"/>
          <w:lang w:eastAsia="ar-SA"/>
        </w:rPr>
        <w:t>25</w:t>
      </w:r>
      <w:r w:rsidRPr="00F75DDD">
        <w:rPr>
          <w:color w:val="000000"/>
          <w:lang w:eastAsia="ar-SA"/>
        </w:rPr>
        <w:t xml:space="preserve"> pkt):</w:t>
      </w:r>
      <w:r w:rsidR="00815194" w:rsidRPr="00F75DDD">
        <w:rPr>
          <w:color w:val="000000"/>
          <w:lang w:eastAsia="ar-SA"/>
        </w:rPr>
        <w:t xml:space="preserve"> rozumiane jako doświadczenie w zakresie świadczenia usługi sprzątającej osoby bezpośrednio świadczącej usługę, zostaną przyznane na podstawie </w:t>
      </w:r>
      <w:r w:rsidR="007941AD" w:rsidRPr="00F75DDD">
        <w:rPr>
          <w:color w:val="000000"/>
          <w:lang w:eastAsia="ar-SA"/>
        </w:rPr>
        <w:t xml:space="preserve">spójnej </w:t>
      </w:r>
      <w:r w:rsidR="00815194" w:rsidRPr="00F75DDD">
        <w:rPr>
          <w:color w:val="000000"/>
          <w:lang w:eastAsia="ar-SA"/>
        </w:rPr>
        <w:t>treści Załącznik</w:t>
      </w:r>
      <w:r w:rsidR="00142CC5" w:rsidRPr="00F75DDD">
        <w:rPr>
          <w:color w:val="000000"/>
          <w:lang w:eastAsia="ar-SA"/>
        </w:rPr>
        <w:t>ów nr 1</w:t>
      </w:r>
      <w:r w:rsidR="000C326D">
        <w:rPr>
          <w:color w:val="000000"/>
          <w:lang w:eastAsia="ar-SA"/>
        </w:rPr>
        <w:t xml:space="preserve"> </w:t>
      </w:r>
      <w:r w:rsidR="00142CC5" w:rsidRPr="00F75DDD">
        <w:rPr>
          <w:color w:val="000000"/>
          <w:lang w:eastAsia="ar-SA"/>
        </w:rPr>
        <w:t>i</w:t>
      </w:r>
      <w:r w:rsidR="00815194" w:rsidRPr="00F75DDD">
        <w:rPr>
          <w:color w:val="000000"/>
          <w:lang w:eastAsia="ar-SA"/>
        </w:rPr>
        <w:t xml:space="preserve"> 2 </w:t>
      </w:r>
      <w:r w:rsidR="00F75DDD" w:rsidRPr="00F75DDD">
        <w:rPr>
          <w:color w:val="000000"/>
          <w:lang w:eastAsia="ar-SA"/>
        </w:rPr>
        <w:t>wraz z dokumentami potwierdzającymi, że zrealizowane usługi (np. referencje, poświadczenia, zaświadczenia, itp.)</w:t>
      </w:r>
      <w:r w:rsidR="00815194" w:rsidRPr="00F75DDD">
        <w:rPr>
          <w:color w:val="000000"/>
          <w:lang w:eastAsia="ar-SA"/>
        </w:rPr>
        <w:t>według następującej punktacji:</w:t>
      </w:r>
    </w:p>
    <w:p w:rsidR="00815194" w:rsidRDefault="00666315" w:rsidP="00815194">
      <w:pPr>
        <w:pStyle w:val="Akapitzlist"/>
        <w:numPr>
          <w:ilvl w:val="0"/>
          <w:numId w:val="24"/>
        </w:numPr>
        <w:suppressAutoHyphens/>
        <w:autoSpaceDE w:val="0"/>
        <w:ind w:left="1134"/>
        <w:rPr>
          <w:color w:val="000000"/>
          <w:lang w:eastAsia="ar-SA"/>
        </w:rPr>
      </w:pPr>
      <w:r>
        <w:rPr>
          <w:color w:val="000000"/>
          <w:lang w:eastAsia="ar-SA"/>
        </w:rPr>
        <w:t>d</w:t>
      </w:r>
      <w:r w:rsidR="00815194" w:rsidRPr="00815194">
        <w:rPr>
          <w:color w:val="000000"/>
          <w:lang w:eastAsia="ar-SA"/>
        </w:rPr>
        <w:t>oświadczenie</w:t>
      </w:r>
      <w:r>
        <w:rPr>
          <w:color w:val="000000"/>
          <w:lang w:eastAsia="ar-SA"/>
        </w:rPr>
        <w:t xml:space="preserve"> </w:t>
      </w:r>
      <w:r w:rsidR="00815194" w:rsidRPr="00815194">
        <w:rPr>
          <w:color w:val="000000"/>
          <w:lang w:eastAsia="ar-SA"/>
        </w:rPr>
        <w:t xml:space="preserve">w zakresie świadczenia usługi sprzątającej </w:t>
      </w:r>
      <w:r w:rsidR="00815194">
        <w:rPr>
          <w:color w:val="000000"/>
          <w:lang w:eastAsia="ar-SA"/>
        </w:rPr>
        <w:t>– min. 100 godz. – 0 pkt,</w:t>
      </w:r>
    </w:p>
    <w:p w:rsidR="00815194" w:rsidRDefault="00666315" w:rsidP="00815194">
      <w:pPr>
        <w:pStyle w:val="Akapitzlist"/>
        <w:numPr>
          <w:ilvl w:val="0"/>
          <w:numId w:val="24"/>
        </w:numPr>
        <w:suppressAutoHyphens/>
        <w:autoSpaceDE w:val="0"/>
        <w:ind w:left="1134"/>
        <w:rPr>
          <w:color w:val="000000"/>
          <w:lang w:eastAsia="ar-SA"/>
        </w:rPr>
      </w:pPr>
      <w:r>
        <w:rPr>
          <w:color w:val="000000"/>
          <w:lang w:eastAsia="ar-SA"/>
        </w:rPr>
        <w:t>d</w:t>
      </w:r>
      <w:r w:rsidR="00815194" w:rsidRPr="00815194">
        <w:rPr>
          <w:color w:val="000000"/>
          <w:lang w:eastAsia="ar-SA"/>
        </w:rPr>
        <w:t>oświadczenie</w:t>
      </w:r>
      <w:r>
        <w:rPr>
          <w:color w:val="000000"/>
          <w:lang w:eastAsia="ar-SA"/>
        </w:rPr>
        <w:t xml:space="preserve"> </w:t>
      </w:r>
      <w:r w:rsidR="00815194" w:rsidRPr="00815194">
        <w:rPr>
          <w:color w:val="000000"/>
          <w:lang w:eastAsia="ar-SA"/>
        </w:rPr>
        <w:t xml:space="preserve">w zakresie świadczenia usługi sprzątającej </w:t>
      </w:r>
      <w:r w:rsidR="00815194">
        <w:rPr>
          <w:color w:val="000000"/>
          <w:lang w:eastAsia="ar-SA"/>
        </w:rPr>
        <w:t>– 101 godz. – 110 godz. – 5 pkt,</w:t>
      </w:r>
    </w:p>
    <w:p w:rsidR="00815194" w:rsidRDefault="00815194" w:rsidP="00815194">
      <w:pPr>
        <w:pStyle w:val="Akapitzlist"/>
        <w:numPr>
          <w:ilvl w:val="0"/>
          <w:numId w:val="24"/>
        </w:numPr>
        <w:suppressAutoHyphens/>
        <w:autoSpaceDE w:val="0"/>
        <w:ind w:left="1134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>doświadczenie w zakresie świadczenia usługi sprzątającej – 1</w:t>
      </w:r>
      <w:r>
        <w:rPr>
          <w:color w:val="000000"/>
          <w:lang w:eastAsia="ar-SA"/>
        </w:rPr>
        <w:t>11</w:t>
      </w:r>
      <w:r w:rsidRPr="00815194">
        <w:rPr>
          <w:color w:val="000000"/>
          <w:lang w:eastAsia="ar-SA"/>
        </w:rPr>
        <w:t xml:space="preserve"> godz. – </w:t>
      </w:r>
      <w:r>
        <w:rPr>
          <w:color w:val="000000"/>
          <w:lang w:eastAsia="ar-SA"/>
        </w:rPr>
        <w:t>12</w:t>
      </w:r>
      <w:r w:rsidRPr="00815194">
        <w:rPr>
          <w:color w:val="000000"/>
          <w:lang w:eastAsia="ar-SA"/>
        </w:rPr>
        <w:t xml:space="preserve">0 godz. – </w:t>
      </w:r>
      <w:r>
        <w:rPr>
          <w:color w:val="000000"/>
          <w:lang w:eastAsia="ar-SA"/>
        </w:rPr>
        <w:t>10</w:t>
      </w:r>
      <w:r w:rsidRPr="00815194">
        <w:rPr>
          <w:color w:val="000000"/>
          <w:lang w:eastAsia="ar-SA"/>
        </w:rPr>
        <w:t xml:space="preserve"> pkt</w:t>
      </w:r>
      <w:r>
        <w:rPr>
          <w:color w:val="000000"/>
          <w:lang w:eastAsia="ar-SA"/>
        </w:rPr>
        <w:t>,</w:t>
      </w:r>
    </w:p>
    <w:p w:rsidR="00815194" w:rsidRDefault="00815194" w:rsidP="00815194">
      <w:pPr>
        <w:pStyle w:val="Akapitzlist"/>
        <w:numPr>
          <w:ilvl w:val="0"/>
          <w:numId w:val="24"/>
        </w:numPr>
        <w:suppressAutoHyphens/>
        <w:autoSpaceDE w:val="0"/>
        <w:ind w:left="1134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>doświadczenie w zakresie świadczenia usługi sprzątającej – 1</w:t>
      </w:r>
      <w:r>
        <w:rPr>
          <w:color w:val="000000"/>
          <w:lang w:eastAsia="ar-SA"/>
        </w:rPr>
        <w:t>21</w:t>
      </w:r>
      <w:r w:rsidRPr="00815194">
        <w:rPr>
          <w:color w:val="000000"/>
          <w:lang w:eastAsia="ar-SA"/>
        </w:rPr>
        <w:t xml:space="preserve"> godz. – 1</w:t>
      </w:r>
      <w:r>
        <w:rPr>
          <w:color w:val="000000"/>
          <w:lang w:eastAsia="ar-SA"/>
        </w:rPr>
        <w:t>3</w:t>
      </w:r>
      <w:r w:rsidRPr="00815194">
        <w:rPr>
          <w:color w:val="000000"/>
          <w:lang w:eastAsia="ar-SA"/>
        </w:rPr>
        <w:t xml:space="preserve">0 godz. – </w:t>
      </w:r>
      <w:r>
        <w:rPr>
          <w:color w:val="000000"/>
          <w:lang w:eastAsia="ar-SA"/>
        </w:rPr>
        <w:t>1</w:t>
      </w:r>
      <w:r w:rsidRPr="00815194">
        <w:rPr>
          <w:color w:val="000000"/>
          <w:lang w:eastAsia="ar-SA"/>
        </w:rPr>
        <w:t>5 pkt</w:t>
      </w:r>
      <w:r>
        <w:rPr>
          <w:color w:val="000000"/>
          <w:lang w:eastAsia="ar-SA"/>
        </w:rPr>
        <w:t>,</w:t>
      </w:r>
    </w:p>
    <w:p w:rsidR="00815194" w:rsidRDefault="00815194" w:rsidP="00815194">
      <w:pPr>
        <w:pStyle w:val="Akapitzlist"/>
        <w:numPr>
          <w:ilvl w:val="0"/>
          <w:numId w:val="24"/>
        </w:numPr>
        <w:suppressAutoHyphens/>
        <w:autoSpaceDE w:val="0"/>
        <w:ind w:left="1134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>doświadczenie w zakresie świadczenia usługi sprzątającej – 1</w:t>
      </w:r>
      <w:r>
        <w:rPr>
          <w:color w:val="000000"/>
          <w:lang w:eastAsia="ar-SA"/>
        </w:rPr>
        <w:t>3</w:t>
      </w:r>
      <w:r w:rsidRPr="00815194">
        <w:rPr>
          <w:color w:val="000000"/>
          <w:lang w:eastAsia="ar-SA"/>
        </w:rPr>
        <w:t>1 godz. – 1</w:t>
      </w:r>
      <w:r>
        <w:rPr>
          <w:color w:val="000000"/>
          <w:lang w:eastAsia="ar-SA"/>
        </w:rPr>
        <w:t>4</w:t>
      </w:r>
      <w:r w:rsidRPr="00815194">
        <w:rPr>
          <w:color w:val="000000"/>
          <w:lang w:eastAsia="ar-SA"/>
        </w:rPr>
        <w:t xml:space="preserve">0 godz. – </w:t>
      </w:r>
      <w:r>
        <w:rPr>
          <w:color w:val="000000"/>
          <w:lang w:eastAsia="ar-SA"/>
        </w:rPr>
        <w:t>20</w:t>
      </w:r>
      <w:r w:rsidRPr="00815194">
        <w:rPr>
          <w:color w:val="000000"/>
          <w:lang w:eastAsia="ar-SA"/>
        </w:rPr>
        <w:t xml:space="preserve"> pkt</w:t>
      </w:r>
      <w:r>
        <w:rPr>
          <w:color w:val="000000"/>
          <w:lang w:eastAsia="ar-SA"/>
        </w:rPr>
        <w:t>,</w:t>
      </w:r>
    </w:p>
    <w:p w:rsidR="00815194" w:rsidRPr="00815194" w:rsidRDefault="00815194" w:rsidP="00815194">
      <w:pPr>
        <w:pStyle w:val="Akapitzlist"/>
        <w:numPr>
          <w:ilvl w:val="0"/>
          <w:numId w:val="24"/>
        </w:numPr>
        <w:suppressAutoHyphens/>
        <w:autoSpaceDE w:val="0"/>
        <w:ind w:left="1134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>doświadczenie w zakresie świadczenia usługi sprzątającej – 1</w:t>
      </w:r>
      <w:r>
        <w:rPr>
          <w:color w:val="000000"/>
          <w:lang w:eastAsia="ar-SA"/>
        </w:rPr>
        <w:t>4</w:t>
      </w:r>
      <w:r w:rsidRPr="00815194">
        <w:rPr>
          <w:color w:val="000000"/>
          <w:lang w:eastAsia="ar-SA"/>
        </w:rPr>
        <w:t xml:space="preserve">1 godz. </w:t>
      </w:r>
      <w:r>
        <w:rPr>
          <w:color w:val="000000"/>
          <w:lang w:eastAsia="ar-SA"/>
        </w:rPr>
        <w:t>i więcej</w:t>
      </w:r>
      <w:r w:rsidRPr="00815194">
        <w:rPr>
          <w:color w:val="000000"/>
          <w:lang w:eastAsia="ar-SA"/>
        </w:rPr>
        <w:t xml:space="preserve"> – </w:t>
      </w:r>
      <w:r>
        <w:rPr>
          <w:color w:val="000000"/>
          <w:lang w:eastAsia="ar-SA"/>
        </w:rPr>
        <w:t>2</w:t>
      </w:r>
      <w:r w:rsidRPr="00815194">
        <w:rPr>
          <w:color w:val="000000"/>
          <w:lang w:eastAsia="ar-SA"/>
        </w:rPr>
        <w:t>5 pkt</w:t>
      </w:r>
      <w:r>
        <w:rPr>
          <w:color w:val="000000"/>
          <w:lang w:eastAsia="ar-SA"/>
        </w:rPr>
        <w:t>.</w:t>
      </w:r>
    </w:p>
    <w:p w:rsidR="00BA7582" w:rsidRPr="007F1CDA" w:rsidRDefault="00BA7582" w:rsidP="00EA531F">
      <w:pPr>
        <w:suppressAutoHyphens/>
        <w:autoSpaceDE w:val="0"/>
        <w:rPr>
          <w:color w:val="000000"/>
          <w:lang w:eastAsia="ar-SA"/>
        </w:rPr>
      </w:pPr>
    </w:p>
    <w:p w:rsidR="00EA531F" w:rsidRDefault="00EA531F" w:rsidP="00EA531F">
      <w:pPr>
        <w:numPr>
          <w:ilvl w:val="0"/>
          <w:numId w:val="14"/>
        </w:numPr>
        <w:ind w:left="426" w:hanging="426"/>
        <w:rPr>
          <w:rFonts w:cs="Calibri"/>
        </w:rPr>
      </w:pPr>
      <w:r w:rsidRPr="007F1CDA">
        <w:rPr>
          <w:lang w:eastAsia="ar-SA"/>
        </w:rPr>
        <w:t xml:space="preserve">Punkty za kryterium „Klauzule społeczne” (tj. </w:t>
      </w:r>
      <w:r w:rsidR="00815194">
        <w:rPr>
          <w:lang w:eastAsia="ar-SA"/>
        </w:rPr>
        <w:t>25</w:t>
      </w:r>
      <w:r w:rsidRPr="007F1CDA">
        <w:rPr>
          <w:lang w:eastAsia="ar-SA"/>
        </w:rPr>
        <w:t xml:space="preserve"> pkt): </w:t>
      </w:r>
      <w:r>
        <w:rPr>
          <w:rFonts w:cs="Calibri"/>
        </w:rPr>
        <w:t>Wykonawca</w:t>
      </w:r>
      <w:r w:rsidRPr="00BD328B">
        <w:rPr>
          <w:rFonts w:cs="Calibri"/>
        </w:rPr>
        <w:t xml:space="preserve">, który </w:t>
      </w:r>
      <w:r>
        <w:rPr>
          <w:rFonts w:cs="Calibri"/>
        </w:rPr>
        <w:t>w wykonaniu całego przedmiotu zamówienia zatrudnia/zatrudni lub angażuje/zaangażuje</w:t>
      </w:r>
      <w:r w:rsidRPr="007F1CDA">
        <w:rPr>
          <w:lang w:eastAsia="ar-SA"/>
        </w:rPr>
        <w:t xml:space="preserve"> (umowa o pracę, co najmniej na ½ etatu lub umowa zlecenia z minimalnym wymiarem godzinowym odpowiadającym ½ etatu) osoby </w:t>
      </w:r>
      <w:r w:rsidR="0071102F">
        <w:rPr>
          <w:lang w:eastAsia="ar-SA"/>
        </w:rPr>
        <w:t xml:space="preserve">z </w:t>
      </w:r>
      <w:r w:rsidRPr="007F1CDA">
        <w:rPr>
          <w:lang w:eastAsia="ar-SA"/>
        </w:rPr>
        <w:t>niepełnosprawn</w:t>
      </w:r>
      <w:r w:rsidR="0071102F">
        <w:rPr>
          <w:lang w:eastAsia="ar-SA"/>
        </w:rPr>
        <w:t>ością</w:t>
      </w:r>
      <w:r w:rsidRPr="007F1CDA">
        <w:rPr>
          <w:lang w:eastAsia="ar-SA"/>
        </w:rPr>
        <w:t>, z wynagrodzeniem nie niższym niż minimalne wynagrodzenie za pracę w rozumieniu stosownych przepisów</w:t>
      </w:r>
      <w:r w:rsidR="0071102F">
        <w:rPr>
          <w:lang w:eastAsia="ar-SA"/>
        </w:rPr>
        <w:t xml:space="preserve"> lub sam jest osobą z niepełnosprawnością, która będzie osobiście wykonywać usługę </w:t>
      </w:r>
      <w:r w:rsidR="00380B15">
        <w:rPr>
          <w:lang w:eastAsia="ar-SA"/>
        </w:rPr>
        <w:t>sprzątającą zgodną z</w:t>
      </w:r>
      <w:r w:rsidR="0071102F">
        <w:rPr>
          <w:lang w:eastAsia="ar-SA"/>
        </w:rPr>
        <w:t xml:space="preserve"> przedmiot</w:t>
      </w:r>
      <w:r w:rsidR="00380B15">
        <w:rPr>
          <w:lang w:eastAsia="ar-SA"/>
        </w:rPr>
        <w:t>em</w:t>
      </w:r>
      <w:r w:rsidR="0071102F">
        <w:rPr>
          <w:lang w:eastAsia="ar-SA"/>
        </w:rPr>
        <w:t xml:space="preserve"> zamówienia</w:t>
      </w:r>
      <w:r w:rsidR="007941AD">
        <w:rPr>
          <w:lang w:eastAsia="ar-SA"/>
        </w:rPr>
        <w:t>,</w:t>
      </w:r>
      <w:r w:rsidR="007941AD" w:rsidRPr="007941AD">
        <w:rPr>
          <w:rFonts w:cs="Calibri"/>
        </w:rPr>
        <w:t xml:space="preserve"> zostaną przyznane na </w:t>
      </w:r>
      <w:r w:rsidR="007941AD">
        <w:rPr>
          <w:rFonts w:cs="Calibri"/>
        </w:rPr>
        <w:t>podstawie treści Załącznika nr 1</w:t>
      </w:r>
      <w:r w:rsidR="00380B15">
        <w:rPr>
          <w:lang w:eastAsia="ar-SA"/>
        </w:rPr>
        <w:t>.</w:t>
      </w:r>
      <w:r>
        <w:rPr>
          <w:rFonts w:cs="Calibri"/>
        </w:rPr>
        <w:t>W kryterium tym Zamawiający przyzna następującą liczbę punktów za z</w:t>
      </w:r>
      <w:r w:rsidRPr="00E327D6">
        <w:rPr>
          <w:rFonts w:cs="Calibri"/>
        </w:rPr>
        <w:t>atrudnienie</w:t>
      </w:r>
      <w:r>
        <w:rPr>
          <w:rFonts w:cs="Calibri"/>
        </w:rPr>
        <w:t xml:space="preserve"> (trwające lub przyszłe)</w:t>
      </w:r>
      <w:r w:rsidRPr="00E327D6">
        <w:rPr>
          <w:rFonts w:cs="Calibri"/>
        </w:rPr>
        <w:t>/zaangażowanie</w:t>
      </w:r>
      <w:r>
        <w:rPr>
          <w:rFonts w:cs="Calibri"/>
        </w:rPr>
        <w:t xml:space="preserve"> (trwające lub przyszłe)</w:t>
      </w:r>
    </w:p>
    <w:p w:rsidR="007941AD" w:rsidRDefault="007941AD" w:rsidP="007941AD">
      <w:pPr>
        <w:pStyle w:val="Akapitzlist"/>
        <w:numPr>
          <w:ilvl w:val="1"/>
          <w:numId w:val="4"/>
        </w:numPr>
        <w:rPr>
          <w:rFonts w:cs="Calibri"/>
        </w:rPr>
      </w:pPr>
      <w:r>
        <w:rPr>
          <w:rFonts w:cs="Calibri"/>
        </w:rPr>
        <w:t>brak osoby z niepełnoprawnością – 0 pkt,</w:t>
      </w:r>
    </w:p>
    <w:p w:rsidR="00EA531F" w:rsidRPr="007941AD" w:rsidRDefault="00EA531F" w:rsidP="007941AD">
      <w:pPr>
        <w:pStyle w:val="Akapitzlist"/>
        <w:numPr>
          <w:ilvl w:val="1"/>
          <w:numId w:val="4"/>
        </w:numPr>
        <w:rPr>
          <w:rFonts w:cs="Calibri"/>
        </w:rPr>
      </w:pPr>
      <w:r w:rsidRPr="007F1CDA">
        <w:rPr>
          <w:lang w:eastAsia="ar-SA"/>
        </w:rPr>
        <w:t>jednej</w:t>
      </w:r>
      <w:r w:rsidR="000C326D">
        <w:rPr>
          <w:lang w:eastAsia="ar-SA"/>
        </w:rPr>
        <w:t xml:space="preserve"> </w:t>
      </w:r>
      <w:r w:rsidR="007941AD" w:rsidRPr="007F1CDA">
        <w:rPr>
          <w:lang w:eastAsia="ar-SA"/>
        </w:rPr>
        <w:t>osoby</w:t>
      </w:r>
      <w:r w:rsidR="007941AD">
        <w:rPr>
          <w:lang w:eastAsia="ar-SA"/>
        </w:rPr>
        <w:t xml:space="preserve"> z</w:t>
      </w:r>
      <w:r w:rsidR="007941AD" w:rsidRPr="007F1CDA">
        <w:rPr>
          <w:lang w:eastAsia="ar-SA"/>
        </w:rPr>
        <w:t xml:space="preserve"> niepełnosprawn</w:t>
      </w:r>
      <w:r w:rsidR="007941AD">
        <w:rPr>
          <w:lang w:eastAsia="ar-SA"/>
        </w:rPr>
        <w:t>ością</w:t>
      </w:r>
      <w:r w:rsidR="000C326D">
        <w:rPr>
          <w:lang w:eastAsia="ar-SA"/>
        </w:rPr>
        <w:t xml:space="preserve"> </w:t>
      </w:r>
      <w:r w:rsidR="007941AD">
        <w:rPr>
          <w:lang w:eastAsia="ar-SA"/>
        </w:rPr>
        <w:t xml:space="preserve">lub więcej </w:t>
      </w:r>
      <w:r w:rsidRPr="007F1CDA">
        <w:rPr>
          <w:lang w:eastAsia="ar-SA"/>
        </w:rPr>
        <w:t xml:space="preserve">– </w:t>
      </w:r>
      <w:r w:rsidR="00815194">
        <w:rPr>
          <w:lang w:eastAsia="ar-SA"/>
        </w:rPr>
        <w:t>25</w:t>
      </w:r>
      <w:r w:rsidRPr="007F1CDA">
        <w:rPr>
          <w:lang w:eastAsia="ar-SA"/>
        </w:rPr>
        <w:t xml:space="preserve"> pkt</w:t>
      </w:r>
      <w:r w:rsidR="00815194">
        <w:rPr>
          <w:lang w:eastAsia="ar-SA"/>
        </w:rPr>
        <w:t>.</w:t>
      </w:r>
    </w:p>
    <w:p w:rsidR="00EA531F" w:rsidRPr="007F1CDA" w:rsidRDefault="00EA531F" w:rsidP="00EA531F">
      <w:pPr>
        <w:suppressAutoHyphens/>
        <w:rPr>
          <w:lang w:eastAsia="ar-SA"/>
        </w:rPr>
      </w:pPr>
    </w:p>
    <w:p w:rsidR="00EA531F" w:rsidRPr="00751CCA" w:rsidRDefault="00EA531F" w:rsidP="00EA531F">
      <w:pPr>
        <w:rPr>
          <w:rFonts w:cs="Calibri"/>
          <w:szCs w:val="20"/>
        </w:rPr>
      </w:pPr>
      <w:r w:rsidRPr="00751CCA">
        <w:rPr>
          <w:rFonts w:cs="Calibri"/>
          <w:szCs w:val="20"/>
        </w:rPr>
        <w:t>Liczby punktów otrzymane za kryterium cena</w:t>
      </w:r>
      <w:r w:rsidR="00380B15">
        <w:rPr>
          <w:rFonts w:cs="Calibri"/>
          <w:szCs w:val="20"/>
        </w:rPr>
        <w:t>, jakość</w:t>
      </w:r>
      <w:r w:rsidRPr="00751CCA">
        <w:rPr>
          <w:rFonts w:cs="Calibri"/>
          <w:szCs w:val="20"/>
        </w:rPr>
        <w:t xml:space="preserve"> oraz </w:t>
      </w:r>
      <w:r>
        <w:rPr>
          <w:rFonts w:cs="Calibri"/>
          <w:szCs w:val="20"/>
        </w:rPr>
        <w:t>klauzule społeczne</w:t>
      </w:r>
      <w:r w:rsidRPr="00751CCA">
        <w:rPr>
          <w:rFonts w:cs="Calibri"/>
          <w:szCs w:val="20"/>
        </w:rPr>
        <w:t>, po zsumowaniu stanowić będą końcową ocenę oferty.</w:t>
      </w:r>
    </w:p>
    <w:p w:rsidR="00EA531F" w:rsidRPr="00973416" w:rsidRDefault="00380B15" w:rsidP="00EA531F">
      <w:r>
        <w:t>W</w:t>
      </w:r>
      <w:r w:rsidR="00EA531F" w:rsidRPr="00665C47">
        <w:t xml:space="preserve">ybrana zostanie oferta tego </w:t>
      </w:r>
      <w:r w:rsidR="00EA531F">
        <w:t>oferenta</w:t>
      </w:r>
      <w:r w:rsidR="00EA531F" w:rsidRPr="00665C47">
        <w:t>, która uzyska łączną najwyższą liczbę punktów (max. 100 pkt).</w:t>
      </w:r>
    </w:p>
    <w:p w:rsidR="00EA531F" w:rsidRDefault="00EA531F" w:rsidP="00EA531F">
      <w:pPr>
        <w:rPr>
          <w:rFonts w:cs="Calibri"/>
          <w:szCs w:val="20"/>
        </w:rPr>
      </w:pPr>
      <w:r w:rsidRPr="00751CCA">
        <w:rPr>
          <w:rFonts w:cs="Calibri"/>
          <w:szCs w:val="20"/>
        </w:rPr>
        <w:t xml:space="preserve">Jeżeli nie można wybrać oferty najkorzystniejszej z uwagi na to, że dwie lub więcej ofert przedstawia taki sam bilans kryteriów oceny ofert, Zamawiający spośród tych ofert wybiera ofertę z najniższą ceną. </w:t>
      </w:r>
    </w:p>
    <w:p w:rsidR="00380B15" w:rsidRDefault="00380B15" w:rsidP="00EA531F">
      <w:pPr>
        <w:rPr>
          <w:rFonts w:cs="Calibri"/>
          <w:szCs w:val="20"/>
        </w:rPr>
      </w:pPr>
      <w:r w:rsidRPr="00380B15">
        <w:rPr>
          <w:rFonts w:cs="Calibri"/>
          <w:szCs w:val="20"/>
        </w:rPr>
        <w:t>Jeśli cena tych ofert będzie taka sama, Zamawiający rozpocznie negocjacje z tymi wykonawcami w celu uzyskania jak najniższej ceny (postąpienia w dół).</w:t>
      </w:r>
    </w:p>
    <w:p w:rsidR="007941AD" w:rsidRDefault="007941AD" w:rsidP="00EA531F">
      <w:pPr>
        <w:suppressAutoHyphens/>
        <w:rPr>
          <w:szCs w:val="20"/>
          <w:lang w:eastAsia="ar-SA"/>
        </w:rPr>
      </w:pP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11. INFORMACJE DOTYCZĄCE WYBORU NAJKORZYSTNIEJSZEJ OFERTY: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numPr>
          <w:ilvl w:val="0"/>
          <w:numId w:val="11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lastRenderedPageBreak/>
        <w:t>Oferty spełniające wymagania niniejszego zapytania ofertowego zostaną ocenione przez Zamawiającego zgodnie z przyjętymi kryteriami oceny.</w:t>
      </w:r>
    </w:p>
    <w:p w:rsidR="00EA531F" w:rsidRPr="00E852E9" w:rsidRDefault="00EA531F" w:rsidP="00EA531F">
      <w:pPr>
        <w:numPr>
          <w:ilvl w:val="0"/>
          <w:numId w:val="11"/>
        </w:numPr>
        <w:tabs>
          <w:tab w:val="left" w:pos="567"/>
        </w:tabs>
        <w:suppressAutoHyphens/>
        <w:ind w:left="567" w:hanging="567"/>
        <w:rPr>
          <w:color w:val="FF0000"/>
          <w:lang w:eastAsia="ar-SA"/>
        </w:rPr>
      </w:pPr>
      <w:r w:rsidRPr="007F1CDA">
        <w:rPr>
          <w:lang w:eastAsia="ar-SA"/>
        </w:rPr>
        <w:t xml:space="preserve">W przypadku, gdy dla Zamawiającego oferta nie będzie zrozumiała może on się zwrócić do Wykonawcy </w:t>
      </w:r>
      <w:r w:rsidR="00666315">
        <w:rPr>
          <w:lang w:eastAsia="ar-SA"/>
        </w:rPr>
        <w:t xml:space="preserve">w formie pisemnej </w:t>
      </w:r>
      <w:r w:rsidRPr="007F1CDA">
        <w:rPr>
          <w:lang w:eastAsia="ar-SA"/>
        </w:rPr>
        <w:t>o dodatkowe wyjaśnienia lub doprecyzowanie oferty</w:t>
      </w:r>
      <w:r w:rsidR="00666315">
        <w:rPr>
          <w:lang w:eastAsia="ar-SA"/>
        </w:rPr>
        <w:t>.</w:t>
      </w:r>
    </w:p>
    <w:p w:rsidR="00EA531F" w:rsidRPr="007F1CDA" w:rsidRDefault="00EA531F" w:rsidP="00EA531F">
      <w:pPr>
        <w:numPr>
          <w:ilvl w:val="0"/>
          <w:numId w:val="11"/>
        </w:numPr>
        <w:tabs>
          <w:tab w:val="left" w:pos="567"/>
        </w:tabs>
        <w:suppressAutoHyphens/>
        <w:ind w:left="567" w:hanging="567"/>
        <w:jc w:val="left"/>
        <w:rPr>
          <w:lang w:eastAsia="ar-SA"/>
        </w:rPr>
      </w:pPr>
      <w:r w:rsidRPr="007F1CDA">
        <w:rPr>
          <w:lang w:eastAsia="ar-SA"/>
        </w:rPr>
        <w:t>Oferta zostanie odrzucona, jeśli:</w:t>
      </w:r>
    </w:p>
    <w:p w:rsidR="00EA531F" w:rsidRPr="007F1CDA" w:rsidRDefault="00EA531F" w:rsidP="00EA531F">
      <w:pPr>
        <w:numPr>
          <w:ilvl w:val="1"/>
          <w:numId w:val="11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jej treść nie odpowiada treści niniejszego zapytania ofertowego,</w:t>
      </w:r>
    </w:p>
    <w:p w:rsidR="00EA531F" w:rsidRPr="007F1CDA" w:rsidRDefault="00EA531F" w:rsidP="00EA531F">
      <w:pPr>
        <w:numPr>
          <w:ilvl w:val="1"/>
          <w:numId w:val="11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jej złożenie stanowi czyn nieuczciwej konkurencji w rozumieniu przepisów o zwalczaniu nieuczciwej konkurencji,</w:t>
      </w:r>
    </w:p>
    <w:p w:rsidR="00EA531F" w:rsidRPr="007F1CDA" w:rsidRDefault="00EA531F" w:rsidP="00EA531F">
      <w:pPr>
        <w:numPr>
          <w:ilvl w:val="1"/>
          <w:numId w:val="11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jest niezgodna z obowiązującymi przepisami prawa,</w:t>
      </w:r>
    </w:p>
    <w:p w:rsidR="00EA531F" w:rsidRPr="007F1CDA" w:rsidRDefault="00EA531F" w:rsidP="00EA531F">
      <w:pPr>
        <w:numPr>
          <w:ilvl w:val="1"/>
          <w:numId w:val="11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jest niekompletna (np. brak załączników, brak podpisów na załącznikach, brak kompletnych danych w załącznikach).</w:t>
      </w:r>
    </w:p>
    <w:p w:rsidR="00EA531F" w:rsidRPr="007F1CDA" w:rsidRDefault="00EA531F" w:rsidP="00EA531F">
      <w:pPr>
        <w:numPr>
          <w:ilvl w:val="1"/>
          <w:numId w:val="11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jeżeli będzie ona zawierała cenę brutto wyższą niż kwota, którą dysponuje Zamawiający na realizację usługi,</w:t>
      </w:r>
    </w:p>
    <w:p w:rsidR="00EA531F" w:rsidRPr="007F1CDA" w:rsidRDefault="00EA531F" w:rsidP="00EA531F">
      <w:pPr>
        <w:numPr>
          <w:ilvl w:val="1"/>
          <w:numId w:val="11"/>
        </w:numPr>
        <w:tabs>
          <w:tab w:val="left" w:pos="851"/>
        </w:tabs>
        <w:suppressAutoHyphens/>
        <w:ind w:left="851" w:hanging="284"/>
        <w:jc w:val="left"/>
        <w:rPr>
          <w:lang w:eastAsia="ar-SA"/>
        </w:rPr>
      </w:pPr>
      <w:r w:rsidRPr="007F1CDA">
        <w:rPr>
          <w:lang w:eastAsia="ar-SA"/>
        </w:rPr>
        <w:t xml:space="preserve">gdy cena zaproponowana przez wykonawcę okaże się rażąco niska. </w:t>
      </w:r>
    </w:p>
    <w:p w:rsidR="00EA531F" w:rsidRPr="007F1CDA" w:rsidRDefault="00EA531F" w:rsidP="00EA531F">
      <w:pPr>
        <w:suppressAutoHyphens/>
        <w:ind w:left="1788"/>
        <w:rPr>
          <w:lang w:eastAsia="ar-SA"/>
        </w:rPr>
      </w:pP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lang w:eastAsia="ar-SA"/>
        </w:rPr>
        <w:t>Z tytułu odrzucenia oferty wykonawcy nie przysługuje żadne roszczenie przeciw Zamawiającemu.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12. KONTAKT Z ZAMAWIAJĄCYM:</w:t>
      </w:r>
    </w:p>
    <w:p w:rsidR="00EA531F" w:rsidRPr="007F1CDA" w:rsidRDefault="00EA531F" w:rsidP="00EA531F">
      <w:pPr>
        <w:suppressAutoHyphens/>
        <w:rPr>
          <w:b/>
          <w:lang w:eastAsia="ar-SA"/>
        </w:rPr>
      </w:pPr>
    </w:p>
    <w:p w:rsidR="00EA531F" w:rsidRPr="007F1CDA" w:rsidRDefault="00EA531F" w:rsidP="00EA531F">
      <w:pPr>
        <w:numPr>
          <w:ilvl w:val="3"/>
          <w:numId w:val="13"/>
        </w:numPr>
        <w:tabs>
          <w:tab w:val="left" w:pos="426"/>
        </w:tabs>
        <w:suppressAutoHyphens/>
        <w:ind w:left="426" w:hanging="426"/>
        <w:rPr>
          <w:lang w:eastAsia="ar-SA"/>
        </w:rPr>
      </w:pPr>
      <w:r w:rsidRPr="007F1CDA">
        <w:rPr>
          <w:lang w:eastAsia="ar-SA"/>
        </w:rPr>
        <w:t xml:space="preserve">Osoby uprawnione do kontaktu z Wykonawcami: Dariusz Krajewski, tel. 607 11 77 02, od poniedziałku do piątku w godzinach 9.00 – 16.00, e – mail: </w:t>
      </w:r>
      <w:r w:rsidRPr="006C2CB2">
        <w:rPr>
          <w:lang w:eastAsia="ar-SA"/>
        </w:rPr>
        <w:t>dkrajewski@wsparciespoleczne.pl</w:t>
      </w:r>
    </w:p>
    <w:p w:rsidR="00EA531F" w:rsidRPr="007F1CDA" w:rsidRDefault="00EA531F" w:rsidP="00EA531F">
      <w:pPr>
        <w:numPr>
          <w:ilvl w:val="3"/>
          <w:numId w:val="13"/>
        </w:numPr>
        <w:tabs>
          <w:tab w:val="left" w:pos="426"/>
        </w:tabs>
        <w:suppressAutoHyphens/>
        <w:ind w:left="426" w:hanging="426"/>
        <w:rPr>
          <w:lang w:eastAsia="ar-SA"/>
        </w:rPr>
      </w:pPr>
      <w:r w:rsidRPr="007F1CDA">
        <w:rPr>
          <w:lang w:eastAsia="ar-SA"/>
        </w:rPr>
        <w:t>Zamawiający podpisze z wybranym Wykonawcą/Wykonawcami umowę cywilnoprawną.</w:t>
      </w:r>
    </w:p>
    <w:p w:rsidR="00EA531F" w:rsidRPr="007F1CDA" w:rsidRDefault="00EA531F" w:rsidP="00EA531F">
      <w:pPr>
        <w:numPr>
          <w:ilvl w:val="3"/>
          <w:numId w:val="13"/>
        </w:numPr>
        <w:tabs>
          <w:tab w:val="left" w:pos="426"/>
        </w:tabs>
        <w:suppressAutoHyphens/>
        <w:ind w:left="426" w:hanging="426"/>
        <w:rPr>
          <w:lang w:eastAsia="ar-SA"/>
        </w:rPr>
      </w:pPr>
      <w:r w:rsidRPr="007F1CDA">
        <w:rPr>
          <w:lang w:eastAsia="ar-SA"/>
        </w:rPr>
        <w:t>Zamawiający zastrzega sobie prawo do unieważnienia postępowania bez podania przyczyn, a także do pozostawienia postępowania bez wyboru oferty.</w:t>
      </w:r>
    </w:p>
    <w:p w:rsidR="00EA531F" w:rsidRPr="007F1CDA" w:rsidRDefault="00EA531F" w:rsidP="00EA531F">
      <w:pPr>
        <w:tabs>
          <w:tab w:val="left" w:pos="851"/>
        </w:tabs>
        <w:suppressAutoHyphens/>
        <w:rPr>
          <w:b/>
          <w:lang w:eastAsia="ar-SA"/>
        </w:rPr>
      </w:pPr>
    </w:p>
    <w:p w:rsidR="00EA531F" w:rsidRPr="007F1CDA" w:rsidRDefault="00EA531F" w:rsidP="00EA531F">
      <w:pPr>
        <w:tabs>
          <w:tab w:val="left" w:pos="851"/>
        </w:tabs>
        <w:suppressAutoHyphens/>
        <w:rPr>
          <w:b/>
          <w:lang w:eastAsia="ar-SA"/>
        </w:rPr>
      </w:pPr>
      <w:r w:rsidRPr="007F1CDA">
        <w:rPr>
          <w:b/>
          <w:lang w:eastAsia="ar-SA"/>
        </w:rPr>
        <w:t>13. POSTANOWIENIA KOŃCOWE:</w:t>
      </w:r>
    </w:p>
    <w:p w:rsidR="00EA531F" w:rsidRPr="007F1CDA" w:rsidRDefault="00EA531F" w:rsidP="00EA531F">
      <w:pPr>
        <w:tabs>
          <w:tab w:val="left" w:pos="851"/>
        </w:tabs>
        <w:suppressAutoHyphens/>
        <w:rPr>
          <w:b/>
          <w:lang w:eastAsia="ar-SA"/>
        </w:rPr>
      </w:pPr>
    </w:p>
    <w:p w:rsidR="00EA531F" w:rsidRPr="007F1CDA" w:rsidRDefault="00EA531F" w:rsidP="00EA531F">
      <w:pPr>
        <w:numPr>
          <w:ilvl w:val="0"/>
          <w:numId w:val="9"/>
        </w:numPr>
        <w:tabs>
          <w:tab w:val="left" w:pos="851"/>
        </w:tabs>
        <w:suppressAutoHyphens/>
        <w:rPr>
          <w:lang w:eastAsia="ar-SA"/>
        </w:rPr>
      </w:pPr>
      <w:r w:rsidRPr="007F1CDA">
        <w:rPr>
          <w:lang w:eastAsia="ar-SA"/>
        </w:rPr>
        <w:t xml:space="preserve">Warunki zmiany umowy: </w:t>
      </w:r>
    </w:p>
    <w:p w:rsidR="00EA531F" w:rsidRPr="007F1CDA" w:rsidRDefault="00EA531F" w:rsidP="00EA531F">
      <w:pPr>
        <w:numPr>
          <w:ilvl w:val="1"/>
          <w:numId w:val="9"/>
        </w:numPr>
        <w:tabs>
          <w:tab w:val="num" w:pos="851"/>
        </w:tabs>
        <w:suppressAutoHyphens/>
        <w:ind w:left="851" w:hanging="425"/>
        <w:rPr>
          <w:lang w:eastAsia="ar-SA"/>
        </w:rPr>
      </w:pPr>
      <w:r w:rsidRPr="007F1CDA">
        <w:rPr>
          <w:lang w:eastAsia="ar-SA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:rsidR="00EA531F" w:rsidRPr="007F1CDA" w:rsidRDefault="00EA531F" w:rsidP="00EA531F">
      <w:pPr>
        <w:numPr>
          <w:ilvl w:val="1"/>
          <w:numId w:val="9"/>
        </w:numPr>
        <w:tabs>
          <w:tab w:val="num" w:pos="851"/>
        </w:tabs>
        <w:suppressAutoHyphens/>
        <w:ind w:left="851" w:hanging="425"/>
        <w:rPr>
          <w:lang w:eastAsia="ar-SA"/>
        </w:rPr>
      </w:pPr>
      <w:r w:rsidRPr="007F1CDA">
        <w:rPr>
          <w:lang w:eastAsia="ar-SA"/>
        </w:rPr>
        <w:t>Zamawiający przewiduje możliwość zmiany umowy w zakresie wymogów dotyczących dokumentowania świadczenia usługi.</w:t>
      </w:r>
    </w:p>
    <w:p w:rsidR="00EA531F" w:rsidRPr="007F1CDA" w:rsidRDefault="00EA531F" w:rsidP="00EA531F">
      <w:pPr>
        <w:numPr>
          <w:ilvl w:val="1"/>
          <w:numId w:val="9"/>
        </w:numPr>
        <w:tabs>
          <w:tab w:val="num" w:pos="851"/>
        </w:tabs>
        <w:suppressAutoHyphens/>
        <w:ind w:left="851" w:hanging="425"/>
        <w:rPr>
          <w:lang w:eastAsia="ar-SA"/>
        </w:rPr>
      </w:pPr>
      <w:r w:rsidRPr="007F1CDA">
        <w:rPr>
          <w:lang w:eastAsia="ar-SA"/>
        </w:rPr>
        <w:t>Każda ze stron może rozwiązać umowę z zachowaniem miesięcznego okresu wypowiedzenia.</w:t>
      </w:r>
    </w:p>
    <w:p w:rsidR="00EA531F" w:rsidRPr="007F1CDA" w:rsidRDefault="00EA531F" w:rsidP="00EA531F">
      <w:pPr>
        <w:numPr>
          <w:ilvl w:val="0"/>
          <w:numId w:val="9"/>
        </w:numPr>
        <w:tabs>
          <w:tab w:val="left" w:pos="851"/>
        </w:tabs>
        <w:suppressAutoHyphens/>
        <w:rPr>
          <w:lang w:eastAsia="ar-SA"/>
        </w:rPr>
      </w:pPr>
      <w:r w:rsidRPr="007F1CDA">
        <w:rPr>
          <w:lang w:eastAsia="ar-SA"/>
        </w:rPr>
        <w:t>Zamówienia dodatkowe lub uzupełniające:</w:t>
      </w:r>
    </w:p>
    <w:p w:rsidR="00EA531F" w:rsidRPr="007F1CDA" w:rsidRDefault="00EA531F" w:rsidP="00EA531F">
      <w:pPr>
        <w:tabs>
          <w:tab w:val="left" w:pos="851"/>
        </w:tabs>
        <w:suppressAutoHyphens/>
        <w:rPr>
          <w:lang w:eastAsia="ar-SA"/>
        </w:rPr>
      </w:pPr>
      <w:r w:rsidRPr="007F1CDA">
        <w:rPr>
          <w:lang w:eastAsia="ar-SA"/>
        </w:rPr>
        <w:t xml:space="preserve">Zamawiający przewiduje możliwość udzielenia wykonawcy wybranemu zgodnie z zasadą konkurencyjności, w okresie 3 lat od udzielenia zamówienia podstawowego, przewidzianych w zapytaniu ofertowym zamówień na usługi, polegające na powtórzeniu podobnych usług na tych samych warunkach. </w:t>
      </w:r>
    </w:p>
    <w:p w:rsidR="00EA531F" w:rsidRPr="007F1CDA" w:rsidRDefault="00EA531F" w:rsidP="00EA531F">
      <w:pPr>
        <w:tabs>
          <w:tab w:val="left" w:pos="851"/>
        </w:tabs>
        <w:suppressAutoHyphens/>
        <w:rPr>
          <w:lang w:eastAsia="ar-SA"/>
        </w:rPr>
      </w:pPr>
    </w:p>
    <w:p w:rsidR="007941AD" w:rsidRPr="007941AD" w:rsidRDefault="007941AD" w:rsidP="007941AD">
      <w:pPr>
        <w:suppressAutoHyphens/>
        <w:jc w:val="left"/>
        <w:rPr>
          <w:rFonts w:eastAsia="Times New Roman" w:cs="Arial"/>
          <w:b/>
          <w:szCs w:val="24"/>
          <w:lang w:eastAsia="ar-SA"/>
        </w:rPr>
      </w:pPr>
      <w:r w:rsidRPr="007941AD">
        <w:rPr>
          <w:rFonts w:eastAsia="Times New Roman" w:cs="Arial"/>
          <w:b/>
          <w:szCs w:val="24"/>
          <w:lang w:eastAsia="ar-SA"/>
        </w:rPr>
        <w:t>Załączniki:</w:t>
      </w:r>
    </w:p>
    <w:p w:rsidR="007941AD" w:rsidRPr="007941AD" w:rsidRDefault="007941AD" w:rsidP="007941AD">
      <w:pPr>
        <w:suppressAutoHyphens/>
        <w:jc w:val="left"/>
        <w:rPr>
          <w:rFonts w:eastAsia="Times New Roman" w:cs="Arial"/>
          <w:szCs w:val="24"/>
          <w:lang w:eastAsia="ar-SA"/>
        </w:rPr>
      </w:pPr>
      <w:r w:rsidRPr="007941AD">
        <w:rPr>
          <w:rFonts w:eastAsia="Times New Roman" w:cs="Arial"/>
          <w:szCs w:val="24"/>
          <w:lang w:eastAsia="ar-SA"/>
        </w:rPr>
        <w:t>Zał. nr 1 – Formularz ofertowy,</w:t>
      </w:r>
    </w:p>
    <w:p w:rsidR="007941AD" w:rsidRPr="007941AD" w:rsidRDefault="007941AD" w:rsidP="007941AD">
      <w:pPr>
        <w:suppressAutoHyphens/>
        <w:jc w:val="left"/>
        <w:rPr>
          <w:rFonts w:eastAsia="Times New Roman" w:cs="Arial"/>
          <w:szCs w:val="24"/>
          <w:lang w:eastAsia="ar-SA"/>
        </w:rPr>
      </w:pPr>
      <w:r w:rsidRPr="007941AD">
        <w:rPr>
          <w:rFonts w:eastAsia="Times New Roman" w:cs="Arial"/>
          <w:szCs w:val="24"/>
          <w:lang w:eastAsia="ar-SA"/>
        </w:rPr>
        <w:t xml:space="preserve">Zał. nr 2 – Oświadczenie </w:t>
      </w:r>
      <w:r>
        <w:rPr>
          <w:rFonts w:eastAsia="Times New Roman" w:cs="Arial"/>
          <w:szCs w:val="24"/>
          <w:lang w:eastAsia="ar-SA"/>
        </w:rPr>
        <w:t>i Wykaz doświadczenia</w:t>
      </w:r>
      <w:r w:rsidRPr="007941AD">
        <w:rPr>
          <w:rFonts w:eastAsia="Times New Roman" w:cs="Arial"/>
          <w:szCs w:val="24"/>
          <w:lang w:eastAsia="ar-SA"/>
        </w:rPr>
        <w:t xml:space="preserve"> Oferenta,</w:t>
      </w:r>
    </w:p>
    <w:p w:rsidR="00EA531F" w:rsidRPr="007941AD" w:rsidRDefault="007941AD" w:rsidP="007941AD">
      <w:pPr>
        <w:suppressAutoHyphens/>
        <w:jc w:val="left"/>
        <w:rPr>
          <w:rFonts w:eastAsia="Times New Roman" w:cs="Arial"/>
          <w:szCs w:val="24"/>
          <w:lang w:eastAsia="ar-SA"/>
        </w:rPr>
      </w:pPr>
      <w:r w:rsidRPr="007941AD">
        <w:rPr>
          <w:rFonts w:eastAsia="Times New Roman" w:cs="Arial"/>
          <w:szCs w:val="24"/>
          <w:lang w:eastAsia="ar-SA"/>
        </w:rPr>
        <w:t>Zał. nr 3 – Klauzula informacyjna RODO.</w:t>
      </w:r>
    </w:p>
    <w:sectPr w:rsidR="00EA531F" w:rsidRPr="007941AD" w:rsidSect="002F3687">
      <w:headerReference w:type="default" r:id="rId9"/>
      <w:footerReference w:type="default" r:id="rId10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30F" w:rsidRDefault="000E230F" w:rsidP="00552B44">
      <w:r>
        <w:separator/>
      </w:r>
    </w:p>
  </w:endnote>
  <w:endnote w:type="continuationSeparator" w:id="0">
    <w:p w:rsidR="000E230F" w:rsidRDefault="000E230F" w:rsidP="0055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B44" w:rsidRPr="00552B44" w:rsidRDefault="00552B44" w:rsidP="00552B44">
    <w:pPr>
      <w:pStyle w:val="Nagwek"/>
      <w:tabs>
        <w:tab w:val="clear" w:pos="9072"/>
        <w:tab w:val="right" w:pos="9639"/>
      </w:tabs>
      <w:ind w:left="-567" w:right="-567"/>
      <w:jc w:val="center"/>
      <w:rPr>
        <w:rFonts w:cs="Calibri"/>
        <w:sz w:val="18"/>
        <w:szCs w:val="18"/>
      </w:rPr>
    </w:pPr>
  </w:p>
  <w:p w:rsidR="00552B44" w:rsidRPr="00F24677" w:rsidRDefault="00AB05AC">
    <w:pPr>
      <w:pStyle w:val="Stopka"/>
      <w:rPr>
        <w:sz w:val="20"/>
        <w:szCs w:val="20"/>
      </w:rPr>
    </w:pPr>
    <w:r w:rsidRPr="00F24677">
      <w:rPr>
        <w:noProof/>
        <w:sz w:val="20"/>
        <w:szCs w:val="20"/>
        <w:lang w:eastAsia="pl-PL"/>
      </w:rPr>
      <w:drawing>
        <wp:inline distT="0" distB="0" distL="0" distR="0">
          <wp:extent cx="2194560" cy="7543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>
          <wp:extent cx="601980" cy="769620"/>
          <wp:effectExtent l="0" t="0" r="762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>
          <wp:extent cx="1272540" cy="571500"/>
          <wp:effectExtent l="0" t="0" r="381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4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>
          <wp:extent cx="1501140" cy="701040"/>
          <wp:effectExtent l="0" t="0" r="3810" b="381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2B44" w:rsidRPr="00F24677">
      <w:rPr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30F" w:rsidRDefault="000E230F" w:rsidP="00552B44">
      <w:r>
        <w:separator/>
      </w:r>
    </w:p>
  </w:footnote>
  <w:footnote w:type="continuationSeparator" w:id="0">
    <w:p w:rsidR="000E230F" w:rsidRDefault="000E230F" w:rsidP="00552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025F" w:rsidRDefault="001A025F" w:rsidP="00AF110B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</w:p>
  <w:p w:rsidR="001A025F" w:rsidRDefault="001A025F" w:rsidP="00AF110B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:rsidR="001A025F" w:rsidRDefault="001E5658" w:rsidP="00AF110B">
    <w:pPr>
      <w:tabs>
        <w:tab w:val="center" w:pos="4536"/>
        <w:tab w:val="right" w:pos="9072"/>
      </w:tabs>
      <w:jc w:val="center"/>
    </w:pPr>
    <w:r>
      <w:rPr>
        <w:noProof/>
      </w:rPr>
      <mc:AlternateContent>
        <mc:Choice Requires="wpg">
          <w:drawing>
            <wp:inline distT="0" distB="0" distL="0" distR="0">
              <wp:extent cx="5760720" cy="554990"/>
              <wp:effectExtent l="0" t="0" r="1905" b="6985"/>
              <wp:docPr id="2" name="Group 50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0720" cy="554990"/>
                        <a:chOff x="0" y="0"/>
                        <a:chExt cx="74677" cy="7195"/>
                      </a:xfrm>
                    </wpg:grpSpPr>
                    <wps:wsp>
                      <wps:cNvPr id="3" name="Shape 5086"/>
                      <wps:cNvSpPr>
                        <a:spLocks/>
                      </wps:cNvSpPr>
                      <wps:spPr bwMode="auto">
                        <a:xfrm>
                          <a:off x="53838" y="1120"/>
                          <a:ext cx="180" cy="5412"/>
                        </a:xfrm>
                        <a:custGeom>
                          <a:avLst/>
                          <a:gdLst>
                            <a:gd name="T0" fmla="*/ 0 w 18021"/>
                            <a:gd name="T1" fmla="*/ 0 h 541223"/>
                            <a:gd name="T2" fmla="*/ 18021 w 18021"/>
                            <a:gd name="T3" fmla="*/ 0 h 541223"/>
                            <a:gd name="T4" fmla="*/ 18021 w 18021"/>
                            <a:gd name="T5" fmla="*/ 541223 h 541223"/>
                            <a:gd name="T6" fmla="*/ 0 w 18021"/>
                            <a:gd name="T7" fmla="*/ 541223 h 541223"/>
                            <a:gd name="T8" fmla="*/ 0 w 18021"/>
                            <a:gd name="T9" fmla="*/ 0 h 541223"/>
                            <a:gd name="T10" fmla="*/ 0 w 18021"/>
                            <a:gd name="T11" fmla="*/ 0 h 541223"/>
                            <a:gd name="T12" fmla="*/ 18021 w 18021"/>
                            <a:gd name="T13" fmla="*/ 541223 h 5412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Shape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3597" cy="7195"/>
                        </a:xfrm>
                        <a:custGeom>
                          <a:avLst/>
                          <a:gdLst>
                            <a:gd name="T0" fmla="*/ 359766 w 359766"/>
                            <a:gd name="T1" fmla="*/ 0 h 719531"/>
                            <a:gd name="T2" fmla="*/ 359766 w 359766"/>
                            <a:gd name="T3" fmla="*/ 275209 h 719531"/>
                            <a:gd name="T4" fmla="*/ 325920 w 359766"/>
                            <a:gd name="T5" fmla="*/ 291008 h 719531"/>
                            <a:gd name="T6" fmla="*/ 266078 w 359766"/>
                            <a:gd name="T7" fmla="*/ 263385 h 719531"/>
                            <a:gd name="T8" fmla="*/ 259702 w 359766"/>
                            <a:gd name="T9" fmla="*/ 203302 h 719531"/>
                            <a:gd name="T10" fmla="*/ 313220 w 359766"/>
                            <a:gd name="T11" fmla="*/ 147079 h 719531"/>
                            <a:gd name="T12" fmla="*/ 246304 w 359766"/>
                            <a:gd name="T13" fmla="*/ 162154 h 719531"/>
                            <a:gd name="T14" fmla="*/ 224269 w 359766"/>
                            <a:gd name="T15" fmla="*/ 127051 h 719531"/>
                            <a:gd name="T16" fmla="*/ 187046 w 359766"/>
                            <a:gd name="T17" fmla="*/ 182042 h 719531"/>
                            <a:gd name="T18" fmla="*/ 119228 w 359766"/>
                            <a:gd name="T19" fmla="*/ 212166 h 719531"/>
                            <a:gd name="T20" fmla="*/ 157353 w 359766"/>
                            <a:gd name="T21" fmla="*/ 237211 h 719531"/>
                            <a:gd name="T22" fmla="*/ 124676 w 359766"/>
                            <a:gd name="T23" fmla="*/ 311087 h 719531"/>
                            <a:gd name="T24" fmla="*/ 202451 w 359766"/>
                            <a:gd name="T25" fmla="*/ 253441 h 719531"/>
                            <a:gd name="T26" fmla="*/ 266078 w 359766"/>
                            <a:gd name="T27" fmla="*/ 263385 h 719531"/>
                            <a:gd name="T28" fmla="*/ 255156 w 359766"/>
                            <a:gd name="T29" fmla="*/ 341859 h 719531"/>
                            <a:gd name="T30" fmla="*/ 174473 w 359766"/>
                            <a:gd name="T31" fmla="*/ 412852 h 719531"/>
                            <a:gd name="T32" fmla="*/ 255740 w 359766"/>
                            <a:gd name="T33" fmla="*/ 420776 h 719531"/>
                            <a:gd name="T34" fmla="*/ 271691 w 359766"/>
                            <a:gd name="T35" fmla="*/ 522262 h 719531"/>
                            <a:gd name="T36" fmla="*/ 337807 w 359766"/>
                            <a:gd name="T37" fmla="*/ 414706 h 719531"/>
                            <a:gd name="T38" fmla="*/ 359766 w 359766"/>
                            <a:gd name="T39" fmla="*/ 407365 h 719531"/>
                            <a:gd name="T40" fmla="*/ 359766 w 359766"/>
                            <a:gd name="T41" fmla="*/ 719531 h 719531"/>
                            <a:gd name="T42" fmla="*/ 0 w 359766"/>
                            <a:gd name="T43" fmla="*/ 652069 h 719531"/>
                            <a:gd name="T44" fmla="*/ 0 w 359766"/>
                            <a:gd name="T45" fmla="*/ 522415 h 719531"/>
                            <a:gd name="T46" fmla="*/ 32893 w 359766"/>
                            <a:gd name="T47" fmla="*/ 595186 h 719531"/>
                            <a:gd name="T48" fmla="*/ 83337 w 359766"/>
                            <a:gd name="T49" fmla="*/ 475704 h 719531"/>
                            <a:gd name="T50" fmla="*/ 174460 w 359766"/>
                            <a:gd name="T51" fmla="*/ 412852 h 719531"/>
                            <a:gd name="T52" fmla="*/ 110211 w 359766"/>
                            <a:gd name="T53" fmla="*/ 389331 h 719531"/>
                            <a:gd name="T54" fmla="*/ 124663 w 359766"/>
                            <a:gd name="T55" fmla="*/ 311099 h 719531"/>
                            <a:gd name="T56" fmla="*/ 51549 w 359766"/>
                            <a:gd name="T57" fmla="*/ 381508 h 719531"/>
                            <a:gd name="T58" fmla="*/ 0 w 359766"/>
                            <a:gd name="T59" fmla="*/ 382295 h 719531"/>
                            <a:gd name="T60" fmla="*/ 0 w 359766"/>
                            <a:gd name="T61" fmla="*/ 112420 h 719531"/>
                            <a:gd name="T62" fmla="*/ 359766 w 359766"/>
                            <a:gd name="T63" fmla="*/ 0 h 719531"/>
                            <a:gd name="T64" fmla="*/ 0 w 359766"/>
                            <a:gd name="T65" fmla="*/ 0 h 719531"/>
                            <a:gd name="T66" fmla="*/ 359766 w 359766"/>
                            <a:gd name="T67" fmla="*/ 719531 h 7195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T64" t="T65" r="T66" b="T67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Shape 8"/>
                      <wps:cNvSpPr>
                        <a:spLocks/>
                      </wps:cNvSpPr>
                      <wps:spPr bwMode="auto">
                        <a:xfrm>
                          <a:off x="4946" y="2291"/>
                          <a:ext cx="684" cy="1082"/>
                        </a:xfrm>
                        <a:custGeom>
                          <a:avLst/>
                          <a:gdLst>
                            <a:gd name="T0" fmla="*/ 0 w 68364"/>
                            <a:gd name="T1" fmla="*/ 0 h 108179"/>
                            <a:gd name="T2" fmla="*/ 68364 w 68364"/>
                            <a:gd name="T3" fmla="*/ 0 h 108179"/>
                            <a:gd name="T4" fmla="*/ 68364 w 68364"/>
                            <a:gd name="T5" fmla="*/ 16700 h 108179"/>
                            <a:gd name="T6" fmla="*/ 19672 w 68364"/>
                            <a:gd name="T7" fmla="*/ 16700 h 108179"/>
                            <a:gd name="T8" fmla="*/ 19672 w 68364"/>
                            <a:gd name="T9" fmla="*/ 44336 h 108179"/>
                            <a:gd name="T10" fmla="*/ 62903 w 68364"/>
                            <a:gd name="T11" fmla="*/ 44336 h 108179"/>
                            <a:gd name="T12" fmla="*/ 62903 w 68364"/>
                            <a:gd name="T13" fmla="*/ 61036 h 108179"/>
                            <a:gd name="T14" fmla="*/ 19672 w 68364"/>
                            <a:gd name="T15" fmla="*/ 61036 h 108179"/>
                            <a:gd name="T16" fmla="*/ 19672 w 68364"/>
                            <a:gd name="T17" fmla="*/ 108179 h 108179"/>
                            <a:gd name="T18" fmla="*/ 0 w 68364"/>
                            <a:gd name="T19" fmla="*/ 108179 h 108179"/>
                            <a:gd name="T20" fmla="*/ 0 w 68364"/>
                            <a:gd name="T21" fmla="*/ 0 h 108179"/>
                            <a:gd name="T22" fmla="*/ 0 w 68364"/>
                            <a:gd name="T23" fmla="*/ 0 h 108179"/>
                            <a:gd name="T24" fmla="*/ 68364 w 68364"/>
                            <a:gd name="T25" fmla="*/ 108179 h 1081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Shape 9"/>
                      <wps:cNvSpPr>
                        <a:spLocks/>
                      </wps:cNvSpPr>
                      <wps:spPr bwMode="auto">
                        <a:xfrm>
                          <a:off x="5742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Shape 10"/>
                      <wps:cNvSpPr>
                        <a:spLocks/>
                      </wps:cNvSpPr>
                      <wps:spPr bwMode="auto">
                        <a:xfrm>
                          <a:off x="6635" y="2539"/>
                          <a:ext cx="683" cy="834"/>
                        </a:xfrm>
                        <a:custGeom>
                          <a:avLst/>
                          <a:gdLst>
                            <a:gd name="T0" fmla="*/ 33566 w 68224"/>
                            <a:gd name="T1" fmla="*/ 0 h 83363"/>
                            <a:gd name="T2" fmla="*/ 50267 w 68224"/>
                            <a:gd name="T3" fmla="*/ 2731 h 83363"/>
                            <a:gd name="T4" fmla="*/ 60960 w 68224"/>
                            <a:gd name="T5" fmla="*/ 10376 h 83363"/>
                            <a:gd name="T6" fmla="*/ 66573 w 68224"/>
                            <a:gd name="T7" fmla="*/ 22238 h 83363"/>
                            <a:gd name="T8" fmla="*/ 68224 w 68224"/>
                            <a:gd name="T9" fmla="*/ 37465 h 83363"/>
                            <a:gd name="T10" fmla="*/ 68224 w 68224"/>
                            <a:gd name="T11" fmla="*/ 83363 h 83363"/>
                            <a:gd name="T12" fmla="*/ 49327 w 68224"/>
                            <a:gd name="T13" fmla="*/ 83363 h 83363"/>
                            <a:gd name="T14" fmla="*/ 49327 w 68224"/>
                            <a:gd name="T15" fmla="*/ 40424 h 83363"/>
                            <a:gd name="T16" fmla="*/ 48476 w 68224"/>
                            <a:gd name="T17" fmla="*/ 29274 h 83363"/>
                            <a:gd name="T18" fmla="*/ 45657 w 68224"/>
                            <a:gd name="T19" fmla="*/ 21781 h 83363"/>
                            <a:gd name="T20" fmla="*/ 40348 w 68224"/>
                            <a:gd name="T21" fmla="*/ 17564 h 83363"/>
                            <a:gd name="T22" fmla="*/ 32156 w 68224"/>
                            <a:gd name="T23" fmla="*/ 16231 h 83363"/>
                            <a:gd name="T24" fmla="*/ 24663 w 68224"/>
                            <a:gd name="T25" fmla="*/ 16701 h 83363"/>
                            <a:gd name="T26" fmla="*/ 18885 w 68224"/>
                            <a:gd name="T27" fmla="*/ 17475 h 83363"/>
                            <a:gd name="T28" fmla="*/ 18885 w 68224"/>
                            <a:gd name="T29" fmla="*/ 83363 h 83363"/>
                            <a:gd name="T30" fmla="*/ 0 w 68224"/>
                            <a:gd name="T31" fmla="*/ 83363 h 83363"/>
                            <a:gd name="T32" fmla="*/ 0 w 68224"/>
                            <a:gd name="T33" fmla="*/ 4369 h 83363"/>
                            <a:gd name="T34" fmla="*/ 14211 w 68224"/>
                            <a:gd name="T35" fmla="*/ 1410 h 83363"/>
                            <a:gd name="T36" fmla="*/ 33566 w 68224"/>
                            <a:gd name="T37" fmla="*/ 0 h 83363"/>
                            <a:gd name="T38" fmla="*/ 0 w 68224"/>
                            <a:gd name="T39" fmla="*/ 0 h 83363"/>
                            <a:gd name="T40" fmla="*/ 68224 w 68224"/>
                            <a:gd name="T41" fmla="*/ 83363 h 833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11"/>
                      <wps:cNvSpPr>
                        <a:spLocks/>
                      </wps:cNvSpPr>
                      <wps:spPr bwMode="auto">
                        <a:xfrm>
                          <a:off x="7483" y="2539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08"/>
                            <a:gd name="T2" fmla="*/ 36995 w 36995"/>
                            <a:gd name="T3" fmla="*/ 84 h 84608"/>
                            <a:gd name="T4" fmla="*/ 36995 w 36995"/>
                            <a:gd name="T5" fmla="*/ 17249 h 84608"/>
                            <a:gd name="T6" fmla="*/ 24117 w 36995"/>
                            <a:gd name="T7" fmla="*/ 23254 h 84608"/>
                            <a:gd name="T8" fmla="*/ 19355 w 36995"/>
                            <a:gd name="T9" fmla="*/ 42304 h 84608"/>
                            <a:gd name="T10" fmla="*/ 25286 w 36995"/>
                            <a:gd name="T11" fmla="*/ 61900 h 84608"/>
                            <a:gd name="T12" fmla="*/ 36995 w 36995"/>
                            <a:gd name="T13" fmla="*/ 66970 h 84608"/>
                            <a:gd name="T14" fmla="*/ 36995 w 36995"/>
                            <a:gd name="T15" fmla="*/ 84608 h 84608"/>
                            <a:gd name="T16" fmla="*/ 24193 w 36995"/>
                            <a:gd name="T17" fmla="*/ 82423 h 84608"/>
                            <a:gd name="T18" fmla="*/ 11163 w 36995"/>
                            <a:gd name="T19" fmla="*/ 73914 h 84608"/>
                            <a:gd name="T20" fmla="*/ 2883 w 36995"/>
                            <a:gd name="T21" fmla="*/ 60490 h 84608"/>
                            <a:gd name="T22" fmla="*/ 0 w 36995"/>
                            <a:gd name="T23" fmla="*/ 42774 h 84608"/>
                            <a:gd name="T24" fmla="*/ 2413 w 36995"/>
                            <a:gd name="T25" fmla="*/ 25210 h 84608"/>
                            <a:gd name="T26" fmla="*/ 9525 w 36995"/>
                            <a:gd name="T27" fmla="*/ 11709 h 84608"/>
                            <a:gd name="T28" fmla="*/ 20917 w 36995"/>
                            <a:gd name="T29" fmla="*/ 3048 h 84608"/>
                            <a:gd name="T30" fmla="*/ 36373 w 36995"/>
                            <a:gd name="T31" fmla="*/ 0 h 84608"/>
                            <a:gd name="T32" fmla="*/ 0 w 36995"/>
                            <a:gd name="T33" fmla="*/ 0 h 84608"/>
                            <a:gd name="T34" fmla="*/ 36995 w 36995"/>
                            <a:gd name="T35" fmla="*/ 84608 h 84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12"/>
                      <wps:cNvSpPr>
                        <a:spLocks/>
                      </wps:cNvSpPr>
                      <wps:spPr bwMode="auto">
                        <a:xfrm>
                          <a:off x="7853" y="2161"/>
                          <a:ext cx="365" cy="1232"/>
                        </a:xfrm>
                        <a:custGeom>
                          <a:avLst/>
                          <a:gdLst>
                            <a:gd name="T0" fmla="*/ 36525 w 36525"/>
                            <a:gd name="T1" fmla="*/ 0 h 123165"/>
                            <a:gd name="T2" fmla="*/ 36525 w 36525"/>
                            <a:gd name="T3" fmla="*/ 118643 h 123165"/>
                            <a:gd name="T4" fmla="*/ 22403 w 36525"/>
                            <a:gd name="T5" fmla="*/ 121768 h 123165"/>
                            <a:gd name="T6" fmla="*/ 4534 w 36525"/>
                            <a:gd name="T7" fmla="*/ 123165 h 123165"/>
                            <a:gd name="T8" fmla="*/ 0 w 36525"/>
                            <a:gd name="T9" fmla="*/ 122391 h 123165"/>
                            <a:gd name="T10" fmla="*/ 0 w 36525"/>
                            <a:gd name="T11" fmla="*/ 104752 h 123165"/>
                            <a:gd name="T12" fmla="*/ 4686 w 36525"/>
                            <a:gd name="T13" fmla="*/ 106782 h 123165"/>
                            <a:gd name="T14" fmla="*/ 12408 w 36525"/>
                            <a:gd name="T15" fmla="*/ 106388 h 123165"/>
                            <a:gd name="T16" fmla="*/ 17640 w 36525"/>
                            <a:gd name="T17" fmla="*/ 105537 h 123165"/>
                            <a:gd name="T18" fmla="*/ 17640 w 36525"/>
                            <a:gd name="T19" fmla="*/ 58699 h 123165"/>
                            <a:gd name="T20" fmla="*/ 11011 w 36525"/>
                            <a:gd name="T21" fmla="*/ 55499 h 123165"/>
                            <a:gd name="T22" fmla="*/ 2184 w 36525"/>
                            <a:gd name="T23" fmla="*/ 54013 h 123165"/>
                            <a:gd name="T24" fmla="*/ 0 w 36525"/>
                            <a:gd name="T25" fmla="*/ 55032 h 123165"/>
                            <a:gd name="T26" fmla="*/ 0 w 36525"/>
                            <a:gd name="T27" fmla="*/ 37866 h 123165"/>
                            <a:gd name="T28" fmla="*/ 9843 w 36525"/>
                            <a:gd name="T29" fmla="*/ 39192 h 123165"/>
                            <a:gd name="T30" fmla="*/ 17640 w 36525"/>
                            <a:gd name="T31" fmla="*/ 42304 h 123165"/>
                            <a:gd name="T32" fmla="*/ 17640 w 36525"/>
                            <a:gd name="T33" fmla="*/ 3124 h 123165"/>
                            <a:gd name="T34" fmla="*/ 36525 w 36525"/>
                            <a:gd name="T35" fmla="*/ 0 h 123165"/>
                            <a:gd name="T36" fmla="*/ 0 w 36525"/>
                            <a:gd name="T37" fmla="*/ 0 h 123165"/>
                            <a:gd name="T38" fmla="*/ 36525 w 36525"/>
                            <a:gd name="T39" fmla="*/ 123165 h 123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13"/>
                      <wps:cNvSpPr>
                        <a:spLocks/>
                      </wps:cNvSpPr>
                      <wps:spPr bwMode="auto">
                        <a:xfrm>
                          <a:off x="8424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14"/>
                      <wps:cNvSpPr>
                        <a:spLocks/>
                      </wps:cNvSpPr>
                      <wps:spPr bwMode="auto">
                        <a:xfrm>
                          <a:off x="9266" y="2536"/>
                          <a:ext cx="599" cy="857"/>
                        </a:xfrm>
                        <a:custGeom>
                          <a:avLst/>
                          <a:gdLst>
                            <a:gd name="T0" fmla="*/ 32474 w 59944"/>
                            <a:gd name="T1" fmla="*/ 0 h 85700"/>
                            <a:gd name="T2" fmla="*/ 46215 w 59944"/>
                            <a:gd name="T3" fmla="*/ 1333 h 85700"/>
                            <a:gd name="T4" fmla="*/ 56045 w 59944"/>
                            <a:gd name="T5" fmla="*/ 3899 h 85700"/>
                            <a:gd name="T6" fmla="*/ 52603 w 59944"/>
                            <a:gd name="T7" fmla="*/ 19202 h 85700"/>
                            <a:gd name="T8" fmla="*/ 44653 w 59944"/>
                            <a:gd name="T9" fmla="*/ 16624 h 85700"/>
                            <a:gd name="T10" fmla="*/ 33414 w 59944"/>
                            <a:gd name="T11" fmla="*/ 15456 h 85700"/>
                            <a:gd name="T12" fmla="*/ 24041 w 59944"/>
                            <a:gd name="T13" fmla="*/ 17412 h 85700"/>
                            <a:gd name="T14" fmla="*/ 20447 w 59944"/>
                            <a:gd name="T15" fmla="*/ 23419 h 85700"/>
                            <a:gd name="T16" fmla="*/ 21158 w 59944"/>
                            <a:gd name="T17" fmla="*/ 27013 h 85700"/>
                            <a:gd name="T18" fmla="*/ 23571 w 59944"/>
                            <a:gd name="T19" fmla="*/ 29896 h 85700"/>
                            <a:gd name="T20" fmla="*/ 28105 w 59944"/>
                            <a:gd name="T21" fmla="*/ 32550 h 85700"/>
                            <a:gd name="T22" fmla="*/ 34963 w 59944"/>
                            <a:gd name="T23" fmla="*/ 35281 h 85700"/>
                            <a:gd name="T24" fmla="*/ 46368 w 59944"/>
                            <a:gd name="T25" fmla="*/ 40196 h 85700"/>
                            <a:gd name="T26" fmla="*/ 54089 w 59944"/>
                            <a:gd name="T27" fmla="*/ 45657 h 85700"/>
                            <a:gd name="T28" fmla="*/ 58547 w 59944"/>
                            <a:gd name="T29" fmla="*/ 52603 h 85700"/>
                            <a:gd name="T30" fmla="*/ 59944 w 59944"/>
                            <a:gd name="T31" fmla="*/ 61976 h 85700"/>
                            <a:gd name="T32" fmla="*/ 51283 w 59944"/>
                            <a:gd name="T33" fmla="*/ 79693 h 85700"/>
                            <a:gd name="T34" fmla="*/ 26543 w 59944"/>
                            <a:gd name="T35" fmla="*/ 85700 h 85700"/>
                            <a:gd name="T36" fmla="*/ 9220 w 59944"/>
                            <a:gd name="T37" fmla="*/ 83909 h 85700"/>
                            <a:gd name="T38" fmla="*/ 0 w 59944"/>
                            <a:gd name="T39" fmla="*/ 81026 h 85700"/>
                            <a:gd name="T40" fmla="*/ 3277 w 59944"/>
                            <a:gd name="T41" fmla="*/ 65253 h 85700"/>
                            <a:gd name="T42" fmla="*/ 13348 w 59944"/>
                            <a:gd name="T43" fmla="*/ 68529 h 85700"/>
                            <a:gd name="T44" fmla="*/ 26695 w 59944"/>
                            <a:gd name="T45" fmla="*/ 70091 h 85700"/>
                            <a:gd name="T46" fmla="*/ 37617 w 59944"/>
                            <a:gd name="T47" fmla="*/ 68301 h 85700"/>
                            <a:gd name="T48" fmla="*/ 41059 w 59944"/>
                            <a:gd name="T49" fmla="*/ 62128 h 85700"/>
                            <a:gd name="T50" fmla="*/ 37389 w 59944"/>
                            <a:gd name="T51" fmla="*/ 55423 h 85700"/>
                            <a:gd name="T52" fmla="*/ 25286 w 59944"/>
                            <a:gd name="T53" fmla="*/ 49644 h 85700"/>
                            <a:gd name="T54" fmla="*/ 15850 w 59944"/>
                            <a:gd name="T55" fmla="*/ 45657 h 85700"/>
                            <a:gd name="T56" fmla="*/ 8433 w 59944"/>
                            <a:gd name="T57" fmla="*/ 40742 h 85700"/>
                            <a:gd name="T58" fmla="*/ 3518 w 59944"/>
                            <a:gd name="T59" fmla="*/ 33960 h 85700"/>
                            <a:gd name="T60" fmla="*/ 1714 w 59944"/>
                            <a:gd name="T61" fmla="*/ 24194 h 85700"/>
                            <a:gd name="T62" fmla="*/ 9995 w 59944"/>
                            <a:gd name="T63" fmla="*/ 6477 h 85700"/>
                            <a:gd name="T64" fmla="*/ 32474 w 59944"/>
                            <a:gd name="T65" fmla="*/ 0 h 85700"/>
                            <a:gd name="T66" fmla="*/ 0 w 59944"/>
                            <a:gd name="T67" fmla="*/ 0 h 85700"/>
                            <a:gd name="T68" fmla="*/ 59944 w 59944"/>
                            <a:gd name="T69" fmla="*/ 85700 h 857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15"/>
                      <wps:cNvSpPr>
                        <a:spLocks/>
                      </wps:cNvSpPr>
                      <wps:spPr bwMode="auto">
                        <a:xfrm>
                          <a:off x="9971" y="2556"/>
                          <a:ext cx="650" cy="817"/>
                        </a:xfrm>
                        <a:custGeom>
                          <a:avLst/>
                          <a:gdLst>
                            <a:gd name="T0" fmla="*/ 2032 w 64948"/>
                            <a:gd name="T1" fmla="*/ 0 h 81648"/>
                            <a:gd name="T2" fmla="*/ 64008 w 64948"/>
                            <a:gd name="T3" fmla="*/ 0 h 81648"/>
                            <a:gd name="T4" fmla="*/ 64008 w 64948"/>
                            <a:gd name="T5" fmla="*/ 13271 h 81648"/>
                            <a:gd name="T6" fmla="*/ 55817 w 64948"/>
                            <a:gd name="T7" fmla="*/ 22479 h 81648"/>
                            <a:gd name="T8" fmla="*/ 44958 w 64948"/>
                            <a:gd name="T9" fmla="*/ 35674 h 81648"/>
                            <a:gd name="T10" fmla="*/ 33325 w 64948"/>
                            <a:gd name="T11" fmla="*/ 50813 h 81648"/>
                            <a:gd name="T12" fmla="*/ 22796 w 64948"/>
                            <a:gd name="T13" fmla="*/ 65875 h 81648"/>
                            <a:gd name="T14" fmla="*/ 64948 w 64948"/>
                            <a:gd name="T15" fmla="*/ 65875 h 81648"/>
                            <a:gd name="T16" fmla="*/ 64948 w 64948"/>
                            <a:gd name="T17" fmla="*/ 81648 h 81648"/>
                            <a:gd name="T18" fmla="*/ 0 w 64948"/>
                            <a:gd name="T19" fmla="*/ 81648 h 81648"/>
                            <a:gd name="T20" fmla="*/ 0 w 64948"/>
                            <a:gd name="T21" fmla="*/ 69939 h 81648"/>
                            <a:gd name="T22" fmla="*/ 8598 w 64948"/>
                            <a:gd name="T23" fmla="*/ 56350 h 81648"/>
                            <a:gd name="T24" fmla="*/ 19202 w 64948"/>
                            <a:gd name="T25" fmla="*/ 41605 h 81648"/>
                            <a:gd name="T26" fmla="*/ 30061 w 64948"/>
                            <a:gd name="T27" fmla="*/ 27483 h 81648"/>
                            <a:gd name="T28" fmla="*/ 39649 w 64948"/>
                            <a:gd name="T29" fmla="*/ 15773 h 81648"/>
                            <a:gd name="T30" fmla="*/ 2032 w 64948"/>
                            <a:gd name="T31" fmla="*/ 15773 h 81648"/>
                            <a:gd name="T32" fmla="*/ 2032 w 64948"/>
                            <a:gd name="T33" fmla="*/ 0 h 81648"/>
                            <a:gd name="T34" fmla="*/ 0 w 64948"/>
                            <a:gd name="T35" fmla="*/ 0 h 81648"/>
                            <a:gd name="T36" fmla="*/ 64948 w 64948"/>
                            <a:gd name="T37" fmla="*/ 81648 h 816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Shape 16"/>
                      <wps:cNvSpPr>
                        <a:spLocks/>
                      </wps:cNvSpPr>
                      <wps:spPr bwMode="auto">
                        <a:xfrm>
                          <a:off x="10717" y="2537"/>
                          <a:ext cx="373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60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5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Shape 17"/>
                      <wps:cNvSpPr>
                        <a:spLocks/>
                      </wps:cNvSpPr>
                      <wps:spPr bwMode="auto">
                        <a:xfrm>
                          <a:off x="11090" y="3190"/>
                          <a:ext cx="311" cy="203"/>
                        </a:xfrm>
                        <a:custGeom>
                          <a:avLst/>
                          <a:gdLst>
                            <a:gd name="T0" fmla="*/ 28651 w 31140"/>
                            <a:gd name="T1" fmla="*/ 0 h 20295"/>
                            <a:gd name="T2" fmla="*/ 31140 w 31140"/>
                            <a:gd name="T3" fmla="*/ 15456 h 20295"/>
                            <a:gd name="T4" fmla="*/ 26848 w 31140"/>
                            <a:gd name="T5" fmla="*/ 17094 h 20295"/>
                            <a:gd name="T6" fmla="*/ 20612 w 31140"/>
                            <a:gd name="T7" fmla="*/ 18656 h 20295"/>
                            <a:gd name="T8" fmla="*/ 13043 w 31140"/>
                            <a:gd name="T9" fmla="*/ 19825 h 20295"/>
                            <a:gd name="T10" fmla="*/ 4763 w 31140"/>
                            <a:gd name="T11" fmla="*/ 20295 h 20295"/>
                            <a:gd name="T12" fmla="*/ 0 w 31140"/>
                            <a:gd name="T13" fmla="*/ 19481 h 20295"/>
                            <a:gd name="T14" fmla="*/ 0 w 31140"/>
                            <a:gd name="T15" fmla="*/ 1759 h 20295"/>
                            <a:gd name="T16" fmla="*/ 7099 w 31140"/>
                            <a:gd name="T17" fmla="*/ 3899 h 20295"/>
                            <a:gd name="T18" fmla="*/ 19672 w 31140"/>
                            <a:gd name="T19" fmla="*/ 2654 h 20295"/>
                            <a:gd name="T20" fmla="*/ 28651 w 31140"/>
                            <a:gd name="T21" fmla="*/ 0 h 20295"/>
                            <a:gd name="T22" fmla="*/ 0 w 31140"/>
                            <a:gd name="T23" fmla="*/ 0 h 20295"/>
                            <a:gd name="T24" fmla="*/ 31140 w 31140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Shape 18"/>
                      <wps:cNvSpPr>
                        <a:spLocks/>
                      </wps:cNvSpPr>
                      <wps:spPr bwMode="auto">
                        <a:xfrm>
                          <a:off x="11090" y="2536"/>
                          <a:ext cx="364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Shape 19"/>
                      <wps:cNvSpPr>
                        <a:spLocks/>
                      </wps:cNvSpPr>
                      <wps:spPr bwMode="auto">
                        <a:xfrm>
                          <a:off x="12143" y="2291"/>
                          <a:ext cx="732" cy="1082"/>
                        </a:xfrm>
                        <a:custGeom>
                          <a:avLst/>
                          <a:gdLst>
                            <a:gd name="T0" fmla="*/ 0 w 73215"/>
                            <a:gd name="T1" fmla="*/ 0 h 108179"/>
                            <a:gd name="T2" fmla="*/ 69469 w 73215"/>
                            <a:gd name="T3" fmla="*/ 0 h 108179"/>
                            <a:gd name="T4" fmla="*/ 69469 w 73215"/>
                            <a:gd name="T5" fmla="*/ 16700 h 108179"/>
                            <a:gd name="T6" fmla="*/ 19672 w 73215"/>
                            <a:gd name="T7" fmla="*/ 16700 h 108179"/>
                            <a:gd name="T8" fmla="*/ 19672 w 73215"/>
                            <a:gd name="T9" fmla="*/ 43396 h 108179"/>
                            <a:gd name="T10" fmla="*/ 63995 w 73215"/>
                            <a:gd name="T11" fmla="*/ 43396 h 108179"/>
                            <a:gd name="T12" fmla="*/ 63995 w 73215"/>
                            <a:gd name="T13" fmla="*/ 59792 h 108179"/>
                            <a:gd name="T14" fmla="*/ 19672 w 73215"/>
                            <a:gd name="T15" fmla="*/ 59792 h 108179"/>
                            <a:gd name="T16" fmla="*/ 19672 w 73215"/>
                            <a:gd name="T17" fmla="*/ 91478 h 108179"/>
                            <a:gd name="T18" fmla="*/ 73215 w 73215"/>
                            <a:gd name="T19" fmla="*/ 91478 h 108179"/>
                            <a:gd name="T20" fmla="*/ 73215 w 73215"/>
                            <a:gd name="T21" fmla="*/ 108179 h 108179"/>
                            <a:gd name="T22" fmla="*/ 0 w 73215"/>
                            <a:gd name="T23" fmla="*/ 108179 h 108179"/>
                            <a:gd name="T24" fmla="*/ 0 w 73215"/>
                            <a:gd name="T25" fmla="*/ 0 h 108179"/>
                            <a:gd name="T26" fmla="*/ 0 w 73215"/>
                            <a:gd name="T27" fmla="*/ 0 h 108179"/>
                            <a:gd name="T28" fmla="*/ 73215 w 73215"/>
                            <a:gd name="T29" fmla="*/ 108179 h 1081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Shape 20"/>
                      <wps:cNvSpPr>
                        <a:spLocks/>
                      </wps:cNvSpPr>
                      <wps:spPr bwMode="auto">
                        <a:xfrm>
                          <a:off x="13010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Shape 21"/>
                      <wps:cNvSpPr>
                        <a:spLocks/>
                      </wps:cNvSpPr>
                      <wps:spPr bwMode="auto">
                        <a:xfrm>
                          <a:off x="13903" y="2539"/>
                          <a:ext cx="498" cy="834"/>
                        </a:xfrm>
                        <a:custGeom>
                          <a:avLst/>
                          <a:gdLst>
                            <a:gd name="T0" fmla="*/ 31852 w 49797"/>
                            <a:gd name="T1" fmla="*/ 0 h 83363"/>
                            <a:gd name="T2" fmla="*/ 36220 w 49797"/>
                            <a:gd name="T3" fmla="*/ 229 h 83363"/>
                            <a:gd name="T4" fmla="*/ 41212 w 49797"/>
                            <a:gd name="T5" fmla="*/ 864 h 83363"/>
                            <a:gd name="T6" fmla="*/ 46050 w 49797"/>
                            <a:gd name="T7" fmla="*/ 1791 h 83363"/>
                            <a:gd name="T8" fmla="*/ 49797 w 49797"/>
                            <a:gd name="T9" fmla="*/ 2807 h 83363"/>
                            <a:gd name="T10" fmla="*/ 46520 w 49797"/>
                            <a:gd name="T11" fmla="*/ 18732 h 83363"/>
                            <a:gd name="T12" fmla="*/ 40043 w 49797"/>
                            <a:gd name="T13" fmla="*/ 17094 h 83363"/>
                            <a:gd name="T14" fmla="*/ 30442 w 49797"/>
                            <a:gd name="T15" fmla="*/ 16231 h 83363"/>
                            <a:gd name="T16" fmla="*/ 23800 w 49797"/>
                            <a:gd name="T17" fmla="*/ 16866 h 83363"/>
                            <a:gd name="T18" fmla="*/ 18885 w 49797"/>
                            <a:gd name="T19" fmla="*/ 17958 h 83363"/>
                            <a:gd name="T20" fmla="*/ 18885 w 49797"/>
                            <a:gd name="T21" fmla="*/ 83363 h 83363"/>
                            <a:gd name="T22" fmla="*/ 0 w 49797"/>
                            <a:gd name="T23" fmla="*/ 83363 h 83363"/>
                            <a:gd name="T24" fmla="*/ 0 w 49797"/>
                            <a:gd name="T25" fmla="*/ 5613 h 83363"/>
                            <a:gd name="T26" fmla="*/ 13665 w 49797"/>
                            <a:gd name="T27" fmla="*/ 1791 h 83363"/>
                            <a:gd name="T28" fmla="*/ 31852 w 49797"/>
                            <a:gd name="T29" fmla="*/ 0 h 83363"/>
                            <a:gd name="T30" fmla="*/ 0 w 49797"/>
                            <a:gd name="T31" fmla="*/ 0 h 83363"/>
                            <a:gd name="T32" fmla="*/ 49797 w 49797"/>
                            <a:gd name="T33" fmla="*/ 83363 h 833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Shape 22"/>
                      <wps:cNvSpPr>
                        <a:spLocks/>
                      </wps:cNvSpPr>
                      <wps:spPr bwMode="auto">
                        <a:xfrm>
                          <a:off x="14462" y="2536"/>
                          <a:ext cx="392" cy="858"/>
                        </a:xfrm>
                        <a:custGeom>
                          <a:avLst/>
                          <a:gdLst>
                            <a:gd name="T0" fmla="*/ 39179 w 39180"/>
                            <a:gd name="T1" fmla="*/ 0 h 85852"/>
                            <a:gd name="T2" fmla="*/ 39180 w 39180"/>
                            <a:gd name="T3" fmla="*/ 0 h 85852"/>
                            <a:gd name="T4" fmla="*/ 39180 w 39180"/>
                            <a:gd name="T5" fmla="*/ 16396 h 85852"/>
                            <a:gd name="T6" fmla="*/ 39179 w 39180"/>
                            <a:gd name="T7" fmla="*/ 16396 h 85852"/>
                            <a:gd name="T8" fmla="*/ 24587 w 39180"/>
                            <a:gd name="T9" fmla="*/ 23495 h 85852"/>
                            <a:gd name="T10" fmla="*/ 19355 w 39180"/>
                            <a:gd name="T11" fmla="*/ 42774 h 85852"/>
                            <a:gd name="T12" fmla="*/ 24587 w 39180"/>
                            <a:gd name="T13" fmla="*/ 62293 h 85852"/>
                            <a:gd name="T14" fmla="*/ 39179 w 39180"/>
                            <a:gd name="T15" fmla="*/ 69469 h 85852"/>
                            <a:gd name="T16" fmla="*/ 39180 w 39180"/>
                            <a:gd name="T17" fmla="*/ 69469 h 85852"/>
                            <a:gd name="T18" fmla="*/ 39180 w 39180"/>
                            <a:gd name="T19" fmla="*/ 85852 h 85852"/>
                            <a:gd name="T20" fmla="*/ 39179 w 39180"/>
                            <a:gd name="T21" fmla="*/ 85852 h 85852"/>
                            <a:gd name="T22" fmla="*/ 23254 w 39180"/>
                            <a:gd name="T23" fmla="*/ 82740 h 85852"/>
                            <a:gd name="T24" fmla="*/ 10922 w 39180"/>
                            <a:gd name="T25" fmla="*/ 73990 h 85852"/>
                            <a:gd name="T26" fmla="*/ 2883 w 39180"/>
                            <a:gd name="T27" fmla="*/ 60414 h 85852"/>
                            <a:gd name="T28" fmla="*/ 0 w 39180"/>
                            <a:gd name="T29" fmla="*/ 42774 h 85852"/>
                            <a:gd name="T30" fmla="*/ 2883 w 39180"/>
                            <a:gd name="T31" fmla="*/ 25210 h 85852"/>
                            <a:gd name="T32" fmla="*/ 10998 w 39180"/>
                            <a:gd name="T33" fmla="*/ 11709 h 85852"/>
                            <a:gd name="T34" fmla="*/ 23406 w 39180"/>
                            <a:gd name="T35" fmla="*/ 3048 h 85852"/>
                            <a:gd name="T36" fmla="*/ 39179 w 39180"/>
                            <a:gd name="T37" fmla="*/ 0 h 85852"/>
                            <a:gd name="T38" fmla="*/ 0 w 39180"/>
                            <a:gd name="T39" fmla="*/ 0 h 85852"/>
                            <a:gd name="T40" fmla="*/ 39180 w 39180"/>
                            <a:gd name="T41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Shape 23"/>
                      <wps:cNvSpPr>
                        <a:spLocks/>
                      </wps:cNvSpPr>
                      <wps:spPr bwMode="auto">
                        <a:xfrm>
                          <a:off x="14854" y="2536"/>
                          <a:ext cx="392" cy="858"/>
                        </a:xfrm>
                        <a:custGeom>
                          <a:avLst/>
                          <a:gdLst>
                            <a:gd name="T0" fmla="*/ 0 w 39179"/>
                            <a:gd name="T1" fmla="*/ 0 h 85852"/>
                            <a:gd name="T2" fmla="*/ 15849 w 39179"/>
                            <a:gd name="T3" fmla="*/ 3048 h 85852"/>
                            <a:gd name="T4" fmla="*/ 28257 w 39179"/>
                            <a:gd name="T5" fmla="*/ 11709 h 85852"/>
                            <a:gd name="T6" fmla="*/ 36296 w 39179"/>
                            <a:gd name="T7" fmla="*/ 25209 h 85852"/>
                            <a:gd name="T8" fmla="*/ 39179 w 39179"/>
                            <a:gd name="T9" fmla="*/ 42774 h 85852"/>
                            <a:gd name="T10" fmla="*/ 36373 w 39179"/>
                            <a:gd name="T11" fmla="*/ 60414 h 85852"/>
                            <a:gd name="T12" fmla="*/ 28410 w 39179"/>
                            <a:gd name="T13" fmla="*/ 73990 h 85852"/>
                            <a:gd name="T14" fmla="*/ 16002 w 39179"/>
                            <a:gd name="T15" fmla="*/ 82740 h 85852"/>
                            <a:gd name="T16" fmla="*/ 0 w 39179"/>
                            <a:gd name="T17" fmla="*/ 85852 h 85852"/>
                            <a:gd name="T18" fmla="*/ 0 w 39179"/>
                            <a:gd name="T19" fmla="*/ 69469 h 85852"/>
                            <a:gd name="T20" fmla="*/ 14592 w 39179"/>
                            <a:gd name="T21" fmla="*/ 62293 h 85852"/>
                            <a:gd name="T22" fmla="*/ 19825 w 39179"/>
                            <a:gd name="T23" fmla="*/ 42774 h 85852"/>
                            <a:gd name="T24" fmla="*/ 14592 w 39179"/>
                            <a:gd name="T25" fmla="*/ 23495 h 85852"/>
                            <a:gd name="T26" fmla="*/ 0 w 39179"/>
                            <a:gd name="T27" fmla="*/ 16396 h 85852"/>
                            <a:gd name="T28" fmla="*/ 0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Shape 24"/>
                      <wps:cNvSpPr>
                        <a:spLocks/>
                      </wps:cNvSpPr>
                      <wps:spPr bwMode="auto">
                        <a:xfrm>
                          <a:off x="15421" y="2539"/>
                          <a:ext cx="365" cy="1122"/>
                        </a:xfrm>
                        <a:custGeom>
                          <a:avLst/>
                          <a:gdLst>
                            <a:gd name="T0" fmla="*/ 32004 w 36525"/>
                            <a:gd name="T1" fmla="*/ 0 h 112230"/>
                            <a:gd name="T2" fmla="*/ 36525 w 36525"/>
                            <a:gd name="T3" fmla="*/ 772 h 112230"/>
                            <a:gd name="T4" fmla="*/ 36525 w 36525"/>
                            <a:gd name="T5" fmla="*/ 18680 h 112230"/>
                            <a:gd name="T6" fmla="*/ 30124 w 36525"/>
                            <a:gd name="T7" fmla="*/ 16231 h 112230"/>
                            <a:gd name="T8" fmla="*/ 24587 w 36525"/>
                            <a:gd name="T9" fmla="*/ 16472 h 112230"/>
                            <a:gd name="T10" fmla="*/ 18885 w 36525"/>
                            <a:gd name="T11" fmla="*/ 17475 h 112230"/>
                            <a:gd name="T12" fmla="*/ 18885 w 36525"/>
                            <a:gd name="T13" fmla="*/ 64160 h 112230"/>
                            <a:gd name="T14" fmla="*/ 25527 w 36525"/>
                            <a:gd name="T15" fmla="*/ 67361 h 112230"/>
                            <a:gd name="T16" fmla="*/ 34341 w 36525"/>
                            <a:gd name="T17" fmla="*/ 68847 h 112230"/>
                            <a:gd name="T18" fmla="*/ 36525 w 36525"/>
                            <a:gd name="T19" fmla="*/ 67826 h 112230"/>
                            <a:gd name="T20" fmla="*/ 36525 w 36525"/>
                            <a:gd name="T21" fmla="*/ 84953 h 112230"/>
                            <a:gd name="T22" fmla="*/ 26848 w 36525"/>
                            <a:gd name="T23" fmla="*/ 83668 h 112230"/>
                            <a:gd name="T24" fmla="*/ 18885 w 36525"/>
                            <a:gd name="T25" fmla="*/ 80543 h 112230"/>
                            <a:gd name="T26" fmla="*/ 18885 w 36525"/>
                            <a:gd name="T27" fmla="*/ 112230 h 112230"/>
                            <a:gd name="T28" fmla="*/ 0 w 36525"/>
                            <a:gd name="T29" fmla="*/ 112230 h 112230"/>
                            <a:gd name="T30" fmla="*/ 0 w 36525"/>
                            <a:gd name="T31" fmla="*/ 4369 h 112230"/>
                            <a:gd name="T32" fmla="*/ 14199 w 36525"/>
                            <a:gd name="T33" fmla="*/ 1410 h 112230"/>
                            <a:gd name="T34" fmla="*/ 32004 w 36525"/>
                            <a:gd name="T35" fmla="*/ 0 h 112230"/>
                            <a:gd name="T36" fmla="*/ 0 w 36525"/>
                            <a:gd name="T37" fmla="*/ 0 h 112230"/>
                            <a:gd name="T38" fmla="*/ 36525 w 36525"/>
                            <a:gd name="T39" fmla="*/ 112230 h 1122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Shape 25"/>
                      <wps:cNvSpPr>
                        <a:spLocks/>
                      </wps:cNvSpPr>
                      <wps:spPr bwMode="auto">
                        <a:xfrm>
                          <a:off x="15786" y="2547"/>
                          <a:ext cx="370" cy="843"/>
                        </a:xfrm>
                        <a:custGeom>
                          <a:avLst/>
                          <a:gdLst>
                            <a:gd name="T0" fmla="*/ 0 w 36995"/>
                            <a:gd name="T1" fmla="*/ 0 h 84305"/>
                            <a:gd name="T2" fmla="*/ 12802 w 36995"/>
                            <a:gd name="T3" fmla="*/ 2187 h 84305"/>
                            <a:gd name="T4" fmla="*/ 25832 w 36995"/>
                            <a:gd name="T5" fmla="*/ 10696 h 84305"/>
                            <a:gd name="T6" fmla="*/ 34112 w 36995"/>
                            <a:gd name="T7" fmla="*/ 24120 h 84305"/>
                            <a:gd name="T8" fmla="*/ 36995 w 36995"/>
                            <a:gd name="T9" fmla="*/ 41849 h 84305"/>
                            <a:gd name="T10" fmla="*/ 34582 w 36995"/>
                            <a:gd name="T11" fmla="*/ 59007 h 84305"/>
                            <a:gd name="T12" fmla="*/ 27635 w 36995"/>
                            <a:gd name="T13" fmla="*/ 72443 h 84305"/>
                            <a:gd name="T14" fmla="*/ 16319 w 36995"/>
                            <a:gd name="T15" fmla="*/ 81181 h 84305"/>
                            <a:gd name="T16" fmla="*/ 940 w 36995"/>
                            <a:gd name="T17" fmla="*/ 84305 h 84305"/>
                            <a:gd name="T18" fmla="*/ 0 w 36995"/>
                            <a:gd name="T19" fmla="*/ 84180 h 84305"/>
                            <a:gd name="T20" fmla="*/ 0 w 36995"/>
                            <a:gd name="T21" fmla="*/ 67054 h 84305"/>
                            <a:gd name="T22" fmla="*/ 12878 w 36995"/>
                            <a:gd name="T23" fmla="*/ 61039 h 84305"/>
                            <a:gd name="T24" fmla="*/ 17640 w 36995"/>
                            <a:gd name="T25" fmla="*/ 42154 h 84305"/>
                            <a:gd name="T26" fmla="*/ 11951 w 36995"/>
                            <a:gd name="T27" fmla="*/ 22481 h 84305"/>
                            <a:gd name="T28" fmla="*/ 0 w 36995"/>
                            <a:gd name="T29" fmla="*/ 17908 h 84305"/>
                            <a:gd name="T30" fmla="*/ 0 w 36995"/>
                            <a:gd name="T31" fmla="*/ 0 h 84305"/>
                            <a:gd name="T32" fmla="*/ 0 w 36995"/>
                            <a:gd name="T33" fmla="*/ 0 h 84305"/>
                            <a:gd name="T34" fmla="*/ 36995 w 36995"/>
                            <a:gd name="T35" fmla="*/ 84305 h 843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Shape 26"/>
                      <wps:cNvSpPr>
                        <a:spLocks/>
                      </wps:cNvSpPr>
                      <wps:spPr bwMode="auto">
                        <a:xfrm>
                          <a:off x="16287" y="2537"/>
                          <a:ext cx="372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59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5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Shape 27"/>
                      <wps:cNvSpPr>
                        <a:spLocks/>
                      </wps:cNvSpPr>
                      <wps:spPr bwMode="auto">
                        <a:xfrm>
                          <a:off x="16659" y="3190"/>
                          <a:ext cx="312" cy="203"/>
                        </a:xfrm>
                        <a:custGeom>
                          <a:avLst/>
                          <a:gdLst>
                            <a:gd name="T0" fmla="*/ 28651 w 31140"/>
                            <a:gd name="T1" fmla="*/ 0 h 20295"/>
                            <a:gd name="T2" fmla="*/ 31140 w 31140"/>
                            <a:gd name="T3" fmla="*/ 15456 h 20295"/>
                            <a:gd name="T4" fmla="*/ 26848 w 31140"/>
                            <a:gd name="T5" fmla="*/ 17094 h 20295"/>
                            <a:gd name="T6" fmla="*/ 20612 w 31140"/>
                            <a:gd name="T7" fmla="*/ 18656 h 20295"/>
                            <a:gd name="T8" fmla="*/ 13043 w 31140"/>
                            <a:gd name="T9" fmla="*/ 19825 h 20295"/>
                            <a:gd name="T10" fmla="*/ 4763 w 31140"/>
                            <a:gd name="T11" fmla="*/ 20295 h 20295"/>
                            <a:gd name="T12" fmla="*/ 0 w 31140"/>
                            <a:gd name="T13" fmla="*/ 19481 h 20295"/>
                            <a:gd name="T14" fmla="*/ 0 w 31140"/>
                            <a:gd name="T15" fmla="*/ 1760 h 20295"/>
                            <a:gd name="T16" fmla="*/ 7099 w 31140"/>
                            <a:gd name="T17" fmla="*/ 3899 h 20295"/>
                            <a:gd name="T18" fmla="*/ 19672 w 31140"/>
                            <a:gd name="T19" fmla="*/ 2654 h 20295"/>
                            <a:gd name="T20" fmla="*/ 28651 w 31140"/>
                            <a:gd name="T21" fmla="*/ 0 h 20295"/>
                            <a:gd name="T22" fmla="*/ 0 w 31140"/>
                            <a:gd name="T23" fmla="*/ 0 h 20295"/>
                            <a:gd name="T24" fmla="*/ 31140 w 31140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Shape 28"/>
                      <wps:cNvSpPr>
                        <a:spLocks/>
                      </wps:cNvSpPr>
                      <wps:spPr bwMode="auto">
                        <a:xfrm>
                          <a:off x="16659" y="2536"/>
                          <a:ext cx="365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1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Shape 29"/>
                      <wps:cNvSpPr>
                        <a:spLocks/>
                      </wps:cNvSpPr>
                      <wps:spPr bwMode="auto">
                        <a:xfrm>
                          <a:off x="16980" y="2556"/>
                          <a:ext cx="415" cy="1107"/>
                        </a:xfrm>
                        <a:custGeom>
                          <a:avLst/>
                          <a:gdLst>
                            <a:gd name="T0" fmla="*/ 22631 w 41516"/>
                            <a:gd name="T1" fmla="*/ 0 h 110668"/>
                            <a:gd name="T2" fmla="*/ 41516 w 41516"/>
                            <a:gd name="T3" fmla="*/ 0 h 110668"/>
                            <a:gd name="T4" fmla="*/ 41516 w 41516"/>
                            <a:gd name="T5" fmla="*/ 79451 h 110668"/>
                            <a:gd name="T6" fmla="*/ 33947 w 41516"/>
                            <a:gd name="T7" fmla="*/ 103022 h 110668"/>
                            <a:gd name="T8" fmla="*/ 12179 w 41516"/>
                            <a:gd name="T9" fmla="*/ 110668 h 110668"/>
                            <a:gd name="T10" fmla="*/ 6477 w 41516"/>
                            <a:gd name="T11" fmla="*/ 110274 h 110668"/>
                            <a:gd name="T12" fmla="*/ 0 w 41516"/>
                            <a:gd name="T13" fmla="*/ 108801 h 110668"/>
                            <a:gd name="T14" fmla="*/ 2489 w 41516"/>
                            <a:gd name="T15" fmla="*/ 93345 h 110668"/>
                            <a:gd name="T16" fmla="*/ 10770 w 41516"/>
                            <a:gd name="T17" fmla="*/ 94437 h 110668"/>
                            <a:gd name="T18" fmla="*/ 19977 w 41516"/>
                            <a:gd name="T19" fmla="*/ 90614 h 110668"/>
                            <a:gd name="T20" fmla="*/ 22631 w 41516"/>
                            <a:gd name="T21" fmla="*/ 79134 h 110668"/>
                            <a:gd name="T22" fmla="*/ 22631 w 41516"/>
                            <a:gd name="T23" fmla="*/ 0 h 110668"/>
                            <a:gd name="T24" fmla="*/ 0 w 41516"/>
                            <a:gd name="T25" fmla="*/ 0 h 110668"/>
                            <a:gd name="T26" fmla="*/ 41516 w 41516"/>
                            <a:gd name="T27" fmla="*/ 110668 h 1106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Shape 30"/>
                      <wps:cNvSpPr>
                        <a:spLocks/>
                      </wps:cNvSpPr>
                      <wps:spPr bwMode="auto">
                        <a:xfrm>
                          <a:off x="17183" y="2200"/>
                          <a:ext cx="233" cy="233"/>
                        </a:xfrm>
                        <a:custGeom>
                          <a:avLst/>
                          <a:gdLst>
                            <a:gd name="T0" fmla="*/ 11697 w 23254"/>
                            <a:gd name="T1" fmla="*/ 0 h 23266"/>
                            <a:gd name="T2" fmla="*/ 19825 w 23254"/>
                            <a:gd name="T3" fmla="*/ 3124 h 23266"/>
                            <a:gd name="T4" fmla="*/ 23254 w 23254"/>
                            <a:gd name="T5" fmla="*/ 11709 h 23266"/>
                            <a:gd name="T6" fmla="*/ 19825 w 23254"/>
                            <a:gd name="T7" fmla="*/ 20142 h 23266"/>
                            <a:gd name="T8" fmla="*/ 11697 w 23254"/>
                            <a:gd name="T9" fmla="*/ 23266 h 23266"/>
                            <a:gd name="T10" fmla="*/ 3429 w 23254"/>
                            <a:gd name="T11" fmla="*/ 20142 h 23266"/>
                            <a:gd name="T12" fmla="*/ 0 w 23254"/>
                            <a:gd name="T13" fmla="*/ 11709 h 23266"/>
                            <a:gd name="T14" fmla="*/ 3429 w 23254"/>
                            <a:gd name="T15" fmla="*/ 3124 h 23266"/>
                            <a:gd name="T16" fmla="*/ 11697 w 23254"/>
                            <a:gd name="T17" fmla="*/ 0 h 23266"/>
                            <a:gd name="T18" fmla="*/ 0 w 23254"/>
                            <a:gd name="T19" fmla="*/ 0 h 23266"/>
                            <a:gd name="T20" fmla="*/ 23254 w 23254"/>
                            <a:gd name="T21" fmla="*/ 23266 h 23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Shape 31"/>
                      <wps:cNvSpPr>
                        <a:spLocks/>
                      </wps:cNvSpPr>
                      <wps:spPr bwMode="auto">
                        <a:xfrm>
                          <a:off x="17556" y="2536"/>
                          <a:ext cx="599" cy="857"/>
                        </a:xfrm>
                        <a:custGeom>
                          <a:avLst/>
                          <a:gdLst>
                            <a:gd name="T0" fmla="*/ 32474 w 59944"/>
                            <a:gd name="T1" fmla="*/ 0 h 85700"/>
                            <a:gd name="T2" fmla="*/ 46215 w 59944"/>
                            <a:gd name="T3" fmla="*/ 1333 h 85700"/>
                            <a:gd name="T4" fmla="*/ 56045 w 59944"/>
                            <a:gd name="T5" fmla="*/ 3899 h 85700"/>
                            <a:gd name="T6" fmla="*/ 52603 w 59944"/>
                            <a:gd name="T7" fmla="*/ 19202 h 85700"/>
                            <a:gd name="T8" fmla="*/ 44653 w 59944"/>
                            <a:gd name="T9" fmla="*/ 16624 h 85700"/>
                            <a:gd name="T10" fmla="*/ 33414 w 59944"/>
                            <a:gd name="T11" fmla="*/ 15456 h 85700"/>
                            <a:gd name="T12" fmla="*/ 24041 w 59944"/>
                            <a:gd name="T13" fmla="*/ 17412 h 85700"/>
                            <a:gd name="T14" fmla="*/ 20447 w 59944"/>
                            <a:gd name="T15" fmla="*/ 23419 h 85700"/>
                            <a:gd name="T16" fmla="*/ 21158 w 59944"/>
                            <a:gd name="T17" fmla="*/ 27013 h 85700"/>
                            <a:gd name="T18" fmla="*/ 23571 w 59944"/>
                            <a:gd name="T19" fmla="*/ 29896 h 85700"/>
                            <a:gd name="T20" fmla="*/ 28105 w 59944"/>
                            <a:gd name="T21" fmla="*/ 32550 h 85700"/>
                            <a:gd name="T22" fmla="*/ 34963 w 59944"/>
                            <a:gd name="T23" fmla="*/ 35281 h 85700"/>
                            <a:gd name="T24" fmla="*/ 46368 w 59944"/>
                            <a:gd name="T25" fmla="*/ 40196 h 85700"/>
                            <a:gd name="T26" fmla="*/ 54089 w 59944"/>
                            <a:gd name="T27" fmla="*/ 45657 h 85700"/>
                            <a:gd name="T28" fmla="*/ 58547 w 59944"/>
                            <a:gd name="T29" fmla="*/ 52603 h 85700"/>
                            <a:gd name="T30" fmla="*/ 59944 w 59944"/>
                            <a:gd name="T31" fmla="*/ 61976 h 85700"/>
                            <a:gd name="T32" fmla="*/ 51283 w 59944"/>
                            <a:gd name="T33" fmla="*/ 79693 h 85700"/>
                            <a:gd name="T34" fmla="*/ 26543 w 59944"/>
                            <a:gd name="T35" fmla="*/ 85700 h 85700"/>
                            <a:gd name="T36" fmla="*/ 9220 w 59944"/>
                            <a:gd name="T37" fmla="*/ 83909 h 85700"/>
                            <a:gd name="T38" fmla="*/ 0 w 59944"/>
                            <a:gd name="T39" fmla="*/ 81026 h 85700"/>
                            <a:gd name="T40" fmla="*/ 3277 w 59944"/>
                            <a:gd name="T41" fmla="*/ 65253 h 85700"/>
                            <a:gd name="T42" fmla="*/ 13348 w 59944"/>
                            <a:gd name="T43" fmla="*/ 68529 h 85700"/>
                            <a:gd name="T44" fmla="*/ 26695 w 59944"/>
                            <a:gd name="T45" fmla="*/ 70091 h 85700"/>
                            <a:gd name="T46" fmla="*/ 37617 w 59944"/>
                            <a:gd name="T47" fmla="*/ 68301 h 85700"/>
                            <a:gd name="T48" fmla="*/ 41059 w 59944"/>
                            <a:gd name="T49" fmla="*/ 62128 h 85700"/>
                            <a:gd name="T50" fmla="*/ 37389 w 59944"/>
                            <a:gd name="T51" fmla="*/ 55423 h 85700"/>
                            <a:gd name="T52" fmla="*/ 25286 w 59944"/>
                            <a:gd name="T53" fmla="*/ 49644 h 85700"/>
                            <a:gd name="T54" fmla="*/ 15850 w 59944"/>
                            <a:gd name="T55" fmla="*/ 45657 h 85700"/>
                            <a:gd name="T56" fmla="*/ 8433 w 59944"/>
                            <a:gd name="T57" fmla="*/ 40742 h 85700"/>
                            <a:gd name="T58" fmla="*/ 3518 w 59944"/>
                            <a:gd name="T59" fmla="*/ 33960 h 85700"/>
                            <a:gd name="T60" fmla="*/ 1715 w 59944"/>
                            <a:gd name="T61" fmla="*/ 24194 h 85700"/>
                            <a:gd name="T62" fmla="*/ 9995 w 59944"/>
                            <a:gd name="T63" fmla="*/ 6477 h 85700"/>
                            <a:gd name="T64" fmla="*/ 32474 w 59944"/>
                            <a:gd name="T65" fmla="*/ 0 h 85700"/>
                            <a:gd name="T66" fmla="*/ 0 w 59944"/>
                            <a:gd name="T67" fmla="*/ 0 h 85700"/>
                            <a:gd name="T68" fmla="*/ 59944 w 59944"/>
                            <a:gd name="T69" fmla="*/ 85700 h 857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Shape 32"/>
                      <wps:cNvSpPr>
                        <a:spLocks/>
                      </wps:cNvSpPr>
                      <wps:spPr bwMode="auto">
                        <a:xfrm>
                          <a:off x="18312" y="2161"/>
                          <a:ext cx="722" cy="1212"/>
                        </a:xfrm>
                        <a:custGeom>
                          <a:avLst/>
                          <a:gdLst>
                            <a:gd name="T0" fmla="*/ 18885 w 72276"/>
                            <a:gd name="T1" fmla="*/ 0 h 121133"/>
                            <a:gd name="T2" fmla="*/ 18885 w 72276"/>
                            <a:gd name="T3" fmla="*/ 71336 h 121133"/>
                            <a:gd name="T4" fmla="*/ 26530 w 72276"/>
                            <a:gd name="T5" fmla="*/ 63297 h 121133"/>
                            <a:gd name="T6" fmla="*/ 34493 w 72276"/>
                            <a:gd name="T7" fmla="*/ 54712 h 121133"/>
                            <a:gd name="T8" fmla="*/ 41910 w 72276"/>
                            <a:gd name="T9" fmla="*/ 46431 h 121133"/>
                            <a:gd name="T10" fmla="*/ 47917 w 72276"/>
                            <a:gd name="T11" fmla="*/ 39484 h 121133"/>
                            <a:gd name="T12" fmla="*/ 70244 w 72276"/>
                            <a:gd name="T13" fmla="*/ 39484 h 121133"/>
                            <a:gd name="T14" fmla="*/ 53810 w 72276"/>
                            <a:gd name="T15" fmla="*/ 57595 h 121133"/>
                            <a:gd name="T16" fmla="*/ 36449 w 72276"/>
                            <a:gd name="T17" fmla="*/ 75857 h 121133"/>
                            <a:gd name="T18" fmla="*/ 46266 w 72276"/>
                            <a:gd name="T19" fmla="*/ 85306 h 121133"/>
                            <a:gd name="T20" fmla="*/ 56223 w 72276"/>
                            <a:gd name="T21" fmla="*/ 97092 h 121133"/>
                            <a:gd name="T22" fmla="*/ 65265 w 72276"/>
                            <a:gd name="T23" fmla="*/ 109576 h 121133"/>
                            <a:gd name="T24" fmla="*/ 72276 w 72276"/>
                            <a:gd name="T25" fmla="*/ 121133 h 121133"/>
                            <a:gd name="T26" fmla="*/ 50419 w 72276"/>
                            <a:gd name="T27" fmla="*/ 121133 h 121133"/>
                            <a:gd name="T28" fmla="*/ 43942 w 72276"/>
                            <a:gd name="T29" fmla="*/ 110985 h 121133"/>
                            <a:gd name="T30" fmla="*/ 36055 w 72276"/>
                            <a:gd name="T31" fmla="*/ 100686 h 121133"/>
                            <a:gd name="T32" fmla="*/ 27470 w 72276"/>
                            <a:gd name="T33" fmla="*/ 91237 h 121133"/>
                            <a:gd name="T34" fmla="*/ 18885 w 72276"/>
                            <a:gd name="T35" fmla="*/ 83668 h 121133"/>
                            <a:gd name="T36" fmla="*/ 18885 w 72276"/>
                            <a:gd name="T37" fmla="*/ 121133 h 121133"/>
                            <a:gd name="T38" fmla="*/ 0 w 72276"/>
                            <a:gd name="T39" fmla="*/ 121133 h 121133"/>
                            <a:gd name="T40" fmla="*/ 0 w 72276"/>
                            <a:gd name="T41" fmla="*/ 3112 h 121133"/>
                            <a:gd name="T42" fmla="*/ 18885 w 72276"/>
                            <a:gd name="T43" fmla="*/ 0 h 121133"/>
                            <a:gd name="T44" fmla="*/ 0 w 72276"/>
                            <a:gd name="T45" fmla="*/ 0 h 121133"/>
                            <a:gd name="T46" fmla="*/ 72276 w 72276"/>
                            <a:gd name="T47" fmla="*/ 121133 h 1211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Shape 5087"/>
                      <wps:cNvSpPr>
                        <a:spLocks/>
                      </wps:cNvSpPr>
                      <wps:spPr bwMode="auto">
                        <a:xfrm>
                          <a:off x="19161" y="2556"/>
                          <a:ext cx="189" cy="817"/>
                        </a:xfrm>
                        <a:custGeom>
                          <a:avLst/>
                          <a:gdLst>
                            <a:gd name="T0" fmla="*/ 0 w 18885"/>
                            <a:gd name="T1" fmla="*/ 0 h 81636"/>
                            <a:gd name="T2" fmla="*/ 18885 w 18885"/>
                            <a:gd name="T3" fmla="*/ 0 h 81636"/>
                            <a:gd name="T4" fmla="*/ 18885 w 18885"/>
                            <a:gd name="T5" fmla="*/ 81636 h 81636"/>
                            <a:gd name="T6" fmla="*/ 0 w 18885"/>
                            <a:gd name="T7" fmla="*/ 81636 h 81636"/>
                            <a:gd name="T8" fmla="*/ 0 w 18885"/>
                            <a:gd name="T9" fmla="*/ 0 h 81636"/>
                            <a:gd name="T10" fmla="*/ 0 w 18885"/>
                            <a:gd name="T11" fmla="*/ 0 h 81636"/>
                            <a:gd name="T12" fmla="*/ 18885 w 18885"/>
                            <a:gd name="T13" fmla="*/ 81636 h 816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Shape 34"/>
                      <wps:cNvSpPr>
                        <a:spLocks/>
                      </wps:cNvSpPr>
                      <wps:spPr bwMode="auto">
                        <a:xfrm>
                          <a:off x="19137" y="2200"/>
                          <a:ext cx="233" cy="233"/>
                        </a:xfrm>
                        <a:custGeom>
                          <a:avLst/>
                          <a:gdLst>
                            <a:gd name="T0" fmla="*/ 11697 w 23254"/>
                            <a:gd name="T1" fmla="*/ 0 h 23254"/>
                            <a:gd name="T2" fmla="*/ 19812 w 23254"/>
                            <a:gd name="T3" fmla="*/ 3124 h 23254"/>
                            <a:gd name="T4" fmla="*/ 23254 w 23254"/>
                            <a:gd name="T5" fmla="*/ 11709 h 23254"/>
                            <a:gd name="T6" fmla="*/ 19812 w 23254"/>
                            <a:gd name="T7" fmla="*/ 20130 h 23254"/>
                            <a:gd name="T8" fmla="*/ 11697 w 23254"/>
                            <a:gd name="T9" fmla="*/ 23254 h 23254"/>
                            <a:gd name="T10" fmla="*/ 3429 w 23254"/>
                            <a:gd name="T11" fmla="*/ 20130 h 23254"/>
                            <a:gd name="T12" fmla="*/ 0 w 23254"/>
                            <a:gd name="T13" fmla="*/ 11709 h 23254"/>
                            <a:gd name="T14" fmla="*/ 3429 w 23254"/>
                            <a:gd name="T15" fmla="*/ 3124 h 23254"/>
                            <a:gd name="T16" fmla="*/ 11697 w 23254"/>
                            <a:gd name="T17" fmla="*/ 0 h 23254"/>
                            <a:gd name="T18" fmla="*/ 0 w 23254"/>
                            <a:gd name="T19" fmla="*/ 0 h 23254"/>
                            <a:gd name="T20" fmla="*/ 23254 w 23254"/>
                            <a:gd name="T21" fmla="*/ 23254 h 23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Shape 35"/>
                      <wps:cNvSpPr>
                        <a:spLocks/>
                      </wps:cNvSpPr>
                      <wps:spPr bwMode="auto">
                        <a:xfrm>
                          <a:off x="19500" y="2537"/>
                          <a:ext cx="372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59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4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Shape 36"/>
                      <wps:cNvSpPr>
                        <a:spLocks/>
                      </wps:cNvSpPr>
                      <wps:spPr bwMode="auto">
                        <a:xfrm>
                          <a:off x="19872" y="3190"/>
                          <a:ext cx="311" cy="203"/>
                        </a:xfrm>
                        <a:custGeom>
                          <a:avLst/>
                          <a:gdLst>
                            <a:gd name="T0" fmla="*/ 28651 w 31141"/>
                            <a:gd name="T1" fmla="*/ 0 h 20295"/>
                            <a:gd name="T2" fmla="*/ 31141 w 31141"/>
                            <a:gd name="T3" fmla="*/ 15456 h 20295"/>
                            <a:gd name="T4" fmla="*/ 26848 w 31141"/>
                            <a:gd name="T5" fmla="*/ 17094 h 20295"/>
                            <a:gd name="T6" fmla="*/ 20612 w 31141"/>
                            <a:gd name="T7" fmla="*/ 18656 h 20295"/>
                            <a:gd name="T8" fmla="*/ 13043 w 31141"/>
                            <a:gd name="T9" fmla="*/ 19825 h 20295"/>
                            <a:gd name="T10" fmla="*/ 4763 w 31141"/>
                            <a:gd name="T11" fmla="*/ 20295 h 20295"/>
                            <a:gd name="T12" fmla="*/ 0 w 31141"/>
                            <a:gd name="T13" fmla="*/ 19481 h 20295"/>
                            <a:gd name="T14" fmla="*/ 0 w 31141"/>
                            <a:gd name="T15" fmla="*/ 1759 h 20295"/>
                            <a:gd name="T16" fmla="*/ 7099 w 31141"/>
                            <a:gd name="T17" fmla="*/ 3899 h 20295"/>
                            <a:gd name="T18" fmla="*/ 19672 w 31141"/>
                            <a:gd name="T19" fmla="*/ 2654 h 20295"/>
                            <a:gd name="T20" fmla="*/ 28651 w 31141"/>
                            <a:gd name="T21" fmla="*/ 0 h 20295"/>
                            <a:gd name="T22" fmla="*/ 0 w 31141"/>
                            <a:gd name="T23" fmla="*/ 0 h 20295"/>
                            <a:gd name="T24" fmla="*/ 31141 w 31141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Shape 37"/>
                      <wps:cNvSpPr>
                        <a:spLocks/>
                      </wps:cNvSpPr>
                      <wps:spPr bwMode="auto">
                        <a:xfrm>
                          <a:off x="19872" y="2536"/>
                          <a:ext cx="364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Shape 38"/>
                      <wps:cNvSpPr>
                        <a:spLocks/>
                      </wps:cNvSpPr>
                      <wps:spPr bwMode="auto">
                        <a:xfrm>
                          <a:off x="4946" y="4338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18"/>
                            <a:gd name="T2" fmla="*/ 36995 w 36995"/>
                            <a:gd name="T3" fmla="*/ 83 h 84618"/>
                            <a:gd name="T4" fmla="*/ 36995 w 36995"/>
                            <a:gd name="T5" fmla="*/ 17251 h 84618"/>
                            <a:gd name="T6" fmla="*/ 24117 w 36995"/>
                            <a:gd name="T7" fmla="*/ 23266 h 84618"/>
                            <a:gd name="T8" fmla="*/ 19355 w 36995"/>
                            <a:gd name="T9" fmla="*/ 42304 h 84618"/>
                            <a:gd name="T10" fmla="*/ 25286 w 36995"/>
                            <a:gd name="T11" fmla="*/ 61900 h 84618"/>
                            <a:gd name="T12" fmla="*/ 36995 w 36995"/>
                            <a:gd name="T13" fmla="*/ 66970 h 84618"/>
                            <a:gd name="T14" fmla="*/ 36995 w 36995"/>
                            <a:gd name="T15" fmla="*/ 84618 h 84618"/>
                            <a:gd name="T16" fmla="*/ 24193 w 36995"/>
                            <a:gd name="T17" fmla="*/ 82423 h 84618"/>
                            <a:gd name="T18" fmla="*/ 11163 w 36995"/>
                            <a:gd name="T19" fmla="*/ 73914 h 84618"/>
                            <a:gd name="T20" fmla="*/ 2883 w 36995"/>
                            <a:gd name="T21" fmla="*/ 60490 h 84618"/>
                            <a:gd name="T22" fmla="*/ 0 w 36995"/>
                            <a:gd name="T23" fmla="*/ 42774 h 84618"/>
                            <a:gd name="T24" fmla="*/ 2413 w 36995"/>
                            <a:gd name="T25" fmla="*/ 25210 h 84618"/>
                            <a:gd name="T26" fmla="*/ 9525 w 36995"/>
                            <a:gd name="T27" fmla="*/ 11709 h 84618"/>
                            <a:gd name="T28" fmla="*/ 20917 w 36995"/>
                            <a:gd name="T29" fmla="*/ 3048 h 84618"/>
                            <a:gd name="T30" fmla="*/ 36373 w 36995"/>
                            <a:gd name="T31" fmla="*/ 0 h 84618"/>
                            <a:gd name="T32" fmla="*/ 0 w 36995"/>
                            <a:gd name="T33" fmla="*/ 0 h 84618"/>
                            <a:gd name="T34" fmla="*/ 36995 w 36995"/>
                            <a:gd name="T35" fmla="*/ 84618 h 846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Shape 39"/>
                      <wps:cNvSpPr>
                        <a:spLocks/>
                      </wps:cNvSpPr>
                      <wps:spPr bwMode="auto">
                        <a:xfrm>
                          <a:off x="5316" y="3960"/>
                          <a:ext cx="366" cy="1231"/>
                        </a:xfrm>
                        <a:custGeom>
                          <a:avLst/>
                          <a:gdLst>
                            <a:gd name="T0" fmla="*/ 36538 w 36538"/>
                            <a:gd name="T1" fmla="*/ 0 h 123177"/>
                            <a:gd name="T2" fmla="*/ 36538 w 36538"/>
                            <a:gd name="T3" fmla="*/ 118643 h 123177"/>
                            <a:gd name="T4" fmla="*/ 22403 w 36538"/>
                            <a:gd name="T5" fmla="*/ 121768 h 123177"/>
                            <a:gd name="T6" fmla="*/ 4534 w 36538"/>
                            <a:gd name="T7" fmla="*/ 123177 h 123177"/>
                            <a:gd name="T8" fmla="*/ 0 w 36538"/>
                            <a:gd name="T9" fmla="*/ 122400 h 123177"/>
                            <a:gd name="T10" fmla="*/ 0 w 36538"/>
                            <a:gd name="T11" fmla="*/ 104752 h 123177"/>
                            <a:gd name="T12" fmla="*/ 4686 w 36538"/>
                            <a:gd name="T13" fmla="*/ 106782 h 123177"/>
                            <a:gd name="T14" fmla="*/ 12421 w 36538"/>
                            <a:gd name="T15" fmla="*/ 106388 h 123177"/>
                            <a:gd name="T16" fmla="*/ 17640 w 36538"/>
                            <a:gd name="T17" fmla="*/ 105537 h 123177"/>
                            <a:gd name="T18" fmla="*/ 17640 w 36538"/>
                            <a:gd name="T19" fmla="*/ 58699 h 123177"/>
                            <a:gd name="T20" fmla="*/ 11011 w 36538"/>
                            <a:gd name="T21" fmla="*/ 55499 h 123177"/>
                            <a:gd name="T22" fmla="*/ 2184 w 36538"/>
                            <a:gd name="T23" fmla="*/ 54013 h 123177"/>
                            <a:gd name="T24" fmla="*/ 0 w 36538"/>
                            <a:gd name="T25" fmla="*/ 55033 h 123177"/>
                            <a:gd name="T26" fmla="*/ 0 w 36538"/>
                            <a:gd name="T27" fmla="*/ 37866 h 123177"/>
                            <a:gd name="T28" fmla="*/ 9843 w 36538"/>
                            <a:gd name="T29" fmla="*/ 39179 h 123177"/>
                            <a:gd name="T30" fmla="*/ 17640 w 36538"/>
                            <a:gd name="T31" fmla="*/ 42304 h 123177"/>
                            <a:gd name="T32" fmla="*/ 17640 w 36538"/>
                            <a:gd name="T33" fmla="*/ 3124 h 123177"/>
                            <a:gd name="T34" fmla="*/ 36538 w 36538"/>
                            <a:gd name="T35" fmla="*/ 0 h 123177"/>
                            <a:gd name="T36" fmla="*/ 0 w 36538"/>
                            <a:gd name="T37" fmla="*/ 0 h 123177"/>
                            <a:gd name="T38" fmla="*/ 36538 w 36538"/>
                            <a:gd name="T39" fmla="*/ 123177 h 123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Shape 40"/>
                      <wps:cNvSpPr>
                        <a:spLocks/>
                      </wps:cNvSpPr>
                      <wps:spPr bwMode="auto">
                        <a:xfrm>
                          <a:off x="5870" y="3960"/>
                          <a:ext cx="314" cy="1227"/>
                        </a:xfrm>
                        <a:custGeom>
                          <a:avLst/>
                          <a:gdLst>
                            <a:gd name="T0" fmla="*/ 18885 w 31382"/>
                            <a:gd name="T1" fmla="*/ 0 h 122707"/>
                            <a:gd name="T2" fmla="*/ 18885 w 31382"/>
                            <a:gd name="T3" fmla="*/ 93523 h 122707"/>
                            <a:gd name="T4" fmla="*/ 19431 w 31382"/>
                            <a:gd name="T5" fmla="*/ 99289 h 122707"/>
                            <a:gd name="T6" fmla="*/ 21387 w 31382"/>
                            <a:gd name="T7" fmla="*/ 103276 h 122707"/>
                            <a:gd name="T8" fmla="*/ 25210 w 31382"/>
                            <a:gd name="T9" fmla="*/ 105766 h 122707"/>
                            <a:gd name="T10" fmla="*/ 31382 w 31382"/>
                            <a:gd name="T11" fmla="*/ 107099 h 122707"/>
                            <a:gd name="T12" fmla="*/ 28715 w 31382"/>
                            <a:gd name="T13" fmla="*/ 122707 h 122707"/>
                            <a:gd name="T14" fmla="*/ 14757 w 31382"/>
                            <a:gd name="T15" fmla="*/ 120840 h 122707"/>
                            <a:gd name="T16" fmla="*/ 5931 w 31382"/>
                            <a:gd name="T17" fmla="*/ 115913 h 122707"/>
                            <a:gd name="T18" fmla="*/ 1321 w 31382"/>
                            <a:gd name="T19" fmla="*/ 107963 h 122707"/>
                            <a:gd name="T20" fmla="*/ 0 w 31382"/>
                            <a:gd name="T21" fmla="*/ 97104 h 122707"/>
                            <a:gd name="T22" fmla="*/ 0 w 31382"/>
                            <a:gd name="T23" fmla="*/ 3124 h 122707"/>
                            <a:gd name="T24" fmla="*/ 18885 w 31382"/>
                            <a:gd name="T25" fmla="*/ 0 h 122707"/>
                            <a:gd name="T26" fmla="*/ 0 w 31382"/>
                            <a:gd name="T27" fmla="*/ 0 h 122707"/>
                            <a:gd name="T28" fmla="*/ 31382 w 31382"/>
                            <a:gd name="T29" fmla="*/ 122707 h 1227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Shape 41"/>
                      <wps:cNvSpPr>
                        <a:spLocks/>
                      </wps:cNvSpPr>
                      <wps:spPr bwMode="auto">
                        <a:xfrm>
                          <a:off x="6261" y="4671"/>
                          <a:ext cx="333" cy="517"/>
                        </a:xfrm>
                        <a:custGeom>
                          <a:avLst/>
                          <a:gdLst>
                            <a:gd name="T0" fmla="*/ 33325 w 33325"/>
                            <a:gd name="T1" fmla="*/ 0 h 51773"/>
                            <a:gd name="T2" fmla="*/ 33325 w 33325"/>
                            <a:gd name="T3" fmla="*/ 13775 h 51773"/>
                            <a:gd name="T4" fmla="*/ 30353 w 33325"/>
                            <a:gd name="T5" fmla="*/ 13990 h 51773"/>
                            <a:gd name="T6" fmla="*/ 24575 w 33325"/>
                            <a:gd name="T7" fmla="*/ 15705 h 51773"/>
                            <a:gd name="T8" fmla="*/ 20447 w 33325"/>
                            <a:gd name="T9" fmla="*/ 19223 h 51773"/>
                            <a:gd name="T10" fmla="*/ 18885 w 33325"/>
                            <a:gd name="T11" fmla="*/ 24925 h 51773"/>
                            <a:gd name="T12" fmla="*/ 23101 w 33325"/>
                            <a:gd name="T13" fmla="*/ 34209 h 51773"/>
                            <a:gd name="T14" fmla="*/ 33325 w 33325"/>
                            <a:gd name="T15" fmla="*/ 36522 h 51773"/>
                            <a:gd name="T16" fmla="*/ 33325 w 33325"/>
                            <a:gd name="T17" fmla="*/ 51746 h 51773"/>
                            <a:gd name="T18" fmla="*/ 32931 w 33325"/>
                            <a:gd name="T19" fmla="*/ 51773 h 51773"/>
                            <a:gd name="T20" fmla="*/ 19507 w 33325"/>
                            <a:gd name="T21" fmla="*/ 50376 h 51773"/>
                            <a:gd name="T22" fmla="*/ 9119 w 33325"/>
                            <a:gd name="T23" fmla="*/ 45842 h 51773"/>
                            <a:gd name="T24" fmla="*/ 2413 w 33325"/>
                            <a:gd name="T25" fmla="*/ 37727 h 51773"/>
                            <a:gd name="T26" fmla="*/ 0 w 33325"/>
                            <a:gd name="T27" fmla="*/ 25395 h 51773"/>
                            <a:gd name="T28" fmla="*/ 2718 w 33325"/>
                            <a:gd name="T29" fmla="*/ 13533 h 51773"/>
                            <a:gd name="T30" fmla="*/ 10135 w 33325"/>
                            <a:gd name="T31" fmla="*/ 5646 h 51773"/>
                            <a:gd name="T32" fmla="*/ 20993 w 33325"/>
                            <a:gd name="T33" fmla="*/ 1265 h 51773"/>
                            <a:gd name="T34" fmla="*/ 33325 w 33325"/>
                            <a:gd name="T35" fmla="*/ 0 h 51773"/>
                            <a:gd name="T36" fmla="*/ 0 w 33325"/>
                            <a:gd name="T37" fmla="*/ 0 h 51773"/>
                            <a:gd name="T38" fmla="*/ 33325 w 33325"/>
                            <a:gd name="T39" fmla="*/ 51773 h 517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Shape 42"/>
                      <wps:cNvSpPr>
                        <a:spLocks/>
                      </wps:cNvSpPr>
                      <wps:spPr bwMode="auto">
                        <a:xfrm>
                          <a:off x="6339" y="4334"/>
                          <a:ext cx="255" cy="191"/>
                        </a:xfrm>
                        <a:custGeom>
                          <a:avLst/>
                          <a:gdLst>
                            <a:gd name="T0" fmla="*/ 25133 w 25527"/>
                            <a:gd name="T1" fmla="*/ 0 h 19050"/>
                            <a:gd name="T2" fmla="*/ 25527 w 25527"/>
                            <a:gd name="T3" fmla="*/ 59 h 19050"/>
                            <a:gd name="T4" fmla="*/ 25527 w 25527"/>
                            <a:gd name="T5" fmla="*/ 16276 h 19050"/>
                            <a:gd name="T6" fmla="*/ 23266 w 25527"/>
                            <a:gd name="T7" fmla="*/ 15926 h 19050"/>
                            <a:gd name="T8" fmla="*/ 11239 w 25527"/>
                            <a:gd name="T9" fmla="*/ 16866 h 19050"/>
                            <a:gd name="T10" fmla="*/ 2337 w 25527"/>
                            <a:gd name="T11" fmla="*/ 19050 h 19050"/>
                            <a:gd name="T12" fmla="*/ 0 w 25527"/>
                            <a:gd name="T13" fmla="*/ 3746 h 19050"/>
                            <a:gd name="T14" fmla="*/ 10465 w 25527"/>
                            <a:gd name="T15" fmla="*/ 1257 h 19050"/>
                            <a:gd name="T16" fmla="*/ 25133 w 25527"/>
                            <a:gd name="T17" fmla="*/ 0 h 19050"/>
                            <a:gd name="T18" fmla="*/ 0 w 25527"/>
                            <a:gd name="T19" fmla="*/ 0 h 19050"/>
                            <a:gd name="T20" fmla="*/ 25527 w 25527"/>
                            <a:gd name="T21" fmla="*/ 19050 h 190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Shape 43"/>
                      <wps:cNvSpPr>
                        <a:spLocks/>
                      </wps:cNvSpPr>
                      <wps:spPr bwMode="auto">
                        <a:xfrm>
                          <a:off x="6594" y="4335"/>
                          <a:ext cx="327" cy="853"/>
                        </a:xfrm>
                        <a:custGeom>
                          <a:avLst/>
                          <a:gdLst>
                            <a:gd name="T0" fmla="*/ 0 w 32703"/>
                            <a:gd name="T1" fmla="*/ 0 h 85310"/>
                            <a:gd name="T2" fmla="*/ 15367 w 32703"/>
                            <a:gd name="T3" fmla="*/ 2291 h 85310"/>
                            <a:gd name="T4" fmla="*/ 25603 w 32703"/>
                            <a:gd name="T5" fmla="*/ 8844 h 85310"/>
                            <a:gd name="T6" fmla="*/ 31064 w 32703"/>
                            <a:gd name="T7" fmla="*/ 19067 h 85310"/>
                            <a:gd name="T8" fmla="*/ 32703 w 32703"/>
                            <a:gd name="T9" fmla="*/ 32263 h 85310"/>
                            <a:gd name="T10" fmla="*/ 32703 w 32703"/>
                            <a:gd name="T11" fmla="*/ 81742 h 85310"/>
                            <a:gd name="T12" fmla="*/ 19507 w 32703"/>
                            <a:gd name="T13" fmla="*/ 84003 h 85310"/>
                            <a:gd name="T14" fmla="*/ 0 w 32703"/>
                            <a:gd name="T15" fmla="*/ 85310 h 85310"/>
                            <a:gd name="T16" fmla="*/ 0 w 32703"/>
                            <a:gd name="T17" fmla="*/ 70086 h 85310"/>
                            <a:gd name="T18" fmla="*/ 1168 w 32703"/>
                            <a:gd name="T19" fmla="*/ 70350 h 85310"/>
                            <a:gd name="T20" fmla="*/ 14440 w 32703"/>
                            <a:gd name="T21" fmla="*/ 69410 h 85310"/>
                            <a:gd name="T22" fmla="*/ 14440 w 32703"/>
                            <a:gd name="T23" fmla="*/ 48493 h 85310"/>
                            <a:gd name="T24" fmla="*/ 9906 w 32703"/>
                            <a:gd name="T25" fmla="*/ 47554 h 85310"/>
                            <a:gd name="T26" fmla="*/ 3353 w 32703"/>
                            <a:gd name="T27" fmla="*/ 47096 h 85310"/>
                            <a:gd name="T28" fmla="*/ 0 w 32703"/>
                            <a:gd name="T29" fmla="*/ 47339 h 85310"/>
                            <a:gd name="T30" fmla="*/ 0 w 32703"/>
                            <a:gd name="T31" fmla="*/ 33563 h 85310"/>
                            <a:gd name="T32" fmla="*/ 546 w 32703"/>
                            <a:gd name="T33" fmla="*/ 33507 h 85310"/>
                            <a:gd name="T34" fmla="*/ 7099 w 32703"/>
                            <a:gd name="T35" fmla="*/ 33901 h 85310"/>
                            <a:gd name="T36" fmla="*/ 14440 w 32703"/>
                            <a:gd name="T37" fmla="*/ 35222 h 85310"/>
                            <a:gd name="T38" fmla="*/ 14440 w 32703"/>
                            <a:gd name="T39" fmla="*/ 32098 h 85310"/>
                            <a:gd name="T40" fmla="*/ 13653 w 32703"/>
                            <a:gd name="T41" fmla="*/ 25862 h 85310"/>
                            <a:gd name="T42" fmla="*/ 10922 w 32703"/>
                            <a:gd name="T43" fmla="*/ 20630 h 85310"/>
                            <a:gd name="T44" fmla="*/ 5779 w 32703"/>
                            <a:gd name="T45" fmla="*/ 17112 h 85310"/>
                            <a:gd name="T46" fmla="*/ 0 w 32703"/>
                            <a:gd name="T47" fmla="*/ 16217 h 85310"/>
                            <a:gd name="T48" fmla="*/ 0 w 32703"/>
                            <a:gd name="T49" fmla="*/ 0 h 85310"/>
                            <a:gd name="T50" fmla="*/ 0 w 32703"/>
                            <a:gd name="T51" fmla="*/ 0 h 85310"/>
                            <a:gd name="T52" fmla="*/ 32703 w 32703"/>
                            <a:gd name="T53" fmla="*/ 85310 h 853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Shape 44"/>
                      <wps:cNvSpPr>
                        <a:spLocks/>
                      </wps:cNvSpPr>
                      <wps:spPr bwMode="auto">
                        <a:xfrm>
                          <a:off x="7316" y="4089"/>
                          <a:ext cx="852" cy="1082"/>
                        </a:xfrm>
                        <a:custGeom>
                          <a:avLst/>
                          <a:gdLst>
                            <a:gd name="T0" fmla="*/ 16866 w 85230"/>
                            <a:gd name="T1" fmla="*/ 0 h 108191"/>
                            <a:gd name="T2" fmla="*/ 36538 w 85230"/>
                            <a:gd name="T3" fmla="*/ 0 h 108191"/>
                            <a:gd name="T4" fmla="*/ 36538 w 85230"/>
                            <a:gd name="T5" fmla="*/ 39814 h 108191"/>
                            <a:gd name="T6" fmla="*/ 55258 w 85230"/>
                            <a:gd name="T7" fmla="*/ 30289 h 108191"/>
                            <a:gd name="T8" fmla="*/ 61506 w 85230"/>
                            <a:gd name="T9" fmla="*/ 43243 h 108191"/>
                            <a:gd name="T10" fmla="*/ 36538 w 85230"/>
                            <a:gd name="T11" fmla="*/ 56058 h 108191"/>
                            <a:gd name="T12" fmla="*/ 36538 w 85230"/>
                            <a:gd name="T13" fmla="*/ 91173 h 108191"/>
                            <a:gd name="T14" fmla="*/ 85230 w 85230"/>
                            <a:gd name="T15" fmla="*/ 91173 h 108191"/>
                            <a:gd name="T16" fmla="*/ 85230 w 85230"/>
                            <a:gd name="T17" fmla="*/ 108191 h 108191"/>
                            <a:gd name="T18" fmla="*/ 16866 w 85230"/>
                            <a:gd name="T19" fmla="*/ 108191 h 108191"/>
                            <a:gd name="T20" fmla="*/ 16866 w 85230"/>
                            <a:gd name="T21" fmla="*/ 66040 h 108191"/>
                            <a:gd name="T22" fmla="*/ 6401 w 85230"/>
                            <a:gd name="T23" fmla="*/ 71349 h 108191"/>
                            <a:gd name="T24" fmla="*/ 0 w 85230"/>
                            <a:gd name="T25" fmla="*/ 58395 h 108191"/>
                            <a:gd name="T26" fmla="*/ 16866 w 85230"/>
                            <a:gd name="T27" fmla="*/ 49809 h 108191"/>
                            <a:gd name="T28" fmla="*/ 16866 w 85230"/>
                            <a:gd name="T29" fmla="*/ 0 h 108191"/>
                            <a:gd name="T30" fmla="*/ 0 w 85230"/>
                            <a:gd name="T31" fmla="*/ 0 h 108191"/>
                            <a:gd name="T32" fmla="*/ 85230 w 85230"/>
                            <a:gd name="T33" fmla="*/ 108191 h 108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Shape 45"/>
                      <wps:cNvSpPr>
                        <a:spLocks/>
                      </wps:cNvSpPr>
                      <wps:spPr bwMode="auto">
                        <a:xfrm>
                          <a:off x="8236" y="4334"/>
                          <a:ext cx="392" cy="859"/>
                        </a:xfrm>
                        <a:custGeom>
                          <a:avLst/>
                          <a:gdLst>
                            <a:gd name="T0" fmla="*/ 39179 w 39179"/>
                            <a:gd name="T1" fmla="*/ 0 h 85852"/>
                            <a:gd name="T2" fmla="*/ 39179 w 39179"/>
                            <a:gd name="T3" fmla="*/ 16383 h 85852"/>
                            <a:gd name="T4" fmla="*/ 24587 w 39179"/>
                            <a:gd name="T5" fmla="*/ 23482 h 85852"/>
                            <a:gd name="T6" fmla="*/ 19355 w 39179"/>
                            <a:gd name="T7" fmla="*/ 42761 h 85852"/>
                            <a:gd name="T8" fmla="*/ 24587 w 39179"/>
                            <a:gd name="T9" fmla="*/ 62281 h 85852"/>
                            <a:gd name="T10" fmla="*/ 39179 w 39179"/>
                            <a:gd name="T11" fmla="*/ 69469 h 85852"/>
                            <a:gd name="T12" fmla="*/ 39179 w 39179"/>
                            <a:gd name="T13" fmla="*/ 85852 h 85852"/>
                            <a:gd name="T14" fmla="*/ 23254 w 39179"/>
                            <a:gd name="T15" fmla="*/ 82728 h 85852"/>
                            <a:gd name="T16" fmla="*/ 10922 w 39179"/>
                            <a:gd name="T17" fmla="*/ 73990 h 85852"/>
                            <a:gd name="T18" fmla="*/ 2883 w 39179"/>
                            <a:gd name="T19" fmla="*/ 60414 h 85852"/>
                            <a:gd name="T20" fmla="*/ 0 w 39179"/>
                            <a:gd name="T21" fmla="*/ 42761 h 85852"/>
                            <a:gd name="T22" fmla="*/ 2883 w 39179"/>
                            <a:gd name="T23" fmla="*/ 25210 h 85852"/>
                            <a:gd name="T24" fmla="*/ 10998 w 39179"/>
                            <a:gd name="T25" fmla="*/ 11697 h 85852"/>
                            <a:gd name="T26" fmla="*/ 23419 w 39179"/>
                            <a:gd name="T27" fmla="*/ 3035 h 85852"/>
                            <a:gd name="T28" fmla="*/ 39179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Shape 46"/>
                      <wps:cNvSpPr>
                        <a:spLocks/>
                      </wps:cNvSpPr>
                      <wps:spPr bwMode="auto">
                        <a:xfrm>
                          <a:off x="8482" y="4010"/>
                          <a:ext cx="146" cy="257"/>
                        </a:xfrm>
                        <a:custGeom>
                          <a:avLst/>
                          <a:gdLst>
                            <a:gd name="T0" fmla="*/ 14516 w 14516"/>
                            <a:gd name="T1" fmla="*/ 0 h 25712"/>
                            <a:gd name="T2" fmla="*/ 14516 w 14516"/>
                            <a:gd name="T3" fmla="*/ 20716 h 25712"/>
                            <a:gd name="T4" fmla="*/ 9360 w 14516"/>
                            <a:gd name="T5" fmla="*/ 25712 h 25712"/>
                            <a:gd name="T6" fmla="*/ 0 w 14516"/>
                            <a:gd name="T7" fmla="*/ 17280 h 25712"/>
                            <a:gd name="T8" fmla="*/ 14516 w 14516"/>
                            <a:gd name="T9" fmla="*/ 0 h 25712"/>
                            <a:gd name="T10" fmla="*/ 0 w 14516"/>
                            <a:gd name="T11" fmla="*/ 0 h 25712"/>
                            <a:gd name="T12" fmla="*/ 14516 w 14516"/>
                            <a:gd name="T13" fmla="*/ 25712 h 257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Shape 47"/>
                      <wps:cNvSpPr>
                        <a:spLocks/>
                      </wps:cNvSpPr>
                      <wps:spPr bwMode="auto">
                        <a:xfrm>
                          <a:off x="8628" y="4334"/>
                          <a:ext cx="391" cy="859"/>
                        </a:xfrm>
                        <a:custGeom>
                          <a:avLst/>
                          <a:gdLst>
                            <a:gd name="T0" fmla="*/ 0 w 39179"/>
                            <a:gd name="T1" fmla="*/ 0 h 85852"/>
                            <a:gd name="T2" fmla="*/ 15850 w 39179"/>
                            <a:gd name="T3" fmla="*/ 3035 h 85852"/>
                            <a:gd name="T4" fmla="*/ 28257 w 39179"/>
                            <a:gd name="T5" fmla="*/ 11697 h 85852"/>
                            <a:gd name="T6" fmla="*/ 36297 w 39179"/>
                            <a:gd name="T7" fmla="*/ 25210 h 85852"/>
                            <a:gd name="T8" fmla="*/ 39179 w 39179"/>
                            <a:gd name="T9" fmla="*/ 42761 h 85852"/>
                            <a:gd name="T10" fmla="*/ 36373 w 39179"/>
                            <a:gd name="T11" fmla="*/ 60414 h 85852"/>
                            <a:gd name="T12" fmla="*/ 28410 w 39179"/>
                            <a:gd name="T13" fmla="*/ 73990 h 85852"/>
                            <a:gd name="T14" fmla="*/ 16002 w 39179"/>
                            <a:gd name="T15" fmla="*/ 82728 h 85852"/>
                            <a:gd name="T16" fmla="*/ 0 w 39179"/>
                            <a:gd name="T17" fmla="*/ 85852 h 85852"/>
                            <a:gd name="T18" fmla="*/ 0 w 39179"/>
                            <a:gd name="T19" fmla="*/ 69469 h 85852"/>
                            <a:gd name="T20" fmla="*/ 14592 w 39179"/>
                            <a:gd name="T21" fmla="*/ 62281 h 85852"/>
                            <a:gd name="T22" fmla="*/ 19825 w 39179"/>
                            <a:gd name="T23" fmla="*/ 42761 h 85852"/>
                            <a:gd name="T24" fmla="*/ 14592 w 39179"/>
                            <a:gd name="T25" fmla="*/ 23482 h 85852"/>
                            <a:gd name="T26" fmla="*/ 0 w 39179"/>
                            <a:gd name="T27" fmla="*/ 16383 h 85852"/>
                            <a:gd name="T28" fmla="*/ 0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Shape 48"/>
                      <wps:cNvSpPr>
                        <a:spLocks/>
                      </wps:cNvSpPr>
                      <wps:spPr bwMode="auto">
                        <a:xfrm>
                          <a:off x="8628" y="3910"/>
                          <a:ext cx="203" cy="307"/>
                        </a:xfrm>
                        <a:custGeom>
                          <a:avLst/>
                          <a:gdLst>
                            <a:gd name="T0" fmla="*/ 8433 w 20295"/>
                            <a:gd name="T1" fmla="*/ 0 h 30754"/>
                            <a:gd name="T2" fmla="*/ 20295 w 20295"/>
                            <a:gd name="T3" fmla="*/ 11087 h 30754"/>
                            <a:gd name="T4" fmla="*/ 0 w 20295"/>
                            <a:gd name="T5" fmla="*/ 30754 h 30754"/>
                            <a:gd name="T6" fmla="*/ 0 w 20295"/>
                            <a:gd name="T7" fmla="*/ 10038 h 30754"/>
                            <a:gd name="T8" fmla="*/ 8433 w 20295"/>
                            <a:gd name="T9" fmla="*/ 0 h 30754"/>
                            <a:gd name="T10" fmla="*/ 0 w 20295"/>
                            <a:gd name="T11" fmla="*/ 0 h 30754"/>
                            <a:gd name="T12" fmla="*/ 20295 w 20295"/>
                            <a:gd name="T13" fmla="*/ 30754 h 307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Shape 49"/>
                      <wps:cNvSpPr>
                        <a:spLocks/>
                      </wps:cNvSpPr>
                      <wps:spPr bwMode="auto">
                        <a:xfrm>
                          <a:off x="9133" y="4338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19"/>
                            <a:gd name="T2" fmla="*/ 36995 w 36995"/>
                            <a:gd name="T3" fmla="*/ 83 h 84619"/>
                            <a:gd name="T4" fmla="*/ 36995 w 36995"/>
                            <a:gd name="T5" fmla="*/ 17251 h 84619"/>
                            <a:gd name="T6" fmla="*/ 24117 w 36995"/>
                            <a:gd name="T7" fmla="*/ 23266 h 84619"/>
                            <a:gd name="T8" fmla="*/ 19355 w 36995"/>
                            <a:gd name="T9" fmla="*/ 42304 h 84619"/>
                            <a:gd name="T10" fmla="*/ 25286 w 36995"/>
                            <a:gd name="T11" fmla="*/ 61900 h 84619"/>
                            <a:gd name="T12" fmla="*/ 36995 w 36995"/>
                            <a:gd name="T13" fmla="*/ 66970 h 84619"/>
                            <a:gd name="T14" fmla="*/ 36995 w 36995"/>
                            <a:gd name="T15" fmla="*/ 84619 h 84619"/>
                            <a:gd name="T16" fmla="*/ 24193 w 36995"/>
                            <a:gd name="T17" fmla="*/ 82423 h 84619"/>
                            <a:gd name="T18" fmla="*/ 11151 w 36995"/>
                            <a:gd name="T19" fmla="*/ 73914 h 84619"/>
                            <a:gd name="T20" fmla="*/ 2883 w 36995"/>
                            <a:gd name="T21" fmla="*/ 60490 h 84619"/>
                            <a:gd name="T22" fmla="*/ 0 w 36995"/>
                            <a:gd name="T23" fmla="*/ 42774 h 84619"/>
                            <a:gd name="T24" fmla="*/ 2413 w 36995"/>
                            <a:gd name="T25" fmla="*/ 25210 h 84619"/>
                            <a:gd name="T26" fmla="*/ 9525 w 36995"/>
                            <a:gd name="T27" fmla="*/ 11709 h 84619"/>
                            <a:gd name="T28" fmla="*/ 20917 w 36995"/>
                            <a:gd name="T29" fmla="*/ 3048 h 84619"/>
                            <a:gd name="T30" fmla="*/ 36373 w 36995"/>
                            <a:gd name="T31" fmla="*/ 0 h 84619"/>
                            <a:gd name="T32" fmla="*/ 0 w 36995"/>
                            <a:gd name="T33" fmla="*/ 0 h 84619"/>
                            <a:gd name="T34" fmla="*/ 36995 w 36995"/>
                            <a:gd name="T35" fmla="*/ 84619 h 846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Shape 50"/>
                      <wps:cNvSpPr>
                        <a:spLocks/>
                      </wps:cNvSpPr>
                      <wps:spPr bwMode="auto">
                        <a:xfrm>
                          <a:off x="9503" y="3960"/>
                          <a:ext cx="365" cy="1231"/>
                        </a:xfrm>
                        <a:custGeom>
                          <a:avLst/>
                          <a:gdLst>
                            <a:gd name="T0" fmla="*/ 36525 w 36525"/>
                            <a:gd name="T1" fmla="*/ 0 h 123177"/>
                            <a:gd name="T2" fmla="*/ 36525 w 36525"/>
                            <a:gd name="T3" fmla="*/ 118643 h 123177"/>
                            <a:gd name="T4" fmla="*/ 22403 w 36525"/>
                            <a:gd name="T5" fmla="*/ 121768 h 123177"/>
                            <a:gd name="T6" fmla="*/ 4521 w 36525"/>
                            <a:gd name="T7" fmla="*/ 123177 h 123177"/>
                            <a:gd name="T8" fmla="*/ 0 w 36525"/>
                            <a:gd name="T9" fmla="*/ 122402 h 123177"/>
                            <a:gd name="T10" fmla="*/ 0 w 36525"/>
                            <a:gd name="T11" fmla="*/ 104752 h 123177"/>
                            <a:gd name="T12" fmla="*/ 4686 w 36525"/>
                            <a:gd name="T13" fmla="*/ 106782 h 123177"/>
                            <a:gd name="T14" fmla="*/ 12408 w 36525"/>
                            <a:gd name="T15" fmla="*/ 106388 h 123177"/>
                            <a:gd name="T16" fmla="*/ 17640 w 36525"/>
                            <a:gd name="T17" fmla="*/ 105537 h 123177"/>
                            <a:gd name="T18" fmla="*/ 17640 w 36525"/>
                            <a:gd name="T19" fmla="*/ 58699 h 123177"/>
                            <a:gd name="T20" fmla="*/ 10998 w 36525"/>
                            <a:gd name="T21" fmla="*/ 55499 h 123177"/>
                            <a:gd name="T22" fmla="*/ 2184 w 36525"/>
                            <a:gd name="T23" fmla="*/ 54013 h 123177"/>
                            <a:gd name="T24" fmla="*/ 0 w 36525"/>
                            <a:gd name="T25" fmla="*/ 55033 h 123177"/>
                            <a:gd name="T26" fmla="*/ 0 w 36525"/>
                            <a:gd name="T27" fmla="*/ 37866 h 123177"/>
                            <a:gd name="T28" fmla="*/ 9830 w 36525"/>
                            <a:gd name="T29" fmla="*/ 39179 h 123177"/>
                            <a:gd name="T30" fmla="*/ 17640 w 36525"/>
                            <a:gd name="T31" fmla="*/ 42304 h 123177"/>
                            <a:gd name="T32" fmla="*/ 17640 w 36525"/>
                            <a:gd name="T33" fmla="*/ 3124 h 123177"/>
                            <a:gd name="T34" fmla="*/ 36525 w 36525"/>
                            <a:gd name="T35" fmla="*/ 0 h 123177"/>
                            <a:gd name="T36" fmla="*/ 0 w 36525"/>
                            <a:gd name="T37" fmla="*/ 0 h 123177"/>
                            <a:gd name="T38" fmla="*/ 36525 w 36525"/>
                            <a:gd name="T39" fmla="*/ 123177 h 123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Shape 51"/>
                      <wps:cNvSpPr>
                        <a:spLocks/>
                      </wps:cNvSpPr>
                      <wps:spPr bwMode="auto">
                        <a:xfrm>
                          <a:off x="9996" y="4355"/>
                          <a:ext cx="650" cy="816"/>
                        </a:xfrm>
                        <a:custGeom>
                          <a:avLst/>
                          <a:gdLst>
                            <a:gd name="T0" fmla="*/ 2032 w 64948"/>
                            <a:gd name="T1" fmla="*/ 0 h 81648"/>
                            <a:gd name="T2" fmla="*/ 64008 w 64948"/>
                            <a:gd name="T3" fmla="*/ 0 h 81648"/>
                            <a:gd name="T4" fmla="*/ 64008 w 64948"/>
                            <a:gd name="T5" fmla="*/ 13271 h 81648"/>
                            <a:gd name="T6" fmla="*/ 55817 w 64948"/>
                            <a:gd name="T7" fmla="*/ 22479 h 81648"/>
                            <a:gd name="T8" fmla="*/ 44958 w 64948"/>
                            <a:gd name="T9" fmla="*/ 35674 h 81648"/>
                            <a:gd name="T10" fmla="*/ 33338 w 64948"/>
                            <a:gd name="T11" fmla="*/ 50813 h 81648"/>
                            <a:gd name="T12" fmla="*/ 22796 w 64948"/>
                            <a:gd name="T13" fmla="*/ 65875 h 81648"/>
                            <a:gd name="T14" fmla="*/ 64948 w 64948"/>
                            <a:gd name="T15" fmla="*/ 65875 h 81648"/>
                            <a:gd name="T16" fmla="*/ 64948 w 64948"/>
                            <a:gd name="T17" fmla="*/ 81648 h 81648"/>
                            <a:gd name="T18" fmla="*/ 0 w 64948"/>
                            <a:gd name="T19" fmla="*/ 81648 h 81648"/>
                            <a:gd name="T20" fmla="*/ 0 w 64948"/>
                            <a:gd name="T21" fmla="*/ 69939 h 81648"/>
                            <a:gd name="T22" fmla="*/ 8598 w 64948"/>
                            <a:gd name="T23" fmla="*/ 56350 h 81648"/>
                            <a:gd name="T24" fmla="*/ 19215 w 64948"/>
                            <a:gd name="T25" fmla="*/ 41605 h 81648"/>
                            <a:gd name="T26" fmla="*/ 30048 w 64948"/>
                            <a:gd name="T27" fmla="*/ 27470 h 81648"/>
                            <a:gd name="T28" fmla="*/ 39662 w 64948"/>
                            <a:gd name="T29" fmla="*/ 15773 h 81648"/>
                            <a:gd name="T30" fmla="*/ 2032 w 64948"/>
                            <a:gd name="T31" fmla="*/ 15773 h 81648"/>
                            <a:gd name="T32" fmla="*/ 2032 w 64948"/>
                            <a:gd name="T33" fmla="*/ 0 h 81648"/>
                            <a:gd name="T34" fmla="*/ 0 w 64948"/>
                            <a:gd name="T35" fmla="*/ 0 h 81648"/>
                            <a:gd name="T36" fmla="*/ 64948 w 64948"/>
                            <a:gd name="T37" fmla="*/ 81648 h 816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Shape 52"/>
                      <wps:cNvSpPr>
                        <a:spLocks/>
                      </wps:cNvSpPr>
                      <wps:spPr bwMode="auto">
                        <a:xfrm>
                          <a:off x="10788" y="3960"/>
                          <a:ext cx="722" cy="1211"/>
                        </a:xfrm>
                        <a:custGeom>
                          <a:avLst/>
                          <a:gdLst>
                            <a:gd name="T0" fmla="*/ 18885 w 72276"/>
                            <a:gd name="T1" fmla="*/ 0 h 121145"/>
                            <a:gd name="T2" fmla="*/ 18885 w 72276"/>
                            <a:gd name="T3" fmla="*/ 71349 h 121145"/>
                            <a:gd name="T4" fmla="*/ 26530 w 72276"/>
                            <a:gd name="T5" fmla="*/ 63310 h 121145"/>
                            <a:gd name="T6" fmla="*/ 34493 w 72276"/>
                            <a:gd name="T7" fmla="*/ 54724 h 121145"/>
                            <a:gd name="T8" fmla="*/ 41910 w 72276"/>
                            <a:gd name="T9" fmla="*/ 46444 h 121145"/>
                            <a:gd name="T10" fmla="*/ 47917 w 72276"/>
                            <a:gd name="T11" fmla="*/ 39497 h 121145"/>
                            <a:gd name="T12" fmla="*/ 70244 w 72276"/>
                            <a:gd name="T13" fmla="*/ 39497 h 121145"/>
                            <a:gd name="T14" fmla="*/ 53810 w 72276"/>
                            <a:gd name="T15" fmla="*/ 57607 h 121145"/>
                            <a:gd name="T16" fmla="*/ 36449 w 72276"/>
                            <a:gd name="T17" fmla="*/ 75870 h 121145"/>
                            <a:gd name="T18" fmla="*/ 46253 w 72276"/>
                            <a:gd name="T19" fmla="*/ 85319 h 121145"/>
                            <a:gd name="T20" fmla="*/ 56223 w 72276"/>
                            <a:gd name="T21" fmla="*/ 97104 h 121145"/>
                            <a:gd name="T22" fmla="*/ 65265 w 72276"/>
                            <a:gd name="T23" fmla="*/ 109588 h 121145"/>
                            <a:gd name="T24" fmla="*/ 72276 w 72276"/>
                            <a:gd name="T25" fmla="*/ 121145 h 121145"/>
                            <a:gd name="T26" fmla="*/ 50419 w 72276"/>
                            <a:gd name="T27" fmla="*/ 121145 h 121145"/>
                            <a:gd name="T28" fmla="*/ 43942 w 72276"/>
                            <a:gd name="T29" fmla="*/ 110998 h 121145"/>
                            <a:gd name="T30" fmla="*/ 36055 w 72276"/>
                            <a:gd name="T31" fmla="*/ 100698 h 121145"/>
                            <a:gd name="T32" fmla="*/ 27470 w 72276"/>
                            <a:gd name="T33" fmla="*/ 91250 h 121145"/>
                            <a:gd name="T34" fmla="*/ 18885 w 72276"/>
                            <a:gd name="T35" fmla="*/ 83680 h 121145"/>
                            <a:gd name="T36" fmla="*/ 18885 w 72276"/>
                            <a:gd name="T37" fmla="*/ 121145 h 121145"/>
                            <a:gd name="T38" fmla="*/ 0 w 72276"/>
                            <a:gd name="T39" fmla="*/ 121145 h 121145"/>
                            <a:gd name="T40" fmla="*/ 0 w 72276"/>
                            <a:gd name="T41" fmla="*/ 3124 h 121145"/>
                            <a:gd name="T42" fmla="*/ 18885 w 72276"/>
                            <a:gd name="T43" fmla="*/ 0 h 121145"/>
                            <a:gd name="T44" fmla="*/ 0 w 72276"/>
                            <a:gd name="T45" fmla="*/ 0 h 121145"/>
                            <a:gd name="T46" fmla="*/ 72276 w 72276"/>
                            <a:gd name="T47" fmla="*/ 121145 h 1211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Shape 5088"/>
                      <wps:cNvSpPr>
                        <a:spLocks/>
                      </wps:cNvSpPr>
                      <wps:spPr bwMode="auto">
                        <a:xfrm>
                          <a:off x="11618" y="4355"/>
                          <a:ext cx="189" cy="816"/>
                        </a:xfrm>
                        <a:custGeom>
                          <a:avLst/>
                          <a:gdLst>
                            <a:gd name="T0" fmla="*/ 0 w 18885"/>
                            <a:gd name="T1" fmla="*/ 0 h 81636"/>
                            <a:gd name="T2" fmla="*/ 18885 w 18885"/>
                            <a:gd name="T3" fmla="*/ 0 h 81636"/>
                            <a:gd name="T4" fmla="*/ 18885 w 18885"/>
                            <a:gd name="T5" fmla="*/ 81636 h 81636"/>
                            <a:gd name="T6" fmla="*/ 0 w 18885"/>
                            <a:gd name="T7" fmla="*/ 81636 h 81636"/>
                            <a:gd name="T8" fmla="*/ 0 w 18885"/>
                            <a:gd name="T9" fmla="*/ 0 h 81636"/>
                            <a:gd name="T10" fmla="*/ 0 w 18885"/>
                            <a:gd name="T11" fmla="*/ 0 h 81636"/>
                            <a:gd name="T12" fmla="*/ 18885 w 18885"/>
                            <a:gd name="T13" fmla="*/ 81636 h 816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Shape 54"/>
                      <wps:cNvSpPr>
                        <a:spLocks/>
                      </wps:cNvSpPr>
                      <wps:spPr bwMode="auto">
                        <a:xfrm>
                          <a:off x="11595" y="3999"/>
                          <a:ext cx="232" cy="232"/>
                        </a:xfrm>
                        <a:custGeom>
                          <a:avLst/>
                          <a:gdLst>
                            <a:gd name="T0" fmla="*/ 11697 w 23254"/>
                            <a:gd name="T1" fmla="*/ 0 h 23266"/>
                            <a:gd name="T2" fmla="*/ 19825 w 23254"/>
                            <a:gd name="T3" fmla="*/ 3124 h 23266"/>
                            <a:gd name="T4" fmla="*/ 23254 w 23254"/>
                            <a:gd name="T5" fmla="*/ 11709 h 23266"/>
                            <a:gd name="T6" fmla="*/ 19825 w 23254"/>
                            <a:gd name="T7" fmla="*/ 20142 h 23266"/>
                            <a:gd name="T8" fmla="*/ 11697 w 23254"/>
                            <a:gd name="T9" fmla="*/ 23266 h 23266"/>
                            <a:gd name="T10" fmla="*/ 3429 w 23254"/>
                            <a:gd name="T11" fmla="*/ 20142 h 23266"/>
                            <a:gd name="T12" fmla="*/ 0 w 23254"/>
                            <a:gd name="T13" fmla="*/ 11709 h 23266"/>
                            <a:gd name="T14" fmla="*/ 3429 w 23254"/>
                            <a:gd name="T15" fmla="*/ 3124 h 23266"/>
                            <a:gd name="T16" fmla="*/ 11697 w 23254"/>
                            <a:gd name="T17" fmla="*/ 0 h 23266"/>
                            <a:gd name="T18" fmla="*/ 0 w 23254"/>
                            <a:gd name="T19" fmla="*/ 0 h 23266"/>
                            <a:gd name="T20" fmla="*/ 23254 w 23254"/>
                            <a:gd name="T21" fmla="*/ 23266 h 23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Shape 55"/>
                      <wps:cNvSpPr>
                        <a:spLocks/>
                      </wps:cNvSpPr>
                      <wps:spPr bwMode="auto">
                        <a:xfrm>
                          <a:off x="11960" y="4336"/>
                          <a:ext cx="373" cy="847"/>
                        </a:xfrm>
                        <a:custGeom>
                          <a:avLst/>
                          <a:gdLst>
                            <a:gd name="T0" fmla="*/ 37236 w 37236"/>
                            <a:gd name="T1" fmla="*/ 0 h 84750"/>
                            <a:gd name="T2" fmla="*/ 37236 w 37236"/>
                            <a:gd name="T3" fmla="*/ 15810 h 84750"/>
                            <a:gd name="T4" fmla="*/ 30442 w 37236"/>
                            <a:gd name="T5" fmla="*/ 17263 h 84750"/>
                            <a:gd name="T6" fmla="*/ 24905 w 37236"/>
                            <a:gd name="T7" fmla="*/ 21556 h 84750"/>
                            <a:gd name="T8" fmla="*/ 21387 w 37236"/>
                            <a:gd name="T9" fmla="*/ 27652 h 84750"/>
                            <a:gd name="T10" fmla="*/ 19672 w 37236"/>
                            <a:gd name="T11" fmla="*/ 34675 h 84750"/>
                            <a:gd name="T12" fmla="*/ 37236 w 37236"/>
                            <a:gd name="T13" fmla="*/ 34675 h 84750"/>
                            <a:gd name="T14" fmla="*/ 37236 w 37236"/>
                            <a:gd name="T15" fmla="*/ 48569 h 84750"/>
                            <a:gd name="T16" fmla="*/ 19520 w 37236"/>
                            <a:gd name="T17" fmla="*/ 48569 h 84750"/>
                            <a:gd name="T18" fmla="*/ 26467 w 37236"/>
                            <a:gd name="T19" fmla="*/ 63783 h 84750"/>
                            <a:gd name="T20" fmla="*/ 37236 w 37236"/>
                            <a:gd name="T21" fmla="*/ 67029 h 84750"/>
                            <a:gd name="T22" fmla="*/ 37236 w 37236"/>
                            <a:gd name="T23" fmla="*/ 84750 h 84750"/>
                            <a:gd name="T24" fmla="*/ 23266 w 37236"/>
                            <a:gd name="T25" fmla="*/ 82363 h 84750"/>
                            <a:gd name="T26" fmla="*/ 10160 w 37236"/>
                            <a:gd name="T27" fmla="*/ 73461 h 84750"/>
                            <a:gd name="T28" fmla="*/ 2502 w 37236"/>
                            <a:gd name="T29" fmla="*/ 60037 h 84750"/>
                            <a:gd name="T30" fmla="*/ 0 w 37236"/>
                            <a:gd name="T31" fmla="*/ 43108 h 84750"/>
                            <a:gd name="T32" fmla="*/ 3213 w 37236"/>
                            <a:gd name="T33" fmla="*/ 24210 h 84750"/>
                            <a:gd name="T34" fmla="*/ 11709 w 37236"/>
                            <a:gd name="T35" fmla="*/ 10710 h 84750"/>
                            <a:gd name="T36" fmla="*/ 23889 w 37236"/>
                            <a:gd name="T37" fmla="*/ 2595 h 84750"/>
                            <a:gd name="T38" fmla="*/ 37236 w 37236"/>
                            <a:gd name="T39" fmla="*/ 0 h 84750"/>
                            <a:gd name="T40" fmla="*/ 0 w 37236"/>
                            <a:gd name="T41" fmla="*/ 0 h 84750"/>
                            <a:gd name="T42" fmla="*/ 37236 w 37236"/>
                            <a:gd name="T43" fmla="*/ 84750 h 847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Shape 56"/>
                      <wps:cNvSpPr>
                        <a:spLocks/>
                      </wps:cNvSpPr>
                      <wps:spPr bwMode="auto">
                        <a:xfrm>
                          <a:off x="12333" y="4989"/>
                          <a:ext cx="311" cy="202"/>
                        </a:xfrm>
                        <a:custGeom>
                          <a:avLst/>
                          <a:gdLst>
                            <a:gd name="T0" fmla="*/ 28639 w 31153"/>
                            <a:gd name="T1" fmla="*/ 0 h 20295"/>
                            <a:gd name="T2" fmla="*/ 31153 w 31153"/>
                            <a:gd name="T3" fmla="*/ 15456 h 20295"/>
                            <a:gd name="T4" fmla="*/ 26848 w 31153"/>
                            <a:gd name="T5" fmla="*/ 17094 h 20295"/>
                            <a:gd name="T6" fmla="*/ 20612 w 31153"/>
                            <a:gd name="T7" fmla="*/ 18656 h 20295"/>
                            <a:gd name="T8" fmla="*/ 13030 w 31153"/>
                            <a:gd name="T9" fmla="*/ 19825 h 20295"/>
                            <a:gd name="T10" fmla="*/ 4763 w 31153"/>
                            <a:gd name="T11" fmla="*/ 20295 h 20295"/>
                            <a:gd name="T12" fmla="*/ 0 w 31153"/>
                            <a:gd name="T13" fmla="*/ 19481 h 20295"/>
                            <a:gd name="T14" fmla="*/ 0 w 31153"/>
                            <a:gd name="T15" fmla="*/ 1759 h 20295"/>
                            <a:gd name="T16" fmla="*/ 7099 w 31153"/>
                            <a:gd name="T17" fmla="*/ 3899 h 20295"/>
                            <a:gd name="T18" fmla="*/ 19672 w 31153"/>
                            <a:gd name="T19" fmla="*/ 2654 h 20295"/>
                            <a:gd name="T20" fmla="*/ 28639 w 31153"/>
                            <a:gd name="T21" fmla="*/ 0 h 20295"/>
                            <a:gd name="T22" fmla="*/ 0 w 31153"/>
                            <a:gd name="T23" fmla="*/ 0 h 20295"/>
                            <a:gd name="T24" fmla="*/ 31153 w 31153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Shape 57"/>
                      <wps:cNvSpPr>
                        <a:spLocks/>
                      </wps:cNvSpPr>
                      <wps:spPr bwMode="auto">
                        <a:xfrm>
                          <a:off x="12333" y="4334"/>
                          <a:ext cx="364" cy="488"/>
                        </a:xfrm>
                        <a:custGeom>
                          <a:avLst/>
                          <a:gdLst>
                            <a:gd name="T0" fmla="*/ 699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5 h 48705"/>
                            <a:gd name="T26" fmla="*/ 0 w 36449"/>
                            <a:gd name="T27" fmla="*/ 136 h 48705"/>
                            <a:gd name="T28" fmla="*/ 699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Shape 58"/>
                      <wps:cNvSpPr>
                        <a:spLocks/>
                      </wps:cNvSpPr>
                      <wps:spPr bwMode="auto">
                        <a:xfrm>
                          <a:off x="12855" y="5259"/>
                          <a:ext cx="321" cy="206"/>
                        </a:xfrm>
                        <a:custGeom>
                          <a:avLst/>
                          <a:gdLst>
                            <a:gd name="T0" fmla="*/ 3442 w 32010"/>
                            <a:gd name="T1" fmla="*/ 0 h 20599"/>
                            <a:gd name="T2" fmla="*/ 14440 w 32010"/>
                            <a:gd name="T3" fmla="*/ 3277 h 20599"/>
                            <a:gd name="T4" fmla="*/ 27788 w 32010"/>
                            <a:gd name="T5" fmla="*/ 4521 h 20599"/>
                            <a:gd name="T6" fmla="*/ 32010 w 32010"/>
                            <a:gd name="T7" fmla="*/ 3303 h 20599"/>
                            <a:gd name="T8" fmla="*/ 32010 w 32010"/>
                            <a:gd name="T9" fmla="*/ 20024 h 20599"/>
                            <a:gd name="T10" fmla="*/ 27483 w 32010"/>
                            <a:gd name="T11" fmla="*/ 20599 h 20599"/>
                            <a:gd name="T12" fmla="*/ 12878 w 32010"/>
                            <a:gd name="T13" fmla="*/ 19355 h 20599"/>
                            <a:gd name="T14" fmla="*/ 0 w 32010"/>
                            <a:gd name="T15" fmla="*/ 16078 h 20599"/>
                            <a:gd name="T16" fmla="*/ 3442 w 32010"/>
                            <a:gd name="T17" fmla="*/ 0 h 20599"/>
                            <a:gd name="T18" fmla="*/ 0 w 32010"/>
                            <a:gd name="T19" fmla="*/ 0 h 20599"/>
                            <a:gd name="T20" fmla="*/ 32010 w 32010"/>
                            <a:gd name="T21" fmla="*/ 20599 h 205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Shape 59"/>
                      <wps:cNvSpPr>
                        <a:spLocks/>
                      </wps:cNvSpPr>
                      <wps:spPr bwMode="auto">
                        <a:xfrm>
                          <a:off x="12813" y="4345"/>
                          <a:ext cx="363" cy="784"/>
                        </a:xfrm>
                        <a:custGeom>
                          <a:avLst/>
                          <a:gdLst>
                            <a:gd name="T0" fmla="*/ 36214 w 36214"/>
                            <a:gd name="T1" fmla="*/ 0 h 78401"/>
                            <a:gd name="T2" fmla="*/ 36214 w 36214"/>
                            <a:gd name="T3" fmla="*/ 16913 h 78401"/>
                            <a:gd name="T4" fmla="*/ 24816 w 36214"/>
                            <a:gd name="T5" fmla="*/ 21823 h 78401"/>
                            <a:gd name="T6" fmla="*/ 19355 w 36214"/>
                            <a:gd name="T7" fmla="*/ 39692 h 78401"/>
                            <a:gd name="T8" fmla="*/ 24587 w 36214"/>
                            <a:gd name="T9" fmla="*/ 57256 h 78401"/>
                            <a:gd name="T10" fmla="*/ 36214 w 36214"/>
                            <a:gd name="T11" fmla="*/ 62025 h 78401"/>
                            <a:gd name="T12" fmla="*/ 36214 w 36214"/>
                            <a:gd name="T13" fmla="*/ 78256 h 78401"/>
                            <a:gd name="T14" fmla="*/ 35115 w 36214"/>
                            <a:gd name="T15" fmla="*/ 78401 h 78401"/>
                            <a:gd name="T16" fmla="*/ 20841 w 36214"/>
                            <a:gd name="T17" fmla="*/ 75912 h 78401"/>
                            <a:gd name="T18" fmla="*/ 9754 w 36214"/>
                            <a:gd name="T19" fmla="*/ 68571 h 78401"/>
                            <a:gd name="T20" fmla="*/ 2578 w 36214"/>
                            <a:gd name="T21" fmla="*/ 56468 h 78401"/>
                            <a:gd name="T22" fmla="*/ 0 w 36214"/>
                            <a:gd name="T23" fmla="*/ 39692 h 78401"/>
                            <a:gd name="T24" fmla="*/ 2731 w 36214"/>
                            <a:gd name="T25" fmla="*/ 23296 h 78401"/>
                            <a:gd name="T26" fmla="*/ 10693 w 36214"/>
                            <a:gd name="T27" fmla="*/ 10494 h 78401"/>
                            <a:gd name="T28" fmla="*/ 23419 w 36214"/>
                            <a:gd name="T29" fmla="*/ 2227 h 78401"/>
                            <a:gd name="T30" fmla="*/ 36214 w 36214"/>
                            <a:gd name="T31" fmla="*/ 0 h 78401"/>
                            <a:gd name="T32" fmla="*/ 0 w 36214"/>
                            <a:gd name="T33" fmla="*/ 0 h 78401"/>
                            <a:gd name="T34" fmla="*/ 36214 w 36214"/>
                            <a:gd name="T35" fmla="*/ 78401 h 78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Shape 60"/>
                      <wps:cNvSpPr>
                        <a:spLocks/>
                      </wps:cNvSpPr>
                      <wps:spPr bwMode="auto">
                        <a:xfrm>
                          <a:off x="13176" y="4338"/>
                          <a:ext cx="357" cy="1121"/>
                        </a:xfrm>
                        <a:custGeom>
                          <a:avLst/>
                          <a:gdLst>
                            <a:gd name="T0" fmla="*/ 4210 w 35744"/>
                            <a:gd name="T1" fmla="*/ 0 h 112124"/>
                            <a:gd name="T2" fmla="*/ 21698 w 35744"/>
                            <a:gd name="T3" fmla="*/ 1397 h 112124"/>
                            <a:gd name="T4" fmla="*/ 35744 w 35744"/>
                            <a:gd name="T5" fmla="*/ 4369 h 112124"/>
                            <a:gd name="T6" fmla="*/ 35744 w 35744"/>
                            <a:gd name="T7" fmla="*/ 75082 h 112124"/>
                            <a:gd name="T8" fmla="*/ 25838 w 35744"/>
                            <a:gd name="T9" fmla="*/ 103645 h 112124"/>
                            <a:gd name="T10" fmla="*/ 13289 w 35744"/>
                            <a:gd name="T11" fmla="*/ 110434 h 112124"/>
                            <a:gd name="T12" fmla="*/ 0 w 35744"/>
                            <a:gd name="T13" fmla="*/ 112124 h 112124"/>
                            <a:gd name="T14" fmla="*/ 0 w 35744"/>
                            <a:gd name="T15" fmla="*/ 95403 h 112124"/>
                            <a:gd name="T16" fmla="*/ 12021 w 35744"/>
                            <a:gd name="T17" fmla="*/ 91935 h 112124"/>
                            <a:gd name="T18" fmla="*/ 16859 w 35744"/>
                            <a:gd name="T19" fmla="*/ 78042 h 112124"/>
                            <a:gd name="T20" fmla="*/ 16859 w 35744"/>
                            <a:gd name="T21" fmla="*/ 74917 h 112124"/>
                            <a:gd name="T22" fmla="*/ 9442 w 35744"/>
                            <a:gd name="T23" fmla="*/ 77737 h 112124"/>
                            <a:gd name="T24" fmla="*/ 0 w 35744"/>
                            <a:gd name="T25" fmla="*/ 78988 h 112124"/>
                            <a:gd name="T26" fmla="*/ 0 w 35744"/>
                            <a:gd name="T27" fmla="*/ 62757 h 112124"/>
                            <a:gd name="T28" fmla="*/ 1873 w 35744"/>
                            <a:gd name="T29" fmla="*/ 63525 h 112124"/>
                            <a:gd name="T30" fmla="*/ 10382 w 35744"/>
                            <a:gd name="T31" fmla="*/ 62281 h 112124"/>
                            <a:gd name="T32" fmla="*/ 16859 w 35744"/>
                            <a:gd name="T33" fmla="*/ 59309 h 112124"/>
                            <a:gd name="T34" fmla="*/ 16859 w 35744"/>
                            <a:gd name="T35" fmla="*/ 17005 h 112124"/>
                            <a:gd name="T36" fmla="*/ 11868 w 35744"/>
                            <a:gd name="T37" fmla="*/ 16154 h 112124"/>
                            <a:gd name="T38" fmla="*/ 4375 w 35744"/>
                            <a:gd name="T39" fmla="*/ 15761 h 112124"/>
                            <a:gd name="T40" fmla="*/ 0 w 35744"/>
                            <a:gd name="T41" fmla="*/ 17645 h 112124"/>
                            <a:gd name="T42" fmla="*/ 0 w 35744"/>
                            <a:gd name="T43" fmla="*/ 733 h 112124"/>
                            <a:gd name="T44" fmla="*/ 4210 w 35744"/>
                            <a:gd name="T45" fmla="*/ 0 h 112124"/>
                            <a:gd name="T46" fmla="*/ 0 w 35744"/>
                            <a:gd name="T47" fmla="*/ 0 h 112124"/>
                            <a:gd name="T48" fmla="*/ 35744 w 35744"/>
                            <a:gd name="T49" fmla="*/ 112124 h 1121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Shape 61"/>
                      <wps:cNvSpPr>
                        <a:spLocks/>
                      </wps:cNvSpPr>
                      <wps:spPr bwMode="auto">
                        <a:xfrm>
                          <a:off x="13687" y="4334"/>
                          <a:ext cx="391" cy="859"/>
                        </a:xfrm>
                        <a:custGeom>
                          <a:avLst/>
                          <a:gdLst>
                            <a:gd name="T0" fmla="*/ 39180 w 39180"/>
                            <a:gd name="T1" fmla="*/ 0 h 85865"/>
                            <a:gd name="T2" fmla="*/ 39180 w 39180"/>
                            <a:gd name="T3" fmla="*/ 16396 h 85865"/>
                            <a:gd name="T4" fmla="*/ 24587 w 39180"/>
                            <a:gd name="T5" fmla="*/ 23495 h 85865"/>
                            <a:gd name="T6" fmla="*/ 19355 w 39180"/>
                            <a:gd name="T7" fmla="*/ 42774 h 85865"/>
                            <a:gd name="T8" fmla="*/ 24587 w 39180"/>
                            <a:gd name="T9" fmla="*/ 62293 h 85865"/>
                            <a:gd name="T10" fmla="*/ 39180 w 39180"/>
                            <a:gd name="T11" fmla="*/ 69469 h 85865"/>
                            <a:gd name="T12" fmla="*/ 39180 w 39180"/>
                            <a:gd name="T13" fmla="*/ 85865 h 85865"/>
                            <a:gd name="T14" fmla="*/ 23254 w 39180"/>
                            <a:gd name="T15" fmla="*/ 82740 h 85865"/>
                            <a:gd name="T16" fmla="*/ 10922 w 39180"/>
                            <a:gd name="T17" fmla="*/ 73990 h 85865"/>
                            <a:gd name="T18" fmla="*/ 2883 w 39180"/>
                            <a:gd name="T19" fmla="*/ 60414 h 85865"/>
                            <a:gd name="T20" fmla="*/ 0 w 39180"/>
                            <a:gd name="T21" fmla="*/ 42774 h 85865"/>
                            <a:gd name="T22" fmla="*/ 2883 w 39180"/>
                            <a:gd name="T23" fmla="*/ 25210 h 85865"/>
                            <a:gd name="T24" fmla="*/ 10998 w 39180"/>
                            <a:gd name="T25" fmla="*/ 11709 h 85865"/>
                            <a:gd name="T26" fmla="*/ 23419 w 39180"/>
                            <a:gd name="T27" fmla="*/ 3048 h 85865"/>
                            <a:gd name="T28" fmla="*/ 39180 w 39180"/>
                            <a:gd name="T29" fmla="*/ 0 h 85865"/>
                            <a:gd name="T30" fmla="*/ 0 w 39180"/>
                            <a:gd name="T31" fmla="*/ 0 h 85865"/>
                            <a:gd name="T32" fmla="*/ 39180 w 39180"/>
                            <a:gd name="T33" fmla="*/ 85865 h 858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Shape 62"/>
                      <wps:cNvSpPr>
                        <a:spLocks/>
                      </wps:cNvSpPr>
                      <wps:spPr bwMode="auto">
                        <a:xfrm>
                          <a:off x="14078" y="4334"/>
                          <a:ext cx="392" cy="859"/>
                        </a:xfrm>
                        <a:custGeom>
                          <a:avLst/>
                          <a:gdLst>
                            <a:gd name="T0" fmla="*/ 0 w 39179"/>
                            <a:gd name="T1" fmla="*/ 0 h 85865"/>
                            <a:gd name="T2" fmla="*/ 15850 w 39179"/>
                            <a:gd name="T3" fmla="*/ 3048 h 85865"/>
                            <a:gd name="T4" fmla="*/ 28257 w 39179"/>
                            <a:gd name="T5" fmla="*/ 11709 h 85865"/>
                            <a:gd name="T6" fmla="*/ 36297 w 39179"/>
                            <a:gd name="T7" fmla="*/ 25210 h 85865"/>
                            <a:gd name="T8" fmla="*/ 39179 w 39179"/>
                            <a:gd name="T9" fmla="*/ 42774 h 85865"/>
                            <a:gd name="T10" fmla="*/ 36373 w 39179"/>
                            <a:gd name="T11" fmla="*/ 60414 h 85865"/>
                            <a:gd name="T12" fmla="*/ 28410 w 39179"/>
                            <a:gd name="T13" fmla="*/ 73990 h 85865"/>
                            <a:gd name="T14" fmla="*/ 16002 w 39179"/>
                            <a:gd name="T15" fmla="*/ 82740 h 85865"/>
                            <a:gd name="T16" fmla="*/ 0 w 39179"/>
                            <a:gd name="T17" fmla="*/ 85865 h 85865"/>
                            <a:gd name="T18" fmla="*/ 0 w 39179"/>
                            <a:gd name="T19" fmla="*/ 69469 h 85865"/>
                            <a:gd name="T20" fmla="*/ 14592 w 39179"/>
                            <a:gd name="T21" fmla="*/ 62293 h 85865"/>
                            <a:gd name="T22" fmla="*/ 19825 w 39179"/>
                            <a:gd name="T23" fmla="*/ 42774 h 85865"/>
                            <a:gd name="T24" fmla="*/ 14592 w 39179"/>
                            <a:gd name="T25" fmla="*/ 23495 h 85865"/>
                            <a:gd name="T26" fmla="*/ 0 w 39179"/>
                            <a:gd name="T27" fmla="*/ 16396 h 85865"/>
                            <a:gd name="T28" fmla="*/ 0 w 39179"/>
                            <a:gd name="T29" fmla="*/ 0 h 85865"/>
                            <a:gd name="T30" fmla="*/ 0 w 39179"/>
                            <a:gd name="T31" fmla="*/ 0 h 85865"/>
                            <a:gd name="T32" fmla="*/ 39179 w 39179"/>
                            <a:gd name="T33" fmla="*/ 85865 h 858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Shape 63"/>
                      <wps:cNvSpPr>
                        <a:spLocks/>
                      </wps:cNvSpPr>
                      <wps:spPr bwMode="auto">
                        <a:xfrm>
                          <a:off x="30350" y="5323"/>
                          <a:ext cx="15" cy="77"/>
                        </a:xfrm>
                        <a:custGeom>
                          <a:avLst/>
                          <a:gdLst>
                            <a:gd name="T0" fmla="*/ 1499 w 1499"/>
                            <a:gd name="T1" fmla="*/ 0 h 7658"/>
                            <a:gd name="T2" fmla="*/ 1499 w 1499"/>
                            <a:gd name="T3" fmla="*/ 7658 h 7658"/>
                            <a:gd name="T4" fmla="*/ 0 w 1499"/>
                            <a:gd name="T5" fmla="*/ 4529 h 7658"/>
                            <a:gd name="T6" fmla="*/ 1499 w 1499"/>
                            <a:gd name="T7" fmla="*/ 0 h 7658"/>
                            <a:gd name="T8" fmla="*/ 0 w 1499"/>
                            <a:gd name="T9" fmla="*/ 0 h 7658"/>
                            <a:gd name="T10" fmla="*/ 1499 w 1499"/>
                            <a:gd name="T11" fmla="*/ 7658 h 76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Shape 5089"/>
                      <wps:cNvSpPr>
                        <a:spLocks/>
                      </wps:cNvSpPr>
                      <wps:spPr bwMode="auto">
                        <a:xfrm>
                          <a:off x="29624" y="4358"/>
                          <a:ext cx="190" cy="820"/>
                        </a:xfrm>
                        <a:custGeom>
                          <a:avLst/>
                          <a:gdLst>
                            <a:gd name="T0" fmla="*/ 0 w 18974"/>
                            <a:gd name="T1" fmla="*/ 0 h 82029"/>
                            <a:gd name="T2" fmla="*/ 18974 w 18974"/>
                            <a:gd name="T3" fmla="*/ 0 h 82029"/>
                            <a:gd name="T4" fmla="*/ 18974 w 18974"/>
                            <a:gd name="T5" fmla="*/ 82029 h 82029"/>
                            <a:gd name="T6" fmla="*/ 0 w 18974"/>
                            <a:gd name="T7" fmla="*/ 82029 h 82029"/>
                            <a:gd name="T8" fmla="*/ 0 w 18974"/>
                            <a:gd name="T9" fmla="*/ 0 h 82029"/>
                            <a:gd name="T10" fmla="*/ 0 w 18974"/>
                            <a:gd name="T11" fmla="*/ 0 h 82029"/>
                            <a:gd name="T12" fmla="*/ 18974 w 18974"/>
                            <a:gd name="T13" fmla="*/ 82029 h 820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Shape 65"/>
                      <wps:cNvSpPr>
                        <a:spLocks/>
                      </wps:cNvSpPr>
                      <wps:spPr bwMode="auto">
                        <a:xfrm>
                          <a:off x="28732" y="4341"/>
                          <a:ext cx="685" cy="837"/>
                        </a:xfrm>
                        <a:custGeom>
                          <a:avLst/>
                          <a:gdLst>
                            <a:gd name="T0" fmla="*/ 33731 w 68542"/>
                            <a:gd name="T1" fmla="*/ 0 h 83757"/>
                            <a:gd name="T2" fmla="*/ 50495 w 68542"/>
                            <a:gd name="T3" fmla="*/ 2731 h 83757"/>
                            <a:gd name="T4" fmla="*/ 61239 w 68542"/>
                            <a:gd name="T5" fmla="*/ 10427 h 83757"/>
                            <a:gd name="T6" fmla="*/ 66891 w 68542"/>
                            <a:gd name="T7" fmla="*/ 22352 h 83757"/>
                            <a:gd name="T8" fmla="*/ 68542 w 68542"/>
                            <a:gd name="T9" fmla="*/ 37643 h 83757"/>
                            <a:gd name="T10" fmla="*/ 68542 w 68542"/>
                            <a:gd name="T11" fmla="*/ 83757 h 83757"/>
                            <a:gd name="T12" fmla="*/ 49568 w 68542"/>
                            <a:gd name="T13" fmla="*/ 83757 h 83757"/>
                            <a:gd name="T14" fmla="*/ 49568 w 68542"/>
                            <a:gd name="T15" fmla="*/ 40615 h 83757"/>
                            <a:gd name="T16" fmla="*/ 48692 w 68542"/>
                            <a:gd name="T17" fmla="*/ 29401 h 83757"/>
                            <a:gd name="T18" fmla="*/ 45872 w 68542"/>
                            <a:gd name="T19" fmla="*/ 21869 h 83757"/>
                            <a:gd name="T20" fmla="*/ 40551 w 68542"/>
                            <a:gd name="T21" fmla="*/ 17640 h 83757"/>
                            <a:gd name="T22" fmla="*/ 32309 w 68542"/>
                            <a:gd name="T23" fmla="*/ 16307 h 83757"/>
                            <a:gd name="T24" fmla="*/ 24778 w 68542"/>
                            <a:gd name="T25" fmla="*/ 16777 h 83757"/>
                            <a:gd name="T26" fmla="*/ 18974 w 68542"/>
                            <a:gd name="T27" fmla="*/ 17564 h 83757"/>
                            <a:gd name="T28" fmla="*/ 18974 w 68542"/>
                            <a:gd name="T29" fmla="*/ 83757 h 83757"/>
                            <a:gd name="T30" fmla="*/ 0 w 68542"/>
                            <a:gd name="T31" fmla="*/ 83757 h 83757"/>
                            <a:gd name="T32" fmla="*/ 0 w 68542"/>
                            <a:gd name="T33" fmla="*/ 4394 h 83757"/>
                            <a:gd name="T34" fmla="*/ 14275 w 68542"/>
                            <a:gd name="T35" fmla="*/ 1397 h 83757"/>
                            <a:gd name="T36" fmla="*/ 33731 w 68542"/>
                            <a:gd name="T37" fmla="*/ 0 h 83757"/>
                            <a:gd name="T38" fmla="*/ 0 w 68542"/>
                            <a:gd name="T39" fmla="*/ 0 h 83757"/>
                            <a:gd name="T40" fmla="*/ 68542 w 68542"/>
                            <a:gd name="T41" fmla="*/ 83757 h 837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Shape 66"/>
                      <wps:cNvSpPr>
                        <a:spLocks/>
                      </wps:cNvSpPr>
                      <wps:spPr bwMode="auto">
                        <a:xfrm>
                          <a:off x="29991" y="4339"/>
                          <a:ext cx="374" cy="852"/>
                        </a:xfrm>
                        <a:custGeom>
                          <a:avLst/>
                          <a:gdLst>
                            <a:gd name="T0" fmla="*/ 37427 w 37427"/>
                            <a:gd name="T1" fmla="*/ 0 h 85152"/>
                            <a:gd name="T2" fmla="*/ 37427 w 37427"/>
                            <a:gd name="T3" fmla="*/ 15887 h 85152"/>
                            <a:gd name="T4" fmla="*/ 30594 w 37427"/>
                            <a:gd name="T5" fmla="*/ 17352 h 85152"/>
                            <a:gd name="T6" fmla="*/ 25019 w 37427"/>
                            <a:gd name="T7" fmla="*/ 21658 h 85152"/>
                            <a:gd name="T8" fmla="*/ 21501 w 37427"/>
                            <a:gd name="T9" fmla="*/ 27766 h 85152"/>
                            <a:gd name="T10" fmla="*/ 19774 w 37427"/>
                            <a:gd name="T11" fmla="*/ 34840 h 85152"/>
                            <a:gd name="T12" fmla="*/ 37427 w 37427"/>
                            <a:gd name="T13" fmla="*/ 34840 h 85152"/>
                            <a:gd name="T14" fmla="*/ 37427 w 37427"/>
                            <a:gd name="T15" fmla="*/ 48810 h 85152"/>
                            <a:gd name="T16" fmla="*/ 19621 w 37427"/>
                            <a:gd name="T17" fmla="*/ 48810 h 85152"/>
                            <a:gd name="T18" fmla="*/ 26594 w 37427"/>
                            <a:gd name="T19" fmla="*/ 64088 h 85152"/>
                            <a:gd name="T20" fmla="*/ 37427 w 37427"/>
                            <a:gd name="T21" fmla="*/ 67350 h 85152"/>
                            <a:gd name="T22" fmla="*/ 37427 w 37427"/>
                            <a:gd name="T23" fmla="*/ 85152 h 85152"/>
                            <a:gd name="T24" fmla="*/ 23381 w 37427"/>
                            <a:gd name="T25" fmla="*/ 82745 h 85152"/>
                            <a:gd name="T26" fmla="*/ 10198 w 37427"/>
                            <a:gd name="T27" fmla="*/ 73816 h 85152"/>
                            <a:gd name="T28" fmla="*/ 2515 w 37427"/>
                            <a:gd name="T29" fmla="*/ 60329 h 85152"/>
                            <a:gd name="T30" fmla="*/ 0 w 37427"/>
                            <a:gd name="T31" fmla="*/ 43311 h 85152"/>
                            <a:gd name="T32" fmla="*/ 3226 w 37427"/>
                            <a:gd name="T33" fmla="*/ 24325 h 85152"/>
                            <a:gd name="T34" fmla="*/ 11773 w 37427"/>
                            <a:gd name="T35" fmla="*/ 10761 h 85152"/>
                            <a:gd name="T36" fmla="*/ 24003 w 37427"/>
                            <a:gd name="T37" fmla="*/ 2608 h 85152"/>
                            <a:gd name="T38" fmla="*/ 37427 w 37427"/>
                            <a:gd name="T39" fmla="*/ 0 h 85152"/>
                            <a:gd name="T40" fmla="*/ 0 w 37427"/>
                            <a:gd name="T41" fmla="*/ 0 h 85152"/>
                            <a:gd name="T42" fmla="*/ 37427 w 37427"/>
                            <a:gd name="T43" fmla="*/ 85152 h 85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Shape 67"/>
                      <wps:cNvSpPr>
                        <a:spLocks/>
                      </wps:cNvSpPr>
                      <wps:spPr bwMode="auto">
                        <a:xfrm>
                          <a:off x="27660" y="4091"/>
                          <a:ext cx="858" cy="1111"/>
                        </a:xfrm>
                        <a:custGeom>
                          <a:avLst/>
                          <a:gdLst>
                            <a:gd name="T0" fmla="*/ 0 w 85789"/>
                            <a:gd name="T1" fmla="*/ 0 h 111049"/>
                            <a:gd name="T2" fmla="*/ 19914 w 85789"/>
                            <a:gd name="T3" fmla="*/ 0 h 111049"/>
                            <a:gd name="T4" fmla="*/ 19914 w 85789"/>
                            <a:gd name="T5" fmla="*/ 66027 h 111049"/>
                            <a:gd name="T6" fmla="*/ 21552 w 85789"/>
                            <a:gd name="T7" fmla="*/ 78664 h 111049"/>
                            <a:gd name="T8" fmla="*/ 26276 w 85789"/>
                            <a:gd name="T9" fmla="*/ 87198 h 111049"/>
                            <a:gd name="T10" fmla="*/ 33477 w 85789"/>
                            <a:gd name="T11" fmla="*/ 92075 h 111049"/>
                            <a:gd name="T12" fmla="*/ 42812 w 85789"/>
                            <a:gd name="T13" fmla="*/ 93637 h 111049"/>
                            <a:gd name="T14" fmla="*/ 52222 w 85789"/>
                            <a:gd name="T15" fmla="*/ 92075 h 111049"/>
                            <a:gd name="T16" fmla="*/ 59525 w 85789"/>
                            <a:gd name="T17" fmla="*/ 87198 h 111049"/>
                            <a:gd name="T18" fmla="*/ 64224 w 85789"/>
                            <a:gd name="T19" fmla="*/ 78664 h 111049"/>
                            <a:gd name="T20" fmla="*/ 65875 w 85789"/>
                            <a:gd name="T21" fmla="*/ 66027 h 111049"/>
                            <a:gd name="T22" fmla="*/ 65875 w 85789"/>
                            <a:gd name="T23" fmla="*/ 0 h 111049"/>
                            <a:gd name="T24" fmla="*/ 85789 w 85789"/>
                            <a:gd name="T25" fmla="*/ 0 h 111049"/>
                            <a:gd name="T26" fmla="*/ 85789 w 85789"/>
                            <a:gd name="T27" fmla="*/ 67907 h 111049"/>
                            <a:gd name="T28" fmla="*/ 83198 w 85789"/>
                            <a:gd name="T29" fmla="*/ 85154 h 111049"/>
                            <a:gd name="T30" fmla="*/ 75362 w 85789"/>
                            <a:gd name="T31" fmla="*/ 98806 h 111049"/>
                            <a:gd name="T32" fmla="*/ 61951 w 85789"/>
                            <a:gd name="T33" fmla="*/ 107836 h 111049"/>
                            <a:gd name="T34" fmla="*/ 42659 w 85789"/>
                            <a:gd name="T35" fmla="*/ 111049 h 111049"/>
                            <a:gd name="T36" fmla="*/ 23520 w 85789"/>
                            <a:gd name="T37" fmla="*/ 107836 h 111049"/>
                            <a:gd name="T38" fmla="*/ 10262 w 85789"/>
                            <a:gd name="T39" fmla="*/ 98806 h 111049"/>
                            <a:gd name="T40" fmla="*/ 2502 w 85789"/>
                            <a:gd name="T41" fmla="*/ 85154 h 111049"/>
                            <a:gd name="T42" fmla="*/ 0 w 85789"/>
                            <a:gd name="T43" fmla="*/ 67907 h 111049"/>
                            <a:gd name="T44" fmla="*/ 0 w 85789"/>
                            <a:gd name="T45" fmla="*/ 0 h 111049"/>
                            <a:gd name="T46" fmla="*/ 0 w 85789"/>
                            <a:gd name="T47" fmla="*/ 0 h 111049"/>
                            <a:gd name="T48" fmla="*/ 85789 w 85789"/>
                            <a:gd name="T49" fmla="*/ 111049 h 1110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Shape 68"/>
                      <wps:cNvSpPr>
                        <a:spLocks/>
                      </wps:cNvSpPr>
                      <wps:spPr bwMode="auto">
                        <a:xfrm>
                          <a:off x="29601" y="4001"/>
                          <a:ext cx="234" cy="233"/>
                        </a:xfrm>
                        <a:custGeom>
                          <a:avLst/>
                          <a:gdLst>
                            <a:gd name="T0" fmla="*/ 11773 w 23381"/>
                            <a:gd name="T1" fmla="*/ 0 h 23355"/>
                            <a:gd name="T2" fmla="*/ 19926 w 23381"/>
                            <a:gd name="T3" fmla="*/ 3137 h 23355"/>
                            <a:gd name="T4" fmla="*/ 23381 w 23381"/>
                            <a:gd name="T5" fmla="*/ 11760 h 23355"/>
                            <a:gd name="T6" fmla="*/ 19926 w 23381"/>
                            <a:gd name="T7" fmla="*/ 20231 h 23355"/>
                            <a:gd name="T8" fmla="*/ 11773 w 23381"/>
                            <a:gd name="T9" fmla="*/ 23355 h 23355"/>
                            <a:gd name="T10" fmla="*/ 3454 w 23381"/>
                            <a:gd name="T11" fmla="*/ 20231 h 23355"/>
                            <a:gd name="T12" fmla="*/ 0 w 23381"/>
                            <a:gd name="T13" fmla="*/ 11760 h 23355"/>
                            <a:gd name="T14" fmla="*/ 3454 w 23381"/>
                            <a:gd name="T15" fmla="*/ 3137 h 23355"/>
                            <a:gd name="T16" fmla="*/ 11773 w 23381"/>
                            <a:gd name="T17" fmla="*/ 0 h 23355"/>
                            <a:gd name="T18" fmla="*/ 0 w 23381"/>
                            <a:gd name="T19" fmla="*/ 0 h 23355"/>
                            <a:gd name="T20" fmla="*/ 23381 w 23381"/>
                            <a:gd name="T21" fmla="*/ 23355 h 23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Shape 69"/>
                      <wps:cNvSpPr>
                        <a:spLocks/>
                      </wps:cNvSpPr>
                      <wps:spPr bwMode="auto">
                        <a:xfrm>
                          <a:off x="30365" y="4995"/>
                          <a:ext cx="313" cy="503"/>
                        </a:xfrm>
                        <a:custGeom>
                          <a:avLst/>
                          <a:gdLst>
                            <a:gd name="T0" fmla="*/ 28778 w 31293"/>
                            <a:gd name="T1" fmla="*/ 0 h 50355"/>
                            <a:gd name="T2" fmla="*/ 31293 w 31293"/>
                            <a:gd name="T3" fmla="*/ 15532 h 50355"/>
                            <a:gd name="T4" fmla="*/ 26276 w 31293"/>
                            <a:gd name="T5" fmla="*/ 19380 h 50355"/>
                            <a:gd name="T6" fmla="*/ 21260 w 31293"/>
                            <a:gd name="T7" fmla="*/ 23851 h 50355"/>
                            <a:gd name="T8" fmla="*/ 17335 w 31293"/>
                            <a:gd name="T9" fmla="*/ 28473 h 50355"/>
                            <a:gd name="T10" fmla="*/ 15761 w 31293"/>
                            <a:gd name="T11" fmla="*/ 32626 h 50355"/>
                            <a:gd name="T12" fmla="*/ 21260 w 31293"/>
                            <a:gd name="T13" fmla="*/ 36868 h 50355"/>
                            <a:gd name="T14" fmla="*/ 28473 w 31293"/>
                            <a:gd name="T15" fmla="*/ 35611 h 50355"/>
                            <a:gd name="T16" fmla="*/ 29883 w 31293"/>
                            <a:gd name="T17" fmla="*/ 48324 h 50355"/>
                            <a:gd name="T18" fmla="*/ 23685 w 31293"/>
                            <a:gd name="T19" fmla="*/ 49886 h 50355"/>
                            <a:gd name="T20" fmla="*/ 17031 w 31293"/>
                            <a:gd name="T21" fmla="*/ 50355 h 50355"/>
                            <a:gd name="T22" fmla="*/ 3124 w 31293"/>
                            <a:gd name="T23" fmla="*/ 46990 h 50355"/>
                            <a:gd name="T24" fmla="*/ 0 w 31293"/>
                            <a:gd name="T25" fmla="*/ 40467 h 50355"/>
                            <a:gd name="T26" fmla="*/ 0 w 31293"/>
                            <a:gd name="T27" fmla="*/ 32809 h 50355"/>
                            <a:gd name="T28" fmla="*/ 1410 w 31293"/>
                            <a:gd name="T29" fmla="*/ 28550 h 50355"/>
                            <a:gd name="T30" fmla="*/ 8852 w 31293"/>
                            <a:gd name="T31" fmla="*/ 20244 h 50355"/>
                            <a:gd name="T32" fmla="*/ 6807 w 31293"/>
                            <a:gd name="T33" fmla="*/ 20396 h 50355"/>
                            <a:gd name="T34" fmla="*/ 4775 w 31293"/>
                            <a:gd name="T35" fmla="*/ 20396 h 50355"/>
                            <a:gd name="T36" fmla="*/ 0 w 31293"/>
                            <a:gd name="T37" fmla="*/ 19578 h 50355"/>
                            <a:gd name="T38" fmla="*/ 0 w 31293"/>
                            <a:gd name="T39" fmla="*/ 1776 h 50355"/>
                            <a:gd name="T40" fmla="*/ 7137 w 31293"/>
                            <a:gd name="T41" fmla="*/ 3924 h 50355"/>
                            <a:gd name="T42" fmla="*/ 19761 w 31293"/>
                            <a:gd name="T43" fmla="*/ 2667 h 50355"/>
                            <a:gd name="T44" fmla="*/ 28778 w 31293"/>
                            <a:gd name="T45" fmla="*/ 0 h 50355"/>
                            <a:gd name="T46" fmla="*/ 0 w 31293"/>
                            <a:gd name="T47" fmla="*/ 0 h 50355"/>
                            <a:gd name="T48" fmla="*/ 31293 w 31293"/>
                            <a:gd name="T49" fmla="*/ 50355 h 50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Shape 70"/>
                      <wps:cNvSpPr>
                        <a:spLocks/>
                      </wps:cNvSpPr>
                      <wps:spPr bwMode="auto">
                        <a:xfrm>
                          <a:off x="32224" y="4358"/>
                          <a:ext cx="683" cy="839"/>
                        </a:xfrm>
                        <a:custGeom>
                          <a:avLst/>
                          <a:gdLst>
                            <a:gd name="T0" fmla="*/ 0 w 68237"/>
                            <a:gd name="T1" fmla="*/ 0 h 83909"/>
                            <a:gd name="T2" fmla="*/ 18999 w 68237"/>
                            <a:gd name="T3" fmla="*/ 0 h 83909"/>
                            <a:gd name="T4" fmla="*/ 18999 w 68237"/>
                            <a:gd name="T5" fmla="*/ 42977 h 83909"/>
                            <a:gd name="T6" fmla="*/ 22835 w 68237"/>
                            <a:gd name="T7" fmla="*/ 61785 h 83909"/>
                            <a:gd name="T8" fmla="*/ 36246 w 68237"/>
                            <a:gd name="T9" fmla="*/ 67424 h 83909"/>
                            <a:gd name="T10" fmla="*/ 43523 w 68237"/>
                            <a:gd name="T11" fmla="*/ 67120 h 83909"/>
                            <a:gd name="T12" fmla="*/ 49251 w 68237"/>
                            <a:gd name="T13" fmla="*/ 66332 h 83909"/>
                            <a:gd name="T14" fmla="*/ 49251 w 68237"/>
                            <a:gd name="T15" fmla="*/ 0 h 83909"/>
                            <a:gd name="T16" fmla="*/ 68237 w 68237"/>
                            <a:gd name="T17" fmla="*/ 0 h 83909"/>
                            <a:gd name="T18" fmla="*/ 68237 w 68237"/>
                            <a:gd name="T19" fmla="*/ 79515 h 83909"/>
                            <a:gd name="T20" fmla="*/ 53963 w 68237"/>
                            <a:gd name="T21" fmla="*/ 82410 h 83909"/>
                            <a:gd name="T22" fmla="*/ 34671 w 68237"/>
                            <a:gd name="T23" fmla="*/ 83909 h 83909"/>
                            <a:gd name="T24" fmla="*/ 18123 w 68237"/>
                            <a:gd name="T25" fmla="*/ 81077 h 83909"/>
                            <a:gd name="T26" fmla="*/ 7455 w 68237"/>
                            <a:gd name="T27" fmla="*/ 73241 h 83909"/>
                            <a:gd name="T28" fmla="*/ 1740 w 68237"/>
                            <a:gd name="T29" fmla="*/ 61239 h 83909"/>
                            <a:gd name="T30" fmla="*/ 0 w 68237"/>
                            <a:gd name="T31" fmla="*/ 45949 h 83909"/>
                            <a:gd name="T32" fmla="*/ 0 w 68237"/>
                            <a:gd name="T33" fmla="*/ 0 h 83909"/>
                            <a:gd name="T34" fmla="*/ 0 w 68237"/>
                            <a:gd name="T35" fmla="*/ 0 h 83909"/>
                            <a:gd name="T36" fmla="*/ 68237 w 68237"/>
                            <a:gd name="T37" fmla="*/ 83909 h 839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Shape 71"/>
                      <wps:cNvSpPr>
                        <a:spLocks/>
                      </wps:cNvSpPr>
                      <wps:spPr bwMode="auto">
                        <a:xfrm>
                          <a:off x="33122" y="4341"/>
                          <a:ext cx="500" cy="837"/>
                        </a:xfrm>
                        <a:custGeom>
                          <a:avLst/>
                          <a:gdLst>
                            <a:gd name="T0" fmla="*/ 31991 w 50025"/>
                            <a:gd name="T1" fmla="*/ 0 h 83757"/>
                            <a:gd name="T2" fmla="*/ 36386 w 50025"/>
                            <a:gd name="T3" fmla="*/ 229 h 83757"/>
                            <a:gd name="T4" fmla="*/ 41402 w 50025"/>
                            <a:gd name="T5" fmla="*/ 851 h 83757"/>
                            <a:gd name="T6" fmla="*/ 46266 w 50025"/>
                            <a:gd name="T7" fmla="*/ 1803 h 83757"/>
                            <a:gd name="T8" fmla="*/ 50025 w 50025"/>
                            <a:gd name="T9" fmla="*/ 2819 h 83757"/>
                            <a:gd name="T10" fmla="*/ 46736 w 50025"/>
                            <a:gd name="T11" fmla="*/ 18809 h 83757"/>
                            <a:gd name="T12" fmla="*/ 40234 w 50025"/>
                            <a:gd name="T13" fmla="*/ 17170 h 83757"/>
                            <a:gd name="T14" fmla="*/ 30581 w 50025"/>
                            <a:gd name="T15" fmla="*/ 16307 h 83757"/>
                            <a:gd name="T16" fmla="*/ 23914 w 50025"/>
                            <a:gd name="T17" fmla="*/ 16929 h 83757"/>
                            <a:gd name="T18" fmla="*/ 18974 w 50025"/>
                            <a:gd name="T19" fmla="*/ 18021 h 83757"/>
                            <a:gd name="T20" fmla="*/ 18974 w 50025"/>
                            <a:gd name="T21" fmla="*/ 83757 h 83757"/>
                            <a:gd name="T22" fmla="*/ 0 w 50025"/>
                            <a:gd name="T23" fmla="*/ 83757 h 83757"/>
                            <a:gd name="T24" fmla="*/ 0 w 50025"/>
                            <a:gd name="T25" fmla="*/ 5639 h 83757"/>
                            <a:gd name="T26" fmla="*/ 13729 w 50025"/>
                            <a:gd name="T27" fmla="*/ 1803 h 83757"/>
                            <a:gd name="T28" fmla="*/ 31991 w 50025"/>
                            <a:gd name="T29" fmla="*/ 0 h 83757"/>
                            <a:gd name="T30" fmla="*/ 0 w 50025"/>
                            <a:gd name="T31" fmla="*/ 0 h 83757"/>
                            <a:gd name="T32" fmla="*/ 50025 w 50025"/>
                            <a:gd name="T33" fmla="*/ 83757 h 837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Shape 72"/>
                      <wps:cNvSpPr>
                        <a:spLocks/>
                      </wps:cNvSpPr>
                      <wps:spPr bwMode="auto">
                        <a:xfrm>
                          <a:off x="33684" y="4338"/>
                          <a:ext cx="394" cy="862"/>
                        </a:xfrm>
                        <a:custGeom>
                          <a:avLst/>
                          <a:gdLst>
                            <a:gd name="T0" fmla="*/ 39377 w 39377"/>
                            <a:gd name="T1" fmla="*/ 0 h 86256"/>
                            <a:gd name="T2" fmla="*/ 39377 w 39377"/>
                            <a:gd name="T3" fmla="*/ 16461 h 86256"/>
                            <a:gd name="T4" fmla="*/ 24714 w 39377"/>
                            <a:gd name="T5" fmla="*/ 23595 h 86256"/>
                            <a:gd name="T6" fmla="*/ 19457 w 39377"/>
                            <a:gd name="T7" fmla="*/ 42976 h 86256"/>
                            <a:gd name="T8" fmla="*/ 24714 w 39377"/>
                            <a:gd name="T9" fmla="*/ 62572 h 86256"/>
                            <a:gd name="T10" fmla="*/ 39377 w 39377"/>
                            <a:gd name="T11" fmla="*/ 69795 h 86256"/>
                            <a:gd name="T12" fmla="*/ 39377 w 39377"/>
                            <a:gd name="T13" fmla="*/ 86256 h 86256"/>
                            <a:gd name="T14" fmla="*/ 23381 w 39377"/>
                            <a:gd name="T15" fmla="*/ 83120 h 86256"/>
                            <a:gd name="T16" fmla="*/ 10985 w 39377"/>
                            <a:gd name="T17" fmla="*/ 74345 h 86256"/>
                            <a:gd name="T18" fmla="*/ 2921 w 39377"/>
                            <a:gd name="T19" fmla="*/ 60692 h 86256"/>
                            <a:gd name="T20" fmla="*/ 0 w 39377"/>
                            <a:gd name="T21" fmla="*/ 42976 h 86256"/>
                            <a:gd name="T22" fmla="*/ 2921 w 39377"/>
                            <a:gd name="T23" fmla="*/ 25335 h 86256"/>
                            <a:gd name="T24" fmla="*/ 11062 w 39377"/>
                            <a:gd name="T25" fmla="*/ 11772 h 86256"/>
                            <a:gd name="T26" fmla="*/ 23520 w 39377"/>
                            <a:gd name="T27" fmla="*/ 3047 h 86256"/>
                            <a:gd name="T28" fmla="*/ 39377 w 39377"/>
                            <a:gd name="T29" fmla="*/ 0 h 86256"/>
                            <a:gd name="T30" fmla="*/ 0 w 39377"/>
                            <a:gd name="T31" fmla="*/ 0 h 86256"/>
                            <a:gd name="T32" fmla="*/ 39377 w 39377"/>
                            <a:gd name="T33" fmla="*/ 86256 h 862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Shape 73"/>
                      <wps:cNvSpPr>
                        <a:spLocks/>
                      </wps:cNvSpPr>
                      <wps:spPr bwMode="auto">
                        <a:xfrm>
                          <a:off x="30365" y="4338"/>
                          <a:ext cx="366" cy="489"/>
                        </a:xfrm>
                        <a:custGeom>
                          <a:avLst/>
                          <a:gdLst>
                            <a:gd name="T0" fmla="*/ 698 w 36627"/>
                            <a:gd name="T1" fmla="*/ 0 h 48946"/>
                            <a:gd name="T2" fmla="*/ 27140 w 36627"/>
                            <a:gd name="T3" fmla="*/ 10516 h 48946"/>
                            <a:gd name="T4" fmla="*/ 36627 w 36627"/>
                            <a:gd name="T5" fmla="*/ 41885 h 48946"/>
                            <a:gd name="T6" fmla="*/ 36550 w 36627"/>
                            <a:gd name="T7" fmla="*/ 45403 h 48946"/>
                            <a:gd name="T8" fmla="*/ 36309 w 36627"/>
                            <a:gd name="T9" fmla="*/ 48946 h 48946"/>
                            <a:gd name="T10" fmla="*/ 0 w 36627"/>
                            <a:gd name="T11" fmla="*/ 48946 h 48946"/>
                            <a:gd name="T12" fmla="*/ 0 w 36627"/>
                            <a:gd name="T13" fmla="*/ 34976 h 48946"/>
                            <a:gd name="T14" fmla="*/ 17653 w 36627"/>
                            <a:gd name="T15" fmla="*/ 34976 h 48946"/>
                            <a:gd name="T16" fmla="*/ 16548 w 36627"/>
                            <a:gd name="T17" fmla="*/ 27521 h 48946"/>
                            <a:gd name="T18" fmla="*/ 13322 w 36627"/>
                            <a:gd name="T19" fmla="*/ 21412 h 48946"/>
                            <a:gd name="T20" fmla="*/ 8153 w 36627"/>
                            <a:gd name="T21" fmla="*/ 17336 h 48946"/>
                            <a:gd name="T22" fmla="*/ 864 w 36627"/>
                            <a:gd name="T23" fmla="*/ 15837 h 48946"/>
                            <a:gd name="T24" fmla="*/ 0 w 36627"/>
                            <a:gd name="T25" fmla="*/ 16022 h 48946"/>
                            <a:gd name="T26" fmla="*/ 0 w 36627"/>
                            <a:gd name="T27" fmla="*/ 136 h 48946"/>
                            <a:gd name="T28" fmla="*/ 698 w 36627"/>
                            <a:gd name="T29" fmla="*/ 0 h 48946"/>
                            <a:gd name="T30" fmla="*/ 0 w 36627"/>
                            <a:gd name="T31" fmla="*/ 0 h 48946"/>
                            <a:gd name="T32" fmla="*/ 36627 w 36627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Shape 74"/>
                      <wps:cNvSpPr>
                        <a:spLocks/>
                      </wps:cNvSpPr>
                      <wps:spPr bwMode="auto">
                        <a:xfrm>
                          <a:off x="31353" y="4091"/>
                          <a:ext cx="735" cy="1087"/>
                        </a:xfrm>
                        <a:custGeom>
                          <a:avLst/>
                          <a:gdLst>
                            <a:gd name="T0" fmla="*/ 0 w 73558"/>
                            <a:gd name="T1" fmla="*/ 0 h 108699"/>
                            <a:gd name="T2" fmla="*/ 69799 w 73558"/>
                            <a:gd name="T3" fmla="*/ 0 h 108699"/>
                            <a:gd name="T4" fmla="*/ 69799 w 73558"/>
                            <a:gd name="T5" fmla="*/ 16777 h 108699"/>
                            <a:gd name="T6" fmla="*/ 19761 w 73558"/>
                            <a:gd name="T7" fmla="*/ 16777 h 108699"/>
                            <a:gd name="T8" fmla="*/ 19761 w 73558"/>
                            <a:gd name="T9" fmla="*/ 43599 h 108699"/>
                            <a:gd name="T10" fmla="*/ 64300 w 73558"/>
                            <a:gd name="T11" fmla="*/ 43599 h 108699"/>
                            <a:gd name="T12" fmla="*/ 64300 w 73558"/>
                            <a:gd name="T13" fmla="*/ 60071 h 108699"/>
                            <a:gd name="T14" fmla="*/ 19761 w 73558"/>
                            <a:gd name="T15" fmla="*/ 60071 h 108699"/>
                            <a:gd name="T16" fmla="*/ 19761 w 73558"/>
                            <a:gd name="T17" fmla="*/ 91910 h 108699"/>
                            <a:gd name="T18" fmla="*/ 73558 w 73558"/>
                            <a:gd name="T19" fmla="*/ 91910 h 108699"/>
                            <a:gd name="T20" fmla="*/ 73558 w 73558"/>
                            <a:gd name="T21" fmla="*/ 108699 h 108699"/>
                            <a:gd name="T22" fmla="*/ 0 w 73558"/>
                            <a:gd name="T23" fmla="*/ 108699 h 108699"/>
                            <a:gd name="T24" fmla="*/ 0 w 73558"/>
                            <a:gd name="T25" fmla="*/ 0 h 108699"/>
                            <a:gd name="T26" fmla="*/ 0 w 73558"/>
                            <a:gd name="T27" fmla="*/ 0 h 108699"/>
                            <a:gd name="T28" fmla="*/ 73558 w 73558"/>
                            <a:gd name="T29" fmla="*/ 108699 h 1086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Shape 75"/>
                      <wps:cNvSpPr>
                        <a:spLocks/>
                      </wps:cNvSpPr>
                      <wps:spPr bwMode="auto">
                        <a:xfrm>
                          <a:off x="34646" y="4341"/>
                          <a:ext cx="367" cy="1128"/>
                        </a:xfrm>
                        <a:custGeom>
                          <a:avLst/>
                          <a:gdLst>
                            <a:gd name="T0" fmla="*/ 32157 w 36690"/>
                            <a:gd name="T1" fmla="*/ 0 h 112763"/>
                            <a:gd name="T2" fmla="*/ 36690 w 36690"/>
                            <a:gd name="T3" fmla="*/ 775 h 112763"/>
                            <a:gd name="T4" fmla="*/ 36690 w 36690"/>
                            <a:gd name="T5" fmla="*/ 18769 h 112763"/>
                            <a:gd name="T6" fmla="*/ 30264 w 36690"/>
                            <a:gd name="T7" fmla="*/ 16307 h 112763"/>
                            <a:gd name="T8" fmla="*/ 24689 w 36690"/>
                            <a:gd name="T9" fmla="*/ 16548 h 112763"/>
                            <a:gd name="T10" fmla="*/ 18961 w 36690"/>
                            <a:gd name="T11" fmla="*/ 17564 h 112763"/>
                            <a:gd name="T12" fmla="*/ 18961 w 36690"/>
                            <a:gd name="T13" fmla="*/ 64453 h 112763"/>
                            <a:gd name="T14" fmla="*/ 25641 w 36690"/>
                            <a:gd name="T15" fmla="*/ 67678 h 112763"/>
                            <a:gd name="T16" fmla="*/ 34493 w 36690"/>
                            <a:gd name="T17" fmla="*/ 69152 h 112763"/>
                            <a:gd name="T18" fmla="*/ 36690 w 36690"/>
                            <a:gd name="T19" fmla="*/ 68128 h 112763"/>
                            <a:gd name="T20" fmla="*/ 36690 w 36690"/>
                            <a:gd name="T21" fmla="*/ 85347 h 112763"/>
                            <a:gd name="T22" fmla="*/ 26975 w 36690"/>
                            <a:gd name="T23" fmla="*/ 84061 h 112763"/>
                            <a:gd name="T24" fmla="*/ 18961 w 36690"/>
                            <a:gd name="T25" fmla="*/ 80924 h 112763"/>
                            <a:gd name="T26" fmla="*/ 18961 w 36690"/>
                            <a:gd name="T27" fmla="*/ 112763 h 112763"/>
                            <a:gd name="T28" fmla="*/ 0 w 36690"/>
                            <a:gd name="T29" fmla="*/ 112763 h 112763"/>
                            <a:gd name="T30" fmla="*/ 0 w 36690"/>
                            <a:gd name="T31" fmla="*/ 4394 h 112763"/>
                            <a:gd name="T32" fmla="*/ 14262 w 36690"/>
                            <a:gd name="T33" fmla="*/ 1397 h 112763"/>
                            <a:gd name="T34" fmla="*/ 32157 w 36690"/>
                            <a:gd name="T35" fmla="*/ 0 h 112763"/>
                            <a:gd name="T36" fmla="*/ 0 w 36690"/>
                            <a:gd name="T37" fmla="*/ 0 h 112763"/>
                            <a:gd name="T38" fmla="*/ 36690 w 36690"/>
                            <a:gd name="T39" fmla="*/ 112763 h 1127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Shape 76"/>
                      <wps:cNvSpPr>
                        <a:spLocks/>
                      </wps:cNvSpPr>
                      <wps:spPr bwMode="auto">
                        <a:xfrm>
                          <a:off x="34078" y="4338"/>
                          <a:ext cx="393" cy="862"/>
                        </a:xfrm>
                        <a:custGeom>
                          <a:avLst/>
                          <a:gdLst>
                            <a:gd name="T0" fmla="*/ 6 w 39363"/>
                            <a:gd name="T1" fmla="*/ 0 h 86258"/>
                            <a:gd name="T2" fmla="*/ 15919 w 39363"/>
                            <a:gd name="T3" fmla="*/ 3048 h 86258"/>
                            <a:gd name="T4" fmla="*/ 28391 w 39363"/>
                            <a:gd name="T5" fmla="*/ 11773 h 86258"/>
                            <a:gd name="T6" fmla="*/ 36468 w 39363"/>
                            <a:gd name="T7" fmla="*/ 25337 h 86258"/>
                            <a:gd name="T8" fmla="*/ 39363 w 39363"/>
                            <a:gd name="T9" fmla="*/ 42977 h 86258"/>
                            <a:gd name="T10" fmla="*/ 36544 w 39363"/>
                            <a:gd name="T11" fmla="*/ 60693 h 86258"/>
                            <a:gd name="T12" fmla="*/ 28543 w 39363"/>
                            <a:gd name="T13" fmla="*/ 74346 h 86258"/>
                            <a:gd name="T14" fmla="*/ 16084 w 39363"/>
                            <a:gd name="T15" fmla="*/ 83122 h 86258"/>
                            <a:gd name="T16" fmla="*/ 6 w 39363"/>
                            <a:gd name="T17" fmla="*/ 86258 h 86258"/>
                            <a:gd name="T18" fmla="*/ 0 w 39363"/>
                            <a:gd name="T19" fmla="*/ 86257 h 86258"/>
                            <a:gd name="T20" fmla="*/ 0 w 39363"/>
                            <a:gd name="T21" fmla="*/ 69796 h 86258"/>
                            <a:gd name="T22" fmla="*/ 6 w 39363"/>
                            <a:gd name="T23" fmla="*/ 69799 h 86258"/>
                            <a:gd name="T24" fmla="*/ 14662 w 39363"/>
                            <a:gd name="T25" fmla="*/ 62573 h 86258"/>
                            <a:gd name="T26" fmla="*/ 19920 w 39363"/>
                            <a:gd name="T27" fmla="*/ 42977 h 86258"/>
                            <a:gd name="T28" fmla="*/ 14662 w 39363"/>
                            <a:gd name="T29" fmla="*/ 23597 h 86258"/>
                            <a:gd name="T30" fmla="*/ 6 w 39363"/>
                            <a:gd name="T31" fmla="*/ 16459 h 86258"/>
                            <a:gd name="T32" fmla="*/ 0 w 39363"/>
                            <a:gd name="T33" fmla="*/ 16462 h 86258"/>
                            <a:gd name="T34" fmla="*/ 0 w 39363"/>
                            <a:gd name="T35" fmla="*/ 1 h 86258"/>
                            <a:gd name="T36" fmla="*/ 6 w 39363"/>
                            <a:gd name="T37" fmla="*/ 0 h 86258"/>
                            <a:gd name="T38" fmla="*/ 0 w 39363"/>
                            <a:gd name="T39" fmla="*/ 0 h 86258"/>
                            <a:gd name="T40" fmla="*/ 39363 w 39363"/>
                            <a:gd name="T41" fmla="*/ 86258 h 862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Shape 77"/>
                      <wps:cNvSpPr>
                        <a:spLocks/>
                      </wps:cNvSpPr>
                      <wps:spPr bwMode="auto">
                        <a:xfrm>
                          <a:off x="35013" y="4349"/>
                          <a:ext cx="371" cy="847"/>
                        </a:xfrm>
                        <a:custGeom>
                          <a:avLst/>
                          <a:gdLst>
                            <a:gd name="T0" fmla="*/ 0 w 37173"/>
                            <a:gd name="T1" fmla="*/ 0 h 84696"/>
                            <a:gd name="T2" fmla="*/ 12852 w 37173"/>
                            <a:gd name="T3" fmla="*/ 2197 h 84696"/>
                            <a:gd name="T4" fmla="*/ 25959 w 37173"/>
                            <a:gd name="T5" fmla="*/ 10757 h 84696"/>
                            <a:gd name="T6" fmla="*/ 34277 w 37173"/>
                            <a:gd name="T7" fmla="*/ 24244 h 84696"/>
                            <a:gd name="T8" fmla="*/ 37173 w 37173"/>
                            <a:gd name="T9" fmla="*/ 42049 h 84696"/>
                            <a:gd name="T10" fmla="*/ 34747 w 37173"/>
                            <a:gd name="T11" fmla="*/ 59296 h 84696"/>
                            <a:gd name="T12" fmla="*/ 27762 w 37173"/>
                            <a:gd name="T13" fmla="*/ 72783 h 84696"/>
                            <a:gd name="T14" fmla="*/ 16396 w 37173"/>
                            <a:gd name="T15" fmla="*/ 81572 h 84696"/>
                            <a:gd name="T16" fmla="*/ 940 w 37173"/>
                            <a:gd name="T17" fmla="*/ 84696 h 84696"/>
                            <a:gd name="T18" fmla="*/ 0 w 37173"/>
                            <a:gd name="T19" fmla="*/ 84572 h 84696"/>
                            <a:gd name="T20" fmla="*/ 0 w 37173"/>
                            <a:gd name="T21" fmla="*/ 67353 h 84696"/>
                            <a:gd name="T22" fmla="*/ 12929 w 37173"/>
                            <a:gd name="T23" fmla="*/ 61328 h 84696"/>
                            <a:gd name="T24" fmla="*/ 17729 w 37173"/>
                            <a:gd name="T25" fmla="*/ 42354 h 84696"/>
                            <a:gd name="T26" fmla="*/ 12002 w 37173"/>
                            <a:gd name="T27" fmla="*/ 22593 h 84696"/>
                            <a:gd name="T28" fmla="*/ 0 w 37173"/>
                            <a:gd name="T29" fmla="*/ 17994 h 84696"/>
                            <a:gd name="T30" fmla="*/ 0 w 37173"/>
                            <a:gd name="T31" fmla="*/ 0 h 84696"/>
                            <a:gd name="T32" fmla="*/ 0 w 37173"/>
                            <a:gd name="T33" fmla="*/ 0 h 84696"/>
                            <a:gd name="T34" fmla="*/ 37173 w 37173"/>
                            <a:gd name="T35" fmla="*/ 84696 h 846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Shape 78"/>
                      <wps:cNvSpPr>
                        <a:spLocks/>
                      </wps:cNvSpPr>
                      <wps:spPr bwMode="auto">
                        <a:xfrm>
                          <a:off x="35516" y="4339"/>
                          <a:ext cx="375" cy="852"/>
                        </a:xfrm>
                        <a:custGeom>
                          <a:avLst/>
                          <a:gdLst>
                            <a:gd name="T0" fmla="*/ 37408 w 37408"/>
                            <a:gd name="T1" fmla="*/ 0 h 85149"/>
                            <a:gd name="T2" fmla="*/ 37408 w 37408"/>
                            <a:gd name="T3" fmla="*/ 15884 h 85149"/>
                            <a:gd name="T4" fmla="*/ 30594 w 37408"/>
                            <a:gd name="T5" fmla="*/ 17351 h 85149"/>
                            <a:gd name="T6" fmla="*/ 25019 w 37408"/>
                            <a:gd name="T7" fmla="*/ 21656 h 85149"/>
                            <a:gd name="T8" fmla="*/ 21489 w 37408"/>
                            <a:gd name="T9" fmla="*/ 27765 h 85149"/>
                            <a:gd name="T10" fmla="*/ 19761 w 37408"/>
                            <a:gd name="T11" fmla="*/ 34839 h 85149"/>
                            <a:gd name="T12" fmla="*/ 37408 w 37408"/>
                            <a:gd name="T13" fmla="*/ 34839 h 85149"/>
                            <a:gd name="T14" fmla="*/ 37408 w 37408"/>
                            <a:gd name="T15" fmla="*/ 48809 h 85149"/>
                            <a:gd name="T16" fmla="*/ 19609 w 37408"/>
                            <a:gd name="T17" fmla="*/ 48809 h 85149"/>
                            <a:gd name="T18" fmla="*/ 26581 w 37408"/>
                            <a:gd name="T19" fmla="*/ 64087 h 85149"/>
                            <a:gd name="T20" fmla="*/ 37408 w 37408"/>
                            <a:gd name="T21" fmla="*/ 67349 h 85149"/>
                            <a:gd name="T22" fmla="*/ 37408 w 37408"/>
                            <a:gd name="T23" fmla="*/ 85149 h 85149"/>
                            <a:gd name="T24" fmla="*/ 23368 w 37408"/>
                            <a:gd name="T25" fmla="*/ 82743 h 85149"/>
                            <a:gd name="T26" fmla="*/ 10198 w 37408"/>
                            <a:gd name="T27" fmla="*/ 73815 h 85149"/>
                            <a:gd name="T28" fmla="*/ 2515 w 37408"/>
                            <a:gd name="T29" fmla="*/ 60328 h 85149"/>
                            <a:gd name="T30" fmla="*/ 0 w 37408"/>
                            <a:gd name="T31" fmla="*/ 43310 h 85149"/>
                            <a:gd name="T32" fmla="*/ 3226 w 37408"/>
                            <a:gd name="T33" fmla="*/ 24323 h 85149"/>
                            <a:gd name="T34" fmla="*/ 11760 w 37408"/>
                            <a:gd name="T35" fmla="*/ 10760 h 85149"/>
                            <a:gd name="T36" fmla="*/ 24003 w 37408"/>
                            <a:gd name="T37" fmla="*/ 2606 h 85149"/>
                            <a:gd name="T38" fmla="*/ 37408 w 37408"/>
                            <a:gd name="T39" fmla="*/ 0 h 85149"/>
                            <a:gd name="T40" fmla="*/ 0 w 37408"/>
                            <a:gd name="T41" fmla="*/ 0 h 85149"/>
                            <a:gd name="T42" fmla="*/ 37408 w 37408"/>
                            <a:gd name="T43" fmla="*/ 85149 h 851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Shape 79"/>
                      <wps:cNvSpPr>
                        <a:spLocks/>
                      </wps:cNvSpPr>
                      <wps:spPr bwMode="auto">
                        <a:xfrm>
                          <a:off x="35891" y="4995"/>
                          <a:ext cx="312" cy="204"/>
                        </a:xfrm>
                        <a:custGeom>
                          <a:avLst/>
                          <a:gdLst>
                            <a:gd name="T0" fmla="*/ 28785 w 31286"/>
                            <a:gd name="T1" fmla="*/ 0 h 20396"/>
                            <a:gd name="T2" fmla="*/ 31286 w 31286"/>
                            <a:gd name="T3" fmla="*/ 15532 h 20396"/>
                            <a:gd name="T4" fmla="*/ 26981 w 31286"/>
                            <a:gd name="T5" fmla="*/ 17170 h 20396"/>
                            <a:gd name="T6" fmla="*/ 20708 w 31286"/>
                            <a:gd name="T7" fmla="*/ 18745 h 20396"/>
                            <a:gd name="T8" fmla="*/ 13100 w 31286"/>
                            <a:gd name="T9" fmla="*/ 19926 h 20396"/>
                            <a:gd name="T10" fmla="*/ 4782 w 31286"/>
                            <a:gd name="T11" fmla="*/ 20396 h 20396"/>
                            <a:gd name="T12" fmla="*/ 0 w 31286"/>
                            <a:gd name="T13" fmla="*/ 19577 h 20396"/>
                            <a:gd name="T14" fmla="*/ 0 w 31286"/>
                            <a:gd name="T15" fmla="*/ 1776 h 20396"/>
                            <a:gd name="T16" fmla="*/ 7131 w 31286"/>
                            <a:gd name="T17" fmla="*/ 3924 h 20396"/>
                            <a:gd name="T18" fmla="*/ 19755 w 31286"/>
                            <a:gd name="T19" fmla="*/ 2667 h 20396"/>
                            <a:gd name="T20" fmla="*/ 28785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Shape 80"/>
                      <wps:cNvSpPr>
                        <a:spLocks/>
                      </wps:cNvSpPr>
                      <wps:spPr bwMode="auto">
                        <a:xfrm>
                          <a:off x="38345" y="4675"/>
                          <a:ext cx="335" cy="521"/>
                        </a:xfrm>
                        <a:custGeom>
                          <a:avLst/>
                          <a:gdLst>
                            <a:gd name="T0" fmla="*/ 33490 w 33490"/>
                            <a:gd name="T1" fmla="*/ 0 h 52015"/>
                            <a:gd name="T2" fmla="*/ 33490 w 33490"/>
                            <a:gd name="T3" fmla="*/ 13840 h 52015"/>
                            <a:gd name="T4" fmla="*/ 30506 w 33490"/>
                            <a:gd name="T5" fmla="*/ 14055 h 52015"/>
                            <a:gd name="T6" fmla="*/ 24701 w 33490"/>
                            <a:gd name="T7" fmla="*/ 15795 h 52015"/>
                            <a:gd name="T8" fmla="*/ 20549 w 33490"/>
                            <a:gd name="T9" fmla="*/ 19312 h 52015"/>
                            <a:gd name="T10" fmla="*/ 18986 w 33490"/>
                            <a:gd name="T11" fmla="*/ 25040 h 52015"/>
                            <a:gd name="T12" fmla="*/ 23216 w 33490"/>
                            <a:gd name="T13" fmla="*/ 34375 h 52015"/>
                            <a:gd name="T14" fmla="*/ 33490 w 33490"/>
                            <a:gd name="T15" fmla="*/ 36701 h 52015"/>
                            <a:gd name="T16" fmla="*/ 33490 w 33490"/>
                            <a:gd name="T17" fmla="*/ 52006 h 52015"/>
                            <a:gd name="T18" fmla="*/ 33096 w 33490"/>
                            <a:gd name="T19" fmla="*/ 52015 h 52015"/>
                            <a:gd name="T20" fmla="*/ 19609 w 33490"/>
                            <a:gd name="T21" fmla="*/ 50605 h 52015"/>
                            <a:gd name="T22" fmla="*/ 9169 w 33490"/>
                            <a:gd name="T23" fmla="*/ 46059 h 52015"/>
                            <a:gd name="T24" fmla="*/ 2426 w 33490"/>
                            <a:gd name="T25" fmla="*/ 37905 h 52015"/>
                            <a:gd name="T26" fmla="*/ 0 w 33490"/>
                            <a:gd name="T27" fmla="*/ 25510 h 52015"/>
                            <a:gd name="T28" fmla="*/ 2743 w 33490"/>
                            <a:gd name="T29" fmla="*/ 13623 h 52015"/>
                            <a:gd name="T30" fmla="*/ 10198 w 33490"/>
                            <a:gd name="T31" fmla="*/ 5698 h 52015"/>
                            <a:gd name="T32" fmla="*/ 21094 w 33490"/>
                            <a:gd name="T33" fmla="*/ 1279 h 52015"/>
                            <a:gd name="T34" fmla="*/ 33490 w 33490"/>
                            <a:gd name="T35" fmla="*/ 0 h 52015"/>
                            <a:gd name="T36" fmla="*/ 0 w 33490"/>
                            <a:gd name="T37" fmla="*/ 0 h 52015"/>
                            <a:gd name="T38" fmla="*/ 33490 w 33490"/>
                            <a:gd name="T39" fmla="*/ 52015 h 520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Shape 81"/>
                      <wps:cNvSpPr>
                        <a:spLocks/>
                      </wps:cNvSpPr>
                      <wps:spPr bwMode="auto">
                        <a:xfrm>
                          <a:off x="36218" y="4358"/>
                          <a:ext cx="417" cy="1112"/>
                        </a:xfrm>
                        <a:custGeom>
                          <a:avLst/>
                          <a:gdLst>
                            <a:gd name="T0" fmla="*/ 22733 w 41720"/>
                            <a:gd name="T1" fmla="*/ 0 h 111201"/>
                            <a:gd name="T2" fmla="*/ 41720 w 41720"/>
                            <a:gd name="T3" fmla="*/ 0 h 111201"/>
                            <a:gd name="T4" fmla="*/ 41720 w 41720"/>
                            <a:gd name="T5" fmla="*/ 79832 h 111201"/>
                            <a:gd name="T6" fmla="*/ 34112 w 41720"/>
                            <a:gd name="T7" fmla="*/ 103505 h 111201"/>
                            <a:gd name="T8" fmla="*/ 12230 w 41720"/>
                            <a:gd name="T9" fmla="*/ 111201 h 111201"/>
                            <a:gd name="T10" fmla="*/ 6502 w 41720"/>
                            <a:gd name="T11" fmla="*/ 110807 h 111201"/>
                            <a:gd name="T12" fmla="*/ 0 w 41720"/>
                            <a:gd name="T13" fmla="*/ 109322 h 111201"/>
                            <a:gd name="T14" fmla="*/ 2502 w 41720"/>
                            <a:gd name="T15" fmla="*/ 93777 h 111201"/>
                            <a:gd name="T16" fmla="*/ 10808 w 41720"/>
                            <a:gd name="T17" fmla="*/ 94882 h 111201"/>
                            <a:gd name="T18" fmla="*/ 20066 w 41720"/>
                            <a:gd name="T19" fmla="*/ 91046 h 111201"/>
                            <a:gd name="T20" fmla="*/ 22733 w 41720"/>
                            <a:gd name="T21" fmla="*/ 79515 h 111201"/>
                            <a:gd name="T22" fmla="*/ 22733 w 41720"/>
                            <a:gd name="T23" fmla="*/ 0 h 111201"/>
                            <a:gd name="T24" fmla="*/ 0 w 41720"/>
                            <a:gd name="T25" fmla="*/ 0 h 111201"/>
                            <a:gd name="T26" fmla="*/ 41720 w 41720"/>
                            <a:gd name="T27" fmla="*/ 111201 h 111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Shape 82"/>
                      <wps:cNvSpPr>
                        <a:spLocks/>
                      </wps:cNvSpPr>
                      <wps:spPr bwMode="auto">
                        <a:xfrm>
                          <a:off x="38423" y="4338"/>
                          <a:ext cx="257" cy="191"/>
                        </a:xfrm>
                        <a:custGeom>
                          <a:avLst/>
                          <a:gdLst>
                            <a:gd name="T0" fmla="*/ 25260 w 25654"/>
                            <a:gd name="T1" fmla="*/ 0 h 19126"/>
                            <a:gd name="T2" fmla="*/ 25654 w 25654"/>
                            <a:gd name="T3" fmla="*/ 58 h 19126"/>
                            <a:gd name="T4" fmla="*/ 25654 w 25654"/>
                            <a:gd name="T5" fmla="*/ 16353 h 19126"/>
                            <a:gd name="T6" fmla="*/ 23380 w 25654"/>
                            <a:gd name="T7" fmla="*/ 16002 h 19126"/>
                            <a:gd name="T8" fmla="*/ 11303 w 25654"/>
                            <a:gd name="T9" fmla="*/ 16942 h 19126"/>
                            <a:gd name="T10" fmla="*/ 2362 w 25654"/>
                            <a:gd name="T11" fmla="*/ 19126 h 19126"/>
                            <a:gd name="T12" fmla="*/ 0 w 25654"/>
                            <a:gd name="T13" fmla="*/ 3759 h 19126"/>
                            <a:gd name="T14" fmla="*/ 10515 w 25654"/>
                            <a:gd name="T15" fmla="*/ 1245 h 19126"/>
                            <a:gd name="T16" fmla="*/ 25260 w 25654"/>
                            <a:gd name="T17" fmla="*/ 0 h 19126"/>
                            <a:gd name="T18" fmla="*/ 0 w 25654"/>
                            <a:gd name="T19" fmla="*/ 0 h 19126"/>
                            <a:gd name="T20" fmla="*/ 25654 w 25654"/>
                            <a:gd name="T21" fmla="*/ 19126 h 19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Shape 83"/>
                      <wps:cNvSpPr>
                        <a:spLocks/>
                      </wps:cNvSpPr>
                      <wps:spPr bwMode="auto">
                        <a:xfrm>
                          <a:off x="36795" y="4338"/>
                          <a:ext cx="602" cy="861"/>
                        </a:xfrm>
                        <a:custGeom>
                          <a:avLst/>
                          <a:gdLst>
                            <a:gd name="T0" fmla="*/ 32626 w 60223"/>
                            <a:gd name="T1" fmla="*/ 0 h 86106"/>
                            <a:gd name="T2" fmla="*/ 46418 w 60223"/>
                            <a:gd name="T3" fmla="*/ 1334 h 86106"/>
                            <a:gd name="T4" fmla="*/ 56312 w 60223"/>
                            <a:gd name="T5" fmla="*/ 3924 h 86106"/>
                            <a:gd name="T6" fmla="*/ 52857 w 60223"/>
                            <a:gd name="T7" fmla="*/ 19291 h 86106"/>
                            <a:gd name="T8" fmla="*/ 44857 w 60223"/>
                            <a:gd name="T9" fmla="*/ 16701 h 86106"/>
                            <a:gd name="T10" fmla="*/ 33553 w 60223"/>
                            <a:gd name="T11" fmla="*/ 15532 h 86106"/>
                            <a:gd name="T12" fmla="*/ 24156 w 60223"/>
                            <a:gd name="T13" fmla="*/ 17488 h 86106"/>
                            <a:gd name="T14" fmla="*/ 20549 w 60223"/>
                            <a:gd name="T15" fmla="*/ 23520 h 86106"/>
                            <a:gd name="T16" fmla="*/ 21260 w 60223"/>
                            <a:gd name="T17" fmla="*/ 27140 h 86106"/>
                            <a:gd name="T18" fmla="*/ 23685 w 60223"/>
                            <a:gd name="T19" fmla="*/ 30036 h 86106"/>
                            <a:gd name="T20" fmla="*/ 28232 w 60223"/>
                            <a:gd name="T21" fmla="*/ 32703 h 86106"/>
                            <a:gd name="T22" fmla="*/ 35128 w 60223"/>
                            <a:gd name="T23" fmla="*/ 35446 h 86106"/>
                            <a:gd name="T24" fmla="*/ 46584 w 60223"/>
                            <a:gd name="T25" fmla="*/ 40386 h 86106"/>
                            <a:gd name="T26" fmla="*/ 54343 w 60223"/>
                            <a:gd name="T27" fmla="*/ 45872 h 86106"/>
                            <a:gd name="T28" fmla="*/ 58814 w 60223"/>
                            <a:gd name="T29" fmla="*/ 52845 h 86106"/>
                            <a:gd name="T30" fmla="*/ 60223 w 60223"/>
                            <a:gd name="T31" fmla="*/ 62268 h 86106"/>
                            <a:gd name="T32" fmla="*/ 51524 w 60223"/>
                            <a:gd name="T33" fmla="*/ 80074 h 86106"/>
                            <a:gd name="T34" fmla="*/ 26657 w 60223"/>
                            <a:gd name="T35" fmla="*/ 86106 h 86106"/>
                            <a:gd name="T36" fmla="*/ 9246 w 60223"/>
                            <a:gd name="T37" fmla="*/ 84303 h 86106"/>
                            <a:gd name="T38" fmla="*/ 0 w 60223"/>
                            <a:gd name="T39" fmla="*/ 81407 h 86106"/>
                            <a:gd name="T40" fmla="*/ 3289 w 60223"/>
                            <a:gd name="T41" fmla="*/ 65557 h 86106"/>
                            <a:gd name="T42" fmla="*/ 13411 w 60223"/>
                            <a:gd name="T43" fmla="*/ 68847 h 86106"/>
                            <a:gd name="T44" fmla="*/ 26822 w 60223"/>
                            <a:gd name="T45" fmla="*/ 70422 h 86106"/>
                            <a:gd name="T46" fmla="*/ 37795 w 60223"/>
                            <a:gd name="T47" fmla="*/ 68618 h 86106"/>
                            <a:gd name="T48" fmla="*/ 41237 w 60223"/>
                            <a:gd name="T49" fmla="*/ 62421 h 86106"/>
                            <a:gd name="T50" fmla="*/ 37554 w 60223"/>
                            <a:gd name="T51" fmla="*/ 55677 h 86106"/>
                            <a:gd name="T52" fmla="*/ 25400 w 60223"/>
                            <a:gd name="T53" fmla="*/ 49873 h 86106"/>
                            <a:gd name="T54" fmla="*/ 15926 w 60223"/>
                            <a:gd name="T55" fmla="*/ 45872 h 86106"/>
                            <a:gd name="T56" fmla="*/ 8471 w 60223"/>
                            <a:gd name="T57" fmla="*/ 40932 h 86106"/>
                            <a:gd name="T58" fmla="*/ 3518 w 60223"/>
                            <a:gd name="T59" fmla="*/ 34112 h 86106"/>
                            <a:gd name="T60" fmla="*/ 1715 w 60223"/>
                            <a:gd name="T61" fmla="*/ 24308 h 86106"/>
                            <a:gd name="T62" fmla="*/ 10033 w 60223"/>
                            <a:gd name="T63" fmla="*/ 6515 h 86106"/>
                            <a:gd name="T64" fmla="*/ 32626 w 60223"/>
                            <a:gd name="T65" fmla="*/ 0 h 86106"/>
                            <a:gd name="T66" fmla="*/ 0 w 60223"/>
                            <a:gd name="T67" fmla="*/ 0 h 86106"/>
                            <a:gd name="T68" fmla="*/ 60223 w 60223"/>
                            <a:gd name="T69" fmla="*/ 86106 h 86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Shape 84"/>
                      <wps:cNvSpPr>
                        <a:spLocks/>
                      </wps:cNvSpPr>
                      <wps:spPr bwMode="auto">
                        <a:xfrm>
                          <a:off x="35891" y="4338"/>
                          <a:ext cx="366" cy="489"/>
                        </a:xfrm>
                        <a:custGeom>
                          <a:avLst/>
                          <a:gdLst>
                            <a:gd name="T0" fmla="*/ 705 w 36621"/>
                            <a:gd name="T1" fmla="*/ 0 h 48946"/>
                            <a:gd name="T2" fmla="*/ 27146 w 36621"/>
                            <a:gd name="T3" fmla="*/ 10516 h 48946"/>
                            <a:gd name="T4" fmla="*/ 36621 w 36621"/>
                            <a:gd name="T5" fmla="*/ 41885 h 48946"/>
                            <a:gd name="T6" fmla="*/ 36544 w 36621"/>
                            <a:gd name="T7" fmla="*/ 45403 h 48946"/>
                            <a:gd name="T8" fmla="*/ 36303 w 36621"/>
                            <a:gd name="T9" fmla="*/ 48946 h 48946"/>
                            <a:gd name="T10" fmla="*/ 0 w 36621"/>
                            <a:gd name="T11" fmla="*/ 48946 h 48946"/>
                            <a:gd name="T12" fmla="*/ 0 w 36621"/>
                            <a:gd name="T13" fmla="*/ 34976 h 48946"/>
                            <a:gd name="T14" fmla="*/ 17647 w 36621"/>
                            <a:gd name="T15" fmla="*/ 34976 h 48946"/>
                            <a:gd name="T16" fmla="*/ 16542 w 36621"/>
                            <a:gd name="T17" fmla="*/ 27521 h 48946"/>
                            <a:gd name="T18" fmla="*/ 13329 w 36621"/>
                            <a:gd name="T19" fmla="*/ 21412 h 48946"/>
                            <a:gd name="T20" fmla="*/ 8147 w 36621"/>
                            <a:gd name="T21" fmla="*/ 17336 h 48946"/>
                            <a:gd name="T22" fmla="*/ 857 w 36621"/>
                            <a:gd name="T23" fmla="*/ 15837 h 48946"/>
                            <a:gd name="T24" fmla="*/ 0 w 36621"/>
                            <a:gd name="T25" fmla="*/ 16021 h 48946"/>
                            <a:gd name="T26" fmla="*/ 0 w 36621"/>
                            <a:gd name="T27" fmla="*/ 137 h 48946"/>
                            <a:gd name="T28" fmla="*/ 705 w 36621"/>
                            <a:gd name="T29" fmla="*/ 0 h 48946"/>
                            <a:gd name="T30" fmla="*/ 0 w 36621"/>
                            <a:gd name="T31" fmla="*/ 0 h 48946"/>
                            <a:gd name="T32" fmla="*/ 36621 w 36621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Shape 85"/>
                      <wps:cNvSpPr>
                        <a:spLocks/>
                      </wps:cNvSpPr>
                      <wps:spPr bwMode="auto">
                        <a:xfrm>
                          <a:off x="36421" y="4001"/>
                          <a:ext cx="234" cy="233"/>
                        </a:xfrm>
                        <a:custGeom>
                          <a:avLst/>
                          <a:gdLst>
                            <a:gd name="T0" fmla="*/ 11773 w 23381"/>
                            <a:gd name="T1" fmla="*/ 0 h 23355"/>
                            <a:gd name="T2" fmla="*/ 19926 w 23381"/>
                            <a:gd name="T3" fmla="*/ 3137 h 23355"/>
                            <a:gd name="T4" fmla="*/ 23381 w 23381"/>
                            <a:gd name="T5" fmla="*/ 11760 h 23355"/>
                            <a:gd name="T6" fmla="*/ 19926 w 23381"/>
                            <a:gd name="T7" fmla="*/ 20231 h 23355"/>
                            <a:gd name="T8" fmla="*/ 11773 w 23381"/>
                            <a:gd name="T9" fmla="*/ 23355 h 23355"/>
                            <a:gd name="T10" fmla="*/ 3467 w 23381"/>
                            <a:gd name="T11" fmla="*/ 20231 h 23355"/>
                            <a:gd name="T12" fmla="*/ 0 w 23381"/>
                            <a:gd name="T13" fmla="*/ 11760 h 23355"/>
                            <a:gd name="T14" fmla="*/ 3467 w 23381"/>
                            <a:gd name="T15" fmla="*/ 3137 h 23355"/>
                            <a:gd name="T16" fmla="*/ 11773 w 23381"/>
                            <a:gd name="T17" fmla="*/ 0 h 23355"/>
                            <a:gd name="T18" fmla="*/ 0 w 23381"/>
                            <a:gd name="T19" fmla="*/ 0 h 23355"/>
                            <a:gd name="T20" fmla="*/ 23381 w 23381"/>
                            <a:gd name="T21" fmla="*/ 23355 h 23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Shape 86"/>
                      <wps:cNvSpPr>
                        <a:spLocks/>
                      </wps:cNvSpPr>
                      <wps:spPr bwMode="auto">
                        <a:xfrm>
                          <a:off x="37555" y="3961"/>
                          <a:ext cx="726" cy="1217"/>
                        </a:xfrm>
                        <a:custGeom>
                          <a:avLst/>
                          <a:gdLst>
                            <a:gd name="T0" fmla="*/ 18974 w 72606"/>
                            <a:gd name="T1" fmla="*/ 0 h 121717"/>
                            <a:gd name="T2" fmla="*/ 18974 w 72606"/>
                            <a:gd name="T3" fmla="*/ 71679 h 121717"/>
                            <a:gd name="T4" fmla="*/ 26657 w 72606"/>
                            <a:gd name="T5" fmla="*/ 63602 h 121717"/>
                            <a:gd name="T6" fmla="*/ 34658 w 72606"/>
                            <a:gd name="T7" fmla="*/ 54978 h 121717"/>
                            <a:gd name="T8" fmla="*/ 42113 w 72606"/>
                            <a:gd name="T9" fmla="*/ 46660 h 121717"/>
                            <a:gd name="T10" fmla="*/ 48158 w 72606"/>
                            <a:gd name="T11" fmla="*/ 39688 h 121717"/>
                            <a:gd name="T12" fmla="*/ 70587 w 72606"/>
                            <a:gd name="T13" fmla="*/ 39688 h 121717"/>
                            <a:gd name="T14" fmla="*/ 54064 w 72606"/>
                            <a:gd name="T15" fmla="*/ 57874 h 121717"/>
                            <a:gd name="T16" fmla="*/ 36627 w 72606"/>
                            <a:gd name="T17" fmla="*/ 76225 h 121717"/>
                            <a:gd name="T18" fmla="*/ 46482 w 72606"/>
                            <a:gd name="T19" fmla="*/ 85712 h 121717"/>
                            <a:gd name="T20" fmla="*/ 56502 w 72606"/>
                            <a:gd name="T21" fmla="*/ 97549 h 121717"/>
                            <a:gd name="T22" fmla="*/ 65570 w 72606"/>
                            <a:gd name="T23" fmla="*/ 110109 h 121717"/>
                            <a:gd name="T24" fmla="*/ 72606 w 72606"/>
                            <a:gd name="T25" fmla="*/ 121717 h 121717"/>
                            <a:gd name="T26" fmla="*/ 50660 w 72606"/>
                            <a:gd name="T27" fmla="*/ 121717 h 121717"/>
                            <a:gd name="T28" fmla="*/ 44145 w 72606"/>
                            <a:gd name="T29" fmla="*/ 111519 h 121717"/>
                            <a:gd name="T30" fmla="*/ 36220 w 72606"/>
                            <a:gd name="T31" fmla="*/ 101168 h 121717"/>
                            <a:gd name="T32" fmla="*/ 27610 w 72606"/>
                            <a:gd name="T33" fmla="*/ 91681 h 121717"/>
                            <a:gd name="T34" fmla="*/ 18974 w 72606"/>
                            <a:gd name="T35" fmla="*/ 84074 h 121717"/>
                            <a:gd name="T36" fmla="*/ 18974 w 72606"/>
                            <a:gd name="T37" fmla="*/ 121717 h 121717"/>
                            <a:gd name="T38" fmla="*/ 0 w 72606"/>
                            <a:gd name="T39" fmla="*/ 121717 h 121717"/>
                            <a:gd name="T40" fmla="*/ 0 w 72606"/>
                            <a:gd name="T41" fmla="*/ 3137 h 121717"/>
                            <a:gd name="T42" fmla="*/ 18974 w 72606"/>
                            <a:gd name="T43" fmla="*/ 0 h 121717"/>
                            <a:gd name="T44" fmla="*/ 0 w 72606"/>
                            <a:gd name="T45" fmla="*/ 0 h 121717"/>
                            <a:gd name="T46" fmla="*/ 72606 w 72606"/>
                            <a:gd name="T47" fmla="*/ 121717 h 1217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Shape 87"/>
                      <wps:cNvSpPr>
                        <a:spLocks/>
                      </wps:cNvSpPr>
                      <wps:spPr bwMode="auto">
                        <a:xfrm>
                          <a:off x="38680" y="4338"/>
                          <a:ext cx="330" cy="1160"/>
                        </a:xfrm>
                        <a:custGeom>
                          <a:avLst/>
                          <a:gdLst>
                            <a:gd name="T0" fmla="*/ 0 w 33020"/>
                            <a:gd name="T1" fmla="*/ 0 h 116007"/>
                            <a:gd name="T2" fmla="*/ 15443 w 33020"/>
                            <a:gd name="T3" fmla="*/ 2291 h 116007"/>
                            <a:gd name="T4" fmla="*/ 25717 w 33020"/>
                            <a:gd name="T5" fmla="*/ 8882 h 116007"/>
                            <a:gd name="T6" fmla="*/ 31204 w 33020"/>
                            <a:gd name="T7" fmla="*/ 19157 h 116007"/>
                            <a:gd name="T8" fmla="*/ 32855 w 33020"/>
                            <a:gd name="T9" fmla="*/ 32403 h 116007"/>
                            <a:gd name="T10" fmla="*/ 32855 w 33020"/>
                            <a:gd name="T11" fmla="*/ 82136 h 116007"/>
                            <a:gd name="T12" fmla="*/ 28537 w 33020"/>
                            <a:gd name="T13" fmla="*/ 85578 h 116007"/>
                            <a:gd name="T14" fmla="*/ 23444 w 33020"/>
                            <a:gd name="T15" fmla="*/ 90277 h 116007"/>
                            <a:gd name="T16" fmla="*/ 19990 w 33020"/>
                            <a:gd name="T17" fmla="*/ 94353 h 116007"/>
                            <a:gd name="T18" fmla="*/ 18745 w 33020"/>
                            <a:gd name="T19" fmla="*/ 98278 h 116007"/>
                            <a:gd name="T20" fmla="*/ 24219 w 33020"/>
                            <a:gd name="T21" fmla="*/ 102520 h 116007"/>
                            <a:gd name="T22" fmla="*/ 27356 w 33020"/>
                            <a:gd name="T23" fmla="*/ 102278 h 116007"/>
                            <a:gd name="T24" fmla="*/ 31445 w 33020"/>
                            <a:gd name="T25" fmla="*/ 101262 h 116007"/>
                            <a:gd name="T26" fmla="*/ 33020 w 33020"/>
                            <a:gd name="T27" fmla="*/ 113975 h 116007"/>
                            <a:gd name="T28" fmla="*/ 26975 w 33020"/>
                            <a:gd name="T29" fmla="*/ 115448 h 116007"/>
                            <a:gd name="T30" fmla="*/ 19990 w 33020"/>
                            <a:gd name="T31" fmla="*/ 116007 h 116007"/>
                            <a:gd name="T32" fmla="*/ 5956 w 33020"/>
                            <a:gd name="T33" fmla="*/ 112476 h 116007"/>
                            <a:gd name="T34" fmla="*/ 1638 w 33020"/>
                            <a:gd name="T35" fmla="*/ 102989 h 116007"/>
                            <a:gd name="T36" fmla="*/ 3366 w 33020"/>
                            <a:gd name="T37" fmla="*/ 96170 h 116007"/>
                            <a:gd name="T38" fmla="*/ 7760 w 33020"/>
                            <a:gd name="T39" fmla="*/ 90124 h 116007"/>
                            <a:gd name="T40" fmla="*/ 13094 w 33020"/>
                            <a:gd name="T41" fmla="*/ 85108 h 116007"/>
                            <a:gd name="T42" fmla="*/ 6579 w 33020"/>
                            <a:gd name="T43" fmla="*/ 85578 h 116007"/>
                            <a:gd name="T44" fmla="*/ 0 w 33020"/>
                            <a:gd name="T45" fmla="*/ 85721 h 116007"/>
                            <a:gd name="T46" fmla="*/ 0 w 33020"/>
                            <a:gd name="T47" fmla="*/ 70416 h 116007"/>
                            <a:gd name="T48" fmla="*/ 1169 w 33020"/>
                            <a:gd name="T49" fmla="*/ 70681 h 116007"/>
                            <a:gd name="T50" fmla="*/ 14503 w 33020"/>
                            <a:gd name="T51" fmla="*/ 69741 h 116007"/>
                            <a:gd name="T52" fmla="*/ 14503 w 33020"/>
                            <a:gd name="T53" fmla="*/ 48722 h 116007"/>
                            <a:gd name="T54" fmla="*/ 9957 w 33020"/>
                            <a:gd name="T55" fmla="*/ 47770 h 116007"/>
                            <a:gd name="T56" fmla="*/ 3366 w 33020"/>
                            <a:gd name="T57" fmla="*/ 47313 h 116007"/>
                            <a:gd name="T58" fmla="*/ 0 w 33020"/>
                            <a:gd name="T59" fmla="*/ 47555 h 116007"/>
                            <a:gd name="T60" fmla="*/ 0 w 33020"/>
                            <a:gd name="T61" fmla="*/ 33715 h 116007"/>
                            <a:gd name="T62" fmla="*/ 533 w 33020"/>
                            <a:gd name="T63" fmla="*/ 33660 h 116007"/>
                            <a:gd name="T64" fmla="*/ 7125 w 33020"/>
                            <a:gd name="T65" fmla="*/ 34054 h 116007"/>
                            <a:gd name="T66" fmla="*/ 14503 w 33020"/>
                            <a:gd name="T67" fmla="*/ 35387 h 116007"/>
                            <a:gd name="T68" fmla="*/ 14503 w 33020"/>
                            <a:gd name="T69" fmla="*/ 32250 h 116007"/>
                            <a:gd name="T70" fmla="*/ 13716 w 33020"/>
                            <a:gd name="T71" fmla="*/ 25964 h 116007"/>
                            <a:gd name="T72" fmla="*/ 10973 w 33020"/>
                            <a:gd name="T73" fmla="*/ 20731 h 116007"/>
                            <a:gd name="T74" fmla="*/ 5791 w 33020"/>
                            <a:gd name="T75" fmla="*/ 17188 h 116007"/>
                            <a:gd name="T76" fmla="*/ 0 w 33020"/>
                            <a:gd name="T77" fmla="*/ 16294 h 116007"/>
                            <a:gd name="T78" fmla="*/ 0 w 33020"/>
                            <a:gd name="T79" fmla="*/ 0 h 116007"/>
                            <a:gd name="T80" fmla="*/ 0 w 33020"/>
                            <a:gd name="T81" fmla="*/ 0 h 116007"/>
                            <a:gd name="T82" fmla="*/ 33020 w 33020"/>
                            <a:gd name="T83" fmla="*/ 116007 h 1160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T80" t="T81" r="T82" b="T83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Shape 88"/>
                      <wps:cNvSpPr>
                        <a:spLocks/>
                      </wps:cNvSpPr>
                      <wps:spPr bwMode="auto">
                        <a:xfrm>
                          <a:off x="23832" y="2273"/>
                          <a:ext cx="456" cy="1111"/>
                        </a:xfrm>
                        <a:custGeom>
                          <a:avLst/>
                          <a:gdLst>
                            <a:gd name="T0" fmla="*/ 31052 w 45644"/>
                            <a:gd name="T1" fmla="*/ 0 h 111049"/>
                            <a:gd name="T2" fmla="*/ 45644 w 45644"/>
                            <a:gd name="T3" fmla="*/ 1880 h 111049"/>
                            <a:gd name="T4" fmla="*/ 45644 w 45644"/>
                            <a:gd name="T5" fmla="*/ 18992 h 111049"/>
                            <a:gd name="T6" fmla="*/ 32309 w 45644"/>
                            <a:gd name="T7" fmla="*/ 17107 h 111049"/>
                            <a:gd name="T8" fmla="*/ 19761 w 45644"/>
                            <a:gd name="T9" fmla="*/ 17564 h 111049"/>
                            <a:gd name="T10" fmla="*/ 19761 w 45644"/>
                            <a:gd name="T11" fmla="*/ 93472 h 111049"/>
                            <a:gd name="T12" fmla="*/ 24308 w 45644"/>
                            <a:gd name="T13" fmla="*/ 93713 h 111049"/>
                            <a:gd name="T14" fmla="*/ 32004 w 45644"/>
                            <a:gd name="T15" fmla="*/ 93802 h 111049"/>
                            <a:gd name="T16" fmla="*/ 45644 w 45644"/>
                            <a:gd name="T17" fmla="*/ 91815 h 111049"/>
                            <a:gd name="T18" fmla="*/ 45644 w 45644"/>
                            <a:gd name="T19" fmla="*/ 109057 h 111049"/>
                            <a:gd name="T20" fmla="*/ 30747 w 45644"/>
                            <a:gd name="T21" fmla="*/ 111049 h 111049"/>
                            <a:gd name="T22" fmla="*/ 15837 w 45644"/>
                            <a:gd name="T23" fmla="*/ 110503 h 111049"/>
                            <a:gd name="T24" fmla="*/ 0 w 45644"/>
                            <a:gd name="T25" fmla="*/ 108229 h 111049"/>
                            <a:gd name="T26" fmla="*/ 0 w 45644"/>
                            <a:gd name="T27" fmla="*/ 2667 h 111049"/>
                            <a:gd name="T28" fmla="*/ 16002 w 45644"/>
                            <a:gd name="T29" fmla="*/ 483 h 111049"/>
                            <a:gd name="T30" fmla="*/ 31052 w 45644"/>
                            <a:gd name="T31" fmla="*/ 0 h 111049"/>
                            <a:gd name="T32" fmla="*/ 0 w 45644"/>
                            <a:gd name="T33" fmla="*/ 0 h 111049"/>
                            <a:gd name="T34" fmla="*/ 45644 w 45644"/>
                            <a:gd name="T35" fmla="*/ 111049 h 1110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Shape 89"/>
                      <wps:cNvSpPr>
                        <a:spLocks/>
                      </wps:cNvSpPr>
                      <wps:spPr bwMode="auto">
                        <a:xfrm>
                          <a:off x="24898" y="2530"/>
                          <a:ext cx="394" cy="863"/>
                        </a:xfrm>
                        <a:custGeom>
                          <a:avLst/>
                          <a:gdLst>
                            <a:gd name="T0" fmla="*/ 39376 w 39376"/>
                            <a:gd name="T1" fmla="*/ 0 h 86269"/>
                            <a:gd name="T2" fmla="*/ 39376 w 39376"/>
                            <a:gd name="T3" fmla="*/ 16474 h 86269"/>
                            <a:gd name="T4" fmla="*/ 24714 w 39376"/>
                            <a:gd name="T5" fmla="*/ 23608 h 86269"/>
                            <a:gd name="T6" fmla="*/ 19456 w 39376"/>
                            <a:gd name="T7" fmla="*/ 42988 h 86269"/>
                            <a:gd name="T8" fmla="*/ 24714 w 39376"/>
                            <a:gd name="T9" fmla="*/ 62584 h 86269"/>
                            <a:gd name="T10" fmla="*/ 39376 w 39376"/>
                            <a:gd name="T11" fmla="*/ 69795 h 86269"/>
                            <a:gd name="T12" fmla="*/ 39376 w 39376"/>
                            <a:gd name="T13" fmla="*/ 86269 h 86269"/>
                            <a:gd name="T14" fmla="*/ 23381 w 39376"/>
                            <a:gd name="T15" fmla="*/ 83133 h 86269"/>
                            <a:gd name="T16" fmla="*/ 10986 w 39376"/>
                            <a:gd name="T17" fmla="*/ 74357 h 86269"/>
                            <a:gd name="T18" fmla="*/ 2908 w 39376"/>
                            <a:gd name="T19" fmla="*/ 60705 h 86269"/>
                            <a:gd name="T20" fmla="*/ 0 w 39376"/>
                            <a:gd name="T21" fmla="*/ 42988 h 86269"/>
                            <a:gd name="T22" fmla="*/ 2908 w 39376"/>
                            <a:gd name="T23" fmla="*/ 25335 h 86269"/>
                            <a:gd name="T24" fmla="*/ 11062 w 39376"/>
                            <a:gd name="T25" fmla="*/ 11772 h 86269"/>
                            <a:gd name="T26" fmla="*/ 23533 w 39376"/>
                            <a:gd name="T27" fmla="*/ 3060 h 86269"/>
                            <a:gd name="T28" fmla="*/ 39376 w 39376"/>
                            <a:gd name="T29" fmla="*/ 0 h 86269"/>
                            <a:gd name="T30" fmla="*/ 0 w 39376"/>
                            <a:gd name="T31" fmla="*/ 0 h 86269"/>
                            <a:gd name="T32" fmla="*/ 39376 w 39376"/>
                            <a:gd name="T33" fmla="*/ 86269 h 86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Shape 90"/>
                      <wps:cNvSpPr>
                        <a:spLocks/>
                      </wps:cNvSpPr>
                      <wps:spPr bwMode="auto">
                        <a:xfrm>
                          <a:off x="24288" y="2292"/>
                          <a:ext cx="466" cy="1072"/>
                        </a:xfrm>
                        <a:custGeom>
                          <a:avLst/>
                          <a:gdLst>
                            <a:gd name="T0" fmla="*/ 0 w 46583"/>
                            <a:gd name="T1" fmla="*/ 0 h 107177"/>
                            <a:gd name="T2" fmla="*/ 10350 w 46583"/>
                            <a:gd name="T3" fmla="*/ 1333 h 107177"/>
                            <a:gd name="T4" fmla="*/ 29718 w 46583"/>
                            <a:gd name="T5" fmla="*/ 11379 h 107177"/>
                            <a:gd name="T6" fmla="*/ 42189 w 46583"/>
                            <a:gd name="T7" fmla="*/ 28638 h 107177"/>
                            <a:gd name="T8" fmla="*/ 46583 w 46583"/>
                            <a:gd name="T9" fmla="*/ 53492 h 107177"/>
                            <a:gd name="T10" fmla="*/ 42189 w 46583"/>
                            <a:gd name="T11" fmla="*/ 78041 h 107177"/>
                            <a:gd name="T12" fmla="*/ 29718 w 46583"/>
                            <a:gd name="T13" fmla="*/ 95440 h 107177"/>
                            <a:gd name="T14" fmla="*/ 10274 w 46583"/>
                            <a:gd name="T15" fmla="*/ 105804 h 107177"/>
                            <a:gd name="T16" fmla="*/ 0 w 46583"/>
                            <a:gd name="T17" fmla="*/ 107177 h 107177"/>
                            <a:gd name="T18" fmla="*/ 0 w 46583"/>
                            <a:gd name="T19" fmla="*/ 89935 h 107177"/>
                            <a:gd name="T20" fmla="*/ 3742 w 46583"/>
                            <a:gd name="T21" fmla="*/ 89390 h 107177"/>
                            <a:gd name="T22" fmla="*/ 16065 w 46583"/>
                            <a:gd name="T23" fmla="*/ 81801 h 107177"/>
                            <a:gd name="T24" fmla="*/ 25883 w 46583"/>
                            <a:gd name="T25" fmla="*/ 53492 h 107177"/>
                            <a:gd name="T26" fmla="*/ 16307 w 46583"/>
                            <a:gd name="T27" fmla="*/ 25095 h 107177"/>
                            <a:gd name="T28" fmla="*/ 4115 w 46583"/>
                            <a:gd name="T29" fmla="*/ 17694 h 107177"/>
                            <a:gd name="T30" fmla="*/ 0 w 46583"/>
                            <a:gd name="T31" fmla="*/ 17112 h 107177"/>
                            <a:gd name="T32" fmla="*/ 0 w 46583"/>
                            <a:gd name="T33" fmla="*/ 0 h 107177"/>
                            <a:gd name="T34" fmla="*/ 0 w 46583"/>
                            <a:gd name="T35" fmla="*/ 0 h 107177"/>
                            <a:gd name="T36" fmla="*/ 46583 w 46583"/>
                            <a:gd name="T37" fmla="*/ 107177 h 107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" name="Shape 91"/>
                      <wps:cNvSpPr>
                        <a:spLocks/>
                      </wps:cNvSpPr>
                      <wps:spPr bwMode="auto">
                        <a:xfrm>
                          <a:off x="27728" y="2868"/>
                          <a:ext cx="335" cy="520"/>
                        </a:xfrm>
                        <a:custGeom>
                          <a:avLst/>
                          <a:gdLst>
                            <a:gd name="T0" fmla="*/ 33477 w 33477"/>
                            <a:gd name="T1" fmla="*/ 0 h 52013"/>
                            <a:gd name="T2" fmla="*/ 33477 w 33477"/>
                            <a:gd name="T3" fmla="*/ 13832 h 52013"/>
                            <a:gd name="T4" fmla="*/ 30493 w 33477"/>
                            <a:gd name="T5" fmla="*/ 14053 h 52013"/>
                            <a:gd name="T6" fmla="*/ 24689 w 33477"/>
                            <a:gd name="T7" fmla="*/ 15793 h 52013"/>
                            <a:gd name="T8" fmla="*/ 20536 w 33477"/>
                            <a:gd name="T9" fmla="*/ 19310 h 52013"/>
                            <a:gd name="T10" fmla="*/ 18974 w 33477"/>
                            <a:gd name="T11" fmla="*/ 25026 h 52013"/>
                            <a:gd name="T12" fmla="*/ 23190 w 33477"/>
                            <a:gd name="T13" fmla="*/ 34373 h 52013"/>
                            <a:gd name="T14" fmla="*/ 33477 w 33477"/>
                            <a:gd name="T15" fmla="*/ 36697 h 52013"/>
                            <a:gd name="T16" fmla="*/ 33477 w 33477"/>
                            <a:gd name="T17" fmla="*/ 51987 h 52013"/>
                            <a:gd name="T18" fmla="*/ 33083 w 33477"/>
                            <a:gd name="T19" fmla="*/ 52013 h 52013"/>
                            <a:gd name="T20" fmla="*/ 19596 w 33477"/>
                            <a:gd name="T21" fmla="*/ 50603 h 52013"/>
                            <a:gd name="T22" fmla="*/ 9169 w 33477"/>
                            <a:gd name="T23" fmla="*/ 46057 h 52013"/>
                            <a:gd name="T24" fmla="*/ 2426 w 33477"/>
                            <a:gd name="T25" fmla="*/ 37891 h 52013"/>
                            <a:gd name="T26" fmla="*/ 0 w 33477"/>
                            <a:gd name="T27" fmla="*/ 25508 h 52013"/>
                            <a:gd name="T28" fmla="*/ 2730 w 33477"/>
                            <a:gd name="T29" fmla="*/ 13583 h 52013"/>
                            <a:gd name="T30" fmla="*/ 10185 w 33477"/>
                            <a:gd name="T31" fmla="*/ 5671 h 52013"/>
                            <a:gd name="T32" fmla="*/ 21082 w 33477"/>
                            <a:gd name="T33" fmla="*/ 1264 h 52013"/>
                            <a:gd name="T34" fmla="*/ 33477 w 33477"/>
                            <a:gd name="T35" fmla="*/ 0 h 52013"/>
                            <a:gd name="T36" fmla="*/ 0 w 33477"/>
                            <a:gd name="T37" fmla="*/ 0 h 52013"/>
                            <a:gd name="T38" fmla="*/ 33477 w 33477"/>
                            <a:gd name="T39" fmla="*/ 52013 h 520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" name="Shape 5090"/>
                      <wps:cNvSpPr>
                        <a:spLocks/>
                      </wps:cNvSpPr>
                      <wps:spPr bwMode="auto">
                        <a:xfrm>
                          <a:off x="26481" y="2551"/>
                          <a:ext cx="189" cy="820"/>
                        </a:xfrm>
                        <a:custGeom>
                          <a:avLst/>
                          <a:gdLst>
                            <a:gd name="T0" fmla="*/ 0 w 18974"/>
                            <a:gd name="T1" fmla="*/ 0 h 82042"/>
                            <a:gd name="T2" fmla="*/ 18974 w 18974"/>
                            <a:gd name="T3" fmla="*/ 0 h 82042"/>
                            <a:gd name="T4" fmla="*/ 18974 w 18974"/>
                            <a:gd name="T5" fmla="*/ 82042 h 82042"/>
                            <a:gd name="T6" fmla="*/ 0 w 18974"/>
                            <a:gd name="T7" fmla="*/ 82042 h 82042"/>
                            <a:gd name="T8" fmla="*/ 0 w 18974"/>
                            <a:gd name="T9" fmla="*/ 0 h 82042"/>
                            <a:gd name="T10" fmla="*/ 0 w 18974"/>
                            <a:gd name="T11" fmla="*/ 0 h 82042"/>
                            <a:gd name="T12" fmla="*/ 18974 w 18974"/>
                            <a:gd name="T13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" name="Shape 93"/>
                      <wps:cNvSpPr>
                        <a:spLocks/>
                      </wps:cNvSpPr>
                      <wps:spPr bwMode="auto">
                        <a:xfrm>
                          <a:off x="26893" y="2534"/>
                          <a:ext cx="685" cy="837"/>
                        </a:xfrm>
                        <a:custGeom>
                          <a:avLst/>
                          <a:gdLst>
                            <a:gd name="T0" fmla="*/ 33731 w 68542"/>
                            <a:gd name="T1" fmla="*/ 0 h 83769"/>
                            <a:gd name="T2" fmla="*/ 50508 w 68542"/>
                            <a:gd name="T3" fmla="*/ 2743 h 83769"/>
                            <a:gd name="T4" fmla="*/ 61252 w 68542"/>
                            <a:gd name="T5" fmla="*/ 10427 h 83769"/>
                            <a:gd name="T6" fmla="*/ 66904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68 w 68542"/>
                            <a:gd name="T13" fmla="*/ 83769 h 83769"/>
                            <a:gd name="T14" fmla="*/ 49568 w 68542"/>
                            <a:gd name="T15" fmla="*/ 40627 h 83769"/>
                            <a:gd name="T16" fmla="*/ 48705 w 68542"/>
                            <a:gd name="T17" fmla="*/ 29413 h 83769"/>
                            <a:gd name="T18" fmla="*/ 45885 w 68542"/>
                            <a:gd name="T19" fmla="*/ 21895 h 83769"/>
                            <a:gd name="T20" fmla="*/ 40551 w 68542"/>
                            <a:gd name="T21" fmla="*/ 17653 h 83769"/>
                            <a:gd name="T22" fmla="*/ 32309 w 68542"/>
                            <a:gd name="T23" fmla="*/ 16319 h 83769"/>
                            <a:gd name="T24" fmla="*/ 24791 w 68542"/>
                            <a:gd name="T25" fmla="*/ 16777 h 83769"/>
                            <a:gd name="T26" fmla="*/ 18987 w 68542"/>
                            <a:gd name="T27" fmla="*/ 17564 h 83769"/>
                            <a:gd name="T28" fmla="*/ 18987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75 w 68542"/>
                            <a:gd name="T35" fmla="*/ 1422 h 83769"/>
                            <a:gd name="T36" fmla="*/ 33731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4" name="Shape 94"/>
                      <wps:cNvSpPr>
                        <a:spLocks/>
                      </wps:cNvSpPr>
                      <wps:spPr bwMode="auto">
                        <a:xfrm>
                          <a:off x="27806" y="2530"/>
                          <a:ext cx="257" cy="192"/>
                        </a:xfrm>
                        <a:custGeom>
                          <a:avLst/>
                          <a:gdLst>
                            <a:gd name="T0" fmla="*/ 25247 w 25641"/>
                            <a:gd name="T1" fmla="*/ 0 h 19139"/>
                            <a:gd name="T2" fmla="*/ 25641 w 25641"/>
                            <a:gd name="T3" fmla="*/ 59 h 19139"/>
                            <a:gd name="T4" fmla="*/ 25641 w 25641"/>
                            <a:gd name="T5" fmla="*/ 16356 h 19139"/>
                            <a:gd name="T6" fmla="*/ 23368 w 25641"/>
                            <a:gd name="T7" fmla="*/ 16002 h 19139"/>
                            <a:gd name="T8" fmla="*/ 11290 w 25641"/>
                            <a:gd name="T9" fmla="*/ 16955 h 19139"/>
                            <a:gd name="T10" fmla="*/ 2349 w 25641"/>
                            <a:gd name="T11" fmla="*/ 19139 h 19139"/>
                            <a:gd name="T12" fmla="*/ 0 w 25641"/>
                            <a:gd name="T13" fmla="*/ 3772 h 19139"/>
                            <a:gd name="T14" fmla="*/ 10503 w 25641"/>
                            <a:gd name="T15" fmla="*/ 1257 h 19139"/>
                            <a:gd name="T16" fmla="*/ 25247 w 25641"/>
                            <a:gd name="T17" fmla="*/ 0 h 19139"/>
                            <a:gd name="T18" fmla="*/ 0 w 25641"/>
                            <a:gd name="T19" fmla="*/ 0 h 19139"/>
                            <a:gd name="T20" fmla="*/ 25641 w 25641"/>
                            <a:gd name="T21" fmla="*/ 19139 h 191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5" name="Shape 95"/>
                      <wps:cNvSpPr>
                        <a:spLocks/>
                      </wps:cNvSpPr>
                      <wps:spPr bwMode="auto">
                        <a:xfrm>
                          <a:off x="25292" y="2530"/>
                          <a:ext cx="393" cy="863"/>
                        </a:xfrm>
                        <a:custGeom>
                          <a:avLst/>
                          <a:gdLst>
                            <a:gd name="T0" fmla="*/ 6 w 39363"/>
                            <a:gd name="T1" fmla="*/ 0 h 86271"/>
                            <a:gd name="T2" fmla="*/ 15919 w 39363"/>
                            <a:gd name="T3" fmla="*/ 3061 h 86271"/>
                            <a:gd name="T4" fmla="*/ 28378 w 39363"/>
                            <a:gd name="T5" fmla="*/ 11773 h 86271"/>
                            <a:gd name="T6" fmla="*/ 36468 w 39363"/>
                            <a:gd name="T7" fmla="*/ 25337 h 86271"/>
                            <a:gd name="T8" fmla="*/ 39363 w 39363"/>
                            <a:gd name="T9" fmla="*/ 42990 h 86271"/>
                            <a:gd name="T10" fmla="*/ 36544 w 39363"/>
                            <a:gd name="T11" fmla="*/ 60706 h 86271"/>
                            <a:gd name="T12" fmla="*/ 28543 w 39363"/>
                            <a:gd name="T13" fmla="*/ 74359 h 86271"/>
                            <a:gd name="T14" fmla="*/ 16072 w 39363"/>
                            <a:gd name="T15" fmla="*/ 83134 h 86271"/>
                            <a:gd name="T16" fmla="*/ 6 w 39363"/>
                            <a:gd name="T17" fmla="*/ 86271 h 86271"/>
                            <a:gd name="T18" fmla="*/ 0 w 39363"/>
                            <a:gd name="T19" fmla="*/ 86270 h 86271"/>
                            <a:gd name="T20" fmla="*/ 0 w 39363"/>
                            <a:gd name="T21" fmla="*/ 69796 h 86271"/>
                            <a:gd name="T22" fmla="*/ 6 w 39363"/>
                            <a:gd name="T23" fmla="*/ 69799 h 86271"/>
                            <a:gd name="T24" fmla="*/ 14662 w 39363"/>
                            <a:gd name="T25" fmla="*/ 62586 h 86271"/>
                            <a:gd name="T26" fmla="*/ 19920 w 39363"/>
                            <a:gd name="T27" fmla="*/ 42990 h 86271"/>
                            <a:gd name="T28" fmla="*/ 14662 w 39363"/>
                            <a:gd name="T29" fmla="*/ 23609 h 86271"/>
                            <a:gd name="T30" fmla="*/ 6 w 39363"/>
                            <a:gd name="T31" fmla="*/ 16472 h 86271"/>
                            <a:gd name="T32" fmla="*/ 0 w 39363"/>
                            <a:gd name="T33" fmla="*/ 16475 h 86271"/>
                            <a:gd name="T34" fmla="*/ 0 w 39363"/>
                            <a:gd name="T35" fmla="*/ 1 h 86271"/>
                            <a:gd name="T36" fmla="*/ 6 w 39363"/>
                            <a:gd name="T37" fmla="*/ 0 h 86271"/>
                            <a:gd name="T38" fmla="*/ 0 w 39363"/>
                            <a:gd name="T39" fmla="*/ 0 h 86271"/>
                            <a:gd name="T40" fmla="*/ 39363 w 39363"/>
                            <a:gd name="T41" fmla="*/ 86271 h 86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" name="Shape 96"/>
                      <wps:cNvSpPr>
                        <a:spLocks/>
                      </wps:cNvSpPr>
                      <wps:spPr bwMode="auto">
                        <a:xfrm>
                          <a:off x="26458" y="2193"/>
                          <a:ext cx="234" cy="234"/>
                        </a:xfrm>
                        <a:custGeom>
                          <a:avLst/>
                          <a:gdLst>
                            <a:gd name="T0" fmla="*/ 11773 w 23381"/>
                            <a:gd name="T1" fmla="*/ 0 h 23368"/>
                            <a:gd name="T2" fmla="*/ 19926 w 23381"/>
                            <a:gd name="T3" fmla="*/ 3137 h 23368"/>
                            <a:gd name="T4" fmla="*/ 23381 w 23381"/>
                            <a:gd name="T5" fmla="*/ 11773 h 23368"/>
                            <a:gd name="T6" fmla="*/ 19926 w 23381"/>
                            <a:gd name="T7" fmla="*/ 20231 h 23368"/>
                            <a:gd name="T8" fmla="*/ 11773 w 23381"/>
                            <a:gd name="T9" fmla="*/ 23368 h 23368"/>
                            <a:gd name="T10" fmla="*/ 3454 w 23381"/>
                            <a:gd name="T11" fmla="*/ 20231 h 23368"/>
                            <a:gd name="T12" fmla="*/ 0 w 23381"/>
                            <a:gd name="T13" fmla="*/ 11773 h 23368"/>
                            <a:gd name="T14" fmla="*/ 3454 w 23381"/>
                            <a:gd name="T15" fmla="*/ 3137 h 23368"/>
                            <a:gd name="T16" fmla="*/ 11773 w 23381"/>
                            <a:gd name="T17" fmla="*/ 0 h 23368"/>
                            <a:gd name="T18" fmla="*/ 0 w 23381"/>
                            <a:gd name="T19" fmla="*/ 0 h 23368"/>
                            <a:gd name="T20" fmla="*/ 23381 w 23381"/>
                            <a:gd name="T21" fmla="*/ 23368 h 233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" name="Shape 97"/>
                      <wps:cNvSpPr>
                        <a:spLocks/>
                      </wps:cNvSpPr>
                      <wps:spPr bwMode="auto">
                        <a:xfrm>
                          <a:off x="25847" y="2154"/>
                          <a:ext cx="503" cy="1217"/>
                        </a:xfrm>
                        <a:custGeom>
                          <a:avLst/>
                          <a:gdLst>
                            <a:gd name="T0" fmla="*/ 33718 w 50343"/>
                            <a:gd name="T1" fmla="*/ 0 h 121730"/>
                            <a:gd name="T2" fmla="*/ 43828 w 50343"/>
                            <a:gd name="T3" fmla="*/ 953 h 121730"/>
                            <a:gd name="T4" fmla="*/ 50343 w 50343"/>
                            <a:gd name="T5" fmla="*/ 2832 h 121730"/>
                            <a:gd name="T6" fmla="*/ 47371 w 50343"/>
                            <a:gd name="T7" fmla="*/ 18212 h 121730"/>
                            <a:gd name="T8" fmla="*/ 42113 w 50343"/>
                            <a:gd name="T9" fmla="*/ 16789 h 121730"/>
                            <a:gd name="T10" fmla="*/ 35433 w 50343"/>
                            <a:gd name="T11" fmla="*/ 16167 h 121730"/>
                            <a:gd name="T12" fmla="*/ 22504 w 50343"/>
                            <a:gd name="T13" fmla="*/ 21184 h 121730"/>
                            <a:gd name="T14" fmla="*/ 18974 w 50343"/>
                            <a:gd name="T15" fmla="*/ 34201 h 121730"/>
                            <a:gd name="T16" fmla="*/ 18974 w 50343"/>
                            <a:gd name="T17" fmla="*/ 39688 h 121730"/>
                            <a:gd name="T18" fmla="*/ 49098 w 50343"/>
                            <a:gd name="T19" fmla="*/ 39688 h 121730"/>
                            <a:gd name="T20" fmla="*/ 49098 w 50343"/>
                            <a:gd name="T21" fmla="*/ 55524 h 121730"/>
                            <a:gd name="T22" fmla="*/ 18974 w 50343"/>
                            <a:gd name="T23" fmla="*/ 55524 h 121730"/>
                            <a:gd name="T24" fmla="*/ 18974 w 50343"/>
                            <a:gd name="T25" fmla="*/ 121730 h 121730"/>
                            <a:gd name="T26" fmla="*/ 0 w 50343"/>
                            <a:gd name="T27" fmla="*/ 121730 h 121730"/>
                            <a:gd name="T28" fmla="*/ 0 w 50343"/>
                            <a:gd name="T29" fmla="*/ 33884 h 121730"/>
                            <a:gd name="T30" fmla="*/ 8318 w 50343"/>
                            <a:gd name="T31" fmla="*/ 8941 h 121730"/>
                            <a:gd name="T32" fmla="*/ 33718 w 50343"/>
                            <a:gd name="T33" fmla="*/ 0 h 121730"/>
                            <a:gd name="T34" fmla="*/ 0 w 50343"/>
                            <a:gd name="T35" fmla="*/ 0 h 121730"/>
                            <a:gd name="T36" fmla="*/ 50343 w 50343"/>
                            <a:gd name="T37" fmla="*/ 121730 h 1217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8" name="Shape 98"/>
                      <wps:cNvSpPr>
                        <a:spLocks/>
                      </wps:cNvSpPr>
                      <wps:spPr bwMode="auto">
                        <a:xfrm>
                          <a:off x="28600" y="2534"/>
                          <a:ext cx="686" cy="837"/>
                        </a:xfrm>
                        <a:custGeom>
                          <a:avLst/>
                          <a:gdLst>
                            <a:gd name="T0" fmla="*/ 33718 w 68542"/>
                            <a:gd name="T1" fmla="*/ 0 h 83769"/>
                            <a:gd name="T2" fmla="*/ 50508 w 68542"/>
                            <a:gd name="T3" fmla="*/ 2743 h 83769"/>
                            <a:gd name="T4" fmla="*/ 61252 w 68542"/>
                            <a:gd name="T5" fmla="*/ 10427 h 83769"/>
                            <a:gd name="T6" fmla="*/ 66891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55 w 68542"/>
                            <a:gd name="T13" fmla="*/ 83769 h 83769"/>
                            <a:gd name="T14" fmla="*/ 49555 w 68542"/>
                            <a:gd name="T15" fmla="*/ 40627 h 83769"/>
                            <a:gd name="T16" fmla="*/ 48704 w 68542"/>
                            <a:gd name="T17" fmla="*/ 29413 h 83769"/>
                            <a:gd name="T18" fmla="*/ 45872 w 68542"/>
                            <a:gd name="T19" fmla="*/ 21895 h 83769"/>
                            <a:gd name="T20" fmla="*/ 40538 w 68542"/>
                            <a:gd name="T21" fmla="*/ 17653 h 83769"/>
                            <a:gd name="T22" fmla="*/ 32309 w 68542"/>
                            <a:gd name="T23" fmla="*/ 16319 h 83769"/>
                            <a:gd name="T24" fmla="*/ 24778 w 68542"/>
                            <a:gd name="T25" fmla="*/ 16777 h 83769"/>
                            <a:gd name="T26" fmla="*/ 18974 w 68542"/>
                            <a:gd name="T27" fmla="*/ 17564 h 83769"/>
                            <a:gd name="T28" fmla="*/ 18974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75 w 68542"/>
                            <a:gd name="T35" fmla="*/ 1422 h 83769"/>
                            <a:gd name="T36" fmla="*/ 33718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" name="Shape 99"/>
                      <wps:cNvSpPr>
                        <a:spLocks/>
                      </wps:cNvSpPr>
                      <wps:spPr bwMode="auto">
                        <a:xfrm>
                          <a:off x="28063" y="2531"/>
                          <a:ext cx="328" cy="857"/>
                        </a:xfrm>
                        <a:custGeom>
                          <a:avLst/>
                          <a:gdLst>
                            <a:gd name="T0" fmla="*/ 0 w 32855"/>
                            <a:gd name="T1" fmla="*/ 0 h 85716"/>
                            <a:gd name="T2" fmla="*/ 15443 w 32855"/>
                            <a:gd name="T3" fmla="*/ 2303 h 85716"/>
                            <a:gd name="T4" fmla="*/ 25717 w 32855"/>
                            <a:gd name="T5" fmla="*/ 8882 h 85716"/>
                            <a:gd name="T6" fmla="*/ 31217 w 32855"/>
                            <a:gd name="T7" fmla="*/ 19156 h 85716"/>
                            <a:gd name="T8" fmla="*/ 32855 w 32855"/>
                            <a:gd name="T9" fmla="*/ 32415 h 85716"/>
                            <a:gd name="T10" fmla="*/ 32855 w 32855"/>
                            <a:gd name="T11" fmla="*/ 82136 h 85716"/>
                            <a:gd name="T12" fmla="*/ 19609 w 32855"/>
                            <a:gd name="T13" fmla="*/ 84409 h 85716"/>
                            <a:gd name="T14" fmla="*/ 0 w 32855"/>
                            <a:gd name="T15" fmla="*/ 85716 h 85716"/>
                            <a:gd name="T16" fmla="*/ 0 w 32855"/>
                            <a:gd name="T17" fmla="*/ 70426 h 85716"/>
                            <a:gd name="T18" fmla="*/ 1181 w 32855"/>
                            <a:gd name="T19" fmla="*/ 70693 h 85716"/>
                            <a:gd name="T20" fmla="*/ 14503 w 32855"/>
                            <a:gd name="T21" fmla="*/ 69741 h 85716"/>
                            <a:gd name="T22" fmla="*/ 14503 w 32855"/>
                            <a:gd name="T23" fmla="*/ 48735 h 85716"/>
                            <a:gd name="T24" fmla="*/ 9957 w 32855"/>
                            <a:gd name="T25" fmla="*/ 47782 h 85716"/>
                            <a:gd name="T26" fmla="*/ 3378 w 32855"/>
                            <a:gd name="T27" fmla="*/ 47312 h 85716"/>
                            <a:gd name="T28" fmla="*/ 0 w 32855"/>
                            <a:gd name="T29" fmla="*/ 47562 h 85716"/>
                            <a:gd name="T30" fmla="*/ 0 w 32855"/>
                            <a:gd name="T31" fmla="*/ 33729 h 85716"/>
                            <a:gd name="T32" fmla="*/ 559 w 32855"/>
                            <a:gd name="T33" fmla="*/ 33673 h 85716"/>
                            <a:gd name="T34" fmla="*/ 7137 w 32855"/>
                            <a:gd name="T35" fmla="*/ 34066 h 85716"/>
                            <a:gd name="T36" fmla="*/ 14503 w 32855"/>
                            <a:gd name="T37" fmla="*/ 35400 h 85716"/>
                            <a:gd name="T38" fmla="*/ 14503 w 32855"/>
                            <a:gd name="T39" fmla="*/ 32263 h 85716"/>
                            <a:gd name="T40" fmla="*/ 13716 w 32855"/>
                            <a:gd name="T41" fmla="*/ 25989 h 85716"/>
                            <a:gd name="T42" fmla="*/ 10986 w 32855"/>
                            <a:gd name="T43" fmla="*/ 20731 h 85716"/>
                            <a:gd name="T44" fmla="*/ 5804 w 32855"/>
                            <a:gd name="T45" fmla="*/ 17201 h 85716"/>
                            <a:gd name="T46" fmla="*/ 0 w 32855"/>
                            <a:gd name="T47" fmla="*/ 16297 h 85716"/>
                            <a:gd name="T48" fmla="*/ 0 w 32855"/>
                            <a:gd name="T49" fmla="*/ 0 h 85716"/>
                            <a:gd name="T50" fmla="*/ 0 w 32855"/>
                            <a:gd name="T51" fmla="*/ 0 h 85716"/>
                            <a:gd name="T52" fmla="*/ 32855 w 32855"/>
                            <a:gd name="T53" fmla="*/ 85716 h 857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" name="Shape 100"/>
                      <wps:cNvSpPr>
                        <a:spLocks/>
                      </wps:cNvSpPr>
                      <wps:spPr bwMode="auto">
                        <a:xfrm>
                          <a:off x="30154" y="2530"/>
                          <a:ext cx="394" cy="863"/>
                        </a:xfrm>
                        <a:custGeom>
                          <a:avLst/>
                          <a:gdLst>
                            <a:gd name="T0" fmla="*/ 39370 w 39376"/>
                            <a:gd name="T1" fmla="*/ 0 h 86271"/>
                            <a:gd name="T2" fmla="*/ 39376 w 39376"/>
                            <a:gd name="T3" fmla="*/ 1 h 86271"/>
                            <a:gd name="T4" fmla="*/ 39376 w 39376"/>
                            <a:gd name="T5" fmla="*/ 16475 h 86271"/>
                            <a:gd name="T6" fmla="*/ 39370 w 39376"/>
                            <a:gd name="T7" fmla="*/ 16472 h 86271"/>
                            <a:gd name="T8" fmla="*/ 24702 w 39376"/>
                            <a:gd name="T9" fmla="*/ 23609 h 86271"/>
                            <a:gd name="T10" fmla="*/ 19457 w 39376"/>
                            <a:gd name="T11" fmla="*/ 42990 h 86271"/>
                            <a:gd name="T12" fmla="*/ 24702 w 39376"/>
                            <a:gd name="T13" fmla="*/ 62586 h 86271"/>
                            <a:gd name="T14" fmla="*/ 39370 w 39376"/>
                            <a:gd name="T15" fmla="*/ 69799 h 86271"/>
                            <a:gd name="T16" fmla="*/ 39376 w 39376"/>
                            <a:gd name="T17" fmla="*/ 69796 h 86271"/>
                            <a:gd name="T18" fmla="*/ 39376 w 39376"/>
                            <a:gd name="T19" fmla="*/ 86270 h 86271"/>
                            <a:gd name="T20" fmla="*/ 39370 w 39376"/>
                            <a:gd name="T21" fmla="*/ 86271 h 86271"/>
                            <a:gd name="T22" fmla="*/ 23368 w 39376"/>
                            <a:gd name="T23" fmla="*/ 83134 h 86271"/>
                            <a:gd name="T24" fmla="*/ 10973 w 39376"/>
                            <a:gd name="T25" fmla="*/ 74359 h 86271"/>
                            <a:gd name="T26" fmla="*/ 2896 w 39376"/>
                            <a:gd name="T27" fmla="*/ 60706 h 86271"/>
                            <a:gd name="T28" fmla="*/ 0 w 39376"/>
                            <a:gd name="T29" fmla="*/ 42990 h 86271"/>
                            <a:gd name="T30" fmla="*/ 2896 w 39376"/>
                            <a:gd name="T31" fmla="*/ 25337 h 86271"/>
                            <a:gd name="T32" fmla="*/ 11049 w 39376"/>
                            <a:gd name="T33" fmla="*/ 11773 h 86271"/>
                            <a:gd name="T34" fmla="*/ 23520 w 39376"/>
                            <a:gd name="T35" fmla="*/ 3061 h 86271"/>
                            <a:gd name="T36" fmla="*/ 39370 w 39376"/>
                            <a:gd name="T37" fmla="*/ 0 h 86271"/>
                            <a:gd name="T38" fmla="*/ 0 w 39376"/>
                            <a:gd name="T39" fmla="*/ 0 h 86271"/>
                            <a:gd name="T40" fmla="*/ 39376 w 39376"/>
                            <a:gd name="T41" fmla="*/ 86271 h 86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1" name="Shape 101"/>
                      <wps:cNvSpPr>
                        <a:spLocks/>
                      </wps:cNvSpPr>
                      <wps:spPr bwMode="auto">
                        <a:xfrm>
                          <a:off x="29436" y="2530"/>
                          <a:ext cx="602" cy="862"/>
                        </a:xfrm>
                        <a:custGeom>
                          <a:avLst/>
                          <a:gdLst>
                            <a:gd name="T0" fmla="*/ 32626 w 60236"/>
                            <a:gd name="T1" fmla="*/ 0 h 86119"/>
                            <a:gd name="T2" fmla="*/ 46431 w 60236"/>
                            <a:gd name="T3" fmla="*/ 1334 h 86119"/>
                            <a:gd name="T4" fmla="*/ 56312 w 60236"/>
                            <a:gd name="T5" fmla="*/ 3924 h 86119"/>
                            <a:gd name="T6" fmla="*/ 52870 w 60236"/>
                            <a:gd name="T7" fmla="*/ 19304 h 86119"/>
                            <a:gd name="T8" fmla="*/ 44856 w 60236"/>
                            <a:gd name="T9" fmla="*/ 16713 h 86119"/>
                            <a:gd name="T10" fmla="*/ 33566 w 60236"/>
                            <a:gd name="T11" fmla="*/ 15545 h 86119"/>
                            <a:gd name="T12" fmla="*/ 24156 w 60236"/>
                            <a:gd name="T13" fmla="*/ 17501 h 86119"/>
                            <a:gd name="T14" fmla="*/ 20549 w 60236"/>
                            <a:gd name="T15" fmla="*/ 23533 h 86119"/>
                            <a:gd name="T16" fmla="*/ 21260 w 60236"/>
                            <a:gd name="T17" fmla="*/ 27140 h 86119"/>
                            <a:gd name="T18" fmla="*/ 23686 w 60236"/>
                            <a:gd name="T19" fmla="*/ 30036 h 86119"/>
                            <a:gd name="T20" fmla="*/ 28232 w 60236"/>
                            <a:gd name="T21" fmla="*/ 32703 h 86119"/>
                            <a:gd name="T22" fmla="*/ 35128 w 60236"/>
                            <a:gd name="T23" fmla="*/ 35458 h 86119"/>
                            <a:gd name="T24" fmla="*/ 46584 w 60236"/>
                            <a:gd name="T25" fmla="*/ 40399 h 86119"/>
                            <a:gd name="T26" fmla="*/ 54356 w 60236"/>
                            <a:gd name="T27" fmla="*/ 45898 h 86119"/>
                            <a:gd name="T28" fmla="*/ 58814 w 60236"/>
                            <a:gd name="T29" fmla="*/ 52870 h 86119"/>
                            <a:gd name="T30" fmla="*/ 60236 w 60236"/>
                            <a:gd name="T31" fmla="*/ 62268 h 86119"/>
                            <a:gd name="T32" fmla="*/ 51524 w 60236"/>
                            <a:gd name="T33" fmla="*/ 80086 h 86119"/>
                            <a:gd name="T34" fmla="*/ 26657 w 60236"/>
                            <a:gd name="T35" fmla="*/ 86119 h 86119"/>
                            <a:gd name="T36" fmla="*/ 9258 w 60236"/>
                            <a:gd name="T37" fmla="*/ 84303 h 86119"/>
                            <a:gd name="T38" fmla="*/ 0 w 60236"/>
                            <a:gd name="T39" fmla="*/ 81420 h 86119"/>
                            <a:gd name="T40" fmla="*/ 3289 w 60236"/>
                            <a:gd name="T41" fmla="*/ 65570 h 86119"/>
                            <a:gd name="T42" fmla="*/ 13411 w 60236"/>
                            <a:gd name="T43" fmla="*/ 68872 h 86119"/>
                            <a:gd name="T44" fmla="*/ 26822 w 60236"/>
                            <a:gd name="T45" fmla="*/ 70434 h 86119"/>
                            <a:gd name="T46" fmla="*/ 37795 w 60236"/>
                            <a:gd name="T47" fmla="*/ 68631 h 86119"/>
                            <a:gd name="T48" fmla="*/ 41250 w 60236"/>
                            <a:gd name="T49" fmla="*/ 62433 h 86119"/>
                            <a:gd name="T50" fmla="*/ 37554 w 60236"/>
                            <a:gd name="T51" fmla="*/ 55690 h 86119"/>
                            <a:gd name="T52" fmla="*/ 25413 w 60236"/>
                            <a:gd name="T53" fmla="*/ 49886 h 86119"/>
                            <a:gd name="T54" fmla="*/ 15926 w 60236"/>
                            <a:gd name="T55" fmla="*/ 45898 h 86119"/>
                            <a:gd name="T56" fmla="*/ 8471 w 60236"/>
                            <a:gd name="T57" fmla="*/ 40945 h 86119"/>
                            <a:gd name="T58" fmla="*/ 3531 w 60236"/>
                            <a:gd name="T59" fmla="*/ 34125 h 86119"/>
                            <a:gd name="T60" fmla="*/ 1727 w 60236"/>
                            <a:gd name="T61" fmla="*/ 24321 h 86119"/>
                            <a:gd name="T62" fmla="*/ 10033 w 60236"/>
                            <a:gd name="T63" fmla="*/ 6515 h 86119"/>
                            <a:gd name="T64" fmla="*/ 32626 w 60236"/>
                            <a:gd name="T65" fmla="*/ 0 h 86119"/>
                            <a:gd name="T66" fmla="*/ 0 w 60236"/>
                            <a:gd name="T67" fmla="*/ 0 h 86119"/>
                            <a:gd name="T68" fmla="*/ 60236 w 60236"/>
                            <a:gd name="T69" fmla="*/ 86119 h 86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2" name="Shape 102"/>
                      <wps:cNvSpPr>
                        <a:spLocks/>
                      </wps:cNvSpPr>
                      <wps:spPr bwMode="auto">
                        <a:xfrm>
                          <a:off x="32243" y="2868"/>
                          <a:ext cx="334" cy="520"/>
                        </a:xfrm>
                        <a:custGeom>
                          <a:avLst/>
                          <a:gdLst>
                            <a:gd name="T0" fmla="*/ 33471 w 33471"/>
                            <a:gd name="T1" fmla="*/ 0 h 52012"/>
                            <a:gd name="T2" fmla="*/ 33471 w 33471"/>
                            <a:gd name="T3" fmla="*/ 13832 h 52012"/>
                            <a:gd name="T4" fmla="*/ 30493 w 33471"/>
                            <a:gd name="T5" fmla="*/ 14052 h 52012"/>
                            <a:gd name="T6" fmla="*/ 24688 w 33471"/>
                            <a:gd name="T7" fmla="*/ 15792 h 52012"/>
                            <a:gd name="T8" fmla="*/ 20536 w 33471"/>
                            <a:gd name="T9" fmla="*/ 19310 h 52012"/>
                            <a:gd name="T10" fmla="*/ 18961 w 33471"/>
                            <a:gd name="T11" fmla="*/ 25025 h 52012"/>
                            <a:gd name="T12" fmla="*/ 23216 w 33471"/>
                            <a:gd name="T13" fmla="*/ 34372 h 52012"/>
                            <a:gd name="T14" fmla="*/ 33471 w 33471"/>
                            <a:gd name="T15" fmla="*/ 36694 h 52012"/>
                            <a:gd name="T16" fmla="*/ 33471 w 33471"/>
                            <a:gd name="T17" fmla="*/ 51987 h 52012"/>
                            <a:gd name="T18" fmla="*/ 33083 w 33471"/>
                            <a:gd name="T19" fmla="*/ 52012 h 52012"/>
                            <a:gd name="T20" fmla="*/ 19596 w 33471"/>
                            <a:gd name="T21" fmla="*/ 50603 h 52012"/>
                            <a:gd name="T22" fmla="*/ 9169 w 33471"/>
                            <a:gd name="T23" fmla="*/ 46056 h 52012"/>
                            <a:gd name="T24" fmla="*/ 2425 w 33471"/>
                            <a:gd name="T25" fmla="*/ 37890 h 52012"/>
                            <a:gd name="T26" fmla="*/ 0 w 33471"/>
                            <a:gd name="T27" fmla="*/ 25508 h 52012"/>
                            <a:gd name="T28" fmla="*/ 2743 w 33471"/>
                            <a:gd name="T29" fmla="*/ 13582 h 52012"/>
                            <a:gd name="T30" fmla="*/ 10185 w 33471"/>
                            <a:gd name="T31" fmla="*/ 5670 h 52012"/>
                            <a:gd name="T32" fmla="*/ 21082 w 33471"/>
                            <a:gd name="T33" fmla="*/ 1263 h 52012"/>
                            <a:gd name="T34" fmla="*/ 33471 w 33471"/>
                            <a:gd name="T35" fmla="*/ 0 h 52012"/>
                            <a:gd name="T36" fmla="*/ 0 w 33471"/>
                            <a:gd name="T37" fmla="*/ 0 h 52012"/>
                            <a:gd name="T38" fmla="*/ 33471 w 33471"/>
                            <a:gd name="T39" fmla="*/ 52012 h 520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3" name="Shape 103"/>
                      <wps:cNvSpPr>
                        <a:spLocks/>
                      </wps:cNvSpPr>
                      <wps:spPr bwMode="auto">
                        <a:xfrm>
                          <a:off x="31005" y="2551"/>
                          <a:ext cx="1178" cy="820"/>
                        </a:xfrm>
                        <a:custGeom>
                          <a:avLst/>
                          <a:gdLst>
                            <a:gd name="T0" fmla="*/ 0 w 117792"/>
                            <a:gd name="T1" fmla="*/ 0 h 82042"/>
                            <a:gd name="T2" fmla="*/ 20079 w 117792"/>
                            <a:gd name="T3" fmla="*/ 0 h 82042"/>
                            <a:gd name="T4" fmla="*/ 23381 w 117792"/>
                            <a:gd name="T5" fmla="*/ 14199 h 82042"/>
                            <a:gd name="T6" fmla="*/ 27331 w 117792"/>
                            <a:gd name="T7" fmla="*/ 29731 h 82042"/>
                            <a:gd name="T8" fmla="*/ 31585 w 117792"/>
                            <a:gd name="T9" fmla="*/ 45174 h 82042"/>
                            <a:gd name="T10" fmla="*/ 35992 w 117792"/>
                            <a:gd name="T11" fmla="*/ 58979 h 82042"/>
                            <a:gd name="T12" fmla="*/ 40627 w 117792"/>
                            <a:gd name="T13" fmla="*/ 44082 h 82042"/>
                            <a:gd name="T14" fmla="*/ 44945 w 117792"/>
                            <a:gd name="T15" fmla="*/ 28702 h 82042"/>
                            <a:gd name="T16" fmla="*/ 48806 w 117792"/>
                            <a:gd name="T17" fmla="*/ 13729 h 82042"/>
                            <a:gd name="T18" fmla="*/ 52032 w 117792"/>
                            <a:gd name="T19" fmla="*/ 0 h 82042"/>
                            <a:gd name="T20" fmla="*/ 66611 w 117792"/>
                            <a:gd name="T21" fmla="*/ 0 h 82042"/>
                            <a:gd name="T22" fmla="*/ 69761 w 117792"/>
                            <a:gd name="T23" fmla="*/ 13729 h 82042"/>
                            <a:gd name="T24" fmla="*/ 73419 w 117792"/>
                            <a:gd name="T25" fmla="*/ 28702 h 82042"/>
                            <a:gd name="T26" fmla="*/ 77648 w 117792"/>
                            <a:gd name="T27" fmla="*/ 44082 h 82042"/>
                            <a:gd name="T28" fmla="*/ 82271 w 117792"/>
                            <a:gd name="T29" fmla="*/ 58979 h 82042"/>
                            <a:gd name="T30" fmla="*/ 86513 w 117792"/>
                            <a:gd name="T31" fmla="*/ 45174 h 82042"/>
                            <a:gd name="T32" fmla="*/ 90856 w 117792"/>
                            <a:gd name="T33" fmla="*/ 29731 h 82042"/>
                            <a:gd name="T34" fmla="*/ 94869 w 117792"/>
                            <a:gd name="T35" fmla="*/ 14199 h 82042"/>
                            <a:gd name="T36" fmla="*/ 98184 w 117792"/>
                            <a:gd name="T37" fmla="*/ 0 h 82042"/>
                            <a:gd name="T38" fmla="*/ 117792 w 117792"/>
                            <a:gd name="T39" fmla="*/ 0 h 82042"/>
                            <a:gd name="T40" fmla="*/ 111036 w 117792"/>
                            <a:gd name="T41" fmla="*/ 23685 h 82042"/>
                            <a:gd name="T42" fmla="*/ 104127 w 117792"/>
                            <a:gd name="T43" fmla="*/ 45796 h 82042"/>
                            <a:gd name="T44" fmla="*/ 97218 w 117792"/>
                            <a:gd name="T45" fmla="*/ 65570 h 82042"/>
                            <a:gd name="T46" fmla="*/ 90450 w 117792"/>
                            <a:gd name="T47" fmla="*/ 82042 h 82042"/>
                            <a:gd name="T48" fmla="*/ 75031 w 117792"/>
                            <a:gd name="T49" fmla="*/ 82042 h 82042"/>
                            <a:gd name="T50" fmla="*/ 66649 w 117792"/>
                            <a:gd name="T51" fmla="*/ 57328 h 82042"/>
                            <a:gd name="T52" fmla="*/ 58738 w 117792"/>
                            <a:gd name="T53" fmla="*/ 30429 h 82042"/>
                            <a:gd name="T54" fmla="*/ 50978 w 117792"/>
                            <a:gd name="T55" fmla="*/ 57328 h 82042"/>
                            <a:gd name="T56" fmla="*/ 42761 w 117792"/>
                            <a:gd name="T57" fmla="*/ 82042 h 82042"/>
                            <a:gd name="T58" fmla="*/ 27165 w 117792"/>
                            <a:gd name="T59" fmla="*/ 82042 h 82042"/>
                            <a:gd name="T60" fmla="*/ 20574 w 117792"/>
                            <a:gd name="T61" fmla="*/ 65570 h 82042"/>
                            <a:gd name="T62" fmla="*/ 13665 w 117792"/>
                            <a:gd name="T63" fmla="*/ 45796 h 82042"/>
                            <a:gd name="T64" fmla="*/ 6756 w 117792"/>
                            <a:gd name="T65" fmla="*/ 23685 h 82042"/>
                            <a:gd name="T66" fmla="*/ 0 w 117792"/>
                            <a:gd name="T67" fmla="*/ 0 h 82042"/>
                            <a:gd name="T68" fmla="*/ 0 w 117792"/>
                            <a:gd name="T69" fmla="*/ 0 h 82042"/>
                            <a:gd name="T70" fmla="*/ 117792 w 117792"/>
                            <a:gd name="T71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T68" t="T69" r="T70" b="T71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" name="Shape 104"/>
                      <wps:cNvSpPr>
                        <a:spLocks/>
                      </wps:cNvSpPr>
                      <wps:spPr bwMode="auto">
                        <a:xfrm>
                          <a:off x="30548" y="2530"/>
                          <a:ext cx="393" cy="863"/>
                        </a:xfrm>
                        <a:custGeom>
                          <a:avLst/>
                          <a:gdLst>
                            <a:gd name="T0" fmla="*/ 0 w 39364"/>
                            <a:gd name="T1" fmla="*/ 0 h 86269"/>
                            <a:gd name="T2" fmla="*/ 15919 w 39364"/>
                            <a:gd name="T3" fmla="*/ 3060 h 86269"/>
                            <a:gd name="T4" fmla="*/ 28391 w 39364"/>
                            <a:gd name="T5" fmla="*/ 11772 h 86269"/>
                            <a:gd name="T6" fmla="*/ 36455 w 39364"/>
                            <a:gd name="T7" fmla="*/ 25335 h 86269"/>
                            <a:gd name="T8" fmla="*/ 39364 w 39364"/>
                            <a:gd name="T9" fmla="*/ 42988 h 86269"/>
                            <a:gd name="T10" fmla="*/ 36544 w 39364"/>
                            <a:gd name="T11" fmla="*/ 60705 h 86269"/>
                            <a:gd name="T12" fmla="*/ 28531 w 39364"/>
                            <a:gd name="T13" fmla="*/ 74357 h 86269"/>
                            <a:gd name="T14" fmla="*/ 16072 w 39364"/>
                            <a:gd name="T15" fmla="*/ 83133 h 86269"/>
                            <a:gd name="T16" fmla="*/ 0 w 39364"/>
                            <a:gd name="T17" fmla="*/ 86269 h 86269"/>
                            <a:gd name="T18" fmla="*/ 0 w 39364"/>
                            <a:gd name="T19" fmla="*/ 69795 h 86269"/>
                            <a:gd name="T20" fmla="*/ 14662 w 39364"/>
                            <a:gd name="T21" fmla="*/ 62584 h 86269"/>
                            <a:gd name="T22" fmla="*/ 19920 w 39364"/>
                            <a:gd name="T23" fmla="*/ 42988 h 86269"/>
                            <a:gd name="T24" fmla="*/ 14662 w 39364"/>
                            <a:gd name="T25" fmla="*/ 23608 h 86269"/>
                            <a:gd name="T26" fmla="*/ 0 w 39364"/>
                            <a:gd name="T27" fmla="*/ 16474 h 86269"/>
                            <a:gd name="T28" fmla="*/ 0 w 39364"/>
                            <a:gd name="T29" fmla="*/ 0 h 86269"/>
                            <a:gd name="T30" fmla="*/ 0 w 39364"/>
                            <a:gd name="T31" fmla="*/ 0 h 86269"/>
                            <a:gd name="T32" fmla="*/ 39364 w 39364"/>
                            <a:gd name="T33" fmla="*/ 86269 h 86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5" name="Shape 105"/>
                      <wps:cNvSpPr>
                        <a:spLocks/>
                      </wps:cNvSpPr>
                      <wps:spPr bwMode="auto">
                        <a:xfrm>
                          <a:off x="32321" y="2530"/>
                          <a:ext cx="256" cy="192"/>
                        </a:xfrm>
                        <a:custGeom>
                          <a:avLst/>
                          <a:gdLst>
                            <a:gd name="T0" fmla="*/ 25247 w 25635"/>
                            <a:gd name="T1" fmla="*/ 0 h 19139"/>
                            <a:gd name="T2" fmla="*/ 25635 w 25635"/>
                            <a:gd name="T3" fmla="*/ 58 h 19139"/>
                            <a:gd name="T4" fmla="*/ 25635 w 25635"/>
                            <a:gd name="T5" fmla="*/ 16354 h 19139"/>
                            <a:gd name="T6" fmla="*/ 23368 w 25635"/>
                            <a:gd name="T7" fmla="*/ 16002 h 19139"/>
                            <a:gd name="T8" fmla="*/ 11290 w 25635"/>
                            <a:gd name="T9" fmla="*/ 16955 h 19139"/>
                            <a:gd name="T10" fmla="*/ 2349 w 25635"/>
                            <a:gd name="T11" fmla="*/ 19139 h 19139"/>
                            <a:gd name="T12" fmla="*/ 0 w 25635"/>
                            <a:gd name="T13" fmla="*/ 3772 h 19139"/>
                            <a:gd name="T14" fmla="*/ 10502 w 25635"/>
                            <a:gd name="T15" fmla="*/ 1257 h 19139"/>
                            <a:gd name="T16" fmla="*/ 25247 w 25635"/>
                            <a:gd name="T17" fmla="*/ 0 h 19139"/>
                            <a:gd name="T18" fmla="*/ 0 w 25635"/>
                            <a:gd name="T19" fmla="*/ 0 h 19139"/>
                            <a:gd name="T20" fmla="*/ 25635 w 25635"/>
                            <a:gd name="T21" fmla="*/ 19139 h 191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" name="Shape 106"/>
                      <wps:cNvSpPr>
                        <a:spLocks/>
                      </wps:cNvSpPr>
                      <wps:spPr bwMode="auto">
                        <a:xfrm>
                          <a:off x="33115" y="2534"/>
                          <a:ext cx="685" cy="837"/>
                        </a:xfrm>
                        <a:custGeom>
                          <a:avLst/>
                          <a:gdLst>
                            <a:gd name="T0" fmla="*/ 33718 w 68542"/>
                            <a:gd name="T1" fmla="*/ 0 h 83769"/>
                            <a:gd name="T2" fmla="*/ 50495 w 68542"/>
                            <a:gd name="T3" fmla="*/ 2743 h 83769"/>
                            <a:gd name="T4" fmla="*/ 61240 w 68542"/>
                            <a:gd name="T5" fmla="*/ 10427 h 83769"/>
                            <a:gd name="T6" fmla="*/ 66891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56 w 68542"/>
                            <a:gd name="T13" fmla="*/ 83769 h 83769"/>
                            <a:gd name="T14" fmla="*/ 49556 w 68542"/>
                            <a:gd name="T15" fmla="*/ 40627 h 83769"/>
                            <a:gd name="T16" fmla="*/ 48692 w 68542"/>
                            <a:gd name="T17" fmla="*/ 29413 h 83769"/>
                            <a:gd name="T18" fmla="*/ 45872 w 68542"/>
                            <a:gd name="T19" fmla="*/ 21895 h 83769"/>
                            <a:gd name="T20" fmla="*/ 40539 w 68542"/>
                            <a:gd name="T21" fmla="*/ 17653 h 83769"/>
                            <a:gd name="T22" fmla="*/ 32296 w 68542"/>
                            <a:gd name="T23" fmla="*/ 16319 h 83769"/>
                            <a:gd name="T24" fmla="*/ 24778 w 68542"/>
                            <a:gd name="T25" fmla="*/ 16777 h 83769"/>
                            <a:gd name="T26" fmla="*/ 18974 w 68542"/>
                            <a:gd name="T27" fmla="*/ 17564 h 83769"/>
                            <a:gd name="T28" fmla="*/ 18974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62 w 68542"/>
                            <a:gd name="T35" fmla="*/ 1422 h 83769"/>
                            <a:gd name="T36" fmla="*/ 33718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" name="Shape 107"/>
                      <wps:cNvSpPr>
                        <a:spLocks/>
                      </wps:cNvSpPr>
                      <wps:spPr bwMode="auto">
                        <a:xfrm>
                          <a:off x="33965" y="2532"/>
                          <a:ext cx="374" cy="851"/>
                        </a:xfrm>
                        <a:custGeom>
                          <a:avLst/>
                          <a:gdLst>
                            <a:gd name="T0" fmla="*/ 37408 w 37408"/>
                            <a:gd name="T1" fmla="*/ 0 h 85165"/>
                            <a:gd name="T2" fmla="*/ 37408 w 37408"/>
                            <a:gd name="T3" fmla="*/ 15896 h 85165"/>
                            <a:gd name="T4" fmla="*/ 30582 w 37408"/>
                            <a:gd name="T5" fmla="*/ 17363 h 85165"/>
                            <a:gd name="T6" fmla="*/ 25019 w 37408"/>
                            <a:gd name="T7" fmla="*/ 21668 h 85165"/>
                            <a:gd name="T8" fmla="*/ 21489 w 37408"/>
                            <a:gd name="T9" fmla="*/ 27790 h 85165"/>
                            <a:gd name="T10" fmla="*/ 19762 w 37408"/>
                            <a:gd name="T11" fmla="*/ 34851 h 85165"/>
                            <a:gd name="T12" fmla="*/ 37408 w 37408"/>
                            <a:gd name="T13" fmla="*/ 34851 h 85165"/>
                            <a:gd name="T14" fmla="*/ 37408 w 37408"/>
                            <a:gd name="T15" fmla="*/ 48808 h 85165"/>
                            <a:gd name="T16" fmla="*/ 19609 w 37408"/>
                            <a:gd name="T17" fmla="*/ 48808 h 85165"/>
                            <a:gd name="T18" fmla="*/ 26581 w 37408"/>
                            <a:gd name="T19" fmla="*/ 64099 h 85165"/>
                            <a:gd name="T20" fmla="*/ 37408 w 37408"/>
                            <a:gd name="T21" fmla="*/ 67361 h 85165"/>
                            <a:gd name="T22" fmla="*/ 37408 w 37408"/>
                            <a:gd name="T23" fmla="*/ 85165 h 85165"/>
                            <a:gd name="T24" fmla="*/ 23368 w 37408"/>
                            <a:gd name="T25" fmla="*/ 82768 h 85165"/>
                            <a:gd name="T26" fmla="*/ 10198 w 37408"/>
                            <a:gd name="T27" fmla="*/ 73827 h 85165"/>
                            <a:gd name="T28" fmla="*/ 2515 w 37408"/>
                            <a:gd name="T29" fmla="*/ 60340 h 85165"/>
                            <a:gd name="T30" fmla="*/ 0 w 37408"/>
                            <a:gd name="T31" fmla="*/ 43309 h 85165"/>
                            <a:gd name="T32" fmla="*/ 3213 w 37408"/>
                            <a:gd name="T33" fmla="*/ 24335 h 85165"/>
                            <a:gd name="T34" fmla="*/ 11761 w 37408"/>
                            <a:gd name="T35" fmla="*/ 10772 h 85165"/>
                            <a:gd name="T36" fmla="*/ 23990 w 37408"/>
                            <a:gd name="T37" fmla="*/ 2618 h 85165"/>
                            <a:gd name="T38" fmla="*/ 37408 w 37408"/>
                            <a:gd name="T39" fmla="*/ 0 h 85165"/>
                            <a:gd name="T40" fmla="*/ 0 w 37408"/>
                            <a:gd name="T41" fmla="*/ 0 h 85165"/>
                            <a:gd name="T42" fmla="*/ 37408 w 37408"/>
                            <a:gd name="T43" fmla="*/ 85165 h 85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8" name="Shape 108"/>
                      <wps:cNvSpPr>
                        <a:spLocks/>
                      </wps:cNvSpPr>
                      <wps:spPr bwMode="auto">
                        <a:xfrm>
                          <a:off x="32577" y="2531"/>
                          <a:ext cx="329" cy="857"/>
                        </a:xfrm>
                        <a:custGeom>
                          <a:avLst/>
                          <a:gdLst>
                            <a:gd name="T0" fmla="*/ 0 w 32874"/>
                            <a:gd name="T1" fmla="*/ 0 h 85718"/>
                            <a:gd name="T2" fmla="*/ 15462 w 32874"/>
                            <a:gd name="T3" fmla="*/ 2304 h 85718"/>
                            <a:gd name="T4" fmla="*/ 25736 w 32874"/>
                            <a:gd name="T5" fmla="*/ 8883 h 85718"/>
                            <a:gd name="T6" fmla="*/ 31223 w 32874"/>
                            <a:gd name="T7" fmla="*/ 19157 h 85718"/>
                            <a:gd name="T8" fmla="*/ 32874 w 32874"/>
                            <a:gd name="T9" fmla="*/ 32416 h 85718"/>
                            <a:gd name="T10" fmla="*/ 32874 w 32874"/>
                            <a:gd name="T11" fmla="*/ 82137 h 85718"/>
                            <a:gd name="T12" fmla="*/ 19615 w 32874"/>
                            <a:gd name="T13" fmla="*/ 84410 h 85718"/>
                            <a:gd name="T14" fmla="*/ 0 w 32874"/>
                            <a:gd name="T15" fmla="*/ 85718 h 85718"/>
                            <a:gd name="T16" fmla="*/ 0 w 32874"/>
                            <a:gd name="T17" fmla="*/ 70425 h 85718"/>
                            <a:gd name="T18" fmla="*/ 1188 w 32874"/>
                            <a:gd name="T19" fmla="*/ 70694 h 85718"/>
                            <a:gd name="T20" fmla="*/ 14510 w 32874"/>
                            <a:gd name="T21" fmla="*/ 69741 h 85718"/>
                            <a:gd name="T22" fmla="*/ 14510 w 32874"/>
                            <a:gd name="T23" fmla="*/ 48736 h 85718"/>
                            <a:gd name="T24" fmla="*/ 9963 w 32874"/>
                            <a:gd name="T25" fmla="*/ 47783 h 85718"/>
                            <a:gd name="T26" fmla="*/ 3384 w 32874"/>
                            <a:gd name="T27" fmla="*/ 47313 h 85718"/>
                            <a:gd name="T28" fmla="*/ 0 w 32874"/>
                            <a:gd name="T29" fmla="*/ 47563 h 85718"/>
                            <a:gd name="T30" fmla="*/ 0 w 32874"/>
                            <a:gd name="T31" fmla="*/ 33731 h 85718"/>
                            <a:gd name="T32" fmla="*/ 565 w 32874"/>
                            <a:gd name="T33" fmla="*/ 33673 h 85718"/>
                            <a:gd name="T34" fmla="*/ 7156 w 32874"/>
                            <a:gd name="T35" fmla="*/ 34067 h 85718"/>
                            <a:gd name="T36" fmla="*/ 14510 w 32874"/>
                            <a:gd name="T37" fmla="*/ 35401 h 85718"/>
                            <a:gd name="T38" fmla="*/ 14510 w 32874"/>
                            <a:gd name="T39" fmla="*/ 32264 h 85718"/>
                            <a:gd name="T40" fmla="*/ 13735 w 32874"/>
                            <a:gd name="T41" fmla="*/ 25990 h 85718"/>
                            <a:gd name="T42" fmla="*/ 10992 w 32874"/>
                            <a:gd name="T43" fmla="*/ 20732 h 85718"/>
                            <a:gd name="T44" fmla="*/ 5823 w 32874"/>
                            <a:gd name="T45" fmla="*/ 17202 h 85718"/>
                            <a:gd name="T46" fmla="*/ 0 w 32874"/>
                            <a:gd name="T47" fmla="*/ 16297 h 85718"/>
                            <a:gd name="T48" fmla="*/ 0 w 32874"/>
                            <a:gd name="T49" fmla="*/ 0 h 85718"/>
                            <a:gd name="T50" fmla="*/ 0 w 32874"/>
                            <a:gd name="T51" fmla="*/ 0 h 85718"/>
                            <a:gd name="T52" fmla="*/ 32874 w 32874"/>
                            <a:gd name="T53" fmla="*/ 85718 h 857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9" name="Shape 109"/>
                      <wps:cNvSpPr>
                        <a:spLocks/>
                      </wps:cNvSpPr>
                      <wps:spPr bwMode="auto">
                        <a:xfrm>
                          <a:off x="34339" y="3188"/>
                          <a:ext cx="313" cy="204"/>
                        </a:xfrm>
                        <a:custGeom>
                          <a:avLst/>
                          <a:gdLst>
                            <a:gd name="T0" fmla="*/ 28772 w 31286"/>
                            <a:gd name="T1" fmla="*/ 0 h 20396"/>
                            <a:gd name="T2" fmla="*/ 31286 w 31286"/>
                            <a:gd name="T3" fmla="*/ 15532 h 20396"/>
                            <a:gd name="T4" fmla="*/ 26969 w 31286"/>
                            <a:gd name="T5" fmla="*/ 17183 h 20396"/>
                            <a:gd name="T6" fmla="*/ 20707 w 31286"/>
                            <a:gd name="T7" fmla="*/ 18745 h 20396"/>
                            <a:gd name="T8" fmla="*/ 13100 w 31286"/>
                            <a:gd name="T9" fmla="*/ 19914 h 20396"/>
                            <a:gd name="T10" fmla="*/ 4781 w 31286"/>
                            <a:gd name="T11" fmla="*/ 20396 h 20396"/>
                            <a:gd name="T12" fmla="*/ 0 w 31286"/>
                            <a:gd name="T13" fmla="*/ 19580 h 20396"/>
                            <a:gd name="T14" fmla="*/ 0 w 31286"/>
                            <a:gd name="T15" fmla="*/ 1776 h 20396"/>
                            <a:gd name="T16" fmla="*/ 7131 w 31286"/>
                            <a:gd name="T17" fmla="*/ 3924 h 20396"/>
                            <a:gd name="T18" fmla="*/ 19755 w 31286"/>
                            <a:gd name="T19" fmla="*/ 2667 h 20396"/>
                            <a:gd name="T20" fmla="*/ 28772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" name="Shape 110"/>
                      <wps:cNvSpPr>
                        <a:spLocks/>
                      </wps:cNvSpPr>
                      <wps:spPr bwMode="auto">
                        <a:xfrm>
                          <a:off x="35282" y="2534"/>
                          <a:ext cx="367" cy="1128"/>
                        </a:xfrm>
                        <a:custGeom>
                          <a:avLst/>
                          <a:gdLst>
                            <a:gd name="T0" fmla="*/ 32157 w 36697"/>
                            <a:gd name="T1" fmla="*/ 0 h 112789"/>
                            <a:gd name="T2" fmla="*/ 36697 w 36697"/>
                            <a:gd name="T3" fmla="*/ 779 h 112789"/>
                            <a:gd name="T4" fmla="*/ 36697 w 36697"/>
                            <a:gd name="T5" fmla="*/ 18778 h 112789"/>
                            <a:gd name="T6" fmla="*/ 30264 w 36697"/>
                            <a:gd name="T7" fmla="*/ 16319 h 112789"/>
                            <a:gd name="T8" fmla="*/ 24689 w 36697"/>
                            <a:gd name="T9" fmla="*/ 16561 h 112789"/>
                            <a:gd name="T10" fmla="*/ 18974 w 36697"/>
                            <a:gd name="T11" fmla="*/ 17564 h 112789"/>
                            <a:gd name="T12" fmla="*/ 18974 w 36697"/>
                            <a:gd name="T13" fmla="*/ 64465 h 112789"/>
                            <a:gd name="T14" fmla="*/ 25641 w 36697"/>
                            <a:gd name="T15" fmla="*/ 67678 h 112789"/>
                            <a:gd name="T16" fmla="*/ 34506 w 36697"/>
                            <a:gd name="T17" fmla="*/ 69177 h 112789"/>
                            <a:gd name="T18" fmla="*/ 36697 w 36697"/>
                            <a:gd name="T19" fmla="*/ 68154 h 112789"/>
                            <a:gd name="T20" fmla="*/ 36697 w 36697"/>
                            <a:gd name="T21" fmla="*/ 85359 h 112789"/>
                            <a:gd name="T22" fmla="*/ 26975 w 36697"/>
                            <a:gd name="T23" fmla="*/ 84074 h 112789"/>
                            <a:gd name="T24" fmla="*/ 18974 w 36697"/>
                            <a:gd name="T25" fmla="*/ 80937 h 112789"/>
                            <a:gd name="T26" fmla="*/ 18974 w 36697"/>
                            <a:gd name="T27" fmla="*/ 112789 h 112789"/>
                            <a:gd name="T28" fmla="*/ 0 w 36697"/>
                            <a:gd name="T29" fmla="*/ 112789 h 112789"/>
                            <a:gd name="T30" fmla="*/ 0 w 36697"/>
                            <a:gd name="T31" fmla="*/ 4394 h 112789"/>
                            <a:gd name="T32" fmla="*/ 14275 w 36697"/>
                            <a:gd name="T33" fmla="*/ 1422 h 112789"/>
                            <a:gd name="T34" fmla="*/ 32157 w 36697"/>
                            <a:gd name="T35" fmla="*/ 0 h 112789"/>
                            <a:gd name="T36" fmla="*/ 0 w 36697"/>
                            <a:gd name="T37" fmla="*/ 0 h 112789"/>
                            <a:gd name="T38" fmla="*/ 36697 w 36697"/>
                            <a:gd name="T39" fmla="*/ 112789 h 1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1" name="Shape 111"/>
                      <wps:cNvSpPr>
                        <a:spLocks/>
                      </wps:cNvSpPr>
                      <wps:spPr bwMode="auto">
                        <a:xfrm>
                          <a:off x="34339" y="2530"/>
                          <a:ext cx="366" cy="490"/>
                        </a:xfrm>
                        <a:custGeom>
                          <a:avLst/>
                          <a:gdLst>
                            <a:gd name="T0" fmla="*/ 705 w 36620"/>
                            <a:gd name="T1" fmla="*/ 0 h 48946"/>
                            <a:gd name="T2" fmla="*/ 27134 w 36620"/>
                            <a:gd name="T3" fmla="*/ 10516 h 48946"/>
                            <a:gd name="T4" fmla="*/ 36620 w 36620"/>
                            <a:gd name="T5" fmla="*/ 41885 h 48946"/>
                            <a:gd name="T6" fmla="*/ 36544 w 36620"/>
                            <a:gd name="T7" fmla="*/ 45415 h 48946"/>
                            <a:gd name="T8" fmla="*/ 36316 w 36620"/>
                            <a:gd name="T9" fmla="*/ 48946 h 48946"/>
                            <a:gd name="T10" fmla="*/ 0 w 36620"/>
                            <a:gd name="T11" fmla="*/ 48946 h 48946"/>
                            <a:gd name="T12" fmla="*/ 0 w 36620"/>
                            <a:gd name="T13" fmla="*/ 34989 h 48946"/>
                            <a:gd name="T14" fmla="*/ 17647 w 36620"/>
                            <a:gd name="T15" fmla="*/ 34989 h 48946"/>
                            <a:gd name="T16" fmla="*/ 16542 w 36620"/>
                            <a:gd name="T17" fmla="*/ 27534 h 48946"/>
                            <a:gd name="T18" fmla="*/ 13328 w 36620"/>
                            <a:gd name="T19" fmla="*/ 21425 h 48946"/>
                            <a:gd name="T20" fmla="*/ 8160 w 36620"/>
                            <a:gd name="T21" fmla="*/ 17336 h 48946"/>
                            <a:gd name="T22" fmla="*/ 857 w 36620"/>
                            <a:gd name="T23" fmla="*/ 15850 h 48946"/>
                            <a:gd name="T24" fmla="*/ 0 w 36620"/>
                            <a:gd name="T25" fmla="*/ 16034 h 48946"/>
                            <a:gd name="T26" fmla="*/ 0 w 36620"/>
                            <a:gd name="T27" fmla="*/ 137 h 48946"/>
                            <a:gd name="T28" fmla="*/ 705 w 36620"/>
                            <a:gd name="T29" fmla="*/ 0 h 48946"/>
                            <a:gd name="T30" fmla="*/ 0 w 36620"/>
                            <a:gd name="T31" fmla="*/ 0 h 48946"/>
                            <a:gd name="T32" fmla="*/ 36620 w 36620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" name="Shape 112"/>
                      <wps:cNvSpPr>
                        <a:spLocks/>
                      </wps:cNvSpPr>
                      <wps:spPr bwMode="auto">
                        <a:xfrm>
                          <a:off x="36773" y="2551"/>
                          <a:ext cx="652" cy="820"/>
                        </a:xfrm>
                        <a:custGeom>
                          <a:avLst/>
                          <a:gdLst>
                            <a:gd name="T0" fmla="*/ 2045 w 65253"/>
                            <a:gd name="T1" fmla="*/ 0 h 82042"/>
                            <a:gd name="T2" fmla="*/ 64300 w 65253"/>
                            <a:gd name="T3" fmla="*/ 0 h 82042"/>
                            <a:gd name="T4" fmla="*/ 64300 w 65253"/>
                            <a:gd name="T5" fmla="*/ 13335 h 82042"/>
                            <a:gd name="T6" fmla="*/ 56071 w 65253"/>
                            <a:gd name="T7" fmla="*/ 22593 h 82042"/>
                            <a:gd name="T8" fmla="*/ 45174 w 65253"/>
                            <a:gd name="T9" fmla="*/ 35839 h 82042"/>
                            <a:gd name="T10" fmla="*/ 33477 w 65253"/>
                            <a:gd name="T11" fmla="*/ 51054 h 82042"/>
                            <a:gd name="T12" fmla="*/ 22898 w 65253"/>
                            <a:gd name="T13" fmla="*/ 66192 h 82042"/>
                            <a:gd name="T14" fmla="*/ 65253 w 65253"/>
                            <a:gd name="T15" fmla="*/ 66192 h 82042"/>
                            <a:gd name="T16" fmla="*/ 65253 w 65253"/>
                            <a:gd name="T17" fmla="*/ 82042 h 82042"/>
                            <a:gd name="T18" fmla="*/ 0 w 65253"/>
                            <a:gd name="T19" fmla="*/ 82042 h 82042"/>
                            <a:gd name="T20" fmla="*/ 0 w 65253"/>
                            <a:gd name="T21" fmla="*/ 70269 h 82042"/>
                            <a:gd name="T22" fmla="*/ 8624 w 65253"/>
                            <a:gd name="T23" fmla="*/ 56629 h 82042"/>
                            <a:gd name="T24" fmla="*/ 19291 w 65253"/>
                            <a:gd name="T25" fmla="*/ 41808 h 82042"/>
                            <a:gd name="T26" fmla="*/ 30201 w 65253"/>
                            <a:gd name="T27" fmla="*/ 27610 h 82042"/>
                            <a:gd name="T28" fmla="*/ 39840 w 65253"/>
                            <a:gd name="T29" fmla="*/ 15837 h 82042"/>
                            <a:gd name="T30" fmla="*/ 2045 w 65253"/>
                            <a:gd name="T31" fmla="*/ 15837 h 82042"/>
                            <a:gd name="T32" fmla="*/ 2045 w 65253"/>
                            <a:gd name="T33" fmla="*/ 0 h 82042"/>
                            <a:gd name="T34" fmla="*/ 0 w 65253"/>
                            <a:gd name="T35" fmla="*/ 0 h 82042"/>
                            <a:gd name="T36" fmla="*/ 65253 w 65253"/>
                            <a:gd name="T37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3" name="Shape 113"/>
                      <wps:cNvSpPr>
                        <a:spLocks/>
                      </wps:cNvSpPr>
                      <wps:spPr bwMode="auto">
                        <a:xfrm>
                          <a:off x="35649" y="2541"/>
                          <a:ext cx="372" cy="847"/>
                        </a:xfrm>
                        <a:custGeom>
                          <a:avLst/>
                          <a:gdLst>
                            <a:gd name="T0" fmla="*/ 0 w 37166"/>
                            <a:gd name="T1" fmla="*/ 0 h 84705"/>
                            <a:gd name="T2" fmla="*/ 12859 w 37166"/>
                            <a:gd name="T3" fmla="*/ 2206 h 84705"/>
                            <a:gd name="T4" fmla="*/ 25952 w 37166"/>
                            <a:gd name="T5" fmla="*/ 10765 h 84705"/>
                            <a:gd name="T6" fmla="*/ 34271 w 37166"/>
                            <a:gd name="T7" fmla="*/ 24240 h 84705"/>
                            <a:gd name="T8" fmla="*/ 37166 w 37166"/>
                            <a:gd name="T9" fmla="*/ 42046 h 84705"/>
                            <a:gd name="T10" fmla="*/ 34741 w 37166"/>
                            <a:gd name="T11" fmla="*/ 59292 h 84705"/>
                            <a:gd name="T12" fmla="*/ 27756 w 37166"/>
                            <a:gd name="T13" fmla="*/ 72792 h 84705"/>
                            <a:gd name="T14" fmla="*/ 16389 w 37166"/>
                            <a:gd name="T15" fmla="*/ 81568 h 84705"/>
                            <a:gd name="T16" fmla="*/ 946 w 37166"/>
                            <a:gd name="T17" fmla="*/ 84705 h 84705"/>
                            <a:gd name="T18" fmla="*/ 0 w 37166"/>
                            <a:gd name="T19" fmla="*/ 84580 h 84705"/>
                            <a:gd name="T20" fmla="*/ 0 w 37166"/>
                            <a:gd name="T21" fmla="*/ 67375 h 84705"/>
                            <a:gd name="T22" fmla="*/ 12935 w 37166"/>
                            <a:gd name="T23" fmla="*/ 61337 h 84705"/>
                            <a:gd name="T24" fmla="*/ 17723 w 37166"/>
                            <a:gd name="T25" fmla="*/ 42350 h 84705"/>
                            <a:gd name="T26" fmla="*/ 12008 w 37166"/>
                            <a:gd name="T27" fmla="*/ 22589 h 84705"/>
                            <a:gd name="T28" fmla="*/ 0 w 37166"/>
                            <a:gd name="T29" fmla="*/ 17999 h 84705"/>
                            <a:gd name="T30" fmla="*/ 0 w 37166"/>
                            <a:gd name="T31" fmla="*/ 0 h 84705"/>
                            <a:gd name="T32" fmla="*/ 0 w 37166"/>
                            <a:gd name="T33" fmla="*/ 0 h 84705"/>
                            <a:gd name="T34" fmla="*/ 37166 w 37166"/>
                            <a:gd name="T35" fmla="*/ 84705 h 84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4" name="Shape 114"/>
                      <wps:cNvSpPr>
                        <a:spLocks/>
                      </wps:cNvSpPr>
                      <wps:spPr bwMode="auto">
                        <a:xfrm>
                          <a:off x="36193" y="2534"/>
                          <a:ext cx="501" cy="837"/>
                        </a:xfrm>
                        <a:custGeom>
                          <a:avLst/>
                          <a:gdLst>
                            <a:gd name="T0" fmla="*/ 31991 w 50038"/>
                            <a:gd name="T1" fmla="*/ 0 h 83769"/>
                            <a:gd name="T2" fmla="*/ 36385 w 50038"/>
                            <a:gd name="T3" fmla="*/ 229 h 83769"/>
                            <a:gd name="T4" fmla="*/ 41415 w 50038"/>
                            <a:gd name="T5" fmla="*/ 864 h 83769"/>
                            <a:gd name="T6" fmla="*/ 46266 w 50038"/>
                            <a:gd name="T7" fmla="*/ 1803 h 83769"/>
                            <a:gd name="T8" fmla="*/ 50038 w 50038"/>
                            <a:gd name="T9" fmla="*/ 2819 h 83769"/>
                            <a:gd name="T10" fmla="*/ 46736 w 50038"/>
                            <a:gd name="T11" fmla="*/ 18821 h 83769"/>
                            <a:gd name="T12" fmla="*/ 40221 w 50038"/>
                            <a:gd name="T13" fmla="*/ 17183 h 83769"/>
                            <a:gd name="T14" fmla="*/ 30594 w 50038"/>
                            <a:gd name="T15" fmla="*/ 16319 h 83769"/>
                            <a:gd name="T16" fmla="*/ 23927 w 50038"/>
                            <a:gd name="T17" fmla="*/ 16942 h 83769"/>
                            <a:gd name="T18" fmla="*/ 18986 w 50038"/>
                            <a:gd name="T19" fmla="*/ 18047 h 83769"/>
                            <a:gd name="T20" fmla="*/ 18986 w 50038"/>
                            <a:gd name="T21" fmla="*/ 83769 h 83769"/>
                            <a:gd name="T22" fmla="*/ 0 w 50038"/>
                            <a:gd name="T23" fmla="*/ 83769 h 83769"/>
                            <a:gd name="T24" fmla="*/ 0 w 50038"/>
                            <a:gd name="T25" fmla="*/ 5651 h 83769"/>
                            <a:gd name="T26" fmla="*/ 13729 w 50038"/>
                            <a:gd name="T27" fmla="*/ 1803 h 83769"/>
                            <a:gd name="T28" fmla="*/ 31991 w 50038"/>
                            <a:gd name="T29" fmla="*/ 0 h 83769"/>
                            <a:gd name="T30" fmla="*/ 0 w 50038"/>
                            <a:gd name="T31" fmla="*/ 0 h 83769"/>
                            <a:gd name="T32" fmla="*/ 50038 w 50038"/>
                            <a:gd name="T33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" name="Shape 115"/>
                      <wps:cNvSpPr>
                        <a:spLocks/>
                      </wps:cNvSpPr>
                      <wps:spPr bwMode="auto">
                        <a:xfrm>
                          <a:off x="37525" y="2532"/>
                          <a:ext cx="374" cy="851"/>
                        </a:xfrm>
                        <a:custGeom>
                          <a:avLst/>
                          <a:gdLst>
                            <a:gd name="T0" fmla="*/ 37408 w 37408"/>
                            <a:gd name="T1" fmla="*/ 0 h 85164"/>
                            <a:gd name="T2" fmla="*/ 37408 w 37408"/>
                            <a:gd name="T3" fmla="*/ 15896 h 85164"/>
                            <a:gd name="T4" fmla="*/ 30581 w 37408"/>
                            <a:gd name="T5" fmla="*/ 17363 h 85164"/>
                            <a:gd name="T6" fmla="*/ 25019 w 37408"/>
                            <a:gd name="T7" fmla="*/ 21668 h 85164"/>
                            <a:gd name="T8" fmla="*/ 21488 w 37408"/>
                            <a:gd name="T9" fmla="*/ 27790 h 85164"/>
                            <a:gd name="T10" fmla="*/ 19761 w 37408"/>
                            <a:gd name="T11" fmla="*/ 34851 h 85164"/>
                            <a:gd name="T12" fmla="*/ 37408 w 37408"/>
                            <a:gd name="T13" fmla="*/ 34851 h 85164"/>
                            <a:gd name="T14" fmla="*/ 37408 w 37408"/>
                            <a:gd name="T15" fmla="*/ 48808 h 85164"/>
                            <a:gd name="T16" fmla="*/ 19608 w 37408"/>
                            <a:gd name="T17" fmla="*/ 48808 h 85164"/>
                            <a:gd name="T18" fmla="*/ 26594 w 37408"/>
                            <a:gd name="T19" fmla="*/ 64099 h 85164"/>
                            <a:gd name="T20" fmla="*/ 37408 w 37408"/>
                            <a:gd name="T21" fmla="*/ 67357 h 85164"/>
                            <a:gd name="T22" fmla="*/ 37408 w 37408"/>
                            <a:gd name="T23" fmla="*/ 85164 h 85164"/>
                            <a:gd name="T24" fmla="*/ 23380 w 37408"/>
                            <a:gd name="T25" fmla="*/ 82768 h 85164"/>
                            <a:gd name="T26" fmla="*/ 10185 w 37408"/>
                            <a:gd name="T27" fmla="*/ 73827 h 85164"/>
                            <a:gd name="T28" fmla="*/ 2502 w 37408"/>
                            <a:gd name="T29" fmla="*/ 60340 h 85164"/>
                            <a:gd name="T30" fmla="*/ 0 w 37408"/>
                            <a:gd name="T31" fmla="*/ 43309 h 85164"/>
                            <a:gd name="T32" fmla="*/ 3213 w 37408"/>
                            <a:gd name="T33" fmla="*/ 24335 h 85164"/>
                            <a:gd name="T34" fmla="*/ 11760 w 37408"/>
                            <a:gd name="T35" fmla="*/ 10772 h 85164"/>
                            <a:gd name="T36" fmla="*/ 24003 w 37408"/>
                            <a:gd name="T37" fmla="*/ 2618 h 85164"/>
                            <a:gd name="T38" fmla="*/ 37408 w 37408"/>
                            <a:gd name="T39" fmla="*/ 0 h 85164"/>
                            <a:gd name="T40" fmla="*/ 0 w 37408"/>
                            <a:gd name="T41" fmla="*/ 0 h 85164"/>
                            <a:gd name="T42" fmla="*/ 37408 w 37408"/>
                            <a:gd name="T43" fmla="*/ 85164 h 85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6" name="Shape 116"/>
                      <wps:cNvSpPr>
                        <a:spLocks/>
                      </wps:cNvSpPr>
                      <wps:spPr bwMode="auto">
                        <a:xfrm>
                          <a:off x="37899" y="3188"/>
                          <a:ext cx="313" cy="204"/>
                        </a:xfrm>
                        <a:custGeom>
                          <a:avLst/>
                          <a:gdLst>
                            <a:gd name="T0" fmla="*/ 28784 w 31286"/>
                            <a:gd name="T1" fmla="*/ 0 h 20396"/>
                            <a:gd name="T2" fmla="*/ 31286 w 31286"/>
                            <a:gd name="T3" fmla="*/ 15532 h 20396"/>
                            <a:gd name="T4" fmla="*/ 26981 w 31286"/>
                            <a:gd name="T5" fmla="*/ 17183 h 20396"/>
                            <a:gd name="T6" fmla="*/ 20694 w 31286"/>
                            <a:gd name="T7" fmla="*/ 18745 h 20396"/>
                            <a:gd name="T8" fmla="*/ 13087 w 31286"/>
                            <a:gd name="T9" fmla="*/ 19914 h 20396"/>
                            <a:gd name="T10" fmla="*/ 4781 w 31286"/>
                            <a:gd name="T11" fmla="*/ 20396 h 20396"/>
                            <a:gd name="T12" fmla="*/ 0 w 31286"/>
                            <a:gd name="T13" fmla="*/ 19579 h 20396"/>
                            <a:gd name="T14" fmla="*/ 0 w 31286"/>
                            <a:gd name="T15" fmla="*/ 1772 h 20396"/>
                            <a:gd name="T16" fmla="*/ 7144 w 31286"/>
                            <a:gd name="T17" fmla="*/ 3924 h 20396"/>
                            <a:gd name="T18" fmla="*/ 19767 w 31286"/>
                            <a:gd name="T19" fmla="*/ 2667 h 20396"/>
                            <a:gd name="T20" fmla="*/ 28784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7" name="Shape 117"/>
                      <wps:cNvSpPr>
                        <a:spLocks/>
                      </wps:cNvSpPr>
                      <wps:spPr bwMode="auto">
                        <a:xfrm>
                          <a:off x="38361" y="2551"/>
                          <a:ext cx="652" cy="820"/>
                        </a:xfrm>
                        <a:custGeom>
                          <a:avLst/>
                          <a:gdLst>
                            <a:gd name="T0" fmla="*/ 2032 w 65240"/>
                            <a:gd name="T1" fmla="*/ 0 h 82042"/>
                            <a:gd name="T2" fmla="*/ 64300 w 65240"/>
                            <a:gd name="T3" fmla="*/ 0 h 82042"/>
                            <a:gd name="T4" fmla="*/ 64300 w 65240"/>
                            <a:gd name="T5" fmla="*/ 13335 h 82042"/>
                            <a:gd name="T6" fmla="*/ 56071 w 65240"/>
                            <a:gd name="T7" fmla="*/ 22593 h 82042"/>
                            <a:gd name="T8" fmla="*/ 45161 w 65240"/>
                            <a:gd name="T9" fmla="*/ 35839 h 82042"/>
                            <a:gd name="T10" fmla="*/ 33477 w 65240"/>
                            <a:gd name="T11" fmla="*/ 51054 h 82042"/>
                            <a:gd name="T12" fmla="*/ 22898 w 65240"/>
                            <a:gd name="T13" fmla="*/ 66192 h 82042"/>
                            <a:gd name="T14" fmla="*/ 65240 w 65240"/>
                            <a:gd name="T15" fmla="*/ 66192 h 82042"/>
                            <a:gd name="T16" fmla="*/ 65240 w 65240"/>
                            <a:gd name="T17" fmla="*/ 82029 h 82042"/>
                            <a:gd name="T18" fmla="*/ 0 w 65240"/>
                            <a:gd name="T19" fmla="*/ 82042 h 82042"/>
                            <a:gd name="T20" fmla="*/ 0 w 65240"/>
                            <a:gd name="T21" fmla="*/ 70269 h 82042"/>
                            <a:gd name="T22" fmla="*/ 8624 w 65240"/>
                            <a:gd name="T23" fmla="*/ 56629 h 82042"/>
                            <a:gd name="T24" fmla="*/ 19279 w 65240"/>
                            <a:gd name="T25" fmla="*/ 41808 h 82042"/>
                            <a:gd name="T26" fmla="*/ 30175 w 65240"/>
                            <a:gd name="T27" fmla="*/ 27610 h 82042"/>
                            <a:gd name="T28" fmla="*/ 39827 w 65240"/>
                            <a:gd name="T29" fmla="*/ 15837 h 82042"/>
                            <a:gd name="T30" fmla="*/ 2032 w 65240"/>
                            <a:gd name="T31" fmla="*/ 15837 h 82042"/>
                            <a:gd name="T32" fmla="*/ 2032 w 65240"/>
                            <a:gd name="T33" fmla="*/ 0 h 82042"/>
                            <a:gd name="T34" fmla="*/ 0 w 65240"/>
                            <a:gd name="T35" fmla="*/ 0 h 82042"/>
                            <a:gd name="T36" fmla="*/ 65240 w 65240"/>
                            <a:gd name="T37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8" name="Shape 118"/>
                      <wps:cNvSpPr>
                        <a:spLocks/>
                      </wps:cNvSpPr>
                      <wps:spPr bwMode="auto">
                        <a:xfrm>
                          <a:off x="37899" y="2530"/>
                          <a:ext cx="366" cy="490"/>
                        </a:xfrm>
                        <a:custGeom>
                          <a:avLst/>
                          <a:gdLst>
                            <a:gd name="T0" fmla="*/ 705 w 36608"/>
                            <a:gd name="T1" fmla="*/ 0 h 48946"/>
                            <a:gd name="T2" fmla="*/ 27133 w 36608"/>
                            <a:gd name="T3" fmla="*/ 10516 h 48946"/>
                            <a:gd name="T4" fmla="*/ 36608 w 36608"/>
                            <a:gd name="T5" fmla="*/ 41885 h 48946"/>
                            <a:gd name="T6" fmla="*/ 36544 w 36608"/>
                            <a:gd name="T7" fmla="*/ 45415 h 48946"/>
                            <a:gd name="T8" fmla="*/ 36303 w 36608"/>
                            <a:gd name="T9" fmla="*/ 48946 h 48946"/>
                            <a:gd name="T10" fmla="*/ 0 w 36608"/>
                            <a:gd name="T11" fmla="*/ 48946 h 48946"/>
                            <a:gd name="T12" fmla="*/ 0 w 36608"/>
                            <a:gd name="T13" fmla="*/ 34989 h 48946"/>
                            <a:gd name="T14" fmla="*/ 17647 w 36608"/>
                            <a:gd name="T15" fmla="*/ 34989 h 48946"/>
                            <a:gd name="T16" fmla="*/ 16554 w 36608"/>
                            <a:gd name="T17" fmla="*/ 27534 h 48946"/>
                            <a:gd name="T18" fmla="*/ 13329 w 36608"/>
                            <a:gd name="T19" fmla="*/ 21425 h 48946"/>
                            <a:gd name="T20" fmla="*/ 8147 w 36608"/>
                            <a:gd name="T21" fmla="*/ 17336 h 48946"/>
                            <a:gd name="T22" fmla="*/ 857 w 36608"/>
                            <a:gd name="T23" fmla="*/ 15850 h 48946"/>
                            <a:gd name="T24" fmla="*/ 0 w 36608"/>
                            <a:gd name="T25" fmla="*/ 16034 h 48946"/>
                            <a:gd name="T26" fmla="*/ 0 w 36608"/>
                            <a:gd name="T27" fmla="*/ 138 h 48946"/>
                            <a:gd name="T28" fmla="*/ 705 w 36608"/>
                            <a:gd name="T29" fmla="*/ 0 h 48946"/>
                            <a:gd name="T30" fmla="*/ 0 w 36608"/>
                            <a:gd name="T31" fmla="*/ 0 h 48946"/>
                            <a:gd name="T32" fmla="*/ 36608 w 36608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9" name="Shape 119"/>
                      <wps:cNvSpPr>
                        <a:spLocks/>
                      </wps:cNvSpPr>
                      <wps:spPr bwMode="auto">
                        <a:xfrm>
                          <a:off x="40369" y="1112"/>
                          <a:ext cx="4066" cy="5422"/>
                        </a:xfrm>
                        <a:custGeom>
                          <a:avLst/>
                          <a:gdLst>
                            <a:gd name="T0" fmla="*/ 0 w 406648"/>
                            <a:gd name="T1" fmla="*/ 0 h 542188"/>
                            <a:gd name="T2" fmla="*/ 406648 w 406648"/>
                            <a:gd name="T3" fmla="*/ 0 h 542188"/>
                            <a:gd name="T4" fmla="*/ 406648 w 406648"/>
                            <a:gd name="T5" fmla="*/ 21692 h 542188"/>
                            <a:gd name="T6" fmla="*/ 21692 w 406648"/>
                            <a:gd name="T7" fmla="*/ 21692 h 542188"/>
                            <a:gd name="T8" fmla="*/ 21692 w 406648"/>
                            <a:gd name="T9" fmla="*/ 520510 h 542188"/>
                            <a:gd name="T10" fmla="*/ 406648 w 406648"/>
                            <a:gd name="T11" fmla="*/ 520510 h 542188"/>
                            <a:gd name="T12" fmla="*/ 406648 w 406648"/>
                            <a:gd name="T13" fmla="*/ 542188 h 542188"/>
                            <a:gd name="T14" fmla="*/ 0 w 406648"/>
                            <a:gd name="T15" fmla="*/ 542188 h 542188"/>
                            <a:gd name="T16" fmla="*/ 0 w 406648"/>
                            <a:gd name="T17" fmla="*/ 0 h 542188"/>
                            <a:gd name="T18" fmla="*/ 0 w 406648"/>
                            <a:gd name="T19" fmla="*/ 0 h 542188"/>
                            <a:gd name="T20" fmla="*/ 406648 w 406648"/>
                            <a:gd name="T21" fmla="*/ 542188 h 5421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0" name="Shape 120"/>
                      <wps:cNvSpPr>
                        <a:spLocks/>
                      </wps:cNvSpPr>
                      <wps:spPr bwMode="auto">
                        <a:xfrm>
                          <a:off x="44435" y="1112"/>
                          <a:ext cx="4067" cy="5422"/>
                        </a:xfrm>
                        <a:custGeom>
                          <a:avLst/>
                          <a:gdLst>
                            <a:gd name="T0" fmla="*/ 0 w 406635"/>
                            <a:gd name="T1" fmla="*/ 0 h 542188"/>
                            <a:gd name="T2" fmla="*/ 406635 w 406635"/>
                            <a:gd name="T3" fmla="*/ 0 h 542188"/>
                            <a:gd name="T4" fmla="*/ 406635 w 406635"/>
                            <a:gd name="T5" fmla="*/ 542188 h 542188"/>
                            <a:gd name="T6" fmla="*/ 0 w 406635"/>
                            <a:gd name="T7" fmla="*/ 542188 h 542188"/>
                            <a:gd name="T8" fmla="*/ 0 w 406635"/>
                            <a:gd name="T9" fmla="*/ 520510 h 542188"/>
                            <a:gd name="T10" fmla="*/ 384956 w 406635"/>
                            <a:gd name="T11" fmla="*/ 520510 h 542188"/>
                            <a:gd name="T12" fmla="*/ 384956 w 406635"/>
                            <a:gd name="T13" fmla="*/ 21692 h 542188"/>
                            <a:gd name="T14" fmla="*/ 0 w 406635"/>
                            <a:gd name="T15" fmla="*/ 21692 h 542188"/>
                            <a:gd name="T16" fmla="*/ 0 w 406635"/>
                            <a:gd name="T17" fmla="*/ 0 h 542188"/>
                            <a:gd name="T18" fmla="*/ 0 w 406635"/>
                            <a:gd name="T19" fmla="*/ 0 h 542188"/>
                            <a:gd name="T20" fmla="*/ 406635 w 406635"/>
                            <a:gd name="T21" fmla="*/ 542188 h 5421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1" name="Shape 121"/>
                      <wps:cNvSpPr>
                        <a:spLocks/>
                      </wps:cNvSpPr>
                      <wps:spPr bwMode="auto">
                        <a:xfrm>
                          <a:off x="44154" y="1758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" name="Shape 122"/>
                      <wps:cNvSpPr>
                        <a:spLocks/>
                      </wps:cNvSpPr>
                      <wps:spPr bwMode="auto">
                        <a:xfrm>
                          <a:off x="44154" y="533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" name="Shape 123"/>
                      <wps:cNvSpPr>
                        <a:spLocks/>
                      </wps:cNvSpPr>
                      <wps:spPr bwMode="auto">
                        <a:xfrm>
                          <a:off x="42379" y="3538"/>
                          <a:ext cx="562" cy="535"/>
                        </a:xfrm>
                        <a:custGeom>
                          <a:avLst/>
                          <a:gdLst>
                            <a:gd name="T0" fmla="*/ 28105 w 56198"/>
                            <a:gd name="T1" fmla="*/ 0 h 53467"/>
                            <a:gd name="T2" fmla="*/ 34735 w 56198"/>
                            <a:gd name="T3" fmla="*/ 20422 h 53467"/>
                            <a:gd name="T4" fmla="*/ 56198 w 56198"/>
                            <a:gd name="T5" fmla="*/ 20422 h 53467"/>
                            <a:gd name="T6" fmla="*/ 38824 w 56198"/>
                            <a:gd name="T7" fmla="*/ 33045 h 53467"/>
                            <a:gd name="T8" fmla="*/ 45466 w 56198"/>
                            <a:gd name="T9" fmla="*/ 53467 h 53467"/>
                            <a:gd name="T10" fmla="*/ 28105 w 56198"/>
                            <a:gd name="T11" fmla="*/ 40831 h 53467"/>
                            <a:gd name="T12" fmla="*/ 10732 w 56198"/>
                            <a:gd name="T13" fmla="*/ 53467 h 53467"/>
                            <a:gd name="T14" fmla="*/ 17374 w 56198"/>
                            <a:gd name="T15" fmla="*/ 33045 h 53467"/>
                            <a:gd name="T16" fmla="*/ 0 w 56198"/>
                            <a:gd name="T17" fmla="*/ 20422 h 53467"/>
                            <a:gd name="T18" fmla="*/ 21463 w 56198"/>
                            <a:gd name="T19" fmla="*/ 20422 h 53467"/>
                            <a:gd name="T20" fmla="*/ 28105 w 56198"/>
                            <a:gd name="T21" fmla="*/ 0 h 53467"/>
                            <a:gd name="T22" fmla="*/ 0 w 56198"/>
                            <a:gd name="T23" fmla="*/ 0 h 53467"/>
                            <a:gd name="T24" fmla="*/ 56198 w 56198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4" name="Shape 124"/>
                      <wps:cNvSpPr>
                        <a:spLocks/>
                      </wps:cNvSpPr>
                      <wps:spPr bwMode="auto">
                        <a:xfrm>
                          <a:off x="45929" y="3538"/>
                          <a:ext cx="562" cy="535"/>
                        </a:xfrm>
                        <a:custGeom>
                          <a:avLst/>
                          <a:gdLst>
                            <a:gd name="T0" fmla="*/ 28105 w 56198"/>
                            <a:gd name="T1" fmla="*/ 0 h 53467"/>
                            <a:gd name="T2" fmla="*/ 34735 w 56198"/>
                            <a:gd name="T3" fmla="*/ 20422 h 53467"/>
                            <a:gd name="T4" fmla="*/ 56198 w 56198"/>
                            <a:gd name="T5" fmla="*/ 20422 h 53467"/>
                            <a:gd name="T6" fmla="*/ 38824 w 56198"/>
                            <a:gd name="T7" fmla="*/ 33045 h 53467"/>
                            <a:gd name="T8" fmla="*/ 45466 w 56198"/>
                            <a:gd name="T9" fmla="*/ 53467 h 53467"/>
                            <a:gd name="T10" fmla="*/ 28105 w 56198"/>
                            <a:gd name="T11" fmla="*/ 40831 h 53467"/>
                            <a:gd name="T12" fmla="*/ 10732 w 56198"/>
                            <a:gd name="T13" fmla="*/ 53467 h 53467"/>
                            <a:gd name="T14" fmla="*/ 17374 w 56198"/>
                            <a:gd name="T15" fmla="*/ 33045 h 53467"/>
                            <a:gd name="T16" fmla="*/ 0 w 56198"/>
                            <a:gd name="T17" fmla="*/ 20422 h 53467"/>
                            <a:gd name="T18" fmla="*/ 21463 w 56198"/>
                            <a:gd name="T19" fmla="*/ 20422 h 53467"/>
                            <a:gd name="T20" fmla="*/ 28105 w 56198"/>
                            <a:gd name="T21" fmla="*/ 0 h 53467"/>
                            <a:gd name="T22" fmla="*/ 0 w 56198"/>
                            <a:gd name="T23" fmla="*/ 0 h 53467"/>
                            <a:gd name="T24" fmla="*/ 56198 w 56198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5" name="Shape 125"/>
                      <wps:cNvSpPr>
                        <a:spLocks/>
                      </wps:cNvSpPr>
                      <wps:spPr bwMode="auto">
                        <a:xfrm>
                          <a:off x="45038" y="2004"/>
                          <a:ext cx="562" cy="534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6" name="Shape 126"/>
                      <wps:cNvSpPr>
                        <a:spLocks/>
                      </wps:cNvSpPr>
                      <wps:spPr bwMode="auto">
                        <a:xfrm>
                          <a:off x="43270" y="2004"/>
                          <a:ext cx="563" cy="534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7" name="Shape 127"/>
                      <wps:cNvSpPr>
                        <a:spLocks/>
                      </wps:cNvSpPr>
                      <wps:spPr bwMode="auto">
                        <a:xfrm>
                          <a:off x="45038" y="5074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8" name="Shape 128"/>
                      <wps:cNvSpPr>
                        <a:spLocks/>
                      </wps:cNvSpPr>
                      <wps:spPr bwMode="auto">
                        <a:xfrm>
                          <a:off x="43270" y="5074"/>
                          <a:ext cx="563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" name="Shape 129"/>
                      <wps:cNvSpPr>
                        <a:spLocks/>
                      </wps:cNvSpPr>
                      <wps:spPr bwMode="auto">
                        <a:xfrm>
                          <a:off x="45689" y="264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0" name="Shape 130"/>
                      <wps:cNvSpPr>
                        <a:spLocks/>
                      </wps:cNvSpPr>
                      <wps:spPr bwMode="auto">
                        <a:xfrm>
                          <a:off x="42620" y="264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" name="Shape 131"/>
                      <wps:cNvSpPr>
                        <a:spLocks/>
                      </wps:cNvSpPr>
                      <wps:spPr bwMode="auto">
                        <a:xfrm>
                          <a:off x="45689" y="4422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34 h 53467"/>
                            <a:gd name="T4" fmla="*/ 56211 w 56211"/>
                            <a:gd name="T5" fmla="*/ 20434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43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34 h 53467"/>
                            <a:gd name="T18" fmla="*/ 21463 w 56211"/>
                            <a:gd name="T19" fmla="*/ 20434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2" name="Shape 132"/>
                      <wps:cNvSpPr>
                        <a:spLocks/>
                      </wps:cNvSpPr>
                      <wps:spPr bwMode="auto">
                        <a:xfrm>
                          <a:off x="42620" y="4422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34 h 53467"/>
                            <a:gd name="T4" fmla="*/ 56211 w 56211"/>
                            <a:gd name="T5" fmla="*/ 20434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43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34 h 53467"/>
                            <a:gd name="T18" fmla="*/ 21463 w 56211"/>
                            <a:gd name="T19" fmla="*/ 20434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3" name="Picture 507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284" y="1072"/>
                          <a:ext cx="15393" cy="54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55593A20" id="Group 5081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" path="m,l18021,r,541223l,541223,,e" fillcolor="#181717" stroked="f" strokeweight="0">
                <v:stroke miterlimit="83231f" joinstyle="miter"/>
                <v:path arrowok="t" o:connecttype="custom" o:connectlocs="0,0;180,0;180,5412;0,5412;0,0" o:connectangles="0,0,0,0,0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o:connecttype="custom" o:connectlocs="3597,0;3597,2752;3259,2910;2660,2634;2597,2033;3132,1471;2463,1621;2242,1270;1870,1820;1192,2122;1573,2372;1247,3111;2024,2534;2660,2634;2551,3418;1744,4128;2557,4208;2716,5222;3377,4147;3597,4073;3597,7195;0,6520;0,5224;329,5952;833,4757;1744,4128;1102,3893;1246,3111;515,3815;0,3823;0,1124;3597,0" o:connectangles="0,0,0,0,0,0,0,0,0,0,0,0,0,0,0,0,0,0,0,0,0,0,0,0,0,0,0,0,0,0,0,0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" path="m,l68364,r,16700l19672,16700r,27636l62903,44336r,16700l19672,61036r,47143l,108179,,xe" fillcolor="#181717" stroked="f" strokeweight="0">
                <v:stroke miterlimit="83231f" joinstyle="miter"/>
                <v:path arrowok="t" o:connecttype="custom" o:connectlocs="0,0;684,0;684,167;197,167;197,443;629,443;629,610;197,610;197,1082;0,1082;0,0" o:connectangles="0,0,0,0,0,0,0,0,0,0,0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o:connecttype="custom" o:connectlocs="336,0;503,27;610,104;666,222;683,375;683,834;494,834;494,404;485,293;457,218;404,176;322,162;247,167;189,175;189,834;0,834;0,44;142,14;336,0" o:connectangles="0,0,0,0,0,0,0,0,0,0,0,0,0,0,0,0,0,0,0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o:connecttype="custom" o:connectlocs="365,0;365,1187;224,1218;45,1232;0,1224;0,1048;47,1068;124,1064;176,1056;176,587;110,555;22,540;0,550;0,379;98,392;176,423;176,31;365,0" o:connectangles="0,0,0,0,0,0,0,0,0,0,0,0,0,0,0,0,0,0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o:connecttype="custom" o:connectlocs="20,0;641,0;641,133;559,225;450,357;334,508;228,659;650,659;650,817;0,817;0,700;86,564;192,416;301,275;397,158;20,158;20,0" o:connectangles="0,0,0,0,0,0,0,0,0,0,0,0,0,0,0,0,0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3,0;373,158;305,173;249,216;214,277;197,347;373,347;373,486;195,486;265,638;373,671;373,848;233,824;102,735;25,601;0,431;32,242;117,107;239,26;373,0" o:connectangles="0,0,0,0,0,0,0,0,0,0,0,0,0,0,0,0,0,0,0,0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o:connecttype="custom" o:connectlocs="286,0;311,155;268,171;206,187;130,198;48,203;0,195;0,18;71,39;196,27;286,0" o:connectangles="0,0,0,0,0,0,0,0,0,0,0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o:connecttype="custom" o:connectlocs="7,0;270,105;364,417;363,452;361,487;0,487;0,348;175,348;164,274;133,213;81,172;9,158;0,159;0,1;7,0" o:connectangles="0,0,0,0,0,0,0,0,0,0,0,0,0,0,0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" path="m,l69469,r,16700l19672,16700r,26696l63995,43396r,16396l19672,59792r,31686l73215,91478r,16701l,108179,,xe" fillcolor="#181717" stroked="f" strokeweight="0">
                <v:stroke miterlimit="83231f" joinstyle="miter"/>
                <v:path arrowok="t" o:connecttype="custom" o:connectlocs="0,0;695,0;695,167;197,167;197,434;640,434;640,598;197,598;197,915;732,915;732,1082;0,1082;0,0" o:connectangles="0,0,0,0,0,0,0,0,0,0,0,0,0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o:connecttype="custom" o:connectlocs="319,0;362,2;412,9;461,18;498,28;465,187;400,171;304,162;238,169;189,180;189,834;0,834;0,56;137,18;319,0" o:connectangles="0,0,0,0,0,0,0,0,0,0,0,0,0,0,0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o:connecttype="custom" o:connectlocs="392,0;392,0;392,164;392,164;246,235;194,427;246,623;392,694;392,694;392,858;392,858;233,827;109,739;29,604;0,427;29,252;110,117;234,30;392,0" o:connectangles="0,0,0,0,0,0,0,0,0,0,0,0,0,0,0,0,0,0,0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o:connecttype="custom" o:connectlocs="0,0;159,30;283,117;363,252;392,427;364,604;284,739;160,827;0,858;0,694;146,623;198,427;146,235;0,164;0,0" o:connectangles="0,0,0,0,0,0,0,0,0,0,0,0,0,0,0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o:connecttype="custom" o:connectlocs="320,0;365,8;365,187;301,162;246,165;189,175;189,641;255,673;343,688;365,678;365,849;268,836;189,805;189,1122;0,1122;0,44;142,14;320,0" o:connectangles="0,0,0,0,0,0,0,0,0,0,0,0,0,0,0,0,0,0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o:connecttype="custom" o:connectlocs="0,0;128,22;258,107;341,241;370,418;346,590;276,724;163,812;9,843;0,842;0,671;129,610;176,422;120,225;0,179;0,0" o:connectangles="0,0,0,0,0,0,0,0,0,0,0,0,0,0,0,0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o:connecttype="custom" o:connectlocs="287,0;312,155;269,171;207,187;131,198;48,203;0,195;0,18;71,39;197,27;287,0" o:connectangles="0,0,0,0,0,0,0,0,0,0,0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o:connecttype="custom" o:connectlocs="7,0;271,105;365,417;364,452;362,487;0,487;0,348;176,348;165,274;133,213;81,172;9,158;0,159;0,1;7,0" o:connectangles="0,0,0,0,0,0,0,0,0,0,0,0,0,0,0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o:connecttype="custom" o:connectlocs="226,0;415,0;415,795;339,1031;122,1107;65,1103;0,1088;25,934;108,945;200,906;226,792;226,0" o:connectangles="0,0,0,0,0,0,0,0,0,0,0,0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o:connecttype="custom" o:connectlocs="117,0;199,31;233,117;199,202;117,233;34,202;0,117;34,31;117,0" o:connectangles="0,0,0,0,0,0,0,0,0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o:connecttype="custom" o:connectlocs="189,0;189,714;265,633;345,547;419,465;479,395;702,395;538,576;364,759;462,854;562,971;652,1096;722,1212;504,1212;439,1110;360,1007;274,913;189,837;189,1212;0,1212;0,31;189,0" o:connectangles="0,0,0,0,0,0,0,0,0,0,0,0,0,0,0,0,0,0,0,0,0,0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" path="m,l18885,r,81636l,81636,,e" fillcolor="#181717" stroked="f" strokeweight="0">
                <v:stroke miterlimit="83231f" joinstyle="miter"/>
                <v:path arrowok="t" o:connecttype="custom" o:connectlocs="0,0;189,0;189,817;0,817;0,0" o:connectangles="0,0,0,0,0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o:connecttype="custom" o:connectlocs="117,0;199,31;233,117;199,202;117,233;34,202;0,117;34,31;117,0" o:connectangles="0,0,0,0,0,0,0,0,0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o:connecttype="custom" o:connectlocs="286,0;311,155;268,171;206,187;130,198;48,203;0,195;0,18;71,39;196,27;286,0" o:connectangles="0,0,0,0,0,0,0,0,0,0,0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o:connecttype="custom" o:connectlocs="7,0;270,105;364,417;363,452;361,487;0,487;0,348;175,348;164,274;133,213;81,172;9,158;0,159;0,1;7,0" o:connectangles="0,0,0,0,0,0,0,0,0,0,0,0,0,0,0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o:connecttype="custom" o:connectlocs="366,0;366,1186;224,1217;45,1231;0,1223;0,1047;47,1067;124,1063;177,1055;177,587;110,555;22,540;0,550;0,378;99,392;177,423;177,31;366,0" o:connectangles="0,0,0,0,0,0,0,0,0,0,0,0,0,0,0,0,0,0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o:connecttype="custom" o:connectlocs="189,0;189,935;194,993;214,1033;252,1058;314,1071;287,1227;148,1208;59,1159;13,1080;0,971;0,31;189,0" o:connectangles="0,0,0,0,0,0,0,0,0,0,0,0,0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o:connecttype="custom" o:connectlocs="333,0;333,138;303,140;246,157;204,192;189,249;231,342;333,365;333,517;329,517;195,503;91,458;24,377;0,254;27,135;101,56;210,13;333,0" o:connectangles="0,0,0,0,0,0,0,0,0,0,0,0,0,0,0,0,0,0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o:connecttype="custom" o:connectlocs="251,0;255,1;255,163;232,160;112,169;23,191;0,38;105,13;251,0" o:connectangles="0,0,0,0,0,0,0,0,0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o:connecttype="custom" o:connectlocs="0,0;154,23;256,88;311,191;327,323;327,817;195,840;0,853;0,701;12,703;144,694;144,485;99,475;34,471;0,473;0,336;5,335;71,339;144,352;144,321;137,259;109,206;58,171;0,162;0,0" o:connectangles="0,0,0,0,0,0,0,0,0,0,0,0,0,0,0,0,0,0,0,0,0,0,0,0,0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o:connecttype="custom" o:connectlocs="169,0;365,0;365,398;552,303;615,432;365,561;365,912;852,912;852,1082;169,1082;169,660;64,714;0,584;169,498;169,0" o:connectangles="0,0,0,0,0,0,0,0,0,0,0,0,0,0,0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o:connecttype="custom" o:connectlocs="392,0;392,164;246,235;194,428;246,623;392,695;392,859;233,828;109,740;29,604;0,428;29,252;110,117;234,30;392,0" o:connectangles="0,0,0,0,0,0,0,0,0,0,0,0,0,0,0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" path="m14516,r,20716l9360,25712,,17280,14516,xe" fillcolor="#181717" stroked="f" strokeweight="0">
                <v:stroke miterlimit="83231f" joinstyle="miter"/>
                <v:path arrowok="t" o:connecttype="custom" o:connectlocs="146,0;146,207;94,257;0,173;146,0" o:connectangles="0,0,0,0,0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o:connecttype="custom" o:connectlocs="0,0;158,30;282,117;362,252;391,428;363,604;284,740;160,828;0,859;0,695;146,623;198,428;146,235;0,164;0,0" o:connectangles="0,0,0,0,0,0,0,0,0,0,0,0,0,0,0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" path="m8433,l20295,11087,,30754,,10038,8433,xe" fillcolor="#181717" stroked="f" strokeweight="0">
                <v:stroke miterlimit="83231f" joinstyle="miter"/>
                <v:path arrowok="t" o:connecttype="custom" o:connectlocs="84,0;203,111;0,307;0,100;84,0" o:connectangles="0,0,0,0,0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o:connecttype="custom" o:connectlocs="365,0;365,1186;224,1217;45,1231;0,1223;0,1047;47,1067;124,1063;176,1055;176,587;110,555;22,540;0,550;0,378;98,392;176,423;176,31;365,0" o:connectangles="0,0,0,0,0,0,0,0,0,0,0,0,0,0,0,0,0,0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o:connecttype="custom" o:connectlocs="20,0;641,0;641,133;559,225;450,357;334,508;228,658;650,658;650,816;0,816;0,699;86,563;192,416;301,275;397,158;20,158;20,0" o:connectangles="0,0,0,0,0,0,0,0,0,0,0,0,0,0,0,0,0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o:connecttype="custom" o:connectlocs="189,0;189,713;265,633;345,547;419,464;479,395;702,395;538,576;364,758;462,853;562,971;652,1095;722,1211;504,1211;439,1110;360,1007;274,912;189,836;189,1211;0,1211;0,31;189,0" o:connectangles="0,0,0,0,0,0,0,0,0,0,0,0,0,0,0,0,0,0,0,0,0,0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" path="m,l18885,r,81636l,81636,,e" fillcolor="#181717" stroked="f" strokeweight="0">
                <v:stroke miterlimit="83231f" joinstyle="miter"/>
                <v:path arrowok="t" o:connecttype="custom" o:connectlocs="0,0;189,0;189,816;0,816;0,0" o:connectangles="0,0,0,0,0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o:connecttype="custom" o:connectlocs="117,0;198,31;232,117;198,201;117,232;34,201;0,117;34,31;117,0" o:connectangles="0,0,0,0,0,0,0,0,0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o:connecttype="custom" o:connectlocs="373,0;373,158;305,173;249,215;214,276;197,347;373,347;373,485;196,485;265,637;373,670;373,847;233,823;102,734;25,600;0,431;32,242;117,107;239,26;373,0" o:connectangles="0,0,0,0,0,0,0,0,0,0,0,0,0,0,0,0,0,0,0,0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o:connecttype="custom" o:connectlocs="286,0;311,154;268,170;206,186;130,197;48,202;0,194;0,18;71,39;196,26;286,0" o:connectangles="0,0,0,0,0,0,0,0,0,0,0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o:connecttype="custom" o:connectlocs="7,0;270,105;364,418;363,453;361,488;0,488;0,349;175,349;164,274;133,214;81,173;9,158;0,160;0,1;7,0" o:connectangles="0,0,0,0,0,0,0,0,0,0,0,0,0,0,0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o:connecttype="custom" o:connectlocs="35,0;145,33;279,45;321,33;321,200;276,206;129,194;0,161;35,0" o:connectangles="0,0,0,0,0,0,0,0,0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o:connecttype="custom" o:connectlocs="363,0;363,169;249,218;194,397;246,573;363,620;363,783;352,784;209,759;98,686;26,565;0,397;27,233;107,105;235,22;363,0" o:connectangles="0,0,0,0,0,0,0,0,0,0,0,0,0,0,0,0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o:connecttype="custom" o:connectlocs="42,0;217,14;357,44;357,751;258,1036;133,1104;0,1121;0,954;120,919;168,780;168,749;94,777;0,790;0,627;19,635;104,623;168,593;168,170;119,162;44,158;0,176;0,7;42,0" o:connectangles="0,0,0,0,0,0,0,0,0,0,0,0,0,0,0,0,0,0,0,0,0,0,0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o:connecttype="custom" o:connectlocs="391,0;391,164;245,235;193,428;245,623;391,695;391,859;232,828;109,740;29,604;0,428;29,252;110,117;234,30;391,0" o:connectangles="0,0,0,0,0,0,0,0,0,0,0,0,0,0,0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o:connecttype="custom" o:connectlocs="0,0;159,30;283,117;363,252;392,428;364,604;284,740;160,828;0,859;0,695;146,623;198,428;146,235;0,164;0,0" o:connectangles="0,0,0,0,0,0,0,0,0,0,0,0,0,0,0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" path="m1499,r,7658l,4529,1499,xe" fillcolor="#181717" stroked="f" strokeweight="0">
                <v:stroke miterlimit="83231f" joinstyle="miter"/>
                <v:path arrowok="t" o:connecttype="custom" o:connectlocs="15,0;15,77;0,46;15,0" o:connectangles="0,0,0,0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" path="m,l18974,r,82029l,82029,,e" fillcolor="#181717" stroked="f" strokeweight="0">
                <v:stroke miterlimit="83231f" joinstyle="miter"/>
                <v:path arrowok="t" o:connecttype="custom" o:connectlocs="0,0;190,0;190,820;0,820;0,0" o:connectangles="0,0,0,0,0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o:connecttype="custom" o:connectlocs="337,0;505,27;612,104;669,223;685,376;685,837;495,837;495,406;487,294;458,219;405,176;323,163;248,168;190,176;190,837;0,837;0,44;143,14;337,0" o:connectangles="0,0,0,0,0,0,0,0,0,0,0,0,0,0,0,0,0,0,0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o:connecttype="custom" o:connectlocs="374,0;374,159;306,174;250,217;215,278;198,349;374,349;374,488;196,488;266,641;374,674;374,852;234,828;102,739;25,604;0,433;32,243;118,108;240,26;374,0" o:connectangles="0,0,0,0,0,0,0,0,0,0,0,0,0,0,0,0,0,0,0,0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o:connecttype="custom" o:connectlocs="0,0;199,0;199,661;216,787;263,872;335,921;428,937;522,921;595,872;642,787;659,661;659,0;858,0;858,679;832,852;754,989;620,1079;427,1111;235,1079;103,989;25,852;0,679;0,0" o:connectangles="0,0,0,0,0,0,0,0,0,0,0,0,0,0,0,0,0,0,0,0,0,0,0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o:connecttype="custom" o:connectlocs="118,0;199,31;234,117;199,202;118,233;35,202;0,117;35,31;118,0" o:connectangles="0,0,0,0,0,0,0,0,0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o:connecttype="custom" o:connectlocs="288,0;313,155;263,194;213,238;173,284;158,326;213,368;285,356;299,483;237,498;170,503;31,469;0,404;0,328;14,285;89,202;68,204;48,204;0,196;0,18;71,39;198,27;288,0" o:connectangles="0,0,0,0,0,0,0,0,0,0,0,0,0,0,0,0,0,0,0,0,0,0,0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o:connecttype="custom" o:connectlocs="0,0;190,0;190,430;229,618;363,674;436,671;493,663;493,0;683,0;683,795;540,824;347,839;181,811;75,732;17,612;0,459;0,0" o:connectangles="0,0,0,0,0,0,0,0,0,0,0,0,0,0,0,0,0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o:connecttype="custom" o:connectlocs="320,0;364,2;414,9;462,18;500,28;467,188;402,172;306,163;239,169;190,180;190,837;0,837;0,56;137,18;320,0" o:connectangles="0,0,0,0,0,0,0,0,0,0,0,0,0,0,0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o:connecttype="custom" o:connectlocs="394,0;394,165;247,236;195,429;247,625;394,697;394,862;234,831;110,743;29,607;0,429;29,253;111,118;235,30;394,0" o:connectangles="0,0,0,0,0,0,0,0,0,0,0,0,0,0,0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o:connecttype="custom" o:connectlocs="7,0;271,105;366,418;365,454;363,489;0,489;0,349;176,349;165,275;133,214;81,173;9,158;0,160;0,1;7,0" o:connectangles="0,0,0,0,0,0,0,0,0,0,0,0,0,0,0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" path="m,l69799,r,16777l19761,16777r,26822l64300,43599r,16472l19761,60071r,31839l73558,91910r,16789l,108699,,xe" fillcolor="#181717" stroked="f" strokeweight="0">
                <v:stroke miterlimit="83231f" joinstyle="miter"/>
                <v:path arrowok="t" o:connecttype="custom" o:connectlocs="0,0;697,0;697,168;197,168;197,436;642,436;642,601;197,601;197,919;735,919;735,1087;0,1087;0,0" o:connectangles="0,0,0,0,0,0,0,0,0,0,0,0,0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o:connecttype="custom" o:connectlocs="322,0;367,8;367,188;303,163;247,166;190,176;190,645;256,677;345,692;367,682;367,854;270,841;190,810;190,1128;0,1128;0,44;143,14;322,0" o:connectangles="0,0,0,0,0,0,0,0,0,0,0,0,0,0,0,0,0,0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o:connecttype="custom" o:connectlocs="0,0;159,30;283,118;364,253;393,429;365,607;285,743;161,831;0,862;0,862;0,697;0,698;146,625;199,429;146,236;0,164;0,165;0,0;0,0" o:connectangles="0,0,0,0,0,0,0,0,0,0,0,0,0,0,0,0,0,0,0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o:connecttype="custom" o:connectlocs="0,0;128,22;259,108;342,242;371,421;347,593;277,728;164,816;9,847;0,846;0,674;129,613;177,424;120,226;0,180;0,0" o:connectangles="0,0,0,0,0,0,0,0,0,0,0,0,0,0,0,0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o:connecttype="custom" o:connectlocs="375,0;375,159;307,174;251,217;215,278;198,349;375,349;375,488;197,488;266,641;375,674;375,852;234,828;102,739;25,604;0,433;32,243;118,108;241,26;375,0" o:connectangles="0,0,0,0,0,0,0,0,0,0,0,0,0,0,0,0,0,0,0,0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o:connecttype="custom" o:connectlocs="287,0;312,155;269,172;207,187;131,199;48,204;0,196;0,18;71,39;197,27;287,0" o:connectangles="0,0,0,0,0,0,0,0,0,0,0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o:connecttype="custom" o:connectlocs="335,0;335,139;305,141;247,158;206,193;190,251;232,344;335,368;335,521;331,521;196,507;92,461;24,380;0,256;27,136;102,57;211,13;335,0" o:connectangles="0,0,0,0,0,0,0,0,0,0,0,0,0,0,0,0,0,0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o:connecttype="custom" o:connectlocs="227,0;417,0;417,798;341,1035;122,1112;65,1108;0,1093;25,938;108,949;201,910;227,795;227,0" o:connectangles="0,0,0,0,0,0,0,0,0,0,0,0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o:connecttype="custom" o:connectlocs="253,0;257,1;257,163;234,160;113,169;24,191;0,38;105,12;253,0" o:connectangles="0,0,0,0,0,0,0,0,0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o:connecttype="custom" o:connectlocs="326,0;464,13;563,39;528,193;448,167;335,155;241,175;205,235;213,271;237,300;282,327;351,354;466,404;543,459;588,528;602,623;515,801;266,861;92,843;0,814;33,656;134,688;268,704;378,686;412,624;375,557;254,499;159,459;85,409;35,341;17,243;100,65;326,0" o:connectangles="0,0,0,0,0,0,0,0,0,0,0,0,0,0,0,0,0,0,0,0,0,0,0,0,0,0,0,0,0,0,0,0,0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o:connecttype="custom" o:connectlocs="7,0;271,105;366,418;365,454;363,489;0,489;0,349;176,349;165,275;133,214;81,173;9,158;0,160;0,1;7,0" o:connectangles="0,0,0,0,0,0,0,0,0,0,0,0,0,0,0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o:connecttype="custom" o:connectlocs="118,0;199,31;234,117;199,202;118,233;35,202;0,117;35,31;118,0" o:connectangles="0,0,0,0,0,0,0,0,0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o:connecttype="custom" o:connectlocs="190,0;190,717;267,636;347,550;421,467;482,397;706,397;541,579;366,762;465,857;565,975;656,1101;726,1217;507,1217;441,1115;362,1012;276,917;190,841;190,1217;0,1217;0,31;190,0" o:connectangles="0,0,0,0,0,0,0,0,0,0,0,0,0,0,0,0,0,0,0,0,0,0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o:connecttype="custom" o:connectlocs="0,0;154,23;257,89;312,192;328,324;328,821;285,856;234,903;200,943;187,983;242,1025;273,1023;314,1013;330,1140;270,1154;200,1160;60,1125;16,1030;34,962;78,901;131,851;66,856;0,857;0,704;12,707;145,697;145,487;100,478;34,473;0,476;0,337;5,337;71,341;145,354;145,322;137,260;110,207;58,172;0,163;0,0" o:connectangles="0,0,0,0,0,0,0,0,0,0,0,0,0,0,0,0,0,0,0,0,0,0,0,0,0,0,0,0,0,0,0,0,0,0,0,0,0,0,0,0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o:connecttype="custom" o:connectlocs="310,0;456,19;456,190;323,171;197,176;197,935;243,938;320,938;456,919;456,1091;307,1111;158,1106;0,1083;0,27;160,5;310,0" o:connectangles="0,0,0,0,0,0,0,0,0,0,0,0,0,0,0,0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o:connecttype="custom" o:connectlocs="394,0;394,165;247,236;195,430;247,626;394,698;394,863;234,832;110,744;29,607;0,430;29,253;111,118;235,31;394,0" o:connectangles="0,0,0,0,0,0,0,0,0,0,0,0,0,0,0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o:connecttype="custom" o:connectlocs="0,0;104,13;297,114;422,286;466,535;422,781;297,955;103,1058;0,1072;0,900;37,894;161,818;259,535;163,251;41,177;0,171;0,0" o:connectangles="0,0,0,0,0,0,0,0,0,0,0,0,0,0,0,0,0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o:connecttype="custom" o:connectlocs="335,0;335,138;305,140;247,158;206,193;190,250;232,344;335,367;335,520;331,520;196,506;92,460;24,379;0,255;27,136;102,57;211,13;335,0" o:connectangles="0,0,0,0,0,0,0,0,0,0,0,0,0,0,0,0,0,0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" path="m,l18974,r,82042l,82042,,e" fillcolor="#181717" stroked="f" strokeweight="0">
                <v:stroke miterlimit="83231f" joinstyle="miter"/>
                <v:path arrowok="t" o:connecttype="custom" o:connectlocs="0,0;189,0;189,820;0,820;0,0" o:connectangles="0,0,0,0,0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o:connecttype="custom" o:connectlocs="337,0;505,27;612,104;669,223;685,376;685,837;495,837;495,406;487,294;459,219;405,176;323,163;248,168;190,175;190,837;0,837;0,44;143,14;337,0" o:connectangles="0,0,0,0,0,0,0,0,0,0,0,0,0,0,0,0,0,0,0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o:connecttype="custom" o:connectlocs="253,0;257,1;257,164;234,161;113,170;24,192;0,38;105,13;253,0" o:connectangles="0,0,0,0,0,0,0,0,0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o:connecttype="custom" o:connectlocs="0,0;159,31;283,118;364,253;393,430;365,607;285,744;160,832;0,863;0,863;0,698;0,698;146,626;199,430;146,236;0,165;0,165;0,0;0,0" o:connectangles="0,0,0,0,0,0,0,0,0,0,0,0,0,0,0,0,0,0,0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o:connecttype="custom" o:connectlocs="118,0;199,31;234,118;199,203;118,234;35,203;0,118;35,31;118,0" o:connectangles="0,0,0,0,0,0,0,0,0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o:connecttype="custom" o:connectlocs="337,0;438,10;503,28;473,182;421,168;354,162;225,212;190,342;190,397;491,397;491,555;190,555;190,1217;0,1217;0,339;83,89;337,0" o:connectangles="0,0,0,0,0,0,0,0,0,0,0,0,0,0,0,0,0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o:connecttype="custom" o:connectlocs="337,0;506,27;613,104;669,223;686,376;686,837;496,837;496,406;487,294;459,219;406,176;323,163;248,168;190,175;190,837;0,837;0,44;143,14;337,0" o:connectangles="0,0,0,0,0,0,0,0,0,0,0,0,0,0,0,0,0,0,0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o:connecttype="custom" o:connectlocs="0,0;154,23;257,89;312,192;328,324;328,821;196,844;0,857;0,704;12,707;145,697;145,487;99,478;34,473;0,476;0,337;6,337;71,341;145,354;145,323;137,260;110,207;58,172;0,163;0,0" o:connectangles="0,0,0,0,0,0,0,0,0,0,0,0,0,0,0,0,0,0,0,0,0,0,0,0,0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o:connecttype="custom" o:connectlocs="394,0;394,0;394,165;394,165;247,236;195,430;247,626;394,698;394,698;394,863;394,863;234,832;110,744;29,607;0,430;29,253;111,118;235,31;394,0" o:connectangles="0,0,0,0,0,0,0,0,0,0,0,0,0,0,0,0,0,0,0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o:connecttype="custom" o:connectlocs="326,0;464,13;563,39;528,193;448,167;335,156;241,175;205,236;212,272;237,301;282,327;351,355;466,404;543,459;588,529;602,623;515,802;266,862;93,844;0,815;33,656;134,689;268,705;378,687;412,625;375,557;254,499;159,459;85,410;35,342;17,243;100,65;326,0" o:connectangles="0,0,0,0,0,0,0,0,0,0,0,0,0,0,0,0,0,0,0,0,0,0,0,0,0,0,0,0,0,0,0,0,0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o:connecttype="custom" o:connectlocs="334,0;334,138;304,140;246,158;205,193;189,250;232,344;334,367;334,520;330,520;196,506;91,460;24,379;0,255;27,136;102,57;210,13;334,0" o:connectangles="0,0,0,0,0,0,0,0,0,0,0,0,0,0,0,0,0,0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o:connecttype="custom" o:connectlocs="0,0;201,0;234,142;273,297;316,452;360,589;406,441;449,287;488,137;520,0;666,0;698,137;734,287;777,441;823,589;865,452;909,297;949,142;982,0;1178,0;1110,237;1041,458;972,655;905,820;750,820;667,573;587,304;510,573;428,820;272,820;206,655;137,458;68,237;0,0" o:connectangles="0,0,0,0,0,0,0,0,0,0,0,0,0,0,0,0,0,0,0,0,0,0,0,0,0,0,0,0,0,0,0,0,0,0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o:connecttype="custom" o:connectlocs="0,0;159,31;283,118;364,253;393,430;365,607;285,744;160,832;0,863;0,698;146,626;199,430;146,236;0,165;0,0" o:connectangles="0,0,0,0,0,0,0,0,0,0,0,0,0,0,0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o:connecttype="custom" o:connectlocs="252,0;256,1;256,164;233,161;113,170;23,192;0,38;105,13;252,0" o:connectangles="0,0,0,0,0,0,0,0,0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o:connecttype="custom" o:connectlocs="337,0;505,27;612,104;669,223;685,376;685,837;495,837;495,406;487,294;458,219;405,176;323,163;248,168;190,175;190,837;0,837;0,44;143,14;337,0" o:connectangles="0,0,0,0,0,0,0,0,0,0,0,0,0,0,0,0,0,0,0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o:connecttype="custom" o:connectlocs="0,0;155,23;258,89;312,192;329,324;329,821;196,844;0,857;0,704;12,707;145,697;145,487;100,478;34,473;0,476;0,337;6,337;72,341;145,354;145,323;137,260;110,207;58,172;0,163;0,0" o:connectangles="0,0,0,0,0,0,0,0,0,0,0,0,0,0,0,0,0,0,0,0,0,0,0,0,0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o:connecttype="custom" o:connectlocs="288,0;313,155;270,172;207,187;131,199;48,204;0,196;0,18;71,39;198,27;288,0" o:connectangles="0,0,0,0,0,0,0,0,0,0,0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o:connecttype="custom" o:connectlocs="322,0;367,8;367,188;303,163;247,166;190,176;190,645;256,677;345,692;367,682;367,854;270,841;190,809;190,1128;0,1128;0,44;143,14;322,0" o:connectangles="0,0,0,0,0,0,0,0,0,0,0,0,0,0,0,0,0,0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o:connecttype="custom" o:connectlocs="7,0;271,105;366,419;365,455;363,490;0,490;0,350;176,350;165,276;133,214;82,174;9,159;0,161;0,1;7,0" o:connectangles="0,0,0,0,0,0,0,0,0,0,0,0,0,0,0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o:connecttype="custom" o:connectlocs="20,0;642,0;642,133;560,226;451,358;334,510;229,662;652,662;652,820;0,820;0,702;86,566;193,418;302,276;398,158;20,158;20,0" o:connectangles="0,0,0,0,0,0,0,0,0,0,0,0,0,0,0,0,0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o:connecttype="custom" o:connectlocs="0,0;129,22;260,108;343,242;372,420;348,593;278,728;164,816;9,847;0,846;0,674;129,613;177,423;120,226;0,180;0,0" o:connectangles="0,0,0,0,0,0,0,0,0,0,0,0,0,0,0,0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o:connecttype="custom" o:connectlocs="320,0;364,2;415,9;463,18;501,28;468,188;403,172;306,163;240,169;190,180;190,837;0,837;0,56;137,18;320,0" o:connectangles="0,0,0,0,0,0,0,0,0,0,0,0,0,0,0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o:connecttype="custom" o:connectlocs="288,0;313,155;270,172;207,187;131,199;48,204;0,196;0,18;71,39;198,27;288,0" o:connectangles="0,0,0,0,0,0,0,0,0,0,0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o:connecttype="custom" o:connectlocs="20,0;643,0;643,133;560,226;451,358;335,510;229,662;652,662;652,820;0,820;0,702;86,566;193,418;302,276;398,158;20,158;20,0" o:connectangles="0,0,0,0,0,0,0,0,0,0,0,0,0,0,0,0,0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o:connecttype="custom" o:connectlocs="7,0;271,105;366,419;365,455;363,490;0,490;0,350;176,350;166,276;133,214;81,174;9,159;0,161;0,1;7,0" o:connectangles="0,0,0,0,0,0,0,0,0,0,0,0,0,0,0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" path="m,l406648,r,21692l21692,21692r,498818l406648,520510r,21678l,542188,,xe" fillcolor="#181717" stroked="f" strokeweight="0">
                <v:stroke miterlimit="83231f" joinstyle="miter"/>
                <v:path arrowok="t" o:connecttype="custom" o:connectlocs="0,0;4066,0;4066,217;217,217;217,5205;4066,5205;4066,5422;0,5422;0,0" o:connectangles="0,0,0,0,0,0,0,0,0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" path="m,l406635,r,542188l,542188,,520510r384956,l384956,21692,,21692,,xe" fillcolor="#181717" stroked="f" strokeweight="0">
                <v:stroke miterlimit="83231f" joinstyle="miter"/>
                <v:path arrowok="t" o:connecttype="custom" o:connectlocs="0,0;4067,0;4067,5422;0,5422;0,5205;3850,5205;3850,217;0,217;0,0" o:connectangles="0,0,0,0,0,0,0,0,0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" path="m28105,r6630,20422l56198,20422,38824,33045r6642,20422l28105,40831,10732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7,204;562,204;388,330;455,534;281,408;107,534;174,330;0,204;215,204;281,0" o:connectangles="0,0,0,0,0,0,0,0,0,0,0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8,204;563,204;389,330;456,534;281,408;108,534;174,330;0,204;215,204;281,0" o:connectangles="0,0,0,0,0,0,0,0,0,0,0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8,204;563,204;389,331;456,535;281,409;108,535;174,331;0,204;215,204;281,0" o:connectangles="0,0,0,0,0,0,0,0,0,0,0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" path="m28105,r6642,20434l56211,20434,38837,33045r6642,20422l28105,40843,10744,53467,17374,33045,,20434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" path="m28105,r6642,20434l56211,20434,38837,33045r6642,20422l28105,40843,10744,53467,17374,33045,,20434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">
                <v:imagedata r:id="rId2" o:title=""/>
              </v:shape>
              <w10:anchorlock/>
            </v:group>
          </w:pict>
        </mc:Fallback>
      </mc:AlternateContent>
    </w:r>
  </w:p>
  <w:p w:rsidR="001A025F" w:rsidRDefault="001A025F" w:rsidP="00AF110B">
    <w:pPr>
      <w:tabs>
        <w:tab w:val="center" w:pos="4536"/>
        <w:tab w:val="right" w:pos="9072"/>
      </w:tabs>
      <w:jc w:val="center"/>
    </w:pPr>
  </w:p>
  <w:p w:rsidR="00AF110B" w:rsidRPr="001A025F" w:rsidRDefault="00AF110B" w:rsidP="001A025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 w:rsidRPr="001A025F">
      <w:rPr>
        <w:rFonts w:cstheme="minorHAnsi"/>
        <w:color w:val="808080"/>
        <w:spacing w:val="20"/>
        <w:sz w:val="20"/>
        <w:szCs w:val="20"/>
      </w:rPr>
      <w:t>Projekt „Centrum Usług Środowiskowych J</w:t>
    </w:r>
    <w:r w:rsidR="00FE6D38">
      <w:rPr>
        <w:rFonts w:cstheme="minorHAnsi"/>
        <w:color w:val="808080"/>
        <w:spacing w:val="20"/>
        <w:sz w:val="20"/>
        <w:szCs w:val="20"/>
      </w:rPr>
      <w:t>A</w:t>
    </w:r>
    <w:r w:rsidRPr="001A025F">
      <w:rPr>
        <w:rFonts w:cstheme="minorHAnsi"/>
        <w:color w:val="808080"/>
        <w:spacing w:val="20"/>
        <w:sz w:val="20"/>
        <w:szCs w:val="20"/>
      </w:rPr>
      <w:t>-T</w:t>
    </w:r>
    <w:r w:rsidR="00FE6D38">
      <w:rPr>
        <w:rFonts w:cstheme="minorHAnsi"/>
        <w:color w:val="808080"/>
        <w:spacing w:val="20"/>
        <w:sz w:val="20"/>
        <w:szCs w:val="20"/>
      </w:rPr>
      <w:t>Y</w:t>
    </w:r>
    <w:r w:rsidRPr="001A025F">
      <w:rPr>
        <w:rFonts w:cstheme="minorHAnsi"/>
        <w:color w:val="808080"/>
        <w:spacing w:val="20"/>
        <w:sz w:val="20"/>
        <w:szCs w:val="20"/>
      </w:rPr>
      <w:t>-M</w:t>
    </w:r>
    <w:r w:rsidR="00FE6D38">
      <w:rPr>
        <w:rFonts w:cstheme="minorHAnsi"/>
        <w:color w:val="808080"/>
        <w:spacing w:val="20"/>
        <w:sz w:val="20"/>
        <w:szCs w:val="20"/>
      </w:rPr>
      <w:t>Y</w:t>
    </w:r>
    <w:r w:rsidR="00666315">
      <w:rPr>
        <w:rFonts w:cstheme="minorHAnsi"/>
        <w:color w:val="808080"/>
        <w:spacing w:val="20"/>
        <w:sz w:val="20"/>
        <w:szCs w:val="20"/>
      </w:rPr>
      <w:t xml:space="preserve"> </w:t>
    </w:r>
    <w:r w:rsidRPr="001A025F">
      <w:rPr>
        <w:rFonts w:cstheme="minorHAnsi"/>
        <w:color w:val="808080"/>
        <w:spacing w:val="20"/>
        <w:sz w:val="20"/>
        <w:szCs w:val="20"/>
      </w:rPr>
      <w:t xml:space="preserve">dla </w:t>
    </w:r>
    <w:r w:rsidR="00FE6D38">
      <w:rPr>
        <w:rFonts w:cstheme="minorHAnsi"/>
        <w:color w:val="808080"/>
        <w:spacing w:val="20"/>
        <w:sz w:val="20"/>
        <w:szCs w:val="20"/>
      </w:rPr>
      <w:t>p</w:t>
    </w:r>
    <w:r w:rsidRPr="001A025F">
      <w:rPr>
        <w:rFonts w:cstheme="minorHAnsi"/>
        <w:color w:val="808080"/>
        <w:spacing w:val="20"/>
        <w:sz w:val="20"/>
        <w:szCs w:val="20"/>
      </w:rPr>
      <w:t xml:space="preserve">owiatu </w:t>
    </w:r>
    <w:r w:rsidR="00FE6D38">
      <w:rPr>
        <w:rFonts w:cstheme="minorHAnsi"/>
        <w:color w:val="808080"/>
        <w:spacing w:val="20"/>
        <w:sz w:val="20"/>
        <w:szCs w:val="20"/>
      </w:rPr>
      <w:t>p</w:t>
    </w:r>
    <w:r w:rsidRPr="001A025F">
      <w:rPr>
        <w:rFonts w:cstheme="minorHAnsi"/>
        <w:color w:val="808080"/>
        <w:spacing w:val="20"/>
        <w:sz w:val="20"/>
        <w:szCs w:val="20"/>
      </w:rPr>
      <w:t>oddębickiego”</w:t>
    </w:r>
  </w:p>
  <w:p w:rsidR="00AF110B" w:rsidRPr="001A025F" w:rsidRDefault="00AF110B" w:rsidP="001A025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 w:rsidRPr="001A025F">
      <w:rPr>
        <w:rFonts w:cstheme="minorHAnsi"/>
        <w:color w:val="808080"/>
        <w:spacing w:val="20"/>
        <w:sz w:val="20"/>
        <w:szCs w:val="20"/>
      </w:rPr>
      <w:t>współfinansowany w ramach programu</w:t>
    </w:r>
    <w:r w:rsidR="00666315">
      <w:rPr>
        <w:rFonts w:cstheme="minorHAnsi"/>
        <w:color w:val="808080"/>
        <w:spacing w:val="20"/>
        <w:sz w:val="20"/>
        <w:szCs w:val="20"/>
      </w:rPr>
      <w:t xml:space="preserve"> </w:t>
    </w:r>
    <w:r w:rsidRPr="001A025F">
      <w:rPr>
        <w:rFonts w:cstheme="minorHAnsi"/>
        <w:color w:val="808080" w:themeColor="background1" w:themeShade="80"/>
        <w:sz w:val="20"/>
        <w:szCs w:val="20"/>
      </w:rPr>
      <w:t>Fundusze Europejskie dla Łódzkiego 2021-2027</w:t>
    </w:r>
  </w:p>
  <w:p w:rsidR="005F5AF6" w:rsidRPr="005F5AF6" w:rsidRDefault="00552B44" w:rsidP="00AF110B">
    <w:pPr>
      <w:pStyle w:val="Nagwek"/>
      <w:jc w:val="center"/>
      <w:rPr>
        <w:rFonts w:cs="Calibri"/>
        <w:color w:val="808080"/>
        <w:spacing w:val="20"/>
        <w:sz w:val="18"/>
        <w:szCs w:val="18"/>
      </w:rPr>
    </w:pPr>
    <w:r>
      <w:ptab w:relativeTo="margin" w:alignment="center" w:leader="none"/>
    </w:r>
  </w:p>
  <w:p w:rsidR="00552B44" w:rsidRDefault="00552B44">
    <w:pPr>
      <w:pStyle w:val="Nagwek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E646AC7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708"/>
        </w:tabs>
        <w:ind w:left="1776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4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3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44" w:hanging="1800"/>
      </w:pPr>
    </w:lvl>
  </w:abstractNum>
  <w:abstractNum w:abstractNumId="1" w15:restartNumberingAfterBreak="0">
    <w:nsid w:val="00000003"/>
    <w:multiLevelType w:val="singleLevel"/>
    <w:tmpl w:val="FDA08354"/>
    <w:name w:val="WW8Num3"/>
    <w:lvl w:ilvl="0">
      <w:start w:val="3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hint="default"/>
        <w:b/>
      </w:rPr>
    </w:lvl>
  </w:abstractNum>
  <w:abstractNum w:abstractNumId="2" w15:restartNumberingAfterBreak="0">
    <w:nsid w:val="00000004"/>
    <w:multiLevelType w:val="singleLevel"/>
    <w:tmpl w:val="7E726E2A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alibri"/>
        <w:b w:val="0"/>
        <w:szCs w:val="24"/>
      </w:rPr>
    </w:lvl>
  </w:abstractNum>
  <w:abstractNum w:abstractNumId="3" w15:restartNumberingAfterBreak="0">
    <w:nsid w:val="00000005"/>
    <w:multiLevelType w:val="singleLevel"/>
    <w:tmpl w:val="9A6825A6"/>
    <w:lvl w:ilvl="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szCs w:val="20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5" w15:restartNumberingAfterBreak="0">
    <w:nsid w:val="00000008"/>
    <w:multiLevelType w:val="multilevel"/>
    <w:tmpl w:val="4B7E932E"/>
    <w:name w:val="WW8Num8"/>
    <w:lvl w:ilvl="0">
      <w:start w:val="2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00000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6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8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0" w15:restartNumberingAfterBreak="0">
    <w:nsid w:val="0000000F"/>
    <w:multiLevelType w:val="multilevel"/>
    <w:tmpl w:val="2B9457C4"/>
    <w:name w:val="WW8Num1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1" w15:restartNumberingAfterBreak="0">
    <w:nsid w:val="00000010"/>
    <w:multiLevelType w:val="singleLevel"/>
    <w:tmpl w:val="00000010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hint="default"/>
        <w:shd w:val="clear" w:color="auto" w:fill="FFFFFF"/>
      </w:rPr>
    </w:lvl>
  </w:abstractNum>
  <w:abstractNum w:abstractNumId="12" w15:restartNumberingAfterBreak="0">
    <w:nsid w:val="009E6AE2"/>
    <w:multiLevelType w:val="hybridMultilevel"/>
    <w:tmpl w:val="4FBC5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2744"/>
    <w:multiLevelType w:val="hybridMultilevel"/>
    <w:tmpl w:val="14F0781A"/>
    <w:lvl w:ilvl="0" w:tplc="399A2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765EF2"/>
    <w:multiLevelType w:val="hybridMultilevel"/>
    <w:tmpl w:val="FAB8E95E"/>
    <w:lvl w:ilvl="0" w:tplc="E4F2AB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E1FC0"/>
    <w:multiLevelType w:val="hybridMultilevel"/>
    <w:tmpl w:val="9CFA8A1E"/>
    <w:lvl w:ilvl="0" w:tplc="35A2D1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E947A8"/>
    <w:multiLevelType w:val="hybridMultilevel"/>
    <w:tmpl w:val="6114D424"/>
    <w:lvl w:ilvl="0" w:tplc="399A2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1551BF"/>
    <w:multiLevelType w:val="hybridMultilevel"/>
    <w:tmpl w:val="2E28014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644A1"/>
    <w:multiLevelType w:val="hybridMultilevel"/>
    <w:tmpl w:val="6D0CF03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B93C86"/>
    <w:multiLevelType w:val="hybridMultilevel"/>
    <w:tmpl w:val="32BA77DC"/>
    <w:lvl w:ilvl="0" w:tplc="35A2D18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DE90979"/>
    <w:multiLevelType w:val="hybridMultilevel"/>
    <w:tmpl w:val="2C6A59D8"/>
    <w:lvl w:ilvl="0" w:tplc="399A2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2" w15:restartNumberingAfterBreak="0">
    <w:nsid w:val="6B8067EF"/>
    <w:multiLevelType w:val="singleLevel"/>
    <w:tmpl w:val="9A6825A6"/>
    <w:lvl w:ilvl="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szCs w:val="20"/>
      </w:rPr>
    </w:lvl>
  </w:abstractNum>
  <w:abstractNum w:abstractNumId="23" w15:restartNumberingAfterBreak="0">
    <w:nsid w:val="7DAA3F07"/>
    <w:multiLevelType w:val="hybridMultilevel"/>
    <w:tmpl w:val="51D833AE"/>
    <w:lvl w:ilvl="0" w:tplc="35A2D184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35A2D184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4"/>
  </w:num>
  <w:num w:numId="14">
    <w:abstractNumId w:val="17"/>
  </w:num>
  <w:num w:numId="15">
    <w:abstractNumId w:val="18"/>
  </w:num>
  <w:num w:numId="16">
    <w:abstractNumId w:val="12"/>
  </w:num>
  <w:num w:numId="17">
    <w:abstractNumId w:val="22"/>
  </w:num>
  <w:num w:numId="18">
    <w:abstractNumId w:val="21"/>
  </w:num>
  <w:num w:numId="19">
    <w:abstractNumId w:val="20"/>
  </w:num>
  <w:num w:numId="20">
    <w:abstractNumId w:val="13"/>
  </w:num>
  <w:num w:numId="21">
    <w:abstractNumId w:val="16"/>
  </w:num>
  <w:num w:numId="22">
    <w:abstractNumId w:val="23"/>
  </w:num>
  <w:num w:numId="23">
    <w:abstractNumId w:val="15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66"/>
    <w:rsid w:val="00044617"/>
    <w:rsid w:val="000505D7"/>
    <w:rsid w:val="0006057C"/>
    <w:rsid w:val="000A633E"/>
    <w:rsid w:val="000C326D"/>
    <w:rsid w:val="000E230F"/>
    <w:rsid w:val="00142CC5"/>
    <w:rsid w:val="001A025F"/>
    <w:rsid w:val="001A40DB"/>
    <w:rsid w:val="001A563E"/>
    <w:rsid w:val="001E5658"/>
    <w:rsid w:val="00206A06"/>
    <w:rsid w:val="00220D48"/>
    <w:rsid w:val="00251AB9"/>
    <w:rsid w:val="002F3687"/>
    <w:rsid w:val="002F48A4"/>
    <w:rsid w:val="0034670E"/>
    <w:rsid w:val="003576C8"/>
    <w:rsid w:val="00376714"/>
    <w:rsid w:val="00380A56"/>
    <w:rsid w:val="00380B15"/>
    <w:rsid w:val="003A0504"/>
    <w:rsid w:val="003B22D6"/>
    <w:rsid w:val="003D726A"/>
    <w:rsid w:val="003E5E66"/>
    <w:rsid w:val="00411F9B"/>
    <w:rsid w:val="00415CD6"/>
    <w:rsid w:val="0042057E"/>
    <w:rsid w:val="00426F6A"/>
    <w:rsid w:val="0043388F"/>
    <w:rsid w:val="00452D20"/>
    <w:rsid w:val="004B79FB"/>
    <w:rsid w:val="004C5F0A"/>
    <w:rsid w:val="004C6E55"/>
    <w:rsid w:val="004C7DD0"/>
    <w:rsid w:val="004D1307"/>
    <w:rsid w:val="004E3061"/>
    <w:rsid w:val="00552B44"/>
    <w:rsid w:val="005F5AF6"/>
    <w:rsid w:val="00607AE0"/>
    <w:rsid w:val="00666315"/>
    <w:rsid w:val="00695563"/>
    <w:rsid w:val="006E45B7"/>
    <w:rsid w:val="00701EEF"/>
    <w:rsid w:val="0071102F"/>
    <w:rsid w:val="0072370B"/>
    <w:rsid w:val="0072736E"/>
    <w:rsid w:val="00737B3A"/>
    <w:rsid w:val="0074558E"/>
    <w:rsid w:val="007941AD"/>
    <w:rsid w:val="007B351F"/>
    <w:rsid w:val="007B747B"/>
    <w:rsid w:val="007C0B27"/>
    <w:rsid w:val="00815194"/>
    <w:rsid w:val="00844F12"/>
    <w:rsid w:val="00845239"/>
    <w:rsid w:val="008815EE"/>
    <w:rsid w:val="008E7BB7"/>
    <w:rsid w:val="009513EE"/>
    <w:rsid w:val="00967D18"/>
    <w:rsid w:val="00996C8D"/>
    <w:rsid w:val="009D4990"/>
    <w:rsid w:val="00A23A93"/>
    <w:rsid w:val="00A4502D"/>
    <w:rsid w:val="00A74FCF"/>
    <w:rsid w:val="00A93C75"/>
    <w:rsid w:val="00AB05AC"/>
    <w:rsid w:val="00AC4442"/>
    <w:rsid w:val="00AE0D1B"/>
    <w:rsid w:val="00AF110B"/>
    <w:rsid w:val="00AF1C69"/>
    <w:rsid w:val="00B20280"/>
    <w:rsid w:val="00B850F8"/>
    <w:rsid w:val="00B924AC"/>
    <w:rsid w:val="00BA7582"/>
    <w:rsid w:val="00BF2CBF"/>
    <w:rsid w:val="00C354D5"/>
    <w:rsid w:val="00C52BBD"/>
    <w:rsid w:val="00C64DFA"/>
    <w:rsid w:val="00C82EA0"/>
    <w:rsid w:val="00C842D1"/>
    <w:rsid w:val="00C95572"/>
    <w:rsid w:val="00CB0347"/>
    <w:rsid w:val="00CD2932"/>
    <w:rsid w:val="00CF43C0"/>
    <w:rsid w:val="00CF7577"/>
    <w:rsid w:val="00D17D0E"/>
    <w:rsid w:val="00D30100"/>
    <w:rsid w:val="00D315BF"/>
    <w:rsid w:val="00D67902"/>
    <w:rsid w:val="00DA499D"/>
    <w:rsid w:val="00DF0088"/>
    <w:rsid w:val="00E06838"/>
    <w:rsid w:val="00E10B4B"/>
    <w:rsid w:val="00E22382"/>
    <w:rsid w:val="00E26B22"/>
    <w:rsid w:val="00E64399"/>
    <w:rsid w:val="00E65397"/>
    <w:rsid w:val="00E774C3"/>
    <w:rsid w:val="00E852E9"/>
    <w:rsid w:val="00E90ED1"/>
    <w:rsid w:val="00EA2289"/>
    <w:rsid w:val="00EA3B90"/>
    <w:rsid w:val="00EA531F"/>
    <w:rsid w:val="00EE0001"/>
    <w:rsid w:val="00F24677"/>
    <w:rsid w:val="00F75DDD"/>
    <w:rsid w:val="00FE6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062039"/>
  <w15:docId w15:val="{33969666-F297-4484-881B-D6D654685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531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B44"/>
  </w:style>
  <w:style w:type="paragraph" w:styleId="Stopka">
    <w:name w:val="footer"/>
    <w:basedOn w:val="Normalny"/>
    <w:link w:val="Stopka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B44"/>
  </w:style>
  <w:style w:type="paragraph" w:styleId="Akapitzlist">
    <w:name w:val="List Paragraph"/>
    <w:basedOn w:val="Normalny"/>
    <w:link w:val="AkapitzlistZnak"/>
    <w:uiPriority w:val="34"/>
    <w:qFormat/>
    <w:rsid w:val="00EA531F"/>
    <w:pPr>
      <w:ind w:left="720"/>
      <w:contextualSpacing/>
    </w:pPr>
  </w:style>
  <w:style w:type="character" w:styleId="Hipercze">
    <w:name w:val="Hyperlink"/>
    <w:rsid w:val="00EA531F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rsid w:val="00EA531F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52D20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251A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E2238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7D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D0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0DE51-BE41-4233-96B3-7D6E1EA86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2450</Words>
  <Characters>14700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48791</dc:creator>
  <cp:lastModifiedBy>Dariusz Krajewski</cp:lastModifiedBy>
  <cp:revision>5</cp:revision>
  <dcterms:created xsi:type="dcterms:W3CDTF">2024-10-08T08:08:00Z</dcterms:created>
  <dcterms:modified xsi:type="dcterms:W3CDTF">2024-10-08T11:09:00Z</dcterms:modified>
</cp:coreProperties>
</file>