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FA744" w14:textId="58AE34EB" w:rsidR="00A02A23" w:rsidRDefault="00A02A23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 xml:space="preserve">Załącznik nr </w:t>
      </w:r>
      <w:r w:rsidR="00820EF0">
        <w:rPr>
          <w:rFonts w:asciiTheme="minorHAnsi" w:hAnsiTheme="minorHAnsi" w:cstheme="minorHAnsi"/>
        </w:rPr>
        <w:t>5</w:t>
      </w:r>
      <w:r w:rsidRPr="00E31004">
        <w:rPr>
          <w:rFonts w:asciiTheme="minorHAnsi" w:hAnsiTheme="minorHAnsi" w:cstheme="minorHAnsi"/>
        </w:rPr>
        <w:t xml:space="preserve"> do Zapytania Ofertowego nr </w:t>
      </w:r>
      <w:r w:rsidR="002079F2">
        <w:rPr>
          <w:rFonts w:asciiTheme="minorHAnsi" w:hAnsiTheme="minorHAnsi" w:cstheme="minorHAnsi"/>
        </w:rPr>
        <w:t>5</w:t>
      </w:r>
      <w:r w:rsidRPr="00E31004">
        <w:rPr>
          <w:rFonts w:asciiTheme="minorHAnsi" w:hAnsiTheme="minorHAnsi" w:cstheme="minorHAnsi"/>
        </w:rPr>
        <w:t>/2024/AVSI</w:t>
      </w:r>
    </w:p>
    <w:p w14:paraId="6EBAA395" w14:textId="77777777" w:rsidR="005267B8" w:rsidRPr="00E31004" w:rsidRDefault="005267B8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</w:p>
    <w:p w14:paraId="504090E7" w14:textId="6AC289D7" w:rsidR="00A02A23" w:rsidRPr="00E31004" w:rsidRDefault="00A02A23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 xml:space="preserve">Dotyczy postępowania u udzielenie zamówienia na usługę </w:t>
      </w:r>
      <w:r w:rsidR="00BF352F">
        <w:rPr>
          <w:rFonts w:asciiTheme="minorHAnsi" w:hAnsiTheme="minorHAnsi" w:cstheme="minorHAnsi"/>
        </w:rPr>
        <w:t>realizacji kursów języka polskiego</w:t>
      </w:r>
      <w:r w:rsidR="00BF352F" w:rsidRPr="001741AA">
        <w:rPr>
          <w:rFonts w:asciiTheme="minorHAnsi" w:hAnsiTheme="minorHAnsi" w:cstheme="minorHAnsi"/>
        </w:rPr>
        <w:t xml:space="preserve"> </w:t>
      </w:r>
      <w:r w:rsidRPr="00E31004">
        <w:rPr>
          <w:rFonts w:asciiTheme="minorHAnsi" w:hAnsiTheme="minorHAnsi" w:cstheme="minorHAnsi"/>
        </w:rPr>
        <w:t>dla uczestników projektu „Centrum Integracji Cudzoziemców Partners w Łowiczu”</w:t>
      </w:r>
      <w:r w:rsidR="00D91077" w:rsidRPr="00E31004">
        <w:rPr>
          <w:rFonts w:asciiTheme="minorHAnsi" w:hAnsiTheme="minorHAnsi" w:cstheme="minorHAnsi"/>
        </w:rPr>
        <w:t>.</w:t>
      </w:r>
    </w:p>
    <w:p w14:paraId="3418BC60" w14:textId="610AA095" w:rsidR="00A02A23" w:rsidRDefault="00D91077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E31004">
        <w:rPr>
          <w:rFonts w:asciiTheme="minorHAnsi" w:hAnsiTheme="minorHAnsi" w:cstheme="minorHAnsi"/>
          <w:bCs/>
        </w:rPr>
        <w:t xml:space="preserve">Zamówienie współfinansowane jest ze środków </w:t>
      </w:r>
      <w:r w:rsidR="00213695" w:rsidRPr="00D730C1">
        <w:rPr>
          <w:rFonts w:asciiTheme="minorHAnsi" w:hAnsiTheme="minorHAnsi" w:cstheme="minorHAnsi"/>
          <w:bCs/>
        </w:rPr>
        <w:t>Europejskiego Funduszu Społecznego Plus w ramach</w:t>
      </w:r>
      <w:r w:rsidR="00213695">
        <w:rPr>
          <w:rFonts w:asciiTheme="minorHAnsi" w:hAnsiTheme="minorHAnsi" w:cstheme="minorHAnsi"/>
          <w:bCs/>
        </w:rPr>
        <w:t xml:space="preserve"> </w:t>
      </w:r>
      <w:r w:rsidRPr="00E31004">
        <w:rPr>
          <w:rFonts w:asciiTheme="minorHAnsi" w:hAnsiTheme="minorHAnsi" w:cstheme="minorHAnsi"/>
          <w:bCs/>
        </w:rPr>
        <w:t xml:space="preserve">programu regionalnego Fundusze Europejskie dla Łódzkiego 2021-2027, Priorytet VII Fundusze europejskie dla zatrudnienia i integracji w Łódzkiem, Działanie 07.07 Integracja obywateli państw trzecich, numer </w:t>
      </w:r>
      <w:r w:rsidR="00820EF0">
        <w:rPr>
          <w:rFonts w:asciiTheme="minorHAnsi" w:hAnsiTheme="minorHAnsi" w:cstheme="minorHAnsi"/>
          <w:bCs/>
        </w:rPr>
        <w:t>projektu</w:t>
      </w:r>
      <w:r w:rsidR="00820EF0" w:rsidRPr="00E31004">
        <w:rPr>
          <w:rFonts w:asciiTheme="minorHAnsi" w:hAnsiTheme="minorHAnsi" w:cstheme="minorHAnsi"/>
          <w:bCs/>
        </w:rPr>
        <w:t xml:space="preserve"> </w:t>
      </w:r>
      <w:r w:rsidRPr="00E31004">
        <w:rPr>
          <w:rFonts w:asciiTheme="minorHAnsi" w:hAnsiTheme="minorHAnsi" w:cstheme="minorHAnsi"/>
          <w:bCs/>
        </w:rPr>
        <w:t>FELD.07.07-IP.01-0076/24.</w:t>
      </w:r>
    </w:p>
    <w:p w14:paraId="0D4DCD5F" w14:textId="77777777" w:rsidR="005267B8" w:rsidRPr="00E31004" w:rsidRDefault="005267B8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5803C668" w14:textId="581EE3DF" w:rsidR="00A02A23" w:rsidRDefault="00A02A23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E31004">
        <w:rPr>
          <w:rFonts w:asciiTheme="minorHAnsi" w:hAnsiTheme="minorHAnsi" w:cstheme="minorHAnsi"/>
          <w:bCs/>
        </w:rPr>
        <w:t>ZAMAWIAJĄCY: AVSI Polska, ul. Flory 9/2, 00-586 Warszawa</w:t>
      </w:r>
    </w:p>
    <w:p w14:paraId="70320372" w14:textId="77777777" w:rsidR="00913269" w:rsidRPr="00E31004" w:rsidRDefault="00913269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50B57DAA" w14:textId="77777777" w:rsid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42A04714" w14:textId="785785D0" w:rsidR="00D33F9C" w:rsidRPr="00581F92" w:rsidRDefault="00D33F9C" w:rsidP="00581F92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  <w:r w:rsidRPr="00581F92">
        <w:rPr>
          <w:rFonts w:asciiTheme="minorHAnsi" w:hAnsiTheme="minorHAnsi" w:cstheme="minorHAnsi"/>
          <w:b/>
        </w:rPr>
        <w:t>Oświadczenie wykonawcy w zakresie wypełnienia obowiązków informacyjnych przewidzianych w art. 13 lub art. 14 rozporządzenia Parlamentu Europejskiego i Rady (UE) 2016/679 z dnia 27 kwietnia 2016 r. w sprawie ochrony osób fizycznych w związku z przetwarzaniem danych osobowych i w sprawie swobodnego przepływu takich danych oraz uchylenia dyrektywy 95/46/WE</w:t>
      </w:r>
    </w:p>
    <w:p w14:paraId="19D3B591" w14:textId="6C650785" w:rsidR="00D33F9C" w:rsidRPr="00D33F9C" w:rsidRDefault="00D33F9C" w:rsidP="00581F92">
      <w:pPr>
        <w:spacing w:after="0" w:line="240" w:lineRule="auto"/>
        <w:contextualSpacing/>
        <w:jc w:val="center"/>
        <w:rPr>
          <w:rFonts w:asciiTheme="minorHAnsi" w:hAnsiTheme="minorHAnsi" w:cstheme="minorHAnsi"/>
          <w:bCs/>
        </w:rPr>
      </w:pPr>
      <w:r w:rsidRPr="00581F92">
        <w:rPr>
          <w:rFonts w:asciiTheme="minorHAnsi" w:hAnsiTheme="minorHAnsi" w:cstheme="minorHAnsi"/>
          <w:b/>
        </w:rPr>
        <w:t>(ogólne rozporządzenie o ochronie danych) (Dz. Urz. UE L 119 z 04.05.2016).</w:t>
      </w:r>
    </w:p>
    <w:p w14:paraId="69E93358" w14:textId="77777777" w:rsidR="00D33F9C" w:rsidRP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3263B599" w14:textId="3827A69F" w:rsidR="00D33F9C" w:rsidRP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D33F9C">
        <w:rPr>
          <w:rFonts w:asciiTheme="minorHAnsi" w:hAnsiTheme="minorHAnsi" w:cstheme="minorHAnsi"/>
          <w:bCs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</w:t>
      </w:r>
      <w:r w:rsidR="00913269" w:rsidRPr="00D33F9C">
        <w:rPr>
          <w:rFonts w:asciiTheme="minorHAnsi" w:hAnsiTheme="minorHAnsi" w:cstheme="minorHAnsi"/>
          <w:bCs/>
        </w:rPr>
        <w:t>postępowaniu. *</w:t>
      </w:r>
    </w:p>
    <w:p w14:paraId="363A875F" w14:textId="77777777" w:rsidR="00D33F9C" w:rsidRP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7E682AB7" w14:textId="77777777" w:rsidR="00D33F9C" w:rsidRP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7D3B9B33" w14:textId="77777777" w:rsidR="00D33F9C" w:rsidRP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tbl>
      <w:tblPr>
        <w:tblW w:w="10268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3644"/>
        <w:gridCol w:w="2083"/>
        <w:gridCol w:w="4541"/>
      </w:tblGrid>
      <w:tr w:rsidR="00815D3F" w:rsidRPr="00815D3F" w14:paraId="48568E3F" w14:textId="77777777" w:rsidTr="008B6849">
        <w:tc>
          <w:tcPr>
            <w:tcW w:w="3644" w:type="dxa"/>
            <w:shd w:val="clear" w:color="auto" w:fill="FFFFFF"/>
          </w:tcPr>
          <w:p w14:paraId="2470444A" w14:textId="77777777" w:rsidR="00815D3F" w:rsidRPr="00815D3F" w:rsidRDefault="00815D3F" w:rsidP="00815D3F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083" w:type="dxa"/>
            <w:shd w:val="clear" w:color="auto" w:fill="FFFFFF"/>
          </w:tcPr>
          <w:p w14:paraId="01F88362" w14:textId="77777777" w:rsidR="00815D3F" w:rsidRPr="00815D3F" w:rsidRDefault="00815D3F" w:rsidP="00815D3F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541" w:type="dxa"/>
            <w:shd w:val="clear" w:color="auto" w:fill="FFFFFF"/>
          </w:tcPr>
          <w:p w14:paraId="35D50611" w14:textId="77777777" w:rsidR="00815D3F" w:rsidRPr="00815D3F" w:rsidRDefault="00815D3F" w:rsidP="00815D3F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815D3F">
              <w:rPr>
                <w:rFonts w:asciiTheme="minorHAnsi" w:hAnsiTheme="minorHAnsi" w:cstheme="minorHAnsi"/>
                <w:bCs/>
              </w:rPr>
              <w:t>……….…………..…………………………….</w:t>
            </w:r>
          </w:p>
        </w:tc>
      </w:tr>
      <w:tr w:rsidR="00815D3F" w:rsidRPr="00815D3F" w14:paraId="5D3428CC" w14:textId="77777777" w:rsidTr="008B6849">
        <w:tc>
          <w:tcPr>
            <w:tcW w:w="3644" w:type="dxa"/>
            <w:shd w:val="clear" w:color="auto" w:fill="FFFFFF"/>
          </w:tcPr>
          <w:p w14:paraId="3B9BF016" w14:textId="77777777" w:rsidR="00815D3F" w:rsidRPr="00815D3F" w:rsidRDefault="00815D3F" w:rsidP="00815D3F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083" w:type="dxa"/>
            <w:shd w:val="clear" w:color="auto" w:fill="FFFFFF"/>
          </w:tcPr>
          <w:p w14:paraId="685656BA" w14:textId="77777777" w:rsidR="00815D3F" w:rsidRPr="00815D3F" w:rsidRDefault="00815D3F" w:rsidP="00815D3F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541" w:type="dxa"/>
            <w:shd w:val="clear" w:color="auto" w:fill="FFFFFF"/>
          </w:tcPr>
          <w:p w14:paraId="534A1C7F" w14:textId="77777777" w:rsidR="00815D3F" w:rsidRPr="00815D3F" w:rsidRDefault="00815D3F" w:rsidP="00815D3F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815D3F">
              <w:rPr>
                <w:rFonts w:asciiTheme="minorHAnsi" w:hAnsiTheme="minorHAnsi" w:cstheme="minorHAnsi"/>
                <w:bCs/>
              </w:rPr>
              <w:t>Data, pieczęć i podpis Wykonawcy</w:t>
            </w:r>
          </w:p>
        </w:tc>
      </w:tr>
    </w:tbl>
    <w:p w14:paraId="3C31AEAD" w14:textId="77777777" w:rsidR="00D33F9C" w:rsidRP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5906F38B" w14:textId="77777777" w:rsid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1CF71599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169791E8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595C556E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12E717A6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351B6C43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5D103B6D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5D077476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1588A672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069D0517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3108DDF4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3EE1F362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0723B226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2C1CF1A5" w14:textId="77777777" w:rsidR="00913269" w:rsidRPr="00D33F9C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7ABA0D62" w14:textId="77777777" w:rsidR="00D33F9C" w:rsidRP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4EA06C66" w14:textId="6D6F026F" w:rsidR="00D33F9C" w:rsidRP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D33F9C">
        <w:rPr>
          <w:rFonts w:asciiTheme="minorHAnsi" w:hAnsiTheme="minorHAnsi" w:cstheme="minorHAnsi"/>
          <w:bCs/>
        </w:rPr>
        <w:t>* W przypadku</w:t>
      </w:r>
      <w:r w:rsidR="00913269">
        <w:rPr>
          <w:rFonts w:asciiTheme="minorHAnsi" w:hAnsiTheme="minorHAnsi" w:cstheme="minorHAnsi"/>
          <w:bCs/>
        </w:rPr>
        <w:t>,</w:t>
      </w:r>
      <w:r w:rsidRPr="00D33F9C">
        <w:rPr>
          <w:rFonts w:asciiTheme="minorHAnsi" w:hAnsiTheme="minorHAnsi" w:cstheme="minorHAnsi"/>
          <w:bCs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6B725F" w14:textId="77777777" w:rsidR="00D33F9C" w:rsidRP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640FA73D" w14:textId="77777777" w:rsidR="00D33F9C" w:rsidRP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2B15AA47" w14:textId="77777777" w:rsidR="00E31004" w:rsidRPr="00E31004" w:rsidRDefault="00E31004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sectPr w:rsidR="00E31004" w:rsidRPr="00E31004" w:rsidSect="00890BB6">
      <w:headerReference w:type="default" r:id="rId11"/>
      <w:footerReference w:type="default" r:id="rId12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93E1A8" w14:textId="77777777" w:rsidR="00D176FC" w:rsidRDefault="00D176FC" w:rsidP="00653986">
      <w:pPr>
        <w:spacing w:after="0" w:line="240" w:lineRule="auto"/>
      </w:pPr>
      <w:r>
        <w:separator/>
      </w:r>
    </w:p>
  </w:endnote>
  <w:endnote w:type="continuationSeparator" w:id="0">
    <w:p w14:paraId="3A37A6E2" w14:textId="77777777" w:rsidR="00D176FC" w:rsidRDefault="00D176FC" w:rsidP="00653986">
      <w:pPr>
        <w:spacing w:after="0" w:line="240" w:lineRule="auto"/>
      </w:pPr>
      <w:r>
        <w:continuationSeparator/>
      </w:r>
    </w:p>
  </w:endnote>
  <w:endnote w:type="continuationNotice" w:id="1">
    <w:p w14:paraId="0BDB4B08" w14:textId="77777777" w:rsidR="00D176FC" w:rsidRDefault="00D176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208t00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2187890"/>
      <w:docPartObj>
        <w:docPartGallery w:val="Page Numbers (Bottom of Page)"/>
        <w:docPartUnique/>
      </w:docPartObj>
    </w:sdtPr>
    <w:sdtContent>
      <w:p w14:paraId="10AD1BB6" w14:textId="541B27BE" w:rsidR="00BA38C0" w:rsidRDefault="00BA38C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464">
          <w:rPr>
            <w:noProof/>
          </w:rPr>
          <w:t>10</w:t>
        </w:r>
        <w:r>
          <w:fldChar w:fldCharType="end"/>
        </w:r>
      </w:p>
    </w:sdtContent>
  </w:sdt>
  <w:p w14:paraId="2F6C8401" w14:textId="6DC744F3" w:rsidR="00653986" w:rsidRDefault="00653986" w:rsidP="00011058">
    <w:pPr>
      <w:pStyle w:val="Stopka"/>
      <w:tabs>
        <w:tab w:val="clear" w:pos="4536"/>
        <w:tab w:val="clear" w:pos="9072"/>
        <w:tab w:val="left" w:pos="3645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81A690" w14:textId="77777777" w:rsidR="00D176FC" w:rsidRDefault="00D176FC" w:rsidP="00653986">
      <w:pPr>
        <w:spacing w:after="0" w:line="240" w:lineRule="auto"/>
      </w:pPr>
      <w:r>
        <w:separator/>
      </w:r>
    </w:p>
  </w:footnote>
  <w:footnote w:type="continuationSeparator" w:id="0">
    <w:p w14:paraId="163D3B2A" w14:textId="77777777" w:rsidR="00D176FC" w:rsidRDefault="00D176FC" w:rsidP="00653986">
      <w:pPr>
        <w:spacing w:after="0" w:line="240" w:lineRule="auto"/>
      </w:pPr>
      <w:r>
        <w:continuationSeparator/>
      </w:r>
    </w:p>
  </w:footnote>
  <w:footnote w:type="continuationNotice" w:id="1">
    <w:p w14:paraId="7359EBF9" w14:textId="77777777" w:rsidR="00D176FC" w:rsidRDefault="00D176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F300F" w14:textId="27AC8F34" w:rsidR="00AA304E" w:rsidRDefault="0046023E" w:rsidP="00DB081E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1FE88C0" wp14:editId="1CDC4338">
          <wp:simplePos x="0" y="0"/>
          <wp:positionH relativeFrom="margin">
            <wp:align>center</wp:align>
          </wp:positionH>
          <wp:positionV relativeFrom="paragraph">
            <wp:posOffset>-147928</wp:posOffset>
          </wp:positionV>
          <wp:extent cx="4977765" cy="683260"/>
          <wp:effectExtent l="0" t="0" r="0" b="2540"/>
          <wp:wrapSquare wrapText="bothSides"/>
          <wp:docPr id="488849418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9315649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7765" cy="683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Num26"/>
    <w:lvl w:ilvl="0">
      <w:start w:val="1"/>
      <w:numFmt w:val="bullet"/>
      <w:lvlText w:val=""/>
      <w:lvlJc w:val="left"/>
      <w:pPr>
        <w:tabs>
          <w:tab w:val="num" w:pos="-372"/>
        </w:tabs>
        <w:ind w:left="1068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708" w:hanging="360"/>
      </w:pPr>
    </w:lvl>
    <w:lvl w:ilvl="2">
      <w:start w:val="1"/>
      <w:numFmt w:val="decimal"/>
      <w:lvlText w:val="%3."/>
      <w:lvlJc w:val="left"/>
      <w:pPr>
        <w:tabs>
          <w:tab w:val="num" w:pos="1068"/>
        </w:tabs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1428"/>
        </w:tabs>
        <w:ind w:left="1428" w:hanging="360"/>
      </w:pPr>
    </w:lvl>
    <w:lvl w:ilvl="4">
      <w:start w:val="1"/>
      <w:numFmt w:val="decimal"/>
      <w:lvlText w:val="%5."/>
      <w:lvlJc w:val="left"/>
      <w:pPr>
        <w:tabs>
          <w:tab w:val="num" w:pos="1788"/>
        </w:tabs>
        <w:ind w:left="1788" w:hanging="360"/>
      </w:pPr>
    </w:lvl>
    <w:lvl w:ilvl="5">
      <w:start w:val="1"/>
      <w:numFmt w:val="decimal"/>
      <w:lvlText w:val="%6."/>
      <w:lvlJc w:val="left"/>
      <w:pPr>
        <w:tabs>
          <w:tab w:val="num" w:pos="2148"/>
        </w:tabs>
        <w:ind w:left="2148" w:hanging="360"/>
      </w:pPr>
    </w:lvl>
    <w:lvl w:ilvl="6">
      <w:start w:val="1"/>
      <w:numFmt w:val="decimal"/>
      <w:lvlText w:val="%7."/>
      <w:lvlJc w:val="left"/>
      <w:pPr>
        <w:tabs>
          <w:tab w:val="num" w:pos="2508"/>
        </w:tabs>
        <w:ind w:left="2508" w:hanging="360"/>
      </w:pPr>
    </w:lvl>
    <w:lvl w:ilvl="7">
      <w:start w:val="1"/>
      <w:numFmt w:val="decimal"/>
      <w:lvlText w:val="%8."/>
      <w:lvlJc w:val="left"/>
      <w:pPr>
        <w:tabs>
          <w:tab w:val="num" w:pos="2868"/>
        </w:tabs>
        <w:ind w:left="2868" w:hanging="360"/>
      </w:pPr>
    </w:lvl>
    <w:lvl w:ilvl="8">
      <w:start w:val="1"/>
      <w:numFmt w:val="decimal"/>
      <w:lvlText w:val="%9."/>
      <w:lvlJc w:val="left"/>
      <w:pPr>
        <w:tabs>
          <w:tab w:val="num" w:pos="3228"/>
        </w:tabs>
        <w:ind w:left="3228" w:hanging="360"/>
      </w:pPr>
    </w:lvl>
  </w:abstractNum>
  <w:abstractNum w:abstractNumId="1" w15:restartNumberingAfterBreak="0">
    <w:nsid w:val="00000003"/>
    <w:multiLevelType w:val="multilevel"/>
    <w:tmpl w:val="17DE11DE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T208t00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name w:val="WW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Num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00000008"/>
    <w:name w:val="WW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T208t00"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9"/>
    <w:multiLevelType w:val="multilevel"/>
    <w:tmpl w:val="00000009"/>
    <w:name w:val="WW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A"/>
    <w:multiLevelType w:val="multilevel"/>
    <w:tmpl w:val="0000000A"/>
    <w:name w:val="WWNum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B"/>
    <w:multiLevelType w:val="multilevel"/>
    <w:tmpl w:val="0000000B"/>
    <w:name w:val="WWNum3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9" w15:restartNumberingAfterBreak="0">
    <w:nsid w:val="0000000C"/>
    <w:multiLevelType w:val="multilevel"/>
    <w:tmpl w:val="0000000C"/>
    <w:name w:val="WW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D8A244A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204"/>
        </w:tabs>
        <w:ind w:left="2204" w:hanging="360"/>
      </w:pPr>
      <w:rPr>
        <w:rFonts w:ascii="Calibri" w:hAnsi="Calibri" w:cs="Calibri"/>
        <w:b w:val="0"/>
        <w:i w:val="0"/>
        <w:i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/>
        <w:sz w:val="24"/>
        <w:szCs w:val="24"/>
      </w:rPr>
    </w:lvl>
  </w:abstractNum>
  <w:abstractNum w:abstractNumId="11" w15:restartNumberingAfterBreak="0">
    <w:nsid w:val="0000000F"/>
    <w:multiLevelType w:val="multilevel"/>
    <w:tmpl w:val="276E0BFC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12" w15:restartNumberingAfterBreak="0">
    <w:nsid w:val="00000012"/>
    <w:multiLevelType w:val="multilevel"/>
    <w:tmpl w:val="00000012"/>
    <w:name w:val="WW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3"/>
    <w:multiLevelType w:val="multilevel"/>
    <w:tmpl w:val="00000013"/>
    <w:name w:val="WWNum4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4" w15:restartNumberingAfterBreak="0">
    <w:nsid w:val="00000014"/>
    <w:multiLevelType w:val="multilevel"/>
    <w:tmpl w:val="00000014"/>
    <w:name w:val="WWNum46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15" w15:restartNumberingAfterBreak="0">
    <w:nsid w:val="00000015"/>
    <w:multiLevelType w:val="multilevel"/>
    <w:tmpl w:val="F3F0E540"/>
    <w:name w:val="WW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6"/>
    <w:multiLevelType w:val="multilevel"/>
    <w:tmpl w:val="00000016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7"/>
    <w:multiLevelType w:val="multilevel"/>
    <w:tmpl w:val="00000017"/>
    <w:name w:val="WWNum50"/>
    <w:lvl w:ilvl="0">
      <w:start w:val="8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</w:abstractNum>
  <w:abstractNum w:abstractNumId="19" w15:restartNumberingAfterBreak="0">
    <w:nsid w:val="0FE86478"/>
    <w:multiLevelType w:val="hybridMultilevel"/>
    <w:tmpl w:val="F0DE3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FD2950"/>
    <w:multiLevelType w:val="hybridMultilevel"/>
    <w:tmpl w:val="233E7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D76110"/>
    <w:multiLevelType w:val="hybridMultilevel"/>
    <w:tmpl w:val="FF9CC8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DD9651C"/>
    <w:multiLevelType w:val="hybridMultilevel"/>
    <w:tmpl w:val="7C900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133305">
    <w:abstractNumId w:val="0"/>
  </w:num>
  <w:num w:numId="2" w16cid:durableId="1400715915">
    <w:abstractNumId w:val="1"/>
  </w:num>
  <w:num w:numId="3" w16cid:durableId="1845588838">
    <w:abstractNumId w:val="2"/>
  </w:num>
  <w:num w:numId="4" w16cid:durableId="1586063664">
    <w:abstractNumId w:val="3"/>
  </w:num>
  <w:num w:numId="5" w16cid:durableId="1767574799">
    <w:abstractNumId w:val="4"/>
  </w:num>
  <w:num w:numId="6" w16cid:durableId="950165365">
    <w:abstractNumId w:val="5"/>
  </w:num>
  <w:num w:numId="7" w16cid:durableId="1055273836">
    <w:abstractNumId w:val="7"/>
  </w:num>
  <w:num w:numId="8" w16cid:durableId="1024095001">
    <w:abstractNumId w:val="8"/>
  </w:num>
  <w:num w:numId="9" w16cid:durableId="1161702998">
    <w:abstractNumId w:val="9"/>
  </w:num>
  <w:num w:numId="10" w16cid:durableId="143012376">
    <w:abstractNumId w:val="11"/>
  </w:num>
  <w:num w:numId="11" w16cid:durableId="1364287628">
    <w:abstractNumId w:val="12"/>
  </w:num>
  <w:num w:numId="12" w16cid:durableId="1194348905">
    <w:abstractNumId w:val="15"/>
  </w:num>
  <w:num w:numId="13" w16cid:durableId="1761221713">
    <w:abstractNumId w:val="16"/>
  </w:num>
  <w:num w:numId="14" w16cid:durableId="678002050">
    <w:abstractNumId w:val="17"/>
  </w:num>
  <w:num w:numId="15" w16cid:durableId="1185435317">
    <w:abstractNumId w:val="21"/>
  </w:num>
  <w:num w:numId="16" w16cid:durableId="80028558">
    <w:abstractNumId w:val="19"/>
  </w:num>
  <w:num w:numId="17" w16cid:durableId="981693428">
    <w:abstractNumId w:val="20"/>
  </w:num>
  <w:num w:numId="18" w16cid:durableId="482619271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986"/>
    <w:rsid w:val="00011058"/>
    <w:rsid w:val="0001335E"/>
    <w:rsid w:val="00020B46"/>
    <w:rsid w:val="000337E4"/>
    <w:rsid w:val="00043AF9"/>
    <w:rsid w:val="000672B9"/>
    <w:rsid w:val="000679AE"/>
    <w:rsid w:val="000A2D4C"/>
    <w:rsid w:val="000A56F0"/>
    <w:rsid w:val="000C7C78"/>
    <w:rsid w:val="000D1EB6"/>
    <w:rsid w:val="000D63AE"/>
    <w:rsid w:val="000E283D"/>
    <w:rsid w:val="000E3F4A"/>
    <w:rsid w:val="000F31BE"/>
    <w:rsid w:val="00110E14"/>
    <w:rsid w:val="00112A02"/>
    <w:rsid w:val="00115501"/>
    <w:rsid w:val="001177BA"/>
    <w:rsid w:val="001223F4"/>
    <w:rsid w:val="00127537"/>
    <w:rsid w:val="00134E24"/>
    <w:rsid w:val="00150AB6"/>
    <w:rsid w:val="00151FF6"/>
    <w:rsid w:val="00153D20"/>
    <w:rsid w:val="00155B2A"/>
    <w:rsid w:val="00156CDB"/>
    <w:rsid w:val="00184C69"/>
    <w:rsid w:val="00190FD4"/>
    <w:rsid w:val="001916EE"/>
    <w:rsid w:val="001941C7"/>
    <w:rsid w:val="001A42FC"/>
    <w:rsid w:val="001B04A8"/>
    <w:rsid w:val="001B5776"/>
    <w:rsid w:val="001B5F4C"/>
    <w:rsid w:val="001B70B8"/>
    <w:rsid w:val="001E7ADB"/>
    <w:rsid w:val="001F40BE"/>
    <w:rsid w:val="001F5643"/>
    <w:rsid w:val="001F7D35"/>
    <w:rsid w:val="002079F2"/>
    <w:rsid w:val="00211186"/>
    <w:rsid w:val="00213695"/>
    <w:rsid w:val="002179A4"/>
    <w:rsid w:val="002259D8"/>
    <w:rsid w:val="00232321"/>
    <w:rsid w:val="00244E1A"/>
    <w:rsid w:val="00255ADC"/>
    <w:rsid w:val="0026691A"/>
    <w:rsid w:val="002A30F3"/>
    <w:rsid w:val="002B00CE"/>
    <w:rsid w:val="002B0775"/>
    <w:rsid w:val="002B4754"/>
    <w:rsid w:val="002D6256"/>
    <w:rsid w:val="002D6713"/>
    <w:rsid w:val="002E6F7E"/>
    <w:rsid w:val="002F2A61"/>
    <w:rsid w:val="002F2CBB"/>
    <w:rsid w:val="002F43AB"/>
    <w:rsid w:val="003064F1"/>
    <w:rsid w:val="00306C73"/>
    <w:rsid w:val="00323E25"/>
    <w:rsid w:val="00341041"/>
    <w:rsid w:val="00344444"/>
    <w:rsid w:val="00356EEB"/>
    <w:rsid w:val="00363D80"/>
    <w:rsid w:val="0038070B"/>
    <w:rsid w:val="00392EF1"/>
    <w:rsid w:val="003B06C2"/>
    <w:rsid w:val="003B3C11"/>
    <w:rsid w:val="003C0EE3"/>
    <w:rsid w:val="003D0318"/>
    <w:rsid w:val="003E08D6"/>
    <w:rsid w:val="003F4A7C"/>
    <w:rsid w:val="003F59FD"/>
    <w:rsid w:val="00412E62"/>
    <w:rsid w:val="004139C7"/>
    <w:rsid w:val="00416F62"/>
    <w:rsid w:val="00417D0E"/>
    <w:rsid w:val="004309B8"/>
    <w:rsid w:val="0043338D"/>
    <w:rsid w:val="004344BB"/>
    <w:rsid w:val="0043608D"/>
    <w:rsid w:val="00452A8F"/>
    <w:rsid w:val="0046023E"/>
    <w:rsid w:val="004640EF"/>
    <w:rsid w:val="004712FD"/>
    <w:rsid w:val="0047200E"/>
    <w:rsid w:val="004742EC"/>
    <w:rsid w:val="00476184"/>
    <w:rsid w:val="00484318"/>
    <w:rsid w:val="00484D64"/>
    <w:rsid w:val="004A2B6D"/>
    <w:rsid w:val="004B26A5"/>
    <w:rsid w:val="004B3F41"/>
    <w:rsid w:val="004B6683"/>
    <w:rsid w:val="004C05D6"/>
    <w:rsid w:val="004C22AF"/>
    <w:rsid w:val="004C74CD"/>
    <w:rsid w:val="004E2229"/>
    <w:rsid w:val="004E68C0"/>
    <w:rsid w:val="004E6CE1"/>
    <w:rsid w:val="004E795C"/>
    <w:rsid w:val="004F2D68"/>
    <w:rsid w:val="004F33D4"/>
    <w:rsid w:val="004F3464"/>
    <w:rsid w:val="004F3E09"/>
    <w:rsid w:val="004F570B"/>
    <w:rsid w:val="004F7A19"/>
    <w:rsid w:val="005267B8"/>
    <w:rsid w:val="00526E08"/>
    <w:rsid w:val="00540BD1"/>
    <w:rsid w:val="0055519D"/>
    <w:rsid w:val="00555CDC"/>
    <w:rsid w:val="00581F92"/>
    <w:rsid w:val="005853C1"/>
    <w:rsid w:val="0058652F"/>
    <w:rsid w:val="00593495"/>
    <w:rsid w:val="005A05EB"/>
    <w:rsid w:val="005A61B0"/>
    <w:rsid w:val="005D7C99"/>
    <w:rsid w:val="005E65F5"/>
    <w:rsid w:val="005F0947"/>
    <w:rsid w:val="005F0A1D"/>
    <w:rsid w:val="006155E2"/>
    <w:rsid w:val="00617B96"/>
    <w:rsid w:val="0062362A"/>
    <w:rsid w:val="00644FFE"/>
    <w:rsid w:val="00653986"/>
    <w:rsid w:val="00656204"/>
    <w:rsid w:val="00657DB1"/>
    <w:rsid w:val="00682C3A"/>
    <w:rsid w:val="006942A2"/>
    <w:rsid w:val="006966D8"/>
    <w:rsid w:val="006A0316"/>
    <w:rsid w:val="006A4F7D"/>
    <w:rsid w:val="006B2FF2"/>
    <w:rsid w:val="006B5A69"/>
    <w:rsid w:val="006C0F0B"/>
    <w:rsid w:val="006C4AA0"/>
    <w:rsid w:val="006C58BF"/>
    <w:rsid w:val="006D0503"/>
    <w:rsid w:val="006E0310"/>
    <w:rsid w:val="006E71EC"/>
    <w:rsid w:val="00706673"/>
    <w:rsid w:val="00710025"/>
    <w:rsid w:val="00714E2C"/>
    <w:rsid w:val="007155E2"/>
    <w:rsid w:val="007223AC"/>
    <w:rsid w:val="0074032A"/>
    <w:rsid w:val="00741025"/>
    <w:rsid w:val="00743BE8"/>
    <w:rsid w:val="0077304F"/>
    <w:rsid w:val="00776E7F"/>
    <w:rsid w:val="0077770E"/>
    <w:rsid w:val="007978FB"/>
    <w:rsid w:val="007B00A0"/>
    <w:rsid w:val="007E0B60"/>
    <w:rsid w:val="007E1D4D"/>
    <w:rsid w:val="007F27F1"/>
    <w:rsid w:val="00815D3F"/>
    <w:rsid w:val="008179A8"/>
    <w:rsid w:val="00820EF0"/>
    <w:rsid w:val="008367EA"/>
    <w:rsid w:val="00844D8F"/>
    <w:rsid w:val="008527D5"/>
    <w:rsid w:val="00864947"/>
    <w:rsid w:val="00871C9F"/>
    <w:rsid w:val="00890BB6"/>
    <w:rsid w:val="00896E24"/>
    <w:rsid w:val="008A1070"/>
    <w:rsid w:val="008B05A3"/>
    <w:rsid w:val="008B0E57"/>
    <w:rsid w:val="008C1B2F"/>
    <w:rsid w:val="008C264E"/>
    <w:rsid w:val="008C5ED7"/>
    <w:rsid w:val="008E49E9"/>
    <w:rsid w:val="008E7100"/>
    <w:rsid w:val="008F6530"/>
    <w:rsid w:val="00906FAF"/>
    <w:rsid w:val="00912D9B"/>
    <w:rsid w:val="00913269"/>
    <w:rsid w:val="00917090"/>
    <w:rsid w:val="009317B6"/>
    <w:rsid w:val="00934BA8"/>
    <w:rsid w:val="009429A2"/>
    <w:rsid w:val="00950B83"/>
    <w:rsid w:val="0096208E"/>
    <w:rsid w:val="00964A64"/>
    <w:rsid w:val="0096533D"/>
    <w:rsid w:val="0096730F"/>
    <w:rsid w:val="00972130"/>
    <w:rsid w:val="009804A7"/>
    <w:rsid w:val="00981C54"/>
    <w:rsid w:val="009941F9"/>
    <w:rsid w:val="009A3727"/>
    <w:rsid w:val="009B07A1"/>
    <w:rsid w:val="009B16C7"/>
    <w:rsid w:val="009B2022"/>
    <w:rsid w:val="009C34C9"/>
    <w:rsid w:val="009C7C88"/>
    <w:rsid w:val="009D4326"/>
    <w:rsid w:val="009D5D50"/>
    <w:rsid w:val="009D7785"/>
    <w:rsid w:val="009E0B5B"/>
    <w:rsid w:val="009E6F23"/>
    <w:rsid w:val="009F67FF"/>
    <w:rsid w:val="00A02A23"/>
    <w:rsid w:val="00A12779"/>
    <w:rsid w:val="00A33758"/>
    <w:rsid w:val="00A367F4"/>
    <w:rsid w:val="00A46B7B"/>
    <w:rsid w:val="00A51925"/>
    <w:rsid w:val="00A56C89"/>
    <w:rsid w:val="00A700D0"/>
    <w:rsid w:val="00A71C4F"/>
    <w:rsid w:val="00A72EC3"/>
    <w:rsid w:val="00A73831"/>
    <w:rsid w:val="00A73E7C"/>
    <w:rsid w:val="00A74DB7"/>
    <w:rsid w:val="00A8056E"/>
    <w:rsid w:val="00A92002"/>
    <w:rsid w:val="00AA304E"/>
    <w:rsid w:val="00AC7034"/>
    <w:rsid w:val="00AD030C"/>
    <w:rsid w:val="00AD6E1A"/>
    <w:rsid w:val="00AE1C2F"/>
    <w:rsid w:val="00AE74BC"/>
    <w:rsid w:val="00B042FC"/>
    <w:rsid w:val="00B04A24"/>
    <w:rsid w:val="00B218F8"/>
    <w:rsid w:val="00B25ED9"/>
    <w:rsid w:val="00B26513"/>
    <w:rsid w:val="00B33F9A"/>
    <w:rsid w:val="00B374DA"/>
    <w:rsid w:val="00B478E9"/>
    <w:rsid w:val="00B53008"/>
    <w:rsid w:val="00B559BF"/>
    <w:rsid w:val="00B60BC8"/>
    <w:rsid w:val="00B66341"/>
    <w:rsid w:val="00B66CF7"/>
    <w:rsid w:val="00B806DD"/>
    <w:rsid w:val="00B85E94"/>
    <w:rsid w:val="00BA34A9"/>
    <w:rsid w:val="00BA38C0"/>
    <w:rsid w:val="00BA5B77"/>
    <w:rsid w:val="00BE0BAF"/>
    <w:rsid w:val="00BE3F33"/>
    <w:rsid w:val="00BE60DD"/>
    <w:rsid w:val="00BF352F"/>
    <w:rsid w:val="00BF54B4"/>
    <w:rsid w:val="00BF6DA9"/>
    <w:rsid w:val="00C04E78"/>
    <w:rsid w:val="00C07DF1"/>
    <w:rsid w:val="00C21294"/>
    <w:rsid w:val="00C262D0"/>
    <w:rsid w:val="00C40A32"/>
    <w:rsid w:val="00C520F2"/>
    <w:rsid w:val="00C74C3F"/>
    <w:rsid w:val="00C81453"/>
    <w:rsid w:val="00CA52D2"/>
    <w:rsid w:val="00CA680E"/>
    <w:rsid w:val="00CC408E"/>
    <w:rsid w:val="00CC71A2"/>
    <w:rsid w:val="00CD552F"/>
    <w:rsid w:val="00CF07C4"/>
    <w:rsid w:val="00CF15A8"/>
    <w:rsid w:val="00CF3D3B"/>
    <w:rsid w:val="00CF42EA"/>
    <w:rsid w:val="00D02321"/>
    <w:rsid w:val="00D176FC"/>
    <w:rsid w:val="00D23320"/>
    <w:rsid w:val="00D31C44"/>
    <w:rsid w:val="00D33F9C"/>
    <w:rsid w:val="00D379B0"/>
    <w:rsid w:val="00D4021B"/>
    <w:rsid w:val="00D412E1"/>
    <w:rsid w:val="00D42F56"/>
    <w:rsid w:val="00D52793"/>
    <w:rsid w:val="00D64CB5"/>
    <w:rsid w:val="00D91077"/>
    <w:rsid w:val="00DB081E"/>
    <w:rsid w:val="00DC36DF"/>
    <w:rsid w:val="00DC769A"/>
    <w:rsid w:val="00DC7CC2"/>
    <w:rsid w:val="00DD2BC5"/>
    <w:rsid w:val="00DD32C8"/>
    <w:rsid w:val="00DE7912"/>
    <w:rsid w:val="00DF54D6"/>
    <w:rsid w:val="00E20765"/>
    <w:rsid w:val="00E31004"/>
    <w:rsid w:val="00E5322A"/>
    <w:rsid w:val="00E53D2F"/>
    <w:rsid w:val="00E75C1F"/>
    <w:rsid w:val="00E839D8"/>
    <w:rsid w:val="00E94214"/>
    <w:rsid w:val="00ED7C11"/>
    <w:rsid w:val="00F14388"/>
    <w:rsid w:val="00F14C92"/>
    <w:rsid w:val="00F1765F"/>
    <w:rsid w:val="00F21545"/>
    <w:rsid w:val="00F261AA"/>
    <w:rsid w:val="00F440C9"/>
    <w:rsid w:val="00F47D6C"/>
    <w:rsid w:val="00F71F6D"/>
    <w:rsid w:val="00FA368F"/>
    <w:rsid w:val="00FC1593"/>
    <w:rsid w:val="00FE01CE"/>
    <w:rsid w:val="00FE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035CF"/>
  <w15:docId w15:val="{85DB5DA0-A6C6-4CCB-ACC2-54321FD6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04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2,Footnote Znak1,Podrozdział Znak Znak1,Podrozdzia3 Znak1"/>
    <w:basedOn w:val="Domylnaczcionkaakapitu"/>
    <w:link w:val="Tekstprzypisudolnego"/>
    <w:uiPriority w:val="99"/>
    <w:semiHidden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0">
    <w:name w:val="Font Style140"/>
    <w:basedOn w:val="Domylnaczcionkaakapitu"/>
    <w:rsid w:val="00153D20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23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23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23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23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23A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99"/>
    <w:qFormat/>
    <w:locked/>
    <w:rsid w:val="0026691A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D7C99"/>
    <w:rPr>
      <w:vertAlign w:val="superscript"/>
    </w:rPr>
  </w:style>
  <w:style w:type="character" w:customStyle="1" w:styleId="Kkursywa">
    <w:name w:val="_K_ – kursywa"/>
    <w:qFormat/>
    <w:rsid w:val="005D7C99"/>
    <w:rPr>
      <w:i/>
    </w:rPr>
  </w:style>
  <w:style w:type="character" w:customStyle="1" w:styleId="TekstprzypisudolnegoZnak1">
    <w:name w:val="Tekst przypisu dolnego Znak1"/>
    <w:aliases w:val="Podrozdział Znak1,Footnote Znak,Podrozdział Znak Znak,Podrozdzia3 Znak"/>
    <w:locked/>
    <w:rsid w:val="005D7C99"/>
    <w:rPr>
      <w:lang w:eastAsia="zh-CN"/>
    </w:rPr>
  </w:style>
  <w:style w:type="paragraph" w:styleId="Poprawka">
    <w:name w:val="Revision"/>
    <w:hidden/>
    <w:uiPriority w:val="99"/>
    <w:semiHidden/>
    <w:rsid w:val="000679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47D6C"/>
    <w:rPr>
      <w:color w:val="605E5C"/>
      <w:shd w:val="clear" w:color="auto" w:fill="E1DFDD"/>
    </w:rPr>
  </w:style>
  <w:style w:type="paragraph" w:customStyle="1" w:styleId="Default">
    <w:name w:val="Default"/>
    <w:rsid w:val="00A337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dding-right-standard">
    <w:name w:val="padding-right-standard"/>
    <w:basedOn w:val="Domylnaczcionkaakapitu"/>
    <w:rsid w:val="00A33758"/>
  </w:style>
  <w:style w:type="paragraph" w:customStyle="1" w:styleId="Akapitzlist1">
    <w:name w:val="Akapit z listą1"/>
    <w:basedOn w:val="Normalny"/>
    <w:rsid w:val="00BE60DD"/>
    <w:pPr>
      <w:widowControl w:val="0"/>
      <w:suppressAutoHyphens/>
      <w:ind w:left="720"/>
    </w:pPr>
    <w:rPr>
      <w:rFonts w:cs="Arial"/>
      <w:kern w:val="1"/>
      <w:lang w:eastAsia="hi-IN" w:bidi="hi-IN"/>
    </w:rPr>
  </w:style>
  <w:style w:type="paragraph" w:customStyle="1" w:styleId="Legenda1">
    <w:name w:val="Legenda1"/>
    <w:basedOn w:val="Normalny"/>
    <w:rsid w:val="00BE60DD"/>
    <w:pPr>
      <w:widowControl w:val="0"/>
      <w:suppressAutoHyphens/>
      <w:spacing w:after="0" w:line="240" w:lineRule="auto"/>
    </w:pPr>
    <w:rPr>
      <w:rFonts w:ascii="Courier New" w:eastAsia="SimSun" w:hAnsi="Courier New" w:cs="Courier New"/>
      <w:b/>
      <w:kern w:val="1"/>
      <w:sz w:val="24"/>
      <w:szCs w:val="24"/>
      <w:lang w:eastAsia="hi-IN" w:bidi="hi-IN"/>
    </w:rPr>
  </w:style>
  <w:style w:type="paragraph" w:customStyle="1" w:styleId="WW-Tekstpodstawowy2">
    <w:name w:val="WW-Tekst podstawowy 2"/>
    <w:basedOn w:val="Normalny"/>
    <w:rsid w:val="00BE60DD"/>
    <w:pPr>
      <w:widowControl w:val="0"/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7B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7B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7B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9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58c20e1-2c68-4c2a-8a43-60854b360a8d">
      <Terms xmlns="http://schemas.microsoft.com/office/infopath/2007/PartnerControls"/>
    </lcf76f155ced4ddcb4097134ff3c332f>
    <TaxCatchAll xmlns="0062a7cd-1423-440c-ad1a-958291b421c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9F1DAD70B5A84393A3AAC87F25DB16" ma:contentTypeVersion="12" ma:contentTypeDescription="Utwórz nowy dokument." ma:contentTypeScope="" ma:versionID="2eb0d951a6bdf261a9412f8bc211e9ac">
  <xsd:schema xmlns:xsd="http://www.w3.org/2001/XMLSchema" xmlns:xs="http://www.w3.org/2001/XMLSchema" xmlns:p="http://schemas.microsoft.com/office/2006/metadata/properties" xmlns:ns2="058c20e1-2c68-4c2a-8a43-60854b360a8d" xmlns:ns3="0062a7cd-1423-440c-ad1a-958291b421ce" targetNamespace="http://schemas.microsoft.com/office/2006/metadata/properties" ma:root="true" ma:fieldsID="9b491567fb1182091ef328205750ddbf" ns2:_="" ns3:_="">
    <xsd:import namespace="058c20e1-2c68-4c2a-8a43-60854b360a8d"/>
    <xsd:import namespace="0062a7cd-1423-440c-ad1a-958291b421c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8c20e1-2c68-4c2a-8a43-60854b360a8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31cd6da0-26dd-4dbd-99fd-16be045f11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2a7cd-1423-440c-ad1a-958291b421c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ca35a1c7-3ee8-4d97-8056-8a898ae6d888}" ma:internalName="TaxCatchAll" ma:showField="CatchAllData" ma:web="0062a7cd-1423-440c-ad1a-958291b421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3BC34-EB45-4A3F-96E3-773459CF0EF4}">
  <ds:schemaRefs>
    <ds:schemaRef ds:uri="http://schemas.microsoft.com/office/2006/metadata/properties"/>
    <ds:schemaRef ds:uri="http://schemas.microsoft.com/office/infopath/2007/PartnerControls"/>
    <ds:schemaRef ds:uri="058c20e1-2c68-4c2a-8a43-60854b360a8d"/>
    <ds:schemaRef ds:uri="0062a7cd-1423-440c-ad1a-958291b421ce"/>
  </ds:schemaRefs>
</ds:datastoreItem>
</file>

<file path=customXml/itemProps2.xml><?xml version="1.0" encoding="utf-8"?>
<ds:datastoreItem xmlns:ds="http://schemas.openxmlformats.org/officeDocument/2006/customXml" ds:itemID="{2F280D0A-EF77-4CD9-9906-321485542F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843ED-1F9C-4CE6-8903-D9CE23A98B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8c20e1-2c68-4c2a-8a43-60854b360a8d"/>
    <ds:schemaRef ds:uri="0062a7cd-1423-440c-ad1a-958291b421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525199-90C4-4CF2-B994-B6A2C6946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Ratajska</dc:creator>
  <cp:lastModifiedBy>Marek Soszyński</cp:lastModifiedBy>
  <cp:revision>64</cp:revision>
  <cp:lastPrinted>2020-02-20T12:10:00Z</cp:lastPrinted>
  <dcterms:created xsi:type="dcterms:W3CDTF">2020-03-22T14:11:00Z</dcterms:created>
  <dcterms:modified xsi:type="dcterms:W3CDTF">2024-10-16T11:11:00Z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0x010100771962FCB0FB5E40AB3853FB3529E436</vt:lpwstr>
  </property>
  <property fmtid="{D5CDD505-2E9C-101B-9397-08002B2CF9AE}" pid="3" name="MediaServiceImageTags">
    <vt:lpwstr/>
  </property>
</Properties>
</file>