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957F9" w14:textId="54DE1061" w:rsidR="0091535B" w:rsidRPr="001E1332" w:rsidRDefault="0091535B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Załącznik nr </w:t>
      </w:r>
      <w:r w:rsidR="0008639E" w:rsidRPr="001E1332">
        <w:rPr>
          <w:rFonts w:asciiTheme="minorHAnsi" w:hAnsiTheme="minorHAnsi" w:cstheme="minorHAnsi"/>
        </w:rPr>
        <w:t>4</w:t>
      </w:r>
      <w:r w:rsidRPr="001E1332">
        <w:rPr>
          <w:rFonts w:asciiTheme="minorHAnsi" w:hAnsiTheme="minorHAnsi" w:cstheme="minorHAnsi"/>
        </w:rPr>
        <w:t xml:space="preserve"> do Zapytania Ofertowego nr </w:t>
      </w:r>
      <w:r w:rsidR="00475E15">
        <w:rPr>
          <w:rFonts w:asciiTheme="minorHAnsi" w:hAnsiTheme="minorHAnsi" w:cstheme="minorHAnsi"/>
        </w:rPr>
        <w:t>3</w:t>
      </w:r>
      <w:r w:rsidRPr="001E1332">
        <w:rPr>
          <w:rFonts w:asciiTheme="minorHAnsi" w:hAnsiTheme="minorHAnsi" w:cstheme="minorHAnsi"/>
        </w:rPr>
        <w:t>/2024/AVSI</w:t>
      </w:r>
    </w:p>
    <w:p w14:paraId="4BE280F1" w14:textId="77777777" w:rsidR="00A84ED1" w:rsidRDefault="00A84ED1" w:rsidP="001E1332">
      <w:pPr>
        <w:spacing w:after="0"/>
        <w:contextualSpacing/>
        <w:rPr>
          <w:rFonts w:asciiTheme="minorHAnsi" w:hAnsiTheme="minorHAnsi" w:cstheme="minorHAnsi"/>
        </w:rPr>
      </w:pPr>
    </w:p>
    <w:p w14:paraId="4BD0BBC8" w14:textId="6B919A8A" w:rsidR="0091535B" w:rsidRPr="001E1332" w:rsidRDefault="0091535B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Dotyczy postępowania u udzielenie zamówienia na usługę </w:t>
      </w:r>
      <w:r w:rsidR="00325CDF">
        <w:rPr>
          <w:rFonts w:asciiTheme="minorHAnsi" w:hAnsiTheme="minorHAnsi" w:cstheme="minorHAnsi"/>
        </w:rPr>
        <w:t>prawnika</w:t>
      </w:r>
      <w:r w:rsidR="002D5621">
        <w:rPr>
          <w:rFonts w:asciiTheme="minorHAnsi" w:hAnsiTheme="minorHAnsi" w:cstheme="minorHAnsi"/>
        </w:rPr>
        <w:t xml:space="preserve"> w </w:t>
      </w:r>
      <w:r w:rsidR="002D5621" w:rsidRPr="001E1332">
        <w:rPr>
          <w:rFonts w:asciiTheme="minorHAnsi" w:hAnsiTheme="minorHAnsi" w:cstheme="minorHAnsi"/>
        </w:rPr>
        <w:t>Centrum Integracji Cudzoziemców</w:t>
      </w:r>
      <w:r w:rsidRPr="001E1332">
        <w:rPr>
          <w:rFonts w:asciiTheme="minorHAnsi" w:hAnsiTheme="minorHAnsi" w:cstheme="minorHAnsi"/>
        </w:rPr>
        <w:t xml:space="preserve"> dla uczestników projektu „Centrum Integracji Cudzoziemców Partners w Łowiczu”.</w:t>
      </w:r>
    </w:p>
    <w:p w14:paraId="21C0B6B5" w14:textId="292D7903" w:rsidR="0091535B" w:rsidRPr="001E1332" w:rsidRDefault="0091535B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Zamówienie współfinansowane jest ze środków programu regionalnego Fundusze Europejskie dla Łódzkiego 2021-2027, Priorytet VII Fundusze europejskie dla zatrudnienia i integracji w Łódzkiem, Działanie 07.07 Integracja obywateli państw trzecich, numer </w:t>
      </w:r>
      <w:r w:rsidR="00D010C3">
        <w:rPr>
          <w:rFonts w:asciiTheme="minorHAnsi" w:hAnsiTheme="minorHAnsi" w:cstheme="minorHAnsi"/>
          <w:bCs/>
        </w:rPr>
        <w:t>projektu</w:t>
      </w:r>
      <w:r w:rsidR="00D010C3" w:rsidRPr="00E31004">
        <w:rPr>
          <w:rFonts w:asciiTheme="minorHAnsi" w:hAnsiTheme="minorHAnsi" w:cstheme="minorHAnsi"/>
          <w:bCs/>
        </w:rPr>
        <w:t xml:space="preserve"> </w:t>
      </w:r>
      <w:r w:rsidRPr="001E1332">
        <w:rPr>
          <w:rFonts w:asciiTheme="minorHAnsi" w:hAnsiTheme="minorHAnsi" w:cstheme="minorHAnsi"/>
        </w:rPr>
        <w:t>FELD.07.07-IP.01-0076/24.</w:t>
      </w:r>
    </w:p>
    <w:p w14:paraId="72EDE2B1" w14:textId="792E096E" w:rsidR="00593495" w:rsidRPr="001E1332" w:rsidRDefault="0091535B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ZAMAWIAJĄCY: AVSI Polska, ul. Flory 9/2, 00-586 Warszawa</w:t>
      </w:r>
    </w:p>
    <w:p w14:paraId="21B4EABB" w14:textId="0537159C" w:rsidR="003E1FBF" w:rsidRPr="001E1332" w:rsidRDefault="003E1FBF" w:rsidP="001E1332">
      <w:pPr>
        <w:spacing w:after="0" w:line="259" w:lineRule="auto"/>
        <w:ind w:right="50"/>
        <w:contextualSpacing/>
        <w:jc w:val="center"/>
        <w:rPr>
          <w:rFonts w:asciiTheme="minorHAnsi" w:hAnsiTheme="minorHAnsi" w:cstheme="minorHAnsi"/>
          <w:b/>
          <w:bCs/>
        </w:rPr>
      </w:pPr>
      <w:r w:rsidRPr="001E1332">
        <w:rPr>
          <w:rFonts w:asciiTheme="minorHAnsi" w:hAnsiTheme="minorHAnsi" w:cstheme="minorHAnsi"/>
          <w:b/>
          <w:bCs/>
        </w:rPr>
        <w:t>Klauzula Informacyjna RODO</w:t>
      </w:r>
    </w:p>
    <w:p w14:paraId="349DD1BD" w14:textId="77777777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Szanowna/y Pani/Panie,</w:t>
      </w:r>
    </w:p>
    <w:p w14:paraId="25841647" w14:textId="3B0646C4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(dalej RODO) uprzejmie informuję, iż:</w:t>
      </w:r>
    </w:p>
    <w:p w14:paraId="57577ABB" w14:textId="77777777" w:rsidR="003E1FBF" w:rsidRPr="001E1332" w:rsidRDefault="003E1FBF" w:rsidP="001E1332">
      <w:pPr>
        <w:numPr>
          <w:ilvl w:val="3"/>
          <w:numId w:val="22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Administratorem Pani/Pana danych osobowych jest:</w:t>
      </w:r>
    </w:p>
    <w:p w14:paraId="520C4913" w14:textId="15A7E135" w:rsidR="003E1FBF" w:rsidRPr="001E1332" w:rsidRDefault="003E1FBF" w:rsidP="001E1332">
      <w:pPr>
        <w:numPr>
          <w:ilvl w:val="0"/>
          <w:numId w:val="25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 Zarząd Województwa Łódzkiego z siedzibą w Łodzi 90-051, al. Piłsudskiego 8, tel.: 42 663 30 00, e-mail: </w:t>
      </w:r>
      <w:hyperlink r:id="rId11" w:history="1">
        <w:r w:rsidRPr="001E1332">
          <w:rPr>
            <w:rStyle w:val="Hipercze"/>
            <w:rFonts w:asciiTheme="minorHAnsi" w:hAnsiTheme="minorHAnsi" w:cstheme="minorHAnsi"/>
          </w:rPr>
          <w:t>info@lodzkie.pl</w:t>
        </w:r>
      </w:hyperlink>
    </w:p>
    <w:p w14:paraId="3C5C4262" w14:textId="1FB59F2A" w:rsidR="003E1FBF" w:rsidRPr="001E1332" w:rsidRDefault="003E1FBF" w:rsidP="001E1332">
      <w:pPr>
        <w:numPr>
          <w:ilvl w:val="0"/>
          <w:numId w:val="25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  <w:lang w:val="it-IT"/>
        </w:rPr>
      </w:pPr>
      <w:r w:rsidRPr="001E1332">
        <w:rPr>
          <w:rFonts w:asciiTheme="minorHAnsi" w:hAnsiTheme="minorHAnsi" w:cstheme="minorHAnsi"/>
        </w:rPr>
        <w:t xml:space="preserve"> Wojewódzki Urząd Pracy w Łodzi z siedzibą w Łodzi 90-608, ul. </w:t>
      </w:r>
      <w:r w:rsidRPr="001E1332">
        <w:rPr>
          <w:rFonts w:asciiTheme="minorHAnsi" w:hAnsiTheme="minorHAnsi" w:cstheme="minorHAnsi"/>
          <w:lang w:val="it-IT"/>
        </w:rPr>
        <w:t xml:space="preserve">Wólczańska 49, tel.: 42 633 58 78, e-mail: </w:t>
      </w:r>
      <w:hyperlink r:id="rId12" w:history="1">
        <w:r w:rsidRPr="001E1332">
          <w:rPr>
            <w:rStyle w:val="Hipercze"/>
            <w:rFonts w:asciiTheme="minorHAnsi" w:hAnsiTheme="minorHAnsi" w:cstheme="minorHAnsi"/>
            <w:lang w:val="it-IT"/>
          </w:rPr>
          <w:t>lowu@wup.lodz.pl</w:t>
        </w:r>
      </w:hyperlink>
    </w:p>
    <w:p w14:paraId="7D778635" w14:textId="28DA6F9A" w:rsidR="00232E61" w:rsidRPr="001E1332" w:rsidRDefault="00232E61" w:rsidP="001E1332">
      <w:pPr>
        <w:numPr>
          <w:ilvl w:val="0"/>
          <w:numId w:val="25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AVSI Polska, ul. Flory 9/2, 00-586 Warszawa, adres e-mail: </w:t>
      </w:r>
      <w:hyperlink r:id="rId13" w:history="1">
        <w:r w:rsidR="004568BB" w:rsidRPr="001E1332">
          <w:rPr>
            <w:rStyle w:val="Hipercze"/>
            <w:rFonts w:asciiTheme="minorHAnsi" w:hAnsiTheme="minorHAnsi" w:cstheme="minorHAnsi"/>
          </w:rPr>
          <w:t>info@avsipolska.org</w:t>
        </w:r>
      </w:hyperlink>
      <w:r w:rsidR="004568BB" w:rsidRPr="001E1332">
        <w:rPr>
          <w:rFonts w:asciiTheme="minorHAnsi" w:hAnsiTheme="minorHAnsi" w:cstheme="minorHAnsi"/>
        </w:rPr>
        <w:t xml:space="preserve"> </w:t>
      </w:r>
    </w:p>
    <w:p w14:paraId="47345387" w14:textId="77777777" w:rsidR="003E1FBF" w:rsidRPr="001E1332" w:rsidRDefault="003E1FBF" w:rsidP="001E1332">
      <w:pPr>
        <w:numPr>
          <w:ilvl w:val="3"/>
          <w:numId w:val="22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Administratorzy powołali Inspektorów Ochrony Danych, z którymi można się skontaktować w sprawie przetwarzania danych osobowych pisząc na:</w:t>
      </w:r>
    </w:p>
    <w:p w14:paraId="3D753F1B" w14:textId="77777777" w:rsidR="003E1FBF" w:rsidRPr="001E1332" w:rsidRDefault="003E1FBF" w:rsidP="001E1332">
      <w:pPr>
        <w:numPr>
          <w:ilvl w:val="0"/>
          <w:numId w:val="26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adres e-mail: </w:t>
      </w:r>
      <w:hyperlink r:id="rId14" w:history="1">
        <w:r w:rsidRPr="001E1332">
          <w:rPr>
            <w:rStyle w:val="Hipercze"/>
            <w:rFonts w:asciiTheme="minorHAnsi" w:hAnsiTheme="minorHAnsi" w:cstheme="minorHAnsi"/>
          </w:rPr>
          <w:t>iod@lodzkie.pl</w:t>
        </w:r>
      </w:hyperlink>
      <w:r w:rsidRPr="001E1332">
        <w:rPr>
          <w:rFonts w:asciiTheme="minorHAnsi" w:hAnsiTheme="minorHAnsi" w:cstheme="minorHAnsi"/>
        </w:rPr>
        <w:t xml:space="preserve"> lub na adres siedziby administratora,</w:t>
      </w:r>
    </w:p>
    <w:p w14:paraId="5602B936" w14:textId="18977B50" w:rsidR="003E1FBF" w:rsidRPr="001E1332" w:rsidRDefault="003E1FBF" w:rsidP="001E1332">
      <w:pPr>
        <w:numPr>
          <w:ilvl w:val="0"/>
          <w:numId w:val="26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adres e-mail: </w:t>
      </w:r>
      <w:hyperlink r:id="rId15" w:history="1">
        <w:r w:rsidR="004568BB" w:rsidRPr="001E1332">
          <w:rPr>
            <w:rStyle w:val="Hipercze"/>
            <w:rFonts w:asciiTheme="minorHAnsi" w:hAnsiTheme="minorHAnsi" w:cstheme="minorHAnsi"/>
          </w:rPr>
          <w:t>ochronadanych@wup.lodz.pl</w:t>
        </w:r>
      </w:hyperlink>
      <w:r w:rsidR="004568BB" w:rsidRPr="001E1332">
        <w:rPr>
          <w:rFonts w:asciiTheme="minorHAnsi" w:hAnsiTheme="minorHAnsi" w:cstheme="minorHAnsi"/>
        </w:rPr>
        <w:t xml:space="preserve"> </w:t>
      </w:r>
      <w:r w:rsidRPr="001E1332">
        <w:rPr>
          <w:rFonts w:asciiTheme="minorHAnsi" w:hAnsiTheme="minorHAnsi" w:cstheme="minorHAnsi"/>
        </w:rPr>
        <w:t xml:space="preserve"> lub na adres siedziby administratora.</w:t>
      </w:r>
    </w:p>
    <w:p w14:paraId="4188349E" w14:textId="78FBEBFD" w:rsidR="003E1FBF" w:rsidRPr="001E1332" w:rsidRDefault="003E1FBF" w:rsidP="001E1332">
      <w:pPr>
        <w:numPr>
          <w:ilvl w:val="0"/>
          <w:numId w:val="26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adres e-mail: </w:t>
      </w:r>
      <w:hyperlink r:id="rId16" w:history="1">
        <w:r w:rsidR="008810EB" w:rsidRPr="001E1332">
          <w:rPr>
            <w:rStyle w:val="Hipercze"/>
            <w:rFonts w:asciiTheme="minorHAnsi" w:hAnsiTheme="minorHAnsi" w:cstheme="minorHAnsi"/>
          </w:rPr>
          <w:t>info@avsipolska.org</w:t>
        </w:r>
      </w:hyperlink>
      <w:r w:rsidRPr="001E1332">
        <w:rPr>
          <w:rFonts w:asciiTheme="minorHAnsi" w:hAnsiTheme="minorHAnsi" w:cstheme="minorHAnsi"/>
        </w:rPr>
        <w:t xml:space="preserve"> lub na adres siedziby administratora,</w:t>
      </w:r>
    </w:p>
    <w:p w14:paraId="21576FBC" w14:textId="77777777" w:rsidR="003E1FBF" w:rsidRPr="001E1332" w:rsidRDefault="003E1FBF" w:rsidP="001E1332">
      <w:pPr>
        <w:numPr>
          <w:ilvl w:val="3"/>
          <w:numId w:val="22"/>
        </w:numPr>
        <w:suppressAutoHyphens/>
        <w:spacing w:after="0" w:line="240" w:lineRule="auto"/>
        <w:ind w:left="35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Pani/Pana dane osobowe przetwarzane będą w celu:</w:t>
      </w:r>
    </w:p>
    <w:p w14:paraId="32664D13" w14:textId="77777777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rozliczenia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19A79A36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851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Podstawą przetwarzania Pani/Pana danych osobowych jest:</w:t>
      </w:r>
    </w:p>
    <w:p w14:paraId="4DD3C7F5" w14:textId="77777777" w:rsidR="003E1FBF" w:rsidRPr="001E1332" w:rsidRDefault="003E1FBF" w:rsidP="001E1332">
      <w:pPr>
        <w:numPr>
          <w:ilvl w:val="0"/>
          <w:numId w:val="23"/>
        </w:numPr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art. 6 ust. 1 lit. c i e RODO w związku z:</w:t>
      </w:r>
    </w:p>
    <w:p w14:paraId="50AAE0A3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4678B6DD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Rozporządzeniem Parlamentu Europejskiego i Rady (UE) 2021/1057 z dnia 24 czerwca 2021 r. ustanawiającym Europejski Fundusz Społeczny Plus (EFS+) oraz uchylające rozporządzenie (UE) nr 1296/2013;</w:t>
      </w:r>
    </w:p>
    <w:p w14:paraId="200C1A79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  <w:bCs/>
        </w:rPr>
        <w:t>ustawą z dnia 11 września 2019 r. Prawo zamówień publicznych;</w:t>
      </w:r>
    </w:p>
    <w:p w14:paraId="0B6053CD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ustawą z dnia 28 kwietnia 2022 r. o zasadach realizacji zadań finansowanych ze środków europejskich w perspektywie finansowej 2021-2027; </w:t>
      </w:r>
    </w:p>
    <w:p w14:paraId="097B89A9" w14:textId="77777777" w:rsidR="003E1FBF" w:rsidRPr="001E1332" w:rsidRDefault="003E1FBF" w:rsidP="001E1332">
      <w:pPr>
        <w:numPr>
          <w:ilvl w:val="0"/>
          <w:numId w:val="21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ustawą z dnia 14 lipca 1983 r. o narodowym zasobie archiwalnym i archiwach.</w:t>
      </w:r>
    </w:p>
    <w:p w14:paraId="635CD5FC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851"/>
        </w:tabs>
        <w:suppressAutoHyphens/>
        <w:spacing w:after="0"/>
        <w:contextualSpacing/>
        <w:rPr>
          <w:rFonts w:asciiTheme="minorHAnsi" w:hAnsiTheme="minorHAnsi" w:cstheme="minorHAnsi"/>
          <w:bCs/>
        </w:rPr>
      </w:pPr>
      <w:r w:rsidRPr="001E1332">
        <w:rPr>
          <w:rFonts w:asciiTheme="minorHAnsi" w:hAnsiTheme="minorHAnsi" w:cstheme="minorHAnsi"/>
          <w:bCs/>
        </w:rPr>
        <w:t>Przetwarzane dane to:</w:t>
      </w:r>
    </w:p>
    <w:p w14:paraId="645040DD" w14:textId="01DC18AA" w:rsidR="00074254" w:rsidRPr="001E1332" w:rsidRDefault="003E1FBF" w:rsidP="001E1332">
      <w:pPr>
        <w:spacing w:after="0"/>
        <w:contextualSpacing/>
        <w:rPr>
          <w:rFonts w:asciiTheme="minorHAnsi" w:hAnsiTheme="minorHAnsi" w:cstheme="minorHAnsi"/>
          <w:bCs/>
        </w:rPr>
      </w:pPr>
      <w:r w:rsidRPr="001E1332">
        <w:rPr>
          <w:rFonts w:asciiTheme="minorHAnsi" w:hAnsiTheme="minorHAnsi" w:cstheme="minorHAnsi"/>
          <w:bCs/>
        </w:rPr>
        <w:t>Imię i nazwisko/nazwa instytucji, NIP, REGON, data zawarcia umowy, kwota na którą zawarto umowę</w:t>
      </w:r>
      <w:r w:rsidR="00F8344D" w:rsidRPr="001E1332">
        <w:rPr>
          <w:rFonts w:asciiTheme="minorHAnsi" w:hAnsiTheme="minorHAnsi" w:cstheme="minorHAnsi"/>
          <w:bCs/>
        </w:rPr>
        <w:t>.</w:t>
      </w:r>
    </w:p>
    <w:p w14:paraId="6AA66E91" w14:textId="77777777" w:rsidR="00F8344D" w:rsidRPr="001E1332" w:rsidRDefault="00F8344D" w:rsidP="001E1332">
      <w:pPr>
        <w:spacing w:after="0"/>
        <w:contextualSpacing/>
        <w:rPr>
          <w:rFonts w:asciiTheme="minorHAnsi" w:hAnsiTheme="minorHAnsi" w:cstheme="minorHAnsi"/>
          <w:bCs/>
        </w:rPr>
      </w:pPr>
      <w:r w:rsidRPr="001E1332">
        <w:rPr>
          <w:rFonts w:asciiTheme="minorHAnsi" w:hAnsiTheme="minorHAnsi" w:cstheme="minorHAnsi"/>
          <w:bCs/>
        </w:rPr>
        <w:lastRenderedPageBreak/>
        <w:t>W</w:t>
      </w:r>
      <w:r w:rsidR="003E1FBF" w:rsidRPr="001E1332">
        <w:rPr>
          <w:rFonts w:asciiTheme="minorHAnsi" w:hAnsiTheme="minorHAnsi" w:cstheme="minorHAnsi"/>
          <w:bCs/>
        </w:rPr>
        <w:t xml:space="preserve"> przypadku wykonawców będących osobami fizycznymi to: </w:t>
      </w:r>
    </w:p>
    <w:p w14:paraId="7B8A0A39" w14:textId="6A4B6D21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  <w:bCs/>
        </w:rPr>
      </w:pPr>
      <w:r w:rsidRPr="001E1332">
        <w:rPr>
          <w:rFonts w:asciiTheme="minorHAnsi" w:hAnsiTheme="minorHAnsi" w:cstheme="minorHAnsi"/>
          <w:bCs/>
        </w:rPr>
        <w:t>Imię, nazwisko, PESEL, forma zaangażowania, okres zaangażowania w Projekcie, wymiar czasu pracy, godziny czasu pracy, stanowisko, data zaangażowania w projekcie, adres, numer rachunku bankowego, kwota wynagrodzenia.</w:t>
      </w:r>
    </w:p>
    <w:p w14:paraId="79B71933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1276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Źródło Pani/Pana:  </w:t>
      </w:r>
    </w:p>
    <w:p w14:paraId="004EBA55" w14:textId="73FBC38D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Dane pozyskujemy bezpośrednio od osób, których one dotyczą, albo od instytucji i podmiotów zaangażowanych w realizację Programu, w tym w szczególności od </w:t>
      </w:r>
      <w:r w:rsidR="00E4276F">
        <w:rPr>
          <w:rFonts w:asciiTheme="minorHAnsi" w:hAnsiTheme="minorHAnsi" w:cstheme="minorHAnsi"/>
        </w:rPr>
        <w:t>Zamawiającego</w:t>
      </w:r>
      <w:r w:rsidRPr="001E1332">
        <w:rPr>
          <w:rFonts w:asciiTheme="minorHAnsi" w:hAnsiTheme="minorHAnsi" w:cstheme="minorHAnsi"/>
        </w:rPr>
        <w:t xml:space="preserve"> i Partnera.</w:t>
      </w:r>
    </w:p>
    <w:p w14:paraId="674F0BA5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1418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Odbiorcami/kategoriami odbiorców Pani/Pana danych osobowych będą:</w:t>
      </w:r>
    </w:p>
    <w:p w14:paraId="5E7E9EB2" w14:textId="77777777" w:rsidR="003E1FBF" w:rsidRPr="001E1332" w:rsidRDefault="003E1FBF" w:rsidP="001E1332">
      <w:pPr>
        <w:numPr>
          <w:ilvl w:val="0"/>
          <w:numId w:val="24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Minister właściwy ds. rozwoju regionalnego</w:t>
      </w:r>
    </w:p>
    <w:p w14:paraId="3A9AEE27" w14:textId="235F01CF" w:rsidR="003E1FBF" w:rsidRPr="001E1332" w:rsidRDefault="003E1FBF" w:rsidP="001E1332">
      <w:pPr>
        <w:numPr>
          <w:ilvl w:val="0"/>
          <w:numId w:val="24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podmioty, które na zlecenie </w:t>
      </w:r>
      <w:r w:rsidR="00902859">
        <w:rPr>
          <w:rFonts w:asciiTheme="minorHAnsi" w:hAnsiTheme="minorHAnsi" w:cstheme="minorHAnsi"/>
        </w:rPr>
        <w:t>Zamawiającego</w:t>
      </w:r>
      <w:r w:rsidR="00902859" w:rsidRPr="001E1332">
        <w:rPr>
          <w:rFonts w:asciiTheme="minorHAnsi" w:hAnsiTheme="minorHAnsi" w:cstheme="minorHAnsi"/>
        </w:rPr>
        <w:t xml:space="preserve"> </w:t>
      </w:r>
      <w:r w:rsidRPr="001E1332">
        <w:rPr>
          <w:rFonts w:asciiTheme="minorHAnsi" w:hAnsiTheme="minorHAnsi" w:cstheme="minorHAnsi"/>
        </w:rPr>
        <w:t>uczestniczą w realizacji projektu;</w:t>
      </w:r>
    </w:p>
    <w:p w14:paraId="64AF1FB0" w14:textId="77777777" w:rsidR="003E1FBF" w:rsidRPr="001E1332" w:rsidRDefault="003E1FBF" w:rsidP="001E1332">
      <w:pPr>
        <w:numPr>
          <w:ilvl w:val="0"/>
          <w:numId w:val="24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użytkownicy stron internetowych dotyczących zamówień publicznych;</w:t>
      </w:r>
    </w:p>
    <w:p w14:paraId="2D5F94C1" w14:textId="77777777" w:rsidR="003E1FBF" w:rsidRPr="001E1332" w:rsidRDefault="003E1FBF" w:rsidP="001E1332">
      <w:pPr>
        <w:numPr>
          <w:ilvl w:val="0"/>
          <w:numId w:val="24"/>
        </w:numPr>
        <w:suppressAutoHyphens/>
        <w:spacing w:after="0" w:line="240" w:lineRule="auto"/>
        <w:ind w:left="714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podmioty dokonujące badań, kontroli, audytu, ewaluacji na zlecenie IZ FEŁ2027 / IP w związku z realizacją programu regionalnego Fundusze Europejskie dla Łódzkiego 2021-2027</w:t>
      </w:r>
    </w:p>
    <w:p w14:paraId="46DA8695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993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Dane będą przechowywane przez okres:</w:t>
      </w:r>
    </w:p>
    <w:p w14:paraId="4869CD22" w14:textId="20D29255" w:rsidR="003E1FBF" w:rsidRPr="001E1332" w:rsidRDefault="003E1FBF" w:rsidP="001E1332">
      <w:pPr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5 lat od dnia 31 grudnia roku, w którym IP dokonała ostatniej płatności na rzecz </w:t>
      </w:r>
      <w:r w:rsidR="00902859">
        <w:rPr>
          <w:rFonts w:asciiTheme="minorHAnsi" w:hAnsiTheme="minorHAnsi" w:cstheme="minorHAnsi"/>
        </w:rPr>
        <w:t>Zamawiającego</w:t>
      </w:r>
      <w:r w:rsidRPr="001E1332">
        <w:rPr>
          <w:rFonts w:asciiTheme="minorHAnsi" w:hAnsiTheme="minorHAnsi" w:cstheme="minorHAnsi"/>
        </w:rPr>
        <w:t>. Okres, o którym mowa w zdaniu pierwszym, zostaje wstrzymany w przypadku wszczęcia postępowania prawnego albo na wniosek Komisji Europejskiej. Dokumenty dotyczące pomocy publicznej udzielanej w ramach projektu przechowywane będą przez 10 lat, licząc od dnia jej przyznania, o ile projekt dotyczy pomocy publicznej.</w:t>
      </w:r>
    </w:p>
    <w:p w14:paraId="1DEF6460" w14:textId="77777777" w:rsidR="003E1FBF" w:rsidRPr="001E1332" w:rsidRDefault="003E1FBF" w:rsidP="001E1332">
      <w:pPr>
        <w:numPr>
          <w:ilvl w:val="0"/>
          <w:numId w:val="20"/>
        </w:numPr>
        <w:tabs>
          <w:tab w:val="clear" w:pos="360"/>
          <w:tab w:val="num" w:pos="993"/>
        </w:tabs>
        <w:suppressAutoHyphens/>
        <w:spacing w:after="0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Posiada Pani/Pan prawo do:</w:t>
      </w:r>
    </w:p>
    <w:p w14:paraId="03EA743F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dostępu do swoich danych oraz otrzymania ich kopii;</w:t>
      </w:r>
    </w:p>
    <w:p w14:paraId="547A3F4C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sprostowania (poprawiania) swoich danych, jeśli są błędne lub nieaktualne;</w:t>
      </w:r>
    </w:p>
    <w:p w14:paraId="70DB191A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usunięcia lub ograniczenia przetwarzania danych osobowych w przypadku wystąpienia przesłanek określonych w art. 17 i 18 RODO;</w:t>
      </w:r>
    </w:p>
    <w:p w14:paraId="205EFA20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 xml:space="preserve">wniesienia sprzeciwu wobec przetwarzania danych w przypadku wystąpienia przesłanek, o których mowa w art. 21 RODO; </w:t>
      </w:r>
    </w:p>
    <w:p w14:paraId="76AE64E1" w14:textId="77777777" w:rsidR="003E1FBF" w:rsidRPr="001E1332" w:rsidRDefault="003E1FBF" w:rsidP="001E1332">
      <w:pPr>
        <w:numPr>
          <w:ilvl w:val="0"/>
          <w:numId w:val="19"/>
        </w:numPr>
        <w:suppressAutoHyphens/>
        <w:spacing w:after="0" w:line="240" w:lineRule="auto"/>
        <w:ind w:left="1077" w:hanging="357"/>
        <w:contextualSpacing/>
        <w:rPr>
          <w:rFonts w:asciiTheme="minorHAnsi" w:hAnsiTheme="minorHAnsi" w:cstheme="minorHAnsi"/>
        </w:rPr>
      </w:pPr>
      <w:r w:rsidRPr="001E1332">
        <w:rPr>
          <w:rFonts w:asciiTheme="minorHAnsi" w:hAnsiTheme="minorHAnsi" w:cstheme="minorHAnsi"/>
        </w:rPr>
        <w:t>wniesienia skargi do Prezesa Urzędu Ochrony Danych Osobowych Adres: Urząd Ochrony Danych Osobowych ul. Stawki 2 00-193 Warszawa.</w:t>
      </w:r>
    </w:p>
    <w:p w14:paraId="4FD06884" w14:textId="77777777" w:rsidR="00A415A2" w:rsidRDefault="00A415A2" w:rsidP="001E1332">
      <w:p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</w:p>
    <w:p w14:paraId="759BF451" w14:textId="77777777" w:rsidR="001E1332" w:rsidRDefault="001E1332" w:rsidP="001E1332">
      <w:p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</w:p>
    <w:p w14:paraId="7D342C4C" w14:textId="77777777" w:rsidR="005330E6" w:rsidRPr="001E1332" w:rsidRDefault="005330E6" w:rsidP="001E1332">
      <w:pPr>
        <w:suppressAutoHyphens/>
        <w:spacing w:after="0" w:line="240" w:lineRule="auto"/>
        <w:contextualSpacing/>
        <w:rPr>
          <w:rFonts w:asciiTheme="minorHAnsi" w:hAnsiTheme="minorHAnsi" w:cstheme="minorHAnsi"/>
        </w:rPr>
      </w:pPr>
    </w:p>
    <w:tbl>
      <w:tblPr>
        <w:tblW w:w="1027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647"/>
        <w:gridCol w:w="2084"/>
        <w:gridCol w:w="4544"/>
      </w:tblGrid>
      <w:tr w:rsidR="00A415A2" w:rsidRPr="001E1332" w14:paraId="28240646" w14:textId="77777777" w:rsidTr="004A505B">
        <w:tc>
          <w:tcPr>
            <w:tcW w:w="3647" w:type="dxa"/>
            <w:shd w:val="clear" w:color="auto" w:fill="FFFFFF"/>
          </w:tcPr>
          <w:p w14:paraId="34246C8A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7464ACBE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5543E138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1E1332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A415A2" w:rsidRPr="001E1332" w14:paraId="1A20CBAF" w14:textId="77777777" w:rsidTr="004A505B">
        <w:tc>
          <w:tcPr>
            <w:tcW w:w="3647" w:type="dxa"/>
            <w:shd w:val="clear" w:color="auto" w:fill="FFFFFF"/>
          </w:tcPr>
          <w:p w14:paraId="0911789C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7E4CAF97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5EF93987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1E1332">
              <w:rPr>
                <w:rFonts w:asciiTheme="minorHAnsi" w:hAnsiTheme="minorHAnsi" w:cstheme="minorHAnsi"/>
              </w:rPr>
              <w:t>Data, pieczęć i podpis osoby składającej CV</w:t>
            </w:r>
          </w:p>
        </w:tc>
      </w:tr>
      <w:tr w:rsidR="00A415A2" w:rsidRPr="001E1332" w14:paraId="22AA1F02" w14:textId="77777777" w:rsidTr="004A505B">
        <w:tc>
          <w:tcPr>
            <w:tcW w:w="3647" w:type="dxa"/>
            <w:shd w:val="clear" w:color="auto" w:fill="FFFFFF"/>
          </w:tcPr>
          <w:p w14:paraId="7732B1AB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6ED6D6B1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42F741F5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415A2" w:rsidRPr="001E1332" w14:paraId="2C51F0DA" w14:textId="77777777" w:rsidTr="004A505B">
        <w:tc>
          <w:tcPr>
            <w:tcW w:w="3647" w:type="dxa"/>
            <w:shd w:val="clear" w:color="auto" w:fill="FFFFFF"/>
          </w:tcPr>
          <w:p w14:paraId="737462BF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52FD1D1E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</w:tcPr>
          <w:p w14:paraId="5352D8BF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A415A2" w:rsidRPr="001E1332" w14:paraId="5A646034" w14:textId="77777777" w:rsidTr="004A505B">
        <w:tc>
          <w:tcPr>
            <w:tcW w:w="3647" w:type="dxa"/>
            <w:shd w:val="clear" w:color="auto" w:fill="FFFFFF"/>
          </w:tcPr>
          <w:p w14:paraId="5E91B063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1628B3F6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328CB0B8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1E1332">
              <w:rPr>
                <w:rFonts w:asciiTheme="minorHAnsi" w:hAnsiTheme="minorHAnsi" w:cstheme="minorHAnsi"/>
              </w:rPr>
              <w:t>……….…………..…………………………….</w:t>
            </w:r>
          </w:p>
        </w:tc>
      </w:tr>
      <w:tr w:rsidR="00A415A2" w:rsidRPr="001E1332" w14:paraId="5A75ECE9" w14:textId="77777777" w:rsidTr="004A505B">
        <w:tc>
          <w:tcPr>
            <w:tcW w:w="3647" w:type="dxa"/>
            <w:shd w:val="clear" w:color="auto" w:fill="FFFFFF"/>
          </w:tcPr>
          <w:p w14:paraId="57CB912B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084" w:type="dxa"/>
            <w:shd w:val="clear" w:color="auto" w:fill="FFFFFF"/>
          </w:tcPr>
          <w:p w14:paraId="378CF623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4544" w:type="dxa"/>
            <w:shd w:val="clear" w:color="auto" w:fill="FFFFFF"/>
            <w:hideMark/>
          </w:tcPr>
          <w:p w14:paraId="35CB7C8D" w14:textId="77777777" w:rsidR="00A415A2" w:rsidRPr="001E1332" w:rsidRDefault="00A415A2" w:rsidP="001E1332">
            <w:pPr>
              <w:spacing w:after="0"/>
              <w:contextualSpacing/>
              <w:rPr>
                <w:rFonts w:asciiTheme="minorHAnsi" w:hAnsiTheme="minorHAnsi" w:cstheme="minorHAnsi"/>
              </w:rPr>
            </w:pPr>
            <w:r w:rsidRPr="001E1332">
              <w:rPr>
                <w:rFonts w:asciiTheme="minorHAnsi" w:hAnsiTheme="minorHAnsi" w:cstheme="minorHAnsi"/>
              </w:rPr>
              <w:t>Data, pieczęć i podpis Wykonawcy</w:t>
            </w:r>
          </w:p>
        </w:tc>
      </w:tr>
    </w:tbl>
    <w:p w14:paraId="5EF24760" w14:textId="77777777" w:rsidR="00E94214" w:rsidRPr="001E1332" w:rsidRDefault="00E94214" w:rsidP="001E1332">
      <w:pPr>
        <w:spacing w:after="0"/>
        <w:contextualSpacing/>
        <w:rPr>
          <w:rFonts w:asciiTheme="minorHAnsi" w:hAnsiTheme="minorHAnsi" w:cstheme="minorHAnsi"/>
        </w:rPr>
      </w:pPr>
    </w:p>
    <w:sectPr w:rsidR="00E94214" w:rsidRPr="001E1332" w:rsidSect="001E1332">
      <w:headerReference w:type="default" r:id="rId17"/>
      <w:footerReference w:type="default" r:id="rId18"/>
      <w:pgSz w:w="11906" w:h="16838"/>
      <w:pgMar w:top="170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0D8E8" w14:textId="77777777" w:rsidR="00722A70" w:rsidRDefault="00722A70" w:rsidP="00653986">
      <w:pPr>
        <w:spacing w:after="0" w:line="240" w:lineRule="auto"/>
      </w:pPr>
      <w:r>
        <w:separator/>
      </w:r>
    </w:p>
  </w:endnote>
  <w:endnote w:type="continuationSeparator" w:id="0">
    <w:p w14:paraId="05E00E49" w14:textId="77777777" w:rsidR="00722A70" w:rsidRDefault="00722A70" w:rsidP="00653986">
      <w:pPr>
        <w:spacing w:after="0" w:line="240" w:lineRule="auto"/>
      </w:pPr>
      <w:r>
        <w:continuationSeparator/>
      </w:r>
    </w:p>
  </w:endnote>
  <w:endnote w:type="continuationNotice" w:id="1">
    <w:p w14:paraId="6E7B7A76" w14:textId="77777777" w:rsidR="00722A70" w:rsidRDefault="00722A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08t00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2187890"/>
      <w:docPartObj>
        <w:docPartGallery w:val="Page Numbers (Bottom of Page)"/>
        <w:docPartUnique/>
      </w:docPartObj>
    </w:sdtPr>
    <w:sdtEndPr/>
    <w:sdtContent>
      <w:p w14:paraId="10AD1BB6" w14:textId="541B27BE" w:rsidR="00BA38C0" w:rsidRDefault="00BA3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464">
          <w:rPr>
            <w:noProof/>
          </w:rPr>
          <w:t>10</w:t>
        </w:r>
        <w:r>
          <w:fldChar w:fldCharType="end"/>
        </w:r>
      </w:p>
    </w:sdtContent>
  </w:sdt>
  <w:p w14:paraId="2F6C8401" w14:textId="6DC744F3" w:rsidR="00653986" w:rsidRDefault="00653986" w:rsidP="00011058">
    <w:pPr>
      <w:pStyle w:val="Stopka"/>
      <w:tabs>
        <w:tab w:val="clear" w:pos="4536"/>
        <w:tab w:val="clear" w:pos="9072"/>
        <w:tab w:val="left" w:pos="364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CCAD9" w14:textId="77777777" w:rsidR="00722A70" w:rsidRDefault="00722A70" w:rsidP="00653986">
      <w:pPr>
        <w:spacing w:after="0" w:line="240" w:lineRule="auto"/>
      </w:pPr>
      <w:r>
        <w:separator/>
      </w:r>
    </w:p>
  </w:footnote>
  <w:footnote w:type="continuationSeparator" w:id="0">
    <w:p w14:paraId="41FAA6E6" w14:textId="77777777" w:rsidR="00722A70" w:rsidRDefault="00722A70" w:rsidP="00653986">
      <w:pPr>
        <w:spacing w:after="0" w:line="240" w:lineRule="auto"/>
      </w:pPr>
      <w:r>
        <w:continuationSeparator/>
      </w:r>
    </w:p>
  </w:footnote>
  <w:footnote w:type="continuationNotice" w:id="1">
    <w:p w14:paraId="3705A7D8" w14:textId="77777777" w:rsidR="00722A70" w:rsidRDefault="00722A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300F" w14:textId="27AC8F34" w:rsidR="00AA304E" w:rsidRDefault="0046023E" w:rsidP="00DB081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FE88C0" wp14:editId="1CDC4338">
          <wp:simplePos x="0" y="0"/>
          <wp:positionH relativeFrom="margin">
            <wp:align>center</wp:align>
          </wp:positionH>
          <wp:positionV relativeFrom="paragraph">
            <wp:posOffset>-147928</wp:posOffset>
          </wp:positionV>
          <wp:extent cx="4977765" cy="683260"/>
          <wp:effectExtent l="0" t="0" r="0" b="2540"/>
          <wp:wrapSquare wrapText="bothSides"/>
          <wp:docPr id="1757892837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315649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77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6"/>
    <w:lvl w:ilvl="0">
      <w:start w:val="1"/>
      <w:numFmt w:val="bullet"/>
      <w:lvlText w:val=""/>
      <w:lvlJc w:val="left"/>
      <w:pPr>
        <w:tabs>
          <w:tab w:val="num" w:pos="-372"/>
        </w:tabs>
        <w:ind w:left="106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decimal"/>
      <w:lvlText w:val="%3."/>
      <w:lvlJc w:val="left"/>
      <w:pPr>
        <w:tabs>
          <w:tab w:val="num" w:pos="1068"/>
        </w:tabs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>
      <w:start w:val="1"/>
      <w:numFmt w:val="decimal"/>
      <w:lvlText w:val="%5."/>
      <w:lvlJc w:val="left"/>
      <w:pPr>
        <w:tabs>
          <w:tab w:val="num" w:pos="1788"/>
        </w:tabs>
        <w:ind w:left="1788" w:hanging="360"/>
      </w:pPr>
    </w:lvl>
    <w:lvl w:ilvl="5">
      <w:start w:val="1"/>
      <w:numFmt w:val="decimal"/>
      <w:lvlText w:val="%6."/>
      <w:lvlJc w:val="left"/>
      <w:pPr>
        <w:tabs>
          <w:tab w:val="num" w:pos="2148"/>
        </w:tabs>
        <w:ind w:left="2148" w:hanging="360"/>
      </w:pPr>
    </w:lvl>
    <w:lvl w:ilvl="6">
      <w:start w:val="1"/>
      <w:numFmt w:val="decimal"/>
      <w:lvlText w:val="%7."/>
      <w:lvlJc w:val="left"/>
      <w:pPr>
        <w:tabs>
          <w:tab w:val="num" w:pos="2508"/>
        </w:tabs>
        <w:ind w:left="2508" w:hanging="360"/>
      </w:pPr>
    </w:lvl>
    <w:lvl w:ilvl="7">
      <w:start w:val="1"/>
      <w:numFmt w:val="decimal"/>
      <w:lvlText w:val="%8."/>
      <w:lvlJc w:val="left"/>
      <w:pPr>
        <w:tabs>
          <w:tab w:val="num" w:pos="2868"/>
        </w:tabs>
        <w:ind w:left="2868" w:hanging="360"/>
      </w:pPr>
    </w:lvl>
    <w:lvl w:ilvl="8">
      <w:start w:val="1"/>
      <w:numFmt w:val="decimal"/>
      <w:lvlText w:val="%9."/>
      <w:lvlJc w:val="left"/>
      <w:pPr>
        <w:tabs>
          <w:tab w:val="num" w:pos="3228"/>
        </w:tabs>
        <w:ind w:left="3228" w:hanging="360"/>
      </w:pPr>
    </w:lvl>
  </w:abstractNum>
  <w:abstractNum w:abstractNumId="1" w15:restartNumberingAfterBreak="0">
    <w:nsid w:val="00000003"/>
    <w:multiLevelType w:val="multilevel"/>
    <w:tmpl w:val="17DE11DE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T208t00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T208t00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9"/>
    <w:multiLevelType w:val="multilevel"/>
    <w:tmpl w:val="00000009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Num3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C"/>
    <w:multiLevelType w:val="multilevel"/>
    <w:tmpl w:val="0000000C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D8A244A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204"/>
        </w:tabs>
        <w:ind w:left="2204" w:hanging="360"/>
      </w:pPr>
      <w:rPr>
        <w:rFonts w:ascii="Calibri" w:hAnsi="Calibri" w:cs="Calibri"/>
        <w:b w:val="0"/>
        <w:i w:val="0"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/>
        <w:sz w:val="24"/>
        <w:szCs w:val="24"/>
      </w:rPr>
    </w:lvl>
  </w:abstractNum>
  <w:abstractNum w:abstractNumId="1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2" w15:restartNumberingAfterBreak="0">
    <w:nsid w:val="00000012"/>
    <w:multiLevelType w:val="multilevel"/>
    <w:tmpl w:val="00000012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3"/>
    <w:multiLevelType w:val="multilevel"/>
    <w:tmpl w:val="00000013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4" w15:restartNumberingAfterBreak="0">
    <w:nsid w:val="00000014"/>
    <w:multiLevelType w:val="multilevel"/>
    <w:tmpl w:val="00000014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15" w15:restartNumberingAfterBreak="0">
    <w:nsid w:val="00000015"/>
    <w:multiLevelType w:val="multilevel"/>
    <w:tmpl w:val="F3F0E540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00000017"/>
    <w:name w:val="WWNum50"/>
    <w:lvl w:ilvl="0">
      <w:start w:val="8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</w:abstractNum>
  <w:abstractNum w:abstractNumId="19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0FE86478"/>
    <w:multiLevelType w:val="hybridMultilevel"/>
    <w:tmpl w:val="F0DE3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E32C8"/>
    <w:multiLevelType w:val="hybridMultilevel"/>
    <w:tmpl w:val="AA2E3970"/>
    <w:name w:val="WW8Num3122222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FD2950"/>
    <w:multiLevelType w:val="hybridMultilevel"/>
    <w:tmpl w:val="233E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C526F"/>
    <w:multiLevelType w:val="hybridMultilevel"/>
    <w:tmpl w:val="5B54077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4" w15:restartNumberingAfterBreak="0">
    <w:nsid w:val="15836E2B"/>
    <w:multiLevelType w:val="hybridMultilevel"/>
    <w:tmpl w:val="5A04A996"/>
    <w:name w:val="WW8Num31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6B3610D"/>
    <w:multiLevelType w:val="hybridMultilevel"/>
    <w:tmpl w:val="06AA1EBC"/>
    <w:name w:val="WW8Num31222222222"/>
    <w:lvl w:ilvl="0" w:tplc="6BBEB8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22A2497"/>
    <w:multiLevelType w:val="hybridMultilevel"/>
    <w:tmpl w:val="C55E27E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0" w15:restartNumberingAfterBreak="0">
    <w:nsid w:val="6DD9651C"/>
    <w:multiLevelType w:val="hybridMultilevel"/>
    <w:tmpl w:val="7C900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3305">
    <w:abstractNumId w:val="0"/>
  </w:num>
  <w:num w:numId="2" w16cid:durableId="1400715915">
    <w:abstractNumId w:val="1"/>
  </w:num>
  <w:num w:numId="3" w16cid:durableId="1845588838">
    <w:abstractNumId w:val="2"/>
  </w:num>
  <w:num w:numId="4" w16cid:durableId="1586063664">
    <w:abstractNumId w:val="3"/>
  </w:num>
  <w:num w:numId="5" w16cid:durableId="1767574799">
    <w:abstractNumId w:val="4"/>
  </w:num>
  <w:num w:numId="6" w16cid:durableId="950165365">
    <w:abstractNumId w:val="5"/>
  </w:num>
  <w:num w:numId="7" w16cid:durableId="1055273836">
    <w:abstractNumId w:val="7"/>
  </w:num>
  <w:num w:numId="8" w16cid:durableId="1024095001">
    <w:abstractNumId w:val="8"/>
  </w:num>
  <w:num w:numId="9" w16cid:durableId="1161702998">
    <w:abstractNumId w:val="9"/>
  </w:num>
  <w:num w:numId="10" w16cid:durableId="143012376">
    <w:abstractNumId w:val="11"/>
  </w:num>
  <w:num w:numId="11" w16cid:durableId="1364287628">
    <w:abstractNumId w:val="12"/>
  </w:num>
  <w:num w:numId="12" w16cid:durableId="1194348905">
    <w:abstractNumId w:val="15"/>
  </w:num>
  <w:num w:numId="13" w16cid:durableId="1761221713">
    <w:abstractNumId w:val="16"/>
  </w:num>
  <w:num w:numId="14" w16cid:durableId="678002050">
    <w:abstractNumId w:val="17"/>
  </w:num>
  <w:num w:numId="15" w16cid:durableId="1185435317">
    <w:abstractNumId w:val="27"/>
  </w:num>
  <w:num w:numId="16" w16cid:durableId="80028558">
    <w:abstractNumId w:val="20"/>
  </w:num>
  <w:num w:numId="17" w16cid:durableId="981693428">
    <w:abstractNumId w:val="22"/>
  </w:num>
  <w:num w:numId="18" w16cid:durableId="482619271">
    <w:abstractNumId w:val="30"/>
  </w:num>
  <w:num w:numId="19" w16cid:durableId="308752555">
    <w:abstractNumId w:val="19"/>
  </w:num>
  <w:num w:numId="20" w16cid:durableId="2087876256">
    <w:abstractNumId w:val="26"/>
  </w:num>
  <w:num w:numId="21" w16cid:durableId="1889756843">
    <w:abstractNumId w:val="25"/>
  </w:num>
  <w:num w:numId="22" w16cid:durableId="32266327">
    <w:abstractNumId w:val="24"/>
  </w:num>
  <w:num w:numId="23" w16cid:durableId="1686054135">
    <w:abstractNumId w:val="28"/>
  </w:num>
  <w:num w:numId="24" w16cid:durableId="240481759">
    <w:abstractNumId w:val="21"/>
  </w:num>
  <w:num w:numId="25" w16cid:durableId="1649355777">
    <w:abstractNumId w:val="23"/>
  </w:num>
  <w:num w:numId="26" w16cid:durableId="1083452319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86"/>
    <w:rsid w:val="00011058"/>
    <w:rsid w:val="00011DA4"/>
    <w:rsid w:val="0001335E"/>
    <w:rsid w:val="00020B46"/>
    <w:rsid w:val="000337E4"/>
    <w:rsid w:val="00043AF9"/>
    <w:rsid w:val="00053397"/>
    <w:rsid w:val="000672B9"/>
    <w:rsid w:val="000679AE"/>
    <w:rsid w:val="00074254"/>
    <w:rsid w:val="00080003"/>
    <w:rsid w:val="0008639E"/>
    <w:rsid w:val="000A2D4C"/>
    <w:rsid w:val="000A56F0"/>
    <w:rsid w:val="000C7C78"/>
    <w:rsid w:val="000D63AE"/>
    <w:rsid w:val="000E283D"/>
    <w:rsid w:val="000E3F4A"/>
    <w:rsid w:val="000F31BE"/>
    <w:rsid w:val="00112A02"/>
    <w:rsid w:val="00115501"/>
    <w:rsid w:val="001177BA"/>
    <w:rsid w:val="001223F4"/>
    <w:rsid w:val="00127537"/>
    <w:rsid w:val="00134E24"/>
    <w:rsid w:val="00150AB6"/>
    <w:rsid w:val="00151FF6"/>
    <w:rsid w:val="00153D20"/>
    <w:rsid w:val="00155B2A"/>
    <w:rsid w:val="00156CDB"/>
    <w:rsid w:val="00184C69"/>
    <w:rsid w:val="00190FD4"/>
    <w:rsid w:val="001916EE"/>
    <w:rsid w:val="001941C7"/>
    <w:rsid w:val="001A42FC"/>
    <w:rsid w:val="001B04A8"/>
    <w:rsid w:val="001B5776"/>
    <w:rsid w:val="001B5F4C"/>
    <w:rsid w:val="001B70B8"/>
    <w:rsid w:val="001E1332"/>
    <w:rsid w:val="001E7ADB"/>
    <w:rsid w:val="001F40BE"/>
    <w:rsid w:val="001F5643"/>
    <w:rsid w:val="001F7D35"/>
    <w:rsid w:val="00211186"/>
    <w:rsid w:val="002179A4"/>
    <w:rsid w:val="002259D8"/>
    <w:rsid w:val="00231F8A"/>
    <w:rsid w:val="00232321"/>
    <w:rsid w:val="00232E61"/>
    <w:rsid w:val="00244E1A"/>
    <w:rsid w:val="00255ADC"/>
    <w:rsid w:val="0026691A"/>
    <w:rsid w:val="002A20A6"/>
    <w:rsid w:val="002A30F3"/>
    <w:rsid w:val="002A55E2"/>
    <w:rsid w:val="002B00CE"/>
    <w:rsid w:val="002B0775"/>
    <w:rsid w:val="002B4754"/>
    <w:rsid w:val="002D5621"/>
    <w:rsid w:val="002D6256"/>
    <w:rsid w:val="002D6713"/>
    <w:rsid w:val="002E6F7E"/>
    <w:rsid w:val="002F2A61"/>
    <w:rsid w:val="002F2CBB"/>
    <w:rsid w:val="002F43AB"/>
    <w:rsid w:val="003064F1"/>
    <w:rsid w:val="00306C73"/>
    <w:rsid w:val="00323E25"/>
    <w:rsid w:val="00325CDF"/>
    <w:rsid w:val="00341041"/>
    <w:rsid w:val="00344444"/>
    <w:rsid w:val="00356EEB"/>
    <w:rsid w:val="00363D80"/>
    <w:rsid w:val="0038070B"/>
    <w:rsid w:val="00385544"/>
    <w:rsid w:val="00392EF1"/>
    <w:rsid w:val="003B06C2"/>
    <w:rsid w:val="003B3C11"/>
    <w:rsid w:val="003C0EE3"/>
    <w:rsid w:val="003E08D6"/>
    <w:rsid w:val="003E1FBF"/>
    <w:rsid w:val="003F4A7C"/>
    <w:rsid w:val="003F59FD"/>
    <w:rsid w:val="00412E62"/>
    <w:rsid w:val="004139C7"/>
    <w:rsid w:val="00416F62"/>
    <w:rsid w:val="00417D0E"/>
    <w:rsid w:val="004309B8"/>
    <w:rsid w:val="0043338D"/>
    <w:rsid w:val="004344BB"/>
    <w:rsid w:val="0043608D"/>
    <w:rsid w:val="00443709"/>
    <w:rsid w:val="004568BB"/>
    <w:rsid w:val="0046023E"/>
    <w:rsid w:val="004640EF"/>
    <w:rsid w:val="004712FD"/>
    <w:rsid w:val="0047200E"/>
    <w:rsid w:val="004742EC"/>
    <w:rsid w:val="00475E15"/>
    <w:rsid w:val="00476184"/>
    <w:rsid w:val="00484318"/>
    <w:rsid w:val="00484D64"/>
    <w:rsid w:val="004A2B6D"/>
    <w:rsid w:val="004B26A5"/>
    <w:rsid w:val="004B3F41"/>
    <w:rsid w:val="004B6683"/>
    <w:rsid w:val="004B7DC6"/>
    <w:rsid w:val="004C05D6"/>
    <w:rsid w:val="004C22AF"/>
    <w:rsid w:val="004C74CD"/>
    <w:rsid w:val="004E2229"/>
    <w:rsid w:val="004E68C0"/>
    <w:rsid w:val="004E6CE1"/>
    <w:rsid w:val="004E795C"/>
    <w:rsid w:val="004F2D68"/>
    <w:rsid w:val="004F33D4"/>
    <w:rsid w:val="004F3464"/>
    <w:rsid w:val="004F3E09"/>
    <w:rsid w:val="004F570B"/>
    <w:rsid w:val="004F7A19"/>
    <w:rsid w:val="00526E08"/>
    <w:rsid w:val="005330E6"/>
    <w:rsid w:val="00540BD1"/>
    <w:rsid w:val="0055519D"/>
    <w:rsid w:val="00555CDC"/>
    <w:rsid w:val="005853C1"/>
    <w:rsid w:val="0058652F"/>
    <w:rsid w:val="00593495"/>
    <w:rsid w:val="005A05EB"/>
    <w:rsid w:val="005A61B0"/>
    <w:rsid w:val="005D7C99"/>
    <w:rsid w:val="005E65F5"/>
    <w:rsid w:val="005F0947"/>
    <w:rsid w:val="005F0A1D"/>
    <w:rsid w:val="005F24A6"/>
    <w:rsid w:val="00601A93"/>
    <w:rsid w:val="006155E2"/>
    <w:rsid w:val="00617B96"/>
    <w:rsid w:val="0062362A"/>
    <w:rsid w:val="00644FFE"/>
    <w:rsid w:val="00653986"/>
    <w:rsid w:val="00656204"/>
    <w:rsid w:val="00657DB1"/>
    <w:rsid w:val="00682C3A"/>
    <w:rsid w:val="006942A2"/>
    <w:rsid w:val="006966D8"/>
    <w:rsid w:val="006A0316"/>
    <w:rsid w:val="006A4F7D"/>
    <w:rsid w:val="006B2FF2"/>
    <w:rsid w:val="006B5A69"/>
    <w:rsid w:val="006B7DD0"/>
    <w:rsid w:val="006C0F0B"/>
    <w:rsid w:val="006C4AA0"/>
    <w:rsid w:val="006C58BF"/>
    <w:rsid w:val="006D0503"/>
    <w:rsid w:val="006E0310"/>
    <w:rsid w:val="006E71EC"/>
    <w:rsid w:val="00706673"/>
    <w:rsid w:val="00710025"/>
    <w:rsid w:val="00714E2C"/>
    <w:rsid w:val="007155E2"/>
    <w:rsid w:val="007223AC"/>
    <w:rsid w:val="00722A70"/>
    <w:rsid w:val="0074032A"/>
    <w:rsid w:val="00741025"/>
    <w:rsid w:val="00743BE8"/>
    <w:rsid w:val="0077304F"/>
    <w:rsid w:val="00776E7F"/>
    <w:rsid w:val="0077770E"/>
    <w:rsid w:val="007978FB"/>
    <w:rsid w:val="007B00A0"/>
    <w:rsid w:val="007B5309"/>
    <w:rsid w:val="007E0B60"/>
    <w:rsid w:val="007E1D4D"/>
    <w:rsid w:val="007F27F1"/>
    <w:rsid w:val="008179A8"/>
    <w:rsid w:val="00834E32"/>
    <w:rsid w:val="008367EA"/>
    <w:rsid w:val="008527D5"/>
    <w:rsid w:val="00864947"/>
    <w:rsid w:val="00871C9F"/>
    <w:rsid w:val="008810EB"/>
    <w:rsid w:val="00890BB6"/>
    <w:rsid w:val="00896E24"/>
    <w:rsid w:val="008A1070"/>
    <w:rsid w:val="008B05A3"/>
    <w:rsid w:val="008B0E57"/>
    <w:rsid w:val="008C1B2F"/>
    <w:rsid w:val="008C264E"/>
    <w:rsid w:val="008C5ED7"/>
    <w:rsid w:val="008E49E9"/>
    <w:rsid w:val="008E7100"/>
    <w:rsid w:val="008F6530"/>
    <w:rsid w:val="00902859"/>
    <w:rsid w:val="00906FAF"/>
    <w:rsid w:val="00912D9B"/>
    <w:rsid w:val="0091535B"/>
    <w:rsid w:val="00917090"/>
    <w:rsid w:val="009317B6"/>
    <w:rsid w:val="00934BA8"/>
    <w:rsid w:val="009429A2"/>
    <w:rsid w:val="00950B83"/>
    <w:rsid w:val="0096208E"/>
    <w:rsid w:val="00964A64"/>
    <w:rsid w:val="0096533D"/>
    <w:rsid w:val="0096730F"/>
    <w:rsid w:val="009804A7"/>
    <w:rsid w:val="00981C54"/>
    <w:rsid w:val="009941F9"/>
    <w:rsid w:val="009A3727"/>
    <w:rsid w:val="009B07A1"/>
    <w:rsid w:val="009B16C7"/>
    <w:rsid w:val="009B2022"/>
    <w:rsid w:val="009C34C9"/>
    <w:rsid w:val="009C7C88"/>
    <w:rsid w:val="009D7785"/>
    <w:rsid w:val="009E0B5B"/>
    <w:rsid w:val="009E6F23"/>
    <w:rsid w:val="009F67FF"/>
    <w:rsid w:val="00A12779"/>
    <w:rsid w:val="00A33758"/>
    <w:rsid w:val="00A367F4"/>
    <w:rsid w:val="00A415A2"/>
    <w:rsid w:val="00A46B7B"/>
    <w:rsid w:val="00A51925"/>
    <w:rsid w:val="00A56C89"/>
    <w:rsid w:val="00A627D2"/>
    <w:rsid w:val="00A700D0"/>
    <w:rsid w:val="00A73831"/>
    <w:rsid w:val="00A74DB7"/>
    <w:rsid w:val="00A8056E"/>
    <w:rsid w:val="00A84ED1"/>
    <w:rsid w:val="00A92002"/>
    <w:rsid w:val="00AA304E"/>
    <w:rsid w:val="00AA3EF1"/>
    <w:rsid w:val="00AC7034"/>
    <w:rsid w:val="00AD030C"/>
    <w:rsid w:val="00AD6E1A"/>
    <w:rsid w:val="00AE74BC"/>
    <w:rsid w:val="00B042FC"/>
    <w:rsid w:val="00B04A24"/>
    <w:rsid w:val="00B218F8"/>
    <w:rsid w:val="00B25ED9"/>
    <w:rsid w:val="00B26513"/>
    <w:rsid w:val="00B33F9A"/>
    <w:rsid w:val="00B374DA"/>
    <w:rsid w:val="00B478E9"/>
    <w:rsid w:val="00B53008"/>
    <w:rsid w:val="00B559BF"/>
    <w:rsid w:val="00B60BC8"/>
    <w:rsid w:val="00B66341"/>
    <w:rsid w:val="00B66CF7"/>
    <w:rsid w:val="00B806DD"/>
    <w:rsid w:val="00B85E94"/>
    <w:rsid w:val="00BA34A9"/>
    <w:rsid w:val="00BA38C0"/>
    <w:rsid w:val="00BA5B77"/>
    <w:rsid w:val="00BE0BAF"/>
    <w:rsid w:val="00BE3F33"/>
    <w:rsid w:val="00BE60DD"/>
    <w:rsid w:val="00BF54B4"/>
    <w:rsid w:val="00BF6DA9"/>
    <w:rsid w:val="00C04E78"/>
    <w:rsid w:val="00C07DF1"/>
    <w:rsid w:val="00C21294"/>
    <w:rsid w:val="00C262D0"/>
    <w:rsid w:val="00C40A32"/>
    <w:rsid w:val="00C520F2"/>
    <w:rsid w:val="00C676B2"/>
    <w:rsid w:val="00C74C3F"/>
    <w:rsid w:val="00C81453"/>
    <w:rsid w:val="00CA52D2"/>
    <w:rsid w:val="00CA680E"/>
    <w:rsid w:val="00CC408E"/>
    <w:rsid w:val="00CC71A2"/>
    <w:rsid w:val="00CD552F"/>
    <w:rsid w:val="00CF07C4"/>
    <w:rsid w:val="00CF15A8"/>
    <w:rsid w:val="00CF3D3B"/>
    <w:rsid w:val="00CF42EA"/>
    <w:rsid w:val="00D010C3"/>
    <w:rsid w:val="00D02321"/>
    <w:rsid w:val="00D23320"/>
    <w:rsid w:val="00D31C44"/>
    <w:rsid w:val="00D379B0"/>
    <w:rsid w:val="00D4021B"/>
    <w:rsid w:val="00D412E1"/>
    <w:rsid w:val="00D42F56"/>
    <w:rsid w:val="00D467D5"/>
    <w:rsid w:val="00D52793"/>
    <w:rsid w:val="00D569B9"/>
    <w:rsid w:val="00D64CB5"/>
    <w:rsid w:val="00DB081E"/>
    <w:rsid w:val="00DC36DF"/>
    <w:rsid w:val="00DC769A"/>
    <w:rsid w:val="00DC7CC2"/>
    <w:rsid w:val="00DD2BC5"/>
    <w:rsid w:val="00DD32C8"/>
    <w:rsid w:val="00DE7912"/>
    <w:rsid w:val="00DF54D6"/>
    <w:rsid w:val="00E20765"/>
    <w:rsid w:val="00E4276F"/>
    <w:rsid w:val="00E5322A"/>
    <w:rsid w:val="00E53D2F"/>
    <w:rsid w:val="00E75C1F"/>
    <w:rsid w:val="00E839D8"/>
    <w:rsid w:val="00E94214"/>
    <w:rsid w:val="00ED5D58"/>
    <w:rsid w:val="00ED7C11"/>
    <w:rsid w:val="00F14388"/>
    <w:rsid w:val="00F14C92"/>
    <w:rsid w:val="00F1765F"/>
    <w:rsid w:val="00F21545"/>
    <w:rsid w:val="00F261AA"/>
    <w:rsid w:val="00F440C9"/>
    <w:rsid w:val="00F47D6C"/>
    <w:rsid w:val="00F63DBB"/>
    <w:rsid w:val="00F71F6D"/>
    <w:rsid w:val="00F8344D"/>
    <w:rsid w:val="00FA368F"/>
    <w:rsid w:val="00FC1593"/>
    <w:rsid w:val="00FE01CE"/>
    <w:rsid w:val="00FE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035CF"/>
  <w15:docId w15:val="{85DB5DA0-A6C6-4CCB-ACC2-54321FD6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3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3A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6691A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7C99"/>
    <w:rPr>
      <w:vertAlign w:val="superscript"/>
    </w:rPr>
  </w:style>
  <w:style w:type="character" w:customStyle="1" w:styleId="Kkursywa">
    <w:name w:val="_K_ – kursywa"/>
    <w:qFormat/>
    <w:rsid w:val="005D7C99"/>
    <w:rPr>
      <w:i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5D7C99"/>
    <w:rPr>
      <w:lang w:eastAsia="zh-CN"/>
    </w:rPr>
  </w:style>
  <w:style w:type="paragraph" w:styleId="Poprawka">
    <w:name w:val="Revision"/>
    <w:hidden/>
    <w:uiPriority w:val="99"/>
    <w:semiHidden/>
    <w:rsid w:val="00067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7D6C"/>
    <w:rPr>
      <w:color w:val="605E5C"/>
      <w:shd w:val="clear" w:color="auto" w:fill="E1DFDD"/>
    </w:rPr>
  </w:style>
  <w:style w:type="paragraph" w:customStyle="1" w:styleId="Default">
    <w:name w:val="Default"/>
    <w:rsid w:val="00A337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dding-right-standard">
    <w:name w:val="padding-right-standard"/>
    <w:basedOn w:val="Domylnaczcionkaakapitu"/>
    <w:rsid w:val="00A33758"/>
  </w:style>
  <w:style w:type="paragraph" w:customStyle="1" w:styleId="Akapitzlist1">
    <w:name w:val="Akapit z listą1"/>
    <w:basedOn w:val="Normalny"/>
    <w:rsid w:val="00BE60DD"/>
    <w:pPr>
      <w:widowControl w:val="0"/>
      <w:suppressAutoHyphens/>
      <w:ind w:left="720"/>
    </w:pPr>
    <w:rPr>
      <w:rFonts w:cs="Arial"/>
      <w:kern w:val="1"/>
      <w:lang w:eastAsia="hi-IN" w:bidi="hi-IN"/>
    </w:rPr>
  </w:style>
  <w:style w:type="paragraph" w:customStyle="1" w:styleId="Legenda1">
    <w:name w:val="Legenda1"/>
    <w:basedOn w:val="Normalny"/>
    <w:rsid w:val="00BE60DD"/>
    <w:pPr>
      <w:widowControl w:val="0"/>
      <w:suppressAutoHyphens/>
      <w:spacing w:after="0" w:line="240" w:lineRule="auto"/>
    </w:pPr>
    <w:rPr>
      <w:rFonts w:ascii="Courier New" w:eastAsia="SimSun" w:hAnsi="Courier New" w:cs="Courier New"/>
      <w:b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BE60DD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7B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7B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B9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6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avsipolska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owu@wup.lodz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avsipolska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lodz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ochronadanych@wup.lodz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lodz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F1DAD70B5A84393A3AAC87F25DB16" ma:contentTypeVersion="12" ma:contentTypeDescription="Utwórz nowy dokument." ma:contentTypeScope="" ma:versionID="2eb0d951a6bdf261a9412f8bc211e9ac">
  <xsd:schema xmlns:xsd="http://www.w3.org/2001/XMLSchema" xmlns:xs="http://www.w3.org/2001/XMLSchema" xmlns:p="http://schemas.microsoft.com/office/2006/metadata/properties" xmlns:ns2="058c20e1-2c68-4c2a-8a43-60854b360a8d" xmlns:ns3="0062a7cd-1423-440c-ad1a-958291b421ce" targetNamespace="http://schemas.microsoft.com/office/2006/metadata/properties" ma:root="true" ma:fieldsID="9b491567fb1182091ef328205750ddbf" ns2:_="" ns3:_="">
    <xsd:import namespace="058c20e1-2c68-4c2a-8a43-60854b360a8d"/>
    <xsd:import namespace="0062a7cd-1423-440c-ad1a-958291b421c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c20e1-2c68-4c2a-8a43-60854b360a8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31cd6da0-26dd-4dbd-99fd-16be045f1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2a7cd-1423-440c-ad1a-958291b421c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a35a1c7-3ee8-4d97-8056-8a898ae6d888}" ma:internalName="TaxCatchAll" ma:showField="CatchAllData" ma:web="0062a7cd-1423-440c-ad1a-958291b42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58c20e1-2c68-4c2a-8a43-60854b360a8d">
      <Terms xmlns="http://schemas.microsoft.com/office/infopath/2007/PartnerControls"/>
    </lcf76f155ced4ddcb4097134ff3c332f>
    <TaxCatchAll xmlns="0062a7cd-1423-440c-ad1a-958291b421c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CF1CE4-4790-4C93-8862-CA56BD7AA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c20e1-2c68-4c2a-8a43-60854b360a8d"/>
    <ds:schemaRef ds:uri="0062a7cd-1423-440c-ad1a-958291b42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25199-90C4-4CF2-B994-B6A2C6946D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33BC34-EB45-4A3F-96E3-773459CF0EF4}">
  <ds:schemaRefs>
    <ds:schemaRef ds:uri="http://schemas.microsoft.com/office/2006/metadata/properties"/>
    <ds:schemaRef ds:uri="http://schemas.microsoft.com/office/infopath/2007/PartnerControls"/>
    <ds:schemaRef ds:uri="02e146a9-9a8a-4c63-bcb4-891ef7c96228"/>
    <ds:schemaRef ds:uri="0d9e44f3-904c-48a8-81a6-2f6df2570888"/>
    <ds:schemaRef ds:uri="058c20e1-2c68-4c2a-8a43-60854b360a8d"/>
    <ds:schemaRef ds:uri="0062a7cd-1423-440c-ad1a-958291b421ce"/>
  </ds:schemaRefs>
</ds:datastoreItem>
</file>

<file path=customXml/itemProps4.xml><?xml version="1.0" encoding="utf-8"?>
<ds:datastoreItem xmlns:ds="http://schemas.openxmlformats.org/officeDocument/2006/customXml" ds:itemID="{2F280D0A-EF77-4CD9-9906-321485542F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Ratajska</dc:creator>
  <cp:lastModifiedBy>Marek Soszyński</cp:lastModifiedBy>
  <cp:revision>73</cp:revision>
  <cp:lastPrinted>2020-02-20T12:10:00Z</cp:lastPrinted>
  <dcterms:created xsi:type="dcterms:W3CDTF">2020-03-22T14:11:00Z</dcterms:created>
  <dcterms:modified xsi:type="dcterms:W3CDTF">2024-10-06T20:18:00Z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0x010100771962FCB0FB5E40AB3853FB3529E436</vt:lpwstr>
  </property>
  <property fmtid="{D5CDD505-2E9C-101B-9397-08002B2CF9AE}" pid="3" name="MediaServiceImageTags">
    <vt:lpwstr/>
  </property>
</Properties>
</file>