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957F9" w14:textId="0BDF7B00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Załącznik nr </w:t>
      </w:r>
      <w:r w:rsidR="0008639E" w:rsidRPr="001E1332">
        <w:rPr>
          <w:rFonts w:asciiTheme="minorHAnsi" w:hAnsiTheme="minorHAnsi" w:cstheme="minorHAnsi"/>
        </w:rPr>
        <w:t>4</w:t>
      </w:r>
      <w:r w:rsidRPr="001E1332">
        <w:rPr>
          <w:rFonts w:asciiTheme="minorHAnsi" w:hAnsiTheme="minorHAnsi" w:cstheme="minorHAnsi"/>
        </w:rPr>
        <w:t xml:space="preserve"> do Zapytania Ofertowego nr 1/2024/AVSI</w:t>
      </w:r>
    </w:p>
    <w:p w14:paraId="4BD0BBC8" w14:textId="77777777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Dotyczy postępowania u udzielenie zamówienia na usługę doradcy zawodowego: przeprowadzenie spotkań rekrutacyjnych oraz sporządzenie indywidualnych planów działania dla uczestników projektu „Centrum Integracji Cudzoziemców Partners w Łowiczu”.</w:t>
      </w:r>
    </w:p>
    <w:p w14:paraId="21C0B6B5" w14:textId="292D7903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D010C3">
        <w:rPr>
          <w:rFonts w:asciiTheme="minorHAnsi" w:hAnsiTheme="minorHAnsi" w:cstheme="minorHAnsi"/>
          <w:bCs/>
        </w:rPr>
        <w:t>projektu</w:t>
      </w:r>
      <w:r w:rsidR="00D010C3" w:rsidRPr="00E31004">
        <w:rPr>
          <w:rFonts w:asciiTheme="minorHAnsi" w:hAnsiTheme="minorHAnsi" w:cstheme="minorHAnsi"/>
          <w:bCs/>
        </w:rPr>
        <w:t xml:space="preserve"> </w:t>
      </w:r>
      <w:r w:rsidRPr="001E1332">
        <w:rPr>
          <w:rFonts w:asciiTheme="minorHAnsi" w:hAnsiTheme="minorHAnsi" w:cstheme="minorHAnsi"/>
        </w:rPr>
        <w:t>FELD.07.07-IP.01-0076/24.</w:t>
      </w:r>
    </w:p>
    <w:p w14:paraId="72EDE2B1" w14:textId="792E096E" w:rsidR="00593495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ZAMAWIAJĄCY: AVSI Polska, ul. Flory 9/2, 00-586 Warszawa</w:t>
      </w:r>
    </w:p>
    <w:p w14:paraId="21B4EABB" w14:textId="0537159C" w:rsidR="003E1FBF" w:rsidRPr="001E1332" w:rsidRDefault="003E1FBF" w:rsidP="001E1332">
      <w:pPr>
        <w:spacing w:after="0" w:line="259" w:lineRule="auto"/>
        <w:ind w:right="50"/>
        <w:contextualSpacing/>
        <w:jc w:val="center"/>
        <w:rPr>
          <w:rFonts w:asciiTheme="minorHAnsi" w:hAnsiTheme="minorHAnsi" w:cstheme="minorHAnsi"/>
          <w:b/>
          <w:bCs/>
        </w:rPr>
      </w:pPr>
      <w:r w:rsidRPr="001E1332">
        <w:rPr>
          <w:rFonts w:asciiTheme="minorHAnsi" w:hAnsiTheme="minorHAnsi" w:cstheme="minorHAnsi"/>
          <w:b/>
          <w:bCs/>
        </w:rPr>
        <w:t>Klauzula Informacyjna RODO</w:t>
      </w:r>
    </w:p>
    <w:p w14:paraId="349DD1BD" w14:textId="77777777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Szanowna/y Pani/Panie,</w:t>
      </w:r>
    </w:p>
    <w:p w14:paraId="25841647" w14:textId="3B0646C4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(dalej RODO) uprzejmie informuję, iż:</w:t>
      </w:r>
    </w:p>
    <w:p w14:paraId="57577ABB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Administratorem Pani/Pana danych osobowych jest:</w:t>
      </w:r>
    </w:p>
    <w:p w14:paraId="520C4913" w14:textId="15A7E135" w:rsidR="003E1FBF" w:rsidRPr="001E1332" w:rsidRDefault="003E1FBF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 Zarząd Województwa Łódzkiego z siedzibą w Łodzi 90-051, al. Piłsudskiego 8, tel.: 42 663 30 00, e-mail: </w:t>
      </w:r>
      <w:hyperlink r:id="rId11" w:history="1">
        <w:r w:rsidRPr="001E1332">
          <w:rPr>
            <w:rStyle w:val="Hipercze"/>
            <w:rFonts w:asciiTheme="minorHAnsi" w:hAnsiTheme="minorHAnsi" w:cstheme="minorHAnsi"/>
          </w:rPr>
          <w:t>info@lodzkie.pl</w:t>
        </w:r>
      </w:hyperlink>
    </w:p>
    <w:p w14:paraId="3C5C4262" w14:textId="1FB59F2A" w:rsidR="003E1FBF" w:rsidRPr="001E1332" w:rsidRDefault="003E1FBF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  <w:lang w:val="it-IT"/>
        </w:rPr>
      </w:pPr>
      <w:r w:rsidRPr="001E1332">
        <w:rPr>
          <w:rFonts w:asciiTheme="minorHAnsi" w:hAnsiTheme="minorHAnsi" w:cstheme="minorHAnsi"/>
        </w:rPr>
        <w:t xml:space="preserve"> Wojewódzki Urząd Pracy w Łodzi z siedzibą w Łodzi 90-608, ul. </w:t>
      </w:r>
      <w:r w:rsidRPr="001E1332">
        <w:rPr>
          <w:rFonts w:asciiTheme="minorHAnsi" w:hAnsiTheme="minorHAnsi" w:cstheme="minorHAnsi"/>
          <w:lang w:val="it-IT"/>
        </w:rPr>
        <w:t xml:space="preserve">Wólczańska 49, tel.: 42 633 58 78, e-mail: </w:t>
      </w:r>
      <w:hyperlink r:id="rId12" w:history="1">
        <w:r w:rsidRPr="001E1332">
          <w:rPr>
            <w:rStyle w:val="Hipercze"/>
            <w:rFonts w:asciiTheme="minorHAnsi" w:hAnsiTheme="minorHAnsi" w:cstheme="minorHAnsi"/>
            <w:lang w:val="it-IT"/>
          </w:rPr>
          <w:t>lowu@wup.lodz.pl</w:t>
        </w:r>
      </w:hyperlink>
    </w:p>
    <w:p w14:paraId="7D778635" w14:textId="28DA6F9A" w:rsidR="00232E61" w:rsidRPr="001E1332" w:rsidRDefault="00232E61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AVSI Polska, ul. Flory 9/2, 00-586 Warszawa, adres e-mail: </w:t>
      </w:r>
      <w:hyperlink r:id="rId13" w:history="1">
        <w:r w:rsidR="004568BB" w:rsidRPr="001E1332">
          <w:rPr>
            <w:rStyle w:val="Hipercze"/>
            <w:rFonts w:asciiTheme="minorHAnsi" w:hAnsiTheme="minorHAnsi" w:cstheme="minorHAnsi"/>
          </w:rPr>
          <w:t>info@avsipolska.org</w:t>
        </w:r>
      </w:hyperlink>
      <w:r w:rsidR="004568BB" w:rsidRPr="001E1332">
        <w:rPr>
          <w:rFonts w:asciiTheme="minorHAnsi" w:hAnsiTheme="minorHAnsi" w:cstheme="minorHAnsi"/>
        </w:rPr>
        <w:t xml:space="preserve"> </w:t>
      </w:r>
    </w:p>
    <w:p w14:paraId="47345387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Administratorzy powołali Inspektorów Ochrony Danych, z którymi można się skontaktować w sprawie przetwarzania danych osobowych pisząc na:</w:t>
      </w:r>
    </w:p>
    <w:p w14:paraId="3D753F1B" w14:textId="77777777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4" w:history="1">
        <w:r w:rsidRPr="001E1332">
          <w:rPr>
            <w:rStyle w:val="Hipercze"/>
            <w:rFonts w:asciiTheme="minorHAnsi" w:hAnsiTheme="minorHAnsi" w:cstheme="minorHAnsi"/>
          </w:rPr>
          <w:t>iod@lodzkie.pl</w:t>
        </w:r>
      </w:hyperlink>
      <w:r w:rsidRPr="001E1332">
        <w:rPr>
          <w:rFonts w:asciiTheme="minorHAnsi" w:hAnsiTheme="minorHAnsi" w:cstheme="minorHAnsi"/>
        </w:rPr>
        <w:t xml:space="preserve"> lub na adres siedziby administratora,</w:t>
      </w:r>
    </w:p>
    <w:p w14:paraId="5602B936" w14:textId="18977B50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5" w:history="1">
        <w:r w:rsidR="004568BB" w:rsidRPr="001E1332">
          <w:rPr>
            <w:rStyle w:val="Hipercze"/>
            <w:rFonts w:asciiTheme="minorHAnsi" w:hAnsiTheme="minorHAnsi" w:cstheme="minorHAnsi"/>
          </w:rPr>
          <w:t>ochronadanych@wup.lodz.pl</w:t>
        </w:r>
      </w:hyperlink>
      <w:r w:rsidR="004568BB" w:rsidRPr="001E1332">
        <w:rPr>
          <w:rFonts w:asciiTheme="minorHAnsi" w:hAnsiTheme="minorHAnsi" w:cstheme="minorHAnsi"/>
        </w:rPr>
        <w:t xml:space="preserve"> </w:t>
      </w:r>
      <w:r w:rsidRPr="001E1332">
        <w:rPr>
          <w:rFonts w:asciiTheme="minorHAnsi" w:hAnsiTheme="minorHAnsi" w:cstheme="minorHAnsi"/>
        </w:rPr>
        <w:t xml:space="preserve"> lub na adres siedziby administratora.</w:t>
      </w:r>
    </w:p>
    <w:p w14:paraId="4188349E" w14:textId="78FBEBFD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6" w:history="1">
        <w:r w:rsidR="008810EB" w:rsidRPr="001E1332">
          <w:rPr>
            <w:rStyle w:val="Hipercze"/>
            <w:rFonts w:asciiTheme="minorHAnsi" w:hAnsiTheme="minorHAnsi" w:cstheme="minorHAnsi"/>
          </w:rPr>
          <w:t>info@avsipolska.org</w:t>
        </w:r>
      </w:hyperlink>
      <w:r w:rsidRPr="001E1332">
        <w:rPr>
          <w:rFonts w:asciiTheme="minorHAnsi" w:hAnsiTheme="minorHAnsi" w:cstheme="minorHAnsi"/>
        </w:rPr>
        <w:t xml:space="preserve"> lub na adres siedziby administratora,</w:t>
      </w:r>
    </w:p>
    <w:p w14:paraId="21576FBC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Pani/Pana dane osobowe przetwarzane będą w celu:</w:t>
      </w:r>
    </w:p>
    <w:p w14:paraId="32664D13" w14:textId="77777777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19A79A36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851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Podstawą przetwarzania Pani/Pana danych osobowych jest:</w:t>
      </w:r>
    </w:p>
    <w:p w14:paraId="4DD3C7F5" w14:textId="77777777" w:rsidR="003E1FBF" w:rsidRPr="001E1332" w:rsidRDefault="003E1FBF" w:rsidP="001E1332">
      <w:pPr>
        <w:numPr>
          <w:ilvl w:val="0"/>
          <w:numId w:val="23"/>
        </w:numPr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art. 6 ust. 1 lit. c i e RODO w związku z:</w:t>
      </w:r>
    </w:p>
    <w:p w14:paraId="50AAE0A3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4678B6DD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200C1A79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  <w:bCs/>
        </w:rPr>
        <w:t>ustawą z dnia 11 września 2019 r. Prawo zamówień publicznych;</w:t>
      </w:r>
    </w:p>
    <w:p w14:paraId="0B6053CD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ustawą z dnia 28 kwietnia 2022 r. o zasadach realizacji zadań finansowanych ze środków europejskich w perspektywie finansowej 2021-2027; </w:t>
      </w:r>
    </w:p>
    <w:p w14:paraId="097B89A9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ustawą z dnia 14 lipca 1983 r. o narodowym zasobie archiwalnym i archiwach.</w:t>
      </w:r>
    </w:p>
    <w:p w14:paraId="635CD5FC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851"/>
        </w:tabs>
        <w:suppressAutoHyphens/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Przetwarzane dane to:</w:t>
      </w:r>
    </w:p>
    <w:p w14:paraId="645040DD" w14:textId="01DC18AA" w:rsidR="00074254" w:rsidRPr="001E1332" w:rsidRDefault="003E1FBF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Imię i nazwisko/nazwa instytucji, NIP, REGON, data zawarcia umowy, kwota na którą zawarto umowę</w:t>
      </w:r>
      <w:r w:rsidR="00F8344D" w:rsidRPr="001E1332">
        <w:rPr>
          <w:rFonts w:asciiTheme="minorHAnsi" w:hAnsiTheme="minorHAnsi" w:cstheme="minorHAnsi"/>
          <w:bCs/>
        </w:rPr>
        <w:t>.</w:t>
      </w:r>
    </w:p>
    <w:p w14:paraId="6AA66E91" w14:textId="77777777" w:rsidR="00F8344D" w:rsidRPr="001E1332" w:rsidRDefault="00F8344D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lastRenderedPageBreak/>
        <w:t>W</w:t>
      </w:r>
      <w:r w:rsidR="003E1FBF" w:rsidRPr="001E1332">
        <w:rPr>
          <w:rFonts w:asciiTheme="minorHAnsi" w:hAnsiTheme="minorHAnsi" w:cstheme="minorHAnsi"/>
          <w:bCs/>
        </w:rPr>
        <w:t xml:space="preserve"> przypadku wykonawców będących osobami fizycznymi to: </w:t>
      </w:r>
    </w:p>
    <w:p w14:paraId="7B8A0A39" w14:textId="6A4B6D21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Imię, nazwisko, PESEL, forma zaangażowania, okres zaangażowania w Projekcie, wymiar czasu pracy, godziny czasu pracy, stanowisko, data zaangażowania w projekcie, adres, numer rachunku bankowego, kwota wynagrodzenia.</w:t>
      </w:r>
    </w:p>
    <w:p w14:paraId="79B71933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1276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Źródło Pani/Pana:  </w:t>
      </w:r>
    </w:p>
    <w:p w14:paraId="004EBA55" w14:textId="73FBC38D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Dane pozyskujemy bezpośrednio od osób, których one dotyczą, albo od instytucji i podmiotów zaangażowanych w realizację Programu, w tym w szczególności od </w:t>
      </w:r>
      <w:r w:rsidR="00E4276F">
        <w:rPr>
          <w:rFonts w:asciiTheme="minorHAnsi" w:hAnsiTheme="minorHAnsi" w:cstheme="minorHAnsi"/>
        </w:rPr>
        <w:t>Zamawiającego</w:t>
      </w:r>
      <w:r w:rsidRPr="001E1332">
        <w:rPr>
          <w:rFonts w:asciiTheme="minorHAnsi" w:hAnsiTheme="minorHAnsi" w:cstheme="minorHAnsi"/>
        </w:rPr>
        <w:t xml:space="preserve"> i Partnera.</w:t>
      </w:r>
    </w:p>
    <w:p w14:paraId="674F0BA5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1418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Odbiorcami/kategoriami odbiorców Pani/Pana danych osobowych będą:</w:t>
      </w:r>
    </w:p>
    <w:p w14:paraId="5E7E9EB2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Minister właściwy ds. rozwoju regionalnego</w:t>
      </w:r>
    </w:p>
    <w:p w14:paraId="3A9AEE27" w14:textId="235F01CF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podmioty, które na zlecenie </w:t>
      </w:r>
      <w:r w:rsidR="00902859">
        <w:rPr>
          <w:rFonts w:asciiTheme="minorHAnsi" w:hAnsiTheme="minorHAnsi" w:cstheme="minorHAnsi"/>
        </w:rPr>
        <w:t>Zamawiającego</w:t>
      </w:r>
      <w:r w:rsidR="00902859" w:rsidRPr="001E1332">
        <w:rPr>
          <w:rFonts w:asciiTheme="minorHAnsi" w:hAnsiTheme="minorHAnsi" w:cstheme="minorHAnsi"/>
        </w:rPr>
        <w:t xml:space="preserve"> </w:t>
      </w:r>
      <w:r w:rsidRPr="001E1332">
        <w:rPr>
          <w:rFonts w:asciiTheme="minorHAnsi" w:hAnsiTheme="minorHAnsi" w:cstheme="minorHAnsi"/>
        </w:rPr>
        <w:t>uczestniczą w realizacji projektu;</w:t>
      </w:r>
    </w:p>
    <w:p w14:paraId="64AF1FB0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użytkownicy stron internetowych dotyczących zamówień publicznych;</w:t>
      </w:r>
    </w:p>
    <w:p w14:paraId="2D5F94C1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podmioty dokonujące badań, kontroli, audytu, ewaluacji na zlecenie IZ FEŁ2027 / IP w związku z realizacją programu regionalnego Fundusze Europejskie dla Łódzkiego 2021-2027</w:t>
      </w:r>
    </w:p>
    <w:p w14:paraId="46DA8695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993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Dane będą przechowywane przez okres:</w:t>
      </w:r>
    </w:p>
    <w:p w14:paraId="4869CD22" w14:textId="20D29255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5 lat od dnia 31 grudnia roku, w którym IP dokonała ostatniej płatności na rzecz </w:t>
      </w:r>
      <w:r w:rsidR="00902859">
        <w:rPr>
          <w:rFonts w:asciiTheme="minorHAnsi" w:hAnsiTheme="minorHAnsi" w:cstheme="minorHAnsi"/>
        </w:rPr>
        <w:t>Zamawiającego</w:t>
      </w:r>
      <w:r w:rsidRPr="001E1332">
        <w:rPr>
          <w:rFonts w:asciiTheme="minorHAnsi" w:hAnsiTheme="minorHAnsi" w:cstheme="minorHAnsi"/>
        </w:rPr>
        <w:t>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1DEF6460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993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Posiada Pani/Pan prawo do:</w:t>
      </w:r>
    </w:p>
    <w:p w14:paraId="03EA743F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dostępu do swoich danych oraz otrzymania ich kopii;</w:t>
      </w:r>
    </w:p>
    <w:p w14:paraId="547A3F4C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sprostowania (poprawiania) swoich danych, jeśli są błędne lub nieaktualne;</w:t>
      </w:r>
    </w:p>
    <w:p w14:paraId="70DB191A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usunięcia lub ograniczenia przetwarzania danych osobowych w przypadku wystąpienia przesłanek określonych w art. 17 i 18 RODO;</w:t>
      </w:r>
    </w:p>
    <w:p w14:paraId="205EFA20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wniesienia sprzeciwu wobec przetwarzania danych w przypadku wystąpienia przesłanek, o których mowa w art. 21 RODO; </w:t>
      </w:r>
    </w:p>
    <w:p w14:paraId="76AE64E1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wniesienia skargi do Prezesa Urzędu Ochrony Danych Osobowych Adres: Urząd Ochrony Danych Osobowych ul. Stawki 2 00-193 Warszawa.</w:t>
      </w:r>
    </w:p>
    <w:p w14:paraId="4FD06884" w14:textId="77777777" w:rsidR="00A415A2" w:rsidRDefault="00A415A2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p w14:paraId="759BF451" w14:textId="77777777" w:rsidR="001E1332" w:rsidRDefault="001E1332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p w14:paraId="7D342C4C" w14:textId="77777777" w:rsidR="005330E6" w:rsidRPr="001E1332" w:rsidRDefault="005330E6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A415A2" w:rsidRPr="001E1332" w14:paraId="28240646" w14:textId="77777777" w:rsidTr="004A505B">
        <w:tc>
          <w:tcPr>
            <w:tcW w:w="3647" w:type="dxa"/>
            <w:shd w:val="clear" w:color="auto" w:fill="FFFFFF"/>
          </w:tcPr>
          <w:p w14:paraId="34246C8A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7464ACBE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5543E138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A415A2" w:rsidRPr="001E1332" w14:paraId="1A20CBAF" w14:textId="77777777" w:rsidTr="004A505B">
        <w:tc>
          <w:tcPr>
            <w:tcW w:w="3647" w:type="dxa"/>
            <w:shd w:val="clear" w:color="auto" w:fill="FFFFFF"/>
          </w:tcPr>
          <w:p w14:paraId="0911789C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7E4CAF97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5EF93987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Data, pieczęć i podpis osoby składającej CV</w:t>
            </w:r>
          </w:p>
        </w:tc>
      </w:tr>
      <w:tr w:rsidR="00A415A2" w:rsidRPr="001E1332" w14:paraId="22AA1F02" w14:textId="77777777" w:rsidTr="004A505B">
        <w:tc>
          <w:tcPr>
            <w:tcW w:w="3647" w:type="dxa"/>
            <w:shd w:val="clear" w:color="auto" w:fill="FFFFFF"/>
          </w:tcPr>
          <w:p w14:paraId="7732B1AB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6ED6D6B1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42F741F5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415A2" w:rsidRPr="001E1332" w14:paraId="2C51F0DA" w14:textId="77777777" w:rsidTr="004A505B">
        <w:tc>
          <w:tcPr>
            <w:tcW w:w="3647" w:type="dxa"/>
            <w:shd w:val="clear" w:color="auto" w:fill="FFFFFF"/>
          </w:tcPr>
          <w:p w14:paraId="737462BF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2FD1D1E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5352D8BF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415A2" w:rsidRPr="001E1332" w14:paraId="5A646034" w14:textId="77777777" w:rsidTr="004A505B">
        <w:tc>
          <w:tcPr>
            <w:tcW w:w="3647" w:type="dxa"/>
            <w:shd w:val="clear" w:color="auto" w:fill="FFFFFF"/>
          </w:tcPr>
          <w:p w14:paraId="5E91B063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1628B3F6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328CB0B8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A415A2" w:rsidRPr="001E1332" w14:paraId="5A75ECE9" w14:textId="77777777" w:rsidTr="004A505B">
        <w:tc>
          <w:tcPr>
            <w:tcW w:w="3647" w:type="dxa"/>
            <w:shd w:val="clear" w:color="auto" w:fill="FFFFFF"/>
          </w:tcPr>
          <w:p w14:paraId="57CB912B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378CF623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35CB7C8D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5EF24760" w14:textId="77777777" w:rsidR="00E94214" w:rsidRPr="001E1332" w:rsidRDefault="00E94214" w:rsidP="001E1332">
      <w:pPr>
        <w:spacing w:after="0"/>
        <w:contextualSpacing/>
        <w:rPr>
          <w:rFonts w:asciiTheme="minorHAnsi" w:hAnsiTheme="minorHAnsi" w:cstheme="minorHAnsi"/>
        </w:rPr>
      </w:pPr>
    </w:p>
    <w:sectPr w:rsidR="00E94214" w:rsidRPr="001E1332" w:rsidSect="001E1332">
      <w:headerReference w:type="default" r:id="rId17"/>
      <w:footerReference w:type="default" r:id="rId18"/>
      <w:pgSz w:w="11906" w:h="16838"/>
      <w:pgMar w:top="170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0D8E8" w14:textId="77777777" w:rsidR="00722A70" w:rsidRDefault="00722A70" w:rsidP="00653986">
      <w:pPr>
        <w:spacing w:after="0" w:line="240" w:lineRule="auto"/>
      </w:pPr>
      <w:r>
        <w:separator/>
      </w:r>
    </w:p>
  </w:endnote>
  <w:endnote w:type="continuationSeparator" w:id="0">
    <w:p w14:paraId="05E00E49" w14:textId="77777777" w:rsidR="00722A70" w:rsidRDefault="00722A70" w:rsidP="00653986">
      <w:pPr>
        <w:spacing w:after="0" w:line="240" w:lineRule="auto"/>
      </w:pPr>
      <w:r>
        <w:continuationSeparator/>
      </w:r>
    </w:p>
  </w:endnote>
  <w:endnote w:type="continuationNotice" w:id="1">
    <w:p w14:paraId="6E7B7A76" w14:textId="77777777" w:rsidR="00722A70" w:rsidRDefault="00722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CCAD9" w14:textId="77777777" w:rsidR="00722A70" w:rsidRDefault="00722A70" w:rsidP="00653986">
      <w:pPr>
        <w:spacing w:after="0" w:line="240" w:lineRule="auto"/>
      </w:pPr>
      <w:r>
        <w:separator/>
      </w:r>
    </w:p>
  </w:footnote>
  <w:footnote w:type="continuationSeparator" w:id="0">
    <w:p w14:paraId="41FAA6E6" w14:textId="77777777" w:rsidR="00722A70" w:rsidRDefault="00722A70" w:rsidP="00653986">
      <w:pPr>
        <w:spacing w:after="0" w:line="240" w:lineRule="auto"/>
      </w:pPr>
      <w:r>
        <w:continuationSeparator/>
      </w:r>
    </w:p>
  </w:footnote>
  <w:footnote w:type="continuationNotice" w:id="1">
    <w:p w14:paraId="3705A7D8" w14:textId="77777777" w:rsidR="00722A70" w:rsidRDefault="00722A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1757892837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4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0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7"/>
  </w:num>
  <w:num w:numId="16" w16cid:durableId="80028558">
    <w:abstractNumId w:val="20"/>
  </w:num>
  <w:num w:numId="17" w16cid:durableId="981693428">
    <w:abstractNumId w:val="22"/>
  </w:num>
  <w:num w:numId="18" w16cid:durableId="482619271">
    <w:abstractNumId w:val="30"/>
  </w:num>
  <w:num w:numId="19" w16cid:durableId="308752555">
    <w:abstractNumId w:val="19"/>
  </w:num>
  <w:num w:numId="20" w16cid:durableId="2087876256">
    <w:abstractNumId w:val="26"/>
  </w:num>
  <w:num w:numId="21" w16cid:durableId="1889756843">
    <w:abstractNumId w:val="25"/>
  </w:num>
  <w:num w:numId="22" w16cid:durableId="32266327">
    <w:abstractNumId w:val="24"/>
  </w:num>
  <w:num w:numId="23" w16cid:durableId="1686054135">
    <w:abstractNumId w:val="28"/>
  </w:num>
  <w:num w:numId="24" w16cid:durableId="240481759">
    <w:abstractNumId w:val="21"/>
  </w:num>
  <w:num w:numId="25" w16cid:durableId="1649355777">
    <w:abstractNumId w:val="23"/>
  </w:num>
  <w:num w:numId="26" w16cid:durableId="108345231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53397"/>
    <w:rsid w:val="000672B9"/>
    <w:rsid w:val="000679AE"/>
    <w:rsid w:val="00074254"/>
    <w:rsid w:val="00080003"/>
    <w:rsid w:val="0008639E"/>
    <w:rsid w:val="000A2D4C"/>
    <w:rsid w:val="000A56F0"/>
    <w:rsid w:val="000C7C78"/>
    <w:rsid w:val="000D63AE"/>
    <w:rsid w:val="000E283D"/>
    <w:rsid w:val="000E3F4A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1332"/>
    <w:rsid w:val="001E7ADB"/>
    <w:rsid w:val="001F40BE"/>
    <w:rsid w:val="001F5643"/>
    <w:rsid w:val="001F7D35"/>
    <w:rsid w:val="00211186"/>
    <w:rsid w:val="002179A4"/>
    <w:rsid w:val="002259D8"/>
    <w:rsid w:val="00231F8A"/>
    <w:rsid w:val="00232321"/>
    <w:rsid w:val="00232E61"/>
    <w:rsid w:val="00244E1A"/>
    <w:rsid w:val="00255ADC"/>
    <w:rsid w:val="0026691A"/>
    <w:rsid w:val="002A30F3"/>
    <w:rsid w:val="002A55E2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85544"/>
    <w:rsid w:val="00392EF1"/>
    <w:rsid w:val="003B06C2"/>
    <w:rsid w:val="003B3C11"/>
    <w:rsid w:val="003C0EE3"/>
    <w:rsid w:val="003E08D6"/>
    <w:rsid w:val="003E1FBF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568BB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B7DC6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330E6"/>
    <w:rsid w:val="00540BD1"/>
    <w:rsid w:val="0055519D"/>
    <w:rsid w:val="00555CDC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01A93"/>
    <w:rsid w:val="006155E2"/>
    <w:rsid w:val="00617B96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B7DD0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22A70"/>
    <w:rsid w:val="0074032A"/>
    <w:rsid w:val="00741025"/>
    <w:rsid w:val="00743BE8"/>
    <w:rsid w:val="0077304F"/>
    <w:rsid w:val="00776E7F"/>
    <w:rsid w:val="0077770E"/>
    <w:rsid w:val="007978FB"/>
    <w:rsid w:val="007B00A0"/>
    <w:rsid w:val="007B5309"/>
    <w:rsid w:val="007E0B60"/>
    <w:rsid w:val="007E1D4D"/>
    <w:rsid w:val="007F27F1"/>
    <w:rsid w:val="008179A8"/>
    <w:rsid w:val="00834E32"/>
    <w:rsid w:val="008367EA"/>
    <w:rsid w:val="008527D5"/>
    <w:rsid w:val="00864947"/>
    <w:rsid w:val="00871C9F"/>
    <w:rsid w:val="008810EB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2859"/>
    <w:rsid w:val="00906FAF"/>
    <w:rsid w:val="00912D9B"/>
    <w:rsid w:val="0091535B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941F9"/>
    <w:rsid w:val="009A3727"/>
    <w:rsid w:val="009B07A1"/>
    <w:rsid w:val="009B16C7"/>
    <w:rsid w:val="009B2022"/>
    <w:rsid w:val="009C34C9"/>
    <w:rsid w:val="009C7C88"/>
    <w:rsid w:val="009D7785"/>
    <w:rsid w:val="009E0B5B"/>
    <w:rsid w:val="009E6F23"/>
    <w:rsid w:val="009F67FF"/>
    <w:rsid w:val="00A12779"/>
    <w:rsid w:val="00A33758"/>
    <w:rsid w:val="00A367F4"/>
    <w:rsid w:val="00A415A2"/>
    <w:rsid w:val="00A46B7B"/>
    <w:rsid w:val="00A51925"/>
    <w:rsid w:val="00A56C89"/>
    <w:rsid w:val="00A627D2"/>
    <w:rsid w:val="00A700D0"/>
    <w:rsid w:val="00A73831"/>
    <w:rsid w:val="00A74DB7"/>
    <w:rsid w:val="00A8056E"/>
    <w:rsid w:val="00A92002"/>
    <w:rsid w:val="00AA304E"/>
    <w:rsid w:val="00AA3EF1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676B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10C3"/>
    <w:rsid w:val="00D02321"/>
    <w:rsid w:val="00D23320"/>
    <w:rsid w:val="00D31C44"/>
    <w:rsid w:val="00D379B0"/>
    <w:rsid w:val="00D4021B"/>
    <w:rsid w:val="00D412E1"/>
    <w:rsid w:val="00D42F56"/>
    <w:rsid w:val="00D467D5"/>
    <w:rsid w:val="00D52793"/>
    <w:rsid w:val="00D569B9"/>
    <w:rsid w:val="00D64CB5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4276F"/>
    <w:rsid w:val="00E5322A"/>
    <w:rsid w:val="00E53D2F"/>
    <w:rsid w:val="00E75C1F"/>
    <w:rsid w:val="00E839D8"/>
    <w:rsid w:val="00E94214"/>
    <w:rsid w:val="00ED5D58"/>
    <w:rsid w:val="00ED7C11"/>
    <w:rsid w:val="00F14388"/>
    <w:rsid w:val="00F14C92"/>
    <w:rsid w:val="00F1765F"/>
    <w:rsid w:val="00F21545"/>
    <w:rsid w:val="00F261AA"/>
    <w:rsid w:val="00F440C9"/>
    <w:rsid w:val="00F47D6C"/>
    <w:rsid w:val="00F63DBB"/>
    <w:rsid w:val="00F71F6D"/>
    <w:rsid w:val="00F8344D"/>
    <w:rsid w:val="00FA368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avsipolska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owu@wup.lodz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avsipolska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lodz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ochronadanych@wup.lodz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F1CE4-4790-4C93-8862-CA56BD7AA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customXml/itemProps4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69</cp:revision>
  <cp:lastPrinted>2020-02-20T12:10:00Z</cp:lastPrinted>
  <dcterms:created xsi:type="dcterms:W3CDTF">2020-03-22T14:11:00Z</dcterms:created>
  <dcterms:modified xsi:type="dcterms:W3CDTF">2024-09-29T19:14:00Z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