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1465" w:rsidRPr="0070396B" w:rsidRDefault="00E81465" w:rsidP="00E81465">
      <w:pPr>
        <w:pStyle w:val="NormalnyWeb"/>
        <w:widowControl w:val="0"/>
        <w:spacing w:before="0" w:after="0" w:line="276" w:lineRule="auto"/>
        <w:ind w:right="124"/>
        <w:contextualSpacing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b/>
          <w:bCs/>
          <w:color w:val="000000"/>
          <w:sz w:val="22"/>
          <w:szCs w:val="22"/>
        </w:rPr>
        <w:t>Załącznik nr 1 do Zapytania ofertowego nr 2</w:t>
      </w:r>
      <w:r w:rsidR="00CE78D3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Pr="0070396B">
        <w:rPr>
          <w:rFonts w:ascii="Arial" w:hAnsi="Arial" w:cs="Arial"/>
          <w:b/>
          <w:bCs/>
          <w:color w:val="000000"/>
          <w:sz w:val="22"/>
          <w:szCs w:val="22"/>
        </w:rPr>
        <w:t>/2024</w:t>
      </w:r>
    </w:p>
    <w:p w:rsidR="00E81465" w:rsidRPr="0070396B" w:rsidRDefault="00E81465" w:rsidP="00E81465">
      <w:pPr>
        <w:pStyle w:val="NormalnyWeb"/>
        <w:widowControl w:val="0"/>
        <w:spacing w:before="0" w:after="0" w:line="276" w:lineRule="auto"/>
        <w:ind w:right="124"/>
        <w:contextualSpacing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E81465" w:rsidRPr="0070396B" w:rsidRDefault="00E81465" w:rsidP="00E81465">
      <w:pPr>
        <w:pStyle w:val="NormalnyWeb"/>
        <w:widowControl w:val="0"/>
        <w:spacing w:before="0" w:after="0" w:line="276" w:lineRule="auto"/>
        <w:ind w:left="720" w:right="124"/>
        <w:contextualSpacing/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b/>
          <w:color w:val="000000"/>
          <w:sz w:val="22"/>
          <w:szCs w:val="22"/>
        </w:rPr>
        <w:t>Formularz oferty</w:t>
      </w:r>
    </w:p>
    <w:p w:rsidR="00E81465" w:rsidRPr="0070396B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Dane Wykonawcy:</w:t>
      </w:r>
    </w:p>
    <w:p w:rsidR="00E81465" w:rsidRPr="0070396B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Nazwa: </w:t>
      </w:r>
    </w:p>
    <w:p w:rsidR="00E81465" w:rsidRPr="0070396B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Adres siedziby: </w:t>
      </w:r>
    </w:p>
    <w:p w:rsidR="00E81465" w:rsidRPr="00E81465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E81465">
        <w:rPr>
          <w:rFonts w:ascii="Arial" w:hAnsi="Arial" w:cs="Arial"/>
          <w:color w:val="000000"/>
        </w:rPr>
        <w:t xml:space="preserve">Telefon / fax: </w:t>
      </w:r>
    </w:p>
    <w:p w:rsidR="00E81465" w:rsidRPr="00E81465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E81465">
        <w:rPr>
          <w:rFonts w:ascii="Arial" w:hAnsi="Arial" w:cs="Arial"/>
          <w:color w:val="000000"/>
        </w:rPr>
        <w:t xml:space="preserve">Adres e-mail: </w:t>
      </w:r>
    </w:p>
    <w:p w:rsidR="00E81465" w:rsidRPr="00E81465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E81465">
        <w:rPr>
          <w:rFonts w:ascii="Arial" w:hAnsi="Arial" w:cs="Arial"/>
          <w:color w:val="000000"/>
        </w:rPr>
        <w:t xml:space="preserve">NIP: </w:t>
      </w:r>
    </w:p>
    <w:p w:rsidR="00E81465" w:rsidRPr="00E81465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  <w:r w:rsidRPr="00E81465">
        <w:rPr>
          <w:rFonts w:ascii="Arial" w:hAnsi="Arial" w:cs="Arial"/>
          <w:color w:val="000000"/>
        </w:rPr>
        <w:t xml:space="preserve">REGON: </w:t>
      </w:r>
    </w:p>
    <w:p w:rsidR="00E81465" w:rsidRPr="00E81465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Oferta dotyczy Zapytania Ofertowego nr 2</w:t>
      </w:r>
      <w:r w:rsidR="00CE78D3">
        <w:rPr>
          <w:rFonts w:ascii="Arial" w:hAnsi="Arial" w:cs="Arial"/>
          <w:color w:val="000000"/>
        </w:rPr>
        <w:t>a</w:t>
      </w:r>
      <w:r w:rsidRPr="0070396B">
        <w:rPr>
          <w:rFonts w:ascii="Arial" w:hAnsi="Arial" w:cs="Arial"/>
          <w:color w:val="000000"/>
        </w:rPr>
        <w:t xml:space="preserve">/2024, zwanego dalej Zapytaniem ofertowym, opublikowanego w dniu </w:t>
      </w:r>
      <w:r w:rsidR="00CE78D3">
        <w:rPr>
          <w:rFonts w:ascii="Arial" w:hAnsi="Arial" w:cs="Arial"/>
          <w:b/>
          <w:color w:val="000000"/>
        </w:rPr>
        <w:t>26</w:t>
      </w:r>
      <w:r>
        <w:rPr>
          <w:rFonts w:ascii="Arial" w:hAnsi="Arial" w:cs="Arial"/>
          <w:b/>
          <w:color w:val="000000"/>
        </w:rPr>
        <w:t>.</w:t>
      </w:r>
      <w:r w:rsidRPr="0070396B">
        <w:rPr>
          <w:rFonts w:ascii="Arial" w:hAnsi="Arial" w:cs="Arial"/>
          <w:b/>
          <w:color w:val="000000"/>
        </w:rPr>
        <w:t>09.2024 r.</w:t>
      </w:r>
      <w:r w:rsidRPr="0070396B">
        <w:rPr>
          <w:rFonts w:ascii="Arial" w:hAnsi="Arial" w:cs="Arial"/>
          <w:color w:val="000000"/>
        </w:rPr>
        <w:t xml:space="preserve"> na stronie </w:t>
      </w:r>
      <w:hyperlink r:id="rId7" w:history="1">
        <w:r w:rsidRPr="0070396B">
          <w:rPr>
            <w:rStyle w:val="Hipercze"/>
            <w:rFonts w:ascii="Arial" w:hAnsi="Arial" w:cs="Arial"/>
            <w:color w:val="000000"/>
          </w:rPr>
          <w:t>https://bazakonkurencyjnosci.funduszeeuropejskie.gov.pl</w:t>
        </w:r>
      </w:hyperlink>
      <w:r w:rsidRPr="0070396B">
        <w:rPr>
          <w:rFonts w:ascii="Arial" w:hAnsi="Arial" w:cs="Arial"/>
          <w:color w:val="000000"/>
        </w:rPr>
        <w:t xml:space="preserve"> </w:t>
      </w: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W odpowiedzi na zapytanie składam/my ofertę </w:t>
      </w:r>
      <w:proofErr w:type="gramStart"/>
      <w:r w:rsidRPr="000038B9">
        <w:rPr>
          <w:rFonts w:ascii="Arial" w:hAnsi="Arial" w:cs="Arial"/>
          <w:bCs/>
          <w:color w:val="000000"/>
        </w:rPr>
        <w:t xml:space="preserve">na </w:t>
      </w:r>
      <w:r w:rsidRPr="0070396B">
        <w:rPr>
          <w:rFonts w:ascii="Arial" w:hAnsi="Arial" w:cs="Arial"/>
          <w:b/>
          <w:color w:val="000000"/>
        </w:rPr>
        <w:t xml:space="preserve"> </w:t>
      </w:r>
      <w:r w:rsidRPr="0070396B">
        <w:rPr>
          <w:rFonts w:ascii="Arial" w:hAnsi="Arial" w:cs="Arial"/>
          <w:bCs/>
          <w:color w:val="000000"/>
        </w:rPr>
        <w:t>Zorganizowanie</w:t>
      </w:r>
      <w:proofErr w:type="gramEnd"/>
      <w:r w:rsidRPr="0070396B">
        <w:rPr>
          <w:rFonts w:ascii="Arial" w:hAnsi="Arial" w:cs="Arial"/>
          <w:bCs/>
          <w:color w:val="000000"/>
        </w:rPr>
        <w:t xml:space="preserve"> i przeprowadzenia szkoleń zawodowych Magazynier z ochroną mienia z przeprowadzeniem egzaminu potwierdzającego nabycie kompetencji i lub uzyskaniem kwalifikacji dla Uczestników </w:t>
      </w:r>
      <w:r>
        <w:rPr>
          <w:rFonts w:ascii="Arial" w:hAnsi="Arial" w:cs="Arial"/>
          <w:bCs/>
          <w:color w:val="000000"/>
        </w:rPr>
        <w:br/>
      </w:r>
      <w:r w:rsidRPr="0070396B">
        <w:rPr>
          <w:rFonts w:ascii="Arial" w:hAnsi="Arial" w:cs="Arial"/>
          <w:bCs/>
          <w:color w:val="000000"/>
        </w:rPr>
        <w:t>i Uczestniczek Projektu pt. „Aktywne wsparcie zmian” FELU.09.07-IP.02-0057/23</w:t>
      </w: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>Oferta cenowa:</w:t>
      </w: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>Oferuję/my wykonanie Zamówienia w pełnym zakresie zgodnie z Zapytaniem ofertowym, w tym:</w:t>
      </w:r>
    </w:p>
    <w:p w:rsidR="00E81465" w:rsidRPr="000038B9" w:rsidRDefault="00E81465" w:rsidP="00E8146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Cs/>
          <w:color w:val="000000"/>
        </w:rPr>
        <w:t xml:space="preserve">Zorganizowanie i przeprowadzenia szkoleń zawodowych Magazynier z ochroną mienia z przeprowadzeniem egzaminu potwierdzającego nabycie kompetencji i lub uzyskaniem kwalifikacji dla Uczestników i Uczestniczek Projektu pt. „Aktywne wsparcie zmian” FELU.09.07-IP.02-0057/23 </w:t>
      </w: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  <w:lang w:eastAsia="en-US"/>
        </w:rPr>
        <w:t>Oferowana cena brutto za przeprowadzenia szkolenia dla 1 osoby ……………………</w:t>
      </w:r>
      <w:proofErr w:type="gramStart"/>
      <w:r w:rsidRPr="0070396B">
        <w:rPr>
          <w:rFonts w:ascii="Arial" w:hAnsi="Arial" w:cs="Arial"/>
          <w:color w:val="000000"/>
          <w:lang w:eastAsia="en-US"/>
        </w:rPr>
        <w:t>…….</w:t>
      </w:r>
      <w:proofErr w:type="gramEnd"/>
      <w:r w:rsidRPr="0070396B">
        <w:rPr>
          <w:rFonts w:ascii="Arial" w:hAnsi="Arial" w:cs="Arial"/>
          <w:color w:val="000000"/>
          <w:lang w:eastAsia="en-US"/>
        </w:rPr>
        <w:t xml:space="preserve">.zł </w:t>
      </w: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  <w:lang w:eastAsia="en-US"/>
        </w:rPr>
        <w:t>(słownie: ………………………………………………………………………………………………………)</w:t>
      </w: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  <w:lang w:eastAsia="en-US"/>
        </w:rPr>
      </w:pPr>
    </w:p>
    <w:p w:rsidR="00E81465" w:rsidRPr="0070396B" w:rsidRDefault="00E81465" w:rsidP="00E8146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lang w:eastAsia="en-US"/>
        </w:rPr>
        <w:t xml:space="preserve">Oferowana </w:t>
      </w:r>
      <w:r w:rsidRPr="00FA1BA4">
        <w:rPr>
          <w:rFonts w:ascii="Arial" w:hAnsi="Arial" w:cs="Arial"/>
          <w:b/>
          <w:color w:val="000000"/>
          <w:lang w:eastAsia="en-US"/>
        </w:rPr>
        <w:t>cena brutto</w:t>
      </w:r>
      <w:r w:rsidRPr="0070396B">
        <w:rPr>
          <w:rFonts w:ascii="Arial" w:hAnsi="Arial" w:cs="Arial"/>
          <w:color w:val="000000"/>
          <w:lang w:eastAsia="en-US"/>
        </w:rPr>
        <w:t xml:space="preserve"> za przeprowadzenia szkolenia dla 10 osób</w:t>
      </w: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  <w:lang w:eastAsia="en-US"/>
        </w:rPr>
      </w:pP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  <w:lang w:eastAsia="en-US"/>
        </w:rPr>
        <w:t xml:space="preserve">cena z pkt 1 x 10 =…………………………… zł </w:t>
      </w:r>
    </w:p>
    <w:p w:rsidR="00E81465" w:rsidRPr="0070396B" w:rsidRDefault="00E81465" w:rsidP="00E81465">
      <w:pPr>
        <w:spacing w:after="0" w:line="276" w:lineRule="auto"/>
        <w:ind w:left="360"/>
        <w:contextualSpacing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  <w:lang w:eastAsia="en-US"/>
        </w:rPr>
        <w:t>(słownie: ………………………………………………………………………………………………………)</w:t>
      </w:r>
    </w:p>
    <w:p w:rsidR="00E81465" w:rsidRPr="0070396B" w:rsidRDefault="00E81465" w:rsidP="00E81465">
      <w:pPr>
        <w:pStyle w:val="Akapitzlist1"/>
        <w:spacing w:after="0" w:line="276" w:lineRule="auto"/>
        <w:ind w:left="360"/>
        <w:jc w:val="both"/>
        <w:rPr>
          <w:rFonts w:ascii="Arial" w:hAnsi="Arial" w:cs="Arial"/>
          <w:b/>
          <w:bCs/>
          <w:color w:val="00B0F0"/>
        </w:rPr>
      </w:pPr>
    </w:p>
    <w:p w:rsidR="00E81465" w:rsidRPr="0070396B" w:rsidRDefault="00E81465" w:rsidP="00E81465">
      <w:pPr>
        <w:pStyle w:val="Akapitzlist1"/>
        <w:spacing w:after="0" w:line="276" w:lineRule="auto"/>
        <w:ind w:left="360"/>
        <w:jc w:val="both"/>
        <w:rPr>
          <w:rFonts w:ascii="Arial" w:hAnsi="Arial" w:cs="Arial"/>
          <w:b/>
          <w:bCs/>
          <w:color w:val="000000"/>
        </w:rPr>
      </w:pPr>
      <w:r w:rsidRPr="0070396B">
        <w:rPr>
          <w:rFonts w:ascii="Arial" w:hAnsi="Arial" w:cs="Arial"/>
          <w:b/>
          <w:bCs/>
          <w:color w:val="000000"/>
        </w:rPr>
        <w:t>Oświadczenia Wykonawcy:</w:t>
      </w: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color w:val="000000"/>
          <w:sz w:val="22"/>
          <w:szCs w:val="22"/>
        </w:rPr>
        <w:t>1.   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color w:val="000000"/>
          <w:sz w:val="22"/>
          <w:szCs w:val="22"/>
        </w:rPr>
        <w:t>Oświadczam/my, że *:</w:t>
      </w: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644"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Style w:val="gmail-brak"/>
          <w:rFonts w:ascii="Arial" w:hAnsi="Arial" w:cs="Arial"/>
          <w:color w:val="000000"/>
          <w:sz w:val="22"/>
          <w:szCs w:val="22"/>
        </w:rPr>
        <w:t>1)     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color w:val="000000"/>
          <w:sz w:val="22"/>
          <w:szCs w:val="22"/>
        </w:rPr>
        <w:t>nie zobowiązuję/my się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color w:val="000000"/>
          <w:sz w:val="22"/>
          <w:szCs w:val="22"/>
        </w:rPr>
        <w:t>zatrudniać do realizacji zamówienia osoby/osób niepełnosprawnej/</w:t>
      </w:r>
      <w:proofErr w:type="gramStart"/>
      <w:r w:rsidRPr="0070396B">
        <w:rPr>
          <w:rFonts w:ascii="Arial" w:hAnsi="Arial" w:cs="Arial"/>
          <w:color w:val="000000"/>
          <w:sz w:val="22"/>
          <w:szCs w:val="22"/>
        </w:rPr>
        <w:t>niepełnosprawnych,</w:t>
      </w:r>
      <w:proofErr w:type="gramEnd"/>
      <w:r w:rsidRPr="0070396B">
        <w:rPr>
          <w:rFonts w:ascii="Arial" w:hAnsi="Arial" w:cs="Arial"/>
          <w:color w:val="000000"/>
          <w:sz w:val="22"/>
          <w:szCs w:val="22"/>
        </w:rPr>
        <w:t xml:space="preserve"> lub</w:t>
      </w: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644"/>
        <w:jc w:val="both"/>
        <w:rPr>
          <w:rStyle w:val="gmail-brak"/>
          <w:rFonts w:ascii="Arial" w:hAnsi="Arial" w:cs="Arial"/>
          <w:color w:val="000000"/>
          <w:sz w:val="22"/>
          <w:szCs w:val="22"/>
        </w:rPr>
      </w:pPr>
      <w:r w:rsidRPr="0070396B">
        <w:rPr>
          <w:rStyle w:val="gmail-brak"/>
          <w:rFonts w:ascii="Arial" w:hAnsi="Arial" w:cs="Arial"/>
          <w:color w:val="000000"/>
          <w:sz w:val="22"/>
          <w:szCs w:val="22"/>
        </w:rPr>
        <w:t>2)     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color w:val="000000"/>
          <w:sz w:val="22"/>
          <w:szCs w:val="22"/>
        </w:rPr>
        <w:t>zobowiązuję/my się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color w:val="000000"/>
          <w:sz w:val="22"/>
          <w:szCs w:val="22"/>
        </w:rPr>
        <w:t>zatrudniać do realizacji zamówienia w następującym zakresie: …………………………………………………………………………………………………………</w:t>
      </w:r>
      <w:proofErr w:type="gramStart"/>
      <w:r w:rsidRPr="0070396B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70396B">
        <w:rPr>
          <w:rFonts w:ascii="Arial" w:hAnsi="Arial" w:cs="Arial"/>
          <w:color w:val="000000"/>
          <w:sz w:val="22"/>
          <w:szCs w:val="22"/>
        </w:rPr>
        <w:t>. co najmniej ………… osobę/osoby niepełnosprawną/niepełnosprawne przez cały okres trwania umowy, zgodnie z wymaganiami</w:t>
      </w:r>
      <w:r w:rsidRPr="0070396B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70396B">
        <w:rPr>
          <w:rStyle w:val="gmail-brak"/>
          <w:rFonts w:ascii="Arial" w:hAnsi="Arial" w:cs="Arial"/>
          <w:color w:val="000000"/>
          <w:sz w:val="22"/>
          <w:szCs w:val="22"/>
        </w:rPr>
        <w:t>określonymi w zapytaniu ofertowym.</w:t>
      </w: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644"/>
        <w:jc w:val="both"/>
        <w:rPr>
          <w:rStyle w:val="gmail-brak"/>
          <w:rFonts w:ascii="Arial" w:hAnsi="Arial" w:cs="Arial"/>
          <w:color w:val="00B0F0"/>
          <w:sz w:val="22"/>
          <w:szCs w:val="22"/>
        </w:rPr>
      </w:pP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644"/>
        <w:jc w:val="both"/>
        <w:rPr>
          <w:rFonts w:ascii="Arial" w:hAnsi="Arial" w:cs="Arial"/>
          <w:color w:val="00B0F0"/>
          <w:sz w:val="22"/>
          <w:szCs w:val="22"/>
        </w:rPr>
      </w:pPr>
    </w:p>
    <w:p w:rsidR="00E81465" w:rsidRDefault="00E81465" w:rsidP="00E81465">
      <w:pPr>
        <w:pStyle w:val="gmail-listparagraph"/>
        <w:spacing w:before="0" w:beforeAutospacing="0" w:after="0" w:afterAutospacing="0" w:line="253" w:lineRule="atLea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Style w:val="gmail-brak"/>
          <w:rFonts w:ascii="Arial" w:hAnsi="Arial" w:cs="Arial"/>
          <w:i/>
          <w:iCs/>
          <w:color w:val="000000"/>
          <w:sz w:val="22"/>
          <w:szCs w:val="22"/>
        </w:rPr>
        <w:lastRenderedPageBreak/>
        <w:t>Uwaga * - należy wybrać poprzez skreślenie pkt 1) lub 2) w zależności od zobowiązania Wykonawcy. W przypadku braku wypełnienia powyższego punktu Zamawiający przyjmie, że Wykonawca</w:t>
      </w:r>
      <w:r w:rsidRPr="0070396B">
        <w:rPr>
          <w:rStyle w:val="apple-converted-space"/>
          <w:rFonts w:ascii="Arial" w:hAnsi="Arial" w:cs="Arial"/>
          <w:i/>
          <w:iCs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i/>
          <w:iCs/>
          <w:color w:val="000000"/>
          <w:sz w:val="22"/>
          <w:szCs w:val="22"/>
        </w:rPr>
        <w:t>nie zobowiązuje się</w:t>
      </w:r>
      <w:r w:rsidRPr="0070396B">
        <w:rPr>
          <w:rStyle w:val="apple-converted-space"/>
          <w:rFonts w:ascii="Arial" w:hAnsi="Arial" w:cs="Arial"/>
          <w:i/>
          <w:iCs/>
          <w:color w:val="000000"/>
          <w:sz w:val="22"/>
          <w:szCs w:val="22"/>
        </w:rPr>
        <w:t> </w:t>
      </w:r>
      <w:r w:rsidRPr="0070396B">
        <w:rPr>
          <w:rFonts w:ascii="Arial" w:hAnsi="Arial" w:cs="Arial"/>
          <w:i/>
          <w:iCs/>
          <w:color w:val="000000"/>
          <w:sz w:val="22"/>
          <w:szCs w:val="22"/>
        </w:rPr>
        <w:t>zatrudniać do realizacji zamówienia osoby/osób niepełnosprawnej/niepełnosprawnych</w:t>
      </w:r>
      <w:r w:rsidRPr="0070396B">
        <w:rPr>
          <w:rFonts w:ascii="Arial" w:hAnsi="Arial" w:cs="Arial"/>
          <w:color w:val="000000"/>
          <w:sz w:val="22"/>
          <w:szCs w:val="22"/>
        </w:rPr>
        <w:t>.</w:t>
      </w:r>
    </w:p>
    <w:p w:rsidR="00E81465" w:rsidRDefault="00E81465" w:rsidP="00E81465">
      <w:pPr>
        <w:pStyle w:val="gmail-listparagraph"/>
        <w:spacing w:before="0" w:beforeAutospacing="0" w:after="0" w:afterAutospacing="0" w:line="253" w:lineRule="atLea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E81465" w:rsidRPr="0070396B" w:rsidRDefault="00E81465" w:rsidP="00E81465">
      <w:pPr>
        <w:pStyle w:val="gmail-listparagraph"/>
        <w:spacing w:before="0" w:beforeAutospacing="0" w:after="0" w:afterAutospacing="0" w:line="253" w:lineRule="atLea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C752EA">
        <w:rPr>
          <w:rFonts w:ascii="Arial" w:hAnsi="Arial" w:cs="Arial"/>
          <w:color w:val="000000"/>
          <w:sz w:val="22"/>
          <w:szCs w:val="22"/>
        </w:rPr>
        <w:t>Oferowany przez Wykonawcę termin uruchomienia szkolenia dla jednej grupy, liczony pomiędzy dniem przekazania przez Zamawiającego Wykonawcy każdorazowo wezwania do realizowania szkolenia dla danej grupy, a dniem rozpoczęcia wynosi ………</w:t>
      </w:r>
      <w:proofErr w:type="gramStart"/>
      <w:r w:rsidRPr="00C752E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C752EA">
        <w:rPr>
          <w:rFonts w:ascii="Arial" w:hAnsi="Arial" w:cs="Arial"/>
          <w:color w:val="000000"/>
          <w:sz w:val="22"/>
          <w:szCs w:val="22"/>
        </w:rPr>
        <w:t>. dzień / dni.</w:t>
      </w:r>
    </w:p>
    <w:p w:rsidR="00E81465" w:rsidRPr="0070396B" w:rsidRDefault="00E81465" w:rsidP="00E81465">
      <w:pPr>
        <w:pStyle w:val="Akapitzlist1"/>
        <w:spacing w:after="0" w:line="276" w:lineRule="auto"/>
        <w:ind w:left="360"/>
        <w:jc w:val="both"/>
        <w:rPr>
          <w:rFonts w:ascii="Arial" w:hAnsi="Arial" w:cs="Arial"/>
          <w:b/>
          <w:bCs/>
          <w:color w:val="000000"/>
        </w:rPr>
      </w:pP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wyrażam/my gotowość świadczenia usługi szkoleniowej dla uczestników projektu w terminie określonym w Zapytaniu ofertowym.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pozostaję/my związani złożoną ofertą przez okres wskazany w</w:t>
      </w:r>
      <w:r w:rsidRPr="0070396B">
        <w:rPr>
          <w:rFonts w:ascii="Arial" w:hAnsi="Arial" w:cs="Arial"/>
          <w:b/>
          <w:bCs/>
          <w:color w:val="000000"/>
        </w:rPr>
        <w:t xml:space="preserve"> </w:t>
      </w:r>
      <w:r w:rsidRPr="0070396B">
        <w:rPr>
          <w:rFonts w:ascii="Arial" w:hAnsi="Arial" w:cs="Arial"/>
          <w:color w:val="000000"/>
        </w:rPr>
        <w:t>Zapytaniu ofertowym.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Oświadczam/y, że uzyskaliśmy wszelkie niezbędne informacje do przygotowania oferty.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kwota brutto wymieniona w ofercie Wykonawcy, obejmuje wszelkie koszty Wykonawcy związanie z realizacją przedmiotu zamówienia, którego dotyczy Zapytanie ofertowe.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dysponujemy potencjałem technicznym, organizacyjnym i kadrowym, odpowiednim do realizacji zamówienia oraz spełniamy wszystkie wymagania prawne niezbędne do prowadzenia działalności będącej przedmiotem zamówienia.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zapoznaliśmy się z zapytaniem ofertowym i nie wnosimy do niego zastrzeżeń, akceptując wszystkie postanowienia w nim zawarte oraz uzyskaliśmy konieczne informacje i wyjaśnienia do przygotowania oferty.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w cenie oferty, która ma charakter ryczałtowy, zostały uwzględnione wszystkie koszty wykonania zamówienia i realizacji przyszłego świadczenia umownego.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w przypadku uznania mojej/naszej oferty za najkorzystniejszą zobowiązuję się do zawarcia umowy w miejscu i terminie wskazanym przez Zamawiającego;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Oświadczam/my, że Wyrażam/my zgodę na przetwarzanie danych osobowych zgodnie z RODO do celów związanych z niniejszym postępowaniem w takim zakresie, w jakim jest to niezbędne dla jego należytego zrealizowania (m.in. zamieszczenia tych danych i ich upublicznienia w protokole wyboru);</w:t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Oświadczamy/my, że wypełniłem/liśmy obowiązki informacyjne przewidziane w art. 13 lub art.</w:t>
      </w:r>
      <w:r w:rsidRPr="0070396B">
        <w:rPr>
          <w:rFonts w:ascii="Arial" w:hAnsi="Arial" w:cs="Arial"/>
          <w:b/>
          <w:color w:val="000000"/>
        </w:rPr>
        <w:t xml:space="preserve"> </w:t>
      </w:r>
      <w:r w:rsidRPr="0070396B">
        <w:rPr>
          <w:rFonts w:ascii="Arial" w:hAnsi="Arial" w:cs="Arial"/>
          <w:color w:val="000000"/>
        </w:rPr>
        <w:t>14 RODO</w:t>
      </w:r>
      <w:r w:rsidRPr="0070396B">
        <w:rPr>
          <w:rFonts w:ascii="Arial" w:hAnsi="Arial" w:cs="Arial"/>
          <w:color w:val="000000"/>
          <w:vertAlign w:val="superscript"/>
        </w:rPr>
        <w:t>1)</w:t>
      </w:r>
      <w:r w:rsidRPr="0070396B">
        <w:rPr>
          <w:rFonts w:ascii="Arial" w:hAnsi="Arial" w:cs="Arial"/>
          <w:color w:val="000000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70396B">
        <w:rPr>
          <w:rFonts w:ascii="Arial" w:hAnsi="Arial" w:cs="Arial"/>
          <w:color w:val="000000"/>
          <w:vertAlign w:val="superscript"/>
        </w:rPr>
        <w:t xml:space="preserve"> 2)</w:t>
      </w:r>
      <w:r w:rsidRPr="0070396B">
        <w:rPr>
          <w:rStyle w:val="Znakiprzypiswdolnych"/>
          <w:rFonts w:ascii="Arial" w:hAnsi="Arial" w:cs="Arial"/>
          <w:color w:val="000000"/>
        </w:rPr>
        <w:footnoteReference w:id="1"/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 xml:space="preserve">Oświadczamy/my, że nie </w:t>
      </w:r>
      <w:r w:rsidRPr="0070396B">
        <w:rPr>
          <w:rFonts w:ascii="Arial" w:hAnsi="Arial" w:cs="Arial"/>
          <w:b/>
          <w:color w:val="000000"/>
        </w:rPr>
        <w:t xml:space="preserve">podlegam/my wykluczeniu z postępowania na podstawie art. 5k rozporządzenia Rady (UE) nr 833/2014 z dnia 31 lipca 2014 r. </w:t>
      </w:r>
      <w:r w:rsidRPr="0070396B">
        <w:rPr>
          <w:rFonts w:ascii="Arial" w:hAnsi="Arial" w:cs="Arial"/>
          <w:color w:val="000000"/>
        </w:rPr>
        <w:t xml:space="preserve">dotyczącego środków ograniczających w związku z działaniami Rosji destabilizującymi sytuację na </w:t>
      </w:r>
      <w:r w:rsidRPr="0070396B">
        <w:rPr>
          <w:rFonts w:ascii="Arial" w:hAnsi="Arial" w:cs="Arial"/>
          <w:color w:val="000000"/>
        </w:rPr>
        <w:lastRenderedPageBreak/>
        <w:t>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70396B">
        <w:rPr>
          <w:rStyle w:val="Odwoanieprzypisudolnego"/>
          <w:rFonts w:ascii="Arial" w:hAnsi="Arial" w:cs="Arial"/>
          <w:color w:val="000000"/>
        </w:rPr>
        <w:footnoteReference w:id="2"/>
      </w:r>
      <w:r w:rsidRPr="0070396B">
        <w:rPr>
          <w:rFonts w:ascii="Arial" w:hAnsi="Arial" w:cs="Arial"/>
          <w:color w:val="000000"/>
        </w:rPr>
        <w:t>;</w:t>
      </w:r>
      <w:r w:rsidRPr="0070396B">
        <w:rPr>
          <w:rFonts w:ascii="Arial" w:hAnsi="Arial" w:cs="Arial"/>
          <w:b/>
          <w:color w:val="000000"/>
        </w:rPr>
        <w:t xml:space="preserve"> i nie podlegam/my wykluczeniu na podstawie art. 7 ust. 1 ustawy z dnia 13 kwietnia 2022 r. </w:t>
      </w:r>
      <w:r w:rsidRPr="0070396B">
        <w:rPr>
          <w:rFonts w:ascii="Arial" w:hAnsi="Arial" w:cs="Arial"/>
          <w:color w:val="000000"/>
        </w:rPr>
        <w:t xml:space="preserve">o szczególnych rozwiązaniach w zakresie przeciwdziałania wspieraniu agresji na Ukrainę oraz służących ochronie bezpieczeństwa narodowego (Dz. U. z 2024r. poz. 507), zwaną dalej ustawą </w:t>
      </w:r>
      <w:proofErr w:type="spellStart"/>
      <w:r w:rsidRPr="0070396B">
        <w:rPr>
          <w:rFonts w:ascii="Arial" w:hAnsi="Arial" w:cs="Arial"/>
          <w:color w:val="000000"/>
        </w:rPr>
        <w:t>pwa</w:t>
      </w:r>
      <w:proofErr w:type="spellEnd"/>
      <w:r w:rsidRPr="0070396B">
        <w:rPr>
          <w:rFonts w:ascii="Arial" w:hAnsi="Arial" w:cs="Arial"/>
          <w:i/>
          <w:iCs/>
          <w:color w:val="000000"/>
        </w:rPr>
        <w:t>.</w:t>
      </w:r>
      <w:r w:rsidRPr="0070396B">
        <w:rPr>
          <w:rStyle w:val="Odwoanieprzypisudolnego"/>
          <w:rFonts w:ascii="Arial" w:hAnsi="Arial" w:cs="Arial"/>
          <w:color w:val="000000"/>
        </w:rPr>
        <w:footnoteReference w:id="3"/>
      </w:r>
    </w:p>
    <w:p w:rsidR="00E81465" w:rsidRPr="0070396B" w:rsidRDefault="00E81465" w:rsidP="00E81465">
      <w:pPr>
        <w:pStyle w:val="Akapitzlist1"/>
        <w:numPr>
          <w:ilvl w:val="3"/>
          <w:numId w:val="3"/>
        </w:numPr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0396B">
        <w:rPr>
          <w:rFonts w:ascii="Arial" w:hAnsi="Arial" w:cs="Arial"/>
          <w:color w:val="000000"/>
        </w:rPr>
        <w:t>Osobą upoważnioną do kontaktów w sprawie realizacji szkolenia jest:</w:t>
      </w:r>
    </w:p>
    <w:p w:rsidR="00E81465" w:rsidRPr="0070396B" w:rsidRDefault="00E81465" w:rsidP="00E81465">
      <w:pPr>
        <w:pStyle w:val="Akapitzlist1"/>
        <w:spacing w:after="0" w:line="276" w:lineRule="auto"/>
        <w:ind w:left="360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Pan/</w:t>
      </w:r>
      <w:proofErr w:type="gramStart"/>
      <w:r w:rsidRPr="0070396B">
        <w:rPr>
          <w:rFonts w:ascii="Arial" w:hAnsi="Arial" w:cs="Arial"/>
          <w:color w:val="000000"/>
        </w:rPr>
        <w:t>Pani :</w:t>
      </w:r>
      <w:proofErr w:type="gramEnd"/>
      <w:r w:rsidRPr="0070396B">
        <w:rPr>
          <w:rFonts w:ascii="Arial" w:hAnsi="Arial" w:cs="Arial"/>
          <w:color w:val="000000"/>
        </w:rPr>
        <w:t xml:space="preserve"> …………………….,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tel. 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,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e-mail: 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 xml:space="preserve"> .</w:t>
      </w:r>
    </w:p>
    <w:p w:rsidR="00E81465" w:rsidRPr="0070396B" w:rsidRDefault="00E81465" w:rsidP="00E81465">
      <w:pPr>
        <w:pStyle w:val="Spistreci2"/>
        <w:numPr>
          <w:ilvl w:val="3"/>
          <w:numId w:val="2"/>
        </w:numPr>
        <w:spacing w:line="276" w:lineRule="auto"/>
        <w:ind w:left="284" w:right="119" w:hanging="284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numPr>
          <w:ilvl w:val="3"/>
          <w:numId w:val="3"/>
        </w:numPr>
        <w:spacing w:line="276" w:lineRule="auto"/>
        <w:ind w:left="284" w:right="119" w:hanging="284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Do oferty załączamy następujące dokumenty: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……………………………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……………………………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……………………………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……………………………</w:t>
      </w:r>
    </w:p>
    <w:p w:rsidR="00E81465" w:rsidRPr="0070396B" w:rsidRDefault="00E81465" w:rsidP="00E81465">
      <w:pPr>
        <w:pStyle w:val="Spistreci2"/>
        <w:spacing w:line="276" w:lineRule="auto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jc w:val="center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………………………….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 xml:space="preserve">             ……………………………….…………..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miejscowość, data,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podpis i pieczątka imienna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pieczęć firmowa Wykonawcy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osoby upoważnionej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0000"/>
        </w:rPr>
      </w:pPr>
    </w:p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B0F0"/>
        </w:rPr>
      </w:pPr>
    </w:p>
    <w:p w:rsidR="00E81465" w:rsidRPr="00785CCB" w:rsidRDefault="00E81465" w:rsidP="00E81465"/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Cs/>
          <w:color w:val="000000"/>
        </w:rPr>
        <w:t>Załącznik nr 2 do Zapytania ofertowego nr 2</w:t>
      </w:r>
      <w:r w:rsidR="00CE78D3">
        <w:rPr>
          <w:rFonts w:ascii="Arial" w:hAnsi="Arial" w:cs="Arial"/>
          <w:bCs/>
          <w:color w:val="000000"/>
        </w:rPr>
        <w:t>a</w:t>
      </w:r>
      <w:r w:rsidRPr="0070396B">
        <w:rPr>
          <w:rFonts w:ascii="Arial" w:hAnsi="Arial" w:cs="Arial"/>
          <w:bCs/>
          <w:color w:val="000000"/>
        </w:rPr>
        <w:t>/2024</w:t>
      </w:r>
    </w:p>
    <w:p w:rsidR="00E81465" w:rsidRPr="0070396B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jc w:val="center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Oświadczenie o braku powiązań osobowych i kapitałowych</w:t>
      </w:r>
    </w:p>
    <w:p w:rsidR="00E81465" w:rsidRPr="0070396B" w:rsidRDefault="00E81465" w:rsidP="00E81465">
      <w:pPr>
        <w:pStyle w:val="Spistreci2"/>
        <w:spacing w:line="276" w:lineRule="auto"/>
        <w:jc w:val="center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Dane Wykonawcy:</w:t>
      </w:r>
    </w:p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Nazwa: 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………………………..………………………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Adres siedziby: 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…………………………………………………………</w:t>
      </w:r>
    </w:p>
    <w:p w:rsidR="00E81465" w:rsidRPr="00DD3C06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Telefon / fax: ……………………………………………………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………………………………………….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proofErr w:type="spellStart"/>
      <w:r w:rsidRPr="00CE78D3">
        <w:rPr>
          <w:rFonts w:ascii="Arial" w:hAnsi="Arial" w:cs="Arial"/>
          <w:color w:val="000000"/>
          <w:lang w:val="en-US"/>
        </w:rPr>
        <w:t>Adres</w:t>
      </w:r>
      <w:proofErr w:type="spellEnd"/>
      <w:r w:rsidRPr="00CE78D3">
        <w:rPr>
          <w:rFonts w:ascii="Arial" w:hAnsi="Arial" w:cs="Arial"/>
          <w:color w:val="000000"/>
          <w:lang w:val="en-US"/>
        </w:rPr>
        <w:t xml:space="preserve"> e-mail: ……………………………………………</w:t>
      </w:r>
      <w:proofErr w:type="gramStart"/>
      <w:r w:rsidRPr="00CE78D3">
        <w:rPr>
          <w:rFonts w:ascii="Arial" w:hAnsi="Arial" w:cs="Arial"/>
          <w:color w:val="000000"/>
          <w:lang w:val="en-US"/>
        </w:rPr>
        <w:t>…..</w:t>
      </w:r>
      <w:proofErr w:type="gramEnd"/>
      <w:r w:rsidRPr="00CE78D3">
        <w:rPr>
          <w:rFonts w:ascii="Arial" w:hAnsi="Arial" w:cs="Arial"/>
          <w:color w:val="000000"/>
          <w:lang w:val="en-US"/>
        </w:rPr>
        <w:t>…….……………………………………………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r w:rsidRPr="00CE78D3">
        <w:rPr>
          <w:rFonts w:ascii="Arial" w:hAnsi="Arial" w:cs="Arial"/>
          <w:color w:val="000000"/>
          <w:lang w:val="en-US"/>
        </w:rPr>
        <w:t>NIP: …………………………………………………………………….………………………………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r w:rsidRPr="00CE78D3">
        <w:rPr>
          <w:rFonts w:ascii="Arial" w:hAnsi="Arial" w:cs="Arial"/>
          <w:color w:val="000000"/>
          <w:lang w:val="en-US"/>
        </w:rPr>
        <w:t>REGON: ……………………………………………………………….………………………………</w:t>
      </w: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>Składając ofertę na realizację usługi pn.:</w:t>
      </w:r>
      <w:r>
        <w:rPr>
          <w:rFonts w:ascii="Arial" w:hAnsi="Arial" w:cs="Arial"/>
          <w:b/>
          <w:color w:val="000000"/>
        </w:rPr>
        <w:t xml:space="preserve"> </w:t>
      </w:r>
      <w:r w:rsidRPr="000038B9">
        <w:rPr>
          <w:rFonts w:ascii="Arial" w:hAnsi="Arial" w:cs="Arial"/>
          <w:b/>
          <w:color w:val="000000"/>
        </w:rPr>
        <w:t>Magazynier z ochroną mienia z przeprowadzeniem egzaminu potwierdzającego nabycie kompetencji i lub uzyskaniem kwalifikacji dla Uczestników i Uczestniczek Projektu pt. „Aktywne wsparcie zmian” FELU.09.07-IP.02-0057/23</w:t>
      </w:r>
      <w:r w:rsidRPr="0070396B">
        <w:rPr>
          <w:rFonts w:ascii="Arial" w:hAnsi="Arial" w:cs="Arial"/>
          <w:bCs/>
          <w:color w:val="000000"/>
        </w:rPr>
        <w:t xml:space="preserve"> </w:t>
      </w:r>
      <w:r w:rsidRPr="0070396B">
        <w:rPr>
          <w:rFonts w:ascii="Arial" w:hAnsi="Arial" w:cs="Arial"/>
          <w:b/>
          <w:color w:val="000000"/>
        </w:rPr>
        <w:t xml:space="preserve">oświadczam/my, że nie jestem /nie </w:t>
      </w:r>
      <w:proofErr w:type="gramStart"/>
      <w:r w:rsidRPr="0070396B">
        <w:rPr>
          <w:rFonts w:ascii="Arial" w:hAnsi="Arial" w:cs="Arial"/>
          <w:b/>
          <w:color w:val="000000"/>
        </w:rPr>
        <w:t>jesteśmy  powiązani</w:t>
      </w:r>
      <w:proofErr w:type="gramEnd"/>
      <w:r w:rsidRPr="0070396B">
        <w:rPr>
          <w:rFonts w:ascii="Arial" w:hAnsi="Arial" w:cs="Arial"/>
          <w:b/>
          <w:color w:val="000000"/>
        </w:rPr>
        <w:t xml:space="preserve"> osobo i kapitałowo z Zamawiającym.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proofErr w:type="gramStart"/>
      <w:r w:rsidRPr="0070396B">
        <w:rPr>
          <w:rFonts w:ascii="Arial" w:hAnsi="Arial" w:cs="Arial"/>
          <w:color w:val="000000"/>
        </w:rPr>
        <w:t>związane  z</w:t>
      </w:r>
      <w:proofErr w:type="gramEnd"/>
      <w:r w:rsidRPr="0070396B">
        <w:rPr>
          <w:rFonts w:ascii="Arial" w:hAnsi="Arial" w:cs="Arial"/>
          <w:color w:val="000000"/>
        </w:rPr>
        <w:t xml:space="preserve"> przeprowadzeniem procedury wyboru Wykonawcy a Wykonawcą, polegające w szczególności na:  </w:t>
      </w:r>
    </w:p>
    <w:p w:rsidR="00E81465" w:rsidRPr="0070396B" w:rsidRDefault="00E81465" w:rsidP="00E81465">
      <w:pPr>
        <w:pStyle w:val="NormalnyWeb"/>
        <w:numPr>
          <w:ilvl w:val="0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color w:val="000000"/>
          <w:sz w:val="22"/>
          <w:szCs w:val="22"/>
        </w:rPr>
        <w:t xml:space="preserve">uczestniczeniu w spółce jako wspólnik spółki cywilnej lub spółki osobowej,  </w:t>
      </w:r>
    </w:p>
    <w:p w:rsidR="00E81465" w:rsidRPr="0070396B" w:rsidRDefault="00E81465" w:rsidP="00E81465">
      <w:pPr>
        <w:pStyle w:val="NormalnyWeb"/>
        <w:numPr>
          <w:ilvl w:val="0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color w:val="000000"/>
          <w:sz w:val="22"/>
          <w:szCs w:val="22"/>
        </w:rPr>
        <w:t xml:space="preserve">posiadaniu co najmniej 10% udziałów lub akcji,  </w:t>
      </w:r>
    </w:p>
    <w:p w:rsidR="00E81465" w:rsidRPr="0070396B" w:rsidRDefault="00E81465" w:rsidP="00E81465">
      <w:pPr>
        <w:pStyle w:val="NormalnyWeb"/>
        <w:numPr>
          <w:ilvl w:val="0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:rsidR="00E81465" w:rsidRPr="0070396B" w:rsidRDefault="00E81465" w:rsidP="00E81465">
      <w:pPr>
        <w:pStyle w:val="NormalnyWeb"/>
        <w:numPr>
          <w:ilvl w:val="0"/>
          <w:numId w:val="1"/>
        </w:numPr>
        <w:spacing w:before="0" w:after="0"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0396B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……………………………….. 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……………………………..</w:t>
      </w:r>
      <w:r w:rsidRPr="0070396B">
        <w:rPr>
          <w:rFonts w:ascii="Arial" w:hAnsi="Arial" w:cs="Arial"/>
          <w:color w:val="000000"/>
        </w:rPr>
        <w:tab/>
        <w:t xml:space="preserve">            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miejscowość, data,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podpis i pieczątka imienna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pieczęć firmowa Wykonawcy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osoby upoważnionej</w:t>
      </w:r>
    </w:p>
    <w:p w:rsidR="00E81465" w:rsidRPr="0070396B" w:rsidRDefault="00E81465" w:rsidP="00E81465">
      <w:pPr>
        <w:pageBreakBefore/>
        <w:spacing w:after="0"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bCs/>
          <w:color w:val="000000"/>
        </w:rPr>
        <w:lastRenderedPageBreak/>
        <w:t>Załącznik nr 3 do Zapytania ofertowego nr 2</w:t>
      </w:r>
      <w:r w:rsidR="00CE78D3">
        <w:rPr>
          <w:rFonts w:ascii="Arial" w:hAnsi="Arial" w:cs="Arial"/>
          <w:b/>
          <w:bCs/>
          <w:color w:val="000000"/>
        </w:rPr>
        <w:t>a</w:t>
      </w:r>
      <w:r w:rsidRPr="0070396B">
        <w:rPr>
          <w:rFonts w:ascii="Arial" w:hAnsi="Arial" w:cs="Arial"/>
          <w:b/>
          <w:bCs/>
          <w:color w:val="000000"/>
        </w:rPr>
        <w:t>/2024</w:t>
      </w: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 xml:space="preserve">Wykaz usług  </w:t>
      </w: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Doświadczenie Wykonawcy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Dane Wykonawcy: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Nazwa: 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………………………..………………………………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Adres siedziby: 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……………………………….…………………………………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Telefon / fax: ……………………………………………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……..…………………………………….…….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CE78D3">
        <w:rPr>
          <w:rFonts w:ascii="Arial" w:hAnsi="Arial" w:cs="Arial"/>
          <w:color w:val="000000"/>
        </w:rPr>
        <w:t>Adres email: …………………………………</w:t>
      </w:r>
      <w:proofErr w:type="gramStart"/>
      <w:r w:rsidRPr="00CE78D3">
        <w:rPr>
          <w:rFonts w:ascii="Arial" w:hAnsi="Arial" w:cs="Arial"/>
          <w:color w:val="000000"/>
        </w:rPr>
        <w:t>…….</w:t>
      </w:r>
      <w:proofErr w:type="gramEnd"/>
      <w:r w:rsidRPr="00CE78D3">
        <w:rPr>
          <w:rFonts w:ascii="Arial" w:hAnsi="Arial" w:cs="Arial"/>
          <w:color w:val="000000"/>
        </w:rPr>
        <w:t>.…….…..…………………………………….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proofErr w:type="gramStart"/>
      <w:r w:rsidRPr="00CE78D3">
        <w:rPr>
          <w:rFonts w:ascii="Arial" w:hAnsi="Arial" w:cs="Arial"/>
          <w:color w:val="000000"/>
        </w:rPr>
        <w:t>NIP:…</w:t>
      </w:r>
      <w:proofErr w:type="gramEnd"/>
      <w:r w:rsidRPr="00CE78D3">
        <w:rPr>
          <w:rFonts w:ascii="Arial" w:hAnsi="Arial" w:cs="Arial"/>
          <w:color w:val="000000"/>
        </w:rPr>
        <w:t>………………………………………………..……………….………………………………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proofErr w:type="gramStart"/>
      <w:r w:rsidRPr="00CE78D3">
        <w:rPr>
          <w:rFonts w:ascii="Arial" w:hAnsi="Arial" w:cs="Arial"/>
          <w:color w:val="000000"/>
        </w:rPr>
        <w:t>REGON:…</w:t>
      </w:r>
      <w:proofErr w:type="gramEnd"/>
      <w:r w:rsidRPr="00CE78D3">
        <w:rPr>
          <w:rFonts w:ascii="Arial" w:hAnsi="Arial" w:cs="Arial"/>
          <w:color w:val="000000"/>
        </w:rPr>
        <w:t>…………………………………………………….………………………………….…</w:t>
      </w:r>
    </w:p>
    <w:p w:rsidR="00E81465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70396B">
        <w:rPr>
          <w:rFonts w:ascii="Arial" w:hAnsi="Arial" w:cs="Arial"/>
          <w:b/>
          <w:color w:val="000000"/>
        </w:rPr>
        <w:t xml:space="preserve">Składając ofertę na realizację usługi pn.: </w:t>
      </w:r>
      <w:r w:rsidRPr="000038B9">
        <w:rPr>
          <w:rFonts w:ascii="Arial" w:hAnsi="Arial" w:cs="Arial"/>
          <w:b/>
          <w:bCs/>
          <w:color w:val="000000"/>
        </w:rPr>
        <w:t xml:space="preserve">Magazynier z ochroną mienia z przeprowadzeniem egzaminu potwierdzającego nabycie kompetencji i lub uzyskaniem kwalifikacji dla Uczestników i Uczestniczek Projektu pt. „Aktywne wsparcie zmian” FELU.09.07-IP.02-0057/23 </w:t>
      </w:r>
      <w:r w:rsidRPr="0070396B">
        <w:rPr>
          <w:rFonts w:ascii="Arial" w:hAnsi="Arial" w:cs="Arial"/>
          <w:b/>
          <w:color w:val="000000"/>
        </w:rPr>
        <w:t xml:space="preserve">oświadczam/y, że w okresie </w:t>
      </w:r>
      <w:r>
        <w:rPr>
          <w:rFonts w:ascii="Arial" w:hAnsi="Arial" w:cs="Arial"/>
          <w:b/>
          <w:color w:val="000000"/>
        </w:rPr>
        <w:t xml:space="preserve">ostatnich 3 lat </w:t>
      </w:r>
      <w:r w:rsidRPr="0070396B">
        <w:rPr>
          <w:rFonts w:ascii="Arial" w:hAnsi="Arial" w:cs="Arial"/>
          <w:b/>
          <w:color w:val="000000"/>
        </w:rPr>
        <w:t>przed upływem terminu składania ofert należycie wykonałem/</w:t>
      </w:r>
      <w:proofErr w:type="spellStart"/>
      <w:r w:rsidRPr="0070396B">
        <w:rPr>
          <w:rFonts w:ascii="Arial" w:hAnsi="Arial" w:cs="Arial"/>
          <w:b/>
          <w:color w:val="000000"/>
        </w:rPr>
        <w:t>am</w:t>
      </w:r>
      <w:proofErr w:type="spellEnd"/>
      <w:r w:rsidRPr="0070396B">
        <w:rPr>
          <w:rFonts w:ascii="Arial" w:hAnsi="Arial" w:cs="Arial"/>
          <w:b/>
          <w:color w:val="000000"/>
        </w:rPr>
        <w:t>/wykonaliśmy niżej wykazane usługi: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22"/>
        <w:gridCol w:w="1891"/>
        <w:gridCol w:w="3128"/>
        <w:gridCol w:w="1969"/>
      </w:tblGrid>
      <w:tr w:rsidR="00E81465" w:rsidRPr="0062193D" w:rsidTr="00121DBA">
        <w:trPr>
          <w:trHeight w:val="117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Zleceniodawca (nazwa, adres)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Okres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realizacji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  <w:bCs/>
              </w:rPr>
              <w:t>(np. 01.08.2021-31.07.2022)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Krótki opis tematyki szkolenia</w:t>
            </w:r>
            <w:r w:rsidRPr="00F06D37">
              <w:rPr>
                <w:rStyle w:val="Odwoanieprzypisudolnego"/>
                <w:rFonts w:cs="Calibri"/>
              </w:rPr>
              <w:footnoteReference w:id="4"/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Liczba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zrealizowanych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godzin</w:t>
            </w:r>
          </w:p>
          <w:p w:rsidR="00E81465" w:rsidRPr="00F06D37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szkoleniowych</w:t>
            </w:r>
            <w:r w:rsidRPr="00F06D37">
              <w:rPr>
                <w:rStyle w:val="Odwoanieprzypisudolnego"/>
                <w:rFonts w:cs="Calibri"/>
              </w:rPr>
              <w:footnoteReference w:id="5"/>
            </w:r>
          </w:p>
        </w:tc>
      </w:tr>
      <w:tr w:rsidR="00E81465" w:rsidRPr="0062193D" w:rsidTr="00121DB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F06D37">
              <w:rPr>
                <w:rFonts w:cs="Calibri"/>
                <w:b/>
              </w:rPr>
              <w:t>2*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F06D37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F06D37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w:rsidR="00E81465" w:rsidRPr="000038B9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E81465" w:rsidRPr="0070396B" w:rsidRDefault="00E81465" w:rsidP="00E81465">
      <w:pPr>
        <w:spacing w:after="0"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*należy dodać tyle </w:t>
      </w:r>
      <w:proofErr w:type="gramStart"/>
      <w:r w:rsidRPr="0070396B">
        <w:rPr>
          <w:rFonts w:ascii="Arial" w:hAnsi="Arial" w:cs="Arial"/>
          <w:color w:val="000000"/>
        </w:rPr>
        <w:t>wierszy</w:t>
      </w:r>
      <w:proofErr w:type="gramEnd"/>
      <w:r w:rsidRPr="0070396B">
        <w:rPr>
          <w:rFonts w:ascii="Arial" w:hAnsi="Arial" w:cs="Arial"/>
          <w:color w:val="000000"/>
        </w:rPr>
        <w:t xml:space="preserve"> ile będzie potrzebne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i/>
          <w:color w:val="000000"/>
        </w:rPr>
      </w:pPr>
      <w:r w:rsidRPr="0070396B">
        <w:rPr>
          <w:rFonts w:ascii="Arial" w:hAnsi="Arial" w:cs="Arial"/>
          <w:color w:val="000000"/>
        </w:rPr>
        <w:t xml:space="preserve">Do ofert należy dołączyć </w:t>
      </w:r>
      <w:r w:rsidRPr="0070396B">
        <w:rPr>
          <w:rFonts w:ascii="Arial" w:hAnsi="Arial" w:cs="Arial"/>
          <w:i/>
          <w:color w:val="000000"/>
        </w:rPr>
        <w:t xml:space="preserve">dowody określające czy te usługi zostały wykonane należycie, przy czym dowodami, o których mowa, są referencje bądź inne dokumenty wystawione przez podmiot, na rzecz którego usługi były wykonywane, w formie oryginału lub kopii potwierdzonej za zgodność z oryginałem przez Wykonawcę. 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Cs/>
          <w:color w:val="000000"/>
        </w:rPr>
        <w:t>Będąc świadomym odpowiedzialności karnej zgodnie z art.297 ust 1 Kodeksu Karnego, oświadczam, iż dane powyższe są zgodne z prawdą i stanem faktycznym możliwym do ustalenia na podstawie posiadanej przez Wykonawcę dokumentacji.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 w:firstLine="2124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                   </w:t>
      </w:r>
      <w:r w:rsidRPr="0070396B">
        <w:rPr>
          <w:rFonts w:ascii="Arial" w:hAnsi="Arial" w:cs="Arial"/>
          <w:color w:val="000000"/>
        </w:rPr>
        <w:t>………………………………..</w:t>
      </w:r>
      <w:r w:rsidRPr="0070396B">
        <w:rPr>
          <w:rFonts w:ascii="Arial" w:hAnsi="Arial" w:cs="Arial"/>
          <w:color w:val="000000"/>
        </w:rPr>
        <w:tab/>
        <w:t xml:space="preserve">   ……………………………….…………..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miejscowość, data,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podpis i pieczątka imienna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pieczęć firmowa Wykonawcy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osoby upoważnionej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Załącznik nr 4 do Zapytania ofertowego nr 2</w:t>
      </w:r>
      <w:r w:rsidR="00CE78D3">
        <w:rPr>
          <w:rFonts w:ascii="Arial" w:hAnsi="Arial" w:cs="Arial"/>
          <w:color w:val="000000"/>
        </w:rPr>
        <w:t>a</w:t>
      </w:r>
      <w:r w:rsidRPr="0070396B">
        <w:rPr>
          <w:rFonts w:ascii="Arial" w:hAnsi="Arial" w:cs="Arial"/>
          <w:color w:val="000000"/>
        </w:rPr>
        <w:t>/2024</w:t>
      </w: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 xml:space="preserve">Wykaz osób 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Dane Wykonawcy: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Nazwa: 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………………………..……………………………………..…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Adres siedziby: 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………………………………………………………………………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Telefon / fax: ……………………………………………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………………………………………….……..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proofErr w:type="spellStart"/>
      <w:r w:rsidRPr="00CE78D3">
        <w:rPr>
          <w:rFonts w:ascii="Arial" w:hAnsi="Arial" w:cs="Arial"/>
          <w:color w:val="000000"/>
          <w:lang w:val="en-US"/>
        </w:rPr>
        <w:t>Adres</w:t>
      </w:r>
      <w:proofErr w:type="spellEnd"/>
      <w:r w:rsidRPr="00CE78D3">
        <w:rPr>
          <w:rFonts w:ascii="Arial" w:hAnsi="Arial" w:cs="Arial"/>
          <w:color w:val="000000"/>
          <w:lang w:val="en-US"/>
        </w:rPr>
        <w:t xml:space="preserve"> e-mail: ……………………………………</w:t>
      </w:r>
      <w:proofErr w:type="gramStart"/>
      <w:r w:rsidRPr="00CE78D3">
        <w:rPr>
          <w:rFonts w:ascii="Arial" w:hAnsi="Arial" w:cs="Arial"/>
          <w:color w:val="000000"/>
          <w:lang w:val="en-US"/>
        </w:rPr>
        <w:t>…..</w:t>
      </w:r>
      <w:proofErr w:type="gramEnd"/>
      <w:r w:rsidRPr="00CE78D3">
        <w:rPr>
          <w:rFonts w:ascii="Arial" w:hAnsi="Arial" w:cs="Arial"/>
          <w:color w:val="000000"/>
          <w:lang w:val="en-US"/>
        </w:rPr>
        <w:t>…….…………………………………………….………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r w:rsidRPr="00CE78D3">
        <w:rPr>
          <w:rFonts w:ascii="Arial" w:hAnsi="Arial" w:cs="Arial"/>
          <w:color w:val="000000"/>
          <w:lang w:val="en-US"/>
        </w:rPr>
        <w:t>NIP: ………………………………………………………….……………………………………….………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  <w:lang w:val="en-US"/>
        </w:rPr>
      </w:pPr>
      <w:r w:rsidRPr="00CE78D3">
        <w:rPr>
          <w:rFonts w:ascii="Arial" w:hAnsi="Arial" w:cs="Arial"/>
          <w:color w:val="000000"/>
          <w:lang w:val="en-US"/>
        </w:rPr>
        <w:t>REGON: ……………………………………………………….………………………………….………………</w:t>
      </w:r>
    </w:p>
    <w:p w:rsidR="00E81465" w:rsidRPr="000038B9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70396B">
        <w:rPr>
          <w:rFonts w:ascii="Arial" w:hAnsi="Arial" w:cs="Arial"/>
          <w:b/>
          <w:color w:val="000000"/>
        </w:rPr>
        <w:t>Składając ofertę na realizację usługi pn.</w:t>
      </w:r>
      <w:r w:rsidRPr="0070396B">
        <w:rPr>
          <w:rFonts w:ascii="Arial" w:hAnsi="Arial" w:cs="Arial"/>
          <w:b/>
          <w:bCs/>
          <w:color w:val="000000"/>
        </w:rPr>
        <w:t xml:space="preserve"> </w:t>
      </w:r>
      <w:r w:rsidRPr="000038B9">
        <w:rPr>
          <w:rFonts w:ascii="Arial" w:hAnsi="Arial" w:cs="Arial"/>
          <w:b/>
          <w:bCs/>
          <w:color w:val="000000"/>
        </w:rPr>
        <w:t xml:space="preserve">Zorganizowanie i przeprowadzenia szkoleń zawodowych Magazynier z ochroną mienia z przeprowadzeniem egzaminu potwierdzającego nabycie kompetencji i lub uzyskaniem kwalifikacji dla Uczestników </w:t>
      </w:r>
    </w:p>
    <w:p w:rsidR="00E81465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0038B9">
        <w:rPr>
          <w:rFonts w:ascii="Arial" w:hAnsi="Arial" w:cs="Arial"/>
          <w:b/>
          <w:bCs/>
          <w:color w:val="000000"/>
        </w:rPr>
        <w:t xml:space="preserve">i Uczestniczek Projektu pt. „Aktywne wsparcie zmian” FELU.09.07-IP.02-0057/23 </w:t>
      </w:r>
      <w:r w:rsidRPr="0070396B">
        <w:rPr>
          <w:rFonts w:ascii="Arial" w:hAnsi="Arial" w:cs="Arial"/>
          <w:b/>
          <w:color w:val="000000"/>
        </w:rPr>
        <w:t>oświadczam/my, że do realizacji zamówienia skieruję:</w:t>
      </w:r>
    </w:p>
    <w:p w:rsidR="00E81465" w:rsidRPr="000038B9" w:rsidRDefault="00E81465" w:rsidP="00E81465">
      <w:pPr>
        <w:spacing w:after="0" w:line="240" w:lineRule="auto"/>
        <w:jc w:val="both"/>
        <w:rPr>
          <w:rFonts w:cs="Calibri"/>
          <w:b/>
        </w:rPr>
      </w:pPr>
    </w:p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="Calibri"/>
        </w:rPr>
      </w:pPr>
      <w:r w:rsidRPr="000038B9">
        <w:rPr>
          <w:rStyle w:val="Pogrubienie"/>
          <w:rFonts w:eastAsia="NimbusSanL-Regu" w:cs="Calibri"/>
        </w:rPr>
        <w:t>a) Tabela doświadczenia trener</w:t>
      </w:r>
      <w:r>
        <w:rPr>
          <w:rStyle w:val="Pogrubienie"/>
          <w:rFonts w:eastAsia="NimbusSanL-Regu" w:cs="Calibri"/>
        </w:rPr>
        <w:t>a</w:t>
      </w:r>
      <w:r w:rsidRPr="000038B9">
        <w:rPr>
          <w:rStyle w:val="Pogrubienie"/>
          <w:rFonts w:eastAsia="NimbusSanL-Regu" w:cs="Calibri"/>
        </w:rPr>
        <w:t xml:space="preserve"> w realizacji szkoleń </w:t>
      </w:r>
      <w:r w:rsidRPr="000038B9">
        <w:rPr>
          <w:rStyle w:val="Pogrubienie"/>
          <w:rFonts w:eastAsia="Arial" w:cs="Calibri"/>
        </w:rPr>
        <w:t xml:space="preserve">o tematyce </w:t>
      </w:r>
      <w:r w:rsidRPr="000038B9">
        <w:rPr>
          <w:rFonts w:eastAsia="Arial" w:cs="Calibri"/>
        </w:rPr>
        <w:t>tożsamej lub zbliżonej</w:t>
      </w:r>
      <w:r w:rsidRPr="000038B9">
        <w:rPr>
          <w:rStyle w:val="Odwoanieprzypisudolnego"/>
          <w:rFonts w:eastAsia="Arial" w:cs="Calibri"/>
          <w:bCs/>
        </w:rPr>
        <w:footnoteReference w:id="6"/>
      </w:r>
      <w:r w:rsidRPr="000038B9">
        <w:rPr>
          <w:rStyle w:val="Pogrubienie"/>
          <w:rFonts w:eastAsia="NimbusSanL-Regu" w:cs="Calibri"/>
        </w:rPr>
        <w:t xml:space="preserve"> z zamówieniem - wykaz zrealizowanych godzin szkoleniowych. 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14"/>
        <w:gridCol w:w="1527"/>
        <w:gridCol w:w="1964"/>
        <w:gridCol w:w="1759"/>
        <w:gridCol w:w="1581"/>
        <w:gridCol w:w="1883"/>
      </w:tblGrid>
      <w:tr w:rsidR="00E81465" w:rsidRPr="00522838" w:rsidTr="00121DBA">
        <w:trPr>
          <w:trHeight w:val="117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Imię i nazwisko trenera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Zleceniodawca (nazwa, adres)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Okres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realizacji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  <w:bCs/>
              </w:rPr>
              <w:t>(np. 01.08.2021-31.07.2022)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Krótki opis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tematyki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szkolenia</w:t>
            </w:r>
            <w:r w:rsidRPr="000038B9">
              <w:rPr>
                <w:rStyle w:val="Odwoanieprzypisudolnego"/>
                <w:rFonts w:cs="Calibri"/>
              </w:rPr>
              <w:footnoteReference w:id="7"/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Liczba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zrealizowanych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godzin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szkoleniowych</w:t>
            </w:r>
            <w:r w:rsidRPr="000038B9">
              <w:rPr>
                <w:rStyle w:val="Odwoanieprzypisudolnego"/>
                <w:rFonts w:cs="Calibri"/>
              </w:rPr>
              <w:footnoteReference w:id="8"/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2*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w:rsidR="00E81465" w:rsidRDefault="00E81465" w:rsidP="00E81465">
      <w:pPr>
        <w:tabs>
          <w:tab w:val="left" w:pos="0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0038B9">
        <w:rPr>
          <w:rFonts w:cs="Calibri"/>
          <w:bCs/>
          <w:sz w:val="16"/>
          <w:szCs w:val="16"/>
        </w:rPr>
        <w:t xml:space="preserve">* Należy dodać tyle wierszy, ile potrzeba do wykazania </w:t>
      </w:r>
    </w:p>
    <w:p w:rsidR="00E81465" w:rsidRDefault="00E81465" w:rsidP="00E81465">
      <w:pPr>
        <w:tabs>
          <w:tab w:val="left" w:pos="0"/>
        </w:tabs>
        <w:spacing w:after="0" w:line="240" w:lineRule="auto"/>
        <w:jc w:val="both"/>
        <w:rPr>
          <w:rFonts w:cs="Calibri"/>
          <w:sz w:val="16"/>
          <w:szCs w:val="16"/>
        </w:rPr>
      </w:pPr>
    </w:p>
    <w:p w:rsidR="00E81465" w:rsidRPr="00F06D37" w:rsidRDefault="00E81465" w:rsidP="00E81465">
      <w:pPr>
        <w:tabs>
          <w:tab w:val="left" w:pos="0"/>
        </w:tabs>
        <w:spacing w:after="0" w:line="240" w:lineRule="auto"/>
        <w:jc w:val="both"/>
        <w:rPr>
          <w:rFonts w:cs="Calibri"/>
          <w:sz w:val="16"/>
          <w:szCs w:val="16"/>
        </w:rPr>
      </w:pPr>
    </w:p>
    <w:p w:rsidR="00E81465" w:rsidRPr="000038B9" w:rsidRDefault="00E81465" w:rsidP="00E81465">
      <w:pPr>
        <w:spacing w:after="0" w:line="240" w:lineRule="auto"/>
        <w:jc w:val="both"/>
        <w:rPr>
          <w:rStyle w:val="Pogrubienie"/>
          <w:rFonts w:eastAsia="NimbusSanL-Regu" w:cs="Calibri"/>
          <w:b w:val="0"/>
          <w:bCs w:val="0"/>
        </w:rPr>
      </w:pPr>
      <w:r w:rsidRPr="000038B9">
        <w:rPr>
          <w:rFonts w:cs="Calibri"/>
        </w:rPr>
        <w:t xml:space="preserve">b) Tabela doświadczenia zawodowego trenerów w danym zawodzie / dziedzinie </w:t>
      </w:r>
      <w:r w:rsidRPr="000038B9">
        <w:rPr>
          <w:rStyle w:val="Pogrubienie"/>
          <w:rFonts w:eastAsia="NimbusSanL-Regu" w:cs="Calibri"/>
        </w:rPr>
        <w:t>– wykaz lat pracy.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516"/>
        <w:gridCol w:w="1964"/>
        <w:gridCol w:w="1340"/>
        <w:gridCol w:w="1843"/>
        <w:gridCol w:w="2040"/>
      </w:tblGrid>
      <w:tr w:rsidR="00E81465" w:rsidRPr="00522838" w:rsidTr="00121DBA">
        <w:trPr>
          <w:trHeight w:val="36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lastRenderedPageBreak/>
              <w:t>Lp.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Imię i nazwisko trenera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Zleceniodawca/Pracodawca</w:t>
            </w:r>
          </w:p>
          <w:p w:rsidR="00E81465" w:rsidRPr="000038B9" w:rsidRDefault="00E81465" w:rsidP="00121DB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(nazwa, adres) na rzecz, którego była świadczona praca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E81465" w:rsidRPr="000038B9" w:rsidRDefault="00E81465" w:rsidP="00121DB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Termin</w:t>
            </w:r>
          </w:p>
          <w:p w:rsidR="00E81465" w:rsidRPr="000038B9" w:rsidRDefault="00E81465" w:rsidP="00121DB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realizacji świadczenia pracy</w:t>
            </w:r>
          </w:p>
          <w:p w:rsidR="00E81465" w:rsidRPr="000038B9" w:rsidRDefault="00E81465" w:rsidP="00121DB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(np. 01.08.2021-31.07.2022)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Krótki opis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dziedziny zatrudnienia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Liczba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038B9">
              <w:rPr>
                <w:rFonts w:cs="Calibri"/>
                <w:b/>
                <w:bCs/>
              </w:rPr>
              <w:t xml:space="preserve">przepracowanych lat </w:t>
            </w:r>
            <w:r w:rsidRPr="000038B9">
              <w:rPr>
                <w:rFonts w:cs="Calibri"/>
                <w:b/>
                <w:bCs/>
                <w:color w:val="000000"/>
              </w:rPr>
              <w:t>lub miesięcy (np. 1 rok, 1 miesiąc)</w:t>
            </w:r>
          </w:p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 xml:space="preserve">2*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cs="Calibri"/>
          <w:bCs/>
          <w:sz w:val="16"/>
          <w:szCs w:val="16"/>
        </w:rPr>
      </w:pPr>
      <w:r w:rsidRPr="000038B9">
        <w:rPr>
          <w:rFonts w:cs="Calibri"/>
          <w:bCs/>
          <w:sz w:val="16"/>
          <w:szCs w:val="16"/>
        </w:rPr>
        <w:t xml:space="preserve">* Należy dodać tyle wierszy, ile potrzeba do wykazania </w:t>
      </w:r>
    </w:p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lang w:eastAsia="ar-SA"/>
        </w:rPr>
      </w:pPr>
    </w:p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lang w:eastAsia="ar-SA"/>
        </w:rPr>
      </w:pPr>
      <w:r w:rsidRPr="000038B9">
        <w:rPr>
          <w:rFonts w:eastAsia="Times New Roman" w:cs="Calibri"/>
          <w:lang w:eastAsia="ar-SA"/>
        </w:rPr>
        <w:t>c) Tabela z wykazem osoby / osób z niepełnosprawnościami zatrudnionej/</w:t>
      </w:r>
      <w:proofErr w:type="spellStart"/>
      <w:r w:rsidRPr="000038B9">
        <w:rPr>
          <w:rFonts w:eastAsia="Times New Roman" w:cs="Calibri"/>
          <w:lang w:eastAsia="ar-SA"/>
        </w:rPr>
        <w:t>ych</w:t>
      </w:r>
      <w:proofErr w:type="spellEnd"/>
      <w:r w:rsidRPr="000038B9">
        <w:rPr>
          <w:rFonts w:eastAsia="Times New Roman" w:cs="Calibri"/>
          <w:lang w:eastAsia="ar-SA"/>
        </w:rPr>
        <w:t xml:space="preserve"> i skierowanej/</w:t>
      </w:r>
      <w:proofErr w:type="spellStart"/>
      <w:r w:rsidRPr="000038B9">
        <w:rPr>
          <w:rFonts w:eastAsia="Times New Roman" w:cs="Calibri"/>
          <w:lang w:eastAsia="ar-SA"/>
        </w:rPr>
        <w:t>ych</w:t>
      </w:r>
      <w:proofErr w:type="spellEnd"/>
      <w:r w:rsidRPr="000038B9">
        <w:rPr>
          <w:rFonts w:eastAsia="Times New Roman" w:cs="Calibri"/>
          <w:lang w:eastAsia="ar-SA"/>
        </w:rPr>
        <w:t xml:space="preserve"> do realizacji przedmiotu zamówienia – Aspekty społeczne. </w:t>
      </w: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75"/>
        <w:gridCol w:w="2810"/>
        <w:gridCol w:w="2971"/>
      </w:tblGrid>
      <w:tr w:rsidR="00E81465" w:rsidRPr="00522838" w:rsidTr="00121DBA">
        <w:trPr>
          <w:trHeight w:val="3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Lp.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 xml:space="preserve">Imię i nazwisko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Funkcja, którą osoba będzie pełniła przy realizacji przedmiotu zamówienia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1465" w:rsidRPr="000038B9" w:rsidRDefault="00E81465" w:rsidP="00121DB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0038B9">
              <w:rPr>
                <w:rFonts w:cs="Calibri"/>
                <w:b/>
                <w:bCs/>
              </w:rPr>
              <w:t>Wymiar zatrudnienia (czas pracy) przy realizacji zamówienia</w:t>
            </w:r>
          </w:p>
        </w:tc>
      </w:tr>
      <w:tr w:rsidR="00E81465" w:rsidRPr="00522838" w:rsidTr="00121DB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E81465" w:rsidRPr="00522838" w:rsidTr="00121DB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0038B9">
              <w:rPr>
                <w:rFonts w:cs="Calibri"/>
                <w:b/>
              </w:rPr>
              <w:t xml:space="preserve">2*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E81465" w:rsidRPr="000038B9" w:rsidRDefault="00E81465" w:rsidP="00121DB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65" w:rsidRPr="000038B9" w:rsidRDefault="00E81465" w:rsidP="00121DBA">
            <w:pPr>
              <w:snapToGri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cs="Calibri"/>
          <w:bCs/>
          <w:sz w:val="16"/>
          <w:szCs w:val="16"/>
        </w:rPr>
      </w:pPr>
      <w:r w:rsidRPr="000038B9">
        <w:rPr>
          <w:rFonts w:cs="Calibri"/>
          <w:bCs/>
          <w:sz w:val="16"/>
          <w:szCs w:val="16"/>
        </w:rPr>
        <w:t xml:space="preserve">* Należy dodać tyle wierszy, ile potrzeba do wykazania </w:t>
      </w:r>
    </w:p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lang w:eastAsia="ar-SA"/>
        </w:rPr>
      </w:pPr>
    </w:p>
    <w:p w:rsidR="00E81465" w:rsidRPr="000038B9" w:rsidRDefault="00E81465" w:rsidP="00E814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lang w:eastAsia="ar-SA"/>
        </w:rPr>
      </w:pPr>
    </w:p>
    <w:p w:rsidR="00E81465" w:rsidRPr="00DD3C06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 w:val="0"/>
          <w:color w:val="000000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E81465" w:rsidRPr="0070396B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……………………………….. 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 xml:space="preserve">             ……………………………….…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miejscowość, data,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podpis i pieczątka imienna</w:t>
      </w:r>
    </w:p>
    <w:p w:rsidR="00E81465" w:rsidRPr="0070396B" w:rsidRDefault="00E81465" w:rsidP="00E81465">
      <w:pPr>
        <w:pStyle w:val="Spistreci2"/>
        <w:spacing w:line="276" w:lineRule="auto"/>
        <w:ind w:left="0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pieczęć firmowa Wykonawcy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osoby upoważnionej</w:t>
      </w:r>
    </w:p>
    <w:p w:rsidR="00E81465" w:rsidRPr="0070396B" w:rsidRDefault="00E81465" w:rsidP="00E81465">
      <w:pPr>
        <w:pStyle w:val="Spistreci2"/>
        <w:spacing w:line="276" w:lineRule="auto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spacing w:after="0" w:line="276" w:lineRule="auto"/>
        <w:rPr>
          <w:rFonts w:ascii="Arial" w:hAnsi="Arial" w:cs="Arial"/>
          <w:color w:val="00B0F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Default="00E81465" w:rsidP="00E81465">
      <w:pPr>
        <w:spacing w:after="0" w:line="276" w:lineRule="auto"/>
        <w:rPr>
          <w:rFonts w:ascii="Arial" w:hAnsi="Arial" w:cs="Arial"/>
          <w:b/>
          <w:bCs/>
          <w:color w:val="00B0F0"/>
        </w:rPr>
      </w:pPr>
    </w:p>
    <w:p w:rsidR="00E81465" w:rsidRPr="0070396B" w:rsidRDefault="00E81465" w:rsidP="00E81465">
      <w:pPr>
        <w:spacing w:after="0" w:line="276" w:lineRule="auto"/>
        <w:rPr>
          <w:rFonts w:ascii="Arial" w:hAnsi="Arial" w:cs="Arial"/>
          <w:b/>
          <w:bCs/>
          <w:color w:val="00B0F0"/>
        </w:rPr>
      </w:pPr>
    </w:p>
    <w:p w:rsidR="00E81465" w:rsidRPr="0070396B" w:rsidRDefault="00E81465" w:rsidP="00E81465">
      <w:pPr>
        <w:spacing w:after="0"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bCs/>
          <w:color w:val="000000"/>
        </w:rPr>
        <w:t>Załącznik nr 5 do Zapytania ofertowego nr 2</w:t>
      </w:r>
      <w:r w:rsidR="00CE78D3">
        <w:rPr>
          <w:rFonts w:ascii="Arial" w:hAnsi="Arial" w:cs="Arial"/>
          <w:b/>
          <w:bCs/>
          <w:color w:val="000000"/>
        </w:rPr>
        <w:t>a</w:t>
      </w:r>
      <w:r w:rsidRPr="0070396B">
        <w:rPr>
          <w:rFonts w:ascii="Arial" w:hAnsi="Arial" w:cs="Arial"/>
          <w:b/>
          <w:bCs/>
          <w:color w:val="000000"/>
        </w:rPr>
        <w:t>/2024</w:t>
      </w:r>
    </w:p>
    <w:p w:rsidR="00E81465" w:rsidRPr="0070396B" w:rsidRDefault="00E81465" w:rsidP="00E81465">
      <w:pPr>
        <w:spacing w:after="0" w:line="276" w:lineRule="auto"/>
        <w:jc w:val="center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/>
          <w:color w:val="000000"/>
        </w:rPr>
        <w:t>Wykaz potencjału technicznego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Dane Wykonawcy: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Nazwa: 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………………………..………………………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Adres siedziby: 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Telefon / fax: ……………………………………………………</w:t>
      </w:r>
      <w:proofErr w:type="gramStart"/>
      <w:r w:rsidRPr="0070396B">
        <w:rPr>
          <w:rFonts w:ascii="Arial" w:hAnsi="Arial" w:cs="Arial"/>
          <w:color w:val="000000"/>
        </w:rPr>
        <w:t>…….</w:t>
      </w:r>
      <w:proofErr w:type="gramEnd"/>
      <w:r w:rsidRPr="0070396B">
        <w:rPr>
          <w:rFonts w:ascii="Arial" w:hAnsi="Arial" w:cs="Arial"/>
          <w:color w:val="000000"/>
        </w:rPr>
        <w:t>………………………………………….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CE78D3">
        <w:rPr>
          <w:rFonts w:ascii="Arial" w:hAnsi="Arial" w:cs="Arial"/>
          <w:color w:val="000000"/>
        </w:rPr>
        <w:t>Adres email: …………………………………………</w:t>
      </w:r>
      <w:proofErr w:type="gramStart"/>
      <w:r w:rsidRPr="00CE78D3">
        <w:rPr>
          <w:rFonts w:ascii="Arial" w:hAnsi="Arial" w:cs="Arial"/>
          <w:color w:val="000000"/>
        </w:rPr>
        <w:t>…….</w:t>
      </w:r>
      <w:proofErr w:type="gramEnd"/>
      <w:r w:rsidRPr="00CE78D3">
        <w:rPr>
          <w:rFonts w:ascii="Arial" w:hAnsi="Arial" w:cs="Arial"/>
          <w:color w:val="000000"/>
        </w:rPr>
        <w:t>.…….………………………………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CE78D3">
        <w:rPr>
          <w:rFonts w:ascii="Arial" w:hAnsi="Arial" w:cs="Arial"/>
          <w:color w:val="000000"/>
        </w:rPr>
        <w:t>NIP: ………………………………………………………………</w:t>
      </w:r>
      <w:proofErr w:type="gramStart"/>
      <w:r w:rsidRPr="00CE78D3">
        <w:rPr>
          <w:rFonts w:ascii="Arial" w:hAnsi="Arial" w:cs="Arial"/>
          <w:color w:val="000000"/>
        </w:rPr>
        <w:t>…….</w:t>
      </w:r>
      <w:proofErr w:type="gramEnd"/>
      <w:r w:rsidRPr="00CE78D3">
        <w:rPr>
          <w:rFonts w:ascii="Arial" w:hAnsi="Arial" w:cs="Arial"/>
          <w:color w:val="000000"/>
        </w:rPr>
        <w:t>………………………………</w:t>
      </w:r>
    </w:p>
    <w:p w:rsidR="00E81465" w:rsidRPr="00CE78D3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CE78D3">
        <w:rPr>
          <w:rFonts w:ascii="Arial" w:hAnsi="Arial" w:cs="Arial"/>
          <w:color w:val="000000"/>
        </w:rPr>
        <w:t>REGON: …………………………………………………………</w:t>
      </w:r>
      <w:proofErr w:type="gramStart"/>
      <w:r w:rsidRPr="00CE78D3">
        <w:rPr>
          <w:rFonts w:ascii="Arial" w:hAnsi="Arial" w:cs="Arial"/>
          <w:color w:val="000000"/>
        </w:rPr>
        <w:t>…….</w:t>
      </w:r>
      <w:proofErr w:type="gramEnd"/>
      <w:r w:rsidRPr="00CE78D3">
        <w:rPr>
          <w:rFonts w:ascii="Arial" w:hAnsi="Arial" w:cs="Arial"/>
          <w:color w:val="000000"/>
        </w:rPr>
        <w:t>………………………………</w:t>
      </w:r>
    </w:p>
    <w:p w:rsidR="00E81465" w:rsidRPr="00DD3C06" w:rsidRDefault="00E81465" w:rsidP="00E81465">
      <w:pPr>
        <w:autoSpaceDE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70396B">
        <w:rPr>
          <w:rFonts w:ascii="Arial" w:hAnsi="Arial" w:cs="Arial"/>
          <w:b/>
          <w:color w:val="000000"/>
        </w:rPr>
        <w:t xml:space="preserve">Składając ofertę na realizację usługi pn.:  </w:t>
      </w:r>
      <w:r w:rsidRPr="000038B9">
        <w:rPr>
          <w:rFonts w:ascii="Arial" w:hAnsi="Arial" w:cs="Arial"/>
          <w:b/>
          <w:bCs/>
          <w:color w:val="000000"/>
        </w:rPr>
        <w:t xml:space="preserve">Magazynier z ochroną mienia z przeprowadzeniem egzaminu potwierdzającego nabycie kompetencji i lub uzyskaniem kwalifikacji dla Uczestników i Uczestniczek Projektu pt. „Aktywne wsparcie zmian” FELU.09.07-IP.02-0057/23 </w:t>
      </w:r>
      <w:r w:rsidRPr="0070396B">
        <w:rPr>
          <w:rFonts w:ascii="Arial" w:hAnsi="Arial" w:cs="Arial"/>
          <w:color w:val="000000"/>
        </w:rPr>
        <w:t>oświadczam/my, że dysponuję/my potencjałem technicznym i użyję/my tego potencjału do realizacji przedmiotu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6"/>
        <w:gridCol w:w="6095"/>
        <w:gridCol w:w="2319"/>
      </w:tblGrid>
      <w:tr w:rsidR="00E81465" w:rsidRPr="0070396B" w:rsidTr="00121DBA">
        <w:trPr>
          <w:trHeight w:val="1410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:rsidR="00E81465" w:rsidRPr="0070396B" w:rsidRDefault="00E81465" w:rsidP="00121DBA">
            <w:pPr>
              <w:autoSpaceDE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:rsidR="00E81465" w:rsidRPr="0070396B" w:rsidRDefault="00E81465" w:rsidP="00121DBA">
            <w:pPr>
              <w:autoSpaceDE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color w:val="000000"/>
              </w:rPr>
              <w:t xml:space="preserve">Nazwa  </w:t>
            </w:r>
          </w:p>
          <w:p w:rsidR="00E81465" w:rsidRPr="0070396B" w:rsidRDefault="00E81465" w:rsidP="00121DBA">
            <w:pPr>
              <w:autoSpaceDE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color w:val="000000"/>
              </w:rPr>
              <w:t>(krótki opis)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E81465" w:rsidRPr="0070396B" w:rsidRDefault="00E81465" w:rsidP="00121DBA">
            <w:pPr>
              <w:autoSpaceDE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color w:val="000000"/>
              </w:rPr>
              <w:t>Podstawa dysponowania</w:t>
            </w:r>
          </w:p>
        </w:tc>
      </w:tr>
      <w:tr w:rsidR="00E81465" w:rsidRPr="0070396B" w:rsidTr="00121DBA">
        <w:trPr>
          <w:trHeight w:val="786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65" w:rsidRPr="0070396B" w:rsidRDefault="00E81465" w:rsidP="00121DB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65" w:rsidRPr="0070396B" w:rsidRDefault="00E81465" w:rsidP="00121DBA">
            <w:pPr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465" w:rsidRPr="0070396B" w:rsidRDefault="00E81465" w:rsidP="00121DBA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81465" w:rsidRPr="0070396B" w:rsidTr="00121DBA">
        <w:trPr>
          <w:trHeight w:val="786"/>
          <w:jc w:val="center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65" w:rsidRPr="0070396B" w:rsidRDefault="00E81465" w:rsidP="00121DBA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70396B">
              <w:rPr>
                <w:rFonts w:ascii="Arial" w:hAnsi="Arial" w:cs="Arial"/>
                <w:b/>
                <w:bCs/>
                <w:color w:val="000000"/>
              </w:rPr>
              <w:t>2*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465" w:rsidRPr="0070396B" w:rsidRDefault="00E81465" w:rsidP="00121DBA">
            <w:pPr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  <w:highlight w:val="white"/>
              </w:rPr>
            </w:pP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465" w:rsidRPr="0070396B" w:rsidRDefault="00E81465" w:rsidP="00121DBA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81465" w:rsidRPr="0070396B" w:rsidRDefault="00E81465" w:rsidP="00E81465">
      <w:pPr>
        <w:spacing w:after="0" w:line="276" w:lineRule="auto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*należy dodać tyle </w:t>
      </w:r>
      <w:proofErr w:type="gramStart"/>
      <w:r w:rsidRPr="0070396B">
        <w:rPr>
          <w:rFonts w:ascii="Arial" w:hAnsi="Arial" w:cs="Arial"/>
          <w:color w:val="000000"/>
        </w:rPr>
        <w:t>wierszy</w:t>
      </w:r>
      <w:proofErr w:type="gramEnd"/>
      <w:r w:rsidRPr="0070396B">
        <w:rPr>
          <w:rFonts w:ascii="Arial" w:hAnsi="Arial" w:cs="Arial"/>
          <w:color w:val="000000"/>
        </w:rPr>
        <w:t xml:space="preserve"> ile będzie potrzebne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B0F0"/>
        </w:rPr>
      </w:pP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bCs/>
          <w:color w:val="000000"/>
        </w:rPr>
        <w:t>Będąc świadomym odpowiedzialności karnej zgodnie z art.297 ust 1 Kodeksu Karnego, oświadczam, iż dane powyższe są zgodne z prawdą i stanem faktycznym możliwym do ustalenia na podstawie posiadanej przez Wykonawcę dokumentacji.</w:t>
      </w:r>
    </w:p>
    <w:p w:rsidR="00E81465" w:rsidRPr="0070396B" w:rsidRDefault="00E81465" w:rsidP="00E81465">
      <w:pPr>
        <w:spacing w:after="0" w:line="276" w:lineRule="auto"/>
        <w:rPr>
          <w:rFonts w:ascii="Arial" w:hAnsi="Arial" w:cs="Arial"/>
          <w:bCs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bCs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……………………………….. 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 xml:space="preserve"> …………………………………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eastAsia="Calibri" w:hAnsi="Arial" w:cs="Arial"/>
          <w:color w:val="000000"/>
        </w:rPr>
        <w:t xml:space="preserve"> </w:t>
      </w:r>
      <w:r w:rsidRPr="0070396B">
        <w:rPr>
          <w:rFonts w:ascii="Arial" w:hAnsi="Arial" w:cs="Arial"/>
          <w:color w:val="000000"/>
        </w:rPr>
        <w:t xml:space="preserve">miejscowość, </w:t>
      </w:r>
      <w:proofErr w:type="gramStart"/>
      <w:r w:rsidRPr="0070396B">
        <w:rPr>
          <w:rFonts w:ascii="Arial" w:hAnsi="Arial" w:cs="Arial"/>
          <w:color w:val="000000"/>
        </w:rPr>
        <w:t xml:space="preserve">data,   </w:t>
      </w:r>
      <w:proofErr w:type="gramEnd"/>
      <w:r w:rsidRPr="0070396B">
        <w:rPr>
          <w:rFonts w:ascii="Arial" w:hAnsi="Arial" w:cs="Arial"/>
          <w:color w:val="000000"/>
        </w:rPr>
        <w:t xml:space="preserve">                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 xml:space="preserve">                   podpis i pieczątka</w:t>
      </w:r>
      <w:r>
        <w:rPr>
          <w:rFonts w:ascii="Arial" w:hAnsi="Arial" w:cs="Arial"/>
          <w:color w:val="000000"/>
        </w:rPr>
        <w:t xml:space="preserve"> </w:t>
      </w:r>
      <w:r w:rsidRPr="0070396B">
        <w:rPr>
          <w:rFonts w:ascii="Arial" w:hAnsi="Arial" w:cs="Arial"/>
          <w:color w:val="000000"/>
        </w:rPr>
        <w:t xml:space="preserve">imienna 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pieczęć firmowa wykonawcy</w:t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</w:r>
      <w:r w:rsidRPr="0070396B">
        <w:rPr>
          <w:rFonts w:ascii="Arial" w:hAnsi="Arial" w:cs="Arial"/>
          <w:color w:val="000000"/>
        </w:rPr>
        <w:tab/>
        <w:t>osoby upoważnionej</w:t>
      </w: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Pr="00DD3C06" w:rsidRDefault="00E81465" w:rsidP="00E81465"/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B0F0"/>
        </w:rPr>
      </w:pPr>
    </w:p>
    <w:p w:rsidR="00E81465" w:rsidRDefault="00E81465" w:rsidP="00E81465"/>
    <w:p w:rsidR="00E81465" w:rsidRPr="00412DBD" w:rsidRDefault="00E81465" w:rsidP="00E81465"/>
    <w:p w:rsidR="00E81465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</w:p>
    <w:p w:rsidR="00E81465" w:rsidRPr="0070396B" w:rsidRDefault="00E81465" w:rsidP="00E81465">
      <w:pPr>
        <w:pStyle w:val="Spistreci2"/>
        <w:spacing w:line="276" w:lineRule="auto"/>
        <w:ind w:left="0" w:right="119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lastRenderedPageBreak/>
        <w:t>Załącznik nr 6 do Zapytania ofertowego nr 2</w:t>
      </w:r>
      <w:r w:rsidR="00CE78D3">
        <w:rPr>
          <w:rFonts w:ascii="Arial" w:hAnsi="Arial" w:cs="Arial"/>
          <w:color w:val="000000"/>
        </w:rPr>
        <w:t>a</w:t>
      </w:r>
      <w:r w:rsidRPr="0070396B">
        <w:rPr>
          <w:rFonts w:ascii="Arial" w:hAnsi="Arial" w:cs="Arial"/>
          <w:color w:val="000000"/>
        </w:rPr>
        <w:t xml:space="preserve"> /2024</w:t>
      </w:r>
    </w:p>
    <w:p w:rsidR="00E81465" w:rsidRPr="0070396B" w:rsidRDefault="00E81465" w:rsidP="00E81465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:rsidR="00E81465" w:rsidRPr="0070396B" w:rsidRDefault="00E81465" w:rsidP="00E81465">
      <w:pPr>
        <w:spacing w:after="0" w:line="276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 w:rsidRPr="0070396B">
        <w:rPr>
          <w:rFonts w:ascii="Arial" w:eastAsia="Times New Roman" w:hAnsi="Arial" w:cs="Arial"/>
          <w:b/>
          <w:i/>
          <w:color w:val="000000"/>
          <w:lang w:eastAsia="pl-PL"/>
        </w:rPr>
        <w:t>OBOWIĄZEK INFORMACYJNY – KLAUZULA RODO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1. Administratorem Pani/Pana danych osobowych jest Kamil Magoś działający w ramach prowadzonej działalności gospodarczej pod nazwą K.A.M. FIT Kamil Magoś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2. W sprawach związanych z ochroną danych osobowych, kontakt z nami możliwy jest za pośrednictwem: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a) poczty elektronicznej: </w:t>
      </w:r>
      <w:hyperlink r:id="rId8" w:history="1">
        <w:r w:rsidRPr="0070396B">
          <w:rPr>
            <w:rStyle w:val="Hipercze"/>
            <w:rFonts w:ascii="Arial" w:hAnsi="Arial" w:cs="Arial"/>
            <w:color w:val="000000"/>
          </w:rPr>
          <w:t>kamil.magos@protonmail.com</w:t>
        </w:r>
      </w:hyperlink>
      <w:r w:rsidRPr="0070396B">
        <w:rPr>
          <w:rFonts w:ascii="Arial" w:hAnsi="Arial" w:cs="Arial"/>
          <w:color w:val="000000"/>
        </w:rPr>
        <w:t xml:space="preserve"> 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b) poczty tradycyjnej: K.A.M. FIT Kamil Magoś, ul. </w:t>
      </w:r>
      <w:proofErr w:type="spellStart"/>
      <w:r w:rsidRPr="0070396B">
        <w:rPr>
          <w:rFonts w:ascii="Arial" w:hAnsi="Arial" w:cs="Arial"/>
          <w:color w:val="000000"/>
        </w:rPr>
        <w:t>Sasankowa</w:t>
      </w:r>
      <w:proofErr w:type="spellEnd"/>
      <w:r w:rsidRPr="0070396B">
        <w:rPr>
          <w:rFonts w:ascii="Arial" w:hAnsi="Arial" w:cs="Arial"/>
          <w:color w:val="000000"/>
        </w:rPr>
        <w:t xml:space="preserve"> 3/5, 20-537 Lublin 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3. Pani/Pana dane osobowe przetwarzane będą na podstawie art. 6 ust. 1 lit. c RODO w celu związanym z postępowaniem o udzielenie zamówienia publicznego na realizację usług, które są przedmiotem niniejszego postępowania, prowadzonego w trybie zapytania ofertowego zgodnie z zasadą konkurencyjności;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4. Dostęp do przekazanych danych osobowych będą mieli jedynie upoważnieni pracownicy Zamawiającego. Przekazane dane nie będą udostępniane podmiotom trzecim.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5. Dane osobowe będą przechowywane przez okres trwania umowy, a także później przez okresy: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1) przedawnienia potencjalnych roszczeń, określone w przepisach prawa;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2) archiwizacji dokumentów i danych wymagane powszechnie obowiązującymi przepisami prawa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6. Podanie danych osobowych nie jest obowiązkiem ustawowym, ale może być niezbędne do udziału w procedurze udzielenia zamówienia i/lub ewentualnego zawarcia umowy. Konsekwencją niepodania niektórych danych osobowych może być brak możliwości udzielenia zamówienia.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7. W odniesieniu do przekazywanych danych osobowych, Zamawiający nie będzie podejmował decyzji, które opierałyby się wyłącznie na zautomatyzowanym przetwarzaniu, w tym profilowaniu, o którym mowa w art. 22 ust. 1 i 4 RODO.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8. Osobie, której dane dotyczą przysługują następujące prawa: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1) prawo żądania dostępu do swoich danych osobowych, na podstawie art. 15 RODO;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2) prawo żądania sprostowania danych osobowych, gdy dane są nieprawidłowe, a także prawo żądania uzupełnienia danych, gdy dane są niekompletne, na podstawie art. 16 RODO *;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3) prawo żądania ograniczenia przetwarzania danych osobowych, w przypadkach przewidzianych art. 18 ust 1 RODO, z zastrzeżeniem przypadków, o których mowa w art. 18 ust. 2 RODO **;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4) prawo wniesienia sprzeciwu wobec przetwarzania danych osobowych, z ograniczeniami tego prawa, o których mowa w art. 21 RODO;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5) prawo do wniesienia skargi do organu nadzorczego – Prezesa Urzędu Ochrony Danych Osobowych (ul. Stawki 2; 00-193 Warszawa), jeżeli uzna, że przetwarzanie jej danych osobowych realizowane przez Zamawiającego narusza przepisy RODO.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9. Osobie, której dane dotyczą nie przysługuje: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lastRenderedPageBreak/>
        <w:t>1) prawo żądania usunięcia danych osobowych, w związku z art. 17 ust. 3 lit. b), d) lub e) RODO;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>2) prawo do przenoszenia danych osobowych, o którym mowa w art. 20 RODO;</w:t>
      </w:r>
    </w:p>
    <w:p w:rsidR="00E81465" w:rsidRPr="0070396B" w:rsidRDefault="00E81465" w:rsidP="00E8146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70396B">
        <w:rPr>
          <w:rFonts w:ascii="Arial" w:hAnsi="Arial" w:cs="Arial"/>
          <w:color w:val="000000"/>
        </w:rPr>
        <w:t xml:space="preserve">10. 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 wyjątkiem przypadków przewidzianych przepisami prawa, nie będą również przekazywane do państw trzecich i organizacji międzynarodowych. Mogą one zostać przekazane podmiotom współpracującym z Zamawiającym w oparciu o umowy powierzenia zawarte zgodnie z 28 RODO, m.in. w związku ze wsparciem w zakresie IT, czy obsługą korespondencji. W pozostałym zakresie zasady i sposób postępowania z danymi został opisany powyżej. </w:t>
      </w:r>
    </w:p>
    <w:p w:rsidR="0074570F" w:rsidRDefault="00E81465" w:rsidP="00E81465">
      <w:r w:rsidRPr="0070396B">
        <w:rPr>
          <w:rFonts w:ascii="Arial" w:hAnsi="Arial" w:cs="Arial"/>
          <w:color w:val="000000"/>
        </w:rPr>
        <w:t>Administrator danych zobowiązuje Panią/Pana do poinformowania o zasadach i sposobie przetwarzania danych w</w:t>
      </w:r>
    </w:p>
    <w:sectPr w:rsidR="007457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3002" w:rsidRDefault="00113002" w:rsidP="00E81465">
      <w:pPr>
        <w:spacing w:after="0" w:line="240" w:lineRule="auto"/>
      </w:pPr>
      <w:r>
        <w:separator/>
      </w:r>
    </w:p>
  </w:endnote>
  <w:endnote w:type="continuationSeparator" w:id="0">
    <w:p w:rsidR="00113002" w:rsidRDefault="00113002" w:rsidP="00E8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imbusSanL-Regu">
    <w:altName w:val="Times New Roman"/>
    <w:panose1 w:val="020B0604020202020204"/>
    <w:charset w:val="EE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3002" w:rsidRDefault="00113002" w:rsidP="00E81465">
      <w:pPr>
        <w:spacing w:after="0" w:line="240" w:lineRule="auto"/>
      </w:pPr>
      <w:r>
        <w:separator/>
      </w:r>
    </w:p>
  </w:footnote>
  <w:footnote w:type="continuationSeparator" w:id="0">
    <w:p w:rsidR="00113002" w:rsidRDefault="00113002" w:rsidP="00E81465">
      <w:pPr>
        <w:spacing w:after="0" w:line="240" w:lineRule="auto"/>
      </w:pPr>
      <w:r>
        <w:continuationSeparator/>
      </w:r>
    </w:p>
  </w:footnote>
  <w:footnote w:id="1">
    <w:p w:rsidR="00E81465" w:rsidRDefault="00E81465" w:rsidP="00E81465">
      <w:pPr>
        <w:widowControl w:val="0"/>
      </w:pPr>
    </w:p>
    <w:p w:rsidR="00E81465" w:rsidRDefault="00E81465" w:rsidP="00E81465">
      <w:pPr>
        <w:pStyle w:val="Nagwektabeli"/>
        <w:ind w:left="142" w:hanging="142"/>
        <w:jc w:val="both"/>
      </w:pPr>
      <w:r>
        <w:rPr>
          <w:rFonts w:cs="Arial"/>
          <w:sz w:val="16"/>
          <w:szCs w:val="16"/>
          <w:vertAlign w:val="superscript"/>
        </w:rPr>
        <w:t xml:space="preserve">1) </w:t>
      </w:r>
      <w:r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E81465" w:rsidRDefault="00E81465" w:rsidP="00E81465">
      <w:pPr>
        <w:pStyle w:val="Tekstprzypisudolnego"/>
        <w:ind w:left="142" w:hanging="142"/>
        <w:jc w:val="both"/>
      </w:pPr>
      <w:r>
        <w:rPr>
          <w:rFonts w:cs="Calibri"/>
          <w:sz w:val="16"/>
          <w:szCs w:val="16"/>
          <w:vertAlign w:val="superscript"/>
        </w:rPr>
        <w:t xml:space="preserve">2) </w:t>
      </w:r>
      <w:r>
        <w:rPr>
          <w:rFonts w:cs="Calibri"/>
          <w:sz w:val="16"/>
          <w:szCs w:val="16"/>
        </w:rPr>
        <w:t xml:space="preserve">W </w:t>
      </w:r>
      <w:proofErr w:type="gramStart"/>
      <w:r>
        <w:rPr>
          <w:rFonts w:cs="Calibri"/>
          <w:sz w:val="16"/>
          <w:szCs w:val="16"/>
        </w:rPr>
        <w:t>przypadku</w:t>
      </w:r>
      <w:proofErr w:type="gramEnd"/>
      <w:r>
        <w:rPr>
          <w:rFonts w:cs="Calibri"/>
          <w:sz w:val="16"/>
          <w:szCs w:val="16"/>
        </w:rPr>
        <w:t xml:space="preserve">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E81465" w:rsidRPr="001D1556" w:rsidRDefault="00E81465" w:rsidP="00E81465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1D1556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1D1556">
        <w:rPr>
          <w:rFonts w:ascii="Arial Narrow" w:hAnsi="Arial Narrow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81465" w:rsidRPr="001D1556" w:rsidRDefault="00E81465" w:rsidP="00E81465">
      <w:pPr>
        <w:pStyle w:val="Tekstprzypisudolnego"/>
        <w:numPr>
          <w:ilvl w:val="0"/>
          <w:numId w:val="4"/>
        </w:numPr>
        <w:suppressAutoHyphens w:val="0"/>
        <w:rPr>
          <w:rFonts w:ascii="Arial Narrow" w:hAnsi="Arial Narrow" w:cs="Arial"/>
          <w:sz w:val="16"/>
          <w:szCs w:val="16"/>
        </w:rPr>
      </w:pPr>
      <w:r w:rsidRPr="001D1556">
        <w:rPr>
          <w:rFonts w:ascii="Arial Narrow" w:hAnsi="Arial Narrow" w:cs="Arial"/>
          <w:sz w:val="16"/>
          <w:szCs w:val="16"/>
        </w:rPr>
        <w:t>obywateli rosyjskich lub osób fizycznych lub prawnych, podmiotów lub organów z siedzibą w Rosji;</w:t>
      </w:r>
    </w:p>
    <w:p w:rsidR="00E81465" w:rsidRPr="001D1556" w:rsidRDefault="00E81465" w:rsidP="00E81465">
      <w:pPr>
        <w:pStyle w:val="Tekstprzypisudolnego"/>
        <w:numPr>
          <w:ilvl w:val="0"/>
          <w:numId w:val="4"/>
        </w:numPr>
        <w:suppressAutoHyphens w:val="0"/>
        <w:rPr>
          <w:rFonts w:ascii="Arial Narrow" w:hAnsi="Arial Narrow" w:cs="Arial"/>
          <w:sz w:val="16"/>
          <w:szCs w:val="16"/>
        </w:rPr>
      </w:pPr>
      <w:r w:rsidRPr="001D1556">
        <w:rPr>
          <w:rFonts w:ascii="Arial Narrow" w:hAnsi="Arial Narrow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E81465" w:rsidRPr="001D1556" w:rsidRDefault="00E81465" w:rsidP="00E81465">
      <w:pPr>
        <w:pStyle w:val="Tekstprzypisudolnego"/>
        <w:numPr>
          <w:ilvl w:val="0"/>
          <w:numId w:val="4"/>
        </w:numPr>
        <w:suppressAutoHyphens w:val="0"/>
        <w:rPr>
          <w:rFonts w:ascii="Arial Narrow" w:hAnsi="Arial Narrow" w:cs="Arial"/>
          <w:sz w:val="16"/>
          <w:szCs w:val="16"/>
        </w:rPr>
      </w:pPr>
      <w:r w:rsidRPr="001D1556">
        <w:rPr>
          <w:rFonts w:ascii="Arial Narrow" w:hAnsi="Arial Narrow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81465" w:rsidRPr="001D1556" w:rsidRDefault="00E81465" w:rsidP="00E81465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1D1556">
        <w:rPr>
          <w:rFonts w:ascii="Arial Narrow" w:hAnsi="Arial Narrow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D1556">
        <w:rPr>
          <w:rFonts w:ascii="Arial Narrow" w:hAnsi="Arial Narrow" w:cs="Arial"/>
          <w:sz w:val="16"/>
          <w:szCs w:val="16"/>
        </w:rPr>
        <w:t>przypadku</w:t>
      </w:r>
      <w:proofErr w:type="gramEnd"/>
      <w:r w:rsidRPr="001D1556">
        <w:rPr>
          <w:rFonts w:ascii="Arial Narrow" w:hAnsi="Arial Narrow" w:cs="Arial"/>
          <w:sz w:val="16"/>
          <w:szCs w:val="16"/>
        </w:rPr>
        <w:t xml:space="preserve"> gdy przypada na nich ponad 10 % wartości zamówienia.</w:t>
      </w:r>
    </w:p>
  </w:footnote>
  <w:footnote w:id="3">
    <w:p w:rsidR="00E81465" w:rsidRPr="001D1556" w:rsidRDefault="00E81465" w:rsidP="00E81465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1D1556">
        <w:rPr>
          <w:rStyle w:val="Odwoanieprzypisudolnego"/>
          <w:rFonts w:ascii="Arial Narrow" w:hAnsi="Arial Narrow" w:cs="Arial"/>
          <w:b/>
          <w:sz w:val="16"/>
          <w:szCs w:val="16"/>
        </w:rPr>
        <w:footnoteRef/>
      </w:r>
      <w:r w:rsidRPr="001D1556">
        <w:rPr>
          <w:rFonts w:ascii="Arial Narrow" w:hAnsi="Arial Narrow" w:cs="Arial"/>
          <w:sz w:val="16"/>
          <w:szCs w:val="16"/>
        </w:rPr>
        <w:t xml:space="preserve"> </w:t>
      </w:r>
      <w:r w:rsidRPr="001D1556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1D1556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D1556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narodowego,  </w:t>
      </w:r>
      <w:r w:rsidRPr="001D1556">
        <w:rPr>
          <w:rFonts w:ascii="Arial Narrow" w:hAnsi="Arial Narrow" w:cs="Arial"/>
          <w:color w:val="222222"/>
          <w:sz w:val="16"/>
          <w:szCs w:val="16"/>
        </w:rPr>
        <w:t>z</w:t>
      </w:r>
      <w:proofErr w:type="gramEnd"/>
      <w:r w:rsidRPr="001D1556">
        <w:rPr>
          <w:rFonts w:ascii="Arial Narrow" w:hAnsi="Arial Narrow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1D1556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1D1556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:rsidR="00E81465" w:rsidRPr="001D1556" w:rsidRDefault="00E81465" w:rsidP="00E81465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1D1556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81465" w:rsidRPr="001D1556" w:rsidRDefault="00E81465" w:rsidP="00E81465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1D1556">
        <w:rPr>
          <w:rFonts w:ascii="Arial Narrow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81465" w:rsidRPr="001D1556" w:rsidRDefault="00E81465" w:rsidP="00E81465">
      <w:pPr>
        <w:jc w:val="both"/>
        <w:rPr>
          <w:rFonts w:ascii="Arial Narrow" w:hAnsi="Arial Narrow" w:cs="Arial"/>
          <w:sz w:val="16"/>
          <w:szCs w:val="16"/>
        </w:rPr>
      </w:pPr>
      <w:r w:rsidRPr="001D1556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E81465" w:rsidRPr="00F06D37" w:rsidRDefault="00E81465" w:rsidP="00E81465">
      <w:pPr>
        <w:pStyle w:val="Tekstprzypisudolnego"/>
        <w:jc w:val="both"/>
        <w:rPr>
          <w:rFonts w:cs="Calibri"/>
          <w:sz w:val="16"/>
          <w:szCs w:val="16"/>
        </w:rPr>
      </w:pPr>
      <w:r w:rsidRPr="00F06D37">
        <w:rPr>
          <w:rStyle w:val="Odwoanieprzypisudolnego"/>
          <w:rFonts w:cs="Calibri"/>
          <w:sz w:val="16"/>
          <w:szCs w:val="16"/>
        </w:rPr>
        <w:footnoteRef/>
      </w:r>
      <w:r w:rsidRPr="00F06D37">
        <w:rPr>
          <w:rFonts w:cs="Calibri"/>
          <w:sz w:val="16"/>
          <w:szCs w:val="16"/>
        </w:rPr>
        <w:t xml:space="preserve"> Należy podać krótki opis tematyki szkolenia uwzględniający: tytuł szkolenia, ilość osób w grupie.</w:t>
      </w:r>
    </w:p>
  </w:footnote>
  <w:footnote w:id="5">
    <w:p w:rsidR="00E81465" w:rsidRPr="00F06D37" w:rsidRDefault="00E81465" w:rsidP="00E81465">
      <w:pPr>
        <w:pStyle w:val="Tekstprzypisudolnego"/>
        <w:jc w:val="both"/>
        <w:rPr>
          <w:rFonts w:cs="Calibri"/>
          <w:sz w:val="16"/>
          <w:szCs w:val="16"/>
        </w:rPr>
      </w:pPr>
      <w:r w:rsidRPr="00F06D37">
        <w:rPr>
          <w:rStyle w:val="Odwoanieprzypisudolnego"/>
          <w:rFonts w:cs="Calibri"/>
          <w:sz w:val="16"/>
          <w:szCs w:val="16"/>
        </w:rPr>
        <w:footnoteRef/>
      </w:r>
      <w:r w:rsidRPr="00F06D37">
        <w:rPr>
          <w:rFonts w:cs="Calibri"/>
          <w:sz w:val="16"/>
          <w:szCs w:val="16"/>
        </w:rPr>
        <w:t xml:space="preserve"> Należy wskazać wyłącznie liczbę godzin szkoleniowych, które były zrealizowane w wymaganym okresie czasu</w:t>
      </w:r>
    </w:p>
  </w:footnote>
  <w:footnote w:id="6">
    <w:p w:rsidR="00E81465" w:rsidRPr="000038B9" w:rsidRDefault="00E81465" w:rsidP="00E81465">
      <w:pPr>
        <w:pStyle w:val="Tekstprzypisudolnego"/>
        <w:jc w:val="both"/>
        <w:rPr>
          <w:rFonts w:cs="Calibri"/>
          <w:sz w:val="16"/>
          <w:szCs w:val="16"/>
        </w:rPr>
      </w:pPr>
      <w:r w:rsidRPr="000038B9">
        <w:rPr>
          <w:rStyle w:val="Odwoanieprzypisudolnego"/>
          <w:rFonts w:cs="Calibri"/>
          <w:sz w:val="16"/>
          <w:szCs w:val="16"/>
        </w:rPr>
        <w:footnoteRef/>
      </w:r>
      <w:r w:rsidRPr="000038B9">
        <w:rPr>
          <w:rFonts w:cs="Calibri"/>
          <w:sz w:val="16"/>
          <w:szCs w:val="16"/>
        </w:rPr>
        <w:t xml:space="preserve"> Przez tematykę tożsamą lub zbliżoną rozumie się szkolenia o programie tematycznie zbliżonym tj. w części pokrywającym się do tematyki szkolenia będącego przedmiotem zamówienia.</w:t>
      </w:r>
    </w:p>
  </w:footnote>
  <w:footnote w:id="7">
    <w:p w:rsidR="00E81465" w:rsidRPr="000038B9" w:rsidRDefault="00E81465" w:rsidP="00E81465">
      <w:pPr>
        <w:pStyle w:val="Tekstprzypisudolnego"/>
        <w:jc w:val="both"/>
        <w:rPr>
          <w:rFonts w:cs="Calibri"/>
          <w:sz w:val="16"/>
          <w:szCs w:val="16"/>
        </w:rPr>
      </w:pPr>
      <w:r w:rsidRPr="000038B9">
        <w:rPr>
          <w:rStyle w:val="Odwoanieprzypisudolnego"/>
          <w:rFonts w:cs="Calibri"/>
          <w:sz w:val="16"/>
          <w:szCs w:val="16"/>
        </w:rPr>
        <w:footnoteRef/>
      </w:r>
      <w:r w:rsidRPr="000038B9">
        <w:rPr>
          <w:rFonts w:cs="Calibri"/>
          <w:sz w:val="16"/>
          <w:szCs w:val="16"/>
        </w:rPr>
        <w:t xml:space="preserve"> Należy podać krótki opis tematyki szkolenia uwzględniający: tytuł szkolenia, ilość osób w grupie.</w:t>
      </w:r>
    </w:p>
  </w:footnote>
  <w:footnote w:id="8">
    <w:p w:rsidR="00E81465" w:rsidRDefault="00E81465" w:rsidP="00E81465">
      <w:pPr>
        <w:pStyle w:val="Tekstprzypisudolnego"/>
        <w:jc w:val="both"/>
      </w:pPr>
      <w:r w:rsidRPr="000038B9">
        <w:rPr>
          <w:rStyle w:val="Odwoanieprzypisudolnego"/>
          <w:rFonts w:cs="Calibri"/>
          <w:sz w:val="16"/>
          <w:szCs w:val="16"/>
        </w:rPr>
        <w:footnoteRef/>
      </w:r>
      <w:r w:rsidRPr="000038B9">
        <w:rPr>
          <w:rFonts w:cs="Calibri"/>
          <w:sz w:val="16"/>
          <w:szCs w:val="16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1465" w:rsidRDefault="00E81465">
    <w:pPr>
      <w:pStyle w:val="Nagwek"/>
    </w:pPr>
    <w:r w:rsidRPr="006F38E1">
      <w:rPr>
        <w:noProof/>
      </w:rPr>
      <w:drawing>
        <wp:inline distT="0" distB="0" distL="0" distR="0" wp14:anchorId="3ADFC900" wp14:editId="362ECBCF">
          <wp:extent cx="5757545" cy="812800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sz w:val="24"/>
        <w:szCs w:val="24"/>
      </w:rPr>
    </w:lvl>
  </w:abstractNum>
  <w:abstractNum w:abstractNumId="1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165" w:hanging="360"/>
      </w:pPr>
      <w:rPr>
        <w:rFonts w:cs="Calibri"/>
        <w:b/>
        <w:bCs/>
        <w:color w:val="FFFFFF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7736">
    <w:abstractNumId w:val="0"/>
  </w:num>
  <w:num w:numId="2" w16cid:durableId="2002728848">
    <w:abstractNumId w:val="1"/>
  </w:num>
  <w:num w:numId="3" w16cid:durableId="1988779142">
    <w:abstractNumId w:val="2"/>
  </w:num>
  <w:num w:numId="4" w16cid:durableId="1108432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465"/>
    <w:rsid w:val="00113002"/>
    <w:rsid w:val="00446582"/>
    <w:rsid w:val="004B6AAF"/>
    <w:rsid w:val="00555C5D"/>
    <w:rsid w:val="00673AC0"/>
    <w:rsid w:val="0074570F"/>
    <w:rsid w:val="00960BCE"/>
    <w:rsid w:val="00B31C6A"/>
    <w:rsid w:val="00CA5B39"/>
    <w:rsid w:val="00CE78D3"/>
    <w:rsid w:val="00E8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70621"/>
  <w15:chartTrackingRefBased/>
  <w15:docId w15:val="{B3CA022F-CDE5-974E-9047-21325392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65"/>
    <w:pPr>
      <w:suppressAutoHyphens/>
      <w:spacing w:after="160" w:line="252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qFormat/>
    <w:rsid w:val="00E81465"/>
    <w:rPr>
      <w:color w:val="0000FF"/>
      <w:u w:val="single"/>
    </w:rPr>
  </w:style>
  <w:style w:type="character" w:customStyle="1" w:styleId="Znakiprzypiswdolnych">
    <w:name w:val="Znaki przypisów dolnych"/>
    <w:rsid w:val="00E81465"/>
    <w:rPr>
      <w:vertAlign w:val="superscript"/>
    </w:rPr>
  </w:style>
  <w:style w:type="character" w:styleId="Pogrubienie">
    <w:name w:val="Strong"/>
    <w:qFormat/>
    <w:rsid w:val="00E81465"/>
    <w:rPr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E81465"/>
    <w:rPr>
      <w:vertAlign w:val="superscript"/>
    </w:rPr>
  </w:style>
  <w:style w:type="character" w:customStyle="1" w:styleId="apple-converted-space">
    <w:name w:val="apple-converted-space"/>
    <w:rsid w:val="00E81465"/>
  </w:style>
  <w:style w:type="paragraph" w:styleId="NormalnyWeb">
    <w:name w:val="Normal (Web)"/>
    <w:basedOn w:val="Normalny"/>
    <w:next w:val="Tekstprzypisudolnego"/>
    <w:uiPriority w:val="99"/>
    <w:rsid w:val="00E8146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pistreci2">
    <w:name w:val="toc 2"/>
    <w:basedOn w:val="Normalny"/>
    <w:next w:val="Normalny"/>
    <w:rsid w:val="00E81465"/>
    <w:pPr>
      <w:spacing w:after="0" w:line="240" w:lineRule="auto"/>
      <w:ind w:left="240"/>
    </w:pPr>
    <w:rPr>
      <w:rFonts w:eastAsia="Times New Roman"/>
      <w:b/>
    </w:rPr>
  </w:style>
  <w:style w:type="paragraph" w:styleId="Tekstprzypisudolnego">
    <w:name w:val="footnote text"/>
    <w:aliases w:val="Podrozdział,Podrozdzia3,Tekst przypisu,-E Fuﬂnotentext,Fuﬂnotentext Ursprung,footnote text,Fußnotentext Ursprung,-E Fußnotentext,Fußnote,Footnote text,Tekst przypisu Znak Znak Znak Znak,Znak,FOOTNOTES,o,fn,Znak Znak,przyp"/>
    <w:basedOn w:val="Normalny"/>
    <w:next w:val="Nagwektabeli"/>
    <w:link w:val="TekstprzypisudolnegoZnak"/>
    <w:qFormat/>
    <w:rsid w:val="00E814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Tekst przypisu Znak,-E Fuﬂnotentext Znak,Fuﬂnotentext Ursprung Znak,footnote text Znak,Fußnotentext Ursprung Znak,-E Fußnotentext Znak,Fußnote Znak,Footnote text Znak,Znak Znak1,o Znak"/>
    <w:basedOn w:val="Domylnaczcionkaakapitu"/>
    <w:link w:val="Tekstprzypisudolnego"/>
    <w:rsid w:val="00E81465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customStyle="1" w:styleId="Nagwektabeli">
    <w:name w:val="Nagłówek tabeli"/>
    <w:next w:val="Normalny"/>
    <w:rsid w:val="00E81465"/>
    <w:pPr>
      <w:widowControl w:val="0"/>
      <w:suppressLineNumbers/>
      <w:suppressAutoHyphens/>
      <w:jc w:val="center"/>
    </w:pPr>
    <w:rPr>
      <w:rFonts w:ascii="Liberation Serif" w:eastAsia="NSimSun" w:hAnsi="Liberation Serif" w:cs="Mangal"/>
      <w:b/>
      <w:bCs/>
      <w:kern w:val="0"/>
      <w:lang w:eastAsia="zh-CN" w:bidi="hi-IN"/>
      <w14:ligatures w14:val="none"/>
    </w:rPr>
  </w:style>
  <w:style w:type="paragraph" w:customStyle="1" w:styleId="Akapitzlist1">
    <w:name w:val="Akapit z listą1"/>
    <w:basedOn w:val="Normalny"/>
    <w:rsid w:val="00E81465"/>
    <w:pPr>
      <w:spacing w:after="200"/>
      <w:ind w:left="720"/>
      <w:contextualSpacing/>
    </w:pPr>
  </w:style>
  <w:style w:type="paragraph" w:customStyle="1" w:styleId="gmail-listparagraph">
    <w:name w:val="gmail-listparagraph"/>
    <w:basedOn w:val="Normalny"/>
    <w:rsid w:val="00E8146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gmail-brak">
    <w:name w:val="gmail-brak"/>
    <w:basedOn w:val="Domylnaczcionkaakapitu"/>
    <w:rsid w:val="00E81465"/>
  </w:style>
  <w:style w:type="paragraph" w:styleId="Nagwek">
    <w:name w:val="header"/>
    <w:basedOn w:val="Normalny"/>
    <w:link w:val="NagwekZnak"/>
    <w:uiPriority w:val="99"/>
    <w:unhideWhenUsed/>
    <w:rsid w:val="00E8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465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465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magos@proton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2420</Words>
  <Characters>14521</Characters>
  <Application>Microsoft Office Word</Application>
  <DocSecurity>0</DocSecurity>
  <Lines>121</Lines>
  <Paragraphs>33</Paragraphs>
  <ScaleCrop>false</ScaleCrop>
  <Company/>
  <LinksUpToDate>false</LinksUpToDate>
  <CharactersWithSpaces>16908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Magoś</dc:creator>
  <cp:keywords/>
  <dc:description/>
  <cp:lastModifiedBy>Kamil Magoś</cp:lastModifiedBy>
  <cp:revision>2</cp:revision>
  <dcterms:created xsi:type="dcterms:W3CDTF">2024-09-26T13:48:00Z</dcterms:created>
  <dcterms:modified xsi:type="dcterms:W3CDTF">2024-09-26T13:48:00Z</dcterms:modified>
</cp:coreProperties>
</file>