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B763110" w14:textId="51BB55AB" w:rsidR="00335B9D" w:rsidRPr="00635559" w:rsidRDefault="00CF6C03" w:rsidP="00A751A5">
      <w:pPr>
        <w:pStyle w:val="Tekstpodstawowy"/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Mysłowice</w:t>
      </w:r>
      <w:r w:rsidR="00AF0B8A">
        <w:rPr>
          <w:rFonts w:asciiTheme="minorHAnsi" w:hAnsiTheme="minorHAnsi" w:cstheme="minorHAnsi"/>
        </w:rPr>
        <w:t xml:space="preserve">, </w:t>
      </w:r>
      <w:r w:rsidR="00AF0B8A" w:rsidRPr="00AF0B8A">
        <w:rPr>
          <w:rFonts w:asciiTheme="minorHAnsi" w:hAnsiTheme="minorHAnsi" w:cstheme="minorHAnsi"/>
        </w:rPr>
        <w:t>2</w:t>
      </w:r>
      <w:r w:rsidR="005257D0">
        <w:rPr>
          <w:rFonts w:asciiTheme="minorHAnsi" w:hAnsiTheme="minorHAnsi" w:cstheme="minorHAnsi"/>
        </w:rPr>
        <w:t>9</w:t>
      </w:r>
      <w:r w:rsidR="00AF0B8A" w:rsidRPr="00AF0B8A">
        <w:rPr>
          <w:rFonts w:asciiTheme="minorHAnsi" w:hAnsiTheme="minorHAnsi" w:cstheme="minorHAnsi"/>
        </w:rPr>
        <w:t>.</w:t>
      </w:r>
      <w:r w:rsidRPr="00AF0B8A">
        <w:rPr>
          <w:rFonts w:asciiTheme="minorHAnsi" w:hAnsiTheme="minorHAnsi" w:cstheme="minorHAnsi"/>
        </w:rPr>
        <w:t>10</w:t>
      </w:r>
      <w:r w:rsidR="00852341" w:rsidRPr="00AF0B8A">
        <w:rPr>
          <w:rFonts w:asciiTheme="minorHAnsi" w:hAnsiTheme="minorHAnsi" w:cstheme="minorHAnsi"/>
        </w:rPr>
        <w:t>.</w:t>
      </w:r>
      <w:r w:rsidR="00335B9D" w:rsidRPr="00AF0B8A">
        <w:rPr>
          <w:rFonts w:asciiTheme="minorHAnsi" w:hAnsiTheme="minorHAnsi" w:cstheme="minorHAnsi"/>
          <w:spacing w:val="-2"/>
        </w:rPr>
        <w:t>2024r.</w:t>
      </w:r>
    </w:p>
    <w:p w14:paraId="4044FF9D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320F0AD8" w14:textId="74ED4955" w:rsidR="00335B9D" w:rsidRPr="00635559" w:rsidRDefault="00335B9D" w:rsidP="00A751A5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b/>
          <w:spacing w:val="-7"/>
          <w:sz w:val="20"/>
          <w:szCs w:val="20"/>
        </w:rPr>
      </w:pPr>
      <w:r w:rsidRPr="00635559">
        <w:rPr>
          <w:rFonts w:asciiTheme="minorHAnsi" w:hAnsiTheme="minorHAnsi" w:cstheme="minorHAnsi"/>
          <w:b/>
          <w:sz w:val="20"/>
          <w:szCs w:val="20"/>
        </w:rPr>
        <w:t>ZAPYTANIE</w:t>
      </w:r>
      <w:r w:rsidR="0081007D" w:rsidRPr="00635559">
        <w:rPr>
          <w:rFonts w:asciiTheme="minorHAnsi" w:hAnsiTheme="minorHAnsi" w:cstheme="minorHAnsi"/>
          <w:b/>
          <w:sz w:val="20"/>
          <w:szCs w:val="20"/>
        </w:rPr>
        <w:t xml:space="preserve"> OFERTOWE</w:t>
      </w:r>
      <w:r w:rsidRPr="0063555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="00CF6C03" w:rsidRPr="00635559">
        <w:rPr>
          <w:rFonts w:asciiTheme="minorHAnsi" w:hAnsiTheme="minorHAnsi" w:cstheme="minorHAnsi"/>
          <w:b/>
          <w:spacing w:val="-7"/>
          <w:sz w:val="20"/>
          <w:szCs w:val="20"/>
        </w:rPr>
        <w:t>nr 3/F</w:t>
      </w:r>
      <w:r w:rsidR="00CF6C03" w:rsidRPr="00635559">
        <w:rPr>
          <w:rFonts w:asciiTheme="minorHAnsi" w:hAnsiTheme="minorHAnsi" w:cstheme="minorHAnsi"/>
          <w:b/>
          <w:sz w:val="20"/>
          <w:szCs w:val="20"/>
        </w:rPr>
        <w:t>ESL.05.04-IP.02-07FF/23</w:t>
      </w:r>
      <w:r w:rsidRPr="0063555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</w:p>
    <w:p w14:paraId="5EAD6F8C" w14:textId="77777777" w:rsidR="0081007D" w:rsidRPr="00635559" w:rsidRDefault="0081007D" w:rsidP="00A751A5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FD871D4" w14:textId="5DB83D61" w:rsidR="00335B9D" w:rsidRPr="00635559" w:rsidRDefault="00335B9D" w:rsidP="00A751A5">
      <w:pPr>
        <w:tabs>
          <w:tab w:val="left" w:pos="284"/>
          <w:tab w:val="left" w:pos="6379"/>
        </w:tabs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35559">
        <w:rPr>
          <w:rFonts w:asciiTheme="minorHAnsi" w:hAnsiTheme="minorHAnsi" w:cstheme="minorHAnsi"/>
          <w:b/>
          <w:sz w:val="20"/>
          <w:szCs w:val="20"/>
        </w:rPr>
        <w:t>Do</w:t>
      </w:r>
      <w:r w:rsidR="0081007D" w:rsidRPr="00635559">
        <w:rPr>
          <w:rFonts w:asciiTheme="minorHAnsi" w:hAnsiTheme="minorHAnsi" w:cstheme="minorHAnsi"/>
          <w:b/>
          <w:sz w:val="20"/>
          <w:szCs w:val="20"/>
        </w:rPr>
        <w:t>tyczące</w:t>
      </w:r>
      <w:r w:rsidRPr="00635559">
        <w:rPr>
          <w:rFonts w:asciiTheme="minorHAnsi" w:hAnsiTheme="minorHAnsi" w:cstheme="minorHAnsi"/>
          <w:b/>
          <w:sz w:val="20"/>
          <w:szCs w:val="20"/>
        </w:rPr>
        <w:t xml:space="preserve"> wyboru wykonawcy świadczącego usługi organizacji szkoleń</w:t>
      </w:r>
      <w:r w:rsidR="00CF6C03" w:rsidRPr="00635559">
        <w:rPr>
          <w:rFonts w:asciiTheme="minorHAnsi" w:hAnsiTheme="minorHAnsi" w:cstheme="minorHAnsi"/>
          <w:b/>
          <w:sz w:val="20"/>
          <w:szCs w:val="20"/>
        </w:rPr>
        <w:t>/kursów</w:t>
      </w:r>
      <w:r w:rsidRPr="00635559">
        <w:rPr>
          <w:rFonts w:asciiTheme="minorHAnsi" w:hAnsiTheme="minorHAnsi" w:cstheme="minorHAnsi"/>
          <w:b/>
          <w:sz w:val="20"/>
          <w:szCs w:val="20"/>
        </w:rPr>
        <w:t xml:space="preserve"> podnoszących kwalifikacje</w:t>
      </w:r>
      <w:r w:rsidR="00CF6C03" w:rsidRPr="00635559">
        <w:rPr>
          <w:rFonts w:asciiTheme="minorHAnsi" w:hAnsiTheme="minorHAnsi" w:cstheme="minorHAnsi"/>
          <w:b/>
          <w:sz w:val="20"/>
          <w:szCs w:val="20"/>
        </w:rPr>
        <w:t xml:space="preserve"> i umiejętności</w:t>
      </w:r>
      <w:r w:rsidRPr="00635559">
        <w:rPr>
          <w:rFonts w:asciiTheme="minorHAnsi" w:hAnsiTheme="minorHAnsi" w:cstheme="minorHAnsi"/>
          <w:b/>
          <w:sz w:val="20"/>
          <w:szCs w:val="20"/>
        </w:rPr>
        <w:t xml:space="preserve"> zawodowe, kursów IT oraz szkoleń</w:t>
      </w:r>
      <w:r w:rsidRPr="0063555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umiejętności</w:t>
      </w:r>
      <w:r w:rsidRPr="0063555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„miękkich”</w:t>
      </w:r>
      <w:r w:rsidRPr="0063555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wraz</w:t>
      </w:r>
      <w:r w:rsidRPr="0063555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z</w:t>
      </w:r>
      <w:r w:rsidRPr="0063555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egzaminami certyfikującymi</w:t>
      </w:r>
      <w:r w:rsidRPr="00635559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w</w:t>
      </w:r>
      <w:r w:rsidRPr="0063555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ramach</w:t>
      </w:r>
      <w:r w:rsidRPr="00635559">
        <w:rPr>
          <w:rFonts w:asciiTheme="minorHAnsi" w:hAnsiTheme="minorHAnsi" w:cstheme="minorHAnsi"/>
          <w:b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projektu</w:t>
      </w:r>
      <w:r w:rsidRPr="00635559">
        <w:rPr>
          <w:rFonts w:asciiTheme="minorHAnsi" w:hAnsiTheme="minorHAnsi" w:cstheme="minorHAnsi"/>
          <w:b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pt.</w:t>
      </w:r>
      <w:r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F6C03" w:rsidRPr="00635559">
        <w:rPr>
          <w:rFonts w:asciiTheme="minorHAnsi" w:hAnsiTheme="minorHAnsi" w:cstheme="minorHAnsi"/>
          <w:b/>
          <w:bCs/>
          <w:sz w:val="20"/>
          <w:szCs w:val="20"/>
        </w:rPr>
        <w:t>Czas na Twój rozwój</w:t>
      </w:r>
      <w:r w:rsidR="003D2AB1"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! </w:t>
      </w:r>
      <w:r w:rsidR="00CF6C03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FESL.05.04-IP.02-07FF</w:t>
      </w:r>
      <w:r w:rsidR="003D2AB1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/23</w:t>
      </w:r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współfinansowanego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ze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środków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Europejskiego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Funduszu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Społecznego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Plus w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ramach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Programu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Fundusze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Europejskie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dla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Śląskiego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2021-2027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dla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Priorytetu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: FESL.05.00-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Fundusze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Europejskie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dla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rynku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pracy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,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dla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Działania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: FESL.05.04-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Aktywizacja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zawodowa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osób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pracujących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współfinansowanego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ze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środków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Europejskiego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.</w:t>
      </w:r>
    </w:p>
    <w:p w14:paraId="6ED8E820" w14:textId="77777777" w:rsidR="005F7098" w:rsidRDefault="005F7098" w:rsidP="005F7098">
      <w:pPr>
        <w:widowControl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E747C91" w14:textId="25DB7309" w:rsidR="005F7098" w:rsidRPr="00635559" w:rsidRDefault="005F7098" w:rsidP="005F7098">
      <w:pPr>
        <w:widowControl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Zamówienie</w:t>
      </w:r>
      <w:r>
        <w:rPr>
          <w:rFonts w:asciiTheme="minorHAnsi" w:hAnsiTheme="minorHAnsi" w:cstheme="minorHAnsi"/>
          <w:bCs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Cs/>
          <w:sz w:val="20"/>
          <w:szCs w:val="20"/>
        </w:rPr>
        <w:t>udzielane</w:t>
      </w:r>
      <w:r>
        <w:rPr>
          <w:rFonts w:asciiTheme="minorHAnsi" w:hAnsiTheme="minorHAnsi" w:cstheme="minorHAnsi"/>
          <w:bCs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Cs/>
          <w:sz w:val="20"/>
          <w:szCs w:val="20"/>
        </w:rPr>
        <w:t>jest</w:t>
      </w:r>
      <w:r>
        <w:rPr>
          <w:rFonts w:asciiTheme="minorHAnsi" w:hAnsiTheme="minorHAnsi" w:cstheme="minorHAnsi"/>
          <w:bCs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Cs/>
          <w:sz w:val="20"/>
          <w:szCs w:val="20"/>
        </w:rPr>
        <w:t>zgodnie</w:t>
      </w:r>
      <w:r>
        <w:rPr>
          <w:rFonts w:asciiTheme="minorHAnsi" w:hAnsiTheme="minorHAnsi" w:cstheme="minorHAnsi"/>
          <w:bCs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Cs/>
          <w:sz w:val="20"/>
          <w:szCs w:val="20"/>
        </w:rPr>
        <w:t>z</w:t>
      </w:r>
      <w:r>
        <w:rPr>
          <w:rFonts w:asciiTheme="minorHAnsi" w:hAnsiTheme="minorHAnsi" w:cstheme="minorHAnsi"/>
          <w:bCs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Cs/>
          <w:sz w:val="20"/>
          <w:szCs w:val="20"/>
        </w:rPr>
        <w:t>zasadą</w:t>
      </w:r>
      <w:r>
        <w:rPr>
          <w:rFonts w:asciiTheme="minorHAnsi" w:hAnsiTheme="minorHAnsi" w:cstheme="minorHAnsi"/>
          <w:bCs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Cs/>
          <w:sz w:val="20"/>
          <w:szCs w:val="20"/>
        </w:rPr>
        <w:t>konkurencyjności</w:t>
      </w:r>
      <w:r>
        <w:rPr>
          <w:rFonts w:asciiTheme="minorHAnsi" w:hAnsiTheme="minorHAnsi" w:cstheme="minorHAnsi"/>
          <w:bCs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Cs/>
          <w:sz w:val="20"/>
          <w:szCs w:val="20"/>
        </w:rPr>
        <w:t>określoną</w:t>
      </w:r>
      <w:r>
        <w:rPr>
          <w:rFonts w:asciiTheme="minorHAnsi" w:hAnsiTheme="minorHAnsi" w:cstheme="minorHAnsi"/>
          <w:bCs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Cs/>
          <w:sz w:val="20"/>
          <w:szCs w:val="20"/>
        </w:rPr>
        <w:t>w</w:t>
      </w:r>
      <w:r>
        <w:rPr>
          <w:rFonts w:asciiTheme="minorHAnsi" w:hAnsiTheme="minorHAnsi" w:cstheme="minorHAnsi"/>
          <w:bCs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Cs/>
          <w:sz w:val="20"/>
          <w:szCs w:val="20"/>
        </w:rPr>
        <w:t>„Wytycznych w zakresie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Cs/>
          <w:sz w:val="20"/>
          <w:szCs w:val="20"/>
        </w:rPr>
        <w:t xml:space="preserve">kwalifikowalności wydatków w ramach Europejskiego Funduszu Społecznego Plus w regionalnych programach na lata 2021–2027”, </w:t>
      </w:r>
      <w:r w:rsidRPr="00635559">
        <w:rPr>
          <w:rFonts w:asciiTheme="minorHAnsi" w:hAnsiTheme="minorHAnsi" w:cstheme="minorHAnsi"/>
          <w:sz w:val="20"/>
          <w:szCs w:val="20"/>
        </w:rPr>
        <w:t>które zostały wydane na podstawie art. 5 ust. 1 pkt 2 ustawy z dnia 28 kwietnia 2022 r. o zasadach realizacji zadań finansowanych ze środków europejskich w perspektywie finansowej 2021-2027 (Dz. U. poz. 1079).</w:t>
      </w:r>
    </w:p>
    <w:p w14:paraId="2C0F70A2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033C6124" w14:textId="08040B9A" w:rsidR="00335B9D" w:rsidRPr="00635559" w:rsidRDefault="005F7098" w:rsidP="005F7098">
      <w:pPr>
        <w:pStyle w:val="Nagwek2"/>
        <w:tabs>
          <w:tab w:val="left" w:pos="284"/>
        </w:tabs>
        <w:spacing w:line="276" w:lineRule="auto"/>
        <w:ind w:left="0"/>
        <w:jc w:val="center"/>
        <w:rPr>
          <w:rFonts w:asciiTheme="minorHAnsi" w:hAnsiTheme="minorHAnsi" w:cstheme="minorHAnsi"/>
          <w:spacing w:val="-2"/>
        </w:rPr>
      </w:pPr>
      <w:r>
        <w:t xml:space="preserve">§1 </w:t>
      </w:r>
      <w:r w:rsidR="00335B9D" w:rsidRPr="00635559">
        <w:rPr>
          <w:rFonts w:asciiTheme="minorHAnsi" w:hAnsiTheme="minorHAnsi" w:cstheme="minorHAnsi"/>
          <w:spacing w:val="-2"/>
        </w:rPr>
        <w:t>Zamawiający</w:t>
      </w:r>
      <w:r w:rsidR="0081007D" w:rsidRPr="00635559">
        <w:rPr>
          <w:rFonts w:asciiTheme="minorHAnsi" w:hAnsiTheme="minorHAnsi" w:cstheme="minorHAnsi"/>
          <w:spacing w:val="-2"/>
        </w:rPr>
        <w:t>:</w:t>
      </w:r>
    </w:p>
    <w:p w14:paraId="1A3C1D70" w14:textId="77777777" w:rsidR="00413078" w:rsidRPr="00635559" w:rsidRDefault="00CF6C03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  <w:bCs/>
        </w:rPr>
      </w:pPr>
      <w:r w:rsidRPr="00635559">
        <w:rPr>
          <w:rFonts w:asciiTheme="minorHAnsi" w:hAnsiTheme="minorHAnsi" w:cstheme="minorHAnsi"/>
          <w:b/>
          <w:bCs/>
        </w:rPr>
        <w:t>Niepubliczne Centrum Kształcenia Ustawicznego Sp. z o.o.</w:t>
      </w:r>
    </w:p>
    <w:p w14:paraId="0F42241D" w14:textId="77777777" w:rsidR="00413078" w:rsidRPr="00635559" w:rsidRDefault="00413078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Cs/>
        </w:rPr>
      </w:pPr>
      <w:r w:rsidRPr="00635559">
        <w:rPr>
          <w:rFonts w:asciiTheme="minorHAnsi" w:hAnsiTheme="minorHAnsi" w:cstheme="minorHAnsi"/>
          <w:bCs/>
        </w:rPr>
        <w:t xml:space="preserve">ul. </w:t>
      </w:r>
      <w:r w:rsidR="00CF6C03" w:rsidRPr="00635559">
        <w:rPr>
          <w:rFonts w:asciiTheme="minorHAnsi" w:hAnsiTheme="minorHAnsi" w:cstheme="minorHAnsi"/>
          <w:bCs/>
        </w:rPr>
        <w:t>Fabryczna 7, 41-400 Mysłowice</w:t>
      </w:r>
    </w:p>
    <w:p w14:paraId="77701884" w14:textId="77777777" w:rsidR="00413078" w:rsidRPr="00635559" w:rsidRDefault="00413078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Cs/>
        </w:rPr>
      </w:pPr>
      <w:r w:rsidRPr="00635559">
        <w:rPr>
          <w:rFonts w:asciiTheme="minorHAnsi" w:hAnsiTheme="minorHAnsi" w:cstheme="minorHAnsi"/>
          <w:bCs/>
        </w:rPr>
        <w:t xml:space="preserve">REGON </w:t>
      </w:r>
      <w:r w:rsidR="00CF6C03" w:rsidRPr="00635559">
        <w:rPr>
          <w:rFonts w:asciiTheme="minorHAnsi" w:hAnsiTheme="minorHAnsi" w:cstheme="minorHAnsi"/>
          <w:bCs/>
        </w:rPr>
        <w:t>276604149</w:t>
      </w:r>
    </w:p>
    <w:p w14:paraId="226971B2" w14:textId="77777777" w:rsidR="00413078" w:rsidRPr="00635559" w:rsidRDefault="00413078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Cs/>
        </w:rPr>
      </w:pPr>
      <w:r w:rsidRPr="00635559">
        <w:rPr>
          <w:rFonts w:asciiTheme="minorHAnsi" w:hAnsiTheme="minorHAnsi" w:cstheme="minorHAnsi"/>
          <w:bCs/>
        </w:rPr>
        <w:t xml:space="preserve">NIP </w:t>
      </w:r>
      <w:r w:rsidR="00CF6C03" w:rsidRPr="00635559">
        <w:rPr>
          <w:rFonts w:asciiTheme="minorHAnsi" w:hAnsiTheme="minorHAnsi" w:cstheme="minorHAnsi"/>
          <w:bCs/>
        </w:rPr>
        <w:t>2220697234</w:t>
      </w:r>
    </w:p>
    <w:p w14:paraId="0B5C498C" w14:textId="58CA6C29" w:rsidR="00335B9D" w:rsidRPr="00635559" w:rsidRDefault="005F7098" w:rsidP="005F7098">
      <w:pPr>
        <w:pStyle w:val="Nagwek2"/>
        <w:tabs>
          <w:tab w:val="left" w:pos="284"/>
        </w:tabs>
        <w:spacing w:line="276" w:lineRule="auto"/>
        <w:ind w:left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§2 </w:t>
      </w:r>
      <w:r w:rsidR="00335B9D" w:rsidRPr="00635559">
        <w:rPr>
          <w:rFonts w:asciiTheme="minorHAnsi" w:hAnsiTheme="minorHAnsi" w:cstheme="minorHAnsi"/>
        </w:rPr>
        <w:t>Postanowienia</w:t>
      </w:r>
      <w:r w:rsidR="00335B9D" w:rsidRPr="00635559">
        <w:rPr>
          <w:rFonts w:asciiTheme="minorHAnsi" w:hAnsiTheme="minorHAnsi" w:cstheme="minorHAnsi"/>
          <w:spacing w:val="-9"/>
        </w:rPr>
        <w:t xml:space="preserve"> </w:t>
      </w:r>
      <w:r w:rsidR="00335B9D" w:rsidRPr="00635559">
        <w:rPr>
          <w:rFonts w:asciiTheme="minorHAnsi" w:hAnsiTheme="minorHAnsi" w:cstheme="minorHAnsi"/>
          <w:spacing w:val="-2"/>
        </w:rPr>
        <w:t>ogólne</w:t>
      </w:r>
    </w:p>
    <w:p w14:paraId="6E7E434B" w14:textId="2038A6A7" w:rsidR="0049770E" w:rsidRPr="005257D0" w:rsidRDefault="00335B9D" w:rsidP="00A751A5">
      <w:pPr>
        <w:pStyle w:val="Akapitzlist1"/>
        <w:numPr>
          <w:ilvl w:val="0"/>
          <w:numId w:val="15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</w:t>
      </w:r>
      <w:r w:rsidR="005257D0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związku</w:t>
      </w:r>
      <w:r w:rsidR="005257D0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="005257D0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realizacją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projektu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pt.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="00CF6C03" w:rsidRPr="00635559">
        <w:rPr>
          <w:rFonts w:asciiTheme="minorHAnsi" w:hAnsiTheme="minorHAnsi" w:cstheme="minorHAnsi"/>
          <w:b/>
          <w:bCs/>
          <w:sz w:val="20"/>
          <w:szCs w:val="20"/>
        </w:rPr>
        <w:t>„Czas na Twój rozwój!”</w:t>
      </w:r>
      <w:r w:rsidR="0081007D"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nr</w:t>
      </w:r>
      <w:proofErr w:type="spellEnd"/>
      <w:r w:rsidR="0081007D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FESL.05.04-IP.02-07FF/23</w:t>
      </w:r>
      <w:r w:rsidR="0081007D" w:rsidRPr="00635559">
        <w:rPr>
          <w:rFonts w:asciiTheme="minorHAnsi" w:eastAsia="DejaVuSans" w:hAnsiTheme="minorHAnsi" w:cstheme="minorHAnsi"/>
          <w:sz w:val="20"/>
          <w:szCs w:val="20"/>
        </w:rPr>
        <w:t xml:space="preserve"> współfinansowanego</w:t>
      </w:r>
      <w:r w:rsidR="0081007D"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z Funduszy Europejskich dla Śląskiego 2021-2027 w ramach Europejskiego Funduszu Społecznego +,</w:t>
      </w:r>
      <w:r w:rsidR="0081007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zwanego</w:t>
      </w:r>
      <w:r w:rsidR="0081007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dalej</w:t>
      </w:r>
      <w:r w:rsidR="0081007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Projektem,</w:t>
      </w:r>
      <w:r w:rsidR="0081007D"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Zamawiający</w:t>
      </w:r>
      <w:r w:rsidR="0081007D"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zaprasza do przedstawienia oferty na wybór wykonawcy usługi organizacji szkoleń podnoszących kwalifikacje i umiejętności zawodowe, kursów</w:t>
      </w:r>
      <w:r w:rsidR="0081007D"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IT</w:t>
      </w:r>
      <w:r w:rsidR="0081007D"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oraz</w:t>
      </w:r>
      <w:r w:rsidR="0081007D"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szkoleń</w:t>
      </w:r>
      <w:r w:rsidR="0081007D"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umiejętności</w:t>
      </w:r>
      <w:r w:rsidR="0081007D"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„miękkich”</w:t>
      </w:r>
      <w:r w:rsidR="0081007D"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wraz</w:t>
      </w:r>
      <w:r w:rsidR="0081007D"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z</w:t>
      </w:r>
      <w:r w:rsidR="0081007D"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egzaminami</w:t>
      </w:r>
      <w:r w:rsidR="0081007D"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certyfikującymi</w:t>
      </w:r>
      <w:r w:rsidR="0081007D"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w</w:t>
      </w:r>
      <w:r w:rsidR="0081007D"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zakresie</w:t>
      </w:r>
      <w:r w:rsidR="0081007D"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>szerzej</w:t>
      </w:r>
      <w:r w:rsidR="0081007D"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81007D" w:rsidRPr="00635559">
        <w:rPr>
          <w:rFonts w:asciiTheme="minorHAnsi" w:hAnsiTheme="minorHAnsi" w:cstheme="minorHAnsi"/>
          <w:sz w:val="20"/>
          <w:szCs w:val="20"/>
        </w:rPr>
        <w:t xml:space="preserve">przedstawionym w </w:t>
      </w:r>
      <w:r w:rsidR="0036753E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§3 </w:t>
      </w:r>
      <w:r w:rsidR="0081007D" w:rsidRPr="005257D0">
        <w:rPr>
          <w:rFonts w:asciiTheme="minorHAnsi" w:hAnsiTheme="minorHAnsi" w:cstheme="minorHAnsi"/>
          <w:b/>
          <w:bCs/>
          <w:i/>
          <w:sz w:val="20"/>
          <w:szCs w:val="20"/>
        </w:rPr>
        <w:t>Przedmiot i zakres zamówienia</w:t>
      </w:r>
      <w:r w:rsidR="0081007D" w:rsidRPr="005257D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7E91742E" w14:textId="77777777" w:rsidR="00692D2B" w:rsidRPr="00635559" w:rsidRDefault="00335B9D" w:rsidP="00A751A5">
      <w:pPr>
        <w:pStyle w:val="Akapitzlist1"/>
        <w:numPr>
          <w:ilvl w:val="0"/>
          <w:numId w:val="15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Projekt zakłada objęcie wsparciem </w:t>
      </w:r>
      <w:r w:rsidR="00CF6C03" w:rsidRPr="00635559">
        <w:rPr>
          <w:rFonts w:asciiTheme="minorHAnsi" w:hAnsiTheme="minorHAnsi" w:cstheme="minorHAnsi"/>
          <w:sz w:val="20"/>
          <w:szCs w:val="20"/>
        </w:rPr>
        <w:t>204</w:t>
      </w:r>
      <w:r w:rsidRPr="00635559">
        <w:rPr>
          <w:rFonts w:asciiTheme="minorHAnsi" w:hAnsiTheme="minorHAnsi" w:cstheme="minorHAnsi"/>
          <w:sz w:val="20"/>
          <w:szCs w:val="20"/>
        </w:rPr>
        <w:t xml:space="preserve"> os</w:t>
      </w:r>
      <w:r w:rsidR="00134A41" w:rsidRPr="00635559">
        <w:rPr>
          <w:rFonts w:asciiTheme="minorHAnsi" w:hAnsiTheme="minorHAnsi" w:cstheme="minorHAnsi"/>
          <w:sz w:val="20"/>
          <w:szCs w:val="20"/>
        </w:rPr>
        <w:t>ób</w:t>
      </w:r>
      <w:r w:rsidRPr="00635559">
        <w:rPr>
          <w:rFonts w:asciiTheme="minorHAnsi" w:hAnsiTheme="minorHAnsi" w:cstheme="minorHAnsi"/>
          <w:sz w:val="20"/>
          <w:szCs w:val="20"/>
        </w:rPr>
        <w:t xml:space="preserve"> w wieku 18-89 lat, zamieszkujących </w:t>
      </w:r>
      <w:r w:rsidR="00692D2B" w:rsidRPr="00635559">
        <w:rPr>
          <w:rFonts w:asciiTheme="minorHAnsi" w:hAnsiTheme="minorHAnsi" w:cstheme="minorHAnsi"/>
          <w:sz w:val="20"/>
          <w:szCs w:val="20"/>
        </w:rPr>
        <w:t>na teren województwa śląskiego,</w:t>
      </w:r>
      <w:r w:rsidR="006A113A" w:rsidRPr="00635559">
        <w:rPr>
          <w:rFonts w:asciiTheme="minorHAnsi" w:hAnsiTheme="minorHAnsi" w:cstheme="minorHAnsi"/>
          <w:sz w:val="20"/>
          <w:szCs w:val="20"/>
        </w:rPr>
        <w:t xml:space="preserve"> </w:t>
      </w:r>
      <w:r w:rsidR="00692D2B" w:rsidRPr="00635559">
        <w:rPr>
          <w:rFonts w:asciiTheme="minorHAnsi" w:hAnsiTheme="minorHAnsi" w:cstheme="minorHAnsi"/>
          <w:bCs/>
          <w:sz w:val="20"/>
          <w:szCs w:val="20"/>
        </w:rPr>
        <w:t>zatrudnione na podstawie umów krótkoterminowych, umów cywilnoprawnych i ubogie pracujące.</w:t>
      </w:r>
    </w:p>
    <w:p w14:paraId="2D23076B" w14:textId="77777777" w:rsidR="00692D2B" w:rsidRPr="00635559" w:rsidRDefault="00692D2B" w:rsidP="00A751A5">
      <w:pPr>
        <w:pStyle w:val="Akapitzlist1"/>
        <w:tabs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Preferowane będą osoby pracujące, zatrudnione na podstawie umów krótkoterminowych, umów cywilno-prawnych, ubogie pracujące, jak również odchodzące z rolnictwa, znajdujące się w niekorzystnej sytuacji.</w:t>
      </w:r>
    </w:p>
    <w:p w14:paraId="33E04D58" w14:textId="77777777" w:rsidR="00335B9D" w:rsidRPr="00635559" w:rsidRDefault="00335B9D" w:rsidP="00A751A5">
      <w:pPr>
        <w:pStyle w:val="Akapitzlist1"/>
        <w:tabs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 ramach projektu przewidziano m.in. objęcie wszystkich uczestników projektu instrumentami i usługami z zakresu rynku</w:t>
      </w:r>
      <w:r w:rsidRPr="00635559">
        <w:rPr>
          <w:rFonts w:asciiTheme="minorHAnsi" w:hAnsiTheme="minorHAnsi" w:cstheme="minorHAnsi"/>
          <w:spacing w:val="4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pracy</w:t>
      </w:r>
      <w:r w:rsidRPr="00635559">
        <w:rPr>
          <w:rFonts w:asciiTheme="minorHAnsi" w:hAnsiTheme="minorHAnsi" w:cstheme="minorHAnsi"/>
          <w:spacing w:val="4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celu</w:t>
      </w:r>
      <w:r w:rsidRPr="00635559">
        <w:rPr>
          <w:rFonts w:asciiTheme="minorHAnsi" w:hAnsiTheme="minorHAnsi" w:cstheme="minorHAnsi"/>
          <w:spacing w:val="4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indywidualizacji</w:t>
      </w:r>
      <w:r w:rsidRPr="00635559">
        <w:rPr>
          <w:rFonts w:asciiTheme="minorHAnsi" w:hAnsiTheme="minorHAnsi" w:cstheme="minorHAnsi"/>
          <w:spacing w:val="4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wsparcia</w:t>
      </w:r>
      <w:r w:rsidRPr="00635559">
        <w:rPr>
          <w:rFonts w:asciiTheme="minorHAnsi" w:hAnsiTheme="minorHAnsi" w:cstheme="minorHAnsi"/>
          <w:spacing w:val="4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oraz</w:t>
      </w:r>
      <w:r w:rsidRPr="00635559">
        <w:rPr>
          <w:rFonts w:asciiTheme="minorHAnsi" w:hAnsiTheme="minorHAnsi" w:cstheme="minorHAnsi"/>
          <w:spacing w:val="4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pomocy</w:t>
      </w:r>
      <w:r w:rsidRPr="00635559">
        <w:rPr>
          <w:rFonts w:asciiTheme="minorHAnsi" w:hAnsiTheme="minorHAnsi" w:cstheme="minorHAnsi"/>
          <w:spacing w:val="4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zakresie</w:t>
      </w:r>
      <w:r w:rsidRPr="00635559">
        <w:rPr>
          <w:rFonts w:asciiTheme="minorHAnsi" w:hAnsiTheme="minorHAnsi" w:cstheme="minorHAnsi"/>
          <w:spacing w:val="4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określenia</w:t>
      </w:r>
      <w:r w:rsidRPr="00635559">
        <w:rPr>
          <w:rFonts w:asciiTheme="minorHAnsi" w:hAnsiTheme="minorHAnsi" w:cstheme="minorHAnsi"/>
          <w:spacing w:val="4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ścieżki</w:t>
      </w:r>
      <w:r w:rsidRPr="00635559">
        <w:rPr>
          <w:rFonts w:asciiTheme="minorHAnsi" w:hAnsiTheme="minorHAnsi" w:cstheme="minorHAnsi"/>
          <w:spacing w:val="4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rozwoju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 poprawy sytuacji zawodowej.</w:t>
      </w:r>
    </w:p>
    <w:p w14:paraId="3F03E8A8" w14:textId="77777777" w:rsidR="00335B9D" w:rsidRPr="00635559" w:rsidRDefault="00335B9D" w:rsidP="00A751A5">
      <w:pPr>
        <w:pStyle w:val="Akapitzlist1"/>
        <w:numPr>
          <w:ilvl w:val="0"/>
          <w:numId w:val="15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Miejsce realizacji zamówienia –</w:t>
      </w:r>
      <w:r w:rsidR="00134A41" w:rsidRP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województwo śląskie. W celu sprawnej realizacji przedmiotu zamówienia, uwzględniając złożony charakter przedmiotowej usługi (co związane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jest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realizacją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indywidualnym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doradztwie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zawodowym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oraz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zaleceniach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przedstawionych w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Indywidualnych Planach Działania),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liczebność grupy docelowej, obszar świadczenia usług na terenie całego województwa śląskiego oraz konieczność zapewnienia kompleksowości wsparcia zadecydowano o niedzieleniu poszczególnych zadań zamówienia. Powyższe będzie miało pozytywny wpływ na realizację usługi zgodnie z założonym harmonogramem form wsparcia.</w:t>
      </w:r>
    </w:p>
    <w:p w14:paraId="3906AAE1" w14:textId="45070632" w:rsidR="00335B9D" w:rsidRDefault="005F7098" w:rsidP="005F7098">
      <w:pPr>
        <w:pStyle w:val="Nagwek2"/>
        <w:tabs>
          <w:tab w:val="left" w:pos="284"/>
        </w:tabs>
        <w:spacing w:line="276" w:lineRule="auto"/>
        <w:ind w:left="0"/>
        <w:jc w:val="center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</w:rPr>
        <w:t xml:space="preserve">§3 </w:t>
      </w:r>
      <w:r w:rsidR="00335B9D" w:rsidRPr="00635559">
        <w:rPr>
          <w:rFonts w:asciiTheme="minorHAnsi" w:hAnsiTheme="minorHAnsi" w:cstheme="minorHAnsi"/>
        </w:rPr>
        <w:t>Przedmiot</w:t>
      </w:r>
      <w:r w:rsidR="00335B9D" w:rsidRPr="00635559">
        <w:rPr>
          <w:rFonts w:asciiTheme="minorHAnsi" w:hAnsiTheme="minorHAnsi" w:cstheme="minorHAnsi"/>
          <w:spacing w:val="-5"/>
        </w:rPr>
        <w:t xml:space="preserve"> </w:t>
      </w:r>
      <w:r w:rsidR="00335B9D" w:rsidRPr="00635559">
        <w:rPr>
          <w:rFonts w:asciiTheme="minorHAnsi" w:hAnsiTheme="minorHAnsi" w:cstheme="minorHAnsi"/>
        </w:rPr>
        <w:t>i</w:t>
      </w:r>
      <w:r w:rsidR="00335B9D" w:rsidRPr="00635559">
        <w:rPr>
          <w:rFonts w:asciiTheme="minorHAnsi" w:hAnsiTheme="minorHAnsi" w:cstheme="minorHAnsi"/>
          <w:spacing w:val="-6"/>
        </w:rPr>
        <w:t xml:space="preserve"> </w:t>
      </w:r>
      <w:r w:rsidR="00335B9D" w:rsidRPr="00635559">
        <w:rPr>
          <w:rFonts w:asciiTheme="minorHAnsi" w:hAnsiTheme="minorHAnsi" w:cstheme="minorHAnsi"/>
        </w:rPr>
        <w:t>zakres</w:t>
      </w:r>
      <w:r w:rsidR="00335B9D" w:rsidRPr="00635559">
        <w:rPr>
          <w:rFonts w:asciiTheme="minorHAnsi" w:hAnsiTheme="minorHAnsi" w:cstheme="minorHAnsi"/>
          <w:spacing w:val="-6"/>
        </w:rPr>
        <w:t xml:space="preserve"> </w:t>
      </w:r>
      <w:r w:rsidR="00335B9D" w:rsidRPr="00635559">
        <w:rPr>
          <w:rFonts w:asciiTheme="minorHAnsi" w:hAnsiTheme="minorHAnsi" w:cstheme="minorHAnsi"/>
          <w:spacing w:val="-2"/>
        </w:rPr>
        <w:t>zamówienia</w:t>
      </w:r>
    </w:p>
    <w:p w14:paraId="540513EE" w14:textId="77777777" w:rsidR="005F7098" w:rsidRPr="00635559" w:rsidRDefault="005F7098" w:rsidP="005F7098">
      <w:pPr>
        <w:pStyle w:val="Nagwek2"/>
        <w:tabs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13087E03" w14:textId="7DA4514B" w:rsidR="005F7098" w:rsidRDefault="005F7098" w:rsidP="00A751A5">
      <w:pPr>
        <w:pStyle w:val="Default"/>
        <w:widowControl w:val="0"/>
        <w:numPr>
          <w:ilvl w:val="0"/>
          <w:numId w:val="14"/>
        </w:numPr>
        <w:tabs>
          <w:tab w:val="clear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Przedmiotem zamówienia jest wybór wykonawców, świadczących usługi:</w:t>
      </w:r>
    </w:p>
    <w:p w14:paraId="33C0888E" w14:textId="77777777" w:rsidR="00335B9D" w:rsidRPr="00635559" w:rsidRDefault="00335B9D" w:rsidP="00A751A5">
      <w:pPr>
        <w:pStyle w:val="Akapitzlist1"/>
        <w:numPr>
          <w:ilvl w:val="1"/>
          <w:numId w:val="14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CPV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80000000-4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usługi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edukacyjne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szkoleniowe;</w:t>
      </w:r>
    </w:p>
    <w:p w14:paraId="7C438B38" w14:textId="77777777" w:rsidR="00335B9D" w:rsidRPr="00635559" w:rsidRDefault="00335B9D" w:rsidP="00A751A5">
      <w:pPr>
        <w:pStyle w:val="Akapitzlist1"/>
        <w:numPr>
          <w:ilvl w:val="1"/>
          <w:numId w:val="14"/>
        </w:numPr>
        <w:tabs>
          <w:tab w:val="clear" w:pos="0"/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CPV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80500000-9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szkoleniowe;</w:t>
      </w:r>
    </w:p>
    <w:p w14:paraId="4640E92A" w14:textId="77777777" w:rsidR="00335B9D" w:rsidRPr="00635559" w:rsidRDefault="00335B9D" w:rsidP="00A751A5">
      <w:pPr>
        <w:pStyle w:val="Akapitzlist1"/>
        <w:numPr>
          <w:ilvl w:val="1"/>
          <w:numId w:val="14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CPV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80530000-8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usługi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zawodowego;</w:t>
      </w:r>
    </w:p>
    <w:p w14:paraId="433DD9FB" w14:textId="77777777" w:rsidR="00335B9D" w:rsidRPr="00635559" w:rsidRDefault="00335B9D" w:rsidP="00A751A5">
      <w:pPr>
        <w:pStyle w:val="Akapitzlist1"/>
        <w:numPr>
          <w:ilvl w:val="1"/>
          <w:numId w:val="14"/>
        </w:numPr>
        <w:tabs>
          <w:tab w:val="clear" w:pos="0"/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CPV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80570000-0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usługi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dziedzinie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rozwoju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osobistego;</w:t>
      </w:r>
    </w:p>
    <w:p w14:paraId="36E05756" w14:textId="77777777" w:rsidR="00335B9D" w:rsidRPr="00635559" w:rsidRDefault="00335B9D" w:rsidP="00A751A5">
      <w:pPr>
        <w:pStyle w:val="Akapitzlist1"/>
        <w:numPr>
          <w:ilvl w:val="1"/>
          <w:numId w:val="14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lastRenderedPageBreak/>
        <w:t>CPV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80533200-1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kursy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komputerowe.</w:t>
      </w:r>
    </w:p>
    <w:p w14:paraId="57836052" w14:textId="77777777" w:rsidR="00335B9D" w:rsidRPr="00635559" w:rsidRDefault="00335B9D" w:rsidP="00A751A5">
      <w:pPr>
        <w:pStyle w:val="Akapitzlist1"/>
        <w:numPr>
          <w:ilvl w:val="1"/>
          <w:numId w:val="14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CPV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80410000-1-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różne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usługi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szkolne</w:t>
      </w:r>
    </w:p>
    <w:p w14:paraId="06E8B657" w14:textId="68D0C1F1" w:rsidR="00335B9D" w:rsidRPr="00635559" w:rsidRDefault="00335B9D" w:rsidP="00A751A5">
      <w:pPr>
        <w:pStyle w:val="Akapitzlist1"/>
        <w:numPr>
          <w:ilvl w:val="0"/>
          <w:numId w:val="14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Zakres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obejmuje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następujące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szkolenia:</w:t>
      </w:r>
    </w:p>
    <w:p w14:paraId="28A7D251" w14:textId="576B15F1" w:rsidR="00335B9D" w:rsidRPr="00635559" w:rsidRDefault="00335B9D" w:rsidP="005F7098">
      <w:pPr>
        <w:pStyle w:val="Nagwek2"/>
        <w:numPr>
          <w:ilvl w:val="0"/>
          <w:numId w:val="31"/>
        </w:numPr>
        <w:tabs>
          <w:tab w:val="left" w:pos="284"/>
          <w:tab w:val="left" w:pos="831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Szkolenia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podnoszące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kwalifikacje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umiejętności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zawodowe</w:t>
      </w:r>
    </w:p>
    <w:p w14:paraId="493C356E" w14:textId="6FF0B35B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ramach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przedmiotowej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usługi</w:t>
      </w:r>
      <w:r w:rsidRPr="00635559">
        <w:rPr>
          <w:rFonts w:asciiTheme="minorHAnsi" w:hAnsiTheme="minorHAnsi" w:cstheme="minorHAnsi"/>
          <w:spacing w:val="-12"/>
        </w:rPr>
        <w:t xml:space="preserve"> </w:t>
      </w:r>
      <w:r w:rsidRPr="00635559">
        <w:rPr>
          <w:rFonts w:asciiTheme="minorHAnsi" w:hAnsiTheme="minorHAnsi" w:cstheme="minorHAnsi"/>
        </w:rPr>
        <w:t>Wykonawca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zobowiązany</w:t>
      </w:r>
      <w:r w:rsidRPr="00635559">
        <w:rPr>
          <w:rFonts w:asciiTheme="minorHAnsi" w:hAnsiTheme="minorHAnsi" w:cstheme="minorHAnsi"/>
          <w:spacing w:val="-12"/>
        </w:rPr>
        <w:t xml:space="preserve">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zrealizowania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szkoleń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na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rzecz</w:t>
      </w:r>
      <w:r w:rsidRPr="00635559">
        <w:rPr>
          <w:rFonts w:asciiTheme="minorHAnsi" w:hAnsiTheme="minorHAnsi" w:cstheme="minorHAnsi"/>
          <w:spacing w:val="-2"/>
        </w:rPr>
        <w:t xml:space="preserve"> </w:t>
      </w:r>
      <w:r w:rsidR="004B5729" w:rsidRPr="00635559">
        <w:rPr>
          <w:rFonts w:asciiTheme="minorHAnsi" w:hAnsiTheme="minorHAnsi" w:cstheme="minorHAnsi"/>
          <w:b/>
        </w:rPr>
        <w:t>204</w:t>
      </w:r>
      <w:r w:rsidRPr="00635559">
        <w:rPr>
          <w:rFonts w:asciiTheme="minorHAnsi" w:hAnsiTheme="minorHAnsi" w:cstheme="minorHAnsi"/>
          <w:b/>
          <w:spacing w:val="-11"/>
        </w:rPr>
        <w:t xml:space="preserve"> </w:t>
      </w:r>
      <w:r w:rsidRPr="00635559">
        <w:rPr>
          <w:rFonts w:asciiTheme="minorHAnsi" w:hAnsiTheme="minorHAnsi" w:cstheme="minorHAnsi"/>
          <w:b/>
        </w:rPr>
        <w:t>Uczestników</w:t>
      </w:r>
      <w:r w:rsidR="006E4821" w:rsidRPr="00635559">
        <w:rPr>
          <w:rFonts w:asciiTheme="minorHAnsi" w:hAnsiTheme="minorHAnsi" w:cstheme="minorHAnsi"/>
          <w:b/>
        </w:rPr>
        <w:t>/-czek</w:t>
      </w:r>
      <w:r w:rsidRPr="00635559">
        <w:rPr>
          <w:rFonts w:asciiTheme="minorHAnsi" w:hAnsiTheme="minorHAnsi" w:cstheme="minorHAnsi"/>
          <w:b/>
          <w:spacing w:val="-8"/>
        </w:rPr>
        <w:t xml:space="preserve"> </w:t>
      </w:r>
      <w:r w:rsidRPr="00635559">
        <w:rPr>
          <w:rFonts w:asciiTheme="minorHAnsi" w:hAnsiTheme="minorHAnsi" w:cstheme="minorHAnsi"/>
          <w:b/>
        </w:rPr>
        <w:t xml:space="preserve">Projektu </w:t>
      </w:r>
      <w:r w:rsidRPr="00635559">
        <w:rPr>
          <w:rFonts w:asciiTheme="minorHAnsi" w:hAnsiTheme="minorHAnsi" w:cstheme="minorHAnsi"/>
        </w:rPr>
        <w:t>oraz zapewnienia każdemu z nich materiałów</w:t>
      </w:r>
      <w:r w:rsidRPr="00635559">
        <w:rPr>
          <w:rFonts w:asciiTheme="minorHAnsi" w:hAnsiTheme="minorHAnsi" w:cstheme="minorHAnsi"/>
          <w:spacing w:val="-2"/>
        </w:rPr>
        <w:t xml:space="preserve"> </w:t>
      </w:r>
      <w:r w:rsidRPr="00635559">
        <w:rPr>
          <w:rFonts w:asciiTheme="minorHAnsi" w:hAnsiTheme="minorHAnsi" w:cstheme="minorHAnsi"/>
        </w:rPr>
        <w:t>szkoleniowych oraz jednorazowego</w:t>
      </w:r>
      <w:r w:rsidRPr="00635559">
        <w:rPr>
          <w:rFonts w:asciiTheme="minorHAnsi" w:hAnsiTheme="minorHAnsi" w:cstheme="minorHAnsi"/>
          <w:spacing w:val="-1"/>
        </w:rPr>
        <w:t xml:space="preserve"> </w:t>
      </w:r>
      <w:r w:rsidRPr="00635559">
        <w:rPr>
          <w:rFonts w:asciiTheme="minorHAnsi" w:hAnsiTheme="minorHAnsi" w:cstheme="minorHAnsi"/>
        </w:rPr>
        <w:t>podejścia</w:t>
      </w:r>
      <w:r w:rsidRPr="00635559">
        <w:rPr>
          <w:rFonts w:asciiTheme="minorHAnsi" w:hAnsiTheme="minorHAnsi" w:cstheme="minorHAnsi"/>
          <w:spacing w:val="-1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-1"/>
        </w:rPr>
        <w:t xml:space="preserve"> </w:t>
      </w:r>
      <w:r w:rsidRPr="00635559">
        <w:rPr>
          <w:rFonts w:asciiTheme="minorHAnsi" w:hAnsiTheme="minorHAnsi" w:cstheme="minorHAnsi"/>
        </w:rPr>
        <w:t>egzaminu certyfikującego</w:t>
      </w:r>
      <w:r w:rsidRPr="00635559">
        <w:rPr>
          <w:rFonts w:asciiTheme="minorHAnsi" w:hAnsiTheme="minorHAnsi" w:cstheme="minorHAnsi"/>
          <w:spacing w:val="-1"/>
        </w:rPr>
        <w:t xml:space="preserve"> </w:t>
      </w:r>
      <w:r w:rsidR="00D25BDA" w:rsidRPr="00635559">
        <w:rPr>
          <w:rFonts w:asciiTheme="minorHAnsi" w:hAnsiTheme="minorHAnsi" w:cstheme="minorHAnsi"/>
          <w:spacing w:val="-1"/>
        </w:rPr>
        <w:t>WORD/</w:t>
      </w:r>
      <w:r w:rsidRPr="00635559">
        <w:rPr>
          <w:rFonts w:asciiTheme="minorHAnsi" w:hAnsiTheme="minorHAnsi" w:cstheme="minorHAnsi"/>
        </w:rPr>
        <w:t>IEES lub równoważnego z każdego przeprowadzonego szkolenia wraz z wydaniem certyfikatów potwierdzających nabycie kwalifikacji zawodowych.</w:t>
      </w:r>
    </w:p>
    <w:p w14:paraId="25DAAC28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Usługa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świadczona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grupach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max.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12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osób,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wymiarze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średnio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po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="004B5729" w:rsidRPr="00635559">
        <w:rPr>
          <w:rFonts w:asciiTheme="minorHAnsi" w:hAnsiTheme="minorHAnsi" w:cstheme="minorHAnsi"/>
        </w:rPr>
        <w:t xml:space="preserve">40 </w:t>
      </w:r>
      <w:r w:rsidRPr="00635559">
        <w:rPr>
          <w:rFonts w:asciiTheme="minorHAnsi" w:hAnsiTheme="minorHAnsi" w:cstheme="minorHAnsi"/>
        </w:rPr>
        <w:t>godzin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szkoleniowych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dla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każdego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 xml:space="preserve">Uczestnika Projektu. Łączna ilość godzin usługi – </w:t>
      </w:r>
      <w:r w:rsidR="004B5729" w:rsidRPr="00635559">
        <w:rPr>
          <w:rFonts w:asciiTheme="minorHAnsi" w:hAnsiTheme="minorHAnsi" w:cstheme="minorHAnsi"/>
          <w:b/>
        </w:rPr>
        <w:t>8160</w:t>
      </w:r>
      <w:r w:rsidRPr="00635559">
        <w:rPr>
          <w:rFonts w:asciiTheme="minorHAnsi" w:hAnsiTheme="minorHAnsi" w:cstheme="minorHAnsi"/>
          <w:b/>
        </w:rPr>
        <w:t xml:space="preserve"> osobogodzin</w:t>
      </w:r>
      <w:r w:rsidRPr="00635559">
        <w:rPr>
          <w:rFonts w:asciiTheme="minorHAnsi" w:hAnsiTheme="minorHAnsi" w:cstheme="minorHAnsi"/>
        </w:rPr>
        <w:t xml:space="preserve">. Łączna maksymalna ilość egzaminów: </w:t>
      </w:r>
      <w:r w:rsidR="004B5729" w:rsidRPr="00635559">
        <w:rPr>
          <w:rFonts w:asciiTheme="minorHAnsi" w:hAnsiTheme="minorHAnsi" w:cstheme="minorHAnsi"/>
          <w:b/>
        </w:rPr>
        <w:t>204</w:t>
      </w:r>
      <w:r w:rsidRPr="00635559">
        <w:rPr>
          <w:rFonts w:asciiTheme="minorHAnsi" w:hAnsiTheme="minorHAnsi" w:cstheme="minorHAnsi"/>
          <w:b/>
        </w:rPr>
        <w:t xml:space="preserve"> szt.</w:t>
      </w:r>
    </w:p>
    <w:p w14:paraId="510B4349" w14:textId="577625DF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pacing w:val="-2"/>
        </w:rPr>
      </w:pPr>
      <w:r w:rsidRPr="00635559">
        <w:rPr>
          <w:rFonts w:asciiTheme="minorHAnsi" w:hAnsiTheme="minorHAnsi" w:cstheme="minorHAnsi"/>
        </w:rPr>
        <w:t>Celem</w:t>
      </w:r>
      <w:r w:rsidRPr="00635559">
        <w:rPr>
          <w:rFonts w:asciiTheme="minorHAnsi" w:hAnsiTheme="minorHAnsi" w:cstheme="minorHAnsi"/>
          <w:spacing w:val="63"/>
        </w:rPr>
        <w:t xml:space="preserve"> </w:t>
      </w:r>
      <w:r w:rsidRPr="00635559">
        <w:rPr>
          <w:rFonts w:asciiTheme="minorHAnsi" w:hAnsiTheme="minorHAnsi" w:cstheme="minorHAnsi"/>
        </w:rPr>
        <w:t>realizacji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usługi</w:t>
      </w:r>
      <w:r w:rsidRPr="00635559">
        <w:rPr>
          <w:rFonts w:asciiTheme="minorHAnsi" w:hAnsiTheme="minorHAnsi" w:cstheme="minorHAnsi"/>
          <w:spacing w:val="63"/>
        </w:rPr>
        <w:t xml:space="preserve"> </w:t>
      </w:r>
      <w:r w:rsidRPr="00635559">
        <w:rPr>
          <w:rFonts w:asciiTheme="minorHAnsi" w:hAnsiTheme="minorHAnsi" w:cstheme="minorHAnsi"/>
        </w:rPr>
        <w:t>winno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być</w:t>
      </w:r>
      <w:r w:rsidRPr="00635559">
        <w:rPr>
          <w:rFonts w:asciiTheme="minorHAnsi" w:hAnsiTheme="minorHAnsi" w:cstheme="minorHAnsi"/>
          <w:spacing w:val="63"/>
        </w:rPr>
        <w:t xml:space="preserve"> </w:t>
      </w:r>
      <w:r w:rsidRPr="00635559">
        <w:rPr>
          <w:rFonts w:asciiTheme="minorHAnsi" w:hAnsiTheme="minorHAnsi" w:cstheme="minorHAnsi"/>
        </w:rPr>
        <w:t>podniesienie/nabycie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kwalifikacji</w:t>
      </w:r>
      <w:r w:rsidRPr="00635559">
        <w:rPr>
          <w:rFonts w:asciiTheme="minorHAnsi" w:hAnsiTheme="minorHAnsi" w:cstheme="minorHAnsi"/>
          <w:spacing w:val="66"/>
        </w:rPr>
        <w:t xml:space="preserve"> </w:t>
      </w:r>
      <w:r w:rsidRPr="00635559">
        <w:rPr>
          <w:rFonts w:asciiTheme="minorHAnsi" w:hAnsiTheme="minorHAnsi" w:cstheme="minorHAnsi"/>
        </w:rPr>
        <w:t>zawodowych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przez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Uczestników</w:t>
      </w:r>
      <w:r w:rsidRPr="00635559">
        <w:rPr>
          <w:rFonts w:asciiTheme="minorHAnsi" w:hAnsiTheme="minorHAnsi" w:cstheme="minorHAnsi"/>
          <w:spacing w:val="63"/>
        </w:rPr>
        <w:t xml:space="preserve"> </w:t>
      </w:r>
      <w:r w:rsidRPr="00635559">
        <w:rPr>
          <w:rFonts w:asciiTheme="minorHAnsi" w:hAnsiTheme="minorHAnsi" w:cstheme="minorHAnsi"/>
        </w:rPr>
        <w:t>Projektu</w:t>
      </w:r>
      <w:r w:rsidRPr="00635559">
        <w:rPr>
          <w:rFonts w:asciiTheme="minorHAnsi" w:hAnsiTheme="minorHAnsi" w:cstheme="minorHAnsi"/>
          <w:spacing w:val="67"/>
        </w:rPr>
        <w:t xml:space="preserve"> </w:t>
      </w:r>
      <w:r w:rsidRPr="00635559">
        <w:rPr>
          <w:rFonts w:asciiTheme="minorHAnsi" w:hAnsiTheme="minorHAnsi" w:cstheme="minorHAnsi"/>
        </w:rPr>
        <w:t>zgodnie z</w:t>
      </w:r>
      <w:r w:rsidRPr="00635559">
        <w:rPr>
          <w:rFonts w:asciiTheme="minorHAnsi" w:hAnsiTheme="minorHAnsi" w:cstheme="minorHAnsi"/>
          <w:spacing w:val="-1"/>
        </w:rPr>
        <w:t xml:space="preserve"> </w:t>
      </w:r>
      <w:r w:rsidRPr="00635559">
        <w:rPr>
          <w:rFonts w:asciiTheme="minorHAnsi" w:hAnsiTheme="minorHAnsi" w:cstheme="minorHAnsi"/>
        </w:rPr>
        <w:t>Indywidualnym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Planem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Działania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(IPD),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takich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jak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np.</w:t>
      </w:r>
      <w:r w:rsidR="00D25BDA" w:rsidRPr="00635559">
        <w:rPr>
          <w:rFonts w:asciiTheme="minorHAnsi" w:hAnsiTheme="minorHAnsi" w:cstheme="minorHAnsi"/>
        </w:rPr>
        <w:t xml:space="preserve">: profesjonalna obsługa sekretariatu, </w:t>
      </w:r>
      <w:r w:rsidRPr="00635559">
        <w:rPr>
          <w:rFonts w:asciiTheme="minorHAnsi" w:hAnsiTheme="minorHAnsi" w:cstheme="minorHAnsi"/>
        </w:rPr>
        <w:t>pracownik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administracyjno-biurowy,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szkolenie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z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zakresu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HR, kadry i płace, księgowość, specjalista ds. marketingu internetowego/</w:t>
      </w:r>
      <w:proofErr w:type="spellStart"/>
      <w:r w:rsidRPr="00635559">
        <w:rPr>
          <w:rFonts w:asciiTheme="minorHAnsi" w:hAnsiTheme="minorHAnsi" w:cstheme="minorHAnsi"/>
        </w:rPr>
        <w:t>social</w:t>
      </w:r>
      <w:proofErr w:type="spellEnd"/>
      <w:r w:rsidRPr="00635559">
        <w:rPr>
          <w:rFonts w:asciiTheme="minorHAnsi" w:hAnsiTheme="minorHAnsi" w:cstheme="minorHAnsi"/>
        </w:rPr>
        <w:t xml:space="preserve"> media, przedstawiciel handlowy, obsługa klienta i techniki sprzedaży,</w:t>
      </w:r>
      <w:r w:rsidR="004B5729" w:rsidRPr="00635559">
        <w:rPr>
          <w:rFonts w:asciiTheme="minorHAnsi" w:hAnsiTheme="minorHAnsi" w:cstheme="minorHAnsi"/>
        </w:rPr>
        <w:t xml:space="preserve"> ABC przedsiębiorczości, spedycja i transport, czas pracy kierowcy i tachografy, transport drogowy międzynarodowy</w:t>
      </w:r>
      <w:r w:rsidRPr="00635559">
        <w:rPr>
          <w:rFonts w:asciiTheme="minorHAnsi" w:hAnsiTheme="minorHAnsi" w:cstheme="minorHAnsi"/>
        </w:rPr>
        <w:t xml:space="preserve"> i inne prowadzące do uzyskania kwalifikacji</w:t>
      </w:r>
      <w:r w:rsidR="00D25BDA" w:rsidRPr="00635559">
        <w:rPr>
          <w:rFonts w:asciiTheme="minorHAnsi" w:hAnsiTheme="minorHAnsi" w:cstheme="minorHAnsi"/>
        </w:rPr>
        <w:t xml:space="preserve"> </w:t>
      </w:r>
      <w:r w:rsidRPr="00635559">
        <w:rPr>
          <w:rFonts w:asciiTheme="minorHAnsi" w:hAnsiTheme="minorHAnsi" w:cstheme="minorHAnsi"/>
        </w:rPr>
        <w:t>zawodowych. Szczegółowy zakres merytoryczny</w:t>
      </w:r>
      <w:r w:rsidRPr="00635559">
        <w:rPr>
          <w:rFonts w:asciiTheme="minorHAnsi" w:hAnsiTheme="minorHAnsi" w:cstheme="minorHAnsi"/>
          <w:spacing w:val="58"/>
        </w:rPr>
        <w:t xml:space="preserve">  </w:t>
      </w:r>
      <w:r w:rsidRPr="00635559">
        <w:rPr>
          <w:rFonts w:asciiTheme="minorHAnsi" w:hAnsiTheme="minorHAnsi" w:cstheme="minorHAnsi"/>
        </w:rPr>
        <w:t>wsparcia</w:t>
      </w:r>
      <w:r w:rsidRPr="00635559">
        <w:rPr>
          <w:rFonts w:asciiTheme="minorHAnsi" w:hAnsiTheme="minorHAnsi" w:cstheme="minorHAnsi"/>
          <w:spacing w:val="58"/>
        </w:rPr>
        <w:t xml:space="preserve"> 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58"/>
        </w:rPr>
        <w:t xml:space="preserve">  </w:t>
      </w:r>
      <w:r w:rsidRPr="00635559">
        <w:rPr>
          <w:rFonts w:asciiTheme="minorHAnsi" w:hAnsiTheme="minorHAnsi" w:cstheme="minorHAnsi"/>
        </w:rPr>
        <w:t>dostosowany</w:t>
      </w:r>
      <w:r w:rsidRPr="00635559">
        <w:rPr>
          <w:rFonts w:asciiTheme="minorHAnsi" w:hAnsiTheme="minorHAnsi" w:cstheme="minorHAnsi"/>
          <w:spacing w:val="58"/>
        </w:rPr>
        <w:t xml:space="preserve"> 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58"/>
        </w:rPr>
        <w:t xml:space="preserve"> </w:t>
      </w:r>
      <w:r w:rsidR="00D25BDA" w:rsidRPr="00635559">
        <w:rPr>
          <w:rFonts w:asciiTheme="minorHAnsi" w:hAnsiTheme="minorHAnsi" w:cstheme="minorHAnsi"/>
          <w:spacing w:val="58"/>
        </w:rPr>
        <w:t xml:space="preserve"> </w:t>
      </w:r>
      <w:r w:rsidRPr="00635559">
        <w:rPr>
          <w:rFonts w:asciiTheme="minorHAnsi" w:hAnsiTheme="minorHAnsi" w:cstheme="minorHAnsi"/>
        </w:rPr>
        <w:t>indywidualnych</w:t>
      </w:r>
      <w:r w:rsidRPr="00635559">
        <w:rPr>
          <w:rFonts w:asciiTheme="minorHAnsi" w:hAnsiTheme="minorHAnsi" w:cstheme="minorHAnsi"/>
          <w:spacing w:val="58"/>
        </w:rPr>
        <w:t xml:space="preserve">  </w:t>
      </w:r>
      <w:r w:rsidRPr="00635559">
        <w:rPr>
          <w:rFonts w:asciiTheme="minorHAnsi" w:hAnsiTheme="minorHAnsi" w:cstheme="minorHAnsi"/>
        </w:rPr>
        <w:t>potrzeb</w:t>
      </w:r>
      <w:r w:rsidRPr="00635559">
        <w:rPr>
          <w:rFonts w:asciiTheme="minorHAnsi" w:hAnsiTheme="minorHAnsi" w:cstheme="minorHAnsi"/>
          <w:spacing w:val="58"/>
        </w:rPr>
        <w:t xml:space="preserve">  </w:t>
      </w:r>
      <w:r w:rsidRPr="00635559">
        <w:rPr>
          <w:rFonts w:asciiTheme="minorHAnsi" w:hAnsiTheme="minorHAnsi" w:cstheme="minorHAnsi"/>
        </w:rPr>
        <w:t>Uczestników</w:t>
      </w:r>
      <w:r w:rsidRPr="00635559">
        <w:rPr>
          <w:rFonts w:asciiTheme="minorHAnsi" w:hAnsiTheme="minorHAnsi" w:cstheme="minorHAnsi"/>
          <w:spacing w:val="58"/>
        </w:rPr>
        <w:t xml:space="preserve">  </w:t>
      </w:r>
      <w:r w:rsidRPr="00635559">
        <w:rPr>
          <w:rFonts w:asciiTheme="minorHAnsi" w:hAnsiTheme="minorHAnsi" w:cstheme="minorHAnsi"/>
        </w:rPr>
        <w:t>Projektu,</w:t>
      </w:r>
      <w:r w:rsidRPr="00635559">
        <w:rPr>
          <w:rFonts w:asciiTheme="minorHAnsi" w:hAnsiTheme="minorHAnsi" w:cstheme="minorHAnsi"/>
          <w:spacing w:val="58"/>
        </w:rPr>
        <w:t xml:space="preserve">  </w:t>
      </w:r>
      <w:r w:rsidRPr="00635559">
        <w:rPr>
          <w:rFonts w:asciiTheme="minorHAnsi" w:hAnsiTheme="minorHAnsi" w:cstheme="minorHAnsi"/>
        </w:rPr>
        <w:t>określonych w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Indywidualnych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Planach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Działania.</w:t>
      </w:r>
      <w:r w:rsidR="00D25BDA"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Sposób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organizacji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prowadzenia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zajęć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powinny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być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dostosowane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specyfiki określonej w</w:t>
      </w:r>
      <w:r w:rsidRPr="00635559">
        <w:rPr>
          <w:rFonts w:asciiTheme="minorHAnsi" w:hAnsiTheme="minorHAnsi" w:cstheme="minorHAnsi"/>
          <w:spacing w:val="62"/>
        </w:rPr>
        <w:t xml:space="preserve">  </w:t>
      </w:r>
      <w:r w:rsidRPr="00635559">
        <w:rPr>
          <w:rFonts w:asciiTheme="minorHAnsi" w:hAnsiTheme="minorHAnsi" w:cstheme="minorHAnsi"/>
        </w:rPr>
        <w:t>niniejszym</w:t>
      </w:r>
      <w:r w:rsidRPr="00635559">
        <w:rPr>
          <w:rFonts w:asciiTheme="minorHAnsi" w:hAnsiTheme="minorHAnsi" w:cstheme="minorHAnsi"/>
          <w:spacing w:val="62"/>
        </w:rPr>
        <w:t xml:space="preserve">  </w:t>
      </w:r>
      <w:r w:rsidRPr="00635559">
        <w:rPr>
          <w:rFonts w:asciiTheme="minorHAnsi" w:hAnsiTheme="minorHAnsi" w:cstheme="minorHAnsi"/>
        </w:rPr>
        <w:t>zapytaniu</w:t>
      </w:r>
      <w:r w:rsidRPr="00635559">
        <w:rPr>
          <w:rFonts w:asciiTheme="minorHAnsi" w:hAnsiTheme="minorHAnsi" w:cstheme="minorHAnsi"/>
          <w:spacing w:val="60"/>
        </w:rPr>
        <w:t xml:space="preserve">  </w:t>
      </w:r>
      <w:r w:rsidRPr="00635559">
        <w:rPr>
          <w:rFonts w:asciiTheme="minorHAnsi" w:hAnsiTheme="minorHAnsi" w:cstheme="minorHAnsi"/>
        </w:rPr>
        <w:t>grupy</w:t>
      </w:r>
      <w:r w:rsidRPr="00635559">
        <w:rPr>
          <w:rFonts w:asciiTheme="minorHAnsi" w:hAnsiTheme="minorHAnsi" w:cstheme="minorHAnsi"/>
          <w:spacing w:val="62"/>
        </w:rPr>
        <w:t xml:space="preserve">  </w:t>
      </w:r>
      <w:r w:rsidRPr="00635559">
        <w:rPr>
          <w:rFonts w:asciiTheme="minorHAnsi" w:hAnsiTheme="minorHAnsi" w:cstheme="minorHAnsi"/>
        </w:rPr>
        <w:t>docelowej.</w:t>
      </w:r>
      <w:r w:rsidRPr="00635559">
        <w:rPr>
          <w:rFonts w:asciiTheme="minorHAnsi" w:hAnsiTheme="minorHAnsi" w:cstheme="minorHAnsi"/>
          <w:spacing w:val="62"/>
        </w:rPr>
        <w:t xml:space="preserve">  </w:t>
      </w:r>
      <w:r w:rsidRPr="00635559">
        <w:rPr>
          <w:rFonts w:asciiTheme="minorHAnsi" w:hAnsiTheme="minorHAnsi" w:cstheme="minorHAnsi"/>
        </w:rPr>
        <w:t>Szkolenia</w:t>
      </w:r>
      <w:r w:rsidRPr="00635559">
        <w:rPr>
          <w:rFonts w:asciiTheme="minorHAnsi" w:hAnsiTheme="minorHAnsi" w:cstheme="minorHAnsi"/>
          <w:spacing w:val="62"/>
        </w:rPr>
        <w:t xml:space="preserve">  </w:t>
      </w:r>
      <w:r w:rsidRPr="00635559">
        <w:rPr>
          <w:rFonts w:asciiTheme="minorHAnsi" w:hAnsiTheme="minorHAnsi" w:cstheme="minorHAnsi"/>
        </w:rPr>
        <w:t>powinny</w:t>
      </w:r>
      <w:r w:rsidRPr="00635559">
        <w:rPr>
          <w:rFonts w:asciiTheme="minorHAnsi" w:hAnsiTheme="minorHAnsi" w:cstheme="minorHAnsi"/>
          <w:spacing w:val="62"/>
        </w:rPr>
        <w:t xml:space="preserve">  </w:t>
      </w:r>
      <w:r w:rsidRPr="00635559">
        <w:rPr>
          <w:rFonts w:asciiTheme="minorHAnsi" w:hAnsiTheme="minorHAnsi" w:cstheme="minorHAnsi"/>
        </w:rPr>
        <w:t>być</w:t>
      </w:r>
      <w:r w:rsidRPr="00635559">
        <w:rPr>
          <w:rFonts w:asciiTheme="minorHAnsi" w:hAnsiTheme="minorHAnsi" w:cstheme="minorHAnsi"/>
          <w:spacing w:val="62"/>
        </w:rPr>
        <w:t xml:space="preserve">  </w:t>
      </w:r>
      <w:r w:rsidRPr="00635559">
        <w:rPr>
          <w:rFonts w:asciiTheme="minorHAnsi" w:hAnsiTheme="minorHAnsi" w:cstheme="minorHAnsi"/>
        </w:rPr>
        <w:t>prowadzone</w:t>
      </w:r>
      <w:r w:rsidRPr="00635559">
        <w:rPr>
          <w:rFonts w:asciiTheme="minorHAnsi" w:hAnsiTheme="minorHAnsi" w:cstheme="minorHAnsi"/>
          <w:spacing w:val="62"/>
        </w:rPr>
        <w:t xml:space="preserve"> 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62"/>
        </w:rPr>
        <w:t xml:space="preserve">  </w:t>
      </w:r>
      <w:r w:rsidRPr="00635559">
        <w:rPr>
          <w:rFonts w:asciiTheme="minorHAnsi" w:hAnsiTheme="minorHAnsi" w:cstheme="minorHAnsi"/>
        </w:rPr>
        <w:t>salach</w:t>
      </w:r>
      <w:r w:rsidRPr="00635559">
        <w:rPr>
          <w:rFonts w:asciiTheme="minorHAnsi" w:hAnsiTheme="minorHAnsi" w:cstheme="minorHAnsi"/>
          <w:spacing w:val="62"/>
        </w:rPr>
        <w:t xml:space="preserve">  </w:t>
      </w:r>
      <w:r w:rsidRPr="00635559">
        <w:rPr>
          <w:rFonts w:asciiTheme="minorHAnsi" w:hAnsiTheme="minorHAnsi" w:cstheme="minorHAnsi"/>
        </w:rPr>
        <w:t>dostosowanych do potrzeb osób z niepełnosprawnościami, o ile w danej grupie uczestniczyć będzie chociaż jedna osoba wymagająca szczególnych warunków z uwagi na niepełnosprawność.</w:t>
      </w:r>
    </w:p>
    <w:p w14:paraId="38212FAC" w14:textId="1079A334" w:rsidR="00335B9D" w:rsidRPr="00635559" w:rsidRDefault="00335B9D" w:rsidP="005F7098">
      <w:pPr>
        <w:pStyle w:val="Nagwek2"/>
        <w:numPr>
          <w:ilvl w:val="0"/>
          <w:numId w:val="31"/>
        </w:numPr>
        <w:tabs>
          <w:tab w:val="left" w:pos="284"/>
          <w:tab w:val="left" w:pos="830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  <w:spacing w:val="-2"/>
        </w:rPr>
        <w:t>Kursy/szkolenia</w:t>
      </w:r>
      <w:r w:rsidRPr="00635559">
        <w:rPr>
          <w:rFonts w:asciiTheme="minorHAnsi" w:hAnsiTheme="minorHAnsi" w:cstheme="minorHAnsi"/>
          <w:spacing w:val="10"/>
        </w:rPr>
        <w:t xml:space="preserve"> </w:t>
      </w:r>
      <w:r w:rsidRPr="00635559">
        <w:rPr>
          <w:rFonts w:asciiTheme="minorHAnsi" w:hAnsiTheme="minorHAnsi" w:cstheme="minorHAnsi"/>
          <w:spacing w:val="-5"/>
        </w:rPr>
        <w:t>IT</w:t>
      </w:r>
    </w:p>
    <w:p w14:paraId="6C2E9F64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ramach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przedmiotowej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usługi</w:t>
      </w:r>
      <w:r w:rsidRPr="00635559">
        <w:rPr>
          <w:rFonts w:asciiTheme="minorHAnsi" w:hAnsiTheme="minorHAnsi" w:cstheme="minorHAnsi"/>
          <w:spacing w:val="-12"/>
        </w:rPr>
        <w:t xml:space="preserve"> </w:t>
      </w:r>
      <w:r w:rsidRPr="00635559">
        <w:rPr>
          <w:rFonts w:asciiTheme="minorHAnsi" w:hAnsiTheme="minorHAnsi" w:cstheme="minorHAnsi"/>
        </w:rPr>
        <w:t>Wykonawca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zobowiązany</w:t>
      </w:r>
      <w:r w:rsidRPr="00635559">
        <w:rPr>
          <w:rFonts w:asciiTheme="minorHAnsi" w:hAnsiTheme="minorHAnsi" w:cstheme="minorHAnsi"/>
          <w:spacing w:val="-12"/>
        </w:rPr>
        <w:t xml:space="preserve">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zrealizowania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szkoleń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na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rzecz</w:t>
      </w:r>
      <w:r w:rsidRPr="00635559">
        <w:rPr>
          <w:rFonts w:asciiTheme="minorHAnsi" w:hAnsiTheme="minorHAnsi" w:cstheme="minorHAnsi"/>
          <w:spacing w:val="-2"/>
        </w:rPr>
        <w:t xml:space="preserve"> </w:t>
      </w:r>
      <w:r w:rsidR="00B70BE4" w:rsidRPr="00635559">
        <w:rPr>
          <w:rFonts w:asciiTheme="minorHAnsi" w:hAnsiTheme="minorHAnsi" w:cstheme="minorHAnsi"/>
          <w:b/>
        </w:rPr>
        <w:t>204</w:t>
      </w:r>
      <w:r w:rsidRPr="00635559">
        <w:rPr>
          <w:rFonts w:asciiTheme="minorHAnsi" w:hAnsiTheme="minorHAnsi" w:cstheme="minorHAnsi"/>
          <w:b/>
          <w:spacing w:val="-11"/>
        </w:rPr>
        <w:t xml:space="preserve"> </w:t>
      </w:r>
      <w:r w:rsidRPr="00635559">
        <w:rPr>
          <w:rFonts w:asciiTheme="minorHAnsi" w:hAnsiTheme="minorHAnsi" w:cstheme="minorHAnsi"/>
          <w:b/>
        </w:rPr>
        <w:t>Uczestników</w:t>
      </w:r>
      <w:r w:rsidRPr="00635559">
        <w:rPr>
          <w:rFonts w:asciiTheme="minorHAnsi" w:hAnsiTheme="minorHAnsi" w:cstheme="minorHAnsi"/>
          <w:b/>
          <w:spacing w:val="-8"/>
        </w:rPr>
        <w:t xml:space="preserve"> </w:t>
      </w:r>
      <w:r w:rsidRPr="00635559">
        <w:rPr>
          <w:rFonts w:asciiTheme="minorHAnsi" w:hAnsiTheme="minorHAnsi" w:cstheme="minorHAnsi"/>
          <w:b/>
        </w:rPr>
        <w:t xml:space="preserve">Projektu </w:t>
      </w:r>
      <w:r w:rsidRPr="00635559">
        <w:rPr>
          <w:rFonts w:asciiTheme="minorHAnsi" w:hAnsiTheme="minorHAnsi" w:cstheme="minorHAnsi"/>
        </w:rPr>
        <w:t>oraz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zapewnienia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każdemu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z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nich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materiałów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szkoleniowych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jednorazowego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podejścia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egzaminu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certyfikującego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ICDL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lub IEES lub równoważnego z każdego przeprowadzonego szkolenia wraz z wydaniem certyfikatów potwierdzających nabycie kompetencji cyfrowych.</w:t>
      </w:r>
    </w:p>
    <w:p w14:paraId="53A5AB39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Usługa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świadczona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grupach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max.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12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osób,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wymiarze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="00B70BE4" w:rsidRPr="00635559">
        <w:rPr>
          <w:rFonts w:asciiTheme="minorHAnsi" w:hAnsiTheme="minorHAnsi" w:cstheme="minorHAnsi"/>
        </w:rPr>
        <w:t>25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godzin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szkoleniowych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dla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każdego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 xml:space="preserve">UP. Łączna maksymalna ilość godzin usługi – </w:t>
      </w:r>
      <w:r w:rsidR="00B70BE4" w:rsidRPr="00635559">
        <w:rPr>
          <w:rFonts w:asciiTheme="minorHAnsi" w:hAnsiTheme="minorHAnsi" w:cstheme="minorHAnsi"/>
          <w:b/>
        </w:rPr>
        <w:t>5100</w:t>
      </w:r>
      <w:r w:rsidRPr="00635559">
        <w:rPr>
          <w:rFonts w:asciiTheme="minorHAnsi" w:hAnsiTheme="minorHAnsi" w:cstheme="minorHAnsi"/>
          <w:b/>
        </w:rPr>
        <w:t xml:space="preserve"> osobogodzin</w:t>
      </w:r>
      <w:r w:rsidRPr="00635559">
        <w:rPr>
          <w:rFonts w:asciiTheme="minorHAnsi" w:hAnsiTheme="minorHAnsi" w:cstheme="minorHAnsi"/>
        </w:rPr>
        <w:t xml:space="preserve">. Łączna maksymalna ilość egzaminów: </w:t>
      </w:r>
      <w:r w:rsidR="00B70BE4" w:rsidRPr="00635559">
        <w:rPr>
          <w:rFonts w:asciiTheme="minorHAnsi" w:hAnsiTheme="minorHAnsi" w:cstheme="minorHAnsi"/>
          <w:b/>
        </w:rPr>
        <w:t>204</w:t>
      </w:r>
      <w:r w:rsidRPr="00635559">
        <w:rPr>
          <w:rFonts w:asciiTheme="minorHAnsi" w:hAnsiTheme="minorHAnsi" w:cstheme="minorHAnsi"/>
          <w:b/>
        </w:rPr>
        <w:t xml:space="preserve"> szt.</w:t>
      </w:r>
    </w:p>
    <w:p w14:paraId="334D3E49" w14:textId="7BB27417" w:rsidR="00335B9D" w:rsidRPr="00635559" w:rsidRDefault="00335B9D" w:rsidP="005F7098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Celem realizacji usługi winno być podniesienie kompetencji cyfrowych UP. Szkolenia winny być prowadzone m.in. w zakresie obsługi</w:t>
      </w:r>
      <w:r w:rsidRPr="00635559">
        <w:rPr>
          <w:rFonts w:asciiTheme="minorHAnsi" w:hAnsiTheme="minorHAnsi" w:cstheme="minorHAnsi"/>
          <w:spacing w:val="70"/>
        </w:rPr>
        <w:t xml:space="preserve"> </w:t>
      </w:r>
      <w:r w:rsidRPr="00635559">
        <w:rPr>
          <w:rFonts w:asciiTheme="minorHAnsi" w:hAnsiTheme="minorHAnsi" w:cstheme="minorHAnsi"/>
        </w:rPr>
        <w:t>programów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komputerowych,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adekwatnie</w:t>
      </w:r>
      <w:r w:rsidRPr="00635559">
        <w:rPr>
          <w:rFonts w:asciiTheme="minorHAnsi" w:hAnsiTheme="minorHAnsi" w:cstheme="minorHAnsi"/>
          <w:spacing w:val="72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wybranego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zawodu</w:t>
      </w:r>
      <w:r w:rsidRPr="00635559">
        <w:rPr>
          <w:rFonts w:asciiTheme="minorHAnsi" w:hAnsiTheme="minorHAnsi" w:cstheme="minorHAnsi"/>
          <w:spacing w:val="74"/>
        </w:rPr>
        <w:t xml:space="preserve"> </w:t>
      </w:r>
      <w:r w:rsidRPr="00635559">
        <w:rPr>
          <w:rFonts w:asciiTheme="minorHAnsi" w:hAnsiTheme="minorHAnsi" w:cstheme="minorHAnsi"/>
        </w:rPr>
        <w:t>oraz</w:t>
      </w:r>
      <w:r w:rsidRPr="00635559">
        <w:rPr>
          <w:rFonts w:asciiTheme="minorHAnsi" w:hAnsiTheme="minorHAnsi" w:cstheme="minorHAnsi"/>
          <w:spacing w:val="71"/>
        </w:rPr>
        <w:t xml:space="preserve"> </w:t>
      </w:r>
      <w:r w:rsidRPr="00635559">
        <w:rPr>
          <w:rFonts w:asciiTheme="minorHAnsi" w:hAnsiTheme="minorHAnsi" w:cstheme="minorHAnsi"/>
        </w:rPr>
        <w:t>poziomu</w:t>
      </w:r>
      <w:r w:rsidRPr="00635559">
        <w:rPr>
          <w:rFonts w:asciiTheme="minorHAnsi" w:hAnsiTheme="minorHAnsi" w:cstheme="minorHAnsi"/>
          <w:spacing w:val="74"/>
        </w:rPr>
        <w:t xml:space="preserve"> </w:t>
      </w:r>
      <w:r w:rsidRPr="00635559">
        <w:rPr>
          <w:rFonts w:asciiTheme="minorHAnsi" w:hAnsiTheme="minorHAnsi" w:cstheme="minorHAnsi"/>
        </w:rPr>
        <w:t>wiedzy</w:t>
      </w:r>
      <w:r w:rsidRPr="00635559">
        <w:rPr>
          <w:rFonts w:asciiTheme="minorHAnsi" w:hAnsiTheme="minorHAnsi" w:cstheme="minorHAnsi"/>
          <w:spacing w:val="74"/>
        </w:rPr>
        <w:t xml:space="preserve"> </w:t>
      </w:r>
      <w:r w:rsidRPr="00635559">
        <w:rPr>
          <w:rFonts w:asciiTheme="minorHAnsi" w:hAnsiTheme="minorHAnsi" w:cstheme="minorHAnsi"/>
        </w:rPr>
        <w:t>UP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72"/>
        </w:rPr>
        <w:t xml:space="preserve"> </w:t>
      </w:r>
      <w:r w:rsidRPr="00635559">
        <w:rPr>
          <w:rFonts w:asciiTheme="minorHAnsi" w:hAnsiTheme="minorHAnsi" w:cstheme="minorHAnsi"/>
        </w:rPr>
        <w:t>tym</w:t>
      </w:r>
      <w:r w:rsidRPr="00635559">
        <w:rPr>
          <w:rFonts w:asciiTheme="minorHAnsi" w:hAnsiTheme="minorHAnsi" w:cstheme="minorHAnsi"/>
          <w:spacing w:val="72"/>
        </w:rPr>
        <w:t xml:space="preserve"> </w:t>
      </w:r>
      <w:r w:rsidRPr="00635559">
        <w:rPr>
          <w:rFonts w:asciiTheme="minorHAnsi" w:hAnsiTheme="minorHAnsi" w:cstheme="minorHAnsi"/>
        </w:rPr>
        <w:t>zakresie, w tym min. z zakresu podstawowej obsługi komputera, edycji tekstu, arkuszy kalkulacyjnych, prezentacji graficznej danych, edycji obrazów, tworzenia stron www i innych zgodnie z zapotrzebowaniem Uczestników. Szczegółowy zakres merytoryczny wsparcia winien być dostosowany do indywidualnych potrzeb UP, określonych w IPD</w:t>
      </w:r>
      <w:r w:rsidR="001A0165" w:rsidRPr="00635559">
        <w:rPr>
          <w:rFonts w:asciiTheme="minorHAnsi" w:hAnsiTheme="minorHAnsi" w:cstheme="minorHAnsi"/>
        </w:rPr>
        <w:t>.</w:t>
      </w:r>
      <w:r w:rsidRPr="00635559">
        <w:rPr>
          <w:rFonts w:asciiTheme="minorHAnsi" w:hAnsiTheme="minorHAnsi" w:cstheme="minorHAnsi"/>
        </w:rPr>
        <w:t xml:space="preserve"> Sposób organizacji i prowadzenia zajęć winien być dostosowany do specyfiki określonej w niniejszym zapytaniu grupy docelowej. Szkolenia winny być prowadzone w salach dostosowanych do potrzeb osób z niepełnosprawnościami, jeśli w danej grupie uczestniczyć będzie chociaż 1 osoba wymagająca szczególnych warunków z uwagi na niepełnosprawność.</w:t>
      </w:r>
    </w:p>
    <w:p w14:paraId="355B524F" w14:textId="4F31EC93" w:rsidR="00335B9D" w:rsidRPr="00635559" w:rsidRDefault="00335B9D" w:rsidP="005F7098">
      <w:pPr>
        <w:pStyle w:val="Nagwek2"/>
        <w:numPr>
          <w:ilvl w:val="0"/>
          <w:numId w:val="31"/>
        </w:numPr>
        <w:tabs>
          <w:tab w:val="left" w:pos="284"/>
          <w:tab w:val="left" w:pos="830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Szkolenia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z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zakresu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umiejętności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„miękkich”</w:t>
      </w:r>
    </w:p>
    <w:p w14:paraId="0B7167BC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67"/>
        </w:rPr>
        <w:t xml:space="preserve"> </w:t>
      </w:r>
      <w:r w:rsidRPr="00635559">
        <w:rPr>
          <w:rFonts w:asciiTheme="minorHAnsi" w:hAnsiTheme="minorHAnsi" w:cstheme="minorHAnsi"/>
        </w:rPr>
        <w:t>ramach</w:t>
      </w:r>
      <w:r w:rsidRPr="00635559">
        <w:rPr>
          <w:rFonts w:asciiTheme="minorHAnsi" w:hAnsiTheme="minorHAnsi" w:cstheme="minorHAnsi"/>
          <w:spacing w:val="67"/>
        </w:rPr>
        <w:t xml:space="preserve"> </w:t>
      </w:r>
      <w:r w:rsidRPr="00635559">
        <w:rPr>
          <w:rFonts w:asciiTheme="minorHAnsi" w:hAnsiTheme="minorHAnsi" w:cstheme="minorHAnsi"/>
        </w:rPr>
        <w:t>przedmiotowej</w:t>
      </w:r>
      <w:r w:rsidRPr="00635559">
        <w:rPr>
          <w:rFonts w:asciiTheme="minorHAnsi" w:hAnsiTheme="minorHAnsi" w:cstheme="minorHAnsi"/>
          <w:spacing w:val="67"/>
        </w:rPr>
        <w:t xml:space="preserve"> </w:t>
      </w:r>
      <w:r w:rsidRPr="00635559">
        <w:rPr>
          <w:rFonts w:asciiTheme="minorHAnsi" w:hAnsiTheme="minorHAnsi" w:cstheme="minorHAnsi"/>
        </w:rPr>
        <w:t>usługi</w:t>
      </w:r>
      <w:r w:rsidRPr="00635559">
        <w:rPr>
          <w:rFonts w:asciiTheme="minorHAnsi" w:hAnsiTheme="minorHAnsi" w:cstheme="minorHAnsi"/>
          <w:spacing w:val="66"/>
        </w:rPr>
        <w:t xml:space="preserve"> </w:t>
      </w:r>
      <w:r w:rsidRPr="00635559">
        <w:rPr>
          <w:rFonts w:asciiTheme="minorHAnsi" w:hAnsiTheme="minorHAnsi" w:cstheme="minorHAnsi"/>
        </w:rPr>
        <w:t>Wykonawca</w:t>
      </w:r>
      <w:r w:rsidRPr="00635559">
        <w:rPr>
          <w:rFonts w:asciiTheme="minorHAnsi" w:hAnsiTheme="minorHAnsi" w:cstheme="minorHAnsi"/>
          <w:spacing w:val="72"/>
        </w:rPr>
        <w:t xml:space="preserve"> </w:t>
      </w:r>
      <w:r w:rsidRPr="00635559">
        <w:rPr>
          <w:rFonts w:asciiTheme="minorHAnsi" w:hAnsiTheme="minorHAnsi" w:cstheme="minorHAnsi"/>
        </w:rPr>
        <w:t>zobowiązany</w:t>
      </w:r>
      <w:r w:rsidRPr="00635559">
        <w:rPr>
          <w:rFonts w:asciiTheme="minorHAnsi" w:hAnsiTheme="minorHAnsi" w:cstheme="minorHAnsi"/>
          <w:spacing w:val="67"/>
        </w:rPr>
        <w:t xml:space="preserve">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63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67"/>
        </w:rPr>
        <w:t xml:space="preserve"> </w:t>
      </w:r>
      <w:r w:rsidRPr="00635559">
        <w:rPr>
          <w:rFonts w:asciiTheme="minorHAnsi" w:hAnsiTheme="minorHAnsi" w:cstheme="minorHAnsi"/>
        </w:rPr>
        <w:t>zrealizowania</w:t>
      </w:r>
      <w:r w:rsidRPr="00635559">
        <w:rPr>
          <w:rFonts w:asciiTheme="minorHAnsi" w:hAnsiTheme="minorHAnsi" w:cstheme="minorHAnsi"/>
          <w:spacing w:val="67"/>
        </w:rPr>
        <w:t xml:space="preserve"> </w:t>
      </w:r>
      <w:r w:rsidRPr="00635559">
        <w:rPr>
          <w:rFonts w:asciiTheme="minorHAnsi" w:hAnsiTheme="minorHAnsi" w:cstheme="minorHAnsi"/>
        </w:rPr>
        <w:t>szkoleń</w:t>
      </w:r>
      <w:r w:rsidRPr="00635559">
        <w:rPr>
          <w:rFonts w:asciiTheme="minorHAnsi" w:hAnsiTheme="minorHAnsi" w:cstheme="minorHAnsi"/>
          <w:spacing w:val="65"/>
        </w:rPr>
        <w:t xml:space="preserve"> </w:t>
      </w:r>
      <w:r w:rsidRPr="00635559">
        <w:rPr>
          <w:rFonts w:asciiTheme="minorHAnsi" w:hAnsiTheme="minorHAnsi" w:cstheme="minorHAnsi"/>
        </w:rPr>
        <w:t>umiejętności</w:t>
      </w:r>
      <w:r w:rsidRPr="00635559">
        <w:rPr>
          <w:rFonts w:asciiTheme="minorHAnsi" w:hAnsiTheme="minorHAnsi" w:cstheme="minorHAnsi"/>
          <w:spacing w:val="66"/>
        </w:rPr>
        <w:t xml:space="preserve"> </w:t>
      </w:r>
      <w:r w:rsidRPr="00635559">
        <w:rPr>
          <w:rFonts w:asciiTheme="minorHAnsi" w:hAnsiTheme="minorHAnsi" w:cstheme="minorHAnsi"/>
        </w:rPr>
        <w:t xml:space="preserve">„miękkich” na rzecz wszystkich </w:t>
      </w:r>
      <w:r w:rsidR="001D1269" w:rsidRPr="00635559">
        <w:rPr>
          <w:rFonts w:asciiTheme="minorHAnsi" w:hAnsiTheme="minorHAnsi" w:cstheme="minorHAnsi"/>
          <w:b/>
        </w:rPr>
        <w:t>180</w:t>
      </w:r>
      <w:r w:rsidRPr="00635559">
        <w:rPr>
          <w:rFonts w:asciiTheme="minorHAnsi" w:hAnsiTheme="minorHAnsi" w:cstheme="minorHAnsi"/>
          <w:b/>
        </w:rPr>
        <w:t xml:space="preserve"> Uczestników Projektu </w:t>
      </w:r>
      <w:r w:rsidRPr="00635559">
        <w:rPr>
          <w:rFonts w:asciiTheme="minorHAnsi" w:hAnsiTheme="minorHAnsi" w:cstheme="minorHAnsi"/>
        </w:rPr>
        <w:t>oraz zapewnienia każdemu z nich materiałów szkoleniowych i jednorazowego podejścia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egzaminu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certyfikującego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IEES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lub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równoważnego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z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każdego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rodzaju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przeprowadzonego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szkolenia wraz z wydaniem certyfikatów potwierdzających nabycie kompetencji „miękkich”.</w:t>
      </w:r>
    </w:p>
    <w:p w14:paraId="18A55245" w14:textId="2FBE3651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 xml:space="preserve">Usługa świadczona będzie w grupach max. do 12 osób, w wymiarze </w:t>
      </w:r>
      <w:r w:rsidR="00B70BE4" w:rsidRPr="00635559">
        <w:rPr>
          <w:rFonts w:asciiTheme="minorHAnsi" w:hAnsiTheme="minorHAnsi" w:cstheme="minorHAnsi"/>
        </w:rPr>
        <w:t>15</w:t>
      </w:r>
      <w:r w:rsidRPr="00635559">
        <w:rPr>
          <w:rFonts w:asciiTheme="minorHAnsi" w:hAnsiTheme="minorHAnsi" w:cstheme="minorHAnsi"/>
        </w:rPr>
        <w:t xml:space="preserve"> godzin </w:t>
      </w:r>
      <w:r w:rsidR="00911613" w:rsidRPr="00635559">
        <w:rPr>
          <w:rFonts w:asciiTheme="minorHAnsi" w:hAnsiTheme="minorHAnsi" w:cstheme="minorHAnsi"/>
        </w:rPr>
        <w:t>18</w:t>
      </w:r>
      <w:r w:rsidR="005257D0">
        <w:rPr>
          <w:rFonts w:asciiTheme="minorHAnsi" w:hAnsiTheme="minorHAnsi" w:cstheme="minorHAnsi"/>
        </w:rPr>
        <w:t>0</w:t>
      </w:r>
      <w:r w:rsidR="00911613" w:rsidRPr="00635559">
        <w:rPr>
          <w:rFonts w:asciiTheme="minorHAnsi" w:hAnsiTheme="minorHAnsi" w:cstheme="minorHAnsi"/>
        </w:rPr>
        <w:t xml:space="preserve"> os</w:t>
      </w:r>
      <w:r w:rsidRPr="00635559">
        <w:rPr>
          <w:rFonts w:asciiTheme="minorHAnsi" w:hAnsiTheme="minorHAnsi" w:cstheme="minorHAnsi"/>
        </w:rPr>
        <w:t>. Łączna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ilość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godzin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usługi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–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="001D1269" w:rsidRPr="00635559">
        <w:rPr>
          <w:rFonts w:asciiTheme="minorHAnsi" w:hAnsiTheme="minorHAnsi" w:cstheme="minorHAnsi"/>
          <w:b/>
        </w:rPr>
        <w:t>2700</w:t>
      </w:r>
      <w:r w:rsidRPr="00635559">
        <w:rPr>
          <w:rFonts w:asciiTheme="minorHAnsi" w:hAnsiTheme="minorHAnsi" w:cstheme="minorHAnsi"/>
          <w:b/>
          <w:spacing w:val="-7"/>
        </w:rPr>
        <w:t xml:space="preserve"> </w:t>
      </w:r>
      <w:r w:rsidRPr="00635559">
        <w:rPr>
          <w:rFonts w:asciiTheme="minorHAnsi" w:hAnsiTheme="minorHAnsi" w:cstheme="minorHAnsi"/>
          <w:b/>
        </w:rPr>
        <w:t>osobogodzin</w:t>
      </w:r>
      <w:r w:rsidRPr="00635559">
        <w:rPr>
          <w:rFonts w:asciiTheme="minorHAnsi" w:hAnsiTheme="minorHAnsi" w:cstheme="minorHAnsi"/>
        </w:rPr>
        <w:t>.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Łączna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 xml:space="preserve">maksymalna ilość egzaminów: </w:t>
      </w:r>
      <w:r w:rsidR="001D1269" w:rsidRPr="00635559">
        <w:rPr>
          <w:rFonts w:asciiTheme="minorHAnsi" w:hAnsiTheme="minorHAnsi" w:cstheme="minorHAnsi"/>
          <w:b/>
        </w:rPr>
        <w:t>117</w:t>
      </w:r>
      <w:r w:rsidRPr="00635559">
        <w:rPr>
          <w:rFonts w:asciiTheme="minorHAnsi" w:hAnsiTheme="minorHAnsi" w:cstheme="minorHAnsi"/>
          <w:b/>
        </w:rPr>
        <w:t xml:space="preserve"> szt.</w:t>
      </w:r>
    </w:p>
    <w:p w14:paraId="730BCD66" w14:textId="0EF3D644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Celem realizacji usługi winno być podniesienie kompetencji UP w zakresie umiejętności miękkich, takich jak np. trening asertywności,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radzenie</w:t>
      </w:r>
      <w:r w:rsidRPr="00635559">
        <w:rPr>
          <w:rFonts w:asciiTheme="minorHAnsi" w:hAnsiTheme="minorHAnsi" w:cstheme="minorHAnsi"/>
          <w:spacing w:val="39"/>
        </w:rPr>
        <w:t xml:space="preserve"> </w:t>
      </w:r>
      <w:r w:rsidRPr="00635559">
        <w:rPr>
          <w:rFonts w:asciiTheme="minorHAnsi" w:hAnsiTheme="minorHAnsi" w:cstheme="minorHAnsi"/>
        </w:rPr>
        <w:t>sobie</w:t>
      </w:r>
      <w:r w:rsidRPr="00635559">
        <w:rPr>
          <w:rFonts w:asciiTheme="minorHAnsi" w:hAnsiTheme="minorHAnsi" w:cstheme="minorHAnsi"/>
          <w:spacing w:val="36"/>
        </w:rPr>
        <w:t xml:space="preserve"> </w:t>
      </w:r>
      <w:r w:rsidRPr="00635559">
        <w:rPr>
          <w:rFonts w:asciiTheme="minorHAnsi" w:hAnsiTheme="minorHAnsi" w:cstheme="minorHAnsi"/>
        </w:rPr>
        <w:t>ze</w:t>
      </w:r>
      <w:r w:rsidRPr="00635559">
        <w:rPr>
          <w:rFonts w:asciiTheme="minorHAnsi" w:hAnsiTheme="minorHAnsi" w:cstheme="minorHAnsi"/>
          <w:spacing w:val="39"/>
        </w:rPr>
        <w:t xml:space="preserve"> </w:t>
      </w:r>
      <w:r w:rsidRPr="00635559">
        <w:rPr>
          <w:rFonts w:asciiTheme="minorHAnsi" w:hAnsiTheme="minorHAnsi" w:cstheme="minorHAnsi"/>
        </w:rPr>
        <w:t>stresem,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organizacja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czasu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pracy,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komunikacja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werbalna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niewerbalna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inne</w:t>
      </w:r>
      <w:r w:rsidRPr="00635559">
        <w:rPr>
          <w:rFonts w:asciiTheme="minorHAnsi" w:hAnsiTheme="minorHAnsi" w:cstheme="minorHAnsi"/>
          <w:spacing w:val="39"/>
        </w:rPr>
        <w:t xml:space="preserve"> </w:t>
      </w:r>
      <w:r w:rsidRPr="00635559">
        <w:rPr>
          <w:rFonts w:asciiTheme="minorHAnsi" w:hAnsiTheme="minorHAnsi" w:cstheme="minorHAnsi"/>
        </w:rPr>
        <w:t>szkolenia z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zakresu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umiejętności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miękkich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zgodnie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z</w:t>
      </w:r>
      <w:r w:rsidRPr="00635559">
        <w:rPr>
          <w:rFonts w:asciiTheme="minorHAnsi" w:hAnsiTheme="minorHAnsi" w:cstheme="minorHAnsi"/>
          <w:spacing w:val="-2"/>
        </w:rPr>
        <w:t xml:space="preserve"> </w:t>
      </w:r>
      <w:r w:rsidRPr="00635559">
        <w:rPr>
          <w:rFonts w:asciiTheme="minorHAnsi" w:hAnsiTheme="minorHAnsi" w:cstheme="minorHAnsi"/>
        </w:rPr>
        <w:t>zapotrzebowaniem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Uczestników.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lastRenderedPageBreak/>
        <w:t>Szczegółowy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zakres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merytoryczny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wsparcia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winien być dostosowany do indywidualnych potrzeb UP, określonych w IPD. Sposób organizacji i prowadzenia zajęć winien być dostosowany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specyfiki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określonej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niniejszym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zapytaniu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grupy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docelowej.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Szkolenia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winny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być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prowadzone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53"/>
        </w:rPr>
        <w:t xml:space="preserve"> </w:t>
      </w:r>
      <w:r w:rsidRPr="00635559">
        <w:rPr>
          <w:rFonts w:asciiTheme="minorHAnsi" w:hAnsiTheme="minorHAnsi" w:cstheme="minorHAnsi"/>
        </w:rPr>
        <w:t>salach</w:t>
      </w:r>
      <w:r w:rsidRPr="00635559">
        <w:rPr>
          <w:rFonts w:asciiTheme="minorHAnsi" w:hAnsiTheme="minorHAnsi" w:cstheme="minorHAnsi"/>
          <w:spacing w:val="55"/>
        </w:rPr>
        <w:t xml:space="preserve"> </w:t>
      </w:r>
      <w:r w:rsidRPr="00635559">
        <w:rPr>
          <w:rFonts w:asciiTheme="minorHAnsi" w:hAnsiTheme="minorHAnsi" w:cstheme="minorHAnsi"/>
        </w:rPr>
        <w:t>dostosowanych</w:t>
      </w:r>
      <w:r w:rsidRPr="00635559">
        <w:rPr>
          <w:rFonts w:asciiTheme="minorHAnsi" w:hAnsiTheme="minorHAnsi" w:cstheme="minorHAnsi"/>
          <w:spacing w:val="52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52"/>
        </w:rPr>
        <w:t xml:space="preserve"> </w:t>
      </w:r>
      <w:r w:rsidRPr="00635559">
        <w:rPr>
          <w:rFonts w:asciiTheme="minorHAnsi" w:hAnsiTheme="minorHAnsi" w:cstheme="minorHAnsi"/>
        </w:rPr>
        <w:t>potrzeb</w:t>
      </w:r>
      <w:r w:rsidRPr="00635559">
        <w:rPr>
          <w:rFonts w:asciiTheme="minorHAnsi" w:hAnsiTheme="minorHAnsi" w:cstheme="minorHAnsi"/>
          <w:spacing w:val="55"/>
        </w:rPr>
        <w:t xml:space="preserve"> </w:t>
      </w:r>
      <w:r w:rsidRPr="00635559">
        <w:rPr>
          <w:rFonts w:asciiTheme="minorHAnsi" w:hAnsiTheme="minorHAnsi" w:cstheme="minorHAnsi"/>
        </w:rPr>
        <w:t>osób</w:t>
      </w:r>
      <w:r w:rsidRPr="00635559">
        <w:rPr>
          <w:rFonts w:asciiTheme="minorHAnsi" w:hAnsiTheme="minorHAnsi" w:cstheme="minorHAnsi"/>
          <w:spacing w:val="53"/>
        </w:rPr>
        <w:t xml:space="preserve"> </w:t>
      </w:r>
      <w:r w:rsidRPr="00635559">
        <w:rPr>
          <w:rFonts w:asciiTheme="minorHAnsi" w:hAnsiTheme="minorHAnsi" w:cstheme="minorHAnsi"/>
        </w:rPr>
        <w:t>z</w:t>
      </w:r>
      <w:r w:rsidRPr="00635559">
        <w:rPr>
          <w:rFonts w:asciiTheme="minorHAnsi" w:hAnsiTheme="minorHAnsi" w:cstheme="minorHAnsi"/>
          <w:spacing w:val="52"/>
        </w:rPr>
        <w:t xml:space="preserve"> </w:t>
      </w:r>
      <w:r w:rsidRPr="00635559">
        <w:rPr>
          <w:rFonts w:asciiTheme="minorHAnsi" w:hAnsiTheme="minorHAnsi" w:cstheme="minorHAnsi"/>
        </w:rPr>
        <w:t>niepełnosprawnościami,</w:t>
      </w:r>
      <w:r w:rsidRPr="00635559">
        <w:rPr>
          <w:rFonts w:asciiTheme="minorHAnsi" w:hAnsiTheme="minorHAnsi" w:cstheme="minorHAnsi"/>
          <w:spacing w:val="55"/>
        </w:rPr>
        <w:t xml:space="preserve"> </w:t>
      </w:r>
      <w:r w:rsidRPr="00635559">
        <w:rPr>
          <w:rFonts w:asciiTheme="minorHAnsi" w:hAnsiTheme="minorHAnsi" w:cstheme="minorHAnsi"/>
        </w:rPr>
        <w:t>jeśli</w:t>
      </w:r>
      <w:r w:rsidRPr="00635559">
        <w:rPr>
          <w:rFonts w:asciiTheme="minorHAnsi" w:hAnsiTheme="minorHAnsi" w:cstheme="minorHAnsi"/>
          <w:spacing w:val="54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53"/>
        </w:rPr>
        <w:t xml:space="preserve"> </w:t>
      </w:r>
      <w:r w:rsidRPr="00635559">
        <w:rPr>
          <w:rFonts w:asciiTheme="minorHAnsi" w:hAnsiTheme="minorHAnsi" w:cstheme="minorHAnsi"/>
        </w:rPr>
        <w:t>danej</w:t>
      </w:r>
      <w:r w:rsidRPr="00635559">
        <w:rPr>
          <w:rFonts w:asciiTheme="minorHAnsi" w:hAnsiTheme="minorHAnsi" w:cstheme="minorHAnsi"/>
          <w:spacing w:val="52"/>
        </w:rPr>
        <w:t xml:space="preserve"> </w:t>
      </w:r>
      <w:r w:rsidRPr="00635559">
        <w:rPr>
          <w:rFonts w:asciiTheme="minorHAnsi" w:hAnsiTheme="minorHAnsi" w:cstheme="minorHAnsi"/>
        </w:rPr>
        <w:t>grupie</w:t>
      </w:r>
      <w:r w:rsidRPr="00635559">
        <w:rPr>
          <w:rFonts w:asciiTheme="minorHAnsi" w:hAnsiTheme="minorHAnsi" w:cstheme="minorHAnsi"/>
          <w:spacing w:val="53"/>
        </w:rPr>
        <w:t xml:space="preserve"> </w:t>
      </w:r>
      <w:r w:rsidRPr="00635559">
        <w:rPr>
          <w:rFonts w:asciiTheme="minorHAnsi" w:hAnsiTheme="minorHAnsi" w:cstheme="minorHAnsi"/>
        </w:rPr>
        <w:t>uczestniczyć</w:t>
      </w:r>
      <w:r w:rsidRPr="00635559">
        <w:rPr>
          <w:rFonts w:asciiTheme="minorHAnsi" w:hAnsiTheme="minorHAnsi" w:cstheme="minorHAnsi"/>
          <w:spacing w:val="54"/>
        </w:rPr>
        <w:t xml:space="preserve">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54"/>
        </w:rPr>
        <w:t xml:space="preserve"> </w:t>
      </w:r>
      <w:r w:rsidRPr="00635559">
        <w:rPr>
          <w:rFonts w:asciiTheme="minorHAnsi" w:hAnsiTheme="minorHAnsi" w:cstheme="minorHAnsi"/>
        </w:rPr>
        <w:t>chociaż 1 osoba wymagająca szczególnych warunków z uwagi na niepełnosprawność.</w:t>
      </w:r>
    </w:p>
    <w:p w14:paraId="26D3B5BF" w14:textId="77777777" w:rsidR="00335B9D" w:rsidRPr="00635559" w:rsidRDefault="00335B9D" w:rsidP="00A751A5">
      <w:pPr>
        <w:pStyle w:val="Akapitzlist1"/>
        <w:numPr>
          <w:ilvl w:val="0"/>
          <w:numId w:val="14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równoważne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dla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certyfikatów:</w:t>
      </w:r>
    </w:p>
    <w:p w14:paraId="22F0253F" w14:textId="2605C1A0" w:rsidR="00335B9D" w:rsidRPr="00635559" w:rsidRDefault="00D25BDA" w:rsidP="00A751A5">
      <w:pPr>
        <w:pStyle w:val="Akapitzlist1"/>
        <w:numPr>
          <w:ilvl w:val="1"/>
          <w:numId w:val="14"/>
        </w:numPr>
        <w:tabs>
          <w:tab w:val="clear" w:pos="0"/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WORD/</w:t>
      </w:r>
      <w:r w:rsidR="00335B9D" w:rsidRPr="00635559">
        <w:rPr>
          <w:rFonts w:asciiTheme="minorHAnsi" w:hAnsiTheme="minorHAnsi" w:cstheme="minorHAnsi"/>
          <w:sz w:val="20"/>
          <w:szCs w:val="20"/>
        </w:rPr>
        <w:t>IEES</w:t>
      </w:r>
      <w:r w:rsidR="00335B9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uważa</w:t>
      </w:r>
      <w:r w:rsidR="00335B9D"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się</w:t>
      </w:r>
      <w:r w:rsidR="00335B9D"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certyfikaty</w:t>
      </w:r>
      <w:r w:rsidR="00335B9D"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spełniające</w:t>
      </w:r>
      <w:r w:rsidR="00335B9D"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łącznie</w:t>
      </w:r>
      <w:r w:rsidR="00335B9D"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następujące</w:t>
      </w:r>
      <w:r w:rsidR="00335B9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pacing w:val="-2"/>
          <w:sz w:val="20"/>
          <w:szCs w:val="20"/>
        </w:rPr>
        <w:t>warunki:</w:t>
      </w:r>
    </w:p>
    <w:p w14:paraId="71D1B8F3" w14:textId="77777777" w:rsidR="00335B9D" w:rsidRPr="00635559" w:rsidRDefault="00335B9D" w:rsidP="00A751A5">
      <w:pPr>
        <w:pStyle w:val="Akapitzlist1"/>
        <w:numPr>
          <w:ilvl w:val="2"/>
          <w:numId w:val="1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wydawane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są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przez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instytucję,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która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posiada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certyfikat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potwierdzający,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że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jej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system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zarządzania w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zakresie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walidacji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certyfikowania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kwalifikacji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jest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zgodny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normą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ISO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 xml:space="preserve">9001, 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>oraz</w:t>
      </w:r>
    </w:p>
    <w:p w14:paraId="15B14508" w14:textId="77777777" w:rsidR="00335B9D" w:rsidRPr="00635559" w:rsidRDefault="00335B9D" w:rsidP="00A751A5">
      <w:pPr>
        <w:pStyle w:val="Akapitzlist1"/>
        <w:numPr>
          <w:ilvl w:val="2"/>
          <w:numId w:val="1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spełniają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wymagania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62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tabeli</w:t>
      </w:r>
      <w:r w:rsidRPr="00635559">
        <w:rPr>
          <w:rFonts w:asciiTheme="minorHAnsi" w:hAnsiTheme="minorHAnsi" w:cstheme="minorHAnsi"/>
          <w:spacing w:val="6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„Lista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sprawdzająca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5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weryfikacji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czy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dany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dokument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można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uznać za potwierdzający kwalifikację na potrzeby mierzenia wskaźników monitorowania EFS dot. uzyskiwania kwalifikacji”, która znajduje się na stronie 20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załącznika 2  „</w:t>
      </w:r>
      <w:r w:rsidRPr="00635559">
        <w:rPr>
          <w:rFonts w:asciiTheme="minorHAnsi" w:hAnsiTheme="minorHAnsi" w:cstheme="minorHAnsi"/>
          <w:i/>
          <w:iCs/>
          <w:sz w:val="20"/>
          <w:szCs w:val="20"/>
        </w:rPr>
        <w:t>Informacji dotyczących uzyskiwania kwalifikacji</w:t>
      </w:r>
      <w:r w:rsidRPr="00635559">
        <w:rPr>
          <w:rFonts w:asciiTheme="minorHAnsi" w:hAnsiTheme="minorHAnsi" w:cstheme="minorHAnsi"/>
          <w:sz w:val="20"/>
          <w:szCs w:val="20"/>
        </w:rPr>
        <w:t>” będących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załącznikiem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„Wytycznych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zakresie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monitorowania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postępu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rzeczowego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programów  na lata 2021-2027”.</w:t>
      </w:r>
    </w:p>
    <w:p w14:paraId="4CB1F608" w14:textId="77777777" w:rsidR="00335B9D" w:rsidRPr="00635559" w:rsidRDefault="00335B9D" w:rsidP="00A751A5">
      <w:pPr>
        <w:pStyle w:val="Akapitzlist1"/>
        <w:numPr>
          <w:ilvl w:val="1"/>
          <w:numId w:val="14"/>
        </w:numPr>
        <w:tabs>
          <w:tab w:val="clear" w:pos="0"/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ICDL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uważa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się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certyfikaty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spełniające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łącznie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następujące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warunki:</w:t>
      </w:r>
    </w:p>
    <w:p w14:paraId="62387E99" w14:textId="77777777" w:rsidR="00335B9D" w:rsidRPr="00635559" w:rsidRDefault="00335B9D" w:rsidP="00A751A5">
      <w:pPr>
        <w:pStyle w:val="Akapitzlist1"/>
        <w:numPr>
          <w:ilvl w:val="2"/>
          <w:numId w:val="1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wydawane są i uznawane, co najmniej we wszystkich państwach Unii Europejskiej, posiadające publicznie dostępną listę instytucji wydających go w tych krajach oraz system zapewnienia jakości,</w:t>
      </w:r>
    </w:p>
    <w:p w14:paraId="2C5DB0CA" w14:textId="77777777" w:rsidR="00335B9D" w:rsidRPr="00635559" w:rsidRDefault="00335B9D" w:rsidP="00A751A5">
      <w:pPr>
        <w:pStyle w:val="Akapitzlist1"/>
        <w:numPr>
          <w:ilvl w:val="2"/>
          <w:numId w:val="1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są zgodne ze standardem wymagań dla kompetencji cyfrowych realizowanych w ramach projektów realizowanych z udziałem środków Europejskiego Funduszu Społecznego Plus w regionalnych programach na lata 2021–2027</w:t>
      </w:r>
    </w:p>
    <w:p w14:paraId="2153FCDE" w14:textId="2F368D8E" w:rsidR="00335B9D" w:rsidRPr="00635559" w:rsidRDefault="00335B9D" w:rsidP="00A751A5">
      <w:pPr>
        <w:tabs>
          <w:tab w:val="left" w:pos="284"/>
          <w:tab w:val="left" w:pos="1540"/>
        </w:tabs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35559">
        <w:rPr>
          <w:rFonts w:asciiTheme="minorHAnsi" w:hAnsiTheme="minorHAnsi" w:cstheme="minorHAnsi"/>
          <w:i/>
          <w:sz w:val="20"/>
          <w:szCs w:val="20"/>
        </w:rPr>
        <w:t>Kwalifikacje to określony zestaw efektów uczenia się w zakresie wiedzy, umiejętności oraz kompetencji społecznych nabytych w drodze edukacji formalnej, edukacji poza</w:t>
      </w:r>
      <w:r w:rsidR="005257D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formalnej lub poprzez uczenie się nieformalne, zgodnych z ustalonymi dla danej kwalifikacji wymaganiami, których osiągnięcie zostało sprawdzone w walidacji oraz formalnie potwierdzone przez instytucję uprawnioną do certyfikowania</w:t>
      </w:r>
      <w:r w:rsidR="004C3E71" w:rsidRPr="00635559">
        <w:rPr>
          <w:rFonts w:asciiTheme="minorHAnsi" w:hAnsiTheme="minorHAnsi" w:cstheme="minorHAnsi"/>
          <w:i/>
          <w:sz w:val="20"/>
          <w:szCs w:val="20"/>
        </w:rPr>
        <w:t>.</w:t>
      </w:r>
    </w:p>
    <w:p w14:paraId="2E188F11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35559">
        <w:rPr>
          <w:rFonts w:asciiTheme="minorHAnsi" w:hAnsiTheme="minorHAnsi" w:cstheme="minorHAnsi"/>
          <w:i/>
          <w:iCs/>
          <w:sz w:val="20"/>
          <w:szCs w:val="20"/>
        </w:rPr>
        <w:t>Kwalifikacje mogą być nadawane przez:</w:t>
      </w:r>
    </w:p>
    <w:p w14:paraId="7F353E69" w14:textId="77777777" w:rsidR="00335B9D" w:rsidRPr="00635559" w:rsidRDefault="00335B9D" w:rsidP="00A751A5">
      <w:pPr>
        <w:widowControl/>
        <w:numPr>
          <w:ilvl w:val="0"/>
          <w:numId w:val="16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35559">
        <w:rPr>
          <w:rFonts w:asciiTheme="minorHAnsi" w:hAnsiTheme="minorHAnsi" w:cstheme="minorHAnsi"/>
          <w:i/>
          <w:iCs/>
          <w:sz w:val="20"/>
          <w:szCs w:val="20"/>
        </w:rPr>
        <w:t>podmioty uprawnione do realizacji procesów walidacji i certyfikowania zgodnie z ustawą z dnia 22 grudnia 2015 r. o Zintegrowanym Systemie Kwalifikacji,</w:t>
      </w:r>
    </w:p>
    <w:p w14:paraId="38A84E09" w14:textId="77777777" w:rsidR="00335B9D" w:rsidRPr="00635559" w:rsidRDefault="00335B9D" w:rsidP="00A751A5">
      <w:pPr>
        <w:widowControl/>
        <w:numPr>
          <w:ilvl w:val="0"/>
          <w:numId w:val="16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35559">
        <w:rPr>
          <w:rFonts w:asciiTheme="minorHAnsi" w:hAnsiTheme="minorHAnsi" w:cstheme="minorHAnsi"/>
          <w:i/>
          <w:iCs/>
          <w:sz w:val="20"/>
          <w:szCs w:val="20"/>
        </w:rPr>
        <w:t>podmioty uprawnione do realizacji procesów walidacji i certyfikowania na mocy innych przepisów prawa,</w:t>
      </w:r>
    </w:p>
    <w:p w14:paraId="2BC68DE8" w14:textId="77777777" w:rsidR="00335B9D" w:rsidRPr="00635559" w:rsidRDefault="00335B9D" w:rsidP="00A751A5">
      <w:pPr>
        <w:widowControl/>
        <w:numPr>
          <w:ilvl w:val="0"/>
          <w:numId w:val="16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35559">
        <w:rPr>
          <w:rFonts w:asciiTheme="minorHAnsi" w:hAnsiTheme="minorHAnsi" w:cstheme="minorHAnsi"/>
          <w:i/>
          <w:iCs/>
          <w:sz w:val="20"/>
          <w:szCs w:val="20"/>
        </w:rPr>
        <w:t>podmioty uprawnione do wydawania dokumentów potwierdzających uzyskanie kwalifikacji, w tym w zawodzie,</w:t>
      </w:r>
    </w:p>
    <w:p w14:paraId="7B3EC090" w14:textId="77777777" w:rsidR="00335B9D" w:rsidRPr="00635559" w:rsidRDefault="00335B9D" w:rsidP="00A751A5">
      <w:pPr>
        <w:widowControl/>
        <w:numPr>
          <w:ilvl w:val="0"/>
          <w:numId w:val="16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35559">
        <w:rPr>
          <w:rFonts w:asciiTheme="minorHAnsi" w:hAnsiTheme="minorHAnsi" w:cstheme="minorHAnsi"/>
          <w:i/>
          <w:iCs/>
          <w:sz w:val="20"/>
          <w:szCs w:val="20"/>
        </w:rPr>
        <w:t>organy władz publicznych lub samorządów zawodowych, uprawnione do wydawania dokumentów potwierdzających kwalifikację na podstawie ustawy lub rozporządzenia.</w:t>
      </w:r>
    </w:p>
    <w:p w14:paraId="316E58DD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53D632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Informacje nt. instytucji certyfikujących osoby, akredytowanych przez Polskie Centrum Akredytacji, można znaleźć na stronie internetowej www.pca.gov.pl (zakładka: akredytowane podmioty/jednostki certyfikujące osoby). Wykaz akredytowanych jednostek certyfikujących znajduje się również na stronie Rady Głównej Instytutów Badawczych (zakładka: Laboratoria Akredytowane/Wykaz akredytowanych jednostek certyfikujących). </w:t>
      </w:r>
    </w:p>
    <w:p w14:paraId="384D3A0B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Wykaz instytucji posiadających uprawnienia do certyfikowania kwalifikacji rynkowych nadane przez ministra właściwego dla danej kwalifikacji, zgodnie z ustawą o ZSK, można znaleźć na stronie Zintegrowanego Rejestru Kwalifikacji: kwalifikacje.gov.pl.”.</w:t>
      </w:r>
    </w:p>
    <w:p w14:paraId="05B897D5" w14:textId="77777777" w:rsidR="00335B9D" w:rsidRPr="00635559" w:rsidRDefault="00335B9D" w:rsidP="00A751A5">
      <w:pPr>
        <w:tabs>
          <w:tab w:val="left" w:pos="284"/>
          <w:tab w:val="left" w:pos="1540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5A58612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635559">
        <w:rPr>
          <w:rFonts w:asciiTheme="minorHAnsi" w:hAnsiTheme="minorHAnsi" w:cstheme="minorHAnsi"/>
          <w:u w:val="single"/>
        </w:rPr>
        <w:t>Warunki dotyczące równoważności egzaminów są weryfikowane na podstawie oświadczeń, zamawiający zastrzega sobie prawo do wezwania wykonawcy do przedłożenia dokumentów potwierdzających spełnienie w/w warunków.</w:t>
      </w:r>
    </w:p>
    <w:p w14:paraId="0A152327" w14:textId="77777777" w:rsidR="00335B9D" w:rsidRPr="00635559" w:rsidRDefault="00335B9D" w:rsidP="00A751A5">
      <w:pPr>
        <w:pStyle w:val="Akapitzlist1"/>
        <w:numPr>
          <w:ilvl w:val="0"/>
          <w:numId w:val="14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 opisie przedmiotu zamówienia każdorazowo przez liczbę godzin zamawiający rozumie liczbę godzin lekcyjnych. Godzina lekcyjna oznacza 45 minut zegarowych.</w:t>
      </w:r>
    </w:p>
    <w:p w14:paraId="67F25500" w14:textId="77777777" w:rsidR="00335B9D" w:rsidRPr="00635559" w:rsidRDefault="00335B9D" w:rsidP="00A751A5">
      <w:pPr>
        <w:pStyle w:val="Akapitzlist1"/>
        <w:numPr>
          <w:ilvl w:val="0"/>
          <w:numId w:val="14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Sposób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organizacji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prowadzenia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zajęć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winien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być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dostosowany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specyfiki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określonej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 niniejszym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zapytaniu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grupy docelowej.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Zajęcia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winny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być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organizowane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grupach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większych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niż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12-osobowe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lastRenderedPageBreak/>
        <w:t>(przy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czym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grupy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 zakresu IT powinny być dobierane adekwatnie do posiadanych przez UP kompetencji cyfrowych i zakresu merytorycznego wsparcia, niezbędnego dla danego uczestnika).</w:t>
      </w:r>
    </w:p>
    <w:p w14:paraId="56B3C5ED" w14:textId="77777777" w:rsidR="00335B9D" w:rsidRPr="00635559" w:rsidRDefault="00335B9D" w:rsidP="00A751A5">
      <w:pPr>
        <w:pStyle w:val="Akapitzlist1"/>
        <w:numPr>
          <w:ilvl w:val="0"/>
          <w:numId w:val="14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Szkolenia mają za zadanie przygotować uczestników projektu do egzaminu zewnętrznego, weryfikującego uzyskane kwalifikacje, w związku z czym usługa musi być realizowana zgodnie z dokumentem </w:t>
      </w:r>
      <w:r w:rsidRPr="00635559">
        <w:rPr>
          <w:rFonts w:asciiTheme="minorHAnsi" w:hAnsiTheme="minorHAnsi" w:cstheme="minorHAnsi"/>
          <w:i/>
          <w:sz w:val="20"/>
          <w:szCs w:val="20"/>
        </w:rPr>
        <w:t>„Podstawowe informacje dotyczące</w:t>
      </w:r>
      <w:r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uzyskiwania</w:t>
      </w:r>
      <w:r w:rsidRPr="00635559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kwalifikacji</w:t>
      </w:r>
      <w:r w:rsidRPr="00635559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w</w:t>
      </w:r>
      <w:r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ramach</w:t>
      </w:r>
      <w:r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projektów</w:t>
      </w:r>
      <w:r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współfinansowanych</w:t>
      </w:r>
      <w:r w:rsidRPr="00635559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z</w:t>
      </w:r>
      <w:r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Europejskiego</w:t>
      </w:r>
      <w:r w:rsidRPr="00635559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Funduszu</w:t>
      </w:r>
      <w:r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 xml:space="preserve">Społecznego+” </w:t>
      </w:r>
      <w:r w:rsidRPr="00635559">
        <w:rPr>
          <w:rFonts w:asciiTheme="minorHAnsi" w:hAnsiTheme="minorHAnsi" w:cstheme="minorHAnsi"/>
          <w:sz w:val="20"/>
          <w:szCs w:val="20"/>
        </w:rPr>
        <w:t>oraz „Wytycznych dotyczących monitorowania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postępu</w:t>
      </w:r>
      <w:r w:rsidRPr="00635559">
        <w:rPr>
          <w:rFonts w:asciiTheme="minorHAnsi" w:hAnsiTheme="minorHAnsi" w:cstheme="minorHAnsi"/>
          <w:spacing w:val="7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rzeczowego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programów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 lata 2021-2027”.</w:t>
      </w:r>
    </w:p>
    <w:p w14:paraId="49BD08A3" w14:textId="77777777" w:rsidR="00335B9D" w:rsidRPr="00635559" w:rsidRDefault="00335B9D" w:rsidP="00A751A5">
      <w:pPr>
        <w:pStyle w:val="Akapitzlist1"/>
        <w:numPr>
          <w:ilvl w:val="0"/>
          <w:numId w:val="14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 zakresie organizacji szkoleń Wykonawca zobowiązany będzie do zapewnienia wykwalifikowanej kadry trenerów posiadających wyższe wykształcenie oraz co najmniej 2-letnie doświadczenie w obszarze merytorycznym szkolenia. Przez doświadczenie rozumie się prowadzenie szkoleń, działalność dot. realizacji przedmiotu zamówienia w formie pracy w zakresie określonym w umowie lub powierzenia obowiązków.</w:t>
      </w:r>
    </w:p>
    <w:p w14:paraId="72DCF870" w14:textId="77777777" w:rsidR="009A4A2B" w:rsidRDefault="00335B9D" w:rsidP="009A4A2B">
      <w:pPr>
        <w:pStyle w:val="Akapitzlist1"/>
        <w:numPr>
          <w:ilvl w:val="0"/>
          <w:numId w:val="14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uwagi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fakt,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że</w:t>
      </w:r>
      <w:r w:rsidRPr="006355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szkolenia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ramach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projektu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będą</w:t>
      </w:r>
      <w:r w:rsidRPr="00635559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wynikały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IPD</w:t>
      </w:r>
      <w:r w:rsidRPr="00635559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uczestników,</w:t>
      </w:r>
      <w:r w:rsidRPr="00635559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ww.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przykładowe</w:t>
      </w:r>
      <w:r w:rsidRPr="006355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szkolenia z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poszczególnych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kategorii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(I-III)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mają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charakter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poglądowy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stanowią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katalogu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zamkniętego. Wobec powyższego Wykonawca zobowiązany będzie do zapewnienia każdorazowo przed realizacją szkolenia kadry spełniającej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ww.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kryteria,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adekwatne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zakresu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merytorycznego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szkolenia.</w:t>
      </w:r>
      <w:r w:rsidRPr="00635559">
        <w:rPr>
          <w:rFonts w:asciiTheme="minorHAnsi" w:hAnsiTheme="minorHAnsi" w:cstheme="minorHAnsi"/>
          <w:spacing w:val="3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przypadku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konieczności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zrealizowania szkolenia</w:t>
      </w:r>
      <w:r w:rsidRPr="00635559">
        <w:rPr>
          <w:rFonts w:asciiTheme="minorHAnsi" w:hAnsiTheme="minorHAnsi" w:cstheme="minorHAnsi"/>
          <w:spacing w:val="5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przez</w:t>
      </w:r>
      <w:r w:rsidRPr="00635559">
        <w:rPr>
          <w:rFonts w:asciiTheme="minorHAnsi" w:hAnsiTheme="minorHAnsi" w:cstheme="minorHAnsi"/>
          <w:spacing w:val="5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inne</w:t>
      </w:r>
      <w:r w:rsidRPr="00635559">
        <w:rPr>
          <w:rFonts w:asciiTheme="minorHAnsi" w:hAnsiTheme="minorHAnsi" w:cstheme="minorHAnsi"/>
          <w:spacing w:val="56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osoby</w:t>
      </w:r>
      <w:r w:rsidRPr="00635559">
        <w:rPr>
          <w:rFonts w:asciiTheme="minorHAnsi" w:hAnsiTheme="minorHAnsi" w:cstheme="minorHAnsi"/>
          <w:spacing w:val="5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niż</w:t>
      </w:r>
      <w:r w:rsidRPr="00635559">
        <w:rPr>
          <w:rFonts w:asciiTheme="minorHAnsi" w:hAnsiTheme="minorHAnsi" w:cstheme="minorHAnsi"/>
          <w:spacing w:val="56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wymienione</w:t>
      </w:r>
      <w:r w:rsidRPr="00635559">
        <w:rPr>
          <w:rFonts w:asciiTheme="minorHAnsi" w:hAnsiTheme="minorHAnsi" w:cstheme="minorHAnsi"/>
          <w:spacing w:val="56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56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ofercie,</w:t>
      </w:r>
      <w:r w:rsidRPr="00635559">
        <w:rPr>
          <w:rFonts w:asciiTheme="minorHAnsi" w:hAnsiTheme="minorHAnsi" w:cstheme="minorHAnsi"/>
          <w:spacing w:val="5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Wykonawca</w:t>
      </w:r>
      <w:r w:rsidRPr="00635559">
        <w:rPr>
          <w:rFonts w:asciiTheme="minorHAnsi" w:hAnsiTheme="minorHAnsi" w:cstheme="minorHAnsi"/>
          <w:spacing w:val="5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zobowiązuje</w:t>
      </w:r>
      <w:r w:rsidRPr="00635559">
        <w:rPr>
          <w:rFonts w:asciiTheme="minorHAnsi" w:hAnsiTheme="minorHAnsi" w:cstheme="minorHAnsi"/>
          <w:spacing w:val="5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się</w:t>
      </w:r>
      <w:r w:rsidRPr="00635559">
        <w:rPr>
          <w:rFonts w:asciiTheme="minorHAnsi" w:hAnsiTheme="minorHAnsi" w:cstheme="minorHAnsi"/>
          <w:spacing w:val="56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przedstawić do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akceptacji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uzyskać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zgodę</w:t>
      </w:r>
      <w:r w:rsidRPr="00635559">
        <w:rPr>
          <w:rFonts w:asciiTheme="minorHAnsi" w:hAnsiTheme="minorHAnsi" w:cstheme="minorHAnsi"/>
          <w:spacing w:val="7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Zamawiającego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kadrę</w:t>
      </w:r>
      <w:r w:rsidRPr="00635559">
        <w:rPr>
          <w:rFonts w:asciiTheme="minorHAnsi" w:hAnsiTheme="minorHAnsi" w:cstheme="minorHAnsi"/>
          <w:spacing w:val="7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spełniającą</w:t>
      </w:r>
      <w:r w:rsidRPr="006355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kryteria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inną</w:t>
      </w:r>
      <w:r w:rsidRPr="006355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niż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określoną</w:t>
      </w:r>
      <w:r w:rsidRPr="006355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7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ofercie, w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terminie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przekraczającym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terminu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określonego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zał.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nr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1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tj.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deklarowanym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terminie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  </w:t>
      </w:r>
      <w:r w:rsidRPr="00635559">
        <w:rPr>
          <w:rFonts w:asciiTheme="minorHAnsi" w:hAnsiTheme="minorHAnsi" w:cstheme="minorHAnsi"/>
          <w:sz w:val="20"/>
          <w:szCs w:val="20"/>
        </w:rPr>
        <w:t>rozpoczęcie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  </w:t>
      </w:r>
      <w:r w:rsidRPr="00635559">
        <w:rPr>
          <w:rFonts w:asciiTheme="minorHAnsi" w:hAnsiTheme="minorHAnsi" w:cstheme="minorHAnsi"/>
          <w:sz w:val="20"/>
          <w:szCs w:val="20"/>
        </w:rPr>
        <w:t>usługi</w:t>
      </w:r>
      <w:r w:rsidRPr="00635559">
        <w:rPr>
          <w:rFonts w:asciiTheme="minorHAnsi" w:hAnsiTheme="minorHAnsi" w:cstheme="minorHAnsi"/>
          <w:spacing w:val="6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momentu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otrzymania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listy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osób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  </w:t>
      </w:r>
      <w:r w:rsidRPr="00635559">
        <w:rPr>
          <w:rFonts w:asciiTheme="minorHAnsi" w:hAnsiTheme="minorHAnsi" w:cstheme="minorHAnsi"/>
          <w:sz w:val="20"/>
          <w:szCs w:val="20"/>
        </w:rPr>
        <w:t>skierowanych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 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63"/>
          <w:sz w:val="20"/>
          <w:szCs w:val="20"/>
        </w:rPr>
        <w:t xml:space="preserve">   </w:t>
      </w:r>
      <w:r w:rsidRPr="00635559">
        <w:rPr>
          <w:rFonts w:asciiTheme="minorHAnsi" w:hAnsiTheme="minorHAnsi" w:cstheme="minorHAnsi"/>
          <w:sz w:val="20"/>
          <w:szCs w:val="20"/>
        </w:rPr>
        <w:t>usługę.</w:t>
      </w:r>
    </w:p>
    <w:p w14:paraId="7C98DBD5" w14:textId="02863CF3" w:rsidR="00335B9D" w:rsidRPr="009A4A2B" w:rsidRDefault="00335B9D" w:rsidP="009A4A2B">
      <w:pPr>
        <w:pStyle w:val="Akapitzlist1"/>
        <w:numPr>
          <w:ilvl w:val="0"/>
          <w:numId w:val="14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9A4A2B">
        <w:rPr>
          <w:rFonts w:asciiTheme="minorHAnsi" w:hAnsiTheme="minorHAnsi" w:cstheme="minorHAnsi"/>
          <w:sz w:val="20"/>
          <w:szCs w:val="20"/>
        </w:rPr>
        <w:t>Wykonawca</w:t>
      </w:r>
      <w:r w:rsidRPr="009A4A2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zobowiązany</w:t>
      </w:r>
      <w:r w:rsidRPr="009A4A2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jest</w:t>
      </w:r>
      <w:r w:rsidRPr="009A4A2B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pacing w:val="-5"/>
          <w:sz w:val="20"/>
          <w:szCs w:val="20"/>
        </w:rPr>
        <w:t>do:</w:t>
      </w:r>
    </w:p>
    <w:p w14:paraId="0F368047" w14:textId="09CDEFC3" w:rsidR="00335B9D" w:rsidRPr="00635559" w:rsidRDefault="00A751A5" w:rsidP="009A4A2B">
      <w:pPr>
        <w:pStyle w:val="Nagwek2"/>
        <w:numPr>
          <w:ilvl w:val="0"/>
          <w:numId w:val="32"/>
        </w:numPr>
        <w:tabs>
          <w:tab w:val="left" w:pos="284"/>
          <w:tab w:val="left" w:pos="1134"/>
          <w:tab w:val="left" w:pos="1540"/>
        </w:tabs>
        <w:spacing w:line="276" w:lineRule="auto"/>
        <w:rPr>
          <w:rFonts w:asciiTheme="minorHAnsi" w:hAnsiTheme="minorHAnsi" w:cstheme="minorHAnsi"/>
          <w:b w:val="0"/>
          <w:bCs w:val="0"/>
          <w:spacing w:val="-2"/>
        </w:rPr>
      </w:pPr>
      <w:r w:rsidRPr="00635559">
        <w:rPr>
          <w:rFonts w:asciiTheme="minorHAnsi" w:hAnsiTheme="minorHAnsi" w:cstheme="minorHAnsi"/>
          <w:b w:val="0"/>
          <w:bCs w:val="0"/>
        </w:rPr>
        <w:t>W</w:t>
      </w:r>
      <w:r w:rsidR="00335B9D" w:rsidRPr="00635559">
        <w:rPr>
          <w:rFonts w:asciiTheme="minorHAnsi" w:hAnsiTheme="minorHAnsi" w:cstheme="minorHAnsi"/>
          <w:b w:val="0"/>
          <w:bCs w:val="0"/>
          <w:spacing w:val="-9"/>
        </w:rPr>
        <w:t xml:space="preserve"> </w:t>
      </w:r>
      <w:r w:rsidR="00335B9D" w:rsidRPr="00635559">
        <w:rPr>
          <w:rFonts w:asciiTheme="minorHAnsi" w:hAnsiTheme="minorHAnsi" w:cstheme="minorHAnsi"/>
          <w:b w:val="0"/>
          <w:bCs w:val="0"/>
        </w:rPr>
        <w:t>zakresie</w:t>
      </w:r>
      <w:r w:rsidR="00335B9D" w:rsidRPr="00635559">
        <w:rPr>
          <w:rFonts w:asciiTheme="minorHAnsi" w:hAnsiTheme="minorHAnsi" w:cstheme="minorHAnsi"/>
          <w:b w:val="0"/>
          <w:bCs w:val="0"/>
          <w:spacing w:val="-7"/>
        </w:rPr>
        <w:t xml:space="preserve"> </w:t>
      </w:r>
      <w:r w:rsidR="00335B9D" w:rsidRPr="00635559">
        <w:rPr>
          <w:rFonts w:asciiTheme="minorHAnsi" w:hAnsiTheme="minorHAnsi" w:cstheme="minorHAnsi"/>
          <w:b w:val="0"/>
          <w:bCs w:val="0"/>
        </w:rPr>
        <w:t>organizacji</w:t>
      </w:r>
      <w:r w:rsidR="00335B9D" w:rsidRPr="00635559">
        <w:rPr>
          <w:rFonts w:asciiTheme="minorHAnsi" w:hAnsiTheme="minorHAnsi" w:cstheme="minorHAnsi"/>
          <w:b w:val="0"/>
          <w:bCs w:val="0"/>
          <w:spacing w:val="-9"/>
        </w:rPr>
        <w:t xml:space="preserve"> </w:t>
      </w:r>
      <w:r w:rsidR="00335B9D" w:rsidRPr="00635559">
        <w:rPr>
          <w:rFonts w:asciiTheme="minorHAnsi" w:hAnsiTheme="minorHAnsi" w:cstheme="minorHAnsi"/>
          <w:b w:val="0"/>
          <w:bCs w:val="0"/>
          <w:spacing w:val="-2"/>
        </w:rPr>
        <w:t>szkoleń:</w:t>
      </w:r>
    </w:p>
    <w:p w14:paraId="38E3EE0C" w14:textId="5D81F4CF" w:rsidR="00335B9D" w:rsidRPr="00635559" w:rsidRDefault="00335B9D" w:rsidP="00A751A5">
      <w:pPr>
        <w:pStyle w:val="Akapitzlist1"/>
        <w:numPr>
          <w:ilvl w:val="0"/>
          <w:numId w:val="28"/>
        </w:numPr>
        <w:tabs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kompleksowego</w:t>
      </w:r>
      <w:r w:rsidRPr="00635559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przeprowadzenia</w:t>
      </w:r>
      <w:r w:rsidRPr="00635559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szkoleń,</w:t>
      </w:r>
    </w:p>
    <w:p w14:paraId="1B301C6D" w14:textId="77777777" w:rsidR="00335B9D" w:rsidRPr="00635559" w:rsidRDefault="00335B9D" w:rsidP="00A751A5">
      <w:pPr>
        <w:pStyle w:val="Akapitzlist1"/>
        <w:numPr>
          <w:ilvl w:val="0"/>
          <w:numId w:val="28"/>
        </w:numPr>
        <w:tabs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zapewnienia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obsługi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administracyjnej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podczas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szkoleń,</w:t>
      </w:r>
    </w:p>
    <w:p w14:paraId="6725F752" w14:textId="77777777" w:rsidR="009A4A2B" w:rsidRPr="009A4A2B" w:rsidRDefault="00335B9D" w:rsidP="00A751A5">
      <w:pPr>
        <w:pStyle w:val="Akapitzlist1"/>
        <w:numPr>
          <w:ilvl w:val="0"/>
          <w:numId w:val="28"/>
        </w:numPr>
        <w:tabs>
          <w:tab w:val="left" w:pos="284"/>
          <w:tab w:val="left" w:pos="1178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przekazania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każdemu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uczestnik</w:t>
      </w:r>
      <w:r w:rsidR="009A4A2B">
        <w:rPr>
          <w:rFonts w:asciiTheme="minorHAnsi" w:hAnsiTheme="minorHAnsi" w:cstheme="minorHAnsi"/>
          <w:sz w:val="20"/>
          <w:szCs w:val="20"/>
        </w:rPr>
        <w:t xml:space="preserve">ów 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danego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szkolenia,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kompletu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materiałów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szkoleniowych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(w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formie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skryptu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lub opracowania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własnego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osób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prowadzących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zajęcia,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nienaruszających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praw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autorskich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osób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trzecich) lub/i podręczników, w 1 dniu danego szkolenia, z zastosowaniem formatu wizualizacji właściwej dla projektów realizowanych zgodnie z dokumentem „</w:t>
      </w:r>
      <w:r w:rsidRPr="00635559">
        <w:rPr>
          <w:rFonts w:asciiTheme="minorHAnsi" w:hAnsiTheme="minorHAnsi" w:cstheme="minorHAnsi"/>
          <w:bCs/>
          <w:sz w:val="20"/>
          <w:szCs w:val="20"/>
        </w:rPr>
        <w:t>Podręcznik wnioskodawcy i beneficjenta Funduszy Europejskich na lata 2021-2027 w zakresie informacji i promocji</w:t>
      </w:r>
      <w:r w:rsidR="009A4A2B">
        <w:rPr>
          <w:rFonts w:asciiTheme="minorHAnsi" w:hAnsiTheme="minorHAnsi" w:cstheme="minorHAnsi"/>
          <w:bCs/>
          <w:sz w:val="20"/>
          <w:szCs w:val="20"/>
        </w:rPr>
        <w:t>”</w:t>
      </w:r>
      <w:r w:rsidRPr="00635559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595EACBB" w14:textId="77777777" w:rsidR="009A4A2B" w:rsidRDefault="00335B9D" w:rsidP="009A4A2B">
      <w:pPr>
        <w:pStyle w:val="Akapitzlist1"/>
        <w:numPr>
          <w:ilvl w:val="0"/>
          <w:numId w:val="28"/>
        </w:numPr>
        <w:tabs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zapewnienia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odpowiednio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wyposażonych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proofErr w:type="spellStart"/>
      <w:r w:rsidRPr="00635559">
        <w:rPr>
          <w:rFonts w:asciiTheme="minorHAnsi" w:hAnsiTheme="minorHAnsi" w:cstheme="minorHAnsi"/>
          <w:sz w:val="20"/>
          <w:szCs w:val="20"/>
        </w:rPr>
        <w:t>sal</w:t>
      </w:r>
      <w:proofErr w:type="spellEnd"/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szkoleniowych,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przypadku braku możliwości organizacji zajęć stacjonarnych, zapewnienie realizacji zajęć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on-line, na platformie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internetowej, która pozwala na rejestrowanie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przebiegu zajęć oraz obecności uczestników,</w:t>
      </w:r>
    </w:p>
    <w:p w14:paraId="4CD92D59" w14:textId="77777777" w:rsidR="009A4A2B" w:rsidRDefault="00891D2E" w:rsidP="009A4A2B">
      <w:pPr>
        <w:pStyle w:val="Akapitzlist1"/>
        <w:numPr>
          <w:ilvl w:val="0"/>
          <w:numId w:val="28"/>
        </w:numPr>
        <w:tabs>
          <w:tab w:val="left" w:pos="284"/>
          <w:tab w:val="left" w:pos="1180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9A4A2B">
        <w:rPr>
          <w:rFonts w:asciiTheme="minorHAnsi" w:hAnsiTheme="minorHAnsi" w:cstheme="minorHAnsi"/>
          <w:sz w:val="20"/>
          <w:szCs w:val="20"/>
        </w:rPr>
        <w:t xml:space="preserve">zapewnienia odpowiedniego zaplecza technicznego na potrzeby realizacji zajęć teoretycznych i praktycznych, dostępu do urządzeń niezbędnych do prawidłowego przeprowadzenia szkoleń oraz spełnienia wymogów aktualnych regulacji prawnych dotyczących szkoleń i nabywania odpowiednich kwalifikacji przez uczestników </w:t>
      </w:r>
      <w:r w:rsidRPr="009A4A2B">
        <w:rPr>
          <w:rFonts w:asciiTheme="minorHAnsi" w:hAnsiTheme="minorHAnsi" w:cstheme="minorHAnsi"/>
          <w:spacing w:val="-2"/>
          <w:sz w:val="20"/>
          <w:szCs w:val="20"/>
        </w:rPr>
        <w:t>szkoleń,</w:t>
      </w:r>
    </w:p>
    <w:p w14:paraId="7ED06043" w14:textId="77777777" w:rsidR="009A4A2B" w:rsidRDefault="00891D2E" w:rsidP="009A4A2B">
      <w:pPr>
        <w:pStyle w:val="Akapitzlist1"/>
        <w:numPr>
          <w:ilvl w:val="0"/>
          <w:numId w:val="28"/>
        </w:numPr>
        <w:tabs>
          <w:tab w:val="left" w:pos="284"/>
          <w:tab w:val="left" w:pos="1180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9A4A2B">
        <w:rPr>
          <w:rFonts w:asciiTheme="minorHAnsi" w:hAnsiTheme="minorHAnsi" w:cstheme="minorHAnsi"/>
          <w:sz w:val="20"/>
          <w:szCs w:val="20"/>
        </w:rPr>
        <w:t>zapewnienia</w:t>
      </w:r>
      <w:r w:rsidRPr="009A4A2B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stanowisk</w:t>
      </w:r>
      <w:r w:rsidRPr="009A4A2B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szkoleniowych</w:t>
      </w:r>
      <w:r w:rsidRPr="009A4A2B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wyposażonych</w:t>
      </w:r>
      <w:r w:rsidRPr="009A4A2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w</w:t>
      </w:r>
      <w:r w:rsidRPr="009A4A2B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niezbędny</w:t>
      </w:r>
      <w:r w:rsidRPr="009A4A2B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do</w:t>
      </w:r>
      <w:r w:rsidRPr="009A4A2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przeprowadzenia</w:t>
      </w:r>
      <w:r w:rsidRPr="009A4A2B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szkolenia</w:t>
      </w:r>
      <w:r w:rsidRPr="009A4A2B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sprzęt</w:t>
      </w:r>
      <w:r w:rsidRPr="009A4A2B">
        <w:rPr>
          <w:rFonts w:asciiTheme="minorHAnsi" w:hAnsiTheme="minorHAnsi" w:cstheme="minorHAnsi"/>
          <w:spacing w:val="-7"/>
          <w:sz w:val="20"/>
          <w:szCs w:val="20"/>
        </w:rPr>
        <w:t>,</w:t>
      </w:r>
    </w:p>
    <w:p w14:paraId="25641649" w14:textId="77777777" w:rsidR="009A4A2B" w:rsidRDefault="00891D2E" w:rsidP="009A4A2B">
      <w:pPr>
        <w:pStyle w:val="Akapitzlist1"/>
        <w:numPr>
          <w:ilvl w:val="0"/>
          <w:numId w:val="28"/>
        </w:numPr>
        <w:tabs>
          <w:tab w:val="left" w:pos="284"/>
          <w:tab w:val="left" w:pos="1180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9A4A2B">
        <w:rPr>
          <w:rFonts w:asciiTheme="minorHAnsi" w:hAnsiTheme="minorHAnsi" w:cstheme="minorHAnsi"/>
          <w:sz w:val="20"/>
          <w:szCs w:val="20"/>
        </w:rPr>
        <w:t>prowadzenia dokumentacji szkoleń: listy obecności, potwierdzenia odbioru materiałów</w:t>
      </w:r>
      <w:r w:rsidR="00A751A5" w:rsidRPr="009A4A2B">
        <w:rPr>
          <w:rFonts w:asciiTheme="minorHAnsi" w:hAnsiTheme="minorHAnsi" w:cstheme="minorHAnsi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szkoleniowych, potwierdzenia odbioru cateringu, dzienniki zajęć, itp.</w:t>
      </w:r>
    </w:p>
    <w:p w14:paraId="128F2B46" w14:textId="46E39F53" w:rsidR="00891D2E" w:rsidRPr="009A4A2B" w:rsidRDefault="00891D2E" w:rsidP="009A4A2B">
      <w:pPr>
        <w:pStyle w:val="Akapitzlist1"/>
        <w:numPr>
          <w:ilvl w:val="0"/>
          <w:numId w:val="28"/>
        </w:numPr>
        <w:tabs>
          <w:tab w:val="left" w:pos="284"/>
          <w:tab w:val="left" w:pos="1180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9A4A2B">
        <w:t>przekazywania</w:t>
      </w:r>
      <w:r w:rsidRPr="009A4A2B">
        <w:rPr>
          <w:w w:val="150"/>
        </w:rPr>
        <w:t xml:space="preserve">  </w:t>
      </w:r>
      <w:r w:rsidR="009A4A2B" w:rsidRPr="00821B55">
        <w:rPr>
          <w:rFonts w:asciiTheme="minorHAnsi" w:hAnsiTheme="minorHAnsi" w:cstheme="minorHAnsi"/>
          <w:sz w:val="20"/>
          <w:szCs w:val="20"/>
        </w:rPr>
        <w:t>co miesiąc informacji o ilości zrealizowanych w danym miesiącu godzin szkoleń wraz z listami obecności uczestników.</w:t>
      </w:r>
    </w:p>
    <w:p w14:paraId="010CC93E" w14:textId="77777777" w:rsidR="009A4A2B" w:rsidRDefault="009A4A2B" w:rsidP="009A4A2B">
      <w:pPr>
        <w:pStyle w:val="Akapitzlist1"/>
        <w:numPr>
          <w:ilvl w:val="0"/>
          <w:numId w:val="28"/>
        </w:numPr>
        <w:tabs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821B55">
        <w:rPr>
          <w:rFonts w:asciiTheme="minorHAnsi" w:hAnsiTheme="minorHAnsi" w:cstheme="minorHAnsi"/>
          <w:sz w:val="20"/>
          <w:szCs w:val="20"/>
        </w:rPr>
        <w:t>Przekazywania na bieżąco informacji o każdej nieobecności uczestnika na szkoleniu (nie później niż w dniu szkolenia)</w:t>
      </w:r>
    </w:p>
    <w:p w14:paraId="3FE931AD" w14:textId="072DBF33" w:rsidR="00891D2E" w:rsidRPr="009A4A2B" w:rsidRDefault="00891D2E" w:rsidP="009A4A2B">
      <w:pPr>
        <w:pStyle w:val="Akapitzlist1"/>
        <w:numPr>
          <w:ilvl w:val="0"/>
          <w:numId w:val="28"/>
        </w:numPr>
        <w:tabs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9A4A2B">
        <w:rPr>
          <w:rFonts w:asciiTheme="minorHAnsi" w:hAnsiTheme="minorHAnsi" w:cstheme="minorHAnsi"/>
          <w:sz w:val="20"/>
          <w:szCs w:val="20"/>
        </w:rPr>
        <w:t>przekazywania</w:t>
      </w:r>
      <w:r w:rsidRPr="009A4A2B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 </w:t>
      </w:r>
      <w:r w:rsidRPr="009A4A2B">
        <w:rPr>
          <w:rFonts w:asciiTheme="minorHAnsi" w:hAnsiTheme="minorHAnsi" w:cstheme="minorHAnsi"/>
          <w:sz w:val="20"/>
          <w:szCs w:val="20"/>
        </w:rPr>
        <w:t>Zamawiającemu</w:t>
      </w:r>
      <w:r w:rsidRPr="009A4A2B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 </w:t>
      </w:r>
      <w:r w:rsidRPr="009A4A2B">
        <w:rPr>
          <w:rFonts w:asciiTheme="minorHAnsi" w:hAnsiTheme="minorHAnsi" w:cstheme="minorHAnsi"/>
          <w:sz w:val="20"/>
          <w:szCs w:val="20"/>
        </w:rPr>
        <w:t>kompletnej</w:t>
      </w:r>
      <w:r w:rsidRPr="009A4A2B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 </w:t>
      </w:r>
      <w:r w:rsidRPr="009A4A2B">
        <w:rPr>
          <w:rFonts w:asciiTheme="minorHAnsi" w:hAnsiTheme="minorHAnsi" w:cstheme="minorHAnsi"/>
          <w:sz w:val="20"/>
          <w:szCs w:val="20"/>
        </w:rPr>
        <w:t>dokumentacji</w:t>
      </w:r>
      <w:r w:rsidRPr="009A4A2B">
        <w:rPr>
          <w:rFonts w:asciiTheme="minorHAnsi" w:hAnsiTheme="minorHAnsi" w:cstheme="minorHAnsi"/>
          <w:spacing w:val="79"/>
          <w:w w:val="150"/>
          <w:sz w:val="20"/>
          <w:szCs w:val="20"/>
        </w:rPr>
        <w:t xml:space="preserve">   </w:t>
      </w:r>
      <w:r w:rsidRPr="009A4A2B">
        <w:rPr>
          <w:rFonts w:asciiTheme="minorHAnsi" w:hAnsiTheme="minorHAnsi" w:cstheme="minorHAnsi"/>
          <w:sz w:val="20"/>
          <w:szCs w:val="20"/>
        </w:rPr>
        <w:t>związanej</w:t>
      </w:r>
      <w:r w:rsidRPr="009A4A2B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 </w:t>
      </w:r>
      <w:r w:rsidRPr="009A4A2B">
        <w:rPr>
          <w:rFonts w:asciiTheme="minorHAnsi" w:hAnsiTheme="minorHAnsi" w:cstheme="minorHAnsi"/>
          <w:sz w:val="20"/>
          <w:szCs w:val="20"/>
        </w:rPr>
        <w:t>ze</w:t>
      </w:r>
      <w:r w:rsidRPr="009A4A2B">
        <w:rPr>
          <w:rFonts w:asciiTheme="minorHAnsi" w:hAnsiTheme="minorHAnsi" w:cstheme="minorHAnsi"/>
          <w:spacing w:val="79"/>
          <w:w w:val="150"/>
          <w:sz w:val="20"/>
          <w:szCs w:val="20"/>
        </w:rPr>
        <w:t xml:space="preserve">   </w:t>
      </w:r>
      <w:r w:rsidRPr="009A4A2B">
        <w:rPr>
          <w:rFonts w:asciiTheme="minorHAnsi" w:hAnsiTheme="minorHAnsi" w:cstheme="minorHAnsi"/>
          <w:sz w:val="20"/>
          <w:szCs w:val="20"/>
        </w:rPr>
        <w:t>szkoleniem w oryginale, do 5 dni</w:t>
      </w:r>
      <w:r w:rsidRPr="009A4A2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9A4A2B">
        <w:rPr>
          <w:rFonts w:asciiTheme="minorHAnsi" w:hAnsiTheme="minorHAnsi" w:cstheme="minorHAnsi"/>
          <w:sz w:val="20"/>
          <w:szCs w:val="20"/>
        </w:rPr>
        <w:t>po zakończonym szkoleniu, uzupełnionej o niezbędne podpisy (w tym komplet materiałów szkoleniowych celem ich archiwizacji),</w:t>
      </w:r>
    </w:p>
    <w:p w14:paraId="1DE5EFA2" w14:textId="77777777" w:rsidR="00891D2E" w:rsidRPr="00635559" w:rsidRDefault="00891D2E" w:rsidP="00A751A5">
      <w:pPr>
        <w:pStyle w:val="Akapitzlist1"/>
        <w:numPr>
          <w:ilvl w:val="0"/>
          <w:numId w:val="28"/>
        </w:numPr>
        <w:tabs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wydania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UP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zaświadczenia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ukończeniu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danego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szkolenia,</w:t>
      </w:r>
    </w:p>
    <w:p w14:paraId="2FF5F1B5" w14:textId="77777777" w:rsidR="00891D2E" w:rsidRPr="00635559" w:rsidRDefault="00891D2E" w:rsidP="00A751A5">
      <w:pPr>
        <w:pStyle w:val="Akapitzlist1"/>
        <w:numPr>
          <w:ilvl w:val="0"/>
          <w:numId w:val="28"/>
        </w:numPr>
        <w:tabs>
          <w:tab w:val="left" w:pos="284"/>
          <w:tab w:val="left" w:pos="117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przekazania Zamawiającemu kserokopii wydanych UP zaświadczeń potwierdzających ukończenie szkolenia,</w:t>
      </w:r>
    </w:p>
    <w:p w14:paraId="78153808" w14:textId="5DF2DE8D" w:rsidR="00335B9D" w:rsidRPr="00635559" w:rsidRDefault="00891D2E" w:rsidP="00A751A5">
      <w:pPr>
        <w:pStyle w:val="Akapitzlist1"/>
        <w:numPr>
          <w:ilvl w:val="0"/>
          <w:numId w:val="28"/>
        </w:numPr>
        <w:tabs>
          <w:tab w:val="left" w:pos="284"/>
          <w:tab w:val="left" w:pos="1180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prowadzenia odpowiednich działań informacyjnych dotyczących realizowanych w ramach niniejszej umowy </w:t>
      </w:r>
      <w:r w:rsidRPr="00635559">
        <w:rPr>
          <w:rFonts w:asciiTheme="minorHAnsi" w:hAnsiTheme="minorHAnsi" w:cstheme="minorHAnsi"/>
          <w:sz w:val="20"/>
          <w:szCs w:val="20"/>
        </w:rPr>
        <w:lastRenderedPageBreak/>
        <w:t>szkoleń/egzaminów, zgodnie z dokumentem „Podręcznik wnioskodawcy i beneficjenta Funduszy Europejskich na lata 2021-2027 w zakresie informacji i promocji” m.in. oznaczania materiałów szkoleniowych oraz wszelkich innych dokumentów związanych z realizacją u</w:t>
      </w:r>
      <w:r w:rsidR="009A4A2B">
        <w:rPr>
          <w:rFonts w:asciiTheme="minorHAnsi" w:hAnsiTheme="minorHAnsi" w:cstheme="minorHAnsi"/>
          <w:sz w:val="20"/>
          <w:szCs w:val="20"/>
        </w:rPr>
        <w:t>sługi</w:t>
      </w:r>
      <w:r w:rsidRPr="00635559">
        <w:rPr>
          <w:rFonts w:asciiTheme="minorHAnsi" w:hAnsiTheme="minorHAnsi" w:cstheme="minorHAnsi"/>
          <w:sz w:val="20"/>
          <w:szCs w:val="20"/>
        </w:rPr>
        <w:t>.</w:t>
      </w:r>
    </w:p>
    <w:p w14:paraId="61136FFC" w14:textId="7070EA6C" w:rsidR="00335B9D" w:rsidRPr="00635559" w:rsidRDefault="00335B9D" w:rsidP="009A4A2B">
      <w:pPr>
        <w:pStyle w:val="Nagwek2"/>
        <w:numPr>
          <w:ilvl w:val="0"/>
          <w:numId w:val="32"/>
        </w:numPr>
        <w:tabs>
          <w:tab w:val="left" w:pos="284"/>
          <w:tab w:val="left" w:pos="1540"/>
        </w:tabs>
        <w:spacing w:line="276" w:lineRule="auto"/>
        <w:rPr>
          <w:rFonts w:asciiTheme="minorHAnsi" w:hAnsiTheme="minorHAnsi" w:cstheme="minorHAnsi"/>
          <w:b w:val="0"/>
          <w:bCs w:val="0"/>
        </w:rPr>
      </w:pPr>
      <w:r w:rsidRPr="00635559">
        <w:rPr>
          <w:rFonts w:asciiTheme="minorHAnsi" w:hAnsiTheme="minorHAnsi" w:cstheme="minorHAnsi"/>
          <w:b w:val="0"/>
          <w:bCs w:val="0"/>
        </w:rPr>
        <w:t>W</w:t>
      </w:r>
      <w:r w:rsidRPr="00635559">
        <w:rPr>
          <w:rFonts w:asciiTheme="minorHAnsi" w:hAnsiTheme="minorHAnsi" w:cstheme="minorHAnsi"/>
          <w:b w:val="0"/>
          <w:bCs w:val="0"/>
          <w:spacing w:val="-9"/>
        </w:rPr>
        <w:t xml:space="preserve"> </w:t>
      </w:r>
      <w:r w:rsidRPr="00635559">
        <w:rPr>
          <w:rFonts w:asciiTheme="minorHAnsi" w:hAnsiTheme="minorHAnsi" w:cstheme="minorHAnsi"/>
          <w:b w:val="0"/>
          <w:bCs w:val="0"/>
        </w:rPr>
        <w:t>zakresie</w:t>
      </w:r>
      <w:r w:rsidRPr="00635559">
        <w:rPr>
          <w:rFonts w:asciiTheme="minorHAnsi" w:hAnsiTheme="minorHAnsi" w:cstheme="minorHAnsi"/>
          <w:b w:val="0"/>
          <w:bCs w:val="0"/>
          <w:spacing w:val="-9"/>
        </w:rPr>
        <w:t xml:space="preserve"> </w:t>
      </w:r>
      <w:r w:rsidRPr="00635559">
        <w:rPr>
          <w:rFonts w:asciiTheme="minorHAnsi" w:hAnsiTheme="minorHAnsi" w:cstheme="minorHAnsi"/>
          <w:b w:val="0"/>
          <w:bCs w:val="0"/>
        </w:rPr>
        <w:t>organizacji</w:t>
      </w:r>
      <w:r w:rsidRPr="00635559">
        <w:rPr>
          <w:rFonts w:asciiTheme="minorHAnsi" w:hAnsiTheme="minorHAnsi" w:cstheme="minorHAnsi"/>
          <w:b w:val="0"/>
          <w:bCs w:val="0"/>
          <w:spacing w:val="-9"/>
        </w:rPr>
        <w:t xml:space="preserve"> </w:t>
      </w:r>
      <w:r w:rsidRPr="00635559">
        <w:rPr>
          <w:rFonts w:asciiTheme="minorHAnsi" w:hAnsiTheme="minorHAnsi" w:cstheme="minorHAnsi"/>
          <w:b w:val="0"/>
          <w:bCs w:val="0"/>
        </w:rPr>
        <w:t>egzaminów</w:t>
      </w:r>
      <w:r w:rsidRPr="00635559">
        <w:rPr>
          <w:rFonts w:asciiTheme="minorHAnsi" w:hAnsiTheme="minorHAnsi" w:cstheme="minorHAnsi"/>
          <w:b w:val="0"/>
          <w:bCs w:val="0"/>
          <w:spacing w:val="-8"/>
        </w:rPr>
        <w:t xml:space="preserve"> </w:t>
      </w:r>
      <w:r w:rsidRPr="00635559">
        <w:rPr>
          <w:rFonts w:asciiTheme="minorHAnsi" w:hAnsiTheme="minorHAnsi" w:cstheme="minorHAnsi"/>
          <w:b w:val="0"/>
          <w:bCs w:val="0"/>
          <w:spacing w:val="-5"/>
        </w:rPr>
        <w:t>do:</w:t>
      </w:r>
    </w:p>
    <w:p w14:paraId="41BC08AA" w14:textId="77777777" w:rsidR="00335B9D" w:rsidRPr="00635559" w:rsidRDefault="00335B9D" w:rsidP="00A751A5">
      <w:pPr>
        <w:pStyle w:val="Akapitzlist1"/>
        <w:numPr>
          <w:ilvl w:val="0"/>
          <w:numId w:val="11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zapewnienia</w:t>
      </w:r>
      <w:r w:rsidRPr="00635559">
        <w:rPr>
          <w:rFonts w:asciiTheme="minorHAnsi" w:hAnsiTheme="minorHAnsi" w:cstheme="minorHAnsi"/>
          <w:spacing w:val="7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każdemu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uczestników</w:t>
      </w:r>
      <w:r w:rsidRPr="00635559">
        <w:rPr>
          <w:rFonts w:asciiTheme="minorHAnsi" w:hAnsiTheme="minorHAnsi" w:cstheme="minorHAnsi"/>
          <w:spacing w:val="7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projektu,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który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ukończył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szkolenie</w:t>
      </w:r>
      <w:r w:rsidRPr="00635559">
        <w:rPr>
          <w:rFonts w:asciiTheme="minorHAnsi" w:hAnsiTheme="minorHAnsi" w:cstheme="minorHAnsi"/>
          <w:spacing w:val="7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7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danym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obszarze,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możliwość</w:t>
      </w:r>
    </w:p>
    <w:p w14:paraId="65A52DBC" w14:textId="77777777" w:rsidR="00335B9D" w:rsidRPr="00635559" w:rsidRDefault="00335B9D" w:rsidP="00A751A5">
      <w:pPr>
        <w:pStyle w:val="Tekstpodstawowy"/>
        <w:tabs>
          <w:tab w:val="left" w:pos="284"/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jednorazowego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podejścia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egzaminu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certyfikującego,</w:t>
      </w:r>
    </w:p>
    <w:p w14:paraId="0CD8662F" w14:textId="77777777" w:rsidR="00335B9D" w:rsidRPr="00635559" w:rsidRDefault="00335B9D" w:rsidP="00A751A5">
      <w:pPr>
        <w:pStyle w:val="Akapitzlist1"/>
        <w:numPr>
          <w:ilvl w:val="0"/>
          <w:numId w:val="11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zapewnienia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odpowiednio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wyposażonej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sali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egzaminacyjnej,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przypadku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braku możliwości organizacji egzaminu w formie stacjonarnej,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zapewnienia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egzaminu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on-line,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platformie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internetowej,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która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pozwala na zarejestrowanie przebiegu zajęć oraz obecności uczestników,</w:t>
      </w:r>
    </w:p>
    <w:p w14:paraId="64D4C73A" w14:textId="77777777" w:rsidR="00335B9D" w:rsidRPr="00635559" w:rsidRDefault="00335B9D" w:rsidP="00A751A5">
      <w:pPr>
        <w:pStyle w:val="Akapitzlist1"/>
        <w:numPr>
          <w:ilvl w:val="0"/>
          <w:numId w:val="11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prowadzenia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dokumentacji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egzaminów: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listy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obecności,</w:t>
      </w:r>
    </w:p>
    <w:p w14:paraId="51EBF813" w14:textId="77777777" w:rsidR="00335B9D" w:rsidRPr="00635559" w:rsidRDefault="00335B9D" w:rsidP="00A751A5">
      <w:pPr>
        <w:pStyle w:val="Akapitzlist1"/>
        <w:numPr>
          <w:ilvl w:val="0"/>
          <w:numId w:val="11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obsługi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administracyjnej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podczas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egzaminów,</w:t>
      </w:r>
    </w:p>
    <w:p w14:paraId="6498E258" w14:textId="77777777" w:rsidR="00335B9D" w:rsidRPr="00635559" w:rsidRDefault="00335B9D" w:rsidP="00A751A5">
      <w:pPr>
        <w:pStyle w:val="Akapitzlist1"/>
        <w:numPr>
          <w:ilvl w:val="0"/>
          <w:numId w:val="11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zapewnienia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zestawów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arkuszy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egzaminacyjnych,</w:t>
      </w:r>
    </w:p>
    <w:p w14:paraId="49E04D9D" w14:textId="6C105031" w:rsidR="00335B9D" w:rsidRPr="00635559" w:rsidRDefault="00335B9D" w:rsidP="00A751A5">
      <w:pPr>
        <w:pStyle w:val="Akapitzlist1"/>
        <w:numPr>
          <w:ilvl w:val="0"/>
          <w:numId w:val="11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pacing w:val="-2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zapewnienia</w:t>
      </w:r>
      <w:r w:rsidRPr="006355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wykwalifikowanych</w:t>
      </w:r>
      <w:r w:rsidRPr="006355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egzaminatorów,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spełniających</w:t>
      </w:r>
      <w:r w:rsidRPr="006355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wszystkie</w:t>
      </w:r>
      <w:r w:rsidRPr="00635559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wymogi</w:t>
      </w:r>
      <w:r w:rsidRPr="00635559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związane</w:t>
      </w:r>
      <w:r w:rsidRPr="00635559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prowadzeniem</w:t>
      </w:r>
      <w:r w:rsidR="00A751A5"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egzaminów,</w:t>
      </w:r>
    </w:p>
    <w:p w14:paraId="3D0E512F" w14:textId="77777777" w:rsidR="00335B9D" w:rsidRPr="00635559" w:rsidRDefault="00335B9D" w:rsidP="00A751A5">
      <w:pPr>
        <w:pStyle w:val="Akapitzlist1"/>
        <w:numPr>
          <w:ilvl w:val="0"/>
          <w:numId w:val="11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dokonania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oceny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wypełnionych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arkuszy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egzaminacyjnych,</w:t>
      </w:r>
    </w:p>
    <w:p w14:paraId="694D470C" w14:textId="77777777" w:rsidR="00335B9D" w:rsidRPr="00635559" w:rsidRDefault="00335B9D" w:rsidP="00A751A5">
      <w:pPr>
        <w:pStyle w:val="Akapitzlist1"/>
        <w:numPr>
          <w:ilvl w:val="0"/>
          <w:numId w:val="11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wydanie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UP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Certyfikatów,</w:t>
      </w:r>
    </w:p>
    <w:p w14:paraId="54AB826E" w14:textId="77777777" w:rsidR="00335B9D" w:rsidRPr="00635559" w:rsidRDefault="00335B9D" w:rsidP="00A751A5">
      <w:pPr>
        <w:pStyle w:val="Akapitzlist1"/>
        <w:numPr>
          <w:ilvl w:val="0"/>
          <w:numId w:val="11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dostarczenia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Zamawiającemu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kopii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certyfikatów.</w:t>
      </w:r>
    </w:p>
    <w:p w14:paraId="52B7A574" w14:textId="36237F97" w:rsidR="00335B9D" w:rsidRPr="00635559" w:rsidRDefault="00335B9D" w:rsidP="009A4A2B">
      <w:pPr>
        <w:pStyle w:val="Akapitzlist1"/>
        <w:numPr>
          <w:ilvl w:val="0"/>
          <w:numId w:val="14"/>
        </w:numPr>
        <w:tabs>
          <w:tab w:val="left" w:pos="284"/>
          <w:tab w:val="left" w:pos="829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Ponadto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Wykonawca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obowiązek:</w:t>
      </w:r>
    </w:p>
    <w:p w14:paraId="6A5337C4" w14:textId="775BEAA0" w:rsidR="00335B9D" w:rsidRPr="00635559" w:rsidRDefault="00335B9D" w:rsidP="00A751A5">
      <w:pPr>
        <w:pStyle w:val="Akapitzlist1"/>
        <w:numPr>
          <w:ilvl w:val="1"/>
          <w:numId w:val="29"/>
        </w:numPr>
        <w:tabs>
          <w:tab w:val="left" w:pos="284"/>
          <w:tab w:val="left" w:pos="1178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niezwłocznie udostępniać do wglądu na żądanie Wojewódzkiego Urzędu Pracy oraz innych podmiotów uprawnionych do kontroli – wszystkie dokumenty związane z realizowanym projektem, w tym dokumenty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finansowe,</w:t>
      </w:r>
    </w:p>
    <w:p w14:paraId="158F583C" w14:textId="77777777" w:rsidR="00335B9D" w:rsidRPr="00635559" w:rsidRDefault="00335B9D" w:rsidP="00A751A5">
      <w:pPr>
        <w:pStyle w:val="Akapitzlist1"/>
        <w:numPr>
          <w:ilvl w:val="1"/>
          <w:numId w:val="29"/>
        </w:numPr>
        <w:tabs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ochrony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danych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osobowych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oraz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współpracy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personelem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projektu.</w:t>
      </w:r>
    </w:p>
    <w:p w14:paraId="3738BD34" w14:textId="0CCF78A5" w:rsidR="00335B9D" w:rsidRPr="00635559" w:rsidRDefault="00335B9D" w:rsidP="00B6579A">
      <w:pPr>
        <w:pStyle w:val="Akapitzlist1"/>
        <w:numPr>
          <w:ilvl w:val="0"/>
          <w:numId w:val="14"/>
        </w:numPr>
        <w:tabs>
          <w:tab w:val="left" w:pos="284"/>
          <w:tab w:val="left" w:pos="1276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Szkolenia odbywać się będą na </w:t>
      </w:r>
      <w:r w:rsidR="009A4A2B">
        <w:rPr>
          <w:rFonts w:asciiTheme="minorHAnsi" w:hAnsiTheme="minorHAnsi" w:cstheme="minorHAnsi"/>
          <w:sz w:val="20"/>
          <w:szCs w:val="20"/>
        </w:rPr>
        <w:t xml:space="preserve">obszarze </w:t>
      </w:r>
      <w:r w:rsidRPr="00635559">
        <w:rPr>
          <w:rFonts w:asciiTheme="minorHAnsi" w:hAnsiTheme="minorHAnsi" w:cstheme="minorHAnsi"/>
          <w:sz w:val="20"/>
          <w:szCs w:val="20"/>
        </w:rPr>
        <w:t>woj. śląskiego, w zależności od potrzeb uczestników projektu.</w:t>
      </w:r>
      <w:r w:rsidRPr="00635559">
        <w:rPr>
          <w:rFonts w:asciiTheme="minorHAnsi" w:hAnsiTheme="minorHAnsi" w:cstheme="minorHAnsi"/>
          <w:spacing w:val="7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7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toku</w:t>
      </w:r>
      <w:r w:rsidRPr="00635559">
        <w:rPr>
          <w:rFonts w:asciiTheme="minorHAnsi" w:hAnsiTheme="minorHAnsi" w:cstheme="minorHAnsi"/>
          <w:spacing w:val="7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7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umowy</w:t>
      </w:r>
      <w:r w:rsidRPr="00635559">
        <w:rPr>
          <w:rFonts w:asciiTheme="minorHAnsi" w:hAnsiTheme="minorHAnsi" w:cstheme="minorHAnsi"/>
          <w:spacing w:val="7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Zamawiający</w:t>
      </w:r>
      <w:r w:rsidRPr="00635559">
        <w:rPr>
          <w:rFonts w:asciiTheme="minorHAnsi" w:hAnsiTheme="minorHAnsi" w:cstheme="minorHAnsi"/>
          <w:spacing w:val="78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przekaże</w:t>
      </w:r>
      <w:r w:rsidRPr="00635559">
        <w:rPr>
          <w:rFonts w:asciiTheme="minorHAnsi" w:hAnsiTheme="minorHAnsi" w:cstheme="minorHAnsi"/>
          <w:spacing w:val="7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Wykonawcy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informacje</w:t>
      </w:r>
      <w:r w:rsidRPr="00635559">
        <w:rPr>
          <w:rFonts w:asciiTheme="minorHAnsi" w:hAnsiTheme="minorHAnsi" w:cstheme="minorHAnsi"/>
          <w:spacing w:val="77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o miejscach, w których powstaną grupy. W przypadku braku możliwości organizacji zajęć stacjonarnych, Wykonawca zobowiązany jest zapewnić płynne przejście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realizację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zajęć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on-line,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platformie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internetowej,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która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pozwala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rejestrowanie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przebiegu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zajęć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oraz obecności uczestników.</w:t>
      </w:r>
    </w:p>
    <w:p w14:paraId="16BF51B4" w14:textId="77777777" w:rsidR="00335B9D" w:rsidRPr="00635559" w:rsidRDefault="00335B9D" w:rsidP="009A4A2B">
      <w:pPr>
        <w:pStyle w:val="Akapitzlist1"/>
        <w:numPr>
          <w:ilvl w:val="0"/>
          <w:numId w:val="14"/>
        </w:numPr>
        <w:tabs>
          <w:tab w:val="left" w:pos="284"/>
          <w:tab w:val="left" w:pos="1276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Cena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brutto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przedmiotu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obejmuje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wszelkie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wydatki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związane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realizacją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przedmiotu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zapytania oraz koszty towarzyszące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wykonaniu zamówienia, w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tym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dojazd na miejsce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szkolenia/egzamin, opracowanie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zakresu merytorycznego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usługi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szkoleniowej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 egzaminu adekwatnie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potrzeb UP,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oparciu o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informacje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przekazane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przez Zamawiającego, wynajem sali/zapewnienie platformy internetowej, prowadzenie wymaganej dokumentacji, w tym dzienników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zajęć,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list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obecności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szkoleniach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egzaminach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(z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obowiązującymi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logotypami),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opracowanie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materiałów szkoleniowych i pomocniczych dla uczestników szkolenia oraz przekazanie ich każdemu z UP, wydanie zaświadczeń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ukończeniu szkolenia/wydanie certyfikatu po zdaniu egzaminu każdemu UP. Wynagrodzenie (cena) nie będzie podlegało podwyższeniu z jakiegokolwiek tytułu, chyba że co innego wyraźnie postanowi Zamawiający w treści niniejszego zapytania lub w trakcie realizacji przedmiotu zapytania (w formie pisemnej).</w:t>
      </w:r>
    </w:p>
    <w:p w14:paraId="44AE29C0" w14:textId="77777777" w:rsidR="00335B9D" w:rsidRPr="00635559" w:rsidRDefault="00335B9D" w:rsidP="009A4A2B">
      <w:pPr>
        <w:pStyle w:val="Akapitzlist1"/>
        <w:numPr>
          <w:ilvl w:val="0"/>
          <w:numId w:val="14"/>
        </w:numPr>
        <w:tabs>
          <w:tab w:val="left" w:pos="284"/>
          <w:tab w:val="left" w:pos="1276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związku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realizacją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przedmiotu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zapewnia: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kontakt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uczestnikami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projektu, wzory</w:t>
      </w:r>
      <w:r w:rsidRPr="00635559">
        <w:rPr>
          <w:rFonts w:asciiTheme="minorHAnsi" w:hAnsiTheme="minorHAnsi" w:cstheme="minorHAnsi"/>
          <w:spacing w:val="4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wymaganej</w:t>
      </w:r>
      <w:r w:rsidRPr="00635559">
        <w:rPr>
          <w:rFonts w:asciiTheme="minorHAnsi" w:hAnsiTheme="minorHAnsi" w:cstheme="minorHAnsi"/>
          <w:spacing w:val="4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dokumentacji</w:t>
      </w:r>
      <w:r w:rsidRPr="00635559">
        <w:rPr>
          <w:rFonts w:asciiTheme="minorHAnsi" w:hAnsiTheme="minorHAnsi" w:cstheme="minorHAnsi"/>
          <w:spacing w:val="4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związanej</w:t>
      </w:r>
      <w:r w:rsidRPr="00635559">
        <w:rPr>
          <w:rFonts w:asciiTheme="minorHAnsi" w:hAnsiTheme="minorHAnsi" w:cstheme="minorHAnsi"/>
          <w:spacing w:val="4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ze</w:t>
      </w:r>
      <w:r w:rsidRPr="00635559">
        <w:rPr>
          <w:rFonts w:asciiTheme="minorHAnsi" w:hAnsiTheme="minorHAnsi" w:cstheme="minorHAnsi"/>
          <w:spacing w:val="4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świadczonymi</w:t>
      </w:r>
      <w:r w:rsidRPr="00635559">
        <w:rPr>
          <w:rFonts w:asciiTheme="minorHAnsi" w:hAnsiTheme="minorHAnsi" w:cstheme="minorHAnsi"/>
          <w:spacing w:val="4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usługami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oraz</w:t>
      </w:r>
      <w:r w:rsidRPr="00635559">
        <w:rPr>
          <w:rFonts w:asciiTheme="minorHAnsi" w:hAnsiTheme="minorHAnsi" w:cstheme="minorHAnsi"/>
          <w:spacing w:val="4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przekazywanie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informacji o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szczegółowym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zakresie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merytorycznym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szkolenia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odniesieniu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UP.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</w:p>
    <w:p w14:paraId="68848FE7" w14:textId="77777777" w:rsidR="00335B9D" w:rsidRPr="00635559" w:rsidRDefault="00335B9D" w:rsidP="009A4A2B">
      <w:pPr>
        <w:pStyle w:val="Akapitzlist1"/>
        <w:numPr>
          <w:ilvl w:val="0"/>
          <w:numId w:val="14"/>
        </w:numPr>
        <w:tabs>
          <w:tab w:val="left" w:pos="284"/>
          <w:tab w:val="left" w:pos="1276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 zastrzega, iż w trakcie realizacji projektu przewiduje się realizację kilku ścieżek szkoleniowych/egzaminów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jednocześnie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różnych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częściach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województwa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śląskiego – tzn. może wystąpić sytuacja, w której w tym samym okresie realizowane będą przykładowo ścieżki szkoleniowe/egzaminy dla 2-3 grup liczących średnio po 10-12 osób/grupa i każda z tych ścieżek szkoleniowych/egzaminów może odbywać się w innej części województwa śląskiego.</w:t>
      </w:r>
    </w:p>
    <w:p w14:paraId="26F597ED" w14:textId="2BFC4EA3" w:rsidR="00335B9D" w:rsidRPr="00635559" w:rsidRDefault="00335B9D" w:rsidP="009A4A2B">
      <w:pPr>
        <w:pStyle w:val="Akapitzlist1"/>
        <w:numPr>
          <w:ilvl w:val="0"/>
          <w:numId w:val="14"/>
        </w:numPr>
        <w:tabs>
          <w:tab w:val="left" w:pos="284"/>
          <w:tab w:val="left" w:pos="1276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Planowany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termin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wykonania</w:t>
      </w:r>
      <w:r w:rsidRPr="00635559">
        <w:rPr>
          <w:rFonts w:asciiTheme="minorHAnsi" w:hAnsiTheme="minorHAnsi" w:cstheme="minorHAnsi"/>
          <w:spacing w:val="6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przedmiotu</w:t>
      </w:r>
      <w:r w:rsidRPr="00635559">
        <w:rPr>
          <w:rFonts w:asciiTheme="minorHAnsi" w:hAnsiTheme="minorHAnsi" w:cstheme="minorHAnsi"/>
          <w:spacing w:val="7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zamówienia: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dnia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podpisania</w:t>
      </w:r>
      <w:r w:rsidRPr="00635559">
        <w:rPr>
          <w:rFonts w:asciiTheme="minorHAnsi" w:hAnsiTheme="minorHAnsi" w:cstheme="minorHAnsi"/>
          <w:spacing w:val="6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umowy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</w:t>
      </w:r>
      <w:r w:rsidR="00986889" w:rsidRPr="00635559">
        <w:rPr>
          <w:rFonts w:asciiTheme="minorHAnsi" w:hAnsiTheme="minorHAnsi" w:cstheme="minorHAnsi"/>
          <w:sz w:val="20"/>
          <w:szCs w:val="20"/>
        </w:rPr>
        <w:t>31</w:t>
      </w:r>
      <w:r w:rsidRPr="00635559">
        <w:rPr>
          <w:rFonts w:asciiTheme="minorHAnsi" w:hAnsiTheme="minorHAnsi" w:cstheme="minorHAnsi"/>
          <w:spacing w:val="69"/>
          <w:sz w:val="20"/>
          <w:szCs w:val="20"/>
        </w:rPr>
        <w:t xml:space="preserve"> </w:t>
      </w:r>
      <w:r w:rsidR="00986889" w:rsidRPr="00635559">
        <w:rPr>
          <w:rFonts w:asciiTheme="minorHAnsi" w:hAnsiTheme="minorHAnsi" w:cstheme="minorHAnsi"/>
          <w:sz w:val="20"/>
          <w:szCs w:val="20"/>
        </w:rPr>
        <w:t>sierpnia</w:t>
      </w:r>
      <w:r w:rsidRPr="00635559">
        <w:rPr>
          <w:rFonts w:asciiTheme="minorHAnsi" w:hAnsiTheme="minorHAnsi" w:cstheme="minorHAnsi"/>
          <w:spacing w:val="7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2026</w:t>
      </w:r>
      <w:r w:rsidRPr="00635559">
        <w:rPr>
          <w:rFonts w:asciiTheme="minorHAnsi" w:hAnsiTheme="minorHAnsi" w:cstheme="minorHAnsi"/>
          <w:spacing w:val="6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r.</w:t>
      </w:r>
      <w:r w:rsidR="00A751A5"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(w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terminach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wskazanych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przez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Zamawiającego).</w:t>
      </w:r>
    </w:p>
    <w:p w14:paraId="36D2192B" w14:textId="77777777" w:rsidR="00335B9D" w:rsidRPr="00635559" w:rsidRDefault="00335B9D" w:rsidP="009A4A2B">
      <w:pPr>
        <w:pStyle w:val="Akapitzlist1"/>
        <w:numPr>
          <w:ilvl w:val="0"/>
          <w:numId w:val="14"/>
        </w:numPr>
        <w:tabs>
          <w:tab w:val="left" w:pos="284"/>
          <w:tab w:val="left" w:pos="1276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ramach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ma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możliwości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składania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wariantowych.</w:t>
      </w:r>
    </w:p>
    <w:p w14:paraId="351C57B2" w14:textId="77777777" w:rsidR="00335B9D" w:rsidRPr="00635559" w:rsidRDefault="00335B9D" w:rsidP="009A4A2B">
      <w:pPr>
        <w:pStyle w:val="Akapitzlist1"/>
        <w:numPr>
          <w:ilvl w:val="0"/>
          <w:numId w:val="14"/>
        </w:numPr>
        <w:tabs>
          <w:tab w:val="left" w:pos="284"/>
          <w:tab w:val="left" w:pos="1276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lastRenderedPageBreak/>
        <w:t>W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ramach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ma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możliwości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składania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częściowych</w:t>
      </w:r>
      <w:r w:rsidR="00E35C01"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z uwagi na złożoność zamówienia oraz konieczność skoordynowania wielu grup i szkoleń w jednym czasie. Podział zamówienia mógłby prowadzić do trudności organizacyjnych, problemów z synchronizacją działań oraz brakiem spójności w realizacji, co zagrażałoby powodzeniu projektu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.</w:t>
      </w:r>
    </w:p>
    <w:p w14:paraId="1B5D0FAC" w14:textId="77777777" w:rsidR="00335B9D" w:rsidRPr="00635559" w:rsidRDefault="00335B9D" w:rsidP="009A4A2B">
      <w:pPr>
        <w:pStyle w:val="Akapitzlist1"/>
        <w:numPr>
          <w:ilvl w:val="0"/>
          <w:numId w:val="14"/>
        </w:numPr>
        <w:tabs>
          <w:tab w:val="left" w:pos="284"/>
          <w:tab w:val="left" w:pos="1276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Ze względów organizacyjnych Zamawiający dopuszcza składanie ofert przez Wykonawców wspólnie ubiegających się o udzielenie zamówienia (konsorcjum).</w:t>
      </w:r>
    </w:p>
    <w:p w14:paraId="5C2F0250" w14:textId="77777777" w:rsidR="00335B9D" w:rsidRPr="00635559" w:rsidRDefault="00335B9D" w:rsidP="009A4A2B">
      <w:pPr>
        <w:pStyle w:val="Akapitzlist1"/>
        <w:numPr>
          <w:ilvl w:val="0"/>
          <w:numId w:val="14"/>
        </w:numPr>
        <w:tabs>
          <w:tab w:val="left" w:pos="284"/>
          <w:tab w:val="left" w:pos="1276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Każdy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Wykonawca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może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złożyć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tylko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jedną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ofertę.</w:t>
      </w:r>
    </w:p>
    <w:p w14:paraId="1278A62F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398C1ADD" w14:textId="050C63F5" w:rsidR="00335B9D" w:rsidRPr="00635559" w:rsidRDefault="00821B55" w:rsidP="00821B55">
      <w:pPr>
        <w:pStyle w:val="Nagwek2"/>
        <w:tabs>
          <w:tab w:val="left" w:pos="284"/>
        </w:tabs>
        <w:spacing w:line="276" w:lineRule="auto"/>
        <w:ind w:left="142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8"/>
        </w:rPr>
        <w:t xml:space="preserve">§4 </w:t>
      </w:r>
      <w:r w:rsidR="00335B9D" w:rsidRPr="00635559">
        <w:rPr>
          <w:rFonts w:asciiTheme="minorHAnsi" w:hAnsiTheme="minorHAnsi" w:cstheme="minorHAnsi"/>
        </w:rPr>
        <w:t>Wymogi</w:t>
      </w:r>
      <w:r w:rsidR="00335B9D" w:rsidRPr="00635559">
        <w:rPr>
          <w:rFonts w:asciiTheme="minorHAnsi" w:hAnsiTheme="minorHAnsi" w:cstheme="minorHAnsi"/>
          <w:spacing w:val="-9"/>
        </w:rPr>
        <w:t xml:space="preserve"> </w:t>
      </w:r>
      <w:r w:rsidR="00335B9D" w:rsidRPr="00635559">
        <w:rPr>
          <w:rFonts w:asciiTheme="minorHAnsi" w:hAnsiTheme="minorHAnsi" w:cstheme="minorHAnsi"/>
        </w:rPr>
        <w:t>dotyczące</w:t>
      </w:r>
      <w:r w:rsidR="00335B9D" w:rsidRPr="00635559">
        <w:rPr>
          <w:rFonts w:asciiTheme="minorHAnsi" w:hAnsiTheme="minorHAnsi" w:cstheme="minorHAnsi"/>
          <w:spacing w:val="-6"/>
        </w:rPr>
        <w:t xml:space="preserve"> </w:t>
      </w:r>
      <w:r w:rsidR="00335B9D" w:rsidRPr="00635559">
        <w:rPr>
          <w:rFonts w:asciiTheme="minorHAnsi" w:hAnsiTheme="minorHAnsi" w:cstheme="minorHAnsi"/>
        </w:rPr>
        <w:t>realizacji</w:t>
      </w:r>
      <w:r w:rsidR="00335B9D" w:rsidRPr="00635559">
        <w:rPr>
          <w:rFonts w:asciiTheme="minorHAnsi" w:hAnsiTheme="minorHAnsi" w:cstheme="minorHAnsi"/>
          <w:spacing w:val="-9"/>
        </w:rPr>
        <w:t xml:space="preserve"> </w:t>
      </w:r>
      <w:r w:rsidR="00335B9D" w:rsidRPr="00635559">
        <w:rPr>
          <w:rFonts w:asciiTheme="minorHAnsi" w:hAnsiTheme="minorHAnsi" w:cstheme="minorHAnsi"/>
          <w:spacing w:val="-2"/>
        </w:rPr>
        <w:t>zamówienia</w:t>
      </w:r>
    </w:p>
    <w:p w14:paraId="4EEF5631" w14:textId="77777777" w:rsidR="00335B9D" w:rsidRPr="00635559" w:rsidRDefault="00335B9D" w:rsidP="00A751A5">
      <w:pPr>
        <w:pStyle w:val="Akapitzlist1"/>
        <w:numPr>
          <w:ilvl w:val="0"/>
          <w:numId w:val="10"/>
        </w:numPr>
        <w:tabs>
          <w:tab w:val="clear" w:pos="0"/>
          <w:tab w:val="left" w:pos="284"/>
          <w:tab w:val="left" w:pos="426"/>
        </w:tabs>
        <w:spacing w:line="276" w:lineRule="auto"/>
        <w:ind w:left="0" w:firstLine="0"/>
        <w:rPr>
          <w:rFonts w:asciiTheme="minorHAnsi" w:hAnsiTheme="minorHAnsi" w:cstheme="minorHAnsi"/>
          <w:spacing w:val="-2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Na każdym etapie realizacji zamówienia Oferent zobowiązany będzie do kontaktu z przedstawicielem Zamawiającego, informowania o bieżących działaniach i ewentualnych utrudnieniach w realizacji przedmiotu zamówienia, jak również do stosowania się do uwag i zaleceń Zamawiającego. W trakcie realizacji zamówienia niezbędne dokumenty i informacje zostaną udostępnione Wykonawcy z inicjatywy Zamawiającego lub na prośbę Wykonawcy. Wykonawca będzie zobowiązany do realizacji zamówienia w sposób uwzględniający prawne, organizacyjne i finansowe uwarunkowania Projektu finansowanego ze środków Unii Europejskiej.</w:t>
      </w:r>
    </w:p>
    <w:p w14:paraId="4ECA81B2" w14:textId="5A01C1AE" w:rsidR="00335B9D" w:rsidRPr="00635559" w:rsidRDefault="00335B9D" w:rsidP="00A751A5">
      <w:pPr>
        <w:pStyle w:val="Akapitzlist1"/>
        <w:numPr>
          <w:ilvl w:val="0"/>
          <w:numId w:val="10"/>
        </w:numPr>
        <w:tabs>
          <w:tab w:val="clear" w:pos="0"/>
          <w:tab w:val="left" w:pos="284"/>
          <w:tab w:val="left" w:pos="426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Zajęcia dostosowane zostaną do potrzeb uczestników projektu. Zamawiający zastrzega sobie możliwość organizacji usług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różnych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godzinach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(pomiędzy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godz.</w:t>
      </w:r>
      <w:r w:rsidR="001F751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7:00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22:00),we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wszystkie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tygodnia (włącznie z sobotą i niedzielą).</w:t>
      </w:r>
    </w:p>
    <w:p w14:paraId="49DE7915" w14:textId="414F9E67" w:rsidR="00335B9D" w:rsidRPr="00635559" w:rsidRDefault="00335B9D" w:rsidP="00A751A5">
      <w:pPr>
        <w:pStyle w:val="Akapitzlist1"/>
        <w:numPr>
          <w:ilvl w:val="0"/>
          <w:numId w:val="10"/>
        </w:numPr>
        <w:tabs>
          <w:tab w:val="clear" w:pos="0"/>
          <w:tab w:val="left" w:pos="284"/>
          <w:tab w:val="left" w:pos="426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Szczegółowy</w:t>
      </w:r>
      <w:r w:rsidRPr="00635559">
        <w:rPr>
          <w:rFonts w:asciiTheme="minorHAnsi" w:hAnsiTheme="minorHAnsi" w:cstheme="minorHAnsi"/>
          <w:spacing w:val="67"/>
          <w:w w:val="15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harmonogram</w:t>
      </w:r>
      <w:r w:rsidRPr="00635559">
        <w:rPr>
          <w:rFonts w:asciiTheme="minorHAnsi" w:hAnsiTheme="minorHAnsi" w:cstheme="minorHAnsi"/>
          <w:spacing w:val="67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wsparcia</w:t>
      </w:r>
      <w:r w:rsidRPr="00635559">
        <w:rPr>
          <w:rFonts w:asciiTheme="minorHAnsi" w:hAnsiTheme="minorHAnsi" w:cstheme="minorHAnsi"/>
          <w:spacing w:val="67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ustalany</w:t>
      </w:r>
      <w:r w:rsidRPr="00635559">
        <w:rPr>
          <w:rFonts w:asciiTheme="minorHAnsi" w:hAnsiTheme="minorHAnsi" w:cstheme="minorHAnsi"/>
          <w:spacing w:val="66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będzie</w:t>
      </w:r>
      <w:r w:rsidRPr="00635559">
        <w:rPr>
          <w:rFonts w:asciiTheme="minorHAnsi" w:hAnsiTheme="minorHAnsi" w:cstheme="minorHAnsi"/>
          <w:spacing w:val="66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66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bieżąc</w:t>
      </w:r>
      <w:r w:rsidR="001F7519">
        <w:rPr>
          <w:rFonts w:asciiTheme="minorHAnsi" w:hAnsiTheme="minorHAnsi" w:cstheme="minorHAnsi"/>
          <w:sz w:val="20"/>
          <w:szCs w:val="20"/>
        </w:rPr>
        <w:t>o</w:t>
      </w:r>
      <w:r w:rsidRPr="00635559">
        <w:rPr>
          <w:rFonts w:asciiTheme="minorHAnsi" w:hAnsiTheme="minorHAnsi" w:cstheme="minorHAnsi"/>
          <w:spacing w:val="67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66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porozumieniu z Zamawiającym. Zamawiający zastrzega sobie możliwość zmiany terminów w trakcie realizacji zamówienia, wydłużenia okresu realizacji zamówienia oraz zmniejszenia lub zwiększenia ilości godzin w pełnym zakresie realizacji zamówienia, w zależności od zdiagnozowanych potrzeb uczestników projektu, problemów w procesie rekrutacji lub innych nieprzewidywalnych sytuacji wpływających na terminowość i możliwość realizacji przedmiotu zamówienia.</w:t>
      </w:r>
    </w:p>
    <w:p w14:paraId="565D0AAB" w14:textId="7A52789C" w:rsidR="00335B9D" w:rsidRPr="001F7519" w:rsidRDefault="00335B9D" w:rsidP="00A751A5">
      <w:pPr>
        <w:pStyle w:val="Akapitzlist1"/>
        <w:numPr>
          <w:ilvl w:val="0"/>
          <w:numId w:val="10"/>
        </w:numPr>
        <w:tabs>
          <w:tab w:val="clear" w:pos="0"/>
          <w:tab w:val="left" w:pos="284"/>
          <w:tab w:val="left" w:pos="567"/>
        </w:tabs>
        <w:spacing w:line="276" w:lineRule="auto"/>
        <w:ind w:left="0" w:firstLine="0"/>
        <w:rPr>
          <w:rFonts w:asciiTheme="minorHAnsi" w:hAnsiTheme="minorHAnsi" w:cstheme="minorHAnsi"/>
          <w:spacing w:val="-2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Wynagrodzenie</w:t>
      </w:r>
      <w:r w:rsidRPr="00635559">
        <w:rPr>
          <w:rFonts w:asciiTheme="minorHAnsi" w:hAnsiTheme="minorHAnsi" w:cstheme="minorHAnsi"/>
          <w:spacing w:val="32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Wykonawcy</w:t>
      </w:r>
      <w:r w:rsidRPr="00635559">
        <w:rPr>
          <w:rFonts w:asciiTheme="minorHAnsi" w:hAnsiTheme="minorHAnsi" w:cstheme="minorHAnsi"/>
          <w:spacing w:val="33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wypłacane</w:t>
      </w:r>
      <w:r w:rsidRPr="00635559">
        <w:rPr>
          <w:rFonts w:asciiTheme="minorHAnsi" w:hAnsiTheme="minorHAnsi" w:cstheme="minorHAnsi"/>
          <w:spacing w:val="33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będzie</w:t>
      </w:r>
      <w:r w:rsidRPr="00635559">
        <w:rPr>
          <w:rFonts w:asciiTheme="minorHAnsi" w:hAnsiTheme="minorHAnsi" w:cstheme="minorHAnsi"/>
          <w:spacing w:val="32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tylko</w:t>
      </w:r>
      <w:r w:rsidRPr="00635559">
        <w:rPr>
          <w:rFonts w:asciiTheme="minorHAnsi" w:hAnsiTheme="minorHAnsi" w:cstheme="minorHAnsi"/>
          <w:spacing w:val="34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za</w:t>
      </w:r>
      <w:r w:rsidRPr="00635559">
        <w:rPr>
          <w:rFonts w:asciiTheme="minorHAnsi" w:hAnsiTheme="minorHAnsi" w:cstheme="minorHAnsi"/>
          <w:spacing w:val="33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faktycznie</w:t>
      </w:r>
      <w:r w:rsidRPr="00635559">
        <w:rPr>
          <w:rFonts w:asciiTheme="minorHAnsi" w:hAnsiTheme="minorHAnsi" w:cstheme="minorHAnsi"/>
          <w:spacing w:val="32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przeprowadzone</w:t>
      </w:r>
      <w:r w:rsidRPr="00635559">
        <w:rPr>
          <w:rFonts w:asciiTheme="minorHAnsi" w:hAnsiTheme="minorHAnsi" w:cstheme="minorHAnsi"/>
          <w:spacing w:val="33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osobogodziny</w:t>
      </w:r>
      <w:r w:rsidRPr="00635559">
        <w:rPr>
          <w:rFonts w:asciiTheme="minorHAnsi" w:hAnsiTheme="minorHAnsi" w:cstheme="minorHAnsi"/>
          <w:spacing w:val="33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usług</w:t>
      </w:r>
      <w:r w:rsidR="001F751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F7519">
        <w:rPr>
          <w:rFonts w:asciiTheme="minorHAnsi" w:hAnsiTheme="minorHAnsi" w:cstheme="minorHAnsi"/>
          <w:spacing w:val="-2"/>
          <w:sz w:val="20"/>
          <w:szCs w:val="20"/>
        </w:rPr>
        <w:t>szkoleniowych</w:t>
      </w:r>
      <w:r w:rsidRPr="001F751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1F7519">
        <w:rPr>
          <w:rFonts w:asciiTheme="minorHAnsi" w:hAnsiTheme="minorHAnsi" w:cstheme="minorHAnsi"/>
          <w:spacing w:val="-2"/>
          <w:sz w:val="20"/>
          <w:szCs w:val="20"/>
        </w:rPr>
        <w:t>i</w:t>
      </w:r>
      <w:r w:rsidRPr="001F751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1F7519">
        <w:rPr>
          <w:rFonts w:asciiTheme="minorHAnsi" w:hAnsiTheme="minorHAnsi" w:cstheme="minorHAnsi"/>
          <w:spacing w:val="-2"/>
          <w:sz w:val="20"/>
          <w:szCs w:val="20"/>
        </w:rPr>
        <w:t>przeprowadzone</w:t>
      </w:r>
      <w:r w:rsidRPr="001F751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1F7519">
        <w:rPr>
          <w:rFonts w:asciiTheme="minorHAnsi" w:hAnsiTheme="minorHAnsi" w:cstheme="minorHAnsi"/>
          <w:spacing w:val="-2"/>
          <w:sz w:val="20"/>
          <w:szCs w:val="20"/>
        </w:rPr>
        <w:t>egzaminy.</w:t>
      </w:r>
    </w:p>
    <w:p w14:paraId="4A6F2F97" w14:textId="77777777" w:rsidR="00335B9D" w:rsidRPr="00635559" w:rsidRDefault="00335B9D" w:rsidP="00A751A5">
      <w:pPr>
        <w:pStyle w:val="Akapitzlist1"/>
        <w:numPr>
          <w:ilvl w:val="0"/>
          <w:numId w:val="10"/>
        </w:numPr>
        <w:tabs>
          <w:tab w:val="clear" w:pos="0"/>
          <w:tab w:val="left" w:pos="284"/>
          <w:tab w:val="left" w:pos="567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Wykonawca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zobowiązany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będzie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prowadzenia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dokumentacji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związanej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przedmiotowym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zamówieniem z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uwzględnieniem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wymagań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projektu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wytycznych: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 xml:space="preserve">„Wytycznych dotyczących realizacji projektów z udziałem środków Europejskiego Funduszu Społecznego Plus w regionalnych programach na lata 2021-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2027”.</w:t>
      </w:r>
      <w:r w:rsidRPr="00635559">
        <w:rPr>
          <w:rFonts w:asciiTheme="minorHAnsi" w:hAnsiTheme="minorHAnsi" w:cstheme="minorHAnsi"/>
          <w:sz w:val="20"/>
          <w:szCs w:val="20"/>
        </w:rPr>
        <w:t>Fakt przeprowadzenia wszystkich usług objętych przedmiotem zamówienia musi być udokumentowany w sposób niebudzący wątpliwości, w szczególności poprzez prowadzenie list obecności, dokumentów potwierdzających zakres i czas świadczonej usługi, opatrzonych podpisem Uczestnika Projektu oraz osoby świadczącej daną usługę.</w:t>
      </w:r>
    </w:p>
    <w:p w14:paraId="26819C28" w14:textId="75B6CCCE" w:rsidR="00335B9D" w:rsidRPr="00635559" w:rsidRDefault="00335B9D" w:rsidP="00A751A5">
      <w:pPr>
        <w:pStyle w:val="Akapitzlist1"/>
        <w:numPr>
          <w:ilvl w:val="0"/>
          <w:numId w:val="10"/>
        </w:numPr>
        <w:tabs>
          <w:tab w:val="clear" w:pos="0"/>
          <w:tab w:val="left" w:pos="284"/>
          <w:tab w:val="left" w:pos="567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Wykonawca zobowiązuje się informować uczestników projektu o współfinansowaniu ze środków Unii Europejskiej oraz</w:t>
      </w:r>
      <w:r w:rsidRPr="00635559">
        <w:rPr>
          <w:rFonts w:asciiTheme="minorHAnsi" w:hAnsiTheme="minorHAnsi" w:cstheme="minorHAnsi"/>
          <w:spacing w:val="64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64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Projektu</w:t>
      </w:r>
      <w:r w:rsidRPr="00635559">
        <w:rPr>
          <w:rFonts w:asciiTheme="minorHAnsi" w:hAnsiTheme="minorHAnsi" w:cstheme="minorHAnsi"/>
          <w:spacing w:val="65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64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ramach</w:t>
      </w:r>
      <w:r w:rsidRPr="00635559">
        <w:rPr>
          <w:rFonts w:asciiTheme="minorHAnsi" w:hAnsiTheme="minorHAnsi" w:cstheme="minorHAnsi"/>
          <w:spacing w:val="65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Funduszy Europejskich dla Śląskiego na lata 2021-2027</w:t>
      </w:r>
      <w:r w:rsidR="00EC2BBF">
        <w:rPr>
          <w:rFonts w:asciiTheme="minorHAnsi" w:hAnsiTheme="minorHAnsi" w:cstheme="minorHAnsi"/>
          <w:sz w:val="20"/>
          <w:szCs w:val="20"/>
        </w:rPr>
        <w:t>.</w:t>
      </w:r>
    </w:p>
    <w:p w14:paraId="55507E60" w14:textId="77777777" w:rsidR="00335B9D" w:rsidRDefault="00335B9D" w:rsidP="00A751A5">
      <w:pPr>
        <w:pStyle w:val="Akapitzlist1"/>
        <w:numPr>
          <w:ilvl w:val="0"/>
          <w:numId w:val="10"/>
        </w:numPr>
        <w:tabs>
          <w:tab w:val="clear" w:pos="0"/>
          <w:tab w:val="left" w:pos="284"/>
          <w:tab w:val="left" w:pos="567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Wykonawca zobowiązany jest do zapewnienia świadczenia usług w ramach realizacji przedmiotu zamówienia przez osoby spełniające kryteria określone w niniejszym zapytaniu ofertowym.</w:t>
      </w:r>
    </w:p>
    <w:p w14:paraId="0C0D0C88" w14:textId="77777777" w:rsidR="00335B9D" w:rsidRPr="00635559" w:rsidRDefault="00335B9D" w:rsidP="00A751A5">
      <w:pPr>
        <w:pStyle w:val="Akapitzlist1"/>
        <w:numPr>
          <w:ilvl w:val="0"/>
          <w:numId w:val="10"/>
        </w:numPr>
        <w:tabs>
          <w:tab w:val="clear" w:pos="0"/>
          <w:tab w:val="left" w:pos="284"/>
          <w:tab w:val="left" w:pos="567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Wykonawca wdrożył i stosuje odpowiednie środki techniczne i organizacyjne, aby przetwarzanie powierzonych danych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osobowych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spełniało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wymogi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RODO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oraz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chroniło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prawa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osób,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których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dane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dotyczą,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tym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środki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techniczne i organizacyjne zapewniające bezpieczeństwo przetwarzania, o których mowa w art. 32 RODO.</w:t>
      </w:r>
    </w:p>
    <w:p w14:paraId="6BA68735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3D6F4BBD" w14:textId="6A821A4C" w:rsidR="00335B9D" w:rsidRPr="00635559" w:rsidRDefault="00282CDD" w:rsidP="00282CDD">
      <w:pPr>
        <w:pStyle w:val="Nagwek2"/>
        <w:tabs>
          <w:tab w:val="left" w:pos="284"/>
        </w:tabs>
        <w:spacing w:line="276" w:lineRule="auto"/>
        <w:ind w:left="284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§5 </w:t>
      </w:r>
      <w:r w:rsidR="00335B9D" w:rsidRPr="00635559">
        <w:rPr>
          <w:rFonts w:asciiTheme="minorHAnsi" w:hAnsiTheme="minorHAnsi" w:cstheme="minorHAnsi"/>
        </w:rPr>
        <w:t>Określenie</w:t>
      </w:r>
      <w:r w:rsidR="00335B9D" w:rsidRPr="00635559">
        <w:rPr>
          <w:rFonts w:asciiTheme="minorHAnsi" w:hAnsiTheme="minorHAnsi" w:cstheme="minorHAnsi"/>
          <w:spacing w:val="-7"/>
        </w:rPr>
        <w:t xml:space="preserve"> </w:t>
      </w:r>
      <w:r w:rsidR="00335B9D" w:rsidRPr="00635559">
        <w:rPr>
          <w:rFonts w:asciiTheme="minorHAnsi" w:hAnsiTheme="minorHAnsi" w:cstheme="minorHAnsi"/>
        </w:rPr>
        <w:t>warunków</w:t>
      </w:r>
      <w:r w:rsidR="00335B9D" w:rsidRPr="00635559">
        <w:rPr>
          <w:rFonts w:asciiTheme="minorHAnsi" w:hAnsiTheme="minorHAnsi" w:cstheme="minorHAnsi"/>
          <w:spacing w:val="-8"/>
        </w:rPr>
        <w:t xml:space="preserve"> </w:t>
      </w:r>
      <w:r w:rsidR="00335B9D" w:rsidRPr="00635559">
        <w:rPr>
          <w:rFonts w:asciiTheme="minorHAnsi" w:hAnsiTheme="minorHAnsi" w:cstheme="minorHAnsi"/>
        </w:rPr>
        <w:t>zmiany</w:t>
      </w:r>
      <w:r w:rsidR="00335B9D" w:rsidRPr="00635559">
        <w:rPr>
          <w:rFonts w:asciiTheme="minorHAnsi" w:hAnsiTheme="minorHAnsi" w:cstheme="minorHAnsi"/>
          <w:spacing w:val="-8"/>
        </w:rPr>
        <w:t xml:space="preserve"> </w:t>
      </w:r>
      <w:r w:rsidR="00335B9D" w:rsidRPr="00635559">
        <w:rPr>
          <w:rFonts w:asciiTheme="minorHAnsi" w:hAnsiTheme="minorHAnsi" w:cstheme="minorHAnsi"/>
          <w:spacing w:val="-2"/>
        </w:rPr>
        <w:t>zamówienia</w:t>
      </w:r>
    </w:p>
    <w:p w14:paraId="71B95C83" w14:textId="77777777" w:rsidR="00335B9D" w:rsidRPr="00635559" w:rsidRDefault="00335B9D" w:rsidP="00A751A5">
      <w:pPr>
        <w:pStyle w:val="Akapitzlist1"/>
        <w:numPr>
          <w:ilvl w:val="0"/>
          <w:numId w:val="9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 przypadku zaistnienia sytuacji związanej z potrzebą dokonania stosownych zmian w umowie w celu właściwej realizacji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publicznego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zastrzega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się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możliwość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dokonania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niniejszych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zmian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drodze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aneksu do umowy.</w:t>
      </w:r>
    </w:p>
    <w:p w14:paraId="6F1EF909" w14:textId="77777777" w:rsidR="00335B9D" w:rsidRPr="00635559" w:rsidRDefault="00335B9D" w:rsidP="00A751A5">
      <w:pPr>
        <w:pStyle w:val="Akapitzlist1"/>
        <w:numPr>
          <w:ilvl w:val="0"/>
          <w:numId w:val="9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Zakres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zmian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może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dotyczyć:</w:t>
      </w:r>
    </w:p>
    <w:p w14:paraId="1244BA65" w14:textId="77777777" w:rsidR="00335B9D" w:rsidRPr="00635559" w:rsidRDefault="00335B9D" w:rsidP="00A751A5">
      <w:pPr>
        <w:pStyle w:val="Akapitzlist1"/>
        <w:numPr>
          <w:ilvl w:val="1"/>
          <w:numId w:val="9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okresu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harmonogramu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umowy,</w:t>
      </w:r>
    </w:p>
    <w:p w14:paraId="71AF6C5C" w14:textId="77777777" w:rsidR="00335B9D" w:rsidRPr="00635559" w:rsidRDefault="00335B9D" w:rsidP="00A751A5">
      <w:pPr>
        <w:pStyle w:val="Akapitzlist1"/>
        <w:numPr>
          <w:ilvl w:val="1"/>
          <w:numId w:val="9"/>
        </w:numPr>
        <w:tabs>
          <w:tab w:val="clear" w:pos="0"/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ostatecznej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ilości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godzin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poszczególnych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szkoleniowych,</w:t>
      </w:r>
    </w:p>
    <w:p w14:paraId="71DD040C" w14:textId="77777777" w:rsidR="00335B9D" w:rsidRPr="00635559" w:rsidRDefault="00335B9D" w:rsidP="00A751A5">
      <w:pPr>
        <w:pStyle w:val="Akapitzlist1"/>
        <w:numPr>
          <w:ilvl w:val="1"/>
          <w:numId w:val="9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lastRenderedPageBreak/>
        <w:t>ostatecznej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liczby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osób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objętych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usługami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szkoleniowymi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egzaminami.</w:t>
      </w:r>
    </w:p>
    <w:p w14:paraId="46F13FAA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7610771E" w14:textId="79C2626B" w:rsidR="00335B9D" w:rsidRPr="00635559" w:rsidRDefault="00282CDD" w:rsidP="00282CDD">
      <w:pPr>
        <w:pStyle w:val="Nagwek2"/>
        <w:tabs>
          <w:tab w:val="left" w:pos="284"/>
        </w:tabs>
        <w:spacing w:line="276" w:lineRule="auto"/>
        <w:ind w:left="284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§6 </w:t>
      </w:r>
      <w:r w:rsidR="00335B9D" w:rsidRPr="00635559">
        <w:rPr>
          <w:rFonts w:asciiTheme="minorHAnsi" w:hAnsiTheme="minorHAnsi" w:cstheme="minorHAnsi"/>
        </w:rPr>
        <w:t>Warunki</w:t>
      </w:r>
      <w:r w:rsidR="00335B9D" w:rsidRPr="00635559">
        <w:rPr>
          <w:rFonts w:asciiTheme="minorHAnsi" w:hAnsiTheme="minorHAnsi" w:cstheme="minorHAnsi"/>
          <w:spacing w:val="-6"/>
        </w:rPr>
        <w:t xml:space="preserve"> </w:t>
      </w:r>
      <w:r w:rsidR="00335B9D" w:rsidRPr="00635559">
        <w:rPr>
          <w:rFonts w:asciiTheme="minorHAnsi" w:hAnsiTheme="minorHAnsi" w:cstheme="minorHAnsi"/>
        </w:rPr>
        <w:t>udziału</w:t>
      </w:r>
      <w:r w:rsidR="00335B9D" w:rsidRPr="00635559">
        <w:rPr>
          <w:rFonts w:asciiTheme="minorHAnsi" w:hAnsiTheme="minorHAnsi" w:cstheme="minorHAnsi"/>
          <w:spacing w:val="-5"/>
        </w:rPr>
        <w:t xml:space="preserve"> </w:t>
      </w:r>
      <w:r w:rsidR="00335B9D" w:rsidRPr="00635559">
        <w:rPr>
          <w:rFonts w:asciiTheme="minorHAnsi" w:hAnsiTheme="minorHAnsi" w:cstheme="minorHAnsi"/>
        </w:rPr>
        <w:t>w</w:t>
      </w:r>
      <w:r w:rsidR="00335B9D" w:rsidRPr="00635559">
        <w:rPr>
          <w:rFonts w:asciiTheme="minorHAnsi" w:hAnsiTheme="minorHAnsi" w:cstheme="minorHAnsi"/>
          <w:spacing w:val="-5"/>
        </w:rPr>
        <w:t xml:space="preserve"> </w:t>
      </w:r>
      <w:r w:rsidR="00335B9D" w:rsidRPr="00635559">
        <w:rPr>
          <w:rFonts w:asciiTheme="minorHAnsi" w:hAnsiTheme="minorHAnsi" w:cstheme="minorHAnsi"/>
          <w:spacing w:val="-2"/>
        </w:rPr>
        <w:t>postępowaniu</w:t>
      </w:r>
    </w:p>
    <w:p w14:paraId="2A062C1D" w14:textId="5106AF3F" w:rsidR="00335B9D" w:rsidRPr="00AF00EE" w:rsidRDefault="00335B9D" w:rsidP="00A751A5">
      <w:pPr>
        <w:pStyle w:val="Akapitzlist1"/>
        <w:numPr>
          <w:ilvl w:val="0"/>
          <w:numId w:val="8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</w:t>
      </w:r>
      <w:r w:rsidRPr="006355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udzielenie zamówienia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mogą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ubiegać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się Wykonawcy,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którzy</w:t>
      </w:r>
      <w:r w:rsidRPr="0063555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bezwzględnie</w:t>
      </w:r>
      <w:r w:rsidRPr="006355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spełniają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następujące warunki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udziału</w:t>
      </w:r>
      <w:r w:rsidR="00AF00E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F00EE">
        <w:rPr>
          <w:rFonts w:asciiTheme="minorHAnsi" w:hAnsiTheme="minorHAnsi" w:cstheme="minorHAnsi"/>
          <w:sz w:val="20"/>
          <w:szCs w:val="20"/>
        </w:rPr>
        <w:t>w</w:t>
      </w:r>
      <w:r w:rsidRPr="00AF00E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AF00EE">
        <w:rPr>
          <w:rFonts w:asciiTheme="minorHAnsi" w:hAnsiTheme="minorHAnsi" w:cstheme="minorHAnsi"/>
          <w:spacing w:val="-2"/>
          <w:sz w:val="20"/>
          <w:szCs w:val="20"/>
        </w:rPr>
        <w:t>postępowaniu:</w:t>
      </w:r>
    </w:p>
    <w:p w14:paraId="5A5DE11F" w14:textId="55749AAE" w:rsidR="00335B9D" w:rsidRPr="00AF00EE" w:rsidRDefault="00335B9D" w:rsidP="00A751A5">
      <w:pPr>
        <w:pStyle w:val="Akapitzlist1"/>
        <w:numPr>
          <w:ilvl w:val="1"/>
          <w:numId w:val="8"/>
        </w:numPr>
        <w:tabs>
          <w:tab w:val="clear" w:pos="0"/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dysponują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dzień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składania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potencjałem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technicznym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wykonania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zamówienia.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Weryfikacja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oparciu</w:t>
      </w:r>
      <w:r w:rsidR="00AF00E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F00EE">
        <w:rPr>
          <w:rFonts w:asciiTheme="minorHAnsi" w:hAnsiTheme="minorHAnsi" w:cstheme="minorHAnsi"/>
        </w:rPr>
        <w:t>o</w:t>
      </w:r>
      <w:r w:rsidRPr="00AF00EE">
        <w:rPr>
          <w:rFonts w:asciiTheme="minorHAnsi" w:hAnsiTheme="minorHAnsi" w:cstheme="minorHAnsi"/>
          <w:spacing w:val="-7"/>
        </w:rPr>
        <w:t xml:space="preserve"> </w:t>
      </w:r>
      <w:r w:rsidRPr="00AF00EE">
        <w:rPr>
          <w:rFonts w:asciiTheme="minorHAnsi" w:hAnsiTheme="minorHAnsi" w:cstheme="minorHAnsi"/>
          <w:sz w:val="20"/>
          <w:szCs w:val="20"/>
        </w:rPr>
        <w:t>złożone</w:t>
      </w:r>
      <w:r w:rsidRPr="00AF00EE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AF00EE">
        <w:rPr>
          <w:rFonts w:asciiTheme="minorHAnsi" w:hAnsiTheme="minorHAnsi" w:cstheme="minorHAnsi"/>
          <w:sz w:val="20"/>
          <w:szCs w:val="20"/>
        </w:rPr>
        <w:t>oświadczenie</w:t>
      </w:r>
      <w:r w:rsidRPr="00AF00E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817AB3">
        <w:rPr>
          <w:rFonts w:asciiTheme="minorHAnsi" w:hAnsiTheme="minorHAnsi" w:cstheme="minorHAnsi"/>
          <w:spacing w:val="-2"/>
          <w:sz w:val="20"/>
          <w:szCs w:val="20"/>
        </w:rPr>
        <w:t>Wykonawcy,</w:t>
      </w:r>
    </w:p>
    <w:p w14:paraId="5E924863" w14:textId="3BBAACCE" w:rsidR="00335B9D" w:rsidRPr="00635559" w:rsidRDefault="00986889" w:rsidP="00A751A5">
      <w:pPr>
        <w:pStyle w:val="Akapitzlist1"/>
        <w:numPr>
          <w:ilvl w:val="1"/>
          <w:numId w:val="8"/>
        </w:numPr>
        <w:tabs>
          <w:tab w:val="clear" w:pos="0"/>
          <w:tab w:val="left" w:pos="284"/>
          <w:tab w:val="left" w:pos="1178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</w:t>
      </w:r>
      <w:r w:rsidR="00335B9D" w:rsidRPr="00635559">
        <w:rPr>
          <w:rFonts w:asciiTheme="minorHAnsi" w:hAnsiTheme="minorHAnsi" w:cstheme="minorHAnsi"/>
          <w:sz w:val="20"/>
          <w:szCs w:val="20"/>
        </w:rPr>
        <w:t>ykonawca musi posiadać uprawnienia do wykonywania określonej działalności lub czynności, jeżeli przepisy prawa nak</w:t>
      </w:r>
      <w:r w:rsidR="00817AB3">
        <w:rPr>
          <w:rFonts w:asciiTheme="minorHAnsi" w:hAnsiTheme="minorHAnsi" w:cstheme="minorHAnsi"/>
          <w:sz w:val="20"/>
          <w:szCs w:val="20"/>
        </w:rPr>
        <w:t>ładają obowiązek ich posiadania,</w:t>
      </w:r>
    </w:p>
    <w:p w14:paraId="2CEFEDE9" w14:textId="77777777" w:rsidR="00335B9D" w:rsidRPr="00635559" w:rsidRDefault="00335B9D" w:rsidP="00A751A5">
      <w:pPr>
        <w:pStyle w:val="Akapitzlist1"/>
        <w:numPr>
          <w:ilvl w:val="1"/>
          <w:numId w:val="8"/>
        </w:numPr>
        <w:tabs>
          <w:tab w:val="clear" w:pos="0"/>
          <w:tab w:val="left" w:pos="284"/>
          <w:tab w:val="left" w:pos="1178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dysponują odpowiednimi środkami technicznymi i organizacyjnymi, umożliwiającymi Wykonawcy spełnienie wymogów RODO (gwarantującymi ochronę danych osobowych oraz minimalizującymi ryzyko naruszenia praw osób, których dane dotyczą). Weryfikacja w oparciu o załącznik nr 5 do zapytania ofertowego.</w:t>
      </w:r>
    </w:p>
    <w:p w14:paraId="25873EF6" w14:textId="54DEC914" w:rsidR="00817AB3" w:rsidRDefault="00817AB3" w:rsidP="00A751A5">
      <w:pPr>
        <w:pStyle w:val="Akapitzlist1"/>
        <w:numPr>
          <w:ilvl w:val="1"/>
          <w:numId w:val="8"/>
        </w:numPr>
        <w:tabs>
          <w:tab w:val="clear" w:pos="0"/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817AB3">
        <w:rPr>
          <w:rFonts w:asciiTheme="minorHAnsi" w:hAnsiTheme="minorHAnsi" w:cstheme="minorHAnsi"/>
          <w:sz w:val="20"/>
          <w:szCs w:val="20"/>
        </w:rPr>
        <w:t>nie podlegają wykluczeniu z postępowania na podstawie art. 7 ust. 1 ustawy z dnia 13 kwietnia 2022 r. o szczególnych rozwiązaniach w zakresie przeciwdziałania wspieraniu agresji na Ukrainę oraz służących ochronie bezpieczeństwa narodowego (Dz. U. z 2022 r. poz. 835). Weryfikacja w oparciu o załącznik nr 6 do zapytania ofertowego</w:t>
      </w:r>
      <w:r w:rsidR="00B9348D">
        <w:rPr>
          <w:rFonts w:asciiTheme="minorHAnsi" w:hAnsiTheme="minorHAnsi" w:cstheme="minorHAnsi"/>
          <w:sz w:val="20"/>
          <w:szCs w:val="20"/>
        </w:rPr>
        <w:t>.</w:t>
      </w:r>
    </w:p>
    <w:p w14:paraId="0B86C55C" w14:textId="55E74D24" w:rsidR="00335B9D" w:rsidRPr="00F907E1" w:rsidRDefault="00817AB3" w:rsidP="00A751A5">
      <w:pPr>
        <w:pStyle w:val="Akapitzlist1"/>
        <w:numPr>
          <w:ilvl w:val="1"/>
          <w:numId w:val="8"/>
        </w:numPr>
        <w:tabs>
          <w:tab w:val="clear" w:pos="0"/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335B9D" w:rsidRPr="00635559">
        <w:rPr>
          <w:rFonts w:asciiTheme="minorHAnsi" w:hAnsiTheme="minorHAnsi" w:cstheme="minorHAnsi"/>
          <w:sz w:val="20"/>
          <w:szCs w:val="20"/>
        </w:rPr>
        <w:t>amawiający</w:t>
      </w:r>
      <w:r w:rsidR="00335B9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zaprasza</w:t>
      </w:r>
      <w:r w:rsidR="00335B9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do</w:t>
      </w:r>
      <w:r w:rsidR="00335B9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udziału</w:t>
      </w:r>
      <w:r w:rsidR="00335B9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Wykonawców</w:t>
      </w:r>
      <w:r w:rsidR="00335B9D"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posiadających</w:t>
      </w:r>
      <w:r w:rsidR="00335B9D"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potencjał</w:t>
      </w:r>
      <w:r w:rsidR="00335B9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kadrowy</w:t>
      </w:r>
      <w:r w:rsidR="00335B9D"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do</w:t>
      </w:r>
      <w:r w:rsidR="00335B9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wykonania</w:t>
      </w:r>
      <w:r w:rsidR="00335B9D"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pacing w:val="-2"/>
          <w:sz w:val="20"/>
          <w:szCs w:val="20"/>
        </w:rPr>
        <w:t>zamówienia.</w:t>
      </w:r>
    </w:p>
    <w:p w14:paraId="4C4E195C" w14:textId="572E8CBA" w:rsidR="00335B9D" w:rsidRPr="00F907E1" w:rsidRDefault="00AF00EE" w:rsidP="00A751A5">
      <w:pPr>
        <w:pStyle w:val="Akapitzlist1"/>
        <w:numPr>
          <w:ilvl w:val="1"/>
          <w:numId w:val="8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F907E1">
        <w:rPr>
          <w:rFonts w:asciiTheme="minorHAnsi" w:hAnsiTheme="minorHAnsi" w:cstheme="minorHAnsi"/>
          <w:sz w:val="20"/>
          <w:szCs w:val="20"/>
        </w:rPr>
        <w:t>T</w:t>
      </w:r>
      <w:r w:rsidR="00335B9D" w:rsidRPr="00F907E1">
        <w:rPr>
          <w:rFonts w:asciiTheme="minorHAnsi" w:hAnsiTheme="minorHAnsi" w:cstheme="minorHAnsi"/>
          <w:sz w:val="20"/>
          <w:szCs w:val="20"/>
        </w:rPr>
        <w:t>renerzy prowadzący szkolenia muszą posiadać wykształcenie wyższe oraz doświadczenie umożliwiające przeprowadzenie danego szkolenia, przy czym minimalne doświadczenie zawodowe w danej dziedzinie nie jest krótsze niż 2 lata. Przez doświadczenie zawodowe rozumie się prowadzenie szkoleń, działalność dot. realizacji przedmiotu zamówienia w formie pracy w zakresie określonym w umowie lub powierzenia obowiązków.</w:t>
      </w:r>
    </w:p>
    <w:p w14:paraId="6B2FCE70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Weryfikacja potencjału kadrowego Wykonawcy zweryfikowana w oparciu o</w:t>
      </w:r>
      <w:r w:rsidRPr="00635559">
        <w:rPr>
          <w:rFonts w:asciiTheme="minorHAnsi" w:hAnsiTheme="minorHAnsi" w:cstheme="minorHAnsi"/>
          <w:spacing w:val="-2"/>
        </w:rPr>
        <w:t xml:space="preserve"> </w:t>
      </w:r>
      <w:r w:rsidRPr="00635559">
        <w:rPr>
          <w:rFonts w:asciiTheme="minorHAnsi" w:hAnsiTheme="minorHAnsi" w:cstheme="minorHAnsi"/>
        </w:rPr>
        <w:t>zał. nr 2 do niniejszego zamówienia oraz dokumenty potwierdzające doświadczenie, tj. cv, referencje, protokoły odbioru usługi, itp.</w:t>
      </w:r>
    </w:p>
    <w:p w14:paraId="240F8DBC" w14:textId="77777777" w:rsidR="00335B9D" w:rsidRPr="00635559" w:rsidRDefault="00335B9D" w:rsidP="00A751A5">
      <w:pPr>
        <w:pStyle w:val="Akapitzlist1"/>
        <w:numPr>
          <w:ilvl w:val="1"/>
          <w:numId w:val="8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Wykonawca znajduje się w sytuacji ekonomicznej i finansowej zapewniającej wykonanie usługi, nie wszczęto wobec niego postępowania upadłościowego, ani nie ogłoszono upadłości, nie zalega z opłacaniem podatków, opłat lub składek na ubezpieczenie społeczne lub zdrowotne. Weryfikacja w oparciu o załączone do oferty zaświadczenia Wykonawcy wystawione przez uprawnione organy nie wcześniej niż 3 miesiące przed upływem składania ofert. W przypadku ofert wspólnych należy złożyć osobne zaświadczenia dla każdego uczestnika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konsorcjum.</w:t>
      </w:r>
    </w:p>
    <w:p w14:paraId="03BD2045" w14:textId="1432A75A" w:rsidR="001A0165" w:rsidRPr="00635559" w:rsidRDefault="001A0165" w:rsidP="00A751A5">
      <w:pPr>
        <w:pStyle w:val="Akapitzlist1"/>
        <w:numPr>
          <w:ilvl w:val="1"/>
          <w:numId w:val="8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Wykonawca posiada minimalny roczny przychód za ostatni zamknięty rok obrotowy, w tym minimalny roczny przychód w zakresie przedmiotu zamówienia w wysokości</w:t>
      </w:r>
      <w:r w:rsidR="001454F4">
        <w:rPr>
          <w:rFonts w:asciiTheme="minorHAnsi" w:hAnsiTheme="minorHAnsi" w:cstheme="minorHAnsi"/>
          <w:sz w:val="20"/>
          <w:szCs w:val="20"/>
        </w:rPr>
        <w:t xml:space="preserve"> </w:t>
      </w:r>
      <w:r w:rsidR="001454F4" w:rsidRPr="001454F4">
        <w:rPr>
          <w:rFonts w:asciiTheme="minorHAnsi" w:hAnsiTheme="minorHAnsi" w:cstheme="minorHAnsi"/>
          <w:sz w:val="20"/>
          <w:szCs w:val="20"/>
        </w:rPr>
        <w:t>600</w:t>
      </w:r>
      <w:r w:rsidRPr="001454F4">
        <w:rPr>
          <w:rFonts w:asciiTheme="minorHAnsi" w:hAnsiTheme="minorHAnsi" w:cstheme="minorHAnsi"/>
          <w:sz w:val="20"/>
          <w:szCs w:val="20"/>
        </w:rPr>
        <w:t>.000,00 zł</w:t>
      </w:r>
      <w:r w:rsidR="001454F4" w:rsidRPr="001454F4">
        <w:rPr>
          <w:rFonts w:asciiTheme="minorHAnsi" w:hAnsiTheme="minorHAnsi" w:cstheme="minorHAnsi"/>
          <w:sz w:val="20"/>
          <w:szCs w:val="20"/>
        </w:rPr>
        <w:t>. Weryfikacja na podstawie</w:t>
      </w:r>
      <w:r w:rsidR="001454F4">
        <w:rPr>
          <w:rFonts w:asciiTheme="minorHAnsi" w:hAnsiTheme="minorHAnsi" w:cstheme="minorHAnsi"/>
          <w:sz w:val="20"/>
          <w:szCs w:val="20"/>
        </w:rPr>
        <w:t xml:space="preserve"> </w:t>
      </w:r>
      <w:r w:rsidR="00AA219C">
        <w:rPr>
          <w:rFonts w:asciiTheme="minorHAnsi" w:hAnsiTheme="minorHAnsi" w:cstheme="minorHAnsi"/>
          <w:sz w:val="20"/>
          <w:szCs w:val="20"/>
        </w:rPr>
        <w:t xml:space="preserve"> oświadczenia potwierdzonego przez biuro rachunkowe/księgowego Wykonawcy.</w:t>
      </w:r>
      <w:r w:rsidR="001454F4" w:rsidRPr="001454F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8BA8AC" w14:textId="77777777" w:rsidR="00335B9D" w:rsidRPr="00635559" w:rsidRDefault="00335B9D" w:rsidP="00A751A5">
      <w:pPr>
        <w:pStyle w:val="Akapitzlist1"/>
        <w:numPr>
          <w:ilvl w:val="1"/>
          <w:numId w:val="8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Wykonawca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zapewni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uznawaną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branży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certyfikację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dla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zrealizowanych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ramach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zlecenia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szkoleń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zawodowych, szkoleń/kursów przygotowujących do egzaminów certyfikowanych, szkoleń umiejętności miękkich i IT. Weryfikacja w oparciu o złożone oświadczenie Wykonawcy.</w:t>
      </w:r>
    </w:p>
    <w:p w14:paraId="11B12871" w14:textId="22D57EF5" w:rsidR="00F77AD0" w:rsidRPr="001454F4" w:rsidRDefault="00335B9D" w:rsidP="00AF00EE">
      <w:pPr>
        <w:pStyle w:val="Akapitzlist1"/>
        <w:numPr>
          <w:ilvl w:val="1"/>
          <w:numId w:val="8"/>
        </w:numPr>
        <w:tabs>
          <w:tab w:val="clear" w:pos="0"/>
          <w:tab w:val="left" w:pos="284"/>
          <w:tab w:val="left" w:pos="1178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1454F4">
        <w:rPr>
          <w:rFonts w:asciiTheme="minorHAnsi" w:hAnsiTheme="minorHAnsi" w:cstheme="minorHAnsi"/>
          <w:sz w:val="20"/>
          <w:szCs w:val="20"/>
        </w:rPr>
        <w:t>Wykonawca</w:t>
      </w:r>
      <w:r w:rsidRPr="001454F4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1454F4">
        <w:rPr>
          <w:rFonts w:asciiTheme="minorHAnsi" w:hAnsiTheme="minorHAnsi" w:cstheme="minorHAnsi"/>
          <w:sz w:val="20"/>
          <w:szCs w:val="20"/>
        </w:rPr>
        <w:t>nie</w:t>
      </w:r>
      <w:r w:rsidRPr="001454F4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1454F4">
        <w:rPr>
          <w:rFonts w:asciiTheme="minorHAnsi" w:hAnsiTheme="minorHAnsi" w:cstheme="minorHAnsi"/>
          <w:sz w:val="20"/>
          <w:szCs w:val="20"/>
        </w:rPr>
        <w:t>jest</w:t>
      </w:r>
      <w:r w:rsidRPr="001454F4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454F4">
        <w:rPr>
          <w:rFonts w:asciiTheme="minorHAnsi" w:hAnsiTheme="minorHAnsi" w:cstheme="minorHAnsi"/>
          <w:sz w:val="20"/>
          <w:szCs w:val="20"/>
        </w:rPr>
        <w:t>powiązany</w:t>
      </w:r>
      <w:r w:rsidRPr="001454F4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1454F4">
        <w:rPr>
          <w:rFonts w:asciiTheme="minorHAnsi" w:hAnsiTheme="minorHAnsi" w:cstheme="minorHAnsi"/>
          <w:sz w:val="20"/>
          <w:szCs w:val="20"/>
        </w:rPr>
        <w:t>z</w:t>
      </w:r>
      <w:r w:rsidRPr="001454F4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454F4">
        <w:rPr>
          <w:rFonts w:asciiTheme="minorHAnsi" w:hAnsiTheme="minorHAnsi" w:cstheme="minorHAnsi"/>
          <w:sz w:val="20"/>
          <w:szCs w:val="20"/>
        </w:rPr>
        <w:t>Zamawiającym</w:t>
      </w:r>
      <w:r w:rsidRPr="001454F4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1454F4">
        <w:rPr>
          <w:rFonts w:asciiTheme="minorHAnsi" w:hAnsiTheme="minorHAnsi" w:cstheme="minorHAnsi"/>
          <w:sz w:val="20"/>
          <w:szCs w:val="20"/>
        </w:rPr>
        <w:t>osobowo</w:t>
      </w:r>
      <w:r w:rsidRPr="001454F4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454F4">
        <w:rPr>
          <w:rFonts w:asciiTheme="minorHAnsi" w:hAnsiTheme="minorHAnsi" w:cstheme="minorHAnsi"/>
          <w:sz w:val="20"/>
          <w:szCs w:val="20"/>
        </w:rPr>
        <w:t>lub</w:t>
      </w:r>
      <w:r w:rsidRPr="001454F4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1454F4">
        <w:rPr>
          <w:rFonts w:asciiTheme="minorHAnsi" w:hAnsiTheme="minorHAnsi" w:cstheme="minorHAnsi"/>
          <w:sz w:val="20"/>
          <w:szCs w:val="20"/>
        </w:rPr>
        <w:t>kapitałowo,</w:t>
      </w:r>
      <w:r w:rsidRPr="001454F4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454F4">
        <w:rPr>
          <w:rFonts w:asciiTheme="minorHAnsi" w:hAnsiTheme="minorHAnsi" w:cstheme="minorHAnsi"/>
          <w:sz w:val="20"/>
          <w:szCs w:val="20"/>
        </w:rPr>
        <w:t>przy</w:t>
      </w:r>
      <w:r w:rsidRPr="001454F4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1454F4">
        <w:rPr>
          <w:rFonts w:asciiTheme="minorHAnsi" w:hAnsiTheme="minorHAnsi" w:cstheme="minorHAnsi"/>
          <w:sz w:val="20"/>
          <w:szCs w:val="20"/>
        </w:rPr>
        <w:t>czym</w:t>
      </w:r>
      <w:r w:rsidRPr="001454F4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AF00EE" w:rsidRPr="001454F4">
        <w:rPr>
          <w:rFonts w:asciiTheme="minorHAnsi" w:hAnsiTheme="minorHAnsi" w:cstheme="minorHAnsi"/>
          <w:sz w:val="20"/>
          <w:szCs w:val="20"/>
        </w:rPr>
        <w:t xml:space="preserve">przez powiązania kapitałowe lub osobowe rozumie się wzajemne powiązania między </w:t>
      </w:r>
      <w:r w:rsidR="00191A73" w:rsidRPr="001454F4">
        <w:rPr>
          <w:rFonts w:asciiTheme="minorHAnsi" w:hAnsiTheme="minorHAnsi" w:cstheme="minorHAnsi"/>
          <w:sz w:val="20"/>
          <w:szCs w:val="20"/>
        </w:rPr>
        <w:t>b</w:t>
      </w:r>
      <w:r w:rsidR="00F77AD0" w:rsidRPr="001454F4">
        <w:rPr>
          <w:rFonts w:asciiTheme="minorHAnsi" w:hAnsiTheme="minorHAnsi" w:cstheme="minorHAnsi"/>
          <w:sz w:val="20"/>
          <w:szCs w:val="20"/>
        </w:rPr>
        <w:t>eneficjentem (l</w:t>
      </w:r>
      <w:r w:rsidR="00AF00EE" w:rsidRPr="001454F4">
        <w:rPr>
          <w:rFonts w:asciiTheme="minorHAnsi" w:hAnsiTheme="minorHAnsi" w:cstheme="minorHAnsi"/>
          <w:sz w:val="20"/>
          <w:szCs w:val="20"/>
        </w:rPr>
        <w:t>ub osobami upoważnionymi do z</w:t>
      </w:r>
      <w:r w:rsidR="00F77AD0" w:rsidRPr="001454F4">
        <w:rPr>
          <w:rFonts w:asciiTheme="minorHAnsi" w:hAnsiTheme="minorHAnsi" w:cstheme="minorHAnsi"/>
          <w:sz w:val="20"/>
          <w:szCs w:val="20"/>
        </w:rPr>
        <w:t>aciągania zobowiązań w imieniu B</w:t>
      </w:r>
      <w:r w:rsidR="00AF00EE" w:rsidRPr="001454F4">
        <w:rPr>
          <w:rFonts w:asciiTheme="minorHAnsi" w:hAnsiTheme="minorHAnsi" w:cstheme="minorHAnsi"/>
          <w:sz w:val="20"/>
          <w:szCs w:val="20"/>
        </w:rPr>
        <w:t xml:space="preserve">eneficjenta lub </w:t>
      </w:r>
      <w:r w:rsidR="00F77AD0" w:rsidRPr="001454F4">
        <w:rPr>
          <w:rFonts w:asciiTheme="minorHAnsi" w:hAnsiTheme="minorHAnsi" w:cstheme="minorHAnsi"/>
          <w:sz w:val="20"/>
          <w:szCs w:val="20"/>
        </w:rPr>
        <w:t>osobami wykonującymi w imieniu B</w:t>
      </w:r>
      <w:r w:rsidR="00AF00EE" w:rsidRPr="001454F4">
        <w:rPr>
          <w:rFonts w:asciiTheme="minorHAnsi" w:hAnsiTheme="minorHAnsi" w:cstheme="minorHAnsi"/>
          <w:sz w:val="20"/>
          <w:szCs w:val="20"/>
        </w:rPr>
        <w:t>eneficjenta czynności związane z przeprowadze</w:t>
      </w:r>
      <w:r w:rsidR="00F77AD0" w:rsidRPr="001454F4">
        <w:rPr>
          <w:rFonts w:asciiTheme="minorHAnsi" w:hAnsiTheme="minorHAnsi" w:cstheme="minorHAnsi"/>
          <w:sz w:val="20"/>
          <w:szCs w:val="20"/>
        </w:rPr>
        <w:t>niem procedury wyboru wykonawcy) a W</w:t>
      </w:r>
      <w:r w:rsidR="00AF00EE" w:rsidRPr="001454F4">
        <w:rPr>
          <w:rFonts w:asciiTheme="minorHAnsi" w:hAnsiTheme="minorHAnsi" w:cstheme="minorHAnsi"/>
          <w:sz w:val="20"/>
          <w:szCs w:val="20"/>
        </w:rPr>
        <w:t xml:space="preserve">ykonawcą, polegające w szczególności na: </w:t>
      </w:r>
    </w:p>
    <w:p w14:paraId="46D94FEE" w14:textId="53843401" w:rsidR="00AF00EE" w:rsidRPr="001454F4" w:rsidRDefault="00F77AD0" w:rsidP="00191A73">
      <w:pPr>
        <w:pStyle w:val="Akapitzlist1"/>
        <w:tabs>
          <w:tab w:val="left" w:pos="284"/>
          <w:tab w:val="left" w:pos="1178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1454F4">
        <w:rPr>
          <w:rFonts w:asciiTheme="minorHAnsi" w:hAnsiTheme="minorHAnsi" w:cstheme="minorHAnsi"/>
          <w:sz w:val="20"/>
          <w:szCs w:val="20"/>
        </w:rPr>
        <w:t xml:space="preserve">a) </w:t>
      </w:r>
      <w:r w:rsidR="00AF00EE" w:rsidRPr="001454F4">
        <w:rPr>
          <w:rFonts w:asciiTheme="minorHAnsi" w:hAnsiTheme="minorHAnsi" w:cstheme="minorHAnsi"/>
          <w:spacing w:val="-1"/>
          <w:sz w:val="20"/>
          <w:szCs w:val="20"/>
        </w:rPr>
        <w:t>uczestniczeniu</w:t>
      </w:r>
      <w:r w:rsidR="00AF00EE" w:rsidRPr="001454F4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AF00EE" w:rsidRPr="001454F4">
        <w:rPr>
          <w:rFonts w:asciiTheme="minorHAnsi" w:hAnsiTheme="minorHAnsi" w:cstheme="minorHAnsi"/>
          <w:spacing w:val="-1"/>
          <w:sz w:val="20"/>
          <w:szCs w:val="20"/>
        </w:rPr>
        <w:t>w</w:t>
      </w:r>
      <w:r w:rsidR="00AF00EE" w:rsidRPr="001454F4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AF00EE" w:rsidRPr="001454F4">
        <w:rPr>
          <w:rFonts w:asciiTheme="minorHAnsi" w:hAnsiTheme="minorHAnsi" w:cstheme="minorHAnsi"/>
          <w:sz w:val="20"/>
          <w:szCs w:val="20"/>
        </w:rPr>
        <w:t>spółce</w:t>
      </w:r>
      <w:r w:rsidR="00AF00EE" w:rsidRPr="001454F4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="00AF00EE" w:rsidRPr="001454F4">
        <w:rPr>
          <w:rFonts w:asciiTheme="minorHAnsi" w:hAnsiTheme="minorHAnsi" w:cstheme="minorHAnsi"/>
          <w:sz w:val="20"/>
          <w:szCs w:val="20"/>
        </w:rPr>
        <w:t>jako</w:t>
      </w:r>
      <w:r w:rsidR="00AF00EE" w:rsidRPr="001454F4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AF00EE" w:rsidRPr="001454F4">
        <w:rPr>
          <w:rFonts w:asciiTheme="minorHAnsi" w:hAnsiTheme="minorHAnsi" w:cstheme="minorHAnsi"/>
          <w:sz w:val="20"/>
          <w:szCs w:val="20"/>
        </w:rPr>
        <w:t>wspólnik</w:t>
      </w:r>
      <w:r w:rsidR="00AF00EE" w:rsidRPr="001454F4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AF00EE" w:rsidRPr="001454F4">
        <w:rPr>
          <w:rFonts w:asciiTheme="minorHAnsi" w:hAnsiTheme="minorHAnsi" w:cstheme="minorHAnsi"/>
          <w:sz w:val="20"/>
          <w:szCs w:val="20"/>
        </w:rPr>
        <w:t>spółki</w:t>
      </w:r>
      <w:r w:rsidR="00AF00EE" w:rsidRPr="001454F4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AF00EE" w:rsidRPr="001454F4">
        <w:rPr>
          <w:rFonts w:asciiTheme="minorHAnsi" w:hAnsiTheme="minorHAnsi" w:cstheme="minorHAnsi"/>
          <w:sz w:val="20"/>
          <w:szCs w:val="20"/>
        </w:rPr>
        <w:t>cywilnej</w:t>
      </w:r>
      <w:r w:rsidR="00AF00EE" w:rsidRPr="001454F4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AF00EE" w:rsidRPr="001454F4">
        <w:rPr>
          <w:rFonts w:asciiTheme="minorHAnsi" w:hAnsiTheme="minorHAnsi" w:cstheme="minorHAnsi"/>
          <w:sz w:val="20"/>
          <w:szCs w:val="20"/>
        </w:rPr>
        <w:t>lub</w:t>
      </w:r>
      <w:r w:rsidR="00AF00EE" w:rsidRPr="001454F4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AF00EE" w:rsidRPr="001454F4">
        <w:rPr>
          <w:rFonts w:asciiTheme="minorHAnsi" w:hAnsiTheme="minorHAnsi" w:cstheme="minorHAnsi"/>
          <w:sz w:val="20"/>
          <w:szCs w:val="20"/>
        </w:rPr>
        <w:t>spółki</w:t>
      </w:r>
      <w:r w:rsidR="00AF00EE" w:rsidRPr="001454F4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="00191A73" w:rsidRPr="001454F4">
        <w:rPr>
          <w:rFonts w:asciiTheme="minorHAnsi" w:hAnsiTheme="minorHAnsi" w:cstheme="minorHAnsi"/>
          <w:sz w:val="20"/>
          <w:szCs w:val="20"/>
        </w:rPr>
        <w:t xml:space="preserve">osobowej, </w:t>
      </w:r>
      <w:r w:rsidR="00AF00EE" w:rsidRPr="001454F4">
        <w:rPr>
          <w:rFonts w:asciiTheme="minorHAnsi" w:hAnsiTheme="minorHAnsi" w:cstheme="minorHAnsi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  <w:r w:rsidR="00AF00EE" w:rsidRPr="001454F4">
        <w:rPr>
          <w:rFonts w:asciiTheme="minorHAnsi" w:hAnsiTheme="minorHAnsi" w:cstheme="minorHAnsi"/>
        </w:rPr>
        <w:t xml:space="preserve"> </w:t>
      </w:r>
    </w:p>
    <w:p w14:paraId="19DC44A4" w14:textId="781DCF11" w:rsidR="00AF00EE" w:rsidRPr="001454F4" w:rsidRDefault="00191A73" w:rsidP="00B6579A">
      <w:pPr>
        <w:pStyle w:val="Tekstpodstawowy"/>
        <w:tabs>
          <w:tab w:val="left" w:pos="567"/>
        </w:tabs>
        <w:spacing w:line="276" w:lineRule="auto"/>
        <w:rPr>
          <w:rFonts w:asciiTheme="minorHAnsi" w:hAnsiTheme="minorHAnsi" w:cstheme="minorHAnsi"/>
        </w:rPr>
      </w:pPr>
      <w:r w:rsidRPr="001454F4">
        <w:rPr>
          <w:rFonts w:asciiTheme="minorHAnsi" w:hAnsiTheme="minorHAnsi" w:cstheme="minorHAnsi"/>
        </w:rPr>
        <w:t>b</w:t>
      </w:r>
      <w:r w:rsidR="00AF00EE" w:rsidRPr="001454F4">
        <w:rPr>
          <w:rFonts w:asciiTheme="minorHAnsi" w:hAnsiTheme="minorHAnsi" w:cstheme="minorHAnsi"/>
        </w:rPr>
        <w:t xml:space="preserve">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241FFA0" w14:textId="1E239D36" w:rsidR="00AF00EE" w:rsidRPr="001454F4" w:rsidRDefault="00191A73" w:rsidP="00B6579A">
      <w:pPr>
        <w:pStyle w:val="Tekstpodstawowy"/>
        <w:tabs>
          <w:tab w:val="left" w:pos="567"/>
        </w:tabs>
        <w:spacing w:line="276" w:lineRule="auto"/>
        <w:rPr>
          <w:rFonts w:asciiTheme="minorHAnsi" w:hAnsiTheme="minorHAnsi" w:cstheme="minorHAnsi"/>
        </w:rPr>
      </w:pPr>
      <w:r w:rsidRPr="001454F4">
        <w:rPr>
          <w:rFonts w:asciiTheme="minorHAnsi" w:hAnsiTheme="minorHAnsi" w:cstheme="minorHAnsi"/>
        </w:rPr>
        <w:t>c</w:t>
      </w:r>
      <w:r w:rsidR="00AF00EE" w:rsidRPr="001454F4">
        <w:rPr>
          <w:rFonts w:asciiTheme="minorHAnsi" w:hAnsiTheme="minorHAnsi" w:cstheme="minorHAnsi"/>
        </w:rPr>
        <w:t xml:space="preserve">) pozostawaniu z wykonawcą w takim stosunku prawnym lub faktycznym, że istnieje uzasadniona wątpliwość </w:t>
      </w:r>
      <w:r w:rsidR="00AF00EE" w:rsidRPr="001454F4">
        <w:rPr>
          <w:rFonts w:asciiTheme="minorHAnsi" w:hAnsiTheme="minorHAnsi" w:cstheme="minorHAnsi"/>
        </w:rPr>
        <w:lastRenderedPageBreak/>
        <w:t>co do ich bezstronności lub niezależności w związku z postępowaniem o udzielenie zamówienia.</w:t>
      </w:r>
    </w:p>
    <w:p w14:paraId="6FFE2CBA" w14:textId="77777777" w:rsidR="00335B9D" w:rsidRPr="00635559" w:rsidRDefault="00335B9D" w:rsidP="00B6579A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Weryfikacja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oparciu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o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złożone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oświadczenie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Wykonawcy</w:t>
      </w:r>
      <w:r w:rsidRPr="00635559">
        <w:rPr>
          <w:rFonts w:asciiTheme="minorHAnsi" w:hAnsiTheme="minorHAnsi" w:cstheme="minorHAnsi"/>
          <w:spacing w:val="-3"/>
        </w:rPr>
        <w:t xml:space="preserve"> </w:t>
      </w:r>
      <w:r w:rsidRPr="00635559">
        <w:rPr>
          <w:rFonts w:asciiTheme="minorHAnsi" w:hAnsiTheme="minorHAnsi" w:cstheme="minorHAnsi"/>
        </w:rPr>
        <w:t>(zał.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nr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  <w:spacing w:val="-5"/>
        </w:rPr>
        <w:t>4).</w:t>
      </w:r>
    </w:p>
    <w:p w14:paraId="0506DCFA" w14:textId="77777777" w:rsidR="00335B9D" w:rsidRPr="00635559" w:rsidRDefault="00335B9D" w:rsidP="00A751A5">
      <w:pPr>
        <w:pStyle w:val="Akapitzlist1"/>
        <w:numPr>
          <w:ilvl w:val="0"/>
          <w:numId w:val="8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 dokona oceny spełnienia warunków udziału w postępowaniu poprzez zastosowanie kryterium spełnia/nie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spełnia,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tj.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zgodnie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zasadą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czy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dokumenty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zostały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załączone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oferty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czy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spełniają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określone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zapytaniu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ofertowym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wymagania.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Brak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któregokolwiek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 wymaganych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oświadczeń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lub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dokumentów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lub załączenie ich niezgodnie z wymaganiami określonymi w niniejszym zapytaniu ofertowym będzie skutkowało odrzuceniem oferty.</w:t>
      </w:r>
    </w:p>
    <w:p w14:paraId="73580A9B" w14:textId="5C3B49AE" w:rsidR="00335B9D" w:rsidRPr="00F156EC" w:rsidRDefault="00335B9D" w:rsidP="00A751A5">
      <w:pPr>
        <w:pStyle w:val="Default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 xml:space="preserve">Zamawiający wymaga od Wykonawców składających ofertę wniesienia wadium w wysokości </w:t>
      </w:r>
      <w:r w:rsidR="00532284" w:rsidRPr="00C63216">
        <w:rPr>
          <w:rFonts w:asciiTheme="minorHAnsi" w:hAnsiTheme="minorHAnsi" w:cstheme="minorHAnsi"/>
          <w:b/>
          <w:bCs/>
          <w:color w:val="auto"/>
          <w:sz w:val="20"/>
          <w:szCs w:val="20"/>
          <w:u w:val="single"/>
        </w:rPr>
        <w:t>103</w:t>
      </w:r>
      <w:r w:rsidR="00AF0B8A" w:rsidRPr="00C63216">
        <w:rPr>
          <w:rFonts w:asciiTheme="minorHAnsi" w:hAnsiTheme="minorHAnsi" w:cstheme="minorHAnsi"/>
          <w:b/>
          <w:bCs/>
          <w:color w:val="auto"/>
          <w:sz w:val="20"/>
          <w:szCs w:val="20"/>
          <w:u w:val="single"/>
        </w:rPr>
        <w:t xml:space="preserve"> 635</w:t>
      </w:r>
      <w:r w:rsidRPr="00C63216">
        <w:rPr>
          <w:rFonts w:asciiTheme="minorHAnsi" w:hAnsiTheme="minorHAnsi" w:cstheme="minorHAnsi"/>
          <w:b/>
          <w:bCs/>
          <w:color w:val="auto"/>
          <w:sz w:val="20"/>
          <w:szCs w:val="20"/>
          <w:u w:val="single"/>
        </w:rPr>
        <w:t>,00 zł</w:t>
      </w:r>
      <w:r w:rsidRPr="00F156EC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(słownie: </w:t>
      </w:r>
      <w:r w:rsidR="00532284" w:rsidRPr="00F156EC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sto trzy tysiące </w:t>
      </w:r>
      <w:r w:rsidR="00AF0B8A" w:rsidRPr="00F156EC">
        <w:rPr>
          <w:rFonts w:asciiTheme="minorHAnsi" w:hAnsiTheme="minorHAnsi" w:cstheme="minorHAnsi"/>
          <w:b/>
          <w:bCs/>
          <w:color w:val="auto"/>
          <w:sz w:val="20"/>
          <w:szCs w:val="20"/>
        </w:rPr>
        <w:t>sześćset trzydzieści pięć</w:t>
      </w:r>
      <w:r w:rsidRPr="00F156EC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złotych 00/100</w:t>
      </w:r>
      <w:r w:rsidR="00111634" w:rsidRPr="00F156EC">
        <w:rPr>
          <w:rFonts w:asciiTheme="minorHAnsi" w:hAnsiTheme="minorHAnsi" w:cstheme="minorHAnsi"/>
          <w:b/>
          <w:bCs/>
          <w:color w:val="auto"/>
          <w:sz w:val="20"/>
          <w:szCs w:val="20"/>
        </w:rPr>
        <w:t>).</w:t>
      </w:r>
    </w:p>
    <w:p w14:paraId="139BC776" w14:textId="77777777" w:rsidR="00335B9D" w:rsidRPr="00635559" w:rsidRDefault="00335B9D" w:rsidP="00A751A5">
      <w:pPr>
        <w:pStyle w:val="Default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>Wadium może być wniesione w jednej lub kilku formach tj. w:</w:t>
      </w:r>
    </w:p>
    <w:p w14:paraId="5A3FA3C0" w14:textId="77777777" w:rsidR="00335B9D" w:rsidRPr="00635559" w:rsidRDefault="00335B9D" w:rsidP="00A751A5">
      <w:pPr>
        <w:pStyle w:val="Default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>-pieniądzu,</w:t>
      </w:r>
    </w:p>
    <w:p w14:paraId="5679EB31" w14:textId="77777777" w:rsidR="00335B9D" w:rsidRPr="00635559" w:rsidRDefault="00335B9D" w:rsidP="00A751A5">
      <w:pPr>
        <w:pStyle w:val="Default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>-poręczeniach bankowych lub poręczeniach spółdzielczej kasy oszczędnościowo kredytowej, z tym że poręczenie kasy jest zawsze poręczeniem pieniężnym,</w:t>
      </w:r>
    </w:p>
    <w:p w14:paraId="1E40ACF7" w14:textId="77777777" w:rsidR="00335B9D" w:rsidRPr="00635559" w:rsidRDefault="00335B9D" w:rsidP="00A751A5">
      <w:pPr>
        <w:pStyle w:val="Default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>-gwarancjach bankowych,</w:t>
      </w:r>
    </w:p>
    <w:p w14:paraId="3238445E" w14:textId="77777777" w:rsidR="00335B9D" w:rsidRPr="00635559" w:rsidRDefault="00335B9D" w:rsidP="00A751A5">
      <w:pPr>
        <w:pStyle w:val="Default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>-gwarancjach ubezpieczeniowych.</w:t>
      </w:r>
    </w:p>
    <w:p w14:paraId="33A38C50" w14:textId="77777777" w:rsidR="00335B9D" w:rsidRPr="00635559" w:rsidRDefault="00335B9D" w:rsidP="00A751A5">
      <w:pPr>
        <w:pStyle w:val="Default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>W przypadku wniesienia wadium w formie gwarancji i/lub poręczenia, Wykonawca ma obowiązek złożyć (dołączyć do oferty) ww. dokumenty w oryginale.</w:t>
      </w:r>
    </w:p>
    <w:p w14:paraId="244A9B73" w14:textId="0E742D54" w:rsidR="00203831" w:rsidRPr="00635559" w:rsidRDefault="00335B9D" w:rsidP="00A751A5">
      <w:pPr>
        <w:pStyle w:val="Default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>Wadium wnoszone w pieniądzu należy wpłacać na konto Zamawiającego do dnia</w:t>
      </w:r>
      <w:r w:rsidR="00F4582B" w:rsidRPr="0063555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156EC">
        <w:rPr>
          <w:rFonts w:asciiTheme="minorHAnsi" w:hAnsiTheme="minorHAnsi" w:cstheme="minorHAnsi"/>
          <w:color w:val="auto"/>
          <w:sz w:val="20"/>
          <w:szCs w:val="20"/>
        </w:rPr>
        <w:t>28</w:t>
      </w:r>
      <w:r w:rsidR="00AF0B8A" w:rsidRPr="00AF0B8A">
        <w:rPr>
          <w:rFonts w:asciiTheme="minorHAnsi" w:hAnsiTheme="minorHAnsi" w:cstheme="minorHAnsi"/>
          <w:color w:val="auto"/>
          <w:sz w:val="20"/>
          <w:szCs w:val="20"/>
        </w:rPr>
        <w:t>.11</w:t>
      </w:r>
      <w:r w:rsidR="005B5D69" w:rsidRPr="00AF0B8A">
        <w:rPr>
          <w:rFonts w:asciiTheme="minorHAnsi" w:hAnsiTheme="minorHAnsi" w:cstheme="minorHAnsi"/>
          <w:color w:val="auto"/>
          <w:sz w:val="20"/>
          <w:szCs w:val="20"/>
        </w:rPr>
        <w:t>.2024</w:t>
      </w:r>
      <w:r w:rsidRPr="00635559">
        <w:rPr>
          <w:rFonts w:asciiTheme="minorHAnsi" w:hAnsiTheme="minorHAnsi" w:cstheme="minorHAnsi"/>
          <w:color w:val="auto"/>
          <w:sz w:val="20"/>
          <w:szCs w:val="20"/>
        </w:rPr>
        <w:t xml:space="preserve">. do godziny </w:t>
      </w:r>
      <w:r w:rsidR="00F4582B" w:rsidRPr="00635559">
        <w:rPr>
          <w:rFonts w:asciiTheme="minorHAnsi" w:hAnsiTheme="minorHAnsi" w:cstheme="minorHAnsi"/>
          <w:color w:val="auto"/>
          <w:sz w:val="20"/>
          <w:szCs w:val="20"/>
        </w:rPr>
        <w:t>23:59</w:t>
      </w:r>
      <w:r w:rsidRPr="00635559">
        <w:rPr>
          <w:rFonts w:asciiTheme="minorHAnsi" w:hAnsiTheme="minorHAnsi" w:cstheme="minorHAnsi"/>
          <w:color w:val="auto"/>
          <w:sz w:val="20"/>
          <w:szCs w:val="20"/>
        </w:rPr>
        <w:t xml:space="preserve">, nazwa banku: </w:t>
      </w:r>
      <w:r w:rsidR="00F4582B" w:rsidRPr="00635559">
        <w:rPr>
          <w:rFonts w:asciiTheme="minorHAnsi" w:hAnsiTheme="minorHAnsi" w:cstheme="minorHAnsi"/>
          <w:color w:val="auto"/>
          <w:sz w:val="20"/>
          <w:szCs w:val="20"/>
        </w:rPr>
        <w:t>Pekao Bank Polski</w:t>
      </w:r>
      <w:r w:rsidR="005B5D69" w:rsidRPr="0063555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color w:val="auto"/>
          <w:sz w:val="20"/>
          <w:szCs w:val="20"/>
        </w:rPr>
        <w:t xml:space="preserve">numer rachunku: </w:t>
      </w:r>
      <w:r w:rsidR="00F4582B" w:rsidRPr="00AF0B8A">
        <w:rPr>
          <w:rFonts w:asciiTheme="minorHAnsi" w:hAnsiTheme="minorHAnsi" w:cstheme="minorHAnsi"/>
          <w:b/>
          <w:bCs/>
          <w:color w:val="auto"/>
          <w:sz w:val="20"/>
          <w:szCs w:val="20"/>
        </w:rPr>
        <w:t>32 1240 4315 1111 0011 4057 5944</w:t>
      </w:r>
      <w:r w:rsidRPr="00AF0B8A">
        <w:rPr>
          <w:rFonts w:asciiTheme="minorHAnsi" w:hAnsiTheme="minorHAnsi" w:cstheme="minorHAnsi"/>
          <w:b/>
          <w:bCs/>
          <w:color w:val="auto"/>
          <w:sz w:val="20"/>
          <w:szCs w:val="20"/>
        </w:rPr>
        <w:t>,</w:t>
      </w:r>
      <w:r w:rsidR="005B5D69" w:rsidRPr="00AF0B8A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AF0B8A">
        <w:rPr>
          <w:rFonts w:asciiTheme="minorHAnsi" w:hAnsiTheme="minorHAnsi" w:cstheme="minorHAnsi"/>
          <w:b/>
          <w:bCs/>
          <w:color w:val="auto"/>
          <w:sz w:val="20"/>
          <w:szCs w:val="20"/>
        </w:rPr>
        <w:t>Tytuł przelewu: WADIUM – zapytanie ofertowe</w:t>
      </w:r>
      <w:r w:rsidR="00203831" w:rsidRPr="0063555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03831" w:rsidRPr="00635559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F4582B" w:rsidRPr="00635559">
        <w:rPr>
          <w:rFonts w:asciiTheme="minorHAnsi" w:hAnsiTheme="minorHAnsi" w:cstheme="minorHAnsi"/>
          <w:b/>
          <w:spacing w:val="-7"/>
          <w:sz w:val="20"/>
          <w:szCs w:val="20"/>
        </w:rPr>
        <w:t>3/F</w:t>
      </w:r>
      <w:r w:rsidR="00F4582B" w:rsidRPr="00635559">
        <w:rPr>
          <w:rFonts w:asciiTheme="minorHAnsi" w:hAnsiTheme="minorHAnsi" w:cstheme="minorHAnsi"/>
          <w:b/>
          <w:sz w:val="20"/>
          <w:szCs w:val="20"/>
        </w:rPr>
        <w:t>ESL.05.04-IP.02-07FF/23</w:t>
      </w:r>
    </w:p>
    <w:p w14:paraId="5D3A6211" w14:textId="77777777" w:rsidR="00335B9D" w:rsidRPr="00635559" w:rsidRDefault="00335B9D" w:rsidP="00A751A5">
      <w:pPr>
        <w:pStyle w:val="Default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>Za termin wniesienia wadium w formie pieniężnej uważa się dzień uznania na rachunku bankowym Zamawiającego. W ofercie należy podać nr rachunku bankowego, na który Zamawiający zwróci wadium złożone w formie przelewu.</w:t>
      </w:r>
    </w:p>
    <w:p w14:paraId="23D11778" w14:textId="77777777" w:rsidR="00335B9D" w:rsidRPr="00635559" w:rsidRDefault="00335B9D" w:rsidP="00A751A5">
      <w:pPr>
        <w:pStyle w:val="Default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>Oferty bez dowodu wniesienia wadium nie będą rozpatrywane. Wykonawca, którego of</w:t>
      </w:r>
      <w:r w:rsidR="00E9284B" w:rsidRPr="00635559">
        <w:rPr>
          <w:rFonts w:asciiTheme="minorHAnsi" w:hAnsiTheme="minorHAnsi" w:cstheme="minorHAnsi"/>
          <w:color w:val="auto"/>
          <w:sz w:val="20"/>
          <w:szCs w:val="20"/>
        </w:rPr>
        <w:t>erta nie będzie</w:t>
      </w:r>
      <w:r w:rsidRPr="00635559">
        <w:rPr>
          <w:rFonts w:asciiTheme="minorHAnsi" w:hAnsiTheme="minorHAnsi" w:cstheme="minorHAnsi"/>
          <w:color w:val="auto"/>
          <w:sz w:val="20"/>
          <w:szCs w:val="20"/>
        </w:rPr>
        <w:t xml:space="preserve"> w całości zabezpieczona wadium na warunkach określonych w niniejszym zapytaniu ofertowym zostanie odrzucony.</w:t>
      </w:r>
    </w:p>
    <w:p w14:paraId="277E22A6" w14:textId="77777777" w:rsidR="00335B9D" w:rsidRPr="00635559" w:rsidRDefault="00335B9D" w:rsidP="00A751A5">
      <w:pPr>
        <w:pStyle w:val="Default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>Zamawiający zwraca niezwłocznie wadium, na wniosek Wykonawcy, który wycofał ofertę przed upływem terminu składania ofert.</w:t>
      </w:r>
    </w:p>
    <w:p w14:paraId="2D03FBCB" w14:textId="77777777" w:rsidR="00335B9D" w:rsidRPr="00635559" w:rsidRDefault="00335B9D" w:rsidP="00A751A5">
      <w:pPr>
        <w:pStyle w:val="Default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eastAsia="Calibri" w:hAnsiTheme="minorHAnsi" w:cstheme="minorHAnsi"/>
          <w:color w:val="auto"/>
          <w:sz w:val="20"/>
          <w:szCs w:val="20"/>
          <w:lang w:eastAsia="en-US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 xml:space="preserve">Zamawiający zwraca wadium wszystkim Wykonawcom niezwłocznie po wyborze najkorzystniejszej oferty lub unieważnieniu </w:t>
      </w:r>
      <w:r w:rsidR="00111634" w:rsidRPr="00635559">
        <w:rPr>
          <w:rFonts w:asciiTheme="minorHAnsi" w:hAnsiTheme="minorHAnsi" w:cstheme="minorHAnsi"/>
          <w:color w:val="auto"/>
          <w:sz w:val="20"/>
          <w:szCs w:val="20"/>
        </w:rPr>
        <w:t>postępowania</w:t>
      </w:r>
      <w:r w:rsidRPr="00635559">
        <w:rPr>
          <w:rFonts w:asciiTheme="minorHAnsi" w:hAnsiTheme="minorHAnsi" w:cstheme="minorHAnsi"/>
          <w:color w:val="auto"/>
          <w:sz w:val="20"/>
          <w:szCs w:val="20"/>
        </w:rPr>
        <w:t>, za wyjątkiem Wykonawcy, którego oferta została wybrana jako najkorzystniejsza. Wykonawcy, którego oferta została wybrana jako najkorzystniejsza, Zamawiający zwraca wadium do 4 dni roboczych po zakończeniu postępowania i ogłoszeniu wyników.</w:t>
      </w:r>
    </w:p>
    <w:p w14:paraId="0CDF6B26" w14:textId="77777777" w:rsidR="00335B9D" w:rsidRPr="00635559" w:rsidRDefault="00335B9D" w:rsidP="00A751A5">
      <w:pPr>
        <w:pStyle w:val="Default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35559">
        <w:rPr>
          <w:rFonts w:asciiTheme="minorHAnsi" w:eastAsia="Calibri" w:hAnsiTheme="minorHAnsi" w:cstheme="minorHAnsi"/>
          <w:color w:val="auto"/>
          <w:sz w:val="20"/>
          <w:szCs w:val="20"/>
          <w:lang w:eastAsia="en-US"/>
        </w:rPr>
        <w:t>Wadium przepada na rzecz Zamawiającego, jeżeli Wykonawca, którego oferta zostanie wybrana jako najkorzystniejsza, uchyli się od zawarcia umowy lub zawarcie umowy w wyznaczonym przez Zamawiającego terminie nie dojdzie do skutku z przyczyn leżących po stronie Wykonawcy.</w:t>
      </w:r>
    </w:p>
    <w:p w14:paraId="721E4075" w14:textId="77777777" w:rsidR="001B28DC" w:rsidRPr="00635559" w:rsidRDefault="00335B9D" w:rsidP="00A751A5">
      <w:pPr>
        <w:pStyle w:val="Default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  <w:bCs/>
          <w:sz w:val="20"/>
          <w:szCs w:val="20"/>
          <w:lang w:val="de-DE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W celu zabezpieczenia prawidłowej realizacji zamówienia będzie wpłacenie kaucji zabezpieczającej Umowę w wysokości </w:t>
      </w:r>
      <w:r w:rsidRPr="00635559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10 %</w:t>
      </w:r>
      <w:r w:rsidRPr="00635559">
        <w:rPr>
          <w:rFonts w:asciiTheme="minorHAnsi" w:hAnsiTheme="minorHAnsi" w:cstheme="minorHAnsi"/>
          <w:color w:val="auto"/>
          <w:sz w:val="20"/>
          <w:szCs w:val="20"/>
          <w:u w:val="single"/>
        </w:rPr>
        <w:t xml:space="preserve"> wartości zamówienia na konto Zamawiającego do 7 dni roboczych od podpisania Umowy na realizację usługi</w:t>
      </w:r>
      <w:r w:rsidRPr="00635559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0D9BB66D" w14:textId="77777777" w:rsidR="001B28DC" w:rsidRPr="00635559" w:rsidRDefault="001B28DC" w:rsidP="00A751A5">
      <w:pPr>
        <w:pStyle w:val="Default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35559">
        <w:rPr>
          <w:rFonts w:asciiTheme="minorHAnsi" w:hAnsiTheme="minorHAnsi" w:cstheme="minorHAnsi"/>
          <w:color w:val="auto"/>
          <w:sz w:val="20"/>
          <w:szCs w:val="20"/>
        </w:rPr>
        <w:t>Zabezpieczenie może wniesione w pieniądzu lub w poręczeniach bankowych lub poręczeniach spółdzielczej kasy oszczędnościowo kredytowej (z tym że poręczenie kasy jest zawsze poręczeniem pieniężnym).</w:t>
      </w:r>
    </w:p>
    <w:p w14:paraId="29B2390F" w14:textId="77777777" w:rsidR="00347244" w:rsidRPr="00635559" w:rsidRDefault="00347244" w:rsidP="00A751A5">
      <w:pPr>
        <w:pStyle w:val="Akapitzlist1"/>
        <w:tabs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Zabezpieczenie może być wniesione w pieniądzu lub w gwarancjach bankowych. </w:t>
      </w:r>
    </w:p>
    <w:p w14:paraId="3543B689" w14:textId="77777777" w:rsidR="00B307F6" w:rsidRPr="00635559" w:rsidRDefault="00335B9D" w:rsidP="00A751A5">
      <w:pPr>
        <w:pStyle w:val="Akapitzlist1"/>
        <w:tabs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Zabezpieczenie </w:t>
      </w:r>
      <w:r w:rsidR="00646EB2" w:rsidRPr="00635559">
        <w:rPr>
          <w:rFonts w:asciiTheme="minorHAnsi" w:hAnsiTheme="minorHAnsi" w:cstheme="minorHAnsi"/>
          <w:sz w:val="20"/>
          <w:szCs w:val="20"/>
        </w:rPr>
        <w:t xml:space="preserve">w pieniądzu </w:t>
      </w:r>
      <w:r w:rsidRPr="00635559">
        <w:rPr>
          <w:rFonts w:asciiTheme="minorHAnsi" w:hAnsiTheme="minorHAnsi" w:cstheme="minorHAnsi"/>
          <w:sz w:val="20"/>
          <w:szCs w:val="20"/>
        </w:rPr>
        <w:t xml:space="preserve">należy wnieść na konto prowadzone w </w:t>
      </w:r>
      <w:r w:rsidR="00C008BE" w:rsidRPr="00635559">
        <w:rPr>
          <w:rFonts w:asciiTheme="minorHAnsi" w:hAnsiTheme="minorHAnsi" w:cstheme="minorHAnsi"/>
          <w:sz w:val="20"/>
          <w:szCs w:val="20"/>
        </w:rPr>
        <w:t xml:space="preserve">banku </w:t>
      </w:r>
      <w:r w:rsidR="006B2D06" w:rsidRPr="00635559">
        <w:rPr>
          <w:rFonts w:asciiTheme="minorHAnsi" w:hAnsiTheme="minorHAnsi" w:cstheme="minorHAnsi"/>
          <w:sz w:val="20"/>
          <w:szCs w:val="20"/>
        </w:rPr>
        <w:t xml:space="preserve">Pekao Bank Polski </w:t>
      </w:r>
      <w:r w:rsidR="005B5D69" w:rsidRPr="00635559">
        <w:rPr>
          <w:rFonts w:asciiTheme="minorHAnsi" w:hAnsiTheme="minorHAnsi" w:cstheme="minorHAnsi"/>
          <w:sz w:val="20"/>
          <w:szCs w:val="20"/>
        </w:rPr>
        <w:t xml:space="preserve">numer rachunku: </w:t>
      </w:r>
      <w:r w:rsidR="006B2D06" w:rsidRPr="00AF0B8A">
        <w:rPr>
          <w:rFonts w:asciiTheme="minorHAnsi" w:hAnsiTheme="minorHAnsi" w:cstheme="minorHAnsi"/>
          <w:b/>
          <w:bCs/>
          <w:sz w:val="20"/>
          <w:szCs w:val="20"/>
        </w:rPr>
        <w:t>32 1240 4315 1111 0011 4057 5944</w:t>
      </w:r>
      <w:r w:rsidR="005B5D69" w:rsidRPr="00AF0B8A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  <w:r w:rsidRPr="00AF0B8A">
        <w:rPr>
          <w:rFonts w:asciiTheme="minorHAnsi" w:hAnsiTheme="minorHAnsi" w:cstheme="minorHAnsi"/>
          <w:b/>
          <w:bCs/>
          <w:sz w:val="20"/>
          <w:szCs w:val="20"/>
        </w:rPr>
        <w:t xml:space="preserve">z dopiskiem: Zabezpieczenie umowy </w:t>
      </w:r>
      <w:r w:rsidR="00B307F6" w:rsidRPr="00AF0B8A">
        <w:rPr>
          <w:rFonts w:asciiTheme="minorHAnsi" w:hAnsiTheme="minorHAnsi" w:cstheme="minorHAnsi"/>
          <w:b/>
          <w:bCs/>
          <w:sz w:val="20"/>
          <w:szCs w:val="20"/>
        </w:rPr>
        <w:t xml:space="preserve">realizację szkoleń i egzaminów w </w:t>
      </w:r>
      <w:r w:rsidR="00C008BE" w:rsidRPr="00AF0B8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307F6" w:rsidRPr="00AF0B8A">
        <w:rPr>
          <w:rFonts w:asciiTheme="minorHAnsi" w:hAnsiTheme="minorHAnsi" w:cstheme="minorHAnsi"/>
          <w:b/>
          <w:bCs/>
          <w:sz w:val="20"/>
          <w:szCs w:val="20"/>
        </w:rPr>
        <w:t>Projekcie</w:t>
      </w:r>
      <w:r w:rsidR="00B307F6" w:rsidRP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 </w:t>
      </w:r>
      <w:r w:rsidR="006B2D06" w:rsidRPr="00635559">
        <w:rPr>
          <w:rFonts w:asciiTheme="minorHAnsi" w:hAnsiTheme="minorHAnsi" w:cstheme="minorHAnsi"/>
          <w:b/>
          <w:bCs/>
          <w:sz w:val="20"/>
          <w:szCs w:val="20"/>
        </w:rPr>
        <w:t>„Czas na Twój rozwój!”</w:t>
      </w:r>
      <w:r w:rsidR="00B32087"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6B2D06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nr</w:t>
      </w:r>
      <w:proofErr w:type="spellEnd"/>
      <w:r w:rsidR="006B2D06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FESL.05.04-IP.02-07FF</w:t>
      </w:r>
      <w:r w:rsidR="00B32087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/23</w:t>
      </w:r>
      <w:r w:rsidR="00646EB2"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646EB2" w:rsidRPr="00635559">
        <w:rPr>
          <w:rFonts w:asciiTheme="minorHAnsi" w:hAnsiTheme="minorHAnsi" w:cstheme="minorHAnsi"/>
          <w:bCs/>
          <w:sz w:val="20"/>
          <w:szCs w:val="20"/>
        </w:rPr>
        <w:t>Zabezpieczenie w formie gwarancji musi zostać dostarczone do Zamawiającego w oryginałach.</w:t>
      </w:r>
    </w:p>
    <w:p w14:paraId="01BE878E" w14:textId="77777777" w:rsidR="00335B9D" w:rsidRPr="0021745E" w:rsidRDefault="008C7F17" w:rsidP="00A751A5">
      <w:pPr>
        <w:pStyle w:val="Default"/>
        <w:tabs>
          <w:tab w:val="left" w:pos="284"/>
        </w:tabs>
        <w:spacing w:line="276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/>
        </w:rPr>
      </w:pPr>
      <w:r w:rsidRPr="0021745E"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/>
        </w:rPr>
        <w:t>W przypadku braku wpłaty zabezpieczenia w wymaganym terminie umowa zostanie rozwiązana</w:t>
      </w:r>
      <w:r w:rsidR="00302446" w:rsidRPr="0021745E"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/>
        </w:rPr>
        <w:t>, a Zamawiający może zawrzeć umowę z Oferentem, który spełnia wymagania zapytania ofertowego, którego oferta uzyskała kolejno najwyższą liczbę punktów</w:t>
      </w:r>
    </w:p>
    <w:p w14:paraId="056307A4" w14:textId="77777777" w:rsidR="00335B9D" w:rsidRPr="0021745E" w:rsidRDefault="00335B9D" w:rsidP="00A751A5">
      <w:pPr>
        <w:pStyle w:val="Default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/>
        </w:rPr>
      </w:pPr>
      <w:r w:rsidRPr="0021745E"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/>
        </w:rPr>
        <w:t xml:space="preserve">Zabezpieczenie, zostanie zwrócone na pisemny wniosek Wykonawcy realizującemu umowę w terminie 30 dni od dnia jej wykonania i uznania zamówienia za należycie wykonane. Za należyte wykonanie zamówienia </w:t>
      </w:r>
      <w:r w:rsidRPr="0021745E"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/>
        </w:rPr>
        <w:lastRenderedPageBreak/>
        <w:t>należy rozumieć, uznanie przez Instytucję Pośredniczącą wszystkich kosztów dot. niniejszego zamówienia za kwalifikowalne i zatwierdzenie przez Instytucję Pośredniczącą wniosku o płatność, w którym rozliczany będzie ostatni wydatek związany z przedmiotem zamówienia. Kwota zwracanego zabezpieczenia zostanie pomniejszona o koszt prowizji bankowej za przelew na rachunek bankowy Wykonawcy. Zabezpieczenie może, na pisemny wniosek Wykonawcy, zostać zwrócone przed terminem wykonania umowy, nie wcześniej jednak niż po upływie 6 kolejnych okresów rozliczeniowych rozumianych, jako 6 miesięcy rzeczywistej realizacji usługi, pod warunkiem uznania przez Zamawiającego realizacji zamówienia w sposób nienaganny. Maksymalna wysokość zwrotu zabezpieczenia nie przekroczy 50% jego wartości.</w:t>
      </w:r>
    </w:p>
    <w:p w14:paraId="4328C2C5" w14:textId="77777777" w:rsidR="00335B9D" w:rsidRPr="00635559" w:rsidRDefault="00335B9D" w:rsidP="00A751A5">
      <w:pPr>
        <w:pStyle w:val="Akapitzlist1"/>
        <w:numPr>
          <w:ilvl w:val="0"/>
          <w:numId w:val="8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174440">
        <w:rPr>
          <w:rFonts w:asciiTheme="minorHAnsi" w:hAnsiTheme="minorHAnsi" w:cstheme="minorHAnsi"/>
          <w:bCs/>
          <w:sz w:val="20"/>
          <w:szCs w:val="20"/>
        </w:rPr>
        <w:t>Warunki udziału w postępowaniu weryfikowane są min. w oparciu o dane wynikające z załączników do Formularza</w:t>
      </w:r>
      <w:r w:rsidRPr="00635559">
        <w:rPr>
          <w:rFonts w:asciiTheme="minorHAnsi" w:hAnsiTheme="minorHAnsi" w:cstheme="minorHAnsi"/>
          <w:sz w:val="20"/>
          <w:szCs w:val="20"/>
        </w:rPr>
        <w:t xml:space="preserve"> ofertowego oraz załączone dokumenty (jeśli dotyczy).</w:t>
      </w:r>
    </w:p>
    <w:p w14:paraId="55BD8A74" w14:textId="438FDABF" w:rsidR="00335B9D" w:rsidRPr="00174440" w:rsidRDefault="00335B9D" w:rsidP="00A751A5">
      <w:pPr>
        <w:pStyle w:val="Akapitzlist1"/>
        <w:numPr>
          <w:ilvl w:val="0"/>
          <w:numId w:val="8"/>
        </w:numPr>
        <w:tabs>
          <w:tab w:val="clear" w:pos="0"/>
          <w:tab w:val="left" w:pos="284"/>
          <w:tab w:val="left" w:pos="831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zastrzega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sobie</w:t>
      </w:r>
      <w:r w:rsidRPr="0063555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prawo</w:t>
      </w:r>
      <w:r w:rsidRPr="0063555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weryfikacji</w:t>
      </w:r>
      <w:r w:rsidRPr="006355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prawdziwości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danych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przedstawionych</w:t>
      </w:r>
      <w:r w:rsidRPr="0063555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ofercie.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Potwierdzenie,</w:t>
      </w:r>
      <w:r w:rsidR="0017444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74440">
        <w:rPr>
          <w:rFonts w:asciiTheme="minorHAnsi" w:hAnsiTheme="minorHAnsi" w:cstheme="minorHAnsi"/>
          <w:spacing w:val="-2"/>
          <w:sz w:val="20"/>
          <w:szCs w:val="20"/>
        </w:rPr>
        <w:t>iż którakolwiek informacja jest niezgodna ze stanem faktycznym stanowi przesłankę do odrzucenia oferty.</w:t>
      </w:r>
    </w:p>
    <w:p w14:paraId="637577C1" w14:textId="77777777" w:rsidR="00D43A60" w:rsidRPr="00635559" w:rsidRDefault="00D43A60" w:rsidP="00A751A5">
      <w:pPr>
        <w:pStyle w:val="Akapitzlist1"/>
        <w:numPr>
          <w:ilvl w:val="0"/>
          <w:numId w:val="8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Wszelkie wyjaśnienia dotyczące niniejszego zapytania przekazywane będą za pośrednictwem Bazy konkurencyjności.</w:t>
      </w:r>
    </w:p>
    <w:p w14:paraId="2C800B5E" w14:textId="77777777" w:rsidR="00335B9D" w:rsidRPr="00635559" w:rsidRDefault="00335B9D" w:rsidP="00A751A5">
      <w:pPr>
        <w:pStyle w:val="Akapitzlist1"/>
        <w:numPr>
          <w:ilvl w:val="0"/>
          <w:numId w:val="8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zastrzega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sobie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prawo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anulowania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postępowania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przypadku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okoliczności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uzasadniających brak możliwości realizacji zamówienia.</w:t>
      </w:r>
    </w:p>
    <w:p w14:paraId="4740F056" w14:textId="77777777" w:rsidR="00335B9D" w:rsidRPr="00635559" w:rsidRDefault="00335B9D" w:rsidP="00A751A5">
      <w:pPr>
        <w:pStyle w:val="Akapitzlist1"/>
        <w:numPr>
          <w:ilvl w:val="0"/>
          <w:numId w:val="8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 ma prawo odrzucić ofertę, której łączna cena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przekracza wartość przeznaczoną w budżecie projektu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 wykonanie zadania.</w:t>
      </w:r>
    </w:p>
    <w:p w14:paraId="2150EF42" w14:textId="77777777" w:rsidR="00335B9D" w:rsidRPr="00635559" w:rsidRDefault="00335B9D" w:rsidP="00A751A5">
      <w:pPr>
        <w:pStyle w:val="Akapitzlist1"/>
        <w:numPr>
          <w:ilvl w:val="0"/>
          <w:numId w:val="8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związku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wykluczeniem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Wykonawcy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lub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odrzuceniem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Wykonawcy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przysługuje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mu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prawo do odwołania.</w:t>
      </w:r>
    </w:p>
    <w:p w14:paraId="38F76C8D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070C3232" w14:textId="3889BCF8" w:rsidR="00335B9D" w:rsidRPr="00635559" w:rsidRDefault="00C75EBE" w:rsidP="00C75EBE">
      <w:pPr>
        <w:pStyle w:val="Nagwek2"/>
        <w:tabs>
          <w:tab w:val="left" w:pos="284"/>
        </w:tabs>
        <w:spacing w:line="276" w:lineRule="auto"/>
        <w:ind w:left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§7 </w:t>
      </w:r>
      <w:r w:rsidR="00335B9D" w:rsidRPr="00635559">
        <w:rPr>
          <w:rFonts w:asciiTheme="minorHAnsi" w:hAnsiTheme="minorHAnsi" w:cstheme="minorHAnsi"/>
        </w:rPr>
        <w:t>Zasady</w:t>
      </w:r>
      <w:r w:rsidR="00335B9D" w:rsidRPr="00635559">
        <w:rPr>
          <w:rFonts w:asciiTheme="minorHAnsi" w:hAnsiTheme="minorHAnsi" w:cstheme="minorHAnsi"/>
          <w:spacing w:val="-6"/>
        </w:rPr>
        <w:t xml:space="preserve"> </w:t>
      </w:r>
      <w:r w:rsidR="00335B9D" w:rsidRPr="00635559">
        <w:rPr>
          <w:rFonts w:asciiTheme="minorHAnsi" w:hAnsiTheme="minorHAnsi" w:cstheme="minorHAnsi"/>
        </w:rPr>
        <w:t>składania</w:t>
      </w:r>
      <w:r w:rsidR="00335B9D" w:rsidRPr="00635559">
        <w:rPr>
          <w:rFonts w:asciiTheme="minorHAnsi" w:hAnsiTheme="minorHAnsi" w:cstheme="minorHAnsi"/>
          <w:spacing w:val="-5"/>
        </w:rPr>
        <w:t xml:space="preserve"> </w:t>
      </w:r>
      <w:r w:rsidR="00335B9D" w:rsidRPr="00635559">
        <w:rPr>
          <w:rFonts w:asciiTheme="minorHAnsi" w:hAnsiTheme="minorHAnsi" w:cstheme="minorHAnsi"/>
          <w:spacing w:val="-2"/>
        </w:rPr>
        <w:t>oferty</w:t>
      </w:r>
    </w:p>
    <w:p w14:paraId="79EE5AE3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4821B58B" w14:textId="77777777" w:rsidR="00335B9D" w:rsidRPr="00635559" w:rsidRDefault="00335B9D" w:rsidP="00A751A5">
      <w:pPr>
        <w:pStyle w:val="Akapitzlist1"/>
        <w:numPr>
          <w:ilvl w:val="0"/>
          <w:numId w:val="7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Oferty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należy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składać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zgodnie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wzorem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Formularza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oferty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wraz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 xml:space="preserve">wszystkimi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załącznikami.</w:t>
      </w:r>
    </w:p>
    <w:p w14:paraId="503E71BB" w14:textId="5316EDEC" w:rsidR="00335B9D" w:rsidRPr="00635559" w:rsidRDefault="00335B9D" w:rsidP="00A751A5">
      <w:pPr>
        <w:pStyle w:val="Akapitzlist1"/>
        <w:numPr>
          <w:ilvl w:val="0"/>
          <w:numId w:val="7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Ofertę należy sporządzić w języku polskim, czytelnie.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="00F156EC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z w:val="20"/>
          <w:szCs w:val="20"/>
        </w:rPr>
        <w:t>ałączniki do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oferty,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="00C75EBE">
        <w:rPr>
          <w:rFonts w:asciiTheme="minorHAnsi" w:hAnsiTheme="minorHAnsi" w:cstheme="minorHAnsi"/>
          <w:sz w:val="20"/>
          <w:szCs w:val="20"/>
        </w:rPr>
        <w:t>takie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jak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np.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kopie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dokumentów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potwierdzających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doświadczenie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powinny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być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potwierdzone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zgodność z oryginałem.</w:t>
      </w:r>
    </w:p>
    <w:p w14:paraId="069E03C8" w14:textId="77777777" w:rsidR="00335B9D" w:rsidRPr="00635559" w:rsidRDefault="00335B9D" w:rsidP="00A751A5">
      <w:pPr>
        <w:pStyle w:val="Akapitzlist1"/>
        <w:numPr>
          <w:ilvl w:val="0"/>
          <w:numId w:val="7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Oferta wraz ze wszystkimi załącznikami musi być podpisana przez osobę/osoby upoważnione do reprezentowania Oferenta.</w:t>
      </w:r>
      <w:r w:rsidRPr="006355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Jeżeli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upoważnienie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wynika</w:t>
      </w:r>
      <w:r w:rsidRPr="006355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7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dokumentów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rejestrowych,</w:t>
      </w:r>
      <w:r w:rsidRPr="006355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Oferent</w:t>
      </w:r>
      <w:r w:rsidRPr="006355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zobowiązany</w:t>
      </w:r>
      <w:r w:rsidRPr="006355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jest</w:t>
      </w:r>
      <w:r w:rsidRPr="006355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dołączyć do oferty stosowne pełnomocnictwo.</w:t>
      </w:r>
    </w:p>
    <w:p w14:paraId="7703B1E5" w14:textId="70BC3328" w:rsidR="00335B9D" w:rsidRPr="00635559" w:rsidRDefault="00335B9D" w:rsidP="00A751A5">
      <w:pPr>
        <w:pStyle w:val="Akapitzlist1"/>
        <w:numPr>
          <w:ilvl w:val="0"/>
          <w:numId w:val="7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 przypadku ofert wspólnych, załączniki 1 i 2 powinny być podpisane przez wszystkich uczestnik</w:t>
      </w:r>
      <w:r w:rsidR="00C75EBE">
        <w:rPr>
          <w:rFonts w:asciiTheme="minorHAnsi" w:hAnsiTheme="minorHAnsi" w:cstheme="minorHAnsi"/>
          <w:sz w:val="20"/>
          <w:szCs w:val="20"/>
        </w:rPr>
        <w:t>ów konsorcjum, załączniki nr 3-6</w:t>
      </w:r>
      <w:r w:rsidRPr="00635559">
        <w:rPr>
          <w:rFonts w:asciiTheme="minorHAnsi" w:hAnsiTheme="minorHAnsi" w:cstheme="minorHAnsi"/>
          <w:sz w:val="20"/>
          <w:szCs w:val="20"/>
        </w:rPr>
        <w:t xml:space="preserve"> należy złożyć podpisane osobno przez każdego uczestnika konsorcjum w imieniu swojej firmy oraz dołączyć umowę konsorcjum podpisaną przez wszystkich członków konsorcjum.</w:t>
      </w:r>
    </w:p>
    <w:p w14:paraId="63CC9EC4" w14:textId="77777777" w:rsidR="0041236C" w:rsidRPr="00635559" w:rsidRDefault="00335B9D" w:rsidP="00A751A5">
      <w:pPr>
        <w:pStyle w:val="Akapitzlist1"/>
        <w:numPr>
          <w:ilvl w:val="0"/>
          <w:numId w:val="7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Oferty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można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składać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wyłącznie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całość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zamówienia.</w:t>
      </w:r>
    </w:p>
    <w:p w14:paraId="2B177B22" w14:textId="5FEC1756" w:rsidR="009B166C" w:rsidRPr="001454F4" w:rsidRDefault="00335B9D" w:rsidP="009B166C">
      <w:pPr>
        <w:pStyle w:val="Akapitzlist1"/>
        <w:numPr>
          <w:ilvl w:val="0"/>
          <w:numId w:val="7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</w:rPr>
      </w:pPr>
      <w:r w:rsidRPr="00AF0B8A">
        <w:rPr>
          <w:rFonts w:asciiTheme="minorHAnsi" w:hAnsiTheme="minorHAnsi" w:cstheme="minorHAnsi"/>
          <w:sz w:val="20"/>
          <w:szCs w:val="20"/>
        </w:rPr>
        <w:t>Oferty należy</w:t>
      </w:r>
      <w:r w:rsidRPr="00AF0B8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F0B8A">
        <w:rPr>
          <w:rFonts w:asciiTheme="minorHAnsi" w:hAnsiTheme="minorHAnsi" w:cstheme="minorHAnsi"/>
          <w:sz w:val="20"/>
          <w:szCs w:val="20"/>
        </w:rPr>
        <w:t>składać</w:t>
      </w:r>
      <w:r w:rsidRPr="00AF0B8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AF0B8A">
        <w:rPr>
          <w:rFonts w:asciiTheme="minorHAnsi" w:hAnsiTheme="minorHAnsi" w:cstheme="minorHAnsi"/>
          <w:sz w:val="20"/>
          <w:szCs w:val="20"/>
        </w:rPr>
        <w:t>do</w:t>
      </w:r>
      <w:r w:rsidRPr="00AF0B8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AF0B8A">
        <w:rPr>
          <w:rFonts w:asciiTheme="minorHAnsi" w:hAnsiTheme="minorHAnsi" w:cstheme="minorHAnsi"/>
          <w:sz w:val="20"/>
          <w:szCs w:val="20"/>
        </w:rPr>
        <w:t xml:space="preserve">dnia </w:t>
      </w:r>
      <w:r w:rsidR="00F156EC" w:rsidRPr="00F156EC">
        <w:rPr>
          <w:rFonts w:asciiTheme="minorHAnsi" w:hAnsiTheme="minorHAnsi" w:cstheme="minorHAnsi"/>
          <w:b/>
          <w:bCs/>
          <w:sz w:val="20"/>
          <w:szCs w:val="20"/>
        </w:rPr>
        <w:t>28</w:t>
      </w:r>
      <w:r w:rsidR="00AF0B8A" w:rsidRPr="00F156EC">
        <w:rPr>
          <w:rFonts w:asciiTheme="minorHAnsi" w:hAnsiTheme="minorHAnsi" w:cstheme="minorHAnsi"/>
          <w:b/>
          <w:bCs/>
          <w:sz w:val="20"/>
          <w:szCs w:val="20"/>
        </w:rPr>
        <w:t>.11</w:t>
      </w:r>
      <w:r w:rsidRPr="00F156EC">
        <w:rPr>
          <w:rFonts w:asciiTheme="minorHAnsi" w:hAnsiTheme="minorHAnsi" w:cstheme="minorHAnsi"/>
          <w:b/>
          <w:bCs/>
          <w:sz w:val="20"/>
          <w:szCs w:val="20"/>
        </w:rPr>
        <w:t xml:space="preserve">.2024r </w:t>
      </w:r>
      <w:r w:rsidR="00CA7095" w:rsidRPr="00F156EC">
        <w:rPr>
          <w:rFonts w:asciiTheme="minorHAnsi" w:hAnsiTheme="minorHAnsi" w:cstheme="minorHAnsi"/>
          <w:b/>
          <w:bCs/>
          <w:sz w:val="20"/>
          <w:szCs w:val="20"/>
        </w:rPr>
        <w:t xml:space="preserve">do godziny </w:t>
      </w:r>
      <w:r w:rsidR="002A031E" w:rsidRPr="00F156EC">
        <w:rPr>
          <w:rFonts w:asciiTheme="minorHAnsi" w:hAnsiTheme="minorHAnsi" w:cstheme="minorHAnsi"/>
          <w:b/>
          <w:bCs/>
          <w:sz w:val="20"/>
          <w:szCs w:val="20"/>
        </w:rPr>
        <w:t>23</w:t>
      </w:r>
      <w:r w:rsidR="00CA7095" w:rsidRPr="00F156EC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="002A031E" w:rsidRPr="00F156EC">
        <w:rPr>
          <w:rFonts w:asciiTheme="minorHAnsi" w:hAnsiTheme="minorHAnsi" w:cstheme="minorHAnsi"/>
          <w:b/>
          <w:bCs/>
          <w:sz w:val="20"/>
          <w:szCs w:val="20"/>
        </w:rPr>
        <w:t>59</w:t>
      </w:r>
      <w:r w:rsidR="001454F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1454F4" w:rsidRPr="001454F4">
        <w:rPr>
          <w:rFonts w:asciiTheme="minorHAnsi" w:hAnsiTheme="minorHAnsi" w:cstheme="minorHAnsi"/>
          <w:bCs/>
          <w:sz w:val="20"/>
          <w:szCs w:val="20"/>
        </w:rPr>
        <w:t>wyłącznie</w:t>
      </w:r>
      <w:r w:rsidR="00CA7095" w:rsidRPr="00AF0B8A">
        <w:rPr>
          <w:rFonts w:asciiTheme="minorHAnsi" w:hAnsiTheme="minorHAnsi" w:cstheme="minorHAnsi"/>
          <w:sz w:val="20"/>
          <w:szCs w:val="20"/>
        </w:rPr>
        <w:t xml:space="preserve"> </w:t>
      </w:r>
      <w:r w:rsidRPr="00AF0B8A">
        <w:rPr>
          <w:rFonts w:asciiTheme="minorHAnsi" w:hAnsiTheme="minorHAnsi" w:cstheme="minorHAnsi"/>
          <w:sz w:val="20"/>
          <w:szCs w:val="20"/>
        </w:rPr>
        <w:t>poprzez Bazę konkurencyjności</w:t>
      </w:r>
      <w:r w:rsidRPr="00AF0B8A">
        <w:rPr>
          <w:rFonts w:asciiTheme="minorHAnsi" w:hAnsiTheme="minorHAnsi" w:cstheme="minorHAnsi"/>
          <w:b/>
          <w:i/>
          <w:spacing w:val="-10"/>
          <w:sz w:val="20"/>
          <w:szCs w:val="20"/>
        </w:rPr>
        <w:t xml:space="preserve">. </w:t>
      </w:r>
    </w:p>
    <w:p w14:paraId="498DE414" w14:textId="77777777" w:rsidR="001454F4" w:rsidRPr="001454F4" w:rsidRDefault="001454F4" w:rsidP="009B166C">
      <w:pPr>
        <w:pStyle w:val="Akapitzlist1"/>
        <w:numPr>
          <w:ilvl w:val="0"/>
          <w:numId w:val="7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</w:rPr>
      </w:pPr>
      <w:r w:rsidRPr="001454F4">
        <w:rPr>
          <w:rFonts w:asciiTheme="minorHAnsi" w:hAnsiTheme="minorHAnsi" w:cstheme="minorHAnsi"/>
          <w:spacing w:val="-10"/>
          <w:sz w:val="20"/>
          <w:szCs w:val="20"/>
        </w:rPr>
        <w:t>O zachowaniu terminu decyduje data złożenia oferty za pośrednictwem Bazy Kon</w:t>
      </w:r>
      <w:r>
        <w:rPr>
          <w:rFonts w:asciiTheme="minorHAnsi" w:hAnsiTheme="minorHAnsi" w:cstheme="minorHAnsi"/>
          <w:spacing w:val="-10"/>
          <w:sz w:val="20"/>
          <w:szCs w:val="20"/>
        </w:rPr>
        <w:t xml:space="preserve">kurencyjności </w:t>
      </w:r>
    </w:p>
    <w:p w14:paraId="711DFC01" w14:textId="275AAF6E" w:rsidR="00806F3E" w:rsidRPr="001454F4" w:rsidRDefault="001454F4" w:rsidP="001454F4">
      <w:pPr>
        <w:pStyle w:val="Akapitzlist1"/>
        <w:tabs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1454F4">
        <w:rPr>
          <w:rFonts w:asciiTheme="minorHAnsi" w:hAnsiTheme="minorHAnsi" w:cstheme="minorHAnsi"/>
          <w:sz w:val="20"/>
          <w:szCs w:val="20"/>
        </w:rPr>
        <w:t>(BK2021) https://bazakonkurencyjnosci.funduszeeuropejskie.gov.pl/</w:t>
      </w:r>
    </w:p>
    <w:p w14:paraId="241333E4" w14:textId="2CDFF8DB" w:rsidR="00806F3E" w:rsidRPr="00806F3E" w:rsidRDefault="00806F3E" w:rsidP="009B166C">
      <w:pPr>
        <w:pStyle w:val="Akapitzlist1"/>
        <w:numPr>
          <w:ilvl w:val="0"/>
          <w:numId w:val="7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Oferta musi zostać złożona poprzez Bazę Konkurencyjności (BK2021) bezpośrednio do opublikowanego przez Zamawiającego ogłoszenia.</w:t>
      </w:r>
    </w:p>
    <w:p w14:paraId="3CB1133E" w14:textId="2207E6BD" w:rsidR="009B166C" w:rsidRPr="001454F4" w:rsidRDefault="00806F3E" w:rsidP="009B166C">
      <w:pPr>
        <w:pStyle w:val="Akapitzlist1"/>
        <w:numPr>
          <w:ilvl w:val="0"/>
          <w:numId w:val="7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</w:rPr>
      </w:pPr>
      <w:r>
        <w:rPr>
          <w:sz w:val="20"/>
        </w:rPr>
        <w:t>Z</w:t>
      </w:r>
      <w:r w:rsidR="009B166C" w:rsidRPr="001454F4">
        <w:rPr>
          <w:sz w:val="20"/>
        </w:rPr>
        <w:t>amawiający dopuszcza możliwość złożenia oferty w inny sposób niż przewidziany w pkt.</w:t>
      </w:r>
      <w:r w:rsidR="0093233F">
        <w:rPr>
          <w:sz w:val="20"/>
        </w:rPr>
        <w:t>6 i 7</w:t>
      </w:r>
      <w:r w:rsidR="009B166C" w:rsidRPr="001454F4">
        <w:rPr>
          <w:sz w:val="20"/>
        </w:rPr>
        <w:t xml:space="preserve"> powyżej</w:t>
      </w:r>
      <w:r w:rsidR="009B166C" w:rsidRPr="001454F4">
        <w:rPr>
          <w:spacing w:val="-43"/>
          <w:sz w:val="20"/>
        </w:rPr>
        <w:t xml:space="preserve"> </w:t>
      </w:r>
      <w:r w:rsidR="009E2ADA">
        <w:rPr>
          <w:spacing w:val="-43"/>
          <w:sz w:val="20"/>
        </w:rPr>
        <w:t xml:space="preserve">        </w:t>
      </w:r>
      <w:r w:rsidR="009B166C" w:rsidRPr="001454F4">
        <w:rPr>
          <w:sz w:val="20"/>
        </w:rPr>
        <w:t>TYLKO I WYŁĄCZNIE w przypadku wystąpienia uzasadnionych i udokumentowanych problemów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technicznych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po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stronie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operatora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Bazy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Konkurencyjności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lub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zawieszenia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działalności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Bazy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Konkurencyjności</w:t>
      </w:r>
      <w:r w:rsidR="009B166C" w:rsidRPr="001454F4">
        <w:rPr>
          <w:spacing w:val="-11"/>
          <w:sz w:val="20"/>
        </w:rPr>
        <w:t xml:space="preserve"> </w:t>
      </w:r>
      <w:r w:rsidR="009B166C" w:rsidRPr="001454F4">
        <w:rPr>
          <w:sz w:val="20"/>
        </w:rPr>
        <w:t>potwierdzonego</w:t>
      </w:r>
      <w:r w:rsidR="009B166C" w:rsidRPr="001454F4">
        <w:rPr>
          <w:spacing w:val="-10"/>
          <w:sz w:val="20"/>
        </w:rPr>
        <w:t xml:space="preserve"> </w:t>
      </w:r>
      <w:r w:rsidR="009B166C" w:rsidRPr="001454F4">
        <w:rPr>
          <w:sz w:val="20"/>
        </w:rPr>
        <w:t>odpowiednim</w:t>
      </w:r>
      <w:r w:rsidR="009B166C" w:rsidRPr="001454F4">
        <w:rPr>
          <w:spacing w:val="-11"/>
          <w:sz w:val="20"/>
        </w:rPr>
        <w:t xml:space="preserve"> </w:t>
      </w:r>
      <w:r w:rsidR="009B166C" w:rsidRPr="001454F4">
        <w:rPr>
          <w:sz w:val="20"/>
        </w:rPr>
        <w:t>komunikatem</w:t>
      </w:r>
      <w:r w:rsidR="009B166C" w:rsidRPr="001454F4">
        <w:rPr>
          <w:spacing w:val="-11"/>
          <w:sz w:val="20"/>
        </w:rPr>
        <w:t xml:space="preserve"> </w:t>
      </w:r>
      <w:r w:rsidR="009B166C" w:rsidRPr="001454F4">
        <w:rPr>
          <w:sz w:val="20"/>
        </w:rPr>
        <w:t>w</w:t>
      </w:r>
      <w:r w:rsidR="009B166C" w:rsidRPr="001454F4">
        <w:rPr>
          <w:spacing w:val="-11"/>
          <w:sz w:val="20"/>
        </w:rPr>
        <w:t xml:space="preserve"> </w:t>
      </w:r>
      <w:r w:rsidR="009B166C" w:rsidRPr="001454F4">
        <w:rPr>
          <w:sz w:val="20"/>
        </w:rPr>
        <w:t>Bazie</w:t>
      </w:r>
      <w:r w:rsidR="009B166C" w:rsidRPr="001454F4">
        <w:rPr>
          <w:spacing w:val="-10"/>
          <w:sz w:val="20"/>
        </w:rPr>
        <w:t xml:space="preserve"> </w:t>
      </w:r>
      <w:r w:rsidR="009B166C" w:rsidRPr="001454F4">
        <w:rPr>
          <w:sz w:val="20"/>
        </w:rPr>
        <w:t>Konkurencyjności</w:t>
      </w:r>
      <w:r w:rsidR="009B166C" w:rsidRPr="001454F4">
        <w:rPr>
          <w:spacing w:val="-11"/>
          <w:sz w:val="20"/>
        </w:rPr>
        <w:t xml:space="preserve"> </w:t>
      </w:r>
      <w:r w:rsidR="009B166C" w:rsidRPr="001454F4">
        <w:rPr>
          <w:sz w:val="20"/>
        </w:rPr>
        <w:t>i</w:t>
      </w:r>
      <w:r w:rsidR="009B166C" w:rsidRPr="001454F4">
        <w:rPr>
          <w:spacing w:val="-10"/>
          <w:sz w:val="20"/>
        </w:rPr>
        <w:t xml:space="preserve"> </w:t>
      </w:r>
      <w:r w:rsidR="009B166C" w:rsidRPr="001454F4">
        <w:rPr>
          <w:sz w:val="20"/>
        </w:rPr>
        <w:t>związanej</w:t>
      </w:r>
      <w:r w:rsidR="009B166C" w:rsidRPr="001454F4">
        <w:rPr>
          <w:spacing w:val="-43"/>
          <w:sz w:val="20"/>
        </w:rPr>
        <w:t xml:space="preserve"> </w:t>
      </w:r>
      <w:r w:rsidR="009B166C" w:rsidRPr="001454F4">
        <w:rPr>
          <w:sz w:val="20"/>
        </w:rPr>
        <w:t>z tym niemożności złożenia oferty za pośrednictwem Bazy Konkurencyjności (udokumentowanej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przez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Wykonawcę).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W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przypadkach,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o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których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mowa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w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zdaniu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poprzedzającym,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Zamawiający</w:t>
      </w:r>
      <w:r w:rsidR="009B166C" w:rsidRPr="001454F4">
        <w:rPr>
          <w:spacing w:val="1"/>
          <w:sz w:val="20"/>
        </w:rPr>
        <w:t xml:space="preserve"> </w:t>
      </w:r>
      <w:r w:rsidR="009B166C" w:rsidRPr="001454F4">
        <w:rPr>
          <w:sz w:val="20"/>
        </w:rPr>
        <w:t>dopuszcza</w:t>
      </w:r>
      <w:r w:rsidR="009B166C" w:rsidRPr="001454F4">
        <w:rPr>
          <w:spacing w:val="-1"/>
          <w:sz w:val="20"/>
        </w:rPr>
        <w:t xml:space="preserve"> </w:t>
      </w:r>
      <w:r w:rsidR="009B166C" w:rsidRPr="001454F4">
        <w:rPr>
          <w:sz w:val="20"/>
        </w:rPr>
        <w:t>możliwość</w:t>
      </w:r>
      <w:r w:rsidR="009B166C" w:rsidRPr="001454F4">
        <w:rPr>
          <w:spacing w:val="-1"/>
          <w:sz w:val="20"/>
        </w:rPr>
        <w:t xml:space="preserve"> </w:t>
      </w:r>
      <w:r w:rsidR="009B166C" w:rsidRPr="001454F4">
        <w:rPr>
          <w:sz w:val="20"/>
        </w:rPr>
        <w:t>złożenia</w:t>
      </w:r>
      <w:r w:rsidR="009B166C" w:rsidRPr="001454F4">
        <w:rPr>
          <w:spacing w:val="-3"/>
          <w:sz w:val="20"/>
        </w:rPr>
        <w:t xml:space="preserve"> </w:t>
      </w:r>
      <w:r w:rsidR="009B166C" w:rsidRPr="001454F4">
        <w:rPr>
          <w:sz w:val="20"/>
        </w:rPr>
        <w:t>oferty:</w:t>
      </w:r>
    </w:p>
    <w:p w14:paraId="31BFEC61" w14:textId="3593AE12" w:rsidR="009B166C" w:rsidRPr="009B166C" w:rsidRDefault="009B166C" w:rsidP="009B166C">
      <w:pPr>
        <w:pStyle w:val="Akapitzlist"/>
        <w:numPr>
          <w:ilvl w:val="1"/>
          <w:numId w:val="7"/>
        </w:numPr>
        <w:tabs>
          <w:tab w:val="left" w:pos="1378"/>
        </w:tabs>
        <w:suppressAutoHyphens w:val="0"/>
        <w:autoSpaceDE w:val="0"/>
        <w:autoSpaceDN w:val="0"/>
        <w:ind w:left="142" w:hanging="142"/>
        <w:contextualSpacing w:val="0"/>
        <w:jc w:val="both"/>
        <w:rPr>
          <w:sz w:val="20"/>
          <w:szCs w:val="20"/>
        </w:rPr>
      </w:pPr>
      <w:r>
        <w:rPr>
          <w:spacing w:val="-1"/>
          <w:sz w:val="20"/>
        </w:rPr>
        <w:t>za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pośrednictwem</w:t>
      </w:r>
      <w:r>
        <w:rPr>
          <w:spacing w:val="-9"/>
          <w:sz w:val="20"/>
        </w:rPr>
        <w:t xml:space="preserve"> </w:t>
      </w:r>
      <w:r>
        <w:rPr>
          <w:sz w:val="20"/>
        </w:rPr>
        <w:t>poczty,</w:t>
      </w:r>
      <w:r>
        <w:rPr>
          <w:spacing w:val="-8"/>
          <w:sz w:val="20"/>
        </w:rPr>
        <w:t xml:space="preserve"> </w:t>
      </w:r>
      <w:r>
        <w:rPr>
          <w:sz w:val="20"/>
        </w:rPr>
        <w:t>kuriera</w:t>
      </w:r>
      <w:r>
        <w:rPr>
          <w:spacing w:val="-8"/>
          <w:sz w:val="20"/>
        </w:rPr>
        <w:t xml:space="preserve"> </w:t>
      </w:r>
      <w:r>
        <w:rPr>
          <w:sz w:val="20"/>
        </w:rPr>
        <w:t>lub</w:t>
      </w:r>
      <w:r>
        <w:rPr>
          <w:spacing w:val="-8"/>
          <w:sz w:val="20"/>
        </w:rPr>
        <w:t xml:space="preserve"> </w:t>
      </w:r>
      <w:r>
        <w:rPr>
          <w:sz w:val="20"/>
        </w:rPr>
        <w:t>osobiście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adres</w:t>
      </w:r>
      <w:r>
        <w:rPr>
          <w:spacing w:val="-7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8"/>
          <w:sz w:val="20"/>
        </w:rPr>
        <w:t xml:space="preserve"> </w:t>
      </w:r>
      <w:r>
        <w:rPr>
          <w:sz w:val="20"/>
        </w:rPr>
        <w:t>podany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 w:rsidR="006B2CEB">
        <w:rPr>
          <w:spacing w:val="-9"/>
          <w:sz w:val="20"/>
        </w:rPr>
        <w:t xml:space="preserve">§1 </w:t>
      </w:r>
      <w:r>
        <w:rPr>
          <w:sz w:val="20"/>
        </w:rPr>
        <w:t xml:space="preserve">zapytania </w:t>
      </w:r>
      <w:r w:rsidRPr="009B166C">
        <w:rPr>
          <w:sz w:val="20"/>
          <w:szCs w:val="20"/>
        </w:rPr>
        <w:t>ofertowego</w:t>
      </w:r>
      <w:r w:rsidRPr="009B166C">
        <w:rPr>
          <w:spacing w:val="-3"/>
          <w:sz w:val="20"/>
          <w:szCs w:val="20"/>
        </w:rPr>
        <w:t xml:space="preserve"> </w:t>
      </w:r>
      <w:r w:rsidRPr="009B166C">
        <w:rPr>
          <w:sz w:val="20"/>
          <w:szCs w:val="20"/>
        </w:rPr>
        <w:t>lub</w:t>
      </w:r>
    </w:p>
    <w:p w14:paraId="2ADC21ED" w14:textId="77777777" w:rsidR="009B166C" w:rsidRDefault="009B166C" w:rsidP="009B166C">
      <w:pPr>
        <w:pStyle w:val="Akapitzlist"/>
        <w:numPr>
          <w:ilvl w:val="1"/>
          <w:numId w:val="7"/>
        </w:numPr>
        <w:tabs>
          <w:tab w:val="left" w:pos="1456"/>
        </w:tabs>
        <w:suppressAutoHyphens w:val="0"/>
        <w:autoSpaceDE w:val="0"/>
        <w:autoSpaceDN w:val="0"/>
        <w:ind w:left="142" w:hanging="142"/>
        <w:contextualSpacing w:val="0"/>
        <w:jc w:val="both"/>
        <w:rPr>
          <w:sz w:val="20"/>
        </w:rPr>
      </w:pPr>
      <w:r>
        <w:rPr>
          <w:sz w:val="20"/>
        </w:rPr>
        <w:t>w</w:t>
      </w:r>
      <w:r>
        <w:rPr>
          <w:spacing w:val="15"/>
          <w:sz w:val="20"/>
        </w:rPr>
        <w:t xml:space="preserve"> </w:t>
      </w:r>
      <w:r>
        <w:rPr>
          <w:sz w:val="20"/>
        </w:rPr>
        <w:t>formie</w:t>
      </w:r>
      <w:r>
        <w:rPr>
          <w:spacing w:val="61"/>
          <w:sz w:val="20"/>
        </w:rPr>
        <w:t xml:space="preserve"> </w:t>
      </w:r>
      <w:r>
        <w:rPr>
          <w:sz w:val="20"/>
        </w:rPr>
        <w:t>elektronicznej:</w:t>
      </w:r>
      <w:r>
        <w:rPr>
          <w:spacing w:val="62"/>
          <w:sz w:val="20"/>
        </w:rPr>
        <w:t xml:space="preserve"> </w:t>
      </w:r>
      <w:r>
        <w:rPr>
          <w:sz w:val="20"/>
        </w:rPr>
        <w:t>skany</w:t>
      </w:r>
      <w:r>
        <w:rPr>
          <w:spacing w:val="6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59"/>
          <w:sz w:val="20"/>
        </w:rPr>
        <w:t xml:space="preserve"> </w:t>
      </w:r>
      <w:r>
        <w:rPr>
          <w:sz w:val="20"/>
        </w:rPr>
        <w:t>w</w:t>
      </w:r>
      <w:r>
        <w:rPr>
          <w:spacing w:val="59"/>
          <w:sz w:val="20"/>
        </w:rPr>
        <w:t xml:space="preserve"> </w:t>
      </w:r>
      <w:r>
        <w:rPr>
          <w:sz w:val="20"/>
        </w:rPr>
        <w:t>postaci</w:t>
      </w:r>
      <w:r>
        <w:rPr>
          <w:spacing w:val="60"/>
          <w:sz w:val="20"/>
        </w:rPr>
        <w:t xml:space="preserve"> </w:t>
      </w:r>
      <w:r>
        <w:rPr>
          <w:sz w:val="20"/>
        </w:rPr>
        <w:t>plików</w:t>
      </w:r>
      <w:r>
        <w:rPr>
          <w:spacing w:val="59"/>
          <w:sz w:val="20"/>
        </w:rPr>
        <w:t xml:space="preserve"> </w:t>
      </w:r>
      <w:r>
        <w:rPr>
          <w:sz w:val="20"/>
        </w:rPr>
        <w:t>w</w:t>
      </w:r>
      <w:r>
        <w:rPr>
          <w:spacing w:val="62"/>
          <w:sz w:val="20"/>
        </w:rPr>
        <w:t xml:space="preserve"> </w:t>
      </w:r>
      <w:r>
        <w:rPr>
          <w:sz w:val="20"/>
        </w:rPr>
        <w:t>formacie</w:t>
      </w:r>
      <w:r>
        <w:rPr>
          <w:spacing w:val="59"/>
          <w:sz w:val="20"/>
        </w:rPr>
        <w:t xml:space="preserve"> </w:t>
      </w:r>
      <w:r>
        <w:rPr>
          <w:sz w:val="20"/>
        </w:rPr>
        <w:t>PDF</w:t>
      </w:r>
      <w:r>
        <w:rPr>
          <w:spacing w:val="62"/>
          <w:sz w:val="20"/>
        </w:rPr>
        <w:t xml:space="preserve"> </w:t>
      </w:r>
      <w:r>
        <w:rPr>
          <w:sz w:val="20"/>
        </w:rPr>
        <w:t>na</w:t>
      </w:r>
      <w:r>
        <w:rPr>
          <w:spacing w:val="60"/>
          <w:sz w:val="20"/>
        </w:rPr>
        <w:t xml:space="preserve"> </w:t>
      </w:r>
      <w:r>
        <w:rPr>
          <w:sz w:val="20"/>
        </w:rPr>
        <w:t>adres:</w:t>
      </w:r>
    </w:p>
    <w:p w14:paraId="5A0E4F06" w14:textId="77777777" w:rsidR="009B166C" w:rsidRDefault="009B166C" w:rsidP="009B166C">
      <w:pPr>
        <w:pStyle w:val="Tekstpodstawowy"/>
        <w:ind w:left="142" w:hanging="142"/>
      </w:pPr>
      <w:hyperlink r:id="rId8" w:history="1">
        <w:r w:rsidRPr="002B24C7">
          <w:rPr>
            <w:rStyle w:val="Hipercze"/>
            <w:u w:color="467885"/>
          </w:rPr>
          <w:t>biuro@ncku.pl</w:t>
        </w:r>
        <w:r w:rsidRPr="002B24C7">
          <w:rPr>
            <w:rStyle w:val="Hipercze"/>
          </w:rPr>
          <w:t>.</w:t>
        </w:r>
      </w:hyperlink>
    </w:p>
    <w:p w14:paraId="2F915EB2" w14:textId="51061A30" w:rsidR="009B166C" w:rsidRPr="009B166C" w:rsidRDefault="009B166C" w:rsidP="009B166C">
      <w:pPr>
        <w:pStyle w:val="Akapitzlist"/>
        <w:numPr>
          <w:ilvl w:val="0"/>
          <w:numId w:val="7"/>
        </w:numPr>
        <w:tabs>
          <w:tab w:val="clear" w:pos="0"/>
        </w:tabs>
        <w:suppressAutoHyphens w:val="0"/>
        <w:autoSpaceDE w:val="0"/>
        <w:autoSpaceDN w:val="0"/>
        <w:ind w:left="284" w:right="122" w:hanging="284"/>
        <w:contextualSpacing w:val="0"/>
        <w:jc w:val="both"/>
        <w:rPr>
          <w:sz w:val="20"/>
          <w:szCs w:val="20"/>
        </w:rPr>
      </w:pPr>
      <w:r>
        <w:rPr>
          <w:sz w:val="20"/>
        </w:rPr>
        <w:t>W</w:t>
      </w:r>
      <w:r>
        <w:rPr>
          <w:spacing w:val="26"/>
          <w:sz w:val="20"/>
        </w:rPr>
        <w:t xml:space="preserve"> </w:t>
      </w:r>
      <w:r>
        <w:rPr>
          <w:sz w:val="20"/>
        </w:rPr>
        <w:t>przypadkach</w:t>
      </w:r>
      <w:r>
        <w:rPr>
          <w:spacing w:val="24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24"/>
          <w:sz w:val="20"/>
        </w:rPr>
        <w:t xml:space="preserve"> </w:t>
      </w:r>
      <w:r>
        <w:rPr>
          <w:sz w:val="20"/>
        </w:rPr>
        <w:t>w</w:t>
      </w:r>
      <w:r>
        <w:rPr>
          <w:spacing w:val="24"/>
          <w:sz w:val="20"/>
        </w:rPr>
        <w:t xml:space="preserve"> </w:t>
      </w:r>
      <w:r w:rsidR="006B2CEB">
        <w:rPr>
          <w:sz w:val="20"/>
        </w:rPr>
        <w:t>p</w:t>
      </w:r>
      <w:r>
        <w:rPr>
          <w:sz w:val="20"/>
        </w:rPr>
        <w:t>kt.</w:t>
      </w:r>
      <w:r>
        <w:rPr>
          <w:spacing w:val="25"/>
          <w:sz w:val="20"/>
        </w:rPr>
        <w:t xml:space="preserve"> </w:t>
      </w:r>
      <w:r w:rsidR="006B2CEB">
        <w:rPr>
          <w:sz w:val="20"/>
        </w:rPr>
        <w:t>9</w:t>
      </w:r>
      <w:r>
        <w:rPr>
          <w:spacing w:val="25"/>
          <w:sz w:val="20"/>
        </w:rPr>
        <w:t xml:space="preserve"> </w:t>
      </w:r>
      <w:r>
        <w:rPr>
          <w:sz w:val="20"/>
        </w:rPr>
        <w:t>tj.</w:t>
      </w:r>
      <w:r>
        <w:rPr>
          <w:spacing w:val="26"/>
          <w:sz w:val="20"/>
        </w:rPr>
        <w:t xml:space="preserve"> </w:t>
      </w:r>
      <w:r>
        <w:rPr>
          <w:sz w:val="20"/>
        </w:rPr>
        <w:t>w</w:t>
      </w:r>
      <w:r>
        <w:rPr>
          <w:spacing w:val="24"/>
          <w:sz w:val="20"/>
        </w:rPr>
        <w:t xml:space="preserve"> </w:t>
      </w:r>
      <w:r>
        <w:rPr>
          <w:sz w:val="20"/>
        </w:rPr>
        <w:t>sytuacji</w:t>
      </w:r>
      <w:r>
        <w:rPr>
          <w:spacing w:val="23"/>
          <w:sz w:val="20"/>
        </w:rPr>
        <w:t xml:space="preserve"> </w:t>
      </w:r>
      <w:r>
        <w:rPr>
          <w:sz w:val="20"/>
        </w:rPr>
        <w:t>złożenia</w:t>
      </w:r>
      <w:r>
        <w:rPr>
          <w:spacing w:val="26"/>
          <w:sz w:val="20"/>
        </w:rPr>
        <w:t xml:space="preserve"> </w:t>
      </w:r>
      <w:r>
        <w:rPr>
          <w:sz w:val="20"/>
        </w:rPr>
        <w:t>oferty</w:t>
      </w:r>
      <w:r>
        <w:rPr>
          <w:spacing w:val="27"/>
          <w:sz w:val="20"/>
        </w:rPr>
        <w:t xml:space="preserve"> </w:t>
      </w:r>
      <w:r>
        <w:rPr>
          <w:sz w:val="20"/>
        </w:rPr>
        <w:t>w</w:t>
      </w:r>
      <w:r>
        <w:rPr>
          <w:spacing w:val="24"/>
          <w:sz w:val="20"/>
        </w:rPr>
        <w:t xml:space="preserve"> </w:t>
      </w:r>
      <w:r>
        <w:rPr>
          <w:sz w:val="20"/>
        </w:rPr>
        <w:t>inny</w:t>
      </w:r>
      <w:r>
        <w:rPr>
          <w:spacing w:val="24"/>
          <w:sz w:val="20"/>
        </w:rPr>
        <w:t xml:space="preserve"> </w:t>
      </w:r>
      <w:r>
        <w:rPr>
          <w:sz w:val="20"/>
        </w:rPr>
        <w:t>sposób</w:t>
      </w:r>
      <w:r>
        <w:rPr>
          <w:spacing w:val="26"/>
          <w:sz w:val="20"/>
        </w:rPr>
        <w:t xml:space="preserve"> </w:t>
      </w:r>
      <w:r>
        <w:rPr>
          <w:sz w:val="20"/>
        </w:rPr>
        <w:t>niż</w:t>
      </w:r>
      <w:r>
        <w:rPr>
          <w:spacing w:val="23"/>
          <w:sz w:val="20"/>
        </w:rPr>
        <w:t xml:space="preserve"> </w:t>
      </w:r>
      <w:r>
        <w:rPr>
          <w:sz w:val="20"/>
        </w:rPr>
        <w:t>za</w:t>
      </w:r>
      <w:r w:rsidR="005E4827">
        <w:rPr>
          <w:sz w:val="20"/>
        </w:rPr>
        <w:t xml:space="preserve"> </w:t>
      </w:r>
      <w:r>
        <w:rPr>
          <w:spacing w:val="-43"/>
          <w:sz w:val="20"/>
        </w:rPr>
        <w:t xml:space="preserve"> </w:t>
      </w:r>
      <w:r w:rsidR="006B2CEB">
        <w:rPr>
          <w:spacing w:val="-43"/>
          <w:sz w:val="20"/>
        </w:rPr>
        <w:t xml:space="preserve">        </w:t>
      </w:r>
      <w:r>
        <w:rPr>
          <w:sz w:val="20"/>
        </w:rPr>
        <w:lastRenderedPageBreak/>
        <w:t>pośrednictwem</w:t>
      </w:r>
      <w:r>
        <w:rPr>
          <w:spacing w:val="-2"/>
          <w:sz w:val="20"/>
        </w:rPr>
        <w:t xml:space="preserve"> </w:t>
      </w:r>
      <w:r>
        <w:rPr>
          <w:sz w:val="20"/>
        </w:rPr>
        <w:t>Bazy</w:t>
      </w:r>
      <w:r>
        <w:rPr>
          <w:spacing w:val="1"/>
          <w:sz w:val="20"/>
        </w:rPr>
        <w:t xml:space="preserve"> </w:t>
      </w:r>
      <w:r>
        <w:rPr>
          <w:sz w:val="20"/>
        </w:rPr>
        <w:t>Konkurencyjności, Zamawiający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wymaga, aby: </w:t>
      </w:r>
      <w:r w:rsidRPr="009B166C">
        <w:rPr>
          <w:sz w:val="20"/>
          <w:szCs w:val="20"/>
        </w:rPr>
        <w:t>oferta</w:t>
      </w:r>
      <w:r w:rsidRPr="009B166C">
        <w:rPr>
          <w:spacing w:val="26"/>
          <w:sz w:val="20"/>
          <w:szCs w:val="20"/>
        </w:rPr>
        <w:t xml:space="preserve"> </w:t>
      </w:r>
      <w:r w:rsidRPr="009B166C">
        <w:rPr>
          <w:sz w:val="20"/>
          <w:szCs w:val="20"/>
        </w:rPr>
        <w:t>składana</w:t>
      </w:r>
      <w:r w:rsidRPr="009B166C">
        <w:rPr>
          <w:spacing w:val="23"/>
          <w:sz w:val="20"/>
          <w:szCs w:val="20"/>
        </w:rPr>
        <w:t xml:space="preserve"> </w:t>
      </w:r>
      <w:r w:rsidRPr="009B166C">
        <w:rPr>
          <w:sz w:val="20"/>
          <w:szCs w:val="20"/>
        </w:rPr>
        <w:t>osobiście</w:t>
      </w:r>
      <w:r w:rsidRPr="009B166C">
        <w:rPr>
          <w:spacing w:val="25"/>
          <w:sz w:val="20"/>
          <w:szCs w:val="20"/>
        </w:rPr>
        <w:t xml:space="preserve"> </w:t>
      </w:r>
      <w:r w:rsidRPr="009B166C">
        <w:rPr>
          <w:sz w:val="20"/>
          <w:szCs w:val="20"/>
        </w:rPr>
        <w:t>lub</w:t>
      </w:r>
      <w:r w:rsidRPr="009B166C">
        <w:rPr>
          <w:spacing w:val="26"/>
          <w:sz w:val="20"/>
          <w:szCs w:val="20"/>
        </w:rPr>
        <w:t xml:space="preserve"> </w:t>
      </w:r>
      <w:r w:rsidRPr="009B166C">
        <w:rPr>
          <w:sz w:val="20"/>
          <w:szCs w:val="20"/>
        </w:rPr>
        <w:t>przesyłana</w:t>
      </w:r>
      <w:r w:rsidRPr="009B166C">
        <w:rPr>
          <w:spacing w:val="23"/>
          <w:sz w:val="20"/>
          <w:szCs w:val="20"/>
        </w:rPr>
        <w:t xml:space="preserve"> </w:t>
      </w:r>
      <w:r w:rsidRPr="009B166C">
        <w:rPr>
          <w:sz w:val="20"/>
          <w:szCs w:val="20"/>
        </w:rPr>
        <w:t>przesyłką</w:t>
      </w:r>
      <w:r w:rsidRPr="009B166C">
        <w:rPr>
          <w:spacing w:val="27"/>
          <w:sz w:val="20"/>
          <w:szCs w:val="20"/>
        </w:rPr>
        <w:t xml:space="preserve"> </w:t>
      </w:r>
      <w:r w:rsidRPr="009B166C">
        <w:rPr>
          <w:sz w:val="20"/>
          <w:szCs w:val="20"/>
        </w:rPr>
        <w:t>pocztową</w:t>
      </w:r>
      <w:r w:rsidRPr="009B166C">
        <w:rPr>
          <w:spacing w:val="26"/>
          <w:sz w:val="20"/>
          <w:szCs w:val="20"/>
        </w:rPr>
        <w:t xml:space="preserve"> </w:t>
      </w:r>
      <w:r w:rsidRPr="009B166C">
        <w:rPr>
          <w:sz w:val="20"/>
          <w:szCs w:val="20"/>
        </w:rPr>
        <w:t>lub</w:t>
      </w:r>
      <w:r w:rsidRPr="009B166C">
        <w:rPr>
          <w:spacing w:val="26"/>
          <w:sz w:val="20"/>
          <w:szCs w:val="20"/>
        </w:rPr>
        <w:t xml:space="preserve"> </w:t>
      </w:r>
      <w:r w:rsidRPr="009B166C">
        <w:rPr>
          <w:sz w:val="20"/>
          <w:szCs w:val="20"/>
        </w:rPr>
        <w:t>kurierską</w:t>
      </w:r>
      <w:r w:rsidRPr="009B166C">
        <w:rPr>
          <w:spacing w:val="24"/>
          <w:sz w:val="20"/>
          <w:szCs w:val="20"/>
        </w:rPr>
        <w:t xml:space="preserve"> </w:t>
      </w:r>
      <w:r w:rsidRPr="009B166C">
        <w:rPr>
          <w:sz w:val="20"/>
          <w:szCs w:val="20"/>
        </w:rPr>
        <w:t>została</w:t>
      </w:r>
      <w:r w:rsidRPr="009B166C">
        <w:rPr>
          <w:spacing w:val="24"/>
          <w:sz w:val="20"/>
          <w:szCs w:val="20"/>
        </w:rPr>
        <w:t xml:space="preserve"> </w:t>
      </w:r>
      <w:r w:rsidRPr="009B166C">
        <w:rPr>
          <w:sz w:val="20"/>
          <w:szCs w:val="20"/>
        </w:rPr>
        <w:t>umieszczona</w:t>
      </w:r>
      <w:r w:rsidRPr="009B166C">
        <w:rPr>
          <w:spacing w:val="-42"/>
          <w:sz w:val="20"/>
          <w:szCs w:val="20"/>
        </w:rPr>
        <w:t xml:space="preserve"> </w:t>
      </w:r>
      <w:r w:rsidRPr="009B166C">
        <w:rPr>
          <w:sz w:val="20"/>
          <w:szCs w:val="20"/>
        </w:rPr>
        <w:t>w</w:t>
      </w:r>
      <w:r w:rsidRPr="009B166C">
        <w:rPr>
          <w:spacing w:val="-2"/>
          <w:sz w:val="20"/>
          <w:szCs w:val="20"/>
        </w:rPr>
        <w:t xml:space="preserve"> </w:t>
      </w:r>
      <w:r w:rsidRPr="009B166C">
        <w:rPr>
          <w:sz w:val="20"/>
          <w:szCs w:val="20"/>
        </w:rPr>
        <w:t>zamkniętej kopercie</w:t>
      </w:r>
      <w:r w:rsidRPr="009B166C">
        <w:rPr>
          <w:spacing w:val="-2"/>
          <w:sz w:val="20"/>
          <w:szCs w:val="20"/>
        </w:rPr>
        <w:t xml:space="preserve"> </w:t>
      </w:r>
      <w:r w:rsidRPr="009B166C">
        <w:rPr>
          <w:sz w:val="20"/>
          <w:szCs w:val="20"/>
        </w:rPr>
        <w:t>opisanej następującymi</w:t>
      </w:r>
      <w:r w:rsidRPr="009B166C">
        <w:rPr>
          <w:spacing w:val="-1"/>
          <w:sz w:val="20"/>
          <w:szCs w:val="20"/>
        </w:rPr>
        <w:t xml:space="preserve"> </w:t>
      </w:r>
      <w:r w:rsidRPr="009B166C">
        <w:rPr>
          <w:sz w:val="20"/>
          <w:szCs w:val="20"/>
        </w:rPr>
        <w:t>elementami:</w:t>
      </w:r>
    </w:p>
    <w:p w14:paraId="76EAB232" w14:textId="77777777" w:rsidR="009B166C" w:rsidRDefault="009B166C" w:rsidP="009B166C">
      <w:pPr>
        <w:pStyle w:val="Akapitzlist"/>
        <w:numPr>
          <w:ilvl w:val="1"/>
          <w:numId w:val="7"/>
        </w:numPr>
        <w:tabs>
          <w:tab w:val="left" w:pos="1874"/>
        </w:tabs>
        <w:suppressAutoHyphens w:val="0"/>
        <w:autoSpaceDE w:val="0"/>
        <w:autoSpaceDN w:val="0"/>
        <w:ind w:left="284" w:hanging="284"/>
        <w:contextualSpacing w:val="0"/>
        <w:jc w:val="both"/>
        <w:rPr>
          <w:sz w:val="20"/>
        </w:rPr>
      </w:pPr>
      <w:r>
        <w:rPr>
          <w:sz w:val="20"/>
        </w:rPr>
        <w:t>Nazwą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adresem</w:t>
      </w:r>
      <w:r>
        <w:rPr>
          <w:spacing w:val="-3"/>
          <w:sz w:val="20"/>
        </w:rPr>
        <w:t xml:space="preserve"> </w:t>
      </w:r>
      <w:r>
        <w:rPr>
          <w:sz w:val="20"/>
        </w:rPr>
        <w:t>Zamawiającego</w:t>
      </w:r>
    </w:p>
    <w:p w14:paraId="24C318B5" w14:textId="77777777" w:rsidR="009B166C" w:rsidRDefault="009B166C" w:rsidP="009B166C">
      <w:pPr>
        <w:pStyle w:val="Akapitzlist"/>
        <w:numPr>
          <w:ilvl w:val="1"/>
          <w:numId w:val="7"/>
        </w:numPr>
        <w:tabs>
          <w:tab w:val="left" w:pos="1884"/>
        </w:tabs>
        <w:suppressAutoHyphens w:val="0"/>
        <w:autoSpaceDE w:val="0"/>
        <w:autoSpaceDN w:val="0"/>
        <w:ind w:left="284" w:hanging="284"/>
        <w:contextualSpacing w:val="0"/>
        <w:jc w:val="both"/>
        <w:rPr>
          <w:sz w:val="20"/>
        </w:rPr>
      </w:pPr>
      <w:r>
        <w:rPr>
          <w:sz w:val="20"/>
        </w:rPr>
        <w:t>Nazwą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adresem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</w:p>
    <w:p w14:paraId="3487F146" w14:textId="2CBCC04F" w:rsidR="009B166C" w:rsidRPr="001454F4" w:rsidRDefault="009B166C" w:rsidP="001454F4">
      <w:pPr>
        <w:pStyle w:val="Akapitzlist"/>
        <w:numPr>
          <w:ilvl w:val="1"/>
          <w:numId w:val="7"/>
        </w:numPr>
        <w:tabs>
          <w:tab w:val="left" w:pos="1851"/>
        </w:tabs>
        <w:suppressAutoHyphens w:val="0"/>
        <w:autoSpaceDE w:val="0"/>
        <w:autoSpaceDN w:val="0"/>
        <w:ind w:left="284" w:hanging="284"/>
        <w:contextualSpacing w:val="0"/>
        <w:jc w:val="both"/>
        <w:rPr>
          <w:sz w:val="20"/>
        </w:rPr>
      </w:pPr>
      <w:r>
        <w:rPr>
          <w:spacing w:val="-1"/>
          <w:sz w:val="20"/>
        </w:rPr>
        <w:t>Adnotacją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„Oferta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zapytania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ofertowego</w:t>
      </w:r>
      <w:r>
        <w:rPr>
          <w:spacing w:val="-12"/>
          <w:sz w:val="20"/>
        </w:rPr>
        <w:t xml:space="preserve"> </w:t>
      </w:r>
      <w:r>
        <w:rPr>
          <w:sz w:val="20"/>
        </w:rPr>
        <w:t>nr</w:t>
      </w:r>
      <w:r>
        <w:rPr>
          <w:spacing w:val="-9"/>
          <w:sz w:val="20"/>
        </w:rPr>
        <w:t xml:space="preserve"> </w:t>
      </w:r>
      <w:r>
        <w:rPr>
          <w:sz w:val="20"/>
        </w:rPr>
        <w:t>3/FESL.05.04-IP.02-07FF/23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dnia </w:t>
      </w:r>
      <w:r>
        <w:rPr>
          <w:b/>
          <w:bCs/>
          <w:sz w:val="20"/>
        </w:rPr>
        <w:t>29.10</w:t>
      </w:r>
      <w:r w:rsidRPr="00E10AFC">
        <w:rPr>
          <w:b/>
          <w:bCs/>
          <w:sz w:val="20"/>
        </w:rPr>
        <w:t>.2024</w:t>
      </w:r>
      <w:r>
        <w:t>r.</w:t>
      </w:r>
      <w:r w:rsidRPr="001454F4">
        <w:rPr>
          <w:spacing w:val="-2"/>
        </w:rPr>
        <w:t xml:space="preserve"> </w:t>
      </w:r>
      <w:r>
        <w:t>Nie</w:t>
      </w:r>
      <w:r w:rsidRPr="001454F4">
        <w:rPr>
          <w:spacing w:val="-3"/>
        </w:rPr>
        <w:t xml:space="preserve"> </w:t>
      </w:r>
      <w:r>
        <w:t>otwierać</w:t>
      </w:r>
      <w:r w:rsidRPr="001454F4">
        <w:rPr>
          <w:spacing w:val="-3"/>
        </w:rPr>
        <w:t xml:space="preserve"> </w:t>
      </w:r>
      <w:r>
        <w:t>do</w:t>
      </w:r>
      <w:r w:rsidRPr="001454F4">
        <w:rPr>
          <w:spacing w:val="-1"/>
        </w:rPr>
        <w:t xml:space="preserve"> </w:t>
      </w:r>
      <w:r>
        <w:t xml:space="preserve">dnia </w:t>
      </w:r>
      <w:r w:rsidRPr="001454F4">
        <w:rPr>
          <w:b/>
          <w:bCs/>
        </w:rPr>
        <w:t>28.11.2024</w:t>
      </w:r>
      <w:r w:rsidRPr="001454F4">
        <w:rPr>
          <w:spacing w:val="-2"/>
        </w:rPr>
        <w:t xml:space="preserve"> </w:t>
      </w:r>
      <w:r>
        <w:t>r.</w:t>
      </w:r>
      <w:r w:rsidRPr="001454F4">
        <w:rPr>
          <w:spacing w:val="-2"/>
        </w:rPr>
        <w:t xml:space="preserve"> </w:t>
      </w:r>
      <w:r>
        <w:t>do</w:t>
      </w:r>
      <w:r w:rsidRPr="001454F4">
        <w:rPr>
          <w:spacing w:val="-1"/>
        </w:rPr>
        <w:t xml:space="preserve"> </w:t>
      </w:r>
      <w:r>
        <w:t xml:space="preserve">godz. </w:t>
      </w:r>
      <w:r w:rsidRPr="001454F4">
        <w:rPr>
          <w:b/>
          <w:bCs/>
        </w:rPr>
        <w:t>23:59</w:t>
      </w:r>
      <w:r>
        <w:t>”.</w:t>
      </w:r>
    </w:p>
    <w:p w14:paraId="5E3FCEFD" w14:textId="0C3EE233" w:rsidR="009B166C" w:rsidRDefault="009B166C" w:rsidP="009B166C">
      <w:pPr>
        <w:pStyle w:val="Tekstpodstawowy"/>
        <w:ind w:left="142" w:right="114" w:hanging="142"/>
        <w:jc w:val="both"/>
      </w:pPr>
      <w:r>
        <w:t>− oferta składana za pośrednictwem poczty elektronicznej była odpowiednio opisana tj. wiadomość</w:t>
      </w:r>
      <w:r>
        <w:rPr>
          <w:spacing w:val="1"/>
        </w:rPr>
        <w:t xml:space="preserve"> </w:t>
      </w:r>
      <w:r>
        <w:t>powinna</w:t>
      </w:r>
      <w:r>
        <w:rPr>
          <w:spacing w:val="-5"/>
        </w:rPr>
        <w:t xml:space="preserve"> </w:t>
      </w:r>
      <w:r>
        <w:t>została</w:t>
      </w:r>
      <w:r>
        <w:rPr>
          <w:spacing w:val="-7"/>
        </w:rPr>
        <w:t xml:space="preserve"> </w:t>
      </w:r>
      <w:r>
        <w:t>opatrzona</w:t>
      </w:r>
      <w:r>
        <w:rPr>
          <w:spacing w:val="-6"/>
        </w:rPr>
        <w:t xml:space="preserve"> </w:t>
      </w:r>
      <w:r>
        <w:t>tytułem</w:t>
      </w:r>
      <w:r>
        <w:rPr>
          <w:spacing w:val="-6"/>
        </w:rPr>
        <w:t xml:space="preserve"> </w:t>
      </w:r>
      <w:r>
        <w:t>„Oferta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zapytania</w:t>
      </w:r>
      <w:r>
        <w:rPr>
          <w:spacing w:val="-8"/>
        </w:rPr>
        <w:t xml:space="preserve"> </w:t>
      </w:r>
      <w:r>
        <w:t>ofertowego</w:t>
      </w:r>
      <w:r>
        <w:rPr>
          <w:spacing w:val="-4"/>
        </w:rPr>
        <w:t xml:space="preserve"> </w:t>
      </w:r>
      <w:r>
        <w:t>nr 3/FESL.05.04-IP.02-07FF/23</w:t>
      </w:r>
      <w:r>
        <w:br/>
      </w:r>
      <w:r>
        <w:rPr>
          <w:spacing w:val="-4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rPr>
          <w:b/>
          <w:bCs/>
          <w:spacing w:val="1"/>
        </w:rPr>
        <w:t>29.10</w:t>
      </w:r>
      <w:r w:rsidRPr="00E10AFC">
        <w:rPr>
          <w:b/>
          <w:bCs/>
        </w:rPr>
        <w:t>.2024r</w:t>
      </w:r>
      <w:r w:rsidRPr="0074236F">
        <w:rPr>
          <w:color w:val="FF0000"/>
        </w:rPr>
        <w:t xml:space="preserve">. </w:t>
      </w:r>
      <w:r>
        <w:t>Nie</w:t>
      </w:r>
      <w:r>
        <w:rPr>
          <w:spacing w:val="-3"/>
        </w:rPr>
        <w:t xml:space="preserve"> </w:t>
      </w:r>
      <w:r>
        <w:t>otwierać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dnia</w:t>
      </w:r>
      <w:r>
        <w:rPr>
          <w:spacing w:val="4"/>
        </w:rPr>
        <w:t xml:space="preserve"> </w:t>
      </w:r>
      <w:r>
        <w:rPr>
          <w:b/>
          <w:bCs/>
          <w:spacing w:val="4"/>
        </w:rPr>
        <w:t>28.11</w:t>
      </w:r>
      <w:r w:rsidRPr="00E10AFC">
        <w:rPr>
          <w:b/>
          <w:bCs/>
        </w:rPr>
        <w:t>.2024r</w:t>
      </w:r>
      <w:r w:rsidRPr="00E10AFC">
        <w:t xml:space="preserve">. </w:t>
      </w:r>
      <w:r>
        <w:t>do</w:t>
      </w:r>
      <w:r>
        <w:rPr>
          <w:spacing w:val="-1"/>
        </w:rPr>
        <w:t xml:space="preserve"> </w:t>
      </w:r>
      <w:r>
        <w:t>godz.</w:t>
      </w:r>
      <w:r>
        <w:rPr>
          <w:spacing w:val="3"/>
        </w:rPr>
        <w:t xml:space="preserve"> </w:t>
      </w:r>
      <w:r w:rsidRPr="0032513B">
        <w:rPr>
          <w:b/>
          <w:bCs/>
        </w:rPr>
        <w:t>23:59</w:t>
      </w:r>
      <w:r>
        <w:t>”.</w:t>
      </w:r>
    </w:p>
    <w:p w14:paraId="53E33F1A" w14:textId="693EDEB0" w:rsidR="009B166C" w:rsidRDefault="009B166C" w:rsidP="009B166C">
      <w:pPr>
        <w:pStyle w:val="Tekstpodstawowy"/>
        <w:jc w:val="both"/>
      </w:pPr>
      <w:r>
        <w:t>W</w:t>
      </w:r>
      <w:r>
        <w:rPr>
          <w:spacing w:val="-8"/>
        </w:rPr>
        <w:t xml:space="preserve"> </w:t>
      </w:r>
      <w:r>
        <w:t>przypadkach</w:t>
      </w:r>
      <w:r>
        <w:rPr>
          <w:spacing w:val="-8"/>
        </w:rPr>
        <w:t xml:space="preserve"> </w:t>
      </w:r>
      <w:r>
        <w:t>określonych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 w:rsidR="006E53EF">
        <w:t>pkt.</w:t>
      </w:r>
      <w:r w:rsidR="005E4827">
        <w:t xml:space="preserve">10 </w:t>
      </w:r>
      <w:r>
        <w:t>powyżej,</w:t>
      </w:r>
      <w:r>
        <w:rPr>
          <w:spacing w:val="-6"/>
        </w:rPr>
        <w:t xml:space="preserve"> </w:t>
      </w:r>
      <w:r>
        <w:t>datą</w:t>
      </w:r>
      <w:r>
        <w:rPr>
          <w:spacing w:val="-9"/>
        </w:rPr>
        <w:t xml:space="preserve"> </w:t>
      </w:r>
      <w:r>
        <w:t>złożenia</w:t>
      </w:r>
      <w:r>
        <w:rPr>
          <w:spacing w:val="-6"/>
        </w:rPr>
        <w:t xml:space="preserve"> </w:t>
      </w:r>
      <w:r>
        <w:t>oferty</w:t>
      </w:r>
      <w:r>
        <w:rPr>
          <w:spacing w:val="-6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godzina</w:t>
      </w:r>
      <w:r>
        <w:rPr>
          <w:spacing w:val="-7"/>
        </w:rPr>
        <w:t xml:space="preserve"> </w:t>
      </w:r>
      <w:r>
        <w:t>wpływu</w:t>
      </w:r>
      <w:r>
        <w:rPr>
          <w:spacing w:val="-6"/>
        </w:rPr>
        <w:t xml:space="preserve"> </w:t>
      </w:r>
      <w:r>
        <w:t>oferty –</w:t>
      </w:r>
      <w:r>
        <w:rPr>
          <w:spacing w:val="-5"/>
        </w:rPr>
        <w:t xml:space="preserve"> </w:t>
      </w:r>
      <w:r>
        <w:t>odpowiednio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podany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 w:rsidR="006E53EF">
        <w:t xml:space="preserve">§1 </w:t>
      </w:r>
      <w:r>
        <w:t>zapytania</w:t>
      </w:r>
      <w:r>
        <w:rPr>
          <w:spacing w:val="-4"/>
        </w:rPr>
        <w:t xml:space="preserve"> </w:t>
      </w:r>
      <w:r>
        <w:t>ofertowego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e</w:t>
      </w:r>
      <w:r w:rsidRPr="009B166C">
        <w:t>-mail</w:t>
      </w:r>
      <w:r w:rsidRPr="009B166C">
        <w:rPr>
          <w:spacing w:val="-43"/>
        </w:rPr>
        <w:t xml:space="preserve">    </w:t>
      </w:r>
      <w:r w:rsidR="006E53EF">
        <w:rPr>
          <w:spacing w:val="-43"/>
        </w:rPr>
        <w:t xml:space="preserve">   </w:t>
      </w:r>
      <w:r w:rsidR="005E4827">
        <w:rPr>
          <w:spacing w:val="-43"/>
        </w:rPr>
        <w:t xml:space="preserve"> </w:t>
      </w:r>
      <w:r w:rsidR="006E53EF">
        <w:rPr>
          <w:spacing w:val="-43"/>
        </w:rPr>
        <w:t xml:space="preserve">  </w:t>
      </w:r>
      <w:r w:rsidR="005E4827">
        <w:rPr>
          <w:spacing w:val="-43"/>
        </w:rPr>
        <w:t xml:space="preserve">       </w:t>
      </w:r>
      <w:r w:rsidRPr="009B166C">
        <w:t>wskazany</w:t>
      </w:r>
      <w:r w:rsidRPr="009B166C">
        <w:rPr>
          <w:spacing w:val="-1"/>
        </w:rPr>
        <w:t xml:space="preserve"> </w:t>
      </w:r>
      <w:r w:rsidRPr="009B166C">
        <w:t>w</w:t>
      </w:r>
      <w:r w:rsidRPr="009B166C">
        <w:rPr>
          <w:spacing w:val="-1"/>
        </w:rPr>
        <w:t xml:space="preserve"> </w:t>
      </w:r>
      <w:r w:rsidRPr="009B166C">
        <w:t xml:space="preserve">pkt. </w:t>
      </w:r>
      <w:r w:rsidR="005E4827">
        <w:t>9</w:t>
      </w:r>
      <w:r w:rsidRPr="009B166C">
        <w:rPr>
          <w:spacing w:val="-1"/>
        </w:rPr>
        <w:t xml:space="preserve"> </w:t>
      </w:r>
      <w:r w:rsidRPr="005E4827">
        <w:rPr>
          <w:spacing w:val="-1"/>
        </w:rPr>
        <w:t xml:space="preserve"> </w:t>
      </w:r>
      <w:r w:rsidRPr="005E4827">
        <w:t>powyżej.</w:t>
      </w:r>
    </w:p>
    <w:p w14:paraId="4636BB02" w14:textId="0E072FC1" w:rsidR="009B166C" w:rsidRDefault="009B166C" w:rsidP="009B166C">
      <w:pPr>
        <w:pStyle w:val="Akapitzlist"/>
        <w:numPr>
          <w:ilvl w:val="0"/>
          <w:numId w:val="7"/>
        </w:numPr>
        <w:tabs>
          <w:tab w:val="left" w:pos="284"/>
        </w:tabs>
        <w:suppressAutoHyphens w:val="0"/>
        <w:autoSpaceDE w:val="0"/>
        <w:autoSpaceDN w:val="0"/>
        <w:ind w:left="0" w:right="116" w:firstLine="0"/>
        <w:contextualSpacing w:val="0"/>
        <w:jc w:val="both"/>
        <w:rPr>
          <w:sz w:val="20"/>
        </w:rPr>
      </w:pPr>
      <w:r>
        <w:rPr>
          <w:sz w:val="20"/>
        </w:rPr>
        <w:t>Oferty złożone po terminie, w i</w:t>
      </w:r>
      <w:r w:rsidR="005E4827">
        <w:rPr>
          <w:sz w:val="20"/>
        </w:rPr>
        <w:t>nny sposób niż wskazany w pkt. 6</w:t>
      </w:r>
      <w:r>
        <w:rPr>
          <w:sz w:val="20"/>
        </w:rPr>
        <w:t xml:space="preserve"> (Baza Konkurencyjności) lub pkt.</w:t>
      </w:r>
      <w:r>
        <w:rPr>
          <w:spacing w:val="-43"/>
          <w:sz w:val="20"/>
        </w:rPr>
        <w:t xml:space="preserve"> </w:t>
      </w:r>
      <w:r w:rsidR="005E4827">
        <w:rPr>
          <w:sz w:val="20"/>
        </w:rPr>
        <w:t xml:space="preserve">9 </w:t>
      </w:r>
      <w:r>
        <w:rPr>
          <w:spacing w:val="1"/>
          <w:sz w:val="20"/>
        </w:rPr>
        <w:t xml:space="preserve"> </w:t>
      </w:r>
      <w:r>
        <w:rPr>
          <w:sz w:val="20"/>
        </w:rPr>
        <w:t>(tylko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wyłącznie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przypadku</w:t>
      </w:r>
      <w:r>
        <w:rPr>
          <w:spacing w:val="1"/>
          <w:sz w:val="20"/>
        </w:rPr>
        <w:t xml:space="preserve"> </w:t>
      </w:r>
      <w:r>
        <w:rPr>
          <w:sz w:val="20"/>
        </w:rPr>
        <w:t>wystąpienia</w:t>
      </w:r>
      <w:r>
        <w:rPr>
          <w:spacing w:val="1"/>
          <w:sz w:val="20"/>
        </w:rPr>
        <w:t xml:space="preserve"> </w:t>
      </w:r>
      <w:r>
        <w:rPr>
          <w:sz w:val="20"/>
        </w:rPr>
        <w:t>uzasadnionych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udokumentowanych</w:t>
      </w:r>
      <w:r>
        <w:rPr>
          <w:spacing w:val="1"/>
          <w:sz w:val="20"/>
        </w:rPr>
        <w:t xml:space="preserve"> </w:t>
      </w:r>
      <w:r>
        <w:rPr>
          <w:sz w:val="20"/>
        </w:rPr>
        <w:t>problemów</w:t>
      </w:r>
      <w:r>
        <w:rPr>
          <w:spacing w:val="-43"/>
          <w:sz w:val="20"/>
        </w:rPr>
        <w:t xml:space="preserve"> </w:t>
      </w:r>
      <w:r w:rsidR="005E4827">
        <w:rPr>
          <w:spacing w:val="-43"/>
          <w:sz w:val="20"/>
        </w:rPr>
        <w:t xml:space="preserve">   </w:t>
      </w:r>
      <w:r>
        <w:rPr>
          <w:sz w:val="20"/>
        </w:rPr>
        <w:t>technicznych</w:t>
      </w:r>
      <w:r>
        <w:rPr>
          <w:spacing w:val="1"/>
          <w:sz w:val="20"/>
        </w:rPr>
        <w:t xml:space="preserve"> </w:t>
      </w:r>
      <w:r>
        <w:rPr>
          <w:sz w:val="20"/>
        </w:rPr>
        <w:t>po</w:t>
      </w:r>
      <w:r>
        <w:rPr>
          <w:spacing w:val="1"/>
          <w:sz w:val="20"/>
        </w:rPr>
        <w:t xml:space="preserve"> </w:t>
      </w:r>
      <w:r>
        <w:rPr>
          <w:sz w:val="20"/>
        </w:rPr>
        <w:t>stronie</w:t>
      </w:r>
      <w:r>
        <w:rPr>
          <w:spacing w:val="1"/>
          <w:sz w:val="20"/>
        </w:rPr>
        <w:t xml:space="preserve"> </w:t>
      </w:r>
      <w:r>
        <w:rPr>
          <w:sz w:val="20"/>
        </w:rPr>
        <w:t>operatora</w:t>
      </w:r>
      <w:r>
        <w:rPr>
          <w:spacing w:val="1"/>
          <w:sz w:val="20"/>
        </w:rPr>
        <w:t xml:space="preserve"> </w:t>
      </w:r>
      <w:r>
        <w:rPr>
          <w:sz w:val="20"/>
        </w:rPr>
        <w:t>Bazy</w:t>
      </w:r>
      <w:r>
        <w:rPr>
          <w:spacing w:val="1"/>
          <w:sz w:val="20"/>
        </w:rPr>
        <w:t xml:space="preserve"> </w:t>
      </w:r>
      <w:r>
        <w:rPr>
          <w:sz w:val="20"/>
        </w:rPr>
        <w:t>Konkurencyjności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zawieszenia</w:t>
      </w:r>
      <w:r>
        <w:rPr>
          <w:spacing w:val="1"/>
          <w:sz w:val="20"/>
        </w:rPr>
        <w:t xml:space="preserve"> </w:t>
      </w:r>
      <w:r>
        <w:rPr>
          <w:sz w:val="20"/>
        </w:rPr>
        <w:t>działania</w:t>
      </w:r>
      <w:r>
        <w:rPr>
          <w:spacing w:val="1"/>
          <w:sz w:val="20"/>
        </w:rPr>
        <w:t xml:space="preserve"> </w:t>
      </w:r>
      <w:r>
        <w:rPr>
          <w:sz w:val="20"/>
        </w:rPr>
        <w:t>Bazy</w:t>
      </w:r>
      <w:r>
        <w:rPr>
          <w:spacing w:val="1"/>
          <w:sz w:val="20"/>
        </w:rPr>
        <w:t xml:space="preserve"> </w:t>
      </w:r>
      <w:r>
        <w:rPr>
          <w:sz w:val="20"/>
        </w:rPr>
        <w:t>Konkurencyjności)</w:t>
      </w:r>
      <w:r>
        <w:rPr>
          <w:spacing w:val="-2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będą rozpatrywane.</w:t>
      </w:r>
    </w:p>
    <w:p w14:paraId="604D12AD" w14:textId="77777777" w:rsidR="00C338CB" w:rsidRPr="009B166C" w:rsidRDefault="00C338CB" w:rsidP="00C338CB">
      <w:pPr>
        <w:pStyle w:val="Akapitzlist"/>
        <w:tabs>
          <w:tab w:val="left" w:pos="284"/>
        </w:tabs>
        <w:suppressAutoHyphens w:val="0"/>
        <w:autoSpaceDE w:val="0"/>
        <w:autoSpaceDN w:val="0"/>
        <w:ind w:left="0" w:right="116"/>
        <w:contextualSpacing w:val="0"/>
        <w:jc w:val="both"/>
        <w:rPr>
          <w:sz w:val="20"/>
        </w:rPr>
      </w:pPr>
    </w:p>
    <w:p w14:paraId="7EA7CC95" w14:textId="3D5DD89F" w:rsidR="00335B9D" w:rsidRPr="00635559" w:rsidRDefault="00116881" w:rsidP="00116881">
      <w:pPr>
        <w:pStyle w:val="Nagwek2"/>
        <w:tabs>
          <w:tab w:val="left" w:pos="284"/>
        </w:tabs>
        <w:spacing w:line="276" w:lineRule="auto"/>
        <w:ind w:left="7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7"/>
        </w:rPr>
        <w:t>§8</w:t>
      </w:r>
      <w:r w:rsidR="00335B9D" w:rsidRPr="00635559">
        <w:rPr>
          <w:rFonts w:asciiTheme="minorHAnsi" w:hAnsiTheme="minorHAnsi" w:cstheme="minorHAnsi"/>
          <w:spacing w:val="-7"/>
        </w:rPr>
        <w:t xml:space="preserve"> </w:t>
      </w:r>
      <w:r w:rsidR="00335B9D" w:rsidRPr="00635559">
        <w:rPr>
          <w:rFonts w:asciiTheme="minorHAnsi" w:hAnsiTheme="minorHAnsi" w:cstheme="minorHAnsi"/>
        </w:rPr>
        <w:t>Ocena</w:t>
      </w:r>
      <w:r w:rsidR="00335B9D" w:rsidRPr="00635559">
        <w:rPr>
          <w:rFonts w:asciiTheme="minorHAnsi" w:hAnsiTheme="minorHAnsi" w:cstheme="minorHAnsi"/>
          <w:spacing w:val="-7"/>
        </w:rPr>
        <w:t xml:space="preserve"> </w:t>
      </w:r>
      <w:r w:rsidR="00335B9D" w:rsidRPr="00635559">
        <w:rPr>
          <w:rFonts w:asciiTheme="minorHAnsi" w:hAnsiTheme="minorHAnsi" w:cstheme="minorHAnsi"/>
        </w:rPr>
        <w:t>oferty</w:t>
      </w:r>
      <w:r w:rsidR="00335B9D" w:rsidRPr="00635559">
        <w:rPr>
          <w:rFonts w:asciiTheme="minorHAnsi" w:hAnsiTheme="minorHAnsi" w:cstheme="minorHAnsi"/>
          <w:spacing w:val="-6"/>
        </w:rPr>
        <w:t xml:space="preserve"> </w:t>
      </w:r>
      <w:r w:rsidR="00335B9D" w:rsidRPr="00635559">
        <w:rPr>
          <w:rFonts w:asciiTheme="minorHAnsi" w:hAnsiTheme="minorHAnsi" w:cstheme="minorHAnsi"/>
        </w:rPr>
        <w:t>oraz</w:t>
      </w:r>
      <w:r w:rsidR="00335B9D" w:rsidRPr="00635559">
        <w:rPr>
          <w:rFonts w:asciiTheme="minorHAnsi" w:hAnsiTheme="minorHAnsi" w:cstheme="minorHAnsi"/>
          <w:spacing w:val="-6"/>
        </w:rPr>
        <w:t xml:space="preserve"> </w:t>
      </w:r>
      <w:r w:rsidR="00335B9D" w:rsidRPr="00635559">
        <w:rPr>
          <w:rFonts w:asciiTheme="minorHAnsi" w:hAnsiTheme="minorHAnsi" w:cstheme="minorHAnsi"/>
        </w:rPr>
        <w:t>kryteria</w:t>
      </w:r>
      <w:r w:rsidR="00335B9D" w:rsidRPr="00635559">
        <w:rPr>
          <w:rFonts w:asciiTheme="minorHAnsi" w:hAnsiTheme="minorHAnsi" w:cstheme="minorHAnsi"/>
          <w:spacing w:val="-7"/>
        </w:rPr>
        <w:t xml:space="preserve"> </w:t>
      </w:r>
      <w:r w:rsidR="00335B9D" w:rsidRPr="00635559">
        <w:rPr>
          <w:rFonts w:asciiTheme="minorHAnsi" w:hAnsiTheme="minorHAnsi" w:cstheme="minorHAnsi"/>
          <w:spacing w:val="-2"/>
        </w:rPr>
        <w:t>wyboru</w:t>
      </w:r>
    </w:p>
    <w:p w14:paraId="06607701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3DC2130B" w14:textId="77777777" w:rsidR="00335B9D" w:rsidRPr="00635559" w:rsidRDefault="00335B9D" w:rsidP="00A751A5">
      <w:pPr>
        <w:pStyle w:val="Akapitzlist1"/>
        <w:numPr>
          <w:ilvl w:val="0"/>
          <w:numId w:val="6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 wyniku przeprowadzonego postępowania Zamawiający dokona wyboru Wykonawcy przedmiotu zamówienia. Do realizacji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zostanie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wybrany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ten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Wykonawca,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który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uzyska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najwyższą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liczbę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punktów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wyniku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 xml:space="preserve">dokonanej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oceny.</w:t>
      </w:r>
    </w:p>
    <w:p w14:paraId="596150E1" w14:textId="77777777" w:rsidR="00335B9D" w:rsidRPr="00635559" w:rsidRDefault="00335B9D" w:rsidP="00A751A5">
      <w:pPr>
        <w:pStyle w:val="Akapitzlist1"/>
        <w:numPr>
          <w:ilvl w:val="0"/>
          <w:numId w:val="6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Podstawowe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kryteria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oceny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ofert:</w:t>
      </w:r>
    </w:p>
    <w:p w14:paraId="0568B74F" w14:textId="77777777" w:rsidR="00335B9D" w:rsidRPr="00635559" w:rsidRDefault="00335B9D" w:rsidP="00A751A5">
      <w:pPr>
        <w:pStyle w:val="Akapitzlist1"/>
        <w:numPr>
          <w:ilvl w:val="1"/>
          <w:numId w:val="6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Cena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C82CB6" w:rsidRPr="00635559">
        <w:rPr>
          <w:rFonts w:asciiTheme="minorHAnsi" w:hAnsiTheme="minorHAnsi" w:cstheme="minorHAnsi"/>
          <w:spacing w:val="-4"/>
          <w:sz w:val="20"/>
          <w:szCs w:val="20"/>
        </w:rPr>
        <w:t>4</w:t>
      </w:r>
      <w:r w:rsidR="00DA6050" w:rsidRPr="00635559">
        <w:rPr>
          <w:rFonts w:asciiTheme="minorHAnsi" w:hAnsiTheme="minorHAnsi" w:cstheme="minorHAnsi"/>
          <w:spacing w:val="-4"/>
          <w:sz w:val="20"/>
          <w:szCs w:val="20"/>
        </w:rPr>
        <w:t>5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>%,</w:t>
      </w:r>
    </w:p>
    <w:p w14:paraId="1D4D16EF" w14:textId="77777777" w:rsidR="00335B9D" w:rsidRPr="00635559" w:rsidRDefault="00335B9D" w:rsidP="00A751A5">
      <w:pPr>
        <w:pStyle w:val="Akapitzlist1"/>
        <w:numPr>
          <w:ilvl w:val="1"/>
          <w:numId w:val="6"/>
        </w:numPr>
        <w:tabs>
          <w:tab w:val="clear" w:pos="0"/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Kwalifikacje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zawodowe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doświadczenie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osób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wyznaczonych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4</w:t>
      </w:r>
      <w:r w:rsidR="00DA6050" w:rsidRPr="00635559">
        <w:rPr>
          <w:rFonts w:asciiTheme="minorHAnsi" w:hAnsiTheme="minorHAnsi" w:cstheme="minorHAnsi"/>
          <w:spacing w:val="-5"/>
          <w:sz w:val="20"/>
          <w:szCs w:val="20"/>
        </w:rPr>
        <w:t>5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%</w:t>
      </w:r>
    </w:p>
    <w:p w14:paraId="3175A25F" w14:textId="77777777" w:rsidR="00335B9D" w:rsidRPr="00635559" w:rsidRDefault="00335B9D" w:rsidP="00A751A5">
      <w:pPr>
        <w:pStyle w:val="Akapitzlist1"/>
        <w:numPr>
          <w:ilvl w:val="1"/>
          <w:numId w:val="6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Dyspozycyjność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personelu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Wykonawcy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="00DA6050" w:rsidRPr="00635559">
        <w:rPr>
          <w:rFonts w:asciiTheme="minorHAnsi" w:hAnsiTheme="minorHAnsi" w:cstheme="minorHAnsi"/>
          <w:spacing w:val="-5"/>
          <w:sz w:val="20"/>
          <w:szCs w:val="20"/>
        </w:rPr>
        <w:t>5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%</w:t>
      </w:r>
    </w:p>
    <w:p w14:paraId="08E2DE4C" w14:textId="77777777" w:rsidR="00335B9D" w:rsidRPr="00293D33" w:rsidRDefault="00335B9D" w:rsidP="00A751A5">
      <w:pPr>
        <w:pStyle w:val="Akapitzlist1"/>
        <w:numPr>
          <w:ilvl w:val="1"/>
          <w:numId w:val="6"/>
        </w:numPr>
        <w:tabs>
          <w:tab w:val="clear" w:pos="0"/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Termin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rozpoczęcia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usługi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="00DA6050" w:rsidRPr="00635559">
        <w:rPr>
          <w:rFonts w:asciiTheme="minorHAnsi" w:hAnsiTheme="minorHAnsi" w:cstheme="minorHAnsi"/>
          <w:spacing w:val="-5"/>
          <w:sz w:val="20"/>
          <w:szCs w:val="20"/>
        </w:rPr>
        <w:t>5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%</w:t>
      </w:r>
    </w:p>
    <w:p w14:paraId="1A8AA610" w14:textId="77777777" w:rsidR="00293D33" w:rsidRPr="00635559" w:rsidRDefault="00293D33" w:rsidP="00293D33">
      <w:pPr>
        <w:pStyle w:val="Akapitzlist1"/>
        <w:tabs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276BD8A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Za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najkorzystniejszą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ofertę</w:t>
      </w:r>
      <w:r w:rsidRPr="00635559">
        <w:rPr>
          <w:rFonts w:asciiTheme="minorHAnsi" w:hAnsiTheme="minorHAnsi" w:cstheme="minorHAnsi"/>
          <w:spacing w:val="74"/>
        </w:rPr>
        <w:t xml:space="preserve"> </w:t>
      </w:r>
      <w:r w:rsidRPr="00635559">
        <w:rPr>
          <w:rFonts w:asciiTheme="minorHAnsi" w:hAnsiTheme="minorHAnsi" w:cstheme="minorHAnsi"/>
        </w:rPr>
        <w:t>(K)</w:t>
      </w:r>
      <w:r w:rsidRPr="00635559">
        <w:rPr>
          <w:rFonts w:asciiTheme="minorHAnsi" w:hAnsiTheme="minorHAnsi" w:cstheme="minorHAnsi"/>
          <w:spacing w:val="72"/>
        </w:rPr>
        <w:t xml:space="preserve"> </w:t>
      </w:r>
      <w:r w:rsidRPr="00635559">
        <w:rPr>
          <w:rFonts w:asciiTheme="minorHAnsi" w:hAnsiTheme="minorHAnsi" w:cstheme="minorHAnsi"/>
        </w:rPr>
        <w:t>zostanie</w:t>
      </w:r>
      <w:r w:rsidRPr="00635559">
        <w:rPr>
          <w:rFonts w:asciiTheme="minorHAnsi" w:hAnsiTheme="minorHAnsi" w:cstheme="minorHAnsi"/>
          <w:spacing w:val="71"/>
        </w:rPr>
        <w:t xml:space="preserve"> </w:t>
      </w:r>
      <w:r w:rsidRPr="00635559">
        <w:rPr>
          <w:rFonts w:asciiTheme="minorHAnsi" w:hAnsiTheme="minorHAnsi" w:cstheme="minorHAnsi"/>
        </w:rPr>
        <w:t>uznana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oferta,</w:t>
      </w:r>
      <w:r w:rsidRPr="00635559">
        <w:rPr>
          <w:rFonts w:asciiTheme="minorHAnsi" w:hAnsiTheme="minorHAnsi" w:cstheme="minorHAnsi"/>
          <w:spacing w:val="75"/>
        </w:rPr>
        <w:t xml:space="preserve"> </w:t>
      </w:r>
      <w:r w:rsidRPr="00635559">
        <w:rPr>
          <w:rFonts w:asciiTheme="minorHAnsi" w:hAnsiTheme="minorHAnsi" w:cstheme="minorHAnsi"/>
        </w:rPr>
        <w:t>która</w:t>
      </w:r>
      <w:r w:rsidRPr="00635559">
        <w:rPr>
          <w:rFonts w:asciiTheme="minorHAnsi" w:hAnsiTheme="minorHAnsi" w:cstheme="minorHAnsi"/>
          <w:spacing w:val="72"/>
        </w:rPr>
        <w:t xml:space="preserve"> </w:t>
      </w:r>
      <w:r w:rsidRPr="00635559">
        <w:rPr>
          <w:rFonts w:asciiTheme="minorHAnsi" w:hAnsiTheme="minorHAnsi" w:cstheme="minorHAnsi"/>
        </w:rPr>
        <w:t>otrzyma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największą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ilość</w:t>
      </w:r>
      <w:r w:rsidRPr="00635559">
        <w:rPr>
          <w:rFonts w:asciiTheme="minorHAnsi" w:hAnsiTheme="minorHAnsi" w:cstheme="minorHAnsi"/>
          <w:spacing w:val="72"/>
        </w:rPr>
        <w:t xml:space="preserve"> </w:t>
      </w:r>
      <w:r w:rsidRPr="00635559">
        <w:rPr>
          <w:rFonts w:asciiTheme="minorHAnsi" w:hAnsiTheme="minorHAnsi" w:cstheme="minorHAnsi"/>
        </w:rPr>
        <w:t>punktów,</w:t>
      </w:r>
      <w:r w:rsidRPr="00635559">
        <w:rPr>
          <w:rFonts w:asciiTheme="minorHAnsi" w:hAnsiTheme="minorHAnsi" w:cstheme="minorHAnsi"/>
          <w:spacing w:val="72"/>
        </w:rPr>
        <w:t xml:space="preserve"> </w:t>
      </w:r>
      <w:r w:rsidRPr="00635559">
        <w:rPr>
          <w:rFonts w:asciiTheme="minorHAnsi" w:hAnsiTheme="minorHAnsi" w:cstheme="minorHAnsi"/>
        </w:rPr>
        <w:t>wyliczoną wg następującej formuły:</w:t>
      </w:r>
    </w:p>
    <w:p w14:paraId="205205E4" w14:textId="77777777" w:rsidR="00335B9D" w:rsidRPr="00635559" w:rsidRDefault="00335B9D" w:rsidP="00A751A5">
      <w:pPr>
        <w:pStyle w:val="Nagwek1"/>
        <w:tabs>
          <w:tab w:val="left" w:pos="284"/>
        </w:tabs>
        <w:spacing w:line="276" w:lineRule="auto"/>
        <w:ind w:left="0" w:right="0"/>
        <w:rPr>
          <w:rFonts w:asciiTheme="minorHAnsi" w:hAnsiTheme="minorHAnsi" w:cstheme="minorHAnsi"/>
          <w:spacing w:val="-2"/>
        </w:rPr>
      </w:pPr>
      <w:r w:rsidRPr="00635559">
        <w:rPr>
          <w:rFonts w:asciiTheme="minorHAnsi" w:hAnsiTheme="minorHAnsi" w:cstheme="minorHAnsi"/>
        </w:rPr>
        <w:t>K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=</w:t>
      </w:r>
      <w:r w:rsidRPr="00635559">
        <w:rPr>
          <w:rFonts w:asciiTheme="minorHAnsi" w:hAnsiTheme="minorHAnsi" w:cstheme="minorHAnsi"/>
          <w:spacing w:val="-2"/>
        </w:rPr>
        <w:t xml:space="preserve"> </w:t>
      </w:r>
      <w:r w:rsidRPr="00635559">
        <w:rPr>
          <w:rFonts w:asciiTheme="minorHAnsi" w:hAnsiTheme="minorHAnsi" w:cstheme="minorHAnsi"/>
        </w:rPr>
        <w:t>A</w:t>
      </w:r>
      <w:r w:rsidRPr="00635559">
        <w:rPr>
          <w:rFonts w:asciiTheme="minorHAnsi" w:hAnsiTheme="minorHAnsi" w:cstheme="minorHAnsi"/>
          <w:spacing w:val="1"/>
        </w:rPr>
        <w:t xml:space="preserve"> </w:t>
      </w:r>
      <w:r w:rsidRPr="00635559">
        <w:rPr>
          <w:rFonts w:asciiTheme="minorHAnsi" w:hAnsiTheme="minorHAnsi" w:cstheme="minorHAnsi"/>
        </w:rPr>
        <w:t>+</w:t>
      </w:r>
      <w:r w:rsidRPr="00635559">
        <w:rPr>
          <w:rFonts w:asciiTheme="minorHAnsi" w:hAnsiTheme="minorHAnsi" w:cstheme="minorHAnsi"/>
          <w:spacing w:val="-2"/>
        </w:rPr>
        <w:t xml:space="preserve"> </w:t>
      </w:r>
      <w:r w:rsidRPr="00635559">
        <w:rPr>
          <w:rFonts w:asciiTheme="minorHAnsi" w:hAnsiTheme="minorHAnsi" w:cstheme="minorHAnsi"/>
        </w:rPr>
        <w:t>B +</w:t>
      </w:r>
      <w:r w:rsidRPr="00635559">
        <w:rPr>
          <w:rFonts w:asciiTheme="minorHAnsi" w:hAnsiTheme="minorHAnsi" w:cstheme="minorHAnsi"/>
          <w:spacing w:val="-2"/>
        </w:rPr>
        <w:t xml:space="preserve"> </w:t>
      </w:r>
      <w:r w:rsidRPr="00635559">
        <w:rPr>
          <w:rFonts w:asciiTheme="minorHAnsi" w:hAnsiTheme="minorHAnsi" w:cstheme="minorHAnsi"/>
        </w:rPr>
        <w:t>C</w:t>
      </w:r>
      <w:r w:rsidRPr="00635559">
        <w:rPr>
          <w:rFonts w:asciiTheme="minorHAnsi" w:hAnsiTheme="minorHAnsi" w:cstheme="minorHAnsi"/>
          <w:spacing w:val="-1"/>
        </w:rPr>
        <w:t xml:space="preserve"> </w:t>
      </w:r>
      <w:r w:rsidRPr="00635559">
        <w:rPr>
          <w:rFonts w:asciiTheme="minorHAnsi" w:hAnsiTheme="minorHAnsi" w:cstheme="minorHAnsi"/>
        </w:rPr>
        <w:t>+</w:t>
      </w:r>
      <w:r w:rsidRPr="00635559">
        <w:rPr>
          <w:rFonts w:asciiTheme="minorHAnsi" w:hAnsiTheme="minorHAnsi" w:cstheme="minorHAnsi"/>
          <w:spacing w:val="-2"/>
        </w:rPr>
        <w:t xml:space="preserve"> </w:t>
      </w:r>
      <w:r w:rsidRPr="00635559">
        <w:rPr>
          <w:rFonts w:asciiTheme="minorHAnsi" w:hAnsiTheme="minorHAnsi" w:cstheme="minorHAnsi"/>
          <w:spacing w:val="-10"/>
        </w:rPr>
        <w:t>D</w:t>
      </w:r>
    </w:p>
    <w:p w14:paraId="05B8BC7F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  <w:spacing w:val="-2"/>
        </w:rPr>
        <w:t>gdzie:</w:t>
      </w:r>
    </w:p>
    <w:p w14:paraId="1B241541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A</w:t>
      </w:r>
      <w:r w:rsidRPr="00635559">
        <w:rPr>
          <w:rFonts w:asciiTheme="minorHAnsi" w:hAnsiTheme="minorHAnsi" w:cstheme="minorHAnsi"/>
          <w:spacing w:val="-3"/>
        </w:rPr>
        <w:t xml:space="preserve"> </w:t>
      </w:r>
      <w:r w:rsidRPr="00635559">
        <w:rPr>
          <w:rFonts w:asciiTheme="minorHAnsi" w:hAnsiTheme="minorHAnsi" w:cstheme="minorHAnsi"/>
        </w:rPr>
        <w:t>–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Cena</w:t>
      </w:r>
      <w:r w:rsidRPr="00635559">
        <w:rPr>
          <w:rFonts w:asciiTheme="minorHAnsi" w:hAnsiTheme="minorHAnsi" w:cstheme="minorHAnsi"/>
          <w:spacing w:val="-3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oferty</w:t>
      </w:r>
    </w:p>
    <w:p w14:paraId="52500C2B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B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–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Kwalifikacje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zawodowe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doświadczenie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osób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wyznaczonych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realizacji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zamówienia</w:t>
      </w:r>
    </w:p>
    <w:p w14:paraId="63EFB83E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C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–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Dyspozycyjność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personelu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Wykonawcy</w:t>
      </w:r>
    </w:p>
    <w:p w14:paraId="7E7C0E91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D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-–Termin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rozpoczęcia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usługi</w:t>
      </w:r>
    </w:p>
    <w:p w14:paraId="7847CE07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75B7DE66" w14:textId="77777777" w:rsidR="00335B9D" w:rsidRPr="00635559" w:rsidRDefault="00335B9D" w:rsidP="00A751A5">
      <w:pPr>
        <w:pStyle w:val="Nagwek2"/>
        <w:numPr>
          <w:ilvl w:val="0"/>
          <w:numId w:val="5"/>
        </w:numPr>
        <w:tabs>
          <w:tab w:val="clear" w:pos="0"/>
          <w:tab w:val="left" w:pos="284"/>
          <w:tab w:val="left" w:pos="1179"/>
        </w:tabs>
        <w:spacing w:line="276" w:lineRule="auto"/>
        <w:ind w:left="0" w:firstLine="0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Kryterium</w:t>
      </w:r>
      <w:r w:rsidRPr="00635559">
        <w:rPr>
          <w:rFonts w:asciiTheme="minorHAnsi" w:hAnsiTheme="minorHAnsi" w:cstheme="minorHAnsi"/>
          <w:spacing w:val="-3"/>
        </w:rPr>
        <w:t xml:space="preserve"> </w:t>
      </w:r>
      <w:r w:rsidRPr="00635559">
        <w:rPr>
          <w:rFonts w:asciiTheme="minorHAnsi" w:hAnsiTheme="minorHAnsi" w:cstheme="minorHAnsi"/>
        </w:rPr>
        <w:t>–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Cena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–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waga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="000860D3" w:rsidRPr="00635559">
        <w:rPr>
          <w:rFonts w:asciiTheme="minorHAnsi" w:hAnsiTheme="minorHAnsi" w:cstheme="minorHAnsi"/>
        </w:rPr>
        <w:t>45</w:t>
      </w:r>
      <w:r w:rsidRPr="00635559">
        <w:rPr>
          <w:rFonts w:asciiTheme="minorHAnsi" w:hAnsiTheme="minorHAnsi" w:cstheme="minorHAnsi"/>
        </w:rPr>
        <w:t>%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  <w:spacing w:val="-5"/>
        </w:rPr>
        <w:t>(A)</w:t>
      </w:r>
    </w:p>
    <w:p w14:paraId="29DBD2A3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712C7A20" w14:textId="3EEA430F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Cena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podlegająca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ocenie</w:t>
      </w:r>
      <w:r w:rsidRPr="00635559">
        <w:rPr>
          <w:rFonts w:asciiTheme="minorHAnsi" w:hAnsiTheme="minorHAnsi" w:cstheme="minorHAnsi"/>
          <w:spacing w:val="71"/>
        </w:rPr>
        <w:t xml:space="preserve"> </w:t>
      </w:r>
      <w:r w:rsidRPr="00635559">
        <w:rPr>
          <w:rFonts w:asciiTheme="minorHAnsi" w:hAnsiTheme="minorHAnsi" w:cstheme="minorHAnsi"/>
        </w:rPr>
        <w:t>to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cena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łączna</w:t>
      </w:r>
      <w:r w:rsidRPr="00635559">
        <w:rPr>
          <w:rFonts w:asciiTheme="minorHAnsi" w:hAnsiTheme="minorHAnsi" w:cstheme="minorHAnsi"/>
          <w:spacing w:val="70"/>
        </w:rPr>
        <w:t xml:space="preserve"> </w:t>
      </w:r>
      <w:r w:rsidRPr="00635559">
        <w:rPr>
          <w:rFonts w:asciiTheme="minorHAnsi" w:hAnsiTheme="minorHAnsi" w:cstheme="minorHAnsi"/>
        </w:rPr>
        <w:t>za</w:t>
      </w:r>
      <w:r w:rsidRPr="00635559">
        <w:rPr>
          <w:rFonts w:asciiTheme="minorHAnsi" w:hAnsiTheme="minorHAnsi" w:cstheme="minorHAnsi"/>
          <w:spacing w:val="71"/>
        </w:rPr>
        <w:t xml:space="preserve"> </w:t>
      </w:r>
      <w:r w:rsidRPr="00635559">
        <w:rPr>
          <w:rFonts w:asciiTheme="minorHAnsi" w:hAnsiTheme="minorHAnsi" w:cstheme="minorHAnsi"/>
        </w:rPr>
        <w:t>realizację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całego</w:t>
      </w:r>
      <w:r w:rsidRPr="00635559">
        <w:rPr>
          <w:rFonts w:asciiTheme="minorHAnsi" w:hAnsiTheme="minorHAnsi" w:cstheme="minorHAnsi"/>
          <w:spacing w:val="72"/>
        </w:rPr>
        <w:t xml:space="preserve"> </w:t>
      </w:r>
      <w:r w:rsidRPr="00635559">
        <w:rPr>
          <w:rFonts w:asciiTheme="minorHAnsi" w:hAnsiTheme="minorHAnsi" w:cstheme="minorHAnsi"/>
        </w:rPr>
        <w:t>przedmiotu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zamówienia.</w:t>
      </w:r>
      <w:r w:rsidRPr="00635559">
        <w:rPr>
          <w:rFonts w:asciiTheme="minorHAnsi" w:hAnsiTheme="minorHAnsi" w:cstheme="minorHAnsi"/>
          <w:spacing w:val="72"/>
        </w:rPr>
        <w:t xml:space="preserve"> </w:t>
      </w:r>
      <w:r w:rsidRPr="00635559">
        <w:rPr>
          <w:rFonts w:asciiTheme="minorHAnsi" w:hAnsiTheme="minorHAnsi" w:cstheme="minorHAnsi"/>
        </w:rPr>
        <w:t>Maksymalna</w:t>
      </w:r>
      <w:r w:rsidRPr="00635559">
        <w:rPr>
          <w:rFonts w:asciiTheme="minorHAnsi" w:hAnsiTheme="minorHAnsi" w:cstheme="minorHAnsi"/>
          <w:spacing w:val="73"/>
        </w:rPr>
        <w:t xml:space="preserve"> </w:t>
      </w:r>
      <w:r w:rsidRPr="00635559">
        <w:rPr>
          <w:rFonts w:asciiTheme="minorHAnsi" w:hAnsiTheme="minorHAnsi" w:cstheme="minorHAnsi"/>
        </w:rPr>
        <w:t>liczba</w:t>
      </w:r>
      <w:r w:rsidRPr="00635559">
        <w:rPr>
          <w:rFonts w:asciiTheme="minorHAnsi" w:hAnsiTheme="minorHAnsi" w:cstheme="minorHAnsi"/>
          <w:spacing w:val="70"/>
        </w:rPr>
        <w:t xml:space="preserve"> </w:t>
      </w:r>
      <w:r w:rsidRPr="00635559">
        <w:rPr>
          <w:rFonts w:asciiTheme="minorHAnsi" w:hAnsiTheme="minorHAnsi" w:cstheme="minorHAnsi"/>
        </w:rPr>
        <w:t xml:space="preserve">punktów za kryterium A wynosi </w:t>
      </w:r>
      <w:r w:rsidR="00293D33">
        <w:rPr>
          <w:rFonts w:asciiTheme="minorHAnsi" w:hAnsiTheme="minorHAnsi" w:cstheme="minorHAnsi"/>
        </w:rPr>
        <w:t>45</w:t>
      </w:r>
      <w:r w:rsidRPr="00635559">
        <w:rPr>
          <w:rFonts w:asciiTheme="minorHAnsi" w:hAnsiTheme="minorHAnsi" w:cstheme="minorHAnsi"/>
        </w:rPr>
        <w:t xml:space="preserve"> pkt., otrzyma ją oferent, który zaproponuje najniższą cenę, natomiast pozostali oferenci otrzymają odpowiednio mniejszą liczbę punktów zgodnie z poniższym wzorem:</w:t>
      </w:r>
    </w:p>
    <w:p w14:paraId="5255FF55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48313453" w14:textId="77777777" w:rsidR="00335B9D" w:rsidRPr="00635559" w:rsidRDefault="00335B9D" w:rsidP="00A751A5">
      <w:pPr>
        <w:pStyle w:val="Nagwek2"/>
        <w:tabs>
          <w:tab w:val="left" w:pos="284"/>
        </w:tabs>
        <w:spacing w:line="276" w:lineRule="auto"/>
        <w:ind w:left="0"/>
        <w:rPr>
          <w:rFonts w:asciiTheme="minorHAnsi" w:hAnsiTheme="minorHAnsi" w:cstheme="minorHAnsi"/>
          <w:spacing w:val="-2"/>
        </w:rPr>
      </w:pPr>
      <w:r w:rsidRPr="00635559">
        <w:rPr>
          <w:rFonts w:asciiTheme="minorHAnsi" w:hAnsiTheme="minorHAnsi" w:cstheme="minorHAnsi"/>
        </w:rPr>
        <w:t>A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=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(Amin:</w:t>
      </w:r>
      <w:r w:rsidRPr="00635559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635559">
        <w:rPr>
          <w:rFonts w:asciiTheme="minorHAnsi" w:hAnsiTheme="minorHAnsi" w:cstheme="minorHAnsi"/>
        </w:rPr>
        <w:t>Aoc</w:t>
      </w:r>
      <w:proofErr w:type="spellEnd"/>
      <w:r w:rsidRPr="00635559">
        <w:rPr>
          <w:rFonts w:asciiTheme="minorHAnsi" w:hAnsiTheme="minorHAnsi" w:cstheme="minorHAnsi"/>
        </w:rPr>
        <w:t>)</w:t>
      </w:r>
      <w:r w:rsidRPr="00635559">
        <w:rPr>
          <w:rFonts w:asciiTheme="minorHAnsi" w:hAnsiTheme="minorHAnsi" w:cstheme="minorHAnsi"/>
          <w:spacing w:val="-3"/>
        </w:rPr>
        <w:t xml:space="preserve"> </w:t>
      </w:r>
      <w:r w:rsidRPr="00635559">
        <w:rPr>
          <w:rFonts w:asciiTheme="minorHAnsi" w:hAnsiTheme="minorHAnsi" w:cstheme="minorHAnsi"/>
        </w:rPr>
        <w:t>x</w:t>
      </w:r>
      <w:r w:rsidRPr="00635559">
        <w:rPr>
          <w:rFonts w:asciiTheme="minorHAnsi" w:hAnsiTheme="minorHAnsi" w:cstheme="minorHAnsi"/>
          <w:spacing w:val="-3"/>
        </w:rPr>
        <w:t xml:space="preserve"> </w:t>
      </w:r>
      <w:r w:rsidR="000860D3" w:rsidRPr="00635559">
        <w:rPr>
          <w:rFonts w:asciiTheme="minorHAnsi" w:hAnsiTheme="minorHAnsi" w:cstheme="minorHAnsi"/>
        </w:rPr>
        <w:t>45</w:t>
      </w:r>
      <w:r w:rsidRPr="00635559">
        <w:rPr>
          <w:rFonts w:asciiTheme="minorHAnsi" w:hAnsiTheme="minorHAnsi" w:cstheme="minorHAnsi"/>
          <w:spacing w:val="-4"/>
        </w:rPr>
        <w:t xml:space="preserve"> pkt.</w:t>
      </w:r>
    </w:p>
    <w:p w14:paraId="22B122D4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  <w:spacing w:val="-2"/>
        </w:rPr>
        <w:t>gdzie:</w:t>
      </w:r>
    </w:p>
    <w:p w14:paraId="0091EE38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A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–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liczba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punktów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za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kryterium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  <w:spacing w:val="-4"/>
        </w:rPr>
        <w:t>cena</w:t>
      </w:r>
    </w:p>
    <w:p w14:paraId="796C8D97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Amin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–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najniższa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cena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wynikająca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ze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złożonych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  <w:spacing w:val="-4"/>
        </w:rPr>
        <w:t>ofert</w:t>
      </w:r>
    </w:p>
    <w:p w14:paraId="5480E359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proofErr w:type="spellStart"/>
      <w:r w:rsidRPr="00635559">
        <w:rPr>
          <w:rFonts w:asciiTheme="minorHAnsi" w:hAnsiTheme="minorHAnsi" w:cstheme="minorHAnsi"/>
        </w:rPr>
        <w:t>Aoc</w:t>
      </w:r>
      <w:proofErr w:type="spellEnd"/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–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cena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oferty</w:t>
      </w:r>
      <w:r w:rsidRPr="00635559">
        <w:rPr>
          <w:rFonts w:asciiTheme="minorHAnsi" w:hAnsiTheme="minorHAnsi" w:cstheme="minorHAnsi"/>
          <w:spacing w:val="-2"/>
        </w:rPr>
        <w:t xml:space="preserve"> ocenianej</w:t>
      </w:r>
    </w:p>
    <w:p w14:paraId="6F9EBEB2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3806AC0C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Zaproponowana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cena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obowiązywać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całym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okresie</w:t>
      </w:r>
      <w:r w:rsidRPr="00635559">
        <w:rPr>
          <w:rFonts w:asciiTheme="minorHAnsi" w:hAnsiTheme="minorHAnsi" w:cstheme="minorHAnsi"/>
          <w:spacing w:val="-1"/>
        </w:rPr>
        <w:t xml:space="preserve"> </w:t>
      </w:r>
      <w:r w:rsidRPr="00635559">
        <w:rPr>
          <w:rFonts w:asciiTheme="minorHAnsi" w:hAnsiTheme="minorHAnsi" w:cstheme="minorHAnsi"/>
        </w:rPr>
        <w:t>trwania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umowy.</w:t>
      </w:r>
    </w:p>
    <w:p w14:paraId="73032C16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5BBF3F20" w14:textId="77777777" w:rsidR="00335B9D" w:rsidRPr="00635559" w:rsidRDefault="00335B9D" w:rsidP="00A751A5">
      <w:pPr>
        <w:pStyle w:val="Akapitzlist1"/>
        <w:numPr>
          <w:ilvl w:val="0"/>
          <w:numId w:val="5"/>
        </w:numPr>
        <w:tabs>
          <w:tab w:val="clear" w:pos="0"/>
          <w:tab w:val="left" w:pos="284"/>
          <w:tab w:val="left" w:pos="117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b/>
          <w:sz w:val="20"/>
          <w:szCs w:val="20"/>
        </w:rPr>
        <w:lastRenderedPageBreak/>
        <w:t>Kryterium</w:t>
      </w:r>
      <w:r w:rsidRPr="00635559">
        <w:rPr>
          <w:rFonts w:asciiTheme="minorHAnsi" w:hAnsiTheme="minorHAnsi" w:cstheme="minorHAnsi"/>
          <w:b/>
          <w:spacing w:val="68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–</w:t>
      </w:r>
      <w:r w:rsidRPr="00635559">
        <w:rPr>
          <w:rFonts w:asciiTheme="minorHAnsi" w:hAnsiTheme="minorHAnsi" w:cstheme="minorHAnsi"/>
          <w:b/>
          <w:spacing w:val="66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Kwalifikacje</w:t>
      </w:r>
      <w:r w:rsidRPr="00635559">
        <w:rPr>
          <w:rFonts w:asciiTheme="minorHAnsi" w:hAnsiTheme="minorHAnsi" w:cstheme="minorHAnsi"/>
          <w:spacing w:val="66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zawodowe</w:t>
      </w:r>
      <w:r w:rsidRPr="00635559">
        <w:rPr>
          <w:rFonts w:asciiTheme="minorHAnsi" w:hAnsiTheme="minorHAnsi" w:cstheme="minorHAnsi"/>
          <w:spacing w:val="67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66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doświadczenie</w:t>
      </w:r>
      <w:r w:rsidRPr="00635559">
        <w:rPr>
          <w:rFonts w:asciiTheme="minorHAnsi" w:hAnsiTheme="minorHAnsi" w:cstheme="minorHAnsi"/>
          <w:spacing w:val="68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osób</w:t>
      </w:r>
      <w:r w:rsidRPr="00635559">
        <w:rPr>
          <w:rFonts w:asciiTheme="minorHAnsi" w:hAnsiTheme="minorHAnsi" w:cstheme="minorHAnsi"/>
          <w:spacing w:val="66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wyznaczonych</w:t>
      </w:r>
      <w:r w:rsidRPr="00635559">
        <w:rPr>
          <w:rFonts w:asciiTheme="minorHAnsi" w:hAnsiTheme="minorHAnsi" w:cstheme="minorHAnsi"/>
          <w:spacing w:val="65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65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67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75"/>
          <w:w w:val="15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pacing w:val="-10"/>
          <w:sz w:val="20"/>
          <w:szCs w:val="20"/>
        </w:rPr>
        <w:t>–</w:t>
      </w:r>
    </w:p>
    <w:p w14:paraId="52E5A7A2" w14:textId="77777777" w:rsidR="00335B9D" w:rsidRPr="00635559" w:rsidRDefault="00335B9D" w:rsidP="00A751A5">
      <w:pPr>
        <w:pStyle w:val="Nagwek2"/>
        <w:tabs>
          <w:tab w:val="left" w:pos="284"/>
        </w:tabs>
        <w:spacing w:line="276" w:lineRule="auto"/>
        <w:ind w:left="0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waga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4</w:t>
      </w:r>
      <w:r w:rsidR="000860D3" w:rsidRPr="00635559">
        <w:rPr>
          <w:rFonts w:asciiTheme="minorHAnsi" w:hAnsiTheme="minorHAnsi" w:cstheme="minorHAnsi"/>
        </w:rPr>
        <w:t>5</w:t>
      </w:r>
      <w:r w:rsidRPr="00635559">
        <w:rPr>
          <w:rFonts w:asciiTheme="minorHAnsi" w:hAnsiTheme="minorHAnsi" w:cstheme="minorHAnsi"/>
        </w:rPr>
        <w:t>%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  <w:spacing w:val="-5"/>
        </w:rPr>
        <w:t>(B)</w:t>
      </w:r>
    </w:p>
    <w:p w14:paraId="4F5CD91A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38019FD3" w14:textId="77777777" w:rsidR="00335B9D" w:rsidRPr="00635559" w:rsidRDefault="00335B9D" w:rsidP="00A751A5">
      <w:pPr>
        <w:pStyle w:val="Tekstpodstawowy"/>
        <w:numPr>
          <w:ilvl w:val="0"/>
          <w:numId w:val="22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  <w:b/>
        </w:rPr>
      </w:pPr>
      <w:r w:rsidRPr="00635559">
        <w:rPr>
          <w:rFonts w:asciiTheme="minorHAnsi" w:hAnsiTheme="minorHAnsi" w:cstheme="minorHAnsi"/>
          <w:b/>
          <w:bCs/>
        </w:rPr>
        <w:t>Kryterium – Kwalifikacje zawodowe i doświadczenie osób wyznaczonych do realizacji zamówienia – waga 4</w:t>
      </w:r>
      <w:r w:rsidR="00B6572C" w:rsidRPr="00635559">
        <w:rPr>
          <w:rFonts w:asciiTheme="minorHAnsi" w:hAnsiTheme="minorHAnsi" w:cstheme="minorHAnsi"/>
          <w:b/>
          <w:bCs/>
        </w:rPr>
        <w:t>5</w:t>
      </w:r>
      <w:r w:rsidRPr="00635559">
        <w:rPr>
          <w:rFonts w:asciiTheme="minorHAnsi" w:hAnsiTheme="minorHAnsi" w:cstheme="minorHAnsi"/>
          <w:b/>
          <w:bCs/>
        </w:rPr>
        <w:t>% (B):</w:t>
      </w:r>
    </w:p>
    <w:p w14:paraId="315D3247" w14:textId="77777777" w:rsidR="00335B9D" w:rsidRPr="00635559" w:rsidRDefault="00335B9D" w:rsidP="00A751A5">
      <w:pPr>
        <w:pStyle w:val="Tekstpodstawowy"/>
        <w:numPr>
          <w:ilvl w:val="1"/>
          <w:numId w:val="20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Maksymalna liczba punktów w kryterium B wynosi 4</w:t>
      </w:r>
      <w:r w:rsidR="00B6572C" w:rsidRPr="00635559">
        <w:rPr>
          <w:rFonts w:asciiTheme="minorHAnsi" w:hAnsiTheme="minorHAnsi" w:cstheme="minorHAnsi"/>
        </w:rPr>
        <w:t>5</w:t>
      </w:r>
      <w:r w:rsidRPr="00635559">
        <w:rPr>
          <w:rFonts w:asciiTheme="minorHAnsi" w:hAnsiTheme="minorHAnsi" w:cstheme="minorHAnsi"/>
        </w:rPr>
        <w:t xml:space="preserve"> pkt. Otrzyma ją oferta, która zdobędzie największą liczbę punktów za kwalifikacje zawodowe i doświadczenie osób wyznaczonych do realizacji zamówienia w podziale na poszczególne obszary szkoleniowe.</w:t>
      </w:r>
    </w:p>
    <w:p w14:paraId="5F5E925A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4A216840" w14:textId="77777777" w:rsidR="00335B9D" w:rsidRPr="00635559" w:rsidRDefault="00335B9D" w:rsidP="00A751A5">
      <w:pPr>
        <w:pStyle w:val="Tekstpodstawowy"/>
        <w:numPr>
          <w:ilvl w:val="0"/>
          <w:numId w:val="20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  <w:r w:rsidRPr="00635559">
        <w:rPr>
          <w:rFonts w:asciiTheme="minorHAnsi" w:hAnsiTheme="minorHAnsi" w:cstheme="minorHAnsi"/>
          <w:b/>
          <w:bCs/>
        </w:rPr>
        <w:t>Ocena kwalifikacji i doświadczenia w obszarach szkoleniowych:</w:t>
      </w:r>
    </w:p>
    <w:p w14:paraId="7EA94C1E" w14:textId="688632F7" w:rsidR="00335B9D" w:rsidRPr="00635559" w:rsidRDefault="00335B9D" w:rsidP="00A751A5">
      <w:pPr>
        <w:pStyle w:val="Tekstpodstawowy"/>
        <w:numPr>
          <w:ilvl w:val="1"/>
          <w:numId w:val="20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  <w:bCs/>
        </w:rPr>
      </w:pPr>
      <w:r w:rsidRPr="00635559">
        <w:rPr>
          <w:rFonts w:asciiTheme="minorHAnsi" w:hAnsiTheme="minorHAnsi" w:cstheme="minorHAnsi"/>
          <w:bCs/>
        </w:rPr>
        <w:t>Szkolenia zawodowe (b.1)</w:t>
      </w:r>
      <w:r w:rsidRPr="00635559">
        <w:rPr>
          <w:rFonts w:asciiTheme="minorHAnsi" w:hAnsiTheme="minorHAnsi" w:cstheme="minorHAnsi"/>
        </w:rPr>
        <w:t>: Wykonawcy, którzy oświadczą, że do realizacji zamówienia wyznaczą co najmniej 3 trenerów z obszaru szkoleń zawodowych</w:t>
      </w:r>
      <w:r w:rsidR="00293D33">
        <w:rPr>
          <w:rFonts w:asciiTheme="minorHAnsi" w:hAnsiTheme="minorHAnsi" w:cstheme="minorHAnsi"/>
        </w:rPr>
        <w:t>/certyfikowanych</w:t>
      </w:r>
      <w:r w:rsidRPr="00635559">
        <w:rPr>
          <w:rFonts w:asciiTheme="minorHAnsi" w:hAnsiTheme="minorHAnsi" w:cstheme="minorHAnsi"/>
        </w:rPr>
        <w:t xml:space="preserve">, z których każdy posiada wykształcenie wyższe </w:t>
      </w:r>
      <w:r w:rsidR="00293D33">
        <w:rPr>
          <w:rFonts w:asciiTheme="minorHAnsi" w:hAnsiTheme="minorHAnsi" w:cstheme="minorHAnsi"/>
        </w:rPr>
        <w:t>i</w:t>
      </w:r>
      <w:r w:rsidR="0059135B" w:rsidRPr="00635559">
        <w:rPr>
          <w:rFonts w:asciiTheme="minorHAnsi" w:hAnsiTheme="minorHAnsi" w:cstheme="minorHAnsi"/>
        </w:rPr>
        <w:t xml:space="preserve"> </w:t>
      </w:r>
      <w:r w:rsidRPr="00635559">
        <w:rPr>
          <w:rFonts w:asciiTheme="minorHAnsi" w:hAnsiTheme="minorHAnsi" w:cstheme="minorHAnsi"/>
        </w:rPr>
        <w:t>min. 2-letnie doświadczenie określone</w:t>
      </w:r>
      <w:r w:rsidR="00BC196B">
        <w:rPr>
          <w:rFonts w:asciiTheme="minorHAnsi" w:hAnsiTheme="minorHAnsi" w:cstheme="minorHAnsi"/>
        </w:rPr>
        <w:t xml:space="preserve"> §6 punkt 1f)</w:t>
      </w:r>
      <w:r w:rsidRPr="00635559">
        <w:rPr>
          <w:rFonts w:asciiTheme="minorHAnsi" w:hAnsiTheme="minorHAnsi" w:cstheme="minorHAnsi"/>
        </w:rPr>
        <w:t xml:space="preserve"> z obszaru merytorycznego szkoleń zawodowych</w:t>
      </w:r>
      <w:r w:rsidR="00BC196B">
        <w:rPr>
          <w:rFonts w:asciiTheme="minorHAnsi" w:hAnsiTheme="minorHAnsi" w:cstheme="minorHAnsi"/>
        </w:rPr>
        <w:t>/certyfikowanych</w:t>
      </w:r>
      <w:r w:rsidRPr="00635559">
        <w:rPr>
          <w:rFonts w:asciiTheme="minorHAnsi" w:hAnsiTheme="minorHAnsi" w:cstheme="minorHAnsi"/>
        </w:rPr>
        <w:t xml:space="preserve">, otrzymają </w:t>
      </w:r>
      <w:r w:rsidR="0059135B" w:rsidRPr="00635559">
        <w:rPr>
          <w:rFonts w:asciiTheme="minorHAnsi" w:hAnsiTheme="minorHAnsi" w:cstheme="minorHAnsi"/>
          <w:bCs/>
        </w:rPr>
        <w:t>5</w:t>
      </w:r>
      <w:r w:rsidRPr="00635559">
        <w:rPr>
          <w:rFonts w:asciiTheme="minorHAnsi" w:hAnsiTheme="minorHAnsi" w:cstheme="minorHAnsi"/>
          <w:bCs/>
        </w:rPr>
        <w:t xml:space="preserve"> punk</w:t>
      </w:r>
      <w:r w:rsidR="0059135B" w:rsidRPr="00635559">
        <w:rPr>
          <w:rFonts w:asciiTheme="minorHAnsi" w:hAnsiTheme="minorHAnsi" w:cstheme="minorHAnsi"/>
          <w:bCs/>
        </w:rPr>
        <w:t>ów</w:t>
      </w:r>
      <w:r w:rsidRPr="00635559">
        <w:rPr>
          <w:rFonts w:asciiTheme="minorHAnsi" w:hAnsiTheme="minorHAnsi" w:cstheme="minorHAnsi"/>
        </w:rPr>
        <w:t>.</w:t>
      </w:r>
    </w:p>
    <w:p w14:paraId="3FDA182E" w14:textId="77777777" w:rsidR="00335B9D" w:rsidRPr="00635559" w:rsidRDefault="00335B9D" w:rsidP="00A751A5">
      <w:pPr>
        <w:pStyle w:val="Tekstpodstawowy"/>
        <w:numPr>
          <w:ilvl w:val="1"/>
          <w:numId w:val="20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  <w:bCs/>
        </w:rPr>
        <w:t>Dodatkowe punkty</w:t>
      </w:r>
      <w:r w:rsidRPr="00635559">
        <w:rPr>
          <w:rFonts w:asciiTheme="minorHAnsi" w:hAnsiTheme="minorHAnsi" w:cstheme="minorHAnsi"/>
        </w:rPr>
        <w:t xml:space="preserve">: Za każdego dodatkowego trenera, który spełnia powyższe kryteria, Wykonawca otrzyma </w:t>
      </w:r>
      <w:r w:rsidRPr="00635559">
        <w:rPr>
          <w:rFonts w:asciiTheme="minorHAnsi" w:hAnsiTheme="minorHAnsi" w:cstheme="minorHAnsi"/>
          <w:bCs/>
        </w:rPr>
        <w:t>2 punkty dodatkowe</w:t>
      </w:r>
      <w:r w:rsidRPr="00635559">
        <w:rPr>
          <w:rFonts w:asciiTheme="minorHAnsi" w:hAnsiTheme="minorHAnsi" w:cstheme="minorHAnsi"/>
        </w:rPr>
        <w:t>.</w:t>
      </w:r>
    </w:p>
    <w:p w14:paraId="2CDE6B2A" w14:textId="7EF59B29" w:rsidR="00335B9D" w:rsidRPr="00635559" w:rsidRDefault="00335B9D" w:rsidP="00A751A5">
      <w:pPr>
        <w:pStyle w:val="Tekstpodstawowy"/>
        <w:numPr>
          <w:ilvl w:val="1"/>
          <w:numId w:val="20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  <w:bCs/>
        </w:rPr>
      </w:pPr>
      <w:r w:rsidRPr="00635559">
        <w:rPr>
          <w:rFonts w:asciiTheme="minorHAnsi" w:hAnsiTheme="minorHAnsi" w:cstheme="minorHAnsi"/>
          <w:bCs/>
        </w:rPr>
        <w:t>Szkolenia IT (b.2)</w:t>
      </w:r>
      <w:r w:rsidRPr="00635559">
        <w:rPr>
          <w:rFonts w:asciiTheme="minorHAnsi" w:hAnsiTheme="minorHAnsi" w:cstheme="minorHAnsi"/>
        </w:rPr>
        <w:t>: Wykonawcy, którzy oświadczą, że do realizacji zamówienia wyznaczą co najmniej 3 trenerów z obszaru szkoleń IT, z których każdy posiada wykształcenie wyższe i min. 2-letnie doświa</w:t>
      </w:r>
      <w:r w:rsidR="00BC196B">
        <w:rPr>
          <w:rFonts w:asciiTheme="minorHAnsi" w:hAnsiTheme="minorHAnsi" w:cstheme="minorHAnsi"/>
        </w:rPr>
        <w:t>dczenie określone w §6 punkt 1 f</w:t>
      </w:r>
      <w:r w:rsidRPr="00635559">
        <w:rPr>
          <w:rFonts w:asciiTheme="minorHAnsi" w:hAnsiTheme="minorHAnsi" w:cstheme="minorHAnsi"/>
        </w:rPr>
        <w:t xml:space="preserve">) z obszaru merytorycznego szkoleń IT, otrzymają </w:t>
      </w:r>
      <w:r w:rsidR="00EB2106" w:rsidRPr="00635559">
        <w:rPr>
          <w:rFonts w:asciiTheme="minorHAnsi" w:hAnsiTheme="minorHAnsi" w:cstheme="minorHAnsi"/>
          <w:bCs/>
        </w:rPr>
        <w:t>5</w:t>
      </w:r>
      <w:r w:rsidRPr="00635559">
        <w:rPr>
          <w:rFonts w:asciiTheme="minorHAnsi" w:hAnsiTheme="minorHAnsi" w:cstheme="minorHAnsi"/>
          <w:bCs/>
        </w:rPr>
        <w:t xml:space="preserve"> punkt</w:t>
      </w:r>
      <w:r w:rsidR="00EB2106" w:rsidRPr="00635559">
        <w:rPr>
          <w:rFonts w:asciiTheme="minorHAnsi" w:hAnsiTheme="minorHAnsi" w:cstheme="minorHAnsi"/>
          <w:bCs/>
        </w:rPr>
        <w:t>ów</w:t>
      </w:r>
      <w:r w:rsidRPr="00635559">
        <w:rPr>
          <w:rFonts w:asciiTheme="minorHAnsi" w:hAnsiTheme="minorHAnsi" w:cstheme="minorHAnsi"/>
        </w:rPr>
        <w:t>.</w:t>
      </w:r>
    </w:p>
    <w:p w14:paraId="6BC1E48D" w14:textId="77777777" w:rsidR="00335B9D" w:rsidRPr="00635559" w:rsidRDefault="00335B9D" w:rsidP="00A751A5">
      <w:pPr>
        <w:pStyle w:val="Tekstpodstawowy"/>
        <w:numPr>
          <w:ilvl w:val="1"/>
          <w:numId w:val="20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  <w:bCs/>
        </w:rPr>
        <w:t>Dodatkowe punkty</w:t>
      </w:r>
      <w:r w:rsidRPr="00635559">
        <w:rPr>
          <w:rFonts w:asciiTheme="minorHAnsi" w:hAnsiTheme="minorHAnsi" w:cstheme="minorHAnsi"/>
        </w:rPr>
        <w:t xml:space="preserve">: Za każdego dodatkowego trenera spełniającego powyższe kryteria, Wykonawca otrzyma </w:t>
      </w:r>
      <w:r w:rsidRPr="00635559">
        <w:rPr>
          <w:rFonts w:asciiTheme="minorHAnsi" w:hAnsiTheme="minorHAnsi" w:cstheme="minorHAnsi"/>
          <w:bCs/>
        </w:rPr>
        <w:t>2 punkty dodatkowe</w:t>
      </w:r>
      <w:r w:rsidRPr="00635559">
        <w:rPr>
          <w:rFonts w:asciiTheme="minorHAnsi" w:hAnsiTheme="minorHAnsi" w:cstheme="minorHAnsi"/>
        </w:rPr>
        <w:t>.</w:t>
      </w:r>
    </w:p>
    <w:p w14:paraId="0869DB34" w14:textId="6FD918EB" w:rsidR="00335B9D" w:rsidRPr="00635559" w:rsidRDefault="00335B9D" w:rsidP="00A751A5">
      <w:pPr>
        <w:pStyle w:val="Tekstpodstawowy"/>
        <w:numPr>
          <w:ilvl w:val="1"/>
          <w:numId w:val="20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  <w:b/>
          <w:bCs/>
        </w:rPr>
      </w:pPr>
      <w:r w:rsidRPr="00635559">
        <w:rPr>
          <w:rFonts w:asciiTheme="minorHAnsi" w:hAnsiTheme="minorHAnsi" w:cstheme="minorHAnsi"/>
          <w:bCs/>
        </w:rPr>
        <w:t>Szkolenia umiejętności „miękkich” (b.3)</w:t>
      </w:r>
      <w:r w:rsidRPr="00635559">
        <w:rPr>
          <w:rFonts w:asciiTheme="minorHAnsi" w:hAnsiTheme="minorHAnsi" w:cstheme="minorHAnsi"/>
        </w:rPr>
        <w:t>: Wykonawcy, którzy oświadczą, że do realizacji zamówienia wyznaczą co najmniej 3 trenerów z obszaru szkoleń umiejętności „miękkich”, z których każdy posiada wykształcenie wyższe i min. 2-letnie doświa</w:t>
      </w:r>
      <w:r w:rsidR="00BC196B">
        <w:rPr>
          <w:rFonts w:asciiTheme="minorHAnsi" w:hAnsiTheme="minorHAnsi" w:cstheme="minorHAnsi"/>
        </w:rPr>
        <w:t>dczenie określone w §6 punkt 1 f</w:t>
      </w:r>
      <w:r w:rsidRPr="00635559">
        <w:rPr>
          <w:rFonts w:asciiTheme="minorHAnsi" w:hAnsiTheme="minorHAnsi" w:cstheme="minorHAnsi"/>
        </w:rPr>
        <w:t xml:space="preserve">) z obszaru merytorycznego szkoleń umiejętności „miękkich”, otrzymają </w:t>
      </w:r>
      <w:r w:rsidR="00EB2106" w:rsidRPr="00635559">
        <w:rPr>
          <w:rFonts w:asciiTheme="minorHAnsi" w:hAnsiTheme="minorHAnsi" w:cstheme="minorHAnsi"/>
          <w:bCs/>
        </w:rPr>
        <w:t>5</w:t>
      </w:r>
      <w:r w:rsidRPr="00635559">
        <w:rPr>
          <w:rFonts w:asciiTheme="minorHAnsi" w:hAnsiTheme="minorHAnsi" w:cstheme="minorHAnsi"/>
          <w:bCs/>
        </w:rPr>
        <w:t xml:space="preserve"> punkt</w:t>
      </w:r>
      <w:r w:rsidR="00EB2106" w:rsidRPr="00635559">
        <w:rPr>
          <w:rFonts w:asciiTheme="minorHAnsi" w:hAnsiTheme="minorHAnsi" w:cstheme="minorHAnsi"/>
          <w:bCs/>
        </w:rPr>
        <w:t>ów</w:t>
      </w:r>
      <w:r w:rsidRPr="00635559">
        <w:rPr>
          <w:rFonts w:asciiTheme="minorHAnsi" w:hAnsiTheme="minorHAnsi" w:cstheme="minorHAnsi"/>
          <w:b/>
        </w:rPr>
        <w:t>.</w:t>
      </w:r>
    </w:p>
    <w:p w14:paraId="600B159B" w14:textId="77777777" w:rsidR="00335B9D" w:rsidRPr="00635559" w:rsidRDefault="00335B9D" w:rsidP="00A751A5">
      <w:pPr>
        <w:pStyle w:val="Tekstpodstawowy"/>
        <w:numPr>
          <w:ilvl w:val="1"/>
          <w:numId w:val="20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  <w:bCs/>
        </w:rPr>
        <w:t>Dodatkowe punkty</w:t>
      </w:r>
      <w:r w:rsidRPr="00635559">
        <w:rPr>
          <w:rFonts w:asciiTheme="minorHAnsi" w:hAnsiTheme="minorHAnsi" w:cstheme="minorHAnsi"/>
        </w:rPr>
        <w:t xml:space="preserve">: Za każdego dodatkowego trenera spełniającego powyższe kryteria, Wykonawca otrzyma </w:t>
      </w:r>
      <w:r w:rsidRPr="00635559">
        <w:rPr>
          <w:rFonts w:asciiTheme="minorHAnsi" w:hAnsiTheme="minorHAnsi" w:cstheme="minorHAnsi"/>
          <w:bCs/>
        </w:rPr>
        <w:t>2 punkty dodatkowe</w:t>
      </w:r>
      <w:r w:rsidRPr="00635559">
        <w:rPr>
          <w:rFonts w:asciiTheme="minorHAnsi" w:hAnsiTheme="minorHAnsi" w:cstheme="minorHAnsi"/>
        </w:rPr>
        <w:t>.</w:t>
      </w:r>
    </w:p>
    <w:p w14:paraId="2448D299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18C3F1A7" w14:textId="30ED74D5" w:rsidR="00335B9D" w:rsidRPr="00635559" w:rsidRDefault="00A607FF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B= (b.1+b.2+b.3</w:t>
      </w:r>
      <w:r w:rsidR="00335B9D" w:rsidRPr="00635559">
        <w:rPr>
          <w:rFonts w:asciiTheme="minorHAnsi" w:hAnsiTheme="minorHAnsi" w:cstheme="minorHAnsi"/>
          <w:b/>
        </w:rPr>
        <w:t>) x 4</w:t>
      </w:r>
      <w:r w:rsidR="00B6572C" w:rsidRPr="00635559">
        <w:rPr>
          <w:rFonts w:asciiTheme="minorHAnsi" w:hAnsiTheme="minorHAnsi" w:cstheme="minorHAnsi"/>
          <w:b/>
        </w:rPr>
        <w:t>5</w:t>
      </w:r>
      <w:r w:rsidR="0075370F" w:rsidRPr="00635559">
        <w:rPr>
          <w:rFonts w:asciiTheme="minorHAnsi" w:hAnsiTheme="minorHAnsi" w:cstheme="minorHAnsi"/>
          <w:b/>
        </w:rPr>
        <w:t>%</w:t>
      </w:r>
    </w:p>
    <w:p w14:paraId="301A64BE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7F979507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  <w:r w:rsidRPr="00635559">
        <w:rPr>
          <w:rFonts w:asciiTheme="minorHAnsi" w:hAnsiTheme="minorHAnsi" w:cstheme="minorHAnsi"/>
          <w:b/>
        </w:rPr>
        <w:t>B – liczba punktów za kryterium potencjału kadry Wykonawcy</w:t>
      </w:r>
    </w:p>
    <w:p w14:paraId="753D1CBC" w14:textId="20A7E865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  <w:r w:rsidRPr="00635559">
        <w:rPr>
          <w:rFonts w:asciiTheme="minorHAnsi" w:hAnsiTheme="minorHAnsi" w:cstheme="minorHAnsi"/>
          <w:b/>
        </w:rPr>
        <w:t>b.1 – suma punktów za wykazany potencjał kadrowy w zakresie realizacji usługi szkoleń zawodowych</w:t>
      </w:r>
      <w:r w:rsidR="00A607FF">
        <w:rPr>
          <w:rFonts w:asciiTheme="minorHAnsi" w:hAnsiTheme="minorHAnsi" w:cstheme="minorHAnsi"/>
          <w:b/>
        </w:rPr>
        <w:t>/certyfikowanych</w:t>
      </w:r>
    </w:p>
    <w:p w14:paraId="4484476A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  <w:r w:rsidRPr="00635559">
        <w:rPr>
          <w:rFonts w:asciiTheme="minorHAnsi" w:hAnsiTheme="minorHAnsi" w:cstheme="minorHAnsi"/>
          <w:b/>
        </w:rPr>
        <w:t>b.2 – suma punktów za wykazany  potencjał kadrowy w zakresie realizacji usługi szkoleń IT</w:t>
      </w:r>
    </w:p>
    <w:p w14:paraId="21B495BC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  <w:r w:rsidRPr="00635559">
        <w:rPr>
          <w:rFonts w:asciiTheme="minorHAnsi" w:hAnsiTheme="minorHAnsi" w:cstheme="minorHAnsi"/>
          <w:b/>
        </w:rPr>
        <w:t>b.3 – suma punktów za wykazany potencjał kadrowy w zakresie realizacji usługi szkoleń umiejętności „miękkich”</w:t>
      </w:r>
    </w:p>
    <w:p w14:paraId="27E11A2D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01B5F1C4" w14:textId="77777777" w:rsidR="00335B9D" w:rsidRPr="00635559" w:rsidRDefault="00335B9D" w:rsidP="00A751A5">
      <w:pPr>
        <w:pStyle w:val="Nagwek2"/>
        <w:numPr>
          <w:ilvl w:val="0"/>
          <w:numId w:val="5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Dyspozycyjność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personelu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Wykonawcy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–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waga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="000860D3" w:rsidRPr="00635559">
        <w:rPr>
          <w:rFonts w:asciiTheme="minorHAnsi" w:hAnsiTheme="minorHAnsi" w:cstheme="minorHAnsi"/>
        </w:rPr>
        <w:t>5</w:t>
      </w:r>
      <w:r w:rsidRPr="00635559">
        <w:rPr>
          <w:rFonts w:asciiTheme="minorHAnsi" w:hAnsiTheme="minorHAnsi" w:cstheme="minorHAnsi"/>
        </w:rPr>
        <w:t>%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  <w:spacing w:val="-5"/>
        </w:rPr>
        <w:t>(C)</w:t>
      </w:r>
    </w:p>
    <w:p w14:paraId="3C088F45" w14:textId="329B1D6B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ramach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tego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kryterium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będą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przyznawane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punkty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od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0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1"/>
        </w:rPr>
        <w:t xml:space="preserve"> </w:t>
      </w:r>
      <w:r w:rsidR="008A198F">
        <w:rPr>
          <w:rFonts w:asciiTheme="minorHAnsi" w:hAnsiTheme="minorHAnsi" w:cstheme="minorHAnsi"/>
        </w:rPr>
        <w:t>5</w:t>
      </w:r>
      <w:r w:rsidRPr="00635559">
        <w:rPr>
          <w:rFonts w:asciiTheme="minorHAnsi" w:hAnsiTheme="minorHAnsi" w:cstheme="minorHAnsi"/>
        </w:rPr>
        <w:t>,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według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zasady:</w:t>
      </w:r>
    </w:p>
    <w:p w14:paraId="2F6D2435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Zamawiający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oceni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informacje</w:t>
      </w:r>
      <w:r w:rsidRPr="00635559">
        <w:rPr>
          <w:rFonts w:asciiTheme="minorHAnsi" w:hAnsiTheme="minorHAnsi" w:cstheme="minorHAnsi"/>
          <w:spacing w:val="63"/>
        </w:rPr>
        <w:t xml:space="preserve"> </w:t>
      </w:r>
      <w:r w:rsidRPr="00635559">
        <w:rPr>
          <w:rFonts w:asciiTheme="minorHAnsi" w:hAnsiTheme="minorHAnsi" w:cstheme="minorHAnsi"/>
        </w:rPr>
        <w:t>zawarte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63"/>
        </w:rPr>
        <w:t xml:space="preserve"> </w:t>
      </w:r>
      <w:r w:rsidRPr="00635559">
        <w:rPr>
          <w:rFonts w:asciiTheme="minorHAnsi" w:hAnsiTheme="minorHAnsi" w:cstheme="minorHAnsi"/>
        </w:rPr>
        <w:t>ofercie</w:t>
      </w:r>
      <w:r w:rsidRPr="00635559">
        <w:rPr>
          <w:rFonts w:asciiTheme="minorHAnsi" w:hAnsiTheme="minorHAnsi" w:cstheme="minorHAnsi"/>
          <w:spacing w:val="63"/>
        </w:rPr>
        <w:t xml:space="preserve"> </w:t>
      </w:r>
      <w:r w:rsidRPr="00635559">
        <w:rPr>
          <w:rFonts w:asciiTheme="minorHAnsi" w:hAnsiTheme="minorHAnsi" w:cstheme="minorHAnsi"/>
        </w:rPr>
        <w:t>stanowiącej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załącznik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nr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1</w:t>
      </w:r>
      <w:r w:rsidRPr="00635559">
        <w:rPr>
          <w:rFonts w:asciiTheme="minorHAnsi" w:hAnsiTheme="minorHAnsi" w:cstheme="minorHAnsi"/>
          <w:spacing w:val="63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62"/>
        </w:rPr>
        <w:t xml:space="preserve"> </w:t>
      </w:r>
      <w:r w:rsidRPr="00635559">
        <w:rPr>
          <w:rFonts w:asciiTheme="minorHAnsi" w:hAnsiTheme="minorHAnsi" w:cstheme="minorHAnsi"/>
        </w:rPr>
        <w:t>postępowania</w:t>
      </w:r>
      <w:r w:rsidRPr="00635559">
        <w:rPr>
          <w:rFonts w:asciiTheme="minorHAnsi" w:hAnsiTheme="minorHAnsi" w:cstheme="minorHAnsi"/>
          <w:spacing w:val="64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7"/>
        </w:rPr>
        <w:t xml:space="preserve"> </w:t>
      </w:r>
      <w:r w:rsidRPr="00635559">
        <w:rPr>
          <w:rFonts w:asciiTheme="minorHAnsi" w:hAnsiTheme="minorHAnsi" w:cstheme="minorHAnsi"/>
        </w:rPr>
        <w:t>poniższym</w:t>
      </w:r>
      <w:r w:rsidRPr="00635559">
        <w:rPr>
          <w:rFonts w:asciiTheme="minorHAnsi" w:hAnsiTheme="minorHAnsi" w:cstheme="minorHAnsi"/>
          <w:spacing w:val="63"/>
        </w:rPr>
        <w:t xml:space="preserve"> </w:t>
      </w:r>
      <w:r w:rsidRPr="00635559">
        <w:rPr>
          <w:rFonts w:asciiTheme="minorHAnsi" w:hAnsiTheme="minorHAnsi" w:cstheme="minorHAnsi"/>
        </w:rPr>
        <w:t>zakresie i nada punkty zgodnie z poniższym zapisem:</w:t>
      </w:r>
    </w:p>
    <w:p w14:paraId="0912E371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34AC25E4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Gotowość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do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ustalania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terminów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zajęć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egzaminów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z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minimalnym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wyprzedzeniem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wyrażonym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2"/>
        </w:rPr>
        <w:t xml:space="preserve"> </w:t>
      </w:r>
      <w:r w:rsidRPr="00635559">
        <w:rPr>
          <w:rFonts w:asciiTheme="minorHAnsi" w:hAnsiTheme="minorHAnsi" w:cstheme="minorHAnsi"/>
        </w:rPr>
        <w:t>dniach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godzinach:</w:t>
      </w:r>
    </w:p>
    <w:p w14:paraId="4B366C60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01E882D5" w14:textId="77777777" w:rsidR="00335B9D" w:rsidRPr="00635559" w:rsidRDefault="00335B9D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0-</w:t>
      </w:r>
      <w:r w:rsidR="00F41BAA" w:rsidRPr="00635559">
        <w:rPr>
          <w:rFonts w:asciiTheme="minorHAnsi" w:hAnsiTheme="minorHAnsi" w:cstheme="minorHAnsi"/>
          <w:sz w:val="20"/>
          <w:szCs w:val="20"/>
        </w:rPr>
        <w:t xml:space="preserve"> 8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godzin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tylko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robocze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0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pkt</w:t>
      </w:r>
    </w:p>
    <w:p w14:paraId="4FEFE4B1" w14:textId="77777777" w:rsidR="00335B9D" w:rsidRPr="00635559" w:rsidRDefault="00335B9D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0-</w:t>
      </w:r>
      <w:r w:rsidR="00F41BAA"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8 </w:t>
      </w:r>
      <w:r w:rsidRPr="00635559">
        <w:rPr>
          <w:rFonts w:asciiTheme="minorHAnsi" w:hAnsiTheme="minorHAnsi" w:cstheme="minorHAnsi"/>
          <w:sz w:val="20"/>
          <w:szCs w:val="20"/>
        </w:rPr>
        <w:t>godzin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robocze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soboty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1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pkt</w:t>
      </w:r>
    </w:p>
    <w:p w14:paraId="412546CD" w14:textId="77777777" w:rsidR="00335B9D" w:rsidRPr="00635559" w:rsidRDefault="00335B9D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0-</w:t>
      </w:r>
      <w:r w:rsidR="00F41BAA" w:rsidRPr="00635559">
        <w:rPr>
          <w:rFonts w:asciiTheme="minorHAnsi" w:hAnsiTheme="minorHAnsi" w:cstheme="minorHAnsi"/>
          <w:sz w:val="20"/>
          <w:szCs w:val="20"/>
        </w:rPr>
        <w:t>8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godzin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robocze,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soboty,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niedziele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wolne</w:t>
      </w:r>
      <w:r w:rsidRPr="006355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F41BAA" w:rsidRPr="00635559">
        <w:rPr>
          <w:rFonts w:asciiTheme="minorHAnsi" w:hAnsiTheme="minorHAnsi" w:cstheme="minorHAnsi"/>
          <w:sz w:val="20"/>
          <w:szCs w:val="20"/>
        </w:rPr>
        <w:t>2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pkt</w:t>
      </w:r>
    </w:p>
    <w:p w14:paraId="4E19F18D" w14:textId="77777777" w:rsidR="00335B9D" w:rsidRPr="00635559" w:rsidRDefault="00F41BAA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lastRenderedPageBreak/>
        <w:t>9</w:t>
      </w:r>
      <w:r w:rsidR="00335B9D"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godzin</w:t>
      </w:r>
      <w:r w:rsidR="00335B9D"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i</w:t>
      </w:r>
      <w:r w:rsidR="00335B9D"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więcej</w:t>
      </w:r>
      <w:r w:rsidR="00335B9D"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tylko</w:t>
      </w:r>
      <w:r w:rsidR="00335B9D"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dni</w:t>
      </w:r>
      <w:r w:rsidR="00335B9D"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robocze</w:t>
      </w:r>
      <w:r w:rsidR="00335B9D"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–</w:t>
      </w:r>
      <w:r w:rsidR="00335B9D"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3</w:t>
      </w:r>
      <w:r w:rsidR="00335B9D"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pkt</w:t>
      </w:r>
    </w:p>
    <w:p w14:paraId="54548836" w14:textId="77777777" w:rsidR="00335B9D" w:rsidRPr="00635559" w:rsidRDefault="00F41BAA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9 </w:t>
      </w:r>
      <w:r w:rsidR="00335B9D"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godzin</w:t>
      </w:r>
      <w:r w:rsidR="00335B9D"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i</w:t>
      </w:r>
      <w:r w:rsidR="00335B9D"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więcej</w:t>
      </w:r>
      <w:r w:rsidR="00335B9D"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w</w:t>
      </w:r>
      <w:r w:rsidR="00335B9D"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dni</w:t>
      </w:r>
      <w:r w:rsidR="00335B9D"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robocze</w:t>
      </w:r>
      <w:r w:rsidR="00335B9D"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i</w:t>
      </w:r>
      <w:r w:rsidR="00335B9D"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soboty</w:t>
      </w:r>
      <w:r w:rsidR="00335B9D" w:rsidRPr="006355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–</w:t>
      </w:r>
      <w:r w:rsidR="00335B9D"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4</w:t>
      </w:r>
      <w:r w:rsidR="00335B9D"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pacing w:val="-5"/>
          <w:sz w:val="20"/>
          <w:szCs w:val="20"/>
        </w:rPr>
        <w:t>pkt</w:t>
      </w:r>
    </w:p>
    <w:p w14:paraId="49FA5F3A" w14:textId="77777777" w:rsidR="00335B9D" w:rsidRPr="00635559" w:rsidRDefault="00F41BAA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9 </w:t>
      </w:r>
      <w:r w:rsidR="00335B9D" w:rsidRPr="00635559">
        <w:rPr>
          <w:rFonts w:asciiTheme="minorHAnsi" w:hAnsiTheme="minorHAnsi" w:cstheme="minorHAnsi"/>
          <w:sz w:val="20"/>
          <w:szCs w:val="20"/>
        </w:rPr>
        <w:t>godzin</w:t>
      </w:r>
      <w:r w:rsidR="00335B9D"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i</w:t>
      </w:r>
      <w:r w:rsidR="00335B9D"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więcej</w:t>
      </w:r>
      <w:r w:rsidR="00335B9D"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w</w:t>
      </w:r>
      <w:r w:rsidR="00335B9D"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dni</w:t>
      </w:r>
      <w:r w:rsidR="00335B9D"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robocze,</w:t>
      </w:r>
      <w:r w:rsidR="00335B9D"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soboty,</w:t>
      </w:r>
      <w:r w:rsidR="00335B9D"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niedziele</w:t>
      </w:r>
      <w:r w:rsidR="00335B9D"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i</w:t>
      </w:r>
      <w:r w:rsidR="00335B9D"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dni</w:t>
      </w:r>
      <w:r w:rsidR="00335B9D"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sz w:val="20"/>
          <w:szCs w:val="20"/>
        </w:rPr>
        <w:t>wolne –</w:t>
      </w:r>
      <w:r w:rsidR="00335B9D"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 xml:space="preserve">5 </w:t>
      </w:r>
      <w:r w:rsidR="00335B9D" w:rsidRPr="00635559">
        <w:rPr>
          <w:rFonts w:asciiTheme="minorHAnsi" w:hAnsiTheme="minorHAnsi" w:cstheme="minorHAnsi"/>
          <w:spacing w:val="-4"/>
          <w:sz w:val="20"/>
          <w:szCs w:val="20"/>
        </w:rPr>
        <w:t>pkt.</w:t>
      </w:r>
    </w:p>
    <w:p w14:paraId="25240538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71E90451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UWAGA: Zamawiający dokonana oceny w/w kryterium na podstawie deklaracji złożonej przez Wykonawcę w ofercie. Niespełnienie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kryterium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na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etapie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realizacji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umowy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skutkować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nałożeniem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na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Wykonawcę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kary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umownej w wysokości 20% łącznego wynagrodzenia Wykonawcy, które dotyczy usługi, gdzie warunki nie zostały spełnione.</w:t>
      </w:r>
    </w:p>
    <w:p w14:paraId="13578280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1F3631B5" w14:textId="77777777" w:rsidR="00335B9D" w:rsidRPr="00635559" w:rsidRDefault="00335B9D" w:rsidP="00A751A5">
      <w:pPr>
        <w:pStyle w:val="Nagwek2"/>
        <w:numPr>
          <w:ilvl w:val="0"/>
          <w:numId w:val="5"/>
        </w:numPr>
        <w:tabs>
          <w:tab w:val="clear" w:pos="0"/>
          <w:tab w:val="left" w:pos="284"/>
          <w:tab w:val="left" w:pos="1179"/>
        </w:tabs>
        <w:spacing w:line="276" w:lineRule="auto"/>
        <w:ind w:left="0" w:firstLine="0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Termin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rozpoczęcia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usługi</w:t>
      </w:r>
      <w:r w:rsidRPr="00635559">
        <w:rPr>
          <w:rFonts w:asciiTheme="minorHAnsi" w:hAnsiTheme="minorHAnsi" w:cstheme="minorHAnsi"/>
          <w:spacing w:val="-3"/>
        </w:rPr>
        <w:t xml:space="preserve"> </w:t>
      </w:r>
      <w:r w:rsidRPr="00635559">
        <w:rPr>
          <w:rFonts w:asciiTheme="minorHAnsi" w:hAnsiTheme="minorHAnsi" w:cstheme="minorHAnsi"/>
        </w:rPr>
        <w:t>–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</w:rPr>
        <w:t>waga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="000860D3" w:rsidRPr="00635559">
        <w:rPr>
          <w:rFonts w:asciiTheme="minorHAnsi" w:hAnsiTheme="minorHAnsi" w:cstheme="minorHAnsi"/>
        </w:rPr>
        <w:t>5</w:t>
      </w:r>
      <w:r w:rsidRPr="00635559">
        <w:rPr>
          <w:rFonts w:asciiTheme="minorHAnsi" w:hAnsiTheme="minorHAnsi" w:cstheme="minorHAnsi"/>
        </w:rPr>
        <w:t>%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  <w:spacing w:val="-5"/>
        </w:rPr>
        <w:t>(D)</w:t>
      </w:r>
    </w:p>
    <w:p w14:paraId="7D1DB1FC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Kryterium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oceniane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wyniku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porównania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deklarowanego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terminu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rozpoczęcia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danej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usługi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7"/>
        </w:rPr>
        <w:t xml:space="preserve"> </w:t>
      </w:r>
      <w:r w:rsidRPr="00635559">
        <w:rPr>
          <w:rFonts w:asciiTheme="minorHAnsi" w:hAnsiTheme="minorHAnsi" w:cstheme="minorHAnsi"/>
        </w:rPr>
        <w:t>ocenianej</w:t>
      </w:r>
      <w:r w:rsidRPr="00635559">
        <w:rPr>
          <w:rFonts w:asciiTheme="minorHAnsi" w:hAnsiTheme="minorHAnsi" w:cstheme="minorHAnsi"/>
          <w:spacing w:val="40"/>
        </w:rPr>
        <w:t xml:space="preserve"> </w:t>
      </w:r>
      <w:r w:rsidRPr="00635559">
        <w:rPr>
          <w:rFonts w:asciiTheme="minorHAnsi" w:hAnsiTheme="minorHAnsi" w:cstheme="minorHAnsi"/>
        </w:rPr>
        <w:t>ofercie z</w:t>
      </w:r>
      <w:r w:rsidRPr="00635559">
        <w:rPr>
          <w:rFonts w:asciiTheme="minorHAnsi" w:hAnsiTheme="minorHAnsi" w:cstheme="minorHAnsi"/>
          <w:spacing w:val="-12"/>
        </w:rPr>
        <w:t xml:space="preserve"> </w:t>
      </w:r>
      <w:r w:rsidRPr="00635559">
        <w:rPr>
          <w:rFonts w:asciiTheme="minorHAnsi" w:hAnsiTheme="minorHAnsi" w:cstheme="minorHAnsi"/>
        </w:rPr>
        <w:t>podanym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najkrótszym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deklarowanym</w:t>
      </w:r>
      <w:r w:rsidRPr="00635559">
        <w:rPr>
          <w:rFonts w:asciiTheme="minorHAnsi" w:hAnsiTheme="minorHAnsi" w:cstheme="minorHAnsi"/>
          <w:spacing w:val="-12"/>
        </w:rPr>
        <w:t xml:space="preserve"> </w:t>
      </w:r>
      <w:r w:rsidRPr="00635559">
        <w:rPr>
          <w:rFonts w:asciiTheme="minorHAnsi" w:hAnsiTheme="minorHAnsi" w:cstheme="minorHAnsi"/>
        </w:rPr>
        <w:t>terminem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rozpoczęcia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danej</w:t>
      </w:r>
      <w:r w:rsidRPr="00635559">
        <w:rPr>
          <w:rFonts w:asciiTheme="minorHAnsi" w:hAnsiTheme="minorHAnsi" w:cstheme="minorHAnsi"/>
          <w:spacing w:val="-12"/>
        </w:rPr>
        <w:t xml:space="preserve"> </w:t>
      </w:r>
      <w:r w:rsidRPr="00635559">
        <w:rPr>
          <w:rFonts w:asciiTheme="minorHAnsi" w:hAnsiTheme="minorHAnsi" w:cstheme="minorHAnsi"/>
        </w:rPr>
        <w:t>usługi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spośród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złożonych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ofert.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</w:rPr>
        <w:t>Kryterium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-11"/>
        </w:rPr>
        <w:t xml:space="preserve"> </w:t>
      </w:r>
      <w:r w:rsidRPr="00635559">
        <w:rPr>
          <w:rFonts w:asciiTheme="minorHAnsi" w:hAnsiTheme="minorHAnsi" w:cstheme="minorHAnsi"/>
        </w:rPr>
        <w:t>oceniane na podstawie danych wskazanych w formularzu ofertowym (załącznik nr 1).</w:t>
      </w:r>
    </w:p>
    <w:p w14:paraId="77420A74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Maksymalną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ilość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punktów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ramach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niniejszego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kryterium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otrzyma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oferta,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która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wskaże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najkrótszy termin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rozpoczęcia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danej usługi, podany w dniach roboczych, od momentu przekazania listy osób skierowanych na daną usługę.</w:t>
      </w:r>
    </w:p>
    <w:p w14:paraId="3B97F25C" w14:textId="77777777" w:rsidR="005116ED" w:rsidRPr="00635559" w:rsidRDefault="005116E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Punkty zostaną przyznane według wzoru:</w:t>
      </w:r>
    </w:p>
    <w:p w14:paraId="4F3994C1" w14:textId="77777777" w:rsidR="005116ED" w:rsidRPr="00635559" w:rsidRDefault="005116E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F0C8814" w14:textId="77777777" w:rsidR="005116ED" w:rsidRPr="00635559" w:rsidRDefault="005116ED" w:rsidP="00A751A5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35559">
        <w:rPr>
          <w:rFonts w:asciiTheme="minorHAnsi" w:hAnsiTheme="minorHAnsi" w:cstheme="minorHAnsi"/>
          <w:b/>
          <w:sz w:val="20"/>
          <w:szCs w:val="20"/>
        </w:rPr>
        <w:t>najmniejsza liczba dni na rozpoczęcie usługi od</w:t>
      </w:r>
    </w:p>
    <w:p w14:paraId="4ECD4A8C" w14:textId="77777777" w:rsidR="005116ED" w:rsidRPr="00635559" w:rsidRDefault="005116ED" w:rsidP="00A751A5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b/>
          <w:sz w:val="20"/>
          <w:szCs w:val="20"/>
        </w:rPr>
        <w:t>momentu przekazania listy osób skierowanych na daną usługę</w:t>
      </w:r>
    </w:p>
    <w:p w14:paraId="34B1AA43" w14:textId="77777777" w:rsidR="005116ED" w:rsidRPr="00635559" w:rsidRDefault="00CF6C03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4FCCD9" wp14:editId="067294E6">
                <wp:simplePos x="0" y="0"/>
                <wp:positionH relativeFrom="column">
                  <wp:posOffset>861060</wp:posOffset>
                </wp:positionH>
                <wp:positionV relativeFrom="paragraph">
                  <wp:posOffset>75565</wp:posOffset>
                </wp:positionV>
                <wp:extent cx="4243705" cy="635"/>
                <wp:effectExtent l="13335" t="8890" r="10160" b="9525"/>
                <wp:wrapNone/>
                <wp:docPr id="5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437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60BA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67.8pt;margin-top:5.95pt;width:334.1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"/>
            </w:pict>
          </mc:Fallback>
        </mc:AlternateContent>
      </w:r>
      <w:r w:rsidR="005116ED" w:rsidRPr="00635559">
        <w:rPr>
          <w:rFonts w:asciiTheme="minorHAnsi" w:hAnsiTheme="minorHAnsi" w:cstheme="minorHAnsi"/>
        </w:rPr>
        <w:t xml:space="preserve">D = </w:t>
      </w:r>
    </w:p>
    <w:p w14:paraId="1EDD982B" w14:textId="77777777" w:rsidR="005116ED" w:rsidRPr="00635559" w:rsidRDefault="005116ED" w:rsidP="00A751A5">
      <w:pPr>
        <w:pStyle w:val="Tekstpodstawowy"/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635559">
        <w:rPr>
          <w:rFonts w:asciiTheme="minorHAnsi" w:hAnsiTheme="minorHAnsi" w:cstheme="minorHAnsi"/>
          <w:b/>
        </w:rPr>
        <w:t xml:space="preserve">liczba dni na rozpoczęcie usługi od momentu przekazania listy osób </w:t>
      </w:r>
    </w:p>
    <w:p w14:paraId="36237C91" w14:textId="77777777" w:rsidR="005116ED" w:rsidRPr="00635559" w:rsidRDefault="005116ED" w:rsidP="00A751A5">
      <w:pPr>
        <w:pStyle w:val="Tekstpodstawowy"/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  <w:b/>
        </w:rPr>
        <w:t>skierowanych na daną usługę w badanej ofercie</w:t>
      </w:r>
    </w:p>
    <w:p w14:paraId="0A6EA371" w14:textId="77777777" w:rsidR="005116ED" w:rsidRPr="00635559" w:rsidRDefault="005116E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180D495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UWAGA: Zamawiający dokonana oceny w/w kryterium na podstawie deklaracji złożonej przez Wykonawcę w ofercie. Niespełnienie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kryterium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na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etapie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realizacji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umowy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skutkować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będzie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nałożeniem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na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Wykonawcę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kary</w:t>
      </w:r>
      <w:r w:rsidRPr="00635559">
        <w:rPr>
          <w:rFonts w:asciiTheme="minorHAnsi" w:hAnsiTheme="minorHAnsi" w:cstheme="minorHAnsi"/>
          <w:spacing w:val="80"/>
        </w:rPr>
        <w:t xml:space="preserve"> </w:t>
      </w:r>
      <w:r w:rsidRPr="00635559">
        <w:rPr>
          <w:rFonts w:asciiTheme="minorHAnsi" w:hAnsiTheme="minorHAnsi" w:cstheme="minorHAnsi"/>
        </w:rPr>
        <w:t>umownej w wysokości 20% łącznego wynagrodzenia Wykonawcy, które dotyczy usługi gdzie warunki nie zostały spełnione.</w:t>
      </w:r>
    </w:p>
    <w:p w14:paraId="56682A40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7529B615" w14:textId="77777777" w:rsidR="00335B9D" w:rsidRPr="00635559" w:rsidRDefault="00335B9D" w:rsidP="00A751A5">
      <w:pPr>
        <w:pStyle w:val="Akapitzlist1"/>
        <w:numPr>
          <w:ilvl w:val="0"/>
          <w:numId w:val="6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Cena</w:t>
      </w:r>
      <w:r w:rsidRPr="00635559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oferty</w:t>
      </w:r>
      <w:r w:rsidRPr="00635559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musi</w:t>
      </w:r>
      <w:r w:rsidRPr="00635559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zostać</w:t>
      </w:r>
      <w:r w:rsidRPr="00635559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wyrażona</w:t>
      </w:r>
      <w:r w:rsidRPr="00635559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złotych</w:t>
      </w:r>
      <w:r w:rsidRPr="00635559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polskich.</w:t>
      </w:r>
      <w:r w:rsidRPr="00635559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Cena</w:t>
      </w:r>
      <w:r w:rsidRPr="00635559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podana</w:t>
      </w:r>
      <w:r w:rsidRPr="00635559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ofercie</w:t>
      </w:r>
      <w:r w:rsidRPr="00635559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obejmuje</w:t>
      </w:r>
      <w:r w:rsidRPr="00635559">
        <w:rPr>
          <w:rFonts w:asciiTheme="minorHAnsi" w:hAnsiTheme="minorHAnsi" w:cstheme="minorHAnsi"/>
          <w:spacing w:val="1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wszystkie</w:t>
      </w:r>
      <w:r w:rsidRPr="00635559">
        <w:rPr>
          <w:rFonts w:asciiTheme="minorHAnsi" w:hAnsiTheme="minorHAnsi" w:cstheme="minorHAnsi"/>
          <w:spacing w:val="1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koszty</w:t>
      </w:r>
      <w:r w:rsidRPr="00635559">
        <w:rPr>
          <w:rFonts w:asciiTheme="minorHAnsi" w:hAnsiTheme="minorHAnsi" w:cstheme="minorHAnsi"/>
          <w:spacing w:val="1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związane z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prawidłowym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terminowym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wykonaniem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przedmiotu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oraz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warunkami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wytycznymi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stawianymi przez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Zamawiającego,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odnoszącymi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się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przedmiotu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zamówienia.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Cena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brutto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oznacza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wartość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brutto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odpowiednio powiększoną o koszty, które ponosi zamawiający z tytułu realizacji umowy, zgodnie z przedmiotem zapytania.</w:t>
      </w:r>
    </w:p>
    <w:p w14:paraId="5C3B45DA" w14:textId="77777777" w:rsidR="00335B9D" w:rsidRPr="00635559" w:rsidRDefault="00335B9D" w:rsidP="00A751A5">
      <w:pPr>
        <w:pStyle w:val="Akapitzlist1"/>
        <w:numPr>
          <w:ilvl w:val="0"/>
          <w:numId w:val="6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Wybór Wykonawcy zostanie dokonany w oparciu o najkorzystniejszą ofertę, z zachowaniem zasady jawności, przejrzystości i uczciwej konkurencji.</w:t>
      </w:r>
    </w:p>
    <w:p w14:paraId="68F3B0B5" w14:textId="77777777" w:rsidR="00335B9D" w:rsidRPr="00635559" w:rsidRDefault="00335B9D" w:rsidP="00A751A5">
      <w:pPr>
        <w:pStyle w:val="Akapitzlist1"/>
        <w:numPr>
          <w:ilvl w:val="0"/>
          <w:numId w:val="6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Termin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związania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ofertą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wynosi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30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ostatecznego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terminu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składania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ofert.</w:t>
      </w:r>
    </w:p>
    <w:p w14:paraId="63683EF1" w14:textId="77777777" w:rsidR="00635559" w:rsidRPr="00635559" w:rsidRDefault="00635559" w:rsidP="00635559">
      <w:pPr>
        <w:pStyle w:val="Akapitzlist1"/>
        <w:tabs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A7C4005" w14:textId="4707AE55" w:rsidR="00335B9D" w:rsidRPr="00635559" w:rsidRDefault="00B24F1B" w:rsidP="00B6579A">
      <w:pPr>
        <w:pStyle w:val="Nagwek2"/>
        <w:tabs>
          <w:tab w:val="left" w:pos="284"/>
        </w:tabs>
        <w:spacing w:line="276" w:lineRule="auto"/>
        <w:ind w:left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10"/>
        </w:rPr>
        <w:t xml:space="preserve">§9 </w:t>
      </w:r>
      <w:r w:rsidR="00335B9D" w:rsidRPr="00635559">
        <w:rPr>
          <w:rFonts w:asciiTheme="minorHAnsi" w:hAnsiTheme="minorHAnsi" w:cstheme="minorHAnsi"/>
          <w:spacing w:val="-10"/>
        </w:rPr>
        <w:t xml:space="preserve"> </w:t>
      </w:r>
      <w:r w:rsidR="00335B9D" w:rsidRPr="00635559">
        <w:rPr>
          <w:rFonts w:asciiTheme="minorHAnsi" w:hAnsiTheme="minorHAnsi" w:cstheme="minorHAnsi"/>
        </w:rPr>
        <w:t>Postanowienia</w:t>
      </w:r>
      <w:r w:rsidR="00335B9D" w:rsidRPr="00635559">
        <w:rPr>
          <w:rFonts w:asciiTheme="minorHAnsi" w:hAnsiTheme="minorHAnsi" w:cstheme="minorHAnsi"/>
          <w:spacing w:val="-9"/>
        </w:rPr>
        <w:t xml:space="preserve"> </w:t>
      </w:r>
      <w:r w:rsidR="00335B9D" w:rsidRPr="00635559">
        <w:rPr>
          <w:rFonts w:asciiTheme="minorHAnsi" w:hAnsiTheme="minorHAnsi" w:cstheme="minorHAnsi"/>
          <w:spacing w:val="-2"/>
        </w:rPr>
        <w:t>końcowe</w:t>
      </w:r>
    </w:p>
    <w:p w14:paraId="5BB0B9F6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podpisze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umowę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Oferentem,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który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uzyskał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najwyższą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liczbę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punktów.</w:t>
      </w:r>
    </w:p>
    <w:p w14:paraId="25DAEA69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7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przypadku</w:t>
      </w:r>
      <w:r w:rsidRPr="00635559">
        <w:rPr>
          <w:rFonts w:asciiTheme="minorHAnsi" w:hAnsiTheme="minorHAnsi" w:cstheme="minorHAnsi"/>
          <w:spacing w:val="7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odmowy</w:t>
      </w:r>
      <w:r w:rsidRPr="00635559">
        <w:rPr>
          <w:rFonts w:asciiTheme="minorHAnsi" w:hAnsiTheme="minorHAnsi" w:cstheme="minorHAnsi"/>
          <w:spacing w:val="7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podpisania</w:t>
      </w:r>
      <w:r w:rsidRPr="00635559">
        <w:rPr>
          <w:rFonts w:asciiTheme="minorHAnsi" w:hAnsiTheme="minorHAnsi" w:cstheme="minorHAnsi"/>
          <w:spacing w:val="7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umowy</w:t>
      </w:r>
      <w:r w:rsidRPr="00635559">
        <w:rPr>
          <w:rFonts w:asciiTheme="minorHAnsi" w:hAnsiTheme="minorHAnsi" w:cstheme="minorHAnsi"/>
          <w:spacing w:val="7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przez</w:t>
      </w:r>
      <w:r w:rsidRPr="00635559">
        <w:rPr>
          <w:rFonts w:asciiTheme="minorHAnsi" w:hAnsiTheme="minorHAnsi" w:cstheme="minorHAnsi"/>
          <w:spacing w:val="7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wybranego</w:t>
      </w:r>
      <w:r w:rsidRPr="00635559">
        <w:rPr>
          <w:rFonts w:asciiTheme="minorHAnsi" w:hAnsiTheme="minorHAnsi" w:cstheme="minorHAnsi"/>
          <w:spacing w:val="7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Oferenta,</w:t>
      </w:r>
      <w:r w:rsidRPr="00635559">
        <w:rPr>
          <w:rFonts w:asciiTheme="minorHAnsi" w:hAnsiTheme="minorHAnsi" w:cstheme="minorHAnsi"/>
          <w:spacing w:val="7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Zamawiający</w:t>
      </w:r>
      <w:r w:rsidRPr="00635559">
        <w:rPr>
          <w:rFonts w:asciiTheme="minorHAnsi" w:hAnsiTheme="minorHAnsi" w:cstheme="minorHAnsi"/>
          <w:spacing w:val="7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może</w:t>
      </w:r>
      <w:r w:rsidRPr="00635559">
        <w:rPr>
          <w:rFonts w:asciiTheme="minorHAnsi" w:hAnsiTheme="minorHAnsi" w:cstheme="minorHAnsi"/>
          <w:spacing w:val="7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zawrzeć</w:t>
      </w:r>
      <w:r w:rsidRPr="00635559">
        <w:rPr>
          <w:rFonts w:asciiTheme="minorHAnsi" w:hAnsiTheme="minorHAnsi" w:cstheme="minorHAnsi"/>
          <w:spacing w:val="7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 xml:space="preserve">umowę z Oferentem, który spełnia wymagania zapytania ofertowego, którego oferta uzyskała kolejno najwyższą liczbę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punktów.</w:t>
      </w:r>
    </w:p>
    <w:p w14:paraId="5A5F8207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3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zastrzega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sobie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prawo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odstąpienia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wyboru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oferty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lub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zawarcia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umowy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istotnych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przyczyn.</w:t>
      </w:r>
    </w:p>
    <w:p w14:paraId="1D0C361D" w14:textId="77777777" w:rsidR="009E70E6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 zastrzega sobie prawo do wykluczenia Oferenta w przypadku zaproponowania przez niego w ofercie rażąco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niskiej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ceny,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tj.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takiej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ceny,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która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wydaje</w:t>
      </w:r>
      <w:r w:rsidRPr="00635559">
        <w:rPr>
          <w:rFonts w:asciiTheme="minorHAnsi" w:hAnsiTheme="minorHAnsi" w:cstheme="minorHAnsi"/>
          <w:spacing w:val="7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się</w:t>
      </w:r>
      <w:r w:rsidRPr="00635559">
        <w:rPr>
          <w:rFonts w:asciiTheme="minorHAnsi" w:hAnsiTheme="minorHAnsi" w:cstheme="minorHAnsi"/>
          <w:spacing w:val="7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rażąco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niska</w:t>
      </w:r>
      <w:r w:rsidRPr="00635559">
        <w:rPr>
          <w:rFonts w:asciiTheme="minorHAnsi" w:hAnsiTheme="minorHAnsi" w:cstheme="minorHAnsi"/>
          <w:spacing w:val="7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stosunku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przedmiotu</w:t>
      </w:r>
      <w:r w:rsidRPr="00635559">
        <w:rPr>
          <w:rFonts w:asciiTheme="minorHAnsi" w:hAnsiTheme="minorHAnsi" w:cstheme="minorHAnsi"/>
          <w:spacing w:val="7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zamówienia, a w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szczególności jest niższa o co najmniej 30%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 xml:space="preserve">od szacunkowej wartości zamówienia lub średniej arytmetycznej cen wszystkich </w:t>
      </w:r>
      <w:r w:rsidR="00756A74" w:rsidRPr="00635559">
        <w:rPr>
          <w:rFonts w:asciiTheme="minorHAnsi" w:hAnsiTheme="minorHAnsi" w:cstheme="minorHAnsi"/>
          <w:sz w:val="20"/>
          <w:szCs w:val="20"/>
        </w:rPr>
        <w:t>ważnych</w:t>
      </w:r>
      <w:r w:rsidRPr="00635559">
        <w:rPr>
          <w:rFonts w:asciiTheme="minorHAnsi" w:hAnsiTheme="minorHAnsi" w:cstheme="minorHAnsi"/>
          <w:sz w:val="20"/>
          <w:szCs w:val="20"/>
        </w:rPr>
        <w:t xml:space="preserve"> ofert. Zamawiający ma prawo powziąć wątpliwości co do możliwości </w:t>
      </w:r>
      <w:r w:rsidRPr="00635559">
        <w:rPr>
          <w:rFonts w:asciiTheme="minorHAnsi" w:hAnsiTheme="minorHAnsi" w:cstheme="minorHAnsi"/>
          <w:sz w:val="20"/>
          <w:szCs w:val="20"/>
        </w:rPr>
        <w:lastRenderedPageBreak/>
        <w:t>wykonania przedmiotu zamówienia za zaoferowaną cenę, co z kolei stanowi podstawową okoliczność uprawniającą zamawiającego do żądania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wyjaśnień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celu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ustalenia,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czy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oferta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zawiera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rażąco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niską</w:t>
      </w:r>
      <w:r w:rsidRPr="00635559">
        <w:rPr>
          <w:rFonts w:asciiTheme="minorHAnsi" w:hAnsiTheme="minorHAnsi" w:cstheme="minorHAnsi"/>
          <w:spacing w:val="80"/>
          <w:w w:val="15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cenę.</w:t>
      </w:r>
    </w:p>
    <w:p w14:paraId="7884BBC4" w14:textId="77777777" w:rsidR="00335B9D" w:rsidRPr="00635559" w:rsidRDefault="00335B9D" w:rsidP="00A751A5">
      <w:pPr>
        <w:pStyle w:val="Akapitzlist1"/>
        <w:tabs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dokonuje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oceny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przedstawionych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wyjaśnień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podstawie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obiektywnych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czynników. Zamawiający może odrzucić ofertę wykonawcy, który nie złożył wyjaśnień, nie złożył ich w wyznaczonym do tego terminie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lub jeżeli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dokonana ocena wyjaśnień wraz z dostarczonymi dowodami potwierdza, że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 xml:space="preserve">oferta zawiera rażąco niską cenę stosunku do przedmiotu zamówienia. Obowiązek wykazania, że oferta nie zawiera rażąco niskiej ceny, spoczywa na </w:t>
      </w:r>
      <w:r w:rsidR="00B24273" w:rsidRPr="00635559">
        <w:rPr>
          <w:rFonts w:asciiTheme="minorHAnsi" w:hAnsiTheme="minorHAnsi" w:cstheme="minorHAnsi"/>
          <w:sz w:val="20"/>
          <w:szCs w:val="20"/>
        </w:rPr>
        <w:t>Of</w:t>
      </w:r>
      <w:r w:rsidR="002A031E" w:rsidRPr="00635559">
        <w:rPr>
          <w:rFonts w:asciiTheme="minorHAnsi" w:hAnsiTheme="minorHAnsi" w:cstheme="minorHAnsi"/>
          <w:sz w:val="20"/>
          <w:szCs w:val="20"/>
        </w:rPr>
        <w:t>e</w:t>
      </w:r>
      <w:r w:rsidR="00B24273" w:rsidRPr="00635559">
        <w:rPr>
          <w:rFonts w:asciiTheme="minorHAnsi" w:hAnsiTheme="minorHAnsi" w:cstheme="minorHAnsi"/>
          <w:sz w:val="20"/>
          <w:szCs w:val="20"/>
        </w:rPr>
        <w:t>rencie</w:t>
      </w:r>
      <w:r w:rsidRPr="00635559">
        <w:rPr>
          <w:rFonts w:asciiTheme="minorHAnsi" w:hAnsiTheme="minorHAnsi" w:cstheme="minorHAnsi"/>
          <w:sz w:val="20"/>
          <w:szCs w:val="20"/>
        </w:rPr>
        <w:t>.</w:t>
      </w:r>
    </w:p>
    <w:p w14:paraId="1724481D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Jeżeli Zamawiający nie będzie mógł wybrać najkorzystniejszej oferty ze względu na to, że złożone oferty uzyskały tę samą liczbę punktów, Zamawiający wezwie Oferentów, którzy złożyli te oferty do przedstawienia – w terminie określonym przez Zamawiającego – ofert dodatkowych. Oferenci, składając oferty dodatkowe nie mogą zaoferować cen wyższych niż zaoferowane w złożonych ofertach.</w:t>
      </w:r>
    </w:p>
    <w:p w14:paraId="65EF4864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 zastrzega sobie prawo negocjacji ceny oferty z Oferentem, którego oferta uzyskała najwyższą liczbę punktów w przypadku, gdy zaoferowana przez niego cena przekracza kwotę przeznaczoną przez Zamawiającego w budżecie na realizację zamówienia.</w:t>
      </w:r>
    </w:p>
    <w:p w14:paraId="27B90596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Zapłata za zrealizowaną usługę nastąpi na podstawie sporządzonej przez Wykonawcę faktury VAT po zakończenie każdego miesiąca kalendarzowego, maksymalnie w terminie 21 dni od dnia doręczenia Zamawiającemu faktury.</w:t>
      </w:r>
    </w:p>
    <w:p w14:paraId="00181C7E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Zapłata za zrealizowaną usługę nastąpi pod warunkiem posiadania środków finansowych, przekazanych przez Instytucję Pośredniczącą, tj. Wojewódzki Urząd pracy w Katowicach na rachunek bankowy projektu. W sytuacji opóźnień w przekazaniu transz dotacji przez Instytucję Pośredniczącą, wypłata wynagrodzenia nastąpi niezwłocznie po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wpłynięciu środków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 kolejnej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transzy.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 przypadku, o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którym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mowa Wykonawcy nie przysługują odsetki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 tytułu opóźnienia w zapłacie.</w:t>
      </w:r>
    </w:p>
    <w:p w14:paraId="3809CED0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30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Bez względu na mogące się pojawić opóźnienia w przekazaniu transz dotacji przez Instytucję Pośredniczącą, Wykonawca zobowiązany jest zabezpieczyć terminową i zgodną z wymogami niniejszego zapytania ofertowego realizację zamówienia.</w:t>
      </w:r>
    </w:p>
    <w:p w14:paraId="6B4FCE83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Wykonawca</w:t>
      </w:r>
      <w:r w:rsidRPr="00635559">
        <w:rPr>
          <w:rFonts w:asciiTheme="minorHAnsi" w:hAnsiTheme="minorHAnsi" w:cstheme="minorHAnsi"/>
          <w:spacing w:val="6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wyznaczy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osobę</w:t>
      </w:r>
      <w:r w:rsidRPr="00635559">
        <w:rPr>
          <w:rFonts w:asciiTheme="minorHAnsi" w:hAnsiTheme="minorHAnsi" w:cstheme="minorHAnsi"/>
          <w:spacing w:val="6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uprawnioną</w:t>
      </w:r>
      <w:r w:rsidRPr="00635559">
        <w:rPr>
          <w:rFonts w:asciiTheme="minorHAnsi" w:hAnsiTheme="minorHAnsi" w:cstheme="minorHAnsi"/>
          <w:spacing w:val="7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6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kontaktów</w:t>
      </w:r>
      <w:r w:rsidRPr="00635559">
        <w:rPr>
          <w:rFonts w:asciiTheme="minorHAnsi" w:hAnsiTheme="minorHAnsi" w:cstheme="minorHAnsi"/>
          <w:spacing w:val="6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roboczych</w:t>
      </w:r>
      <w:r w:rsidRPr="00635559">
        <w:rPr>
          <w:rFonts w:asciiTheme="minorHAnsi" w:hAnsiTheme="minorHAnsi" w:cstheme="minorHAnsi"/>
          <w:spacing w:val="74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6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Zamawiającym</w:t>
      </w:r>
      <w:r w:rsidRPr="00635559">
        <w:rPr>
          <w:rFonts w:asciiTheme="minorHAnsi" w:hAnsiTheme="minorHAnsi" w:cstheme="minorHAnsi"/>
          <w:spacing w:val="6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69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zapewni pełną jej dyspozycyjność w czasie realizacji przedmiotu zamówienia, tj. maksymalnie w ciągu 2 godzin od momentu zgłoszenia przez Zamawiającego konieczności stawiennictwa w miejscu realizacji usługi.</w:t>
      </w:r>
    </w:p>
    <w:p w14:paraId="6FB273F8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 zastrzega sobie możliwość zgłoszenia uwag, w przypadku stwierdzenia niezgodności z przedmiotem umowy i indywidualnymi potrzebami uczestników, braku rzetelności i uchybień ze strony Wykonawcy.</w:t>
      </w:r>
    </w:p>
    <w:p w14:paraId="2C17DF04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zastrzega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sobie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możliwość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rezygnacji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Oferenta,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jeżeli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wyniki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prowadzonego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przez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Zamawiającego monitoringu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jakości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zadowolenia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UP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 otrzymanego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wsparcia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będą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wskazywać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rażące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zaniedbania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strony Wykonawcy, a wprowadzone przez Wykonawcę zmiany/usprawnienia nie dają oczekiwanego efektu.</w:t>
      </w:r>
    </w:p>
    <w:p w14:paraId="2AD361EA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niewykonanie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lub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nienależyte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wykonywanie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przedmiotu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Wykonawca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zobowiązany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będzie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 zapłacenia kar umownych w szczególności z tytułu:</w:t>
      </w:r>
    </w:p>
    <w:p w14:paraId="0A601019" w14:textId="2F12408B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78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przeprowadzenia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usługi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przez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kadrę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niespełniającą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kryterium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dotyczącego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doświadczenia opisanego</w:t>
      </w:r>
      <w:r w:rsidRPr="0063555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§6</w:t>
      </w:r>
      <w:r w:rsidRPr="0063555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pkt.</w:t>
      </w:r>
      <w:r w:rsidRPr="0063555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1</w:t>
      </w:r>
      <w:r w:rsidRPr="00635559">
        <w:rPr>
          <w:rFonts w:asciiTheme="minorHAnsi" w:hAnsiTheme="minorHAnsi" w:cstheme="minorHAnsi"/>
          <w:spacing w:val="31"/>
          <w:sz w:val="20"/>
          <w:szCs w:val="20"/>
        </w:rPr>
        <w:t xml:space="preserve"> </w:t>
      </w:r>
      <w:r w:rsidR="00176029">
        <w:rPr>
          <w:rFonts w:asciiTheme="minorHAnsi" w:hAnsiTheme="minorHAnsi" w:cstheme="minorHAnsi"/>
          <w:sz w:val="20"/>
          <w:szCs w:val="20"/>
        </w:rPr>
        <w:t>f)</w:t>
      </w:r>
      <w:r w:rsidRPr="0063555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lub</w:t>
      </w:r>
      <w:r w:rsidRPr="0063555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przypadku</w:t>
      </w:r>
      <w:r w:rsidRPr="006355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przedmiotu</w:t>
      </w:r>
      <w:r w:rsidRPr="0063555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przez</w:t>
      </w:r>
      <w:r w:rsidRPr="0063555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osoby</w:t>
      </w:r>
      <w:r w:rsidRPr="00635559">
        <w:rPr>
          <w:rFonts w:asciiTheme="minorHAnsi" w:hAnsiTheme="minorHAnsi" w:cstheme="minorHAnsi"/>
          <w:spacing w:val="3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inne,</w:t>
      </w:r>
      <w:r w:rsidRPr="0063555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niż</w:t>
      </w:r>
      <w:r w:rsidRPr="00635559">
        <w:rPr>
          <w:rFonts w:asciiTheme="minorHAnsi" w:hAnsiTheme="minorHAnsi" w:cstheme="minorHAnsi"/>
          <w:spacing w:val="2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wskazane w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złożonej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ofercie,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jeżeli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Wykonawca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uzyska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to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pisemnej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zgody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Zamawiającego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kwotę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wysokości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100% wynagrodzenia brutto za usługę, której naruszenie dotyczy,</w:t>
      </w:r>
    </w:p>
    <w:p w14:paraId="22564A81" w14:textId="77777777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78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niespełnienie kryteriów dotyczących dyspozycyjności personelu Wykonawcy i terminu rozpoczęcia usługi opisanych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§8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pkt.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2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c)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d)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kwotę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wysokości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20%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dotychczas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wypłaconego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wynagrodzenia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brutto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 każdy przypadek naruszenia, podczas usługi, gdzie warunki nie zostały spełnione,</w:t>
      </w:r>
    </w:p>
    <w:p w14:paraId="6374EBE9" w14:textId="77777777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78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rozwiązania umowy z przyczyn leżących po stronie Wykonawcy – kwotę w wysokości 15% dotychczas wypłaconego wynagrodzenia brutto,</w:t>
      </w:r>
    </w:p>
    <w:p w14:paraId="178B3A90" w14:textId="77777777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78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 przypadku braku możliwości realizowania zamówienia na rzecz Zamawiającego zgodnie z zawartą umową Zamawiający przewiduje karę umowną proporcjonalną do wysokości niezrealizowanego zamówienia,</w:t>
      </w:r>
    </w:p>
    <w:p w14:paraId="535275E3" w14:textId="77777777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przypadku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wykonywania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przez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Wykonawcę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zlecenia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sposób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niezgodny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przedmiotem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lastRenderedPageBreak/>
        <w:t>zamówienia oraz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bez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zachowania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należytej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staranności,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szczególności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nieuwzględniania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dodatkowych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wymagań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zgłaszanych przez Zamawiającego dotyczących indywidualnych potrzeb uczestników oraz sposobu prowadzenia usługi – po trzykrotnym zignorowaniu zgłaszanych uwag w wysokości 20% wysokości zamówienia za każdy dzień nienależytego wykonania przedmiotu zamówienia,</w:t>
      </w:r>
    </w:p>
    <w:p w14:paraId="1D815B8F" w14:textId="77777777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braku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dyspozycyjności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osoby/osób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kontaktów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roboczych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ze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strony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Wykonawcy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rozumianej,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jako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brak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kontaktu 3 razy pod rząd - w wysokości 1% dotychczasowego wynagrodzenia,</w:t>
      </w:r>
    </w:p>
    <w:p w14:paraId="1B364896" w14:textId="7032EC00" w:rsidR="00335B9D" w:rsidRPr="0013190A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79"/>
        </w:tabs>
        <w:spacing w:line="276" w:lineRule="auto"/>
        <w:ind w:left="0" w:firstLine="0"/>
        <w:rPr>
          <w:rFonts w:asciiTheme="minorHAnsi" w:hAnsiTheme="minorHAnsi" w:cstheme="minorHAnsi"/>
          <w:spacing w:val="-2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innych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niż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powyższe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naruszeń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umowy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skutkującymi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nienależytym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wykonaniem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umowy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20%</w:t>
      </w:r>
      <w:r w:rsidR="0013190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13190A">
        <w:rPr>
          <w:rFonts w:asciiTheme="minorHAnsi" w:hAnsiTheme="minorHAnsi" w:cstheme="minorHAnsi"/>
          <w:spacing w:val="-2"/>
        </w:rPr>
        <w:t>wartości</w:t>
      </w:r>
      <w:r w:rsidRPr="0013190A">
        <w:rPr>
          <w:rFonts w:asciiTheme="minorHAnsi" w:hAnsiTheme="minorHAnsi" w:cstheme="minorHAnsi"/>
          <w:spacing w:val="8"/>
        </w:rPr>
        <w:t xml:space="preserve"> </w:t>
      </w:r>
      <w:r w:rsidRPr="0013190A">
        <w:rPr>
          <w:rFonts w:asciiTheme="minorHAnsi" w:hAnsiTheme="minorHAnsi" w:cstheme="minorHAnsi"/>
          <w:spacing w:val="-2"/>
        </w:rPr>
        <w:t>wynagrodzenia</w:t>
      </w:r>
      <w:r w:rsidRPr="0013190A">
        <w:rPr>
          <w:rFonts w:asciiTheme="minorHAnsi" w:hAnsiTheme="minorHAnsi" w:cstheme="minorHAnsi"/>
          <w:spacing w:val="9"/>
        </w:rPr>
        <w:t xml:space="preserve"> </w:t>
      </w:r>
      <w:r w:rsidRPr="0013190A">
        <w:rPr>
          <w:rFonts w:asciiTheme="minorHAnsi" w:hAnsiTheme="minorHAnsi" w:cstheme="minorHAnsi"/>
          <w:spacing w:val="-2"/>
        </w:rPr>
        <w:t>przysługującego</w:t>
      </w:r>
      <w:r w:rsidRPr="0013190A">
        <w:rPr>
          <w:rFonts w:asciiTheme="minorHAnsi" w:hAnsiTheme="minorHAnsi" w:cstheme="minorHAnsi"/>
          <w:spacing w:val="9"/>
        </w:rPr>
        <w:t xml:space="preserve"> </w:t>
      </w:r>
      <w:r w:rsidRPr="0013190A">
        <w:rPr>
          <w:rFonts w:asciiTheme="minorHAnsi" w:hAnsiTheme="minorHAnsi" w:cstheme="minorHAnsi"/>
          <w:spacing w:val="-2"/>
        </w:rPr>
        <w:t>za</w:t>
      </w:r>
      <w:r w:rsidRPr="0013190A">
        <w:rPr>
          <w:rFonts w:asciiTheme="minorHAnsi" w:hAnsiTheme="minorHAnsi" w:cstheme="minorHAnsi"/>
          <w:spacing w:val="10"/>
        </w:rPr>
        <w:t xml:space="preserve"> </w:t>
      </w:r>
      <w:r w:rsidRPr="0013190A">
        <w:rPr>
          <w:rFonts w:asciiTheme="minorHAnsi" w:hAnsiTheme="minorHAnsi" w:cstheme="minorHAnsi"/>
          <w:spacing w:val="-2"/>
        </w:rPr>
        <w:t>prawidłowe</w:t>
      </w:r>
      <w:r w:rsidRPr="0013190A">
        <w:rPr>
          <w:rFonts w:asciiTheme="minorHAnsi" w:hAnsiTheme="minorHAnsi" w:cstheme="minorHAnsi"/>
          <w:spacing w:val="8"/>
        </w:rPr>
        <w:t xml:space="preserve"> </w:t>
      </w:r>
      <w:r w:rsidRPr="0013190A">
        <w:rPr>
          <w:rFonts w:asciiTheme="minorHAnsi" w:hAnsiTheme="minorHAnsi" w:cstheme="minorHAnsi"/>
          <w:spacing w:val="-2"/>
        </w:rPr>
        <w:t>zrealizowanie</w:t>
      </w:r>
      <w:r w:rsidRPr="0013190A">
        <w:rPr>
          <w:rFonts w:asciiTheme="minorHAnsi" w:hAnsiTheme="minorHAnsi" w:cstheme="minorHAnsi"/>
          <w:spacing w:val="7"/>
        </w:rPr>
        <w:t xml:space="preserve"> </w:t>
      </w:r>
      <w:r w:rsidRPr="0013190A">
        <w:rPr>
          <w:rFonts w:asciiTheme="minorHAnsi" w:hAnsiTheme="minorHAnsi" w:cstheme="minorHAnsi"/>
          <w:spacing w:val="-2"/>
        </w:rPr>
        <w:t>szkolenia.</w:t>
      </w:r>
    </w:p>
    <w:p w14:paraId="0C8B5DFD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1091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nienależyte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umowy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uznaje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się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m.in.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także:</w:t>
      </w:r>
    </w:p>
    <w:p w14:paraId="59A16EED" w14:textId="77777777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pacing w:val="-2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realizację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niezgodnego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ustaloną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Zamawiającym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tematyką,</w:t>
      </w:r>
    </w:p>
    <w:p w14:paraId="212966E5" w14:textId="76FDE2B0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78"/>
          <w:tab w:val="left" w:pos="1180"/>
          <w:tab w:val="left" w:pos="2856"/>
          <w:tab w:val="left" w:pos="4192"/>
          <w:tab w:val="left" w:pos="5778"/>
          <w:tab w:val="left" w:pos="6432"/>
          <w:tab w:val="left" w:pos="7861"/>
          <w:tab w:val="left" w:pos="9014"/>
          <w:tab w:val="left" w:pos="9561"/>
        </w:tabs>
        <w:spacing w:line="276" w:lineRule="auto"/>
        <w:ind w:left="0" w:firstLine="0"/>
        <w:rPr>
          <w:rFonts w:asciiTheme="minorHAnsi" w:hAnsiTheme="minorHAnsi" w:cstheme="minorHAnsi"/>
          <w:spacing w:val="-2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niezapewnienie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materiałów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szkoleniowych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>dla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Uczestników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="00635559">
        <w:rPr>
          <w:rFonts w:asciiTheme="minorHAnsi" w:hAnsiTheme="minorHAnsi" w:cstheme="minorHAnsi"/>
          <w:spacing w:val="-2"/>
          <w:sz w:val="20"/>
          <w:szCs w:val="20"/>
        </w:rPr>
        <w:t>szkolenia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ustalonej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Zamawiającym ilości,</w:t>
      </w:r>
    </w:p>
    <w:p w14:paraId="4C5D2F24" w14:textId="77777777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nieprzestrzeganie</w:t>
      </w:r>
      <w:r w:rsidRPr="00635559">
        <w:rPr>
          <w:rFonts w:asciiTheme="minorHAnsi" w:hAnsiTheme="minorHAnsi" w:cstheme="minorHAnsi"/>
          <w:spacing w:val="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harmonogramu</w:t>
      </w:r>
      <w:r w:rsidRPr="00635559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szkolenia,</w:t>
      </w:r>
    </w:p>
    <w:p w14:paraId="2DE64AA7" w14:textId="77777777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78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uchybienia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zakresie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prowadzonej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dokumentacji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dot.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przedmiotowego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szkolenia,</w:t>
      </w:r>
    </w:p>
    <w:p w14:paraId="76CAA296" w14:textId="77777777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brak dopełnienia obowiązku wydania zaświadczeń bądź wydanie ich w rażąco późnym terminie po zakończeniu realizacji usługi szkoleniowej dla konkretnej grupy,</w:t>
      </w:r>
    </w:p>
    <w:p w14:paraId="74730985" w14:textId="6D383A86" w:rsidR="00335B9D" w:rsidRPr="00D212C3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niezapewnienie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odpowiednich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warunków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(w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tym: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nieodpowiednia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sala,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brak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warunków</w:t>
      </w:r>
      <w:r w:rsidR="00D212C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D212C3">
        <w:rPr>
          <w:rFonts w:asciiTheme="minorHAnsi" w:hAnsiTheme="minorHAnsi" w:cstheme="minorHAnsi"/>
        </w:rPr>
        <w:t>grzewczych,</w:t>
      </w:r>
      <w:r w:rsidRPr="00D212C3">
        <w:rPr>
          <w:rFonts w:asciiTheme="minorHAnsi" w:hAnsiTheme="minorHAnsi" w:cstheme="minorHAnsi"/>
          <w:spacing w:val="-9"/>
        </w:rPr>
        <w:t xml:space="preserve"> </w:t>
      </w:r>
      <w:r w:rsidRPr="00D212C3">
        <w:rPr>
          <w:rFonts w:asciiTheme="minorHAnsi" w:hAnsiTheme="minorHAnsi" w:cstheme="minorHAnsi"/>
        </w:rPr>
        <w:t>brak</w:t>
      </w:r>
      <w:r w:rsidRPr="00D212C3">
        <w:rPr>
          <w:rFonts w:asciiTheme="minorHAnsi" w:hAnsiTheme="minorHAnsi" w:cstheme="minorHAnsi"/>
          <w:spacing w:val="-8"/>
        </w:rPr>
        <w:t xml:space="preserve"> </w:t>
      </w:r>
      <w:r w:rsidRPr="00D212C3">
        <w:rPr>
          <w:rFonts w:asciiTheme="minorHAnsi" w:hAnsiTheme="minorHAnsi" w:cstheme="minorHAnsi"/>
        </w:rPr>
        <w:t>zaplecza</w:t>
      </w:r>
      <w:r w:rsidRPr="00D212C3">
        <w:rPr>
          <w:rFonts w:asciiTheme="minorHAnsi" w:hAnsiTheme="minorHAnsi" w:cstheme="minorHAnsi"/>
          <w:spacing w:val="-8"/>
        </w:rPr>
        <w:t xml:space="preserve"> </w:t>
      </w:r>
      <w:r w:rsidRPr="00D212C3">
        <w:rPr>
          <w:rFonts w:asciiTheme="minorHAnsi" w:hAnsiTheme="minorHAnsi" w:cstheme="minorHAnsi"/>
        </w:rPr>
        <w:t>sanitarnego</w:t>
      </w:r>
      <w:r w:rsidRPr="00D212C3">
        <w:rPr>
          <w:rFonts w:asciiTheme="minorHAnsi" w:hAnsiTheme="minorHAnsi" w:cstheme="minorHAnsi"/>
          <w:spacing w:val="-8"/>
        </w:rPr>
        <w:t xml:space="preserve"> </w:t>
      </w:r>
      <w:r w:rsidRPr="00D212C3">
        <w:rPr>
          <w:rFonts w:asciiTheme="minorHAnsi" w:hAnsiTheme="minorHAnsi" w:cstheme="minorHAnsi"/>
          <w:spacing w:val="-2"/>
        </w:rPr>
        <w:t>itp.),</w:t>
      </w:r>
    </w:p>
    <w:p w14:paraId="7C4121C2" w14:textId="27DD76B9" w:rsidR="00335B9D" w:rsidRPr="00635559" w:rsidRDefault="00335B9D" w:rsidP="00A751A5">
      <w:pPr>
        <w:pStyle w:val="Akapitzlist1"/>
        <w:numPr>
          <w:ilvl w:val="1"/>
          <w:numId w:val="3"/>
        </w:numPr>
        <w:tabs>
          <w:tab w:val="clear" w:pos="0"/>
          <w:tab w:val="left" w:pos="284"/>
          <w:tab w:val="left" w:pos="1180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brak wymaganej identyfikacji wizualnej Sali, materiałów szkoleniowych, prezentacji i inne naruszenia skutkujące negatywną</w:t>
      </w:r>
      <w:r w:rsid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oceną</w:t>
      </w:r>
      <w:r w:rsid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projektu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wydaną</w:t>
      </w:r>
      <w:r w:rsid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przez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Instytucję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udzielającą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dofinansowania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dla projektu oraz uczestników projektu.</w:t>
      </w:r>
    </w:p>
    <w:p w14:paraId="69B905C9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 zastrzega sobie możliwość potrącenia naliczonych kar umownych z wniesionego zabezpieczenia należytego wykonania umowy oraz wynagrodzenia Wykonawcy.</w:t>
      </w:r>
    </w:p>
    <w:p w14:paraId="7A1FE907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 zastrzega sobie prawo do dochodzenia odszkodowania do wysokości faktycznych strat jakie poniósł Zamawiający na skutek działania lub zaniechania działań Wykonawcy oraz pokrycia wszelkich kosztów poniesionych przez Zamawiającego w związku z nieprawidłową realizacją przedmiotu zamówienia.</w:t>
      </w:r>
    </w:p>
    <w:p w14:paraId="353B98CC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 zastrzega sobie możliwość niezwłocznego odstąpienia od umowy przez Zamawiającego w przypadku istotnego naruszenia przez Wykonawcę warunków podpisanej umowy, skutkującego zakwestionowaniem przez Instytucję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Pośredniczącą –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Wojewódzki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Urząd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Pracy w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Katowicach poszczególnych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wydatków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związanych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 realizacją Projektu, bądź ich części z uwagi na uchybienia Wykonawcy w trakcie realizacji przedmiotu umowy.</w:t>
      </w:r>
    </w:p>
    <w:p w14:paraId="1ADC20FE" w14:textId="63281762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ramach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składania</w:t>
      </w:r>
      <w:r w:rsidRPr="00635559">
        <w:rPr>
          <w:rFonts w:asciiTheme="minorHAnsi" w:hAnsiTheme="minorHAnsi" w:cstheme="minorHAnsi"/>
          <w:spacing w:val="3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wniosku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</w:t>
      </w:r>
      <w:r w:rsidRPr="006355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płatność</w:t>
      </w:r>
      <w:r w:rsidRPr="006355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oferta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oraz</w:t>
      </w:r>
      <w:r w:rsidRPr="006355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dane</w:t>
      </w:r>
      <w:r w:rsidRPr="00635559">
        <w:rPr>
          <w:rFonts w:asciiTheme="minorHAnsi" w:hAnsiTheme="minorHAnsi" w:cstheme="minorHAnsi"/>
          <w:spacing w:val="3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oferenta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mogą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zostać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przekazane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celu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weryfikacji</w:t>
      </w:r>
      <w:r w:rsid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właściwej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instytucji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publicznej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uprawnionej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kontroli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sposobu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projektu.</w:t>
      </w:r>
    </w:p>
    <w:p w14:paraId="09EA6C98" w14:textId="2BEF513D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Wykonawcy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będzie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przysługiwało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prawo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wynagrodzenia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wyłącznie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faktycznie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zrealizowane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godziny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15554C">
        <w:rPr>
          <w:rFonts w:asciiTheme="minorHAnsi" w:hAnsiTheme="minorHAnsi" w:cstheme="minorHAnsi"/>
          <w:spacing w:val="-2"/>
          <w:sz w:val="20"/>
          <w:szCs w:val="20"/>
        </w:rPr>
        <w:t>usługi/przeprowadzone egzaminy.</w:t>
      </w:r>
    </w:p>
    <w:p w14:paraId="0154BF2A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pacing w:val="-2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Zamawiający zastrzega sobie prawo zażądania od Wykonawcy dodatkowych dokumentów potwierdzających informacje zawarte w przedłożonej ofercie, w tym dokumentów finansowych. W takim przypadku Wykonawca zobowiązuje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się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dostarczyć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dokumenty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siedziby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Zamawiającego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ciągu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jednego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dnia</w:t>
      </w:r>
      <w:r w:rsidRPr="0063555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roboczego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 momentu otrzymania prośby o dostarczenie dokumentów.</w:t>
      </w:r>
    </w:p>
    <w:p w14:paraId="621C2647" w14:textId="5050CF1F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Zamawiający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zastrzega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sobie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prawo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do</w:t>
      </w:r>
      <w:r w:rsidRP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udzielenia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Wykonawcy</w:t>
      </w:r>
      <w:r w:rsidRP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zamówień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uzupełniających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okresie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realizacji projektu</w:t>
      </w:r>
      <w:r w:rsid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wysokości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5</w:t>
      </w:r>
      <w:r w:rsidR="001E7714" w:rsidRPr="00635559">
        <w:rPr>
          <w:rFonts w:asciiTheme="minorHAnsi" w:hAnsiTheme="minorHAnsi" w:cstheme="minorHAnsi"/>
          <w:sz w:val="20"/>
          <w:szCs w:val="20"/>
        </w:rPr>
        <w:t>0</w:t>
      </w:r>
      <w:r w:rsidRPr="00635559">
        <w:rPr>
          <w:rFonts w:asciiTheme="minorHAnsi" w:hAnsiTheme="minorHAnsi" w:cstheme="minorHAnsi"/>
          <w:sz w:val="20"/>
          <w:szCs w:val="20"/>
        </w:rPr>
        <w:t>%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wartości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objętego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niniejszym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zapytaniem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ofertowym.</w:t>
      </w:r>
    </w:p>
    <w:p w14:paraId="6CF54F7D" w14:textId="77777777" w:rsidR="00335B9D" w:rsidRPr="00635559" w:rsidRDefault="00C9101F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29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Wybór najkorzystniejszej oferty zostanie udokumentowany protokołem, a wynik opublikowany w bazie konkurencyjności. Dodatkowo, Oferenci zostaną telefonicznie lub mailowo poinformowani o wyniku postępowania w terminie 7 dni roboczych od zakończenia postępowania.</w:t>
      </w:r>
    </w:p>
    <w:p w14:paraId="19F760E7" w14:textId="77777777" w:rsidR="00335B9D" w:rsidRPr="00635559" w:rsidRDefault="00335B9D" w:rsidP="00A751A5">
      <w:pPr>
        <w:pStyle w:val="Akapitzlist1"/>
        <w:numPr>
          <w:ilvl w:val="0"/>
          <w:numId w:val="3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Niniejsze zapytanie opublikowano na stronie:</w:t>
      </w:r>
      <w:r w:rsidR="00310AFD" w:rsidRPr="00635559">
        <w:rPr>
          <w:rFonts w:asciiTheme="minorHAnsi" w:hAnsiTheme="minorHAnsi" w:cstheme="minorHAnsi"/>
          <w:sz w:val="20"/>
          <w:szCs w:val="20"/>
        </w:rPr>
        <w:t xml:space="preserve"> </w:t>
      </w:r>
      <w:hyperlink r:id="rId9" w:history="1">
        <w:r w:rsidRPr="00635559">
          <w:rPr>
            <w:rFonts w:asciiTheme="minorHAnsi" w:hAnsiTheme="minorHAnsi" w:cstheme="minorHAnsi"/>
            <w:spacing w:val="-2"/>
            <w:sz w:val="20"/>
            <w:szCs w:val="20"/>
            <w:u w:val="single" w:color="0462C1"/>
          </w:rPr>
          <w:t>www.bazakonkurencyjnosci.funduszeeuropejskie.gov.pl</w:t>
        </w:r>
        <w:r w:rsidRPr="00635559">
          <w:rPr>
            <w:rFonts w:asciiTheme="minorHAnsi" w:hAnsiTheme="minorHAnsi" w:cstheme="minorHAnsi"/>
            <w:spacing w:val="-2"/>
            <w:sz w:val="20"/>
            <w:szCs w:val="20"/>
          </w:rPr>
          <w:t>.</w:t>
        </w:r>
      </w:hyperlink>
    </w:p>
    <w:p w14:paraId="7DFCD358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6980963" w14:textId="0F21503A" w:rsidR="00335B9D" w:rsidRPr="00635559" w:rsidRDefault="000A3BC1" w:rsidP="000A3BC1">
      <w:pPr>
        <w:pStyle w:val="Akapitzlist"/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§10</w:t>
      </w:r>
      <w:r w:rsidR="00335B9D"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 Informacja dotycząca ochrony przetwarzania danych osobowych</w:t>
      </w:r>
    </w:p>
    <w:p w14:paraId="21ACF63B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Informacja dotycząca ochrony osób fizycznych w związku z przetwarzaniem danych osobowych</w:t>
      </w:r>
    </w:p>
    <w:p w14:paraId="036EF20E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 xml:space="preserve">Zgodnie z art. 13 ust. 1 i 2 rozporządzenia Parlamentu Europejskiego i Rady (UE) 2016/679 z dnia 27 kwietnia 2016 r. w  sprawie ochrony osób fizycznych w związku z przetwarzaniem danych osobowych i w sprawie </w:t>
      </w:r>
      <w:r w:rsidRPr="00635559">
        <w:rPr>
          <w:rFonts w:asciiTheme="minorHAnsi" w:hAnsiTheme="minorHAnsi" w:cstheme="minorHAnsi"/>
          <w:bCs/>
          <w:sz w:val="20"/>
          <w:szCs w:val="20"/>
        </w:rPr>
        <w:lastRenderedPageBreak/>
        <w:t>swobodnego przepływu takich danych oraz uchylenia dyrektywy 95/46/WE (ogólne rozporządzenie o ochronie danych) (Dz. Urz. UE L 119 z 04.05.2016, str. 1), dalej „RODO”, informuję, że:</w:t>
      </w:r>
    </w:p>
    <w:p w14:paraId="5248B48A" w14:textId="77777777" w:rsidR="00335B9D" w:rsidRPr="00635559" w:rsidRDefault="00335B9D" w:rsidP="00A751A5">
      <w:pPr>
        <w:tabs>
          <w:tab w:val="left" w:pos="284"/>
          <w:tab w:val="left" w:pos="6379"/>
        </w:tabs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 xml:space="preserve">Administratorem Pani/Pana danych osobowych jest </w:t>
      </w:r>
      <w:r w:rsidR="002A031E" w:rsidRPr="00635559">
        <w:rPr>
          <w:rFonts w:asciiTheme="minorHAnsi" w:hAnsiTheme="minorHAnsi" w:cstheme="minorHAnsi"/>
          <w:b/>
          <w:bCs/>
          <w:sz w:val="20"/>
          <w:szCs w:val="20"/>
        </w:rPr>
        <w:t>NIEPUBLICZNE CENTRUM KSZTAŁCENIA USTAWICZNEGO</w:t>
      </w:r>
      <w:r w:rsidR="00D10AF9"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10AF9" w:rsidRPr="00635559">
        <w:rPr>
          <w:rFonts w:asciiTheme="minorHAnsi" w:hAnsiTheme="minorHAnsi" w:cstheme="minorHAnsi"/>
          <w:bCs/>
          <w:sz w:val="20"/>
          <w:szCs w:val="20"/>
        </w:rPr>
        <w:t xml:space="preserve">ul. </w:t>
      </w:r>
      <w:r w:rsidR="002A031E" w:rsidRPr="00635559">
        <w:rPr>
          <w:rFonts w:asciiTheme="minorHAnsi" w:hAnsiTheme="minorHAnsi" w:cstheme="minorHAnsi"/>
          <w:bCs/>
          <w:sz w:val="20"/>
          <w:szCs w:val="20"/>
        </w:rPr>
        <w:t>Fabryczna 7</w:t>
      </w:r>
      <w:r w:rsidR="00D10AF9" w:rsidRPr="00635559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2A031E" w:rsidRPr="00635559">
        <w:rPr>
          <w:rFonts w:asciiTheme="minorHAnsi" w:hAnsiTheme="minorHAnsi" w:cstheme="minorHAnsi"/>
          <w:bCs/>
          <w:sz w:val="20"/>
          <w:szCs w:val="20"/>
        </w:rPr>
        <w:t>41-400 Mysłowice</w:t>
      </w:r>
      <w:r w:rsidR="00D10AF9" w:rsidRPr="00635559">
        <w:rPr>
          <w:rFonts w:asciiTheme="minorHAnsi" w:hAnsiTheme="minorHAnsi" w:cstheme="minorHAnsi"/>
          <w:bCs/>
          <w:sz w:val="20"/>
          <w:szCs w:val="20"/>
        </w:rPr>
        <w:t xml:space="preserve"> REGON </w:t>
      </w:r>
      <w:r w:rsidR="002A031E" w:rsidRPr="00635559">
        <w:rPr>
          <w:rFonts w:asciiTheme="minorHAnsi" w:hAnsiTheme="minorHAnsi" w:cstheme="minorHAnsi"/>
          <w:bCs/>
          <w:sz w:val="20"/>
          <w:szCs w:val="20"/>
        </w:rPr>
        <w:t>276604149</w:t>
      </w:r>
      <w:r w:rsidR="00D10AF9" w:rsidRPr="00635559">
        <w:rPr>
          <w:rFonts w:asciiTheme="minorHAnsi" w:hAnsiTheme="minorHAnsi" w:cstheme="minorHAnsi"/>
          <w:bCs/>
          <w:sz w:val="20"/>
          <w:szCs w:val="20"/>
        </w:rPr>
        <w:t xml:space="preserve">; NIP </w:t>
      </w:r>
      <w:r w:rsidR="002A031E" w:rsidRPr="00635559">
        <w:rPr>
          <w:rFonts w:asciiTheme="minorHAnsi" w:hAnsiTheme="minorHAnsi" w:cstheme="minorHAnsi"/>
          <w:bCs/>
          <w:sz w:val="20"/>
          <w:szCs w:val="20"/>
        </w:rPr>
        <w:t>2220697234</w:t>
      </w:r>
      <w:r w:rsidRPr="00635559">
        <w:rPr>
          <w:rFonts w:asciiTheme="minorHAnsi" w:hAnsiTheme="minorHAnsi" w:cstheme="minorHAnsi"/>
          <w:bCs/>
          <w:sz w:val="20"/>
          <w:szCs w:val="20"/>
        </w:rPr>
        <w:t xml:space="preserve">, mail: </w:t>
      </w:r>
      <w:hyperlink r:id="rId10" w:history="1">
        <w:r w:rsidR="002A031E" w:rsidRPr="00635559">
          <w:rPr>
            <w:rStyle w:val="Hipercze"/>
            <w:rFonts w:asciiTheme="minorHAnsi" w:hAnsiTheme="minorHAnsi" w:cstheme="minorHAnsi"/>
            <w:bCs/>
            <w:sz w:val="20"/>
            <w:szCs w:val="20"/>
          </w:rPr>
          <w:t>biuro@ncku.pl</w:t>
        </w:r>
      </w:hyperlink>
      <w:r w:rsidRPr="00635559">
        <w:rPr>
          <w:rFonts w:asciiTheme="minorHAnsi" w:hAnsiTheme="minorHAnsi" w:cstheme="minorHAnsi"/>
          <w:bCs/>
          <w:sz w:val="20"/>
          <w:szCs w:val="20"/>
        </w:rPr>
        <w:t xml:space="preserve"> tel. </w:t>
      </w:r>
      <w:r w:rsidR="004D5BB0" w:rsidRPr="00635559">
        <w:rPr>
          <w:rFonts w:asciiTheme="minorHAnsi" w:hAnsiTheme="minorHAnsi" w:cstheme="minorHAnsi"/>
          <w:bCs/>
          <w:sz w:val="20"/>
          <w:szCs w:val="20"/>
        </w:rPr>
        <w:t>(</w:t>
      </w:r>
      <w:r w:rsidR="004D5BB0" w:rsidRPr="00635559">
        <w:rPr>
          <w:rFonts w:asciiTheme="minorHAnsi" w:hAnsiTheme="minorHAnsi" w:cstheme="minorHAnsi"/>
          <w:bCs/>
          <w:sz w:val="20"/>
          <w:szCs w:val="20"/>
          <w:lang w:val="de-DE"/>
        </w:rPr>
        <w:t xml:space="preserve">32) </w:t>
      </w:r>
      <w:r w:rsidR="002A031E" w:rsidRPr="00635559">
        <w:rPr>
          <w:rFonts w:asciiTheme="minorHAnsi" w:hAnsiTheme="minorHAnsi" w:cstheme="minorHAnsi"/>
          <w:bCs/>
          <w:sz w:val="20"/>
          <w:szCs w:val="20"/>
          <w:lang w:val="de-DE"/>
        </w:rPr>
        <w:t>222 17 61</w:t>
      </w:r>
    </w:p>
    <w:p w14:paraId="4A42E77A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Osobą odpowiedzialną za przetwarzanie danych jes</w:t>
      </w:r>
      <w:r w:rsidR="00B514D5" w:rsidRPr="00635559">
        <w:rPr>
          <w:rFonts w:asciiTheme="minorHAnsi" w:hAnsiTheme="minorHAnsi" w:cstheme="minorHAnsi"/>
          <w:bCs/>
          <w:sz w:val="20"/>
          <w:szCs w:val="20"/>
        </w:rPr>
        <w:t>t Pan</w:t>
      </w:r>
      <w:r w:rsidR="004D5BB0" w:rsidRPr="00635559">
        <w:rPr>
          <w:rFonts w:asciiTheme="minorHAnsi" w:hAnsiTheme="minorHAnsi" w:cstheme="minorHAnsi"/>
          <w:bCs/>
          <w:sz w:val="20"/>
          <w:szCs w:val="20"/>
        </w:rPr>
        <w:t>i</w:t>
      </w:r>
      <w:r w:rsidRPr="0063555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2A031E" w:rsidRPr="00635559">
        <w:rPr>
          <w:rFonts w:asciiTheme="minorHAnsi" w:hAnsiTheme="minorHAnsi" w:cstheme="minorHAnsi"/>
          <w:bCs/>
          <w:sz w:val="20"/>
          <w:szCs w:val="20"/>
        </w:rPr>
        <w:t>Edyta Kliś</w:t>
      </w:r>
      <w:r w:rsidR="004D5BB0" w:rsidRPr="0063555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Cs/>
          <w:sz w:val="20"/>
          <w:szCs w:val="20"/>
        </w:rPr>
        <w:t xml:space="preserve">kontakt: adres mail: </w:t>
      </w:r>
      <w:r w:rsidR="002A031E" w:rsidRPr="00635559">
        <w:rPr>
          <w:rFonts w:asciiTheme="minorHAnsi" w:hAnsiTheme="minorHAnsi" w:cstheme="minorHAnsi"/>
          <w:bCs/>
          <w:sz w:val="20"/>
          <w:szCs w:val="20"/>
        </w:rPr>
        <w:t>edytaklis@interia,pl</w:t>
      </w:r>
      <w:r w:rsidR="004D5BB0" w:rsidRPr="00635559">
        <w:rPr>
          <w:rFonts w:asciiTheme="minorHAnsi" w:hAnsiTheme="minorHAnsi" w:cstheme="minorHAnsi"/>
          <w:bCs/>
          <w:sz w:val="20"/>
          <w:szCs w:val="20"/>
        </w:rPr>
        <w:t>.pl</w:t>
      </w:r>
      <w:r w:rsidR="002A031E" w:rsidRPr="00635559">
        <w:rPr>
          <w:rFonts w:asciiTheme="minorHAnsi" w:hAnsiTheme="minorHAnsi" w:cstheme="minorHAnsi"/>
          <w:bCs/>
          <w:sz w:val="20"/>
          <w:szCs w:val="20"/>
        </w:rPr>
        <w:t xml:space="preserve"> t</w:t>
      </w:r>
      <w:r w:rsidRPr="00635559">
        <w:rPr>
          <w:rFonts w:asciiTheme="minorHAnsi" w:hAnsiTheme="minorHAnsi" w:cstheme="minorHAnsi"/>
          <w:bCs/>
          <w:sz w:val="20"/>
          <w:szCs w:val="20"/>
        </w:rPr>
        <w:t>el.</w:t>
      </w:r>
      <w:r w:rsidR="00B514D5" w:rsidRPr="0063555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02807" w:rsidRPr="00635559">
        <w:rPr>
          <w:rFonts w:asciiTheme="minorHAnsi" w:hAnsiTheme="minorHAnsi" w:cstheme="minorHAnsi"/>
          <w:bCs/>
          <w:sz w:val="20"/>
          <w:szCs w:val="20"/>
        </w:rPr>
        <w:t>605043222</w:t>
      </w:r>
    </w:p>
    <w:p w14:paraId="03B708E4" w14:textId="77777777" w:rsidR="00335B9D" w:rsidRPr="00635559" w:rsidRDefault="00335B9D" w:rsidP="00A751A5">
      <w:pPr>
        <w:widowControl/>
        <w:numPr>
          <w:ilvl w:val="0"/>
          <w:numId w:val="18"/>
        </w:numPr>
        <w:tabs>
          <w:tab w:val="clear" w:pos="0"/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 xml:space="preserve">Pani/Pana dane osobowe przetwarzane będą na podstawie art. 6 ust. 1 lit. c RODO w celu związanym z postępowaniem o udzielenie zamówienia realizowanego w calu zachowania zasady konkurencyjności na usługi  w ramach projektu </w:t>
      </w:r>
      <w:r w:rsidR="00302807" w:rsidRPr="00635559">
        <w:rPr>
          <w:rFonts w:asciiTheme="minorHAnsi" w:hAnsiTheme="minorHAnsi" w:cstheme="minorHAnsi"/>
          <w:b/>
          <w:bCs/>
          <w:iCs/>
          <w:sz w:val="20"/>
          <w:szCs w:val="20"/>
        </w:rPr>
        <w:t>Czas na Twój rozwój</w:t>
      </w:r>
      <w:r w:rsidR="003C177B" w:rsidRPr="00635559">
        <w:rPr>
          <w:rFonts w:asciiTheme="minorHAnsi" w:hAnsiTheme="minorHAnsi" w:cstheme="minorHAnsi"/>
          <w:b/>
          <w:bCs/>
          <w:iCs/>
          <w:sz w:val="20"/>
          <w:szCs w:val="20"/>
        </w:rPr>
        <w:t>!</w:t>
      </w:r>
      <w:r w:rsidR="00570D96" w:rsidRPr="00635559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nr </w:t>
      </w:r>
      <w:r w:rsidR="00302807" w:rsidRPr="00635559">
        <w:rPr>
          <w:rFonts w:asciiTheme="minorHAnsi" w:hAnsiTheme="minorHAnsi" w:cstheme="minorHAnsi"/>
          <w:b/>
          <w:bCs/>
          <w:iCs/>
          <w:sz w:val="20"/>
          <w:szCs w:val="20"/>
          <w:lang w:val="de-DE"/>
        </w:rPr>
        <w:t>FESL.05.04-IP.02-07FF</w:t>
      </w:r>
      <w:r w:rsidR="00570D96" w:rsidRPr="00635559">
        <w:rPr>
          <w:rFonts w:asciiTheme="minorHAnsi" w:hAnsiTheme="minorHAnsi" w:cstheme="minorHAnsi"/>
          <w:b/>
          <w:bCs/>
          <w:iCs/>
          <w:sz w:val="20"/>
          <w:szCs w:val="20"/>
          <w:lang w:val="de-DE"/>
        </w:rPr>
        <w:t>/23</w:t>
      </w:r>
    </w:p>
    <w:p w14:paraId="1FDCD6F1" w14:textId="77777777" w:rsidR="00335B9D" w:rsidRPr="00635559" w:rsidRDefault="00335B9D" w:rsidP="00A751A5">
      <w:pPr>
        <w:widowControl/>
        <w:numPr>
          <w:ilvl w:val="0"/>
          <w:numId w:val="18"/>
        </w:numPr>
        <w:tabs>
          <w:tab w:val="clear" w:pos="0"/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 xml:space="preserve">Odbiorcami Pani/Pana danych osobowych będą osoby lub podmioty, którym udostępniona zostanie dokumentacja postępowania w oparciu o zawartą z WUP Katowice umowę o dofinansowanie projektu pn. </w:t>
      </w:r>
      <w:r w:rsidR="003C177B" w:rsidRPr="00635559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Czas na Twój rozwój! nr </w:t>
      </w:r>
      <w:r w:rsidR="003C177B" w:rsidRPr="00635559">
        <w:rPr>
          <w:rFonts w:asciiTheme="minorHAnsi" w:hAnsiTheme="minorHAnsi" w:cstheme="minorHAnsi"/>
          <w:b/>
          <w:bCs/>
          <w:iCs/>
          <w:sz w:val="20"/>
          <w:szCs w:val="20"/>
          <w:lang w:val="de-DE"/>
        </w:rPr>
        <w:t>FESL.05.04-IP.02-07FF/23</w:t>
      </w:r>
    </w:p>
    <w:p w14:paraId="762E934B" w14:textId="77777777" w:rsidR="00335B9D" w:rsidRPr="00635559" w:rsidRDefault="00335B9D" w:rsidP="00A751A5">
      <w:pPr>
        <w:widowControl/>
        <w:numPr>
          <w:ilvl w:val="0"/>
          <w:numId w:val="18"/>
        </w:numPr>
        <w:tabs>
          <w:tab w:val="clear" w:pos="0"/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Pani/Pana dane osobowe będą przechowywane, zgodnie z zawartą umową o dofinansowanie przez okres 10 lat, zgodnie z zasadami archiwizacji dokumentów objętych umową o dofinansowanie</w:t>
      </w:r>
    </w:p>
    <w:p w14:paraId="73D5A9D7" w14:textId="77777777" w:rsidR="00335B9D" w:rsidRPr="00635559" w:rsidRDefault="00335B9D" w:rsidP="00A751A5">
      <w:pPr>
        <w:widowControl/>
        <w:numPr>
          <w:ilvl w:val="0"/>
          <w:numId w:val="19"/>
        </w:numPr>
        <w:tabs>
          <w:tab w:val="clear" w:pos="0"/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Obowiązek podania przez Panią/Pana danych osobowych bezpośrednio Pani/Pana dotyczących jest wymogiem określonym wytycznymi dotyczącymi kwalifikowalności wydatków w ramach Europejskiego Funduszu Społecznego Plus w ramach programu Fundusze Europejskie dla Śląskiego 2021-2027, związanym z udziałem w postępowaniu o udzielenie zamówienia;</w:t>
      </w:r>
    </w:p>
    <w:p w14:paraId="66E19836" w14:textId="77777777" w:rsidR="00335B9D" w:rsidRPr="00635559" w:rsidRDefault="00335B9D" w:rsidP="00A751A5">
      <w:pPr>
        <w:widowControl/>
        <w:numPr>
          <w:ilvl w:val="0"/>
          <w:numId w:val="19"/>
        </w:numPr>
        <w:tabs>
          <w:tab w:val="clear" w:pos="0"/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W odniesieniu do Pani/Pana danych osobowych decyzje nie będą podejmowane w sposób zautomatyzowany, stosowanie  do art. 22 RODO; 8. Posiada Pani/Pan:</w:t>
      </w:r>
    </w:p>
    <w:p w14:paraId="77993A3D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− na podstawie art. 15 RODO prawo dostępu do danych osobowych Pani/Pana dotyczących;</w:t>
      </w:r>
    </w:p>
    <w:p w14:paraId="4C5C2235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− na podstawie art. 16 RODO prawo do sprostowania Pani/Pana danych osobowych; − na podstawie art. 18 RODO prawo żądania od administratora ograniczenia przetwarzania danych osobowych z zastrzeżeniem przypadków, o których mowa w art. 18 ust. 2 RODO ; − prawo do wniesienia skargi do Prezesa Urzędu Ochrony Danych Osobowych, gdy uzna</w:t>
      </w:r>
    </w:p>
    <w:p w14:paraId="05992266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Pani/Pan, że przetwarzanie danych osobowych Pani/Pana dotyczących narusza przepisy RODO;</w:t>
      </w:r>
    </w:p>
    <w:p w14:paraId="5EC9600B" w14:textId="77777777" w:rsidR="00335B9D" w:rsidRPr="00635559" w:rsidRDefault="00335B9D" w:rsidP="00A751A5">
      <w:pPr>
        <w:pStyle w:val="Akapitzlist1"/>
        <w:widowControl/>
        <w:numPr>
          <w:ilvl w:val="0"/>
          <w:numId w:val="19"/>
        </w:numPr>
        <w:tabs>
          <w:tab w:val="clear" w:pos="0"/>
          <w:tab w:val="left" w:pos="284"/>
        </w:tabs>
        <w:spacing w:line="276" w:lineRule="auto"/>
        <w:ind w:left="0"/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Nie przysługuje Pani/Panu:</w:t>
      </w:r>
    </w:p>
    <w:p w14:paraId="6E7680A7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− w związku z art. 17 ust. 3 lit. b, d lub e RODO prawo do usunięcia danych osobowych;</w:t>
      </w:r>
    </w:p>
    <w:p w14:paraId="53326DC5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− prawo do przenoszenia danych osobowych, o którym mowa w art. 20 RODO;</w:t>
      </w:r>
    </w:p>
    <w:p w14:paraId="50A9F602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− na podstawie art. 21 RODO prawo sprzeciwu, wobec przetwarzania danych osobowych, gdyż podstawą prawną przetwarzania Pani/Pana danych osobowych jest art. 6 ust. 1 lit. c RODO.</w:t>
      </w:r>
    </w:p>
    <w:p w14:paraId="234F8398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35559">
        <w:rPr>
          <w:rFonts w:asciiTheme="minorHAnsi" w:hAnsiTheme="minorHAnsi" w:cstheme="minorHAnsi"/>
          <w:bCs/>
          <w:sz w:val="20"/>
          <w:szCs w:val="20"/>
        </w:rPr>
        <w:t>* Wyjaśnienie: skorzystanie z prawa do sprostowania nie może skutkować zmianą wyniku postępowania o udzielenie zamówienia ani zmianą postanowień umowy oraz nie może naruszać integralności protokołu oraz jego załączników.</w:t>
      </w:r>
    </w:p>
    <w:p w14:paraId="3C782208" w14:textId="77777777" w:rsidR="00335B9D" w:rsidRPr="00635559" w:rsidRDefault="00335B9D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  <w:sectPr w:rsidR="00335B9D" w:rsidRPr="00635559" w:rsidSect="00A751A5">
          <w:headerReference w:type="default" r:id="rId11"/>
          <w:footerReference w:type="default" r:id="rId12"/>
          <w:pgSz w:w="11906" w:h="16838"/>
          <w:pgMar w:top="1417" w:right="1417" w:bottom="1417" w:left="1417" w:header="378" w:footer="1184" w:gutter="0"/>
          <w:cols w:space="708"/>
          <w:docGrid w:linePitch="299" w:charSpace="4096"/>
        </w:sectPr>
      </w:pPr>
      <w:r w:rsidRPr="00635559">
        <w:rPr>
          <w:rFonts w:asciiTheme="minorHAnsi" w:hAnsiTheme="minorHAnsi" w:cstheme="minorHAnsi"/>
          <w:bCs/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3C177B" w:rsidRPr="00635559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7BE4F24" w14:textId="77777777" w:rsidR="00335B9D" w:rsidRPr="00635559" w:rsidRDefault="00335B9D" w:rsidP="00A751A5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lastRenderedPageBreak/>
        <w:t>Załącznik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nr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1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zapytania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ofertowego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nr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3C177B" w:rsidRPr="00635559">
        <w:rPr>
          <w:rFonts w:asciiTheme="minorHAnsi" w:hAnsiTheme="minorHAnsi" w:cstheme="minorHAnsi"/>
          <w:i/>
          <w:spacing w:val="-8"/>
          <w:sz w:val="20"/>
          <w:szCs w:val="20"/>
        </w:rPr>
        <w:t>3</w:t>
      </w:r>
      <w:r w:rsidR="003C177B" w:rsidRPr="00635559">
        <w:rPr>
          <w:rFonts w:asciiTheme="minorHAnsi" w:hAnsiTheme="minorHAnsi" w:cstheme="minorHAnsi"/>
          <w:i/>
          <w:spacing w:val="-7"/>
          <w:sz w:val="20"/>
          <w:szCs w:val="20"/>
        </w:rPr>
        <w:t>/F</w:t>
      </w:r>
      <w:r w:rsidR="003C177B" w:rsidRPr="00635559">
        <w:rPr>
          <w:rFonts w:asciiTheme="minorHAnsi" w:hAnsiTheme="minorHAnsi" w:cstheme="minorHAnsi"/>
          <w:i/>
          <w:sz w:val="20"/>
          <w:szCs w:val="20"/>
        </w:rPr>
        <w:t>ESL.05.04-IP.02-07FF/23</w:t>
      </w:r>
    </w:p>
    <w:p w14:paraId="0AEF07CD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i/>
        </w:rPr>
      </w:pPr>
    </w:p>
    <w:p w14:paraId="0F0AF048" w14:textId="77777777" w:rsidR="00335B9D" w:rsidRPr="00635559" w:rsidRDefault="00335B9D" w:rsidP="00A751A5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  <w:sectPr w:rsidR="00335B9D" w:rsidRPr="00635559" w:rsidSect="00A751A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</w:p>
    <w:p w14:paraId="31B0C576" w14:textId="5A119F19" w:rsidR="00335B9D" w:rsidRPr="00635559" w:rsidRDefault="008E1555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i/>
        </w:rPr>
      </w:pPr>
      <w:r w:rsidRPr="00635559">
        <w:rPr>
          <w:rFonts w:asciiTheme="minorHAnsi" w:hAnsiTheme="minorHAnsi" w:cstheme="minorHAnsi"/>
          <w:i/>
        </w:rPr>
        <w:t>………………………………………………</w:t>
      </w:r>
    </w:p>
    <w:p w14:paraId="65940865" w14:textId="77777777" w:rsidR="008E1555" w:rsidRPr="00635559" w:rsidRDefault="008E1555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i/>
        </w:rPr>
      </w:pPr>
      <w:r w:rsidRPr="00635559">
        <w:rPr>
          <w:rFonts w:asciiTheme="minorHAnsi" w:hAnsiTheme="minorHAnsi" w:cstheme="minorHAnsi"/>
        </w:rPr>
        <w:t>pieczątka Wykonawcy</w:t>
      </w:r>
    </w:p>
    <w:p w14:paraId="7B13044C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i/>
        </w:rPr>
      </w:pPr>
    </w:p>
    <w:p w14:paraId="2398D03F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3879C572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329887F9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20A521F7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7A14D7A5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0CA1C9C2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35C5D1D9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0110386B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66511864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5021A505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35C49D50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FORMULARZ</w:t>
      </w:r>
      <w:r w:rsidRPr="00635559">
        <w:rPr>
          <w:rFonts w:asciiTheme="minorHAnsi" w:hAnsiTheme="minorHAnsi" w:cstheme="minorHAnsi"/>
          <w:spacing w:val="-10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OFERTY</w:t>
      </w:r>
    </w:p>
    <w:p w14:paraId="52D3E080" w14:textId="77777777" w:rsidR="008E1555" w:rsidRPr="00635559" w:rsidRDefault="008E1555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2558718F" w14:textId="77777777" w:rsidR="008E1555" w:rsidRPr="00635559" w:rsidRDefault="008E1555" w:rsidP="00A751A5">
      <w:pPr>
        <w:tabs>
          <w:tab w:val="left" w:pos="284"/>
        </w:tabs>
        <w:spacing w:line="276" w:lineRule="auto"/>
        <w:rPr>
          <w:rFonts w:asciiTheme="minorHAnsi" w:hAnsiTheme="minorHAnsi" w:cstheme="minorHAnsi"/>
          <w:spacing w:val="-2"/>
          <w:sz w:val="20"/>
          <w:szCs w:val="20"/>
        </w:rPr>
      </w:pPr>
    </w:p>
    <w:p w14:paraId="4D09335F" w14:textId="77777777" w:rsidR="008E1555" w:rsidRPr="00635559" w:rsidRDefault="008E1555" w:rsidP="00A751A5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pacing w:val="-2"/>
          <w:sz w:val="20"/>
          <w:szCs w:val="20"/>
        </w:rPr>
      </w:pPr>
    </w:p>
    <w:p w14:paraId="750494BB" w14:textId="711159BF" w:rsidR="00335B9D" w:rsidRPr="00635559" w:rsidRDefault="00335B9D" w:rsidP="00A751A5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</w:t>
      </w:r>
    </w:p>
    <w:p w14:paraId="4BCAC63D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</w:rPr>
        <w:sectPr w:rsidR="00335B9D" w:rsidRPr="00635559" w:rsidSect="00A751A5">
          <w:type w:val="continuous"/>
          <w:pgSz w:w="11906" w:h="16838"/>
          <w:pgMar w:top="1417" w:right="1417" w:bottom="1417" w:left="1417" w:header="378" w:footer="1184" w:gutter="0"/>
          <w:cols w:num="3" w:space="1494" w:equalWidth="0">
            <w:col w:w="2559" w:space="992"/>
            <w:col w:w="1893" w:space="1494"/>
            <w:col w:w="2133"/>
          </w:cols>
          <w:docGrid w:linePitch="100" w:charSpace="4096"/>
        </w:sectPr>
      </w:pPr>
      <w:r w:rsidRPr="00635559">
        <w:rPr>
          <w:rFonts w:asciiTheme="minorHAnsi" w:hAnsiTheme="minorHAnsi" w:cstheme="minorHAnsi"/>
        </w:rPr>
        <w:t>data,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miejscowość</w:t>
      </w:r>
    </w:p>
    <w:p w14:paraId="3D23F930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281B76EA" w14:textId="77777777" w:rsidR="00335B9D" w:rsidRPr="00635559" w:rsidRDefault="00335B9D" w:rsidP="00A751A5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0ADA5A1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0D300BA5" w14:textId="7BA97D0A" w:rsidR="00335B9D" w:rsidRPr="00635559" w:rsidRDefault="00335B9D" w:rsidP="00635559">
      <w:pPr>
        <w:tabs>
          <w:tab w:val="left" w:pos="284"/>
        </w:tabs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073B708B" w14:textId="77777777" w:rsidR="00335B9D" w:rsidRPr="00635559" w:rsidRDefault="00335B9D" w:rsidP="00635559">
      <w:pPr>
        <w:pStyle w:val="Tekstpodstawowy"/>
        <w:tabs>
          <w:tab w:val="left" w:pos="284"/>
        </w:tabs>
        <w:jc w:val="center"/>
        <w:rPr>
          <w:rFonts w:asciiTheme="minorHAnsi" w:hAnsiTheme="minorHAnsi" w:cstheme="minorHAnsi"/>
          <w:sz w:val="16"/>
          <w:szCs w:val="16"/>
        </w:rPr>
      </w:pPr>
      <w:r w:rsidRPr="00635559">
        <w:rPr>
          <w:rFonts w:asciiTheme="minorHAnsi" w:hAnsiTheme="minorHAnsi" w:cstheme="minorHAnsi"/>
          <w:sz w:val="16"/>
          <w:szCs w:val="16"/>
        </w:rPr>
        <w:t>(nazwa</w:t>
      </w:r>
      <w:r w:rsidRPr="00635559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635559">
        <w:rPr>
          <w:rFonts w:asciiTheme="minorHAnsi" w:hAnsiTheme="minorHAnsi" w:cstheme="minorHAnsi"/>
          <w:sz w:val="16"/>
          <w:szCs w:val="16"/>
        </w:rPr>
        <w:t>i</w:t>
      </w:r>
      <w:r w:rsidRPr="00635559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635559">
        <w:rPr>
          <w:rFonts w:asciiTheme="minorHAnsi" w:hAnsiTheme="minorHAnsi" w:cstheme="minorHAnsi"/>
          <w:sz w:val="16"/>
          <w:szCs w:val="16"/>
        </w:rPr>
        <w:t>adres</w:t>
      </w:r>
      <w:r w:rsidRPr="00635559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635559">
        <w:rPr>
          <w:rFonts w:asciiTheme="minorHAnsi" w:hAnsiTheme="minorHAnsi" w:cstheme="minorHAnsi"/>
          <w:spacing w:val="-2"/>
          <w:sz w:val="16"/>
          <w:szCs w:val="16"/>
        </w:rPr>
        <w:t>Wykonawcy)</w:t>
      </w:r>
    </w:p>
    <w:p w14:paraId="0E592F6F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0E7D6BE0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numer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telefonu: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………………………………………………………………………..</w:t>
      </w:r>
    </w:p>
    <w:p w14:paraId="7CA02CD7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27E5245A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e-mail: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……………………………………………………………………………………..</w:t>
      </w:r>
    </w:p>
    <w:p w14:paraId="1CB04812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31C996EF" w14:textId="77777777" w:rsidR="00335B9D" w:rsidRPr="00635559" w:rsidRDefault="00335B9D" w:rsidP="00A751A5">
      <w:pPr>
        <w:pStyle w:val="Akapitzlist1"/>
        <w:numPr>
          <w:ilvl w:val="0"/>
          <w:numId w:val="24"/>
        </w:numPr>
        <w:tabs>
          <w:tab w:val="clear" w:pos="0"/>
          <w:tab w:val="left" w:pos="284"/>
          <w:tab w:val="left" w:pos="709"/>
        </w:tabs>
        <w:spacing w:line="276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W odpowiedzi na zapytanie ofertowe dot. wyboru wykonawców świadczących usługi organizacji szkoleń podnoszących kwalifikacje zawodowe, kursów IT oraz szkoleń umiejętności „miękkich” wraz z egzaminami certyfikującymi w ramach projektu.: </w:t>
      </w:r>
      <w:r w:rsidR="003C177B" w:rsidRPr="00635559">
        <w:rPr>
          <w:rFonts w:asciiTheme="minorHAnsi" w:hAnsiTheme="minorHAnsi" w:cstheme="minorHAnsi"/>
          <w:b/>
          <w:bCs/>
          <w:sz w:val="20"/>
          <w:szCs w:val="20"/>
        </w:rPr>
        <w:t>CZAS NA TWÓJ ROZWÓJ!</w:t>
      </w:r>
      <w:r w:rsidR="00B32087"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3C177B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nr</w:t>
      </w:r>
      <w:proofErr w:type="spellEnd"/>
      <w:r w:rsidR="003C177B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 xml:space="preserve"> FESL.05.04-IP.02-07FF</w:t>
      </w:r>
      <w:r w:rsidR="00B32087" w:rsidRPr="00635559">
        <w:rPr>
          <w:rFonts w:asciiTheme="minorHAnsi" w:hAnsiTheme="minorHAnsi" w:cstheme="minorHAnsi"/>
          <w:b/>
          <w:bCs/>
          <w:sz w:val="20"/>
          <w:szCs w:val="20"/>
          <w:lang w:val="de-DE"/>
        </w:rPr>
        <w:t>/23</w:t>
      </w:r>
      <w:r w:rsidRPr="006355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oferuję wykonanie przedmiotu zamówienia wg poniższych warunków:</w:t>
      </w:r>
    </w:p>
    <w:p w14:paraId="1DB011BD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06A53B02" w14:textId="77777777" w:rsidR="00335B9D" w:rsidRPr="00635559" w:rsidRDefault="00335B9D" w:rsidP="00A751A5">
      <w:pPr>
        <w:pStyle w:val="Akapitzlist1"/>
        <w:numPr>
          <w:ilvl w:val="0"/>
          <w:numId w:val="2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Oświadczam,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że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oferuję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wykonanie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przedmiotu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następującą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cenę:</w:t>
      </w:r>
    </w:p>
    <w:p w14:paraId="0BD569D0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1548F8E0" w14:textId="77777777" w:rsidR="00335B9D" w:rsidRPr="00635559" w:rsidRDefault="00335B9D" w:rsidP="00A751A5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  <w:sectPr w:rsidR="00335B9D" w:rsidRPr="00635559" w:rsidSect="00A751A5">
          <w:type w:val="continuous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</w:p>
    <w:tbl>
      <w:tblPr>
        <w:tblW w:w="0" w:type="auto"/>
        <w:jc w:val="center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674"/>
        <w:gridCol w:w="3394"/>
        <w:gridCol w:w="1856"/>
        <w:gridCol w:w="2135"/>
        <w:gridCol w:w="2136"/>
      </w:tblGrid>
      <w:tr w:rsidR="00335B9D" w:rsidRPr="00635559" w14:paraId="09B6E919" w14:textId="77777777" w:rsidTr="00635559">
        <w:trPr>
          <w:trHeight w:val="78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07893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9E7903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Lp.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57196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346F4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Nazwa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5F913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Liczba osobogodzin/</w:t>
            </w:r>
          </w:p>
          <w:p w14:paraId="6FA1203F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egzaminów</w:t>
            </w:r>
            <w:r w:rsidRPr="00635559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(1)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F02A2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Cena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jedn.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za</w:t>
            </w:r>
          </w:p>
          <w:p w14:paraId="3EF4AA23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osobogodzinę/</w:t>
            </w:r>
          </w:p>
          <w:p w14:paraId="4B2FDDC7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egzamin</w:t>
            </w:r>
            <w:r w:rsidRPr="0063555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(2)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BE5B3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Wartość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ogółem</w:t>
            </w:r>
          </w:p>
          <w:p w14:paraId="0E87C5AB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(1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63555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2)</w:t>
            </w:r>
          </w:p>
        </w:tc>
      </w:tr>
      <w:tr w:rsidR="00335B9D" w:rsidRPr="00635559" w14:paraId="7BA8AC57" w14:textId="77777777" w:rsidTr="00635559">
        <w:trPr>
          <w:trHeight w:val="779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90B7E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DACF71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06C1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Szkolenia/kursy podnoszące kwalifikacje i umiejętności zawodowe (</w:t>
            </w:r>
            <w:r w:rsidR="003C177B" w:rsidRPr="00635559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h/os. x  </w:t>
            </w:r>
            <w:r w:rsidR="003C177B" w:rsidRPr="00635559">
              <w:rPr>
                <w:rFonts w:asciiTheme="minorHAnsi" w:hAnsiTheme="minorHAnsi" w:cstheme="minorHAnsi"/>
                <w:sz w:val="20"/>
                <w:szCs w:val="20"/>
              </w:rPr>
              <w:t>204</w:t>
            </w:r>
            <w:r w:rsidR="00963A84"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os.)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0F8BF" w14:textId="77777777" w:rsidR="00335B9D" w:rsidRPr="00635559" w:rsidRDefault="003C177B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8160 </w:t>
            </w:r>
            <w:r w:rsidR="00335B9D" w:rsidRPr="00635559">
              <w:rPr>
                <w:rFonts w:asciiTheme="minorHAnsi" w:hAnsiTheme="minorHAnsi" w:cstheme="minorHAnsi"/>
                <w:sz w:val="20"/>
                <w:szCs w:val="20"/>
              </w:rPr>
              <w:t>osobogodzin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3A109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5B474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62247936" w14:textId="77777777" w:rsidTr="00635559">
        <w:trPr>
          <w:trHeight w:val="1043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87C85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FDB7FC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804D5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Egzaminy zewnętrzne IEES lub równoważne</w:t>
            </w:r>
            <w:r w:rsidRPr="006355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dla szkoleń podnoszących kwalifikacje i umiejętności zawodowe dla </w:t>
            </w:r>
            <w:r w:rsidR="003C177B" w:rsidRPr="00635559">
              <w:rPr>
                <w:rFonts w:asciiTheme="minorHAnsi" w:hAnsiTheme="minorHAnsi" w:cstheme="minorHAnsi"/>
                <w:sz w:val="20"/>
                <w:szCs w:val="20"/>
              </w:rPr>
              <w:t>204</w:t>
            </w:r>
            <w:r w:rsidR="00963A84"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os.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E2165" w14:textId="77777777" w:rsidR="00335B9D" w:rsidRPr="00635559" w:rsidRDefault="003C177B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204 </w:t>
            </w:r>
            <w:r w:rsidR="00335B9D" w:rsidRPr="0063555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3D424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E489D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110F4595" w14:textId="77777777" w:rsidTr="00635559">
        <w:trPr>
          <w:trHeight w:val="438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B0614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4F199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Kursy/szkolenia IT (</w:t>
            </w:r>
            <w:r w:rsidR="003C177B" w:rsidRPr="00635559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h/os. x  </w:t>
            </w:r>
            <w:r w:rsidR="003C177B" w:rsidRPr="00635559">
              <w:rPr>
                <w:rFonts w:asciiTheme="minorHAnsi" w:hAnsiTheme="minorHAnsi" w:cstheme="minorHAnsi"/>
                <w:sz w:val="20"/>
                <w:szCs w:val="20"/>
              </w:rPr>
              <w:t>204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 os.)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56D98" w14:textId="77777777" w:rsidR="00335B9D" w:rsidRPr="00635559" w:rsidRDefault="003C177B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5100</w:t>
            </w:r>
            <w:r w:rsidR="00195F5B"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35B9D" w:rsidRPr="00635559">
              <w:rPr>
                <w:rFonts w:asciiTheme="minorHAnsi" w:hAnsiTheme="minorHAnsi" w:cstheme="minorHAnsi"/>
                <w:sz w:val="20"/>
                <w:szCs w:val="20"/>
              </w:rPr>
              <w:t>osobogodzin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A5975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68D15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12E0E094" w14:textId="77777777" w:rsidTr="00635559">
        <w:trPr>
          <w:trHeight w:val="781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D2EA3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22DDF5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9E96D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Egzaminy zewnętrzne dla szkoleń/kursów IT IEES/ECDL lub równoważne dla </w:t>
            </w:r>
            <w:r w:rsidR="003C177B" w:rsidRPr="00635559">
              <w:rPr>
                <w:rFonts w:asciiTheme="minorHAnsi" w:hAnsiTheme="minorHAnsi" w:cstheme="minorHAnsi"/>
                <w:sz w:val="20"/>
                <w:szCs w:val="20"/>
              </w:rPr>
              <w:t>204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 os.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CEA3E" w14:textId="77777777" w:rsidR="00335B9D" w:rsidRPr="00635559" w:rsidRDefault="003C177B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204</w:t>
            </w:r>
            <w:r w:rsidR="00335B9D"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318E0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E26BC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0EC8EC68" w14:textId="77777777" w:rsidTr="00635559">
        <w:trPr>
          <w:trHeight w:val="780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43EEB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BE9D35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1B9F1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Szkolenia/kursy umiejętności „miękkich” (</w:t>
            </w:r>
            <w:r w:rsidR="003C177B" w:rsidRPr="0063555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h/os. x </w:t>
            </w:r>
            <w:r w:rsidR="00CB2812" w:rsidRPr="00635559">
              <w:rPr>
                <w:rFonts w:asciiTheme="minorHAnsi" w:hAnsiTheme="minorHAnsi" w:cstheme="minorHAnsi"/>
                <w:sz w:val="20"/>
                <w:szCs w:val="20"/>
              </w:rPr>
              <w:t>180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 os.)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73B87" w14:textId="77777777" w:rsidR="00335B9D" w:rsidRPr="00635559" w:rsidRDefault="00CB2812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2700</w:t>
            </w:r>
            <w:r w:rsidR="00335B9D"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 osobogodzin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6FF3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AA92D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30D77F12" w14:textId="77777777" w:rsidTr="00635559">
        <w:trPr>
          <w:trHeight w:val="781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20914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C3200E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6.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1801F" w14:textId="60DDA200" w:rsidR="00335B9D" w:rsidRPr="00635559" w:rsidRDefault="00335B9D" w:rsidP="00940276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Egzaminy zewnętrzne IEES lub równoważne dla szkoleń/kursów umiejętności „miękkich” dla </w:t>
            </w:r>
            <w:r w:rsidR="00940276">
              <w:rPr>
                <w:rFonts w:asciiTheme="minorHAnsi" w:hAnsiTheme="minorHAnsi" w:cstheme="minorHAnsi"/>
                <w:sz w:val="20"/>
                <w:szCs w:val="20"/>
              </w:rPr>
              <w:t>117</w:t>
            </w:r>
            <w:r w:rsidR="001C158F"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os.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CE03C" w14:textId="77777777" w:rsidR="00335B9D" w:rsidRPr="00635559" w:rsidRDefault="001D1269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117</w:t>
            </w:r>
            <w:r w:rsidR="00335B9D"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30F67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29F57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632A90C" w14:textId="77777777" w:rsidR="00335B9D" w:rsidRPr="00635559" w:rsidRDefault="00335B9D" w:rsidP="00A751A5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  <w:sectPr w:rsidR="00335B9D" w:rsidRPr="00635559" w:rsidSect="00A751A5">
          <w:type w:val="continuous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</w:p>
    <w:p w14:paraId="4AAE619B" w14:textId="27204884" w:rsidR="00335B9D" w:rsidRPr="00635559" w:rsidRDefault="00335B9D" w:rsidP="00A751A5">
      <w:pPr>
        <w:pStyle w:val="Akapitzlist1"/>
        <w:numPr>
          <w:ilvl w:val="0"/>
          <w:numId w:val="2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lastRenderedPageBreak/>
        <w:t>Powyższe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ceny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uwzględniają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wszystkie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koszty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Wykonawcy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związane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wykonaniem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 dostarczeniem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przedmiotu</w:t>
      </w:r>
      <w:r w:rsid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oszacowane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zostały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uwzględnieniem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wszystkich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warunków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określonych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zapytaniu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ofertowym.</w:t>
      </w:r>
    </w:p>
    <w:p w14:paraId="06C8E699" w14:textId="26842888" w:rsidR="0003096F" w:rsidRPr="00635559" w:rsidRDefault="00335B9D" w:rsidP="00A751A5">
      <w:pPr>
        <w:pStyle w:val="Akapitzlist1"/>
        <w:numPr>
          <w:ilvl w:val="0"/>
          <w:numId w:val="2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Deklaruję,</w:t>
      </w:r>
      <w:r w:rsidRPr="0063555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że</w:t>
      </w:r>
      <w:r w:rsidRPr="0063555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liczba</w:t>
      </w:r>
      <w:r w:rsidRPr="0063555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godzin</w:t>
      </w:r>
      <w:r w:rsidRPr="00635559">
        <w:rPr>
          <w:rFonts w:asciiTheme="minorHAnsi" w:hAnsiTheme="minorHAnsi" w:cstheme="minorHAnsi"/>
          <w:spacing w:val="2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dostępności</w:t>
      </w:r>
      <w:r w:rsidRPr="0063555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mojego</w:t>
      </w:r>
      <w:r w:rsidRPr="0063555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personelu</w:t>
      </w:r>
      <w:r w:rsidRPr="0063555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codziennie</w:t>
      </w:r>
      <w:r w:rsidRPr="0063555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przez</w:t>
      </w:r>
      <w:r w:rsidRPr="0063555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(przy</w:t>
      </w:r>
      <w:r w:rsidRPr="0063555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odpowiedniej</w:t>
      </w:r>
      <w:r w:rsidRPr="00635559">
        <w:rPr>
          <w:rFonts w:asciiTheme="minorHAnsi" w:hAnsiTheme="minorHAnsi" w:cstheme="minorHAnsi"/>
          <w:spacing w:val="2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ilości</w:t>
      </w:r>
      <w:r w:rsidRPr="00635559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dostępnych godzin należy wstawić znak X):</w:t>
      </w:r>
    </w:p>
    <w:p w14:paraId="644333A0" w14:textId="77777777" w:rsidR="0003096F" w:rsidRPr="00635559" w:rsidRDefault="0003096F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0- 8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godzin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tylko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robocze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0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pkt</w:t>
      </w:r>
    </w:p>
    <w:p w14:paraId="01207C3D" w14:textId="77777777" w:rsidR="0003096F" w:rsidRPr="00635559" w:rsidRDefault="0003096F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0-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8 </w:t>
      </w:r>
      <w:r w:rsidRPr="00635559">
        <w:rPr>
          <w:rFonts w:asciiTheme="minorHAnsi" w:hAnsiTheme="minorHAnsi" w:cstheme="minorHAnsi"/>
          <w:sz w:val="20"/>
          <w:szCs w:val="20"/>
        </w:rPr>
        <w:t>godzin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robocze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soboty</w:t>
      </w:r>
      <w:r w:rsidRPr="0063555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1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pkt</w:t>
      </w:r>
    </w:p>
    <w:p w14:paraId="564ACDFB" w14:textId="77777777" w:rsidR="0003096F" w:rsidRPr="00635559" w:rsidRDefault="0003096F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0-8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godzin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robocze,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soboty,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niedziele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wolne</w:t>
      </w:r>
      <w:r w:rsidRPr="006355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2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pkt</w:t>
      </w:r>
    </w:p>
    <w:p w14:paraId="0ECCFB44" w14:textId="77777777" w:rsidR="0003096F" w:rsidRPr="00635559" w:rsidRDefault="0003096F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9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 </w:t>
      </w:r>
      <w:r w:rsidRPr="00635559">
        <w:rPr>
          <w:rFonts w:asciiTheme="minorHAnsi" w:hAnsiTheme="minorHAnsi" w:cstheme="minorHAnsi"/>
          <w:sz w:val="20"/>
          <w:szCs w:val="20"/>
        </w:rPr>
        <w:t>godzin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więcej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tylko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robocze</w:t>
      </w:r>
      <w:r w:rsidRPr="0063555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3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pkt</w:t>
      </w:r>
    </w:p>
    <w:p w14:paraId="68D01FEA" w14:textId="77777777" w:rsidR="0003096F" w:rsidRPr="00635559" w:rsidRDefault="0003096F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 xml:space="preserve">9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godzin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więcej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robocze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soboty</w:t>
      </w:r>
      <w:r w:rsidRPr="0063555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–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4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>pkt</w:t>
      </w:r>
    </w:p>
    <w:p w14:paraId="13654767" w14:textId="77777777" w:rsidR="00335B9D" w:rsidRPr="00635559" w:rsidRDefault="0003096F" w:rsidP="00A751A5">
      <w:pPr>
        <w:pStyle w:val="Akapitzlist1"/>
        <w:numPr>
          <w:ilvl w:val="0"/>
          <w:numId w:val="4"/>
        </w:numPr>
        <w:tabs>
          <w:tab w:val="clear" w:pos="0"/>
          <w:tab w:val="left" w:pos="284"/>
          <w:tab w:val="left" w:pos="1540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9 godzin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więcej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robocze,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soboty,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niedziele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wolne –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 xml:space="preserve">5 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>pkt</w:t>
      </w:r>
    </w:p>
    <w:p w14:paraId="2F70E368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1D7A7DFC" w14:textId="65BCDEE0" w:rsidR="00335B9D" w:rsidRPr="00635559" w:rsidRDefault="00335B9D" w:rsidP="00A751A5">
      <w:pPr>
        <w:pStyle w:val="Akapitzlist1"/>
        <w:numPr>
          <w:ilvl w:val="0"/>
          <w:numId w:val="2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Deklarowany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termin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rozpoczęcie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usługi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od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momentu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otrzymania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listy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osób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skierowanych</w:t>
      </w:r>
      <w:r w:rsidRPr="00635559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na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usługę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……………………..</w:t>
      </w:r>
      <w:r w:rsidR="0063555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dni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roboczych.</w:t>
      </w:r>
    </w:p>
    <w:p w14:paraId="7F3FECAF" w14:textId="19E857A4" w:rsidR="00335B9D" w:rsidRPr="00635559" w:rsidRDefault="00335B9D" w:rsidP="00635559">
      <w:pPr>
        <w:pStyle w:val="Akapitzlist1"/>
        <w:numPr>
          <w:ilvl w:val="0"/>
          <w:numId w:val="2"/>
        </w:numPr>
        <w:tabs>
          <w:tab w:val="clear" w:pos="0"/>
          <w:tab w:val="left" w:pos="284"/>
          <w:tab w:val="left" w:pos="832"/>
          <w:tab w:val="left" w:pos="2100"/>
          <w:tab w:val="left" w:pos="2426"/>
          <w:tab w:val="left" w:pos="3637"/>
          <w:tab w:val="left" w:pos="4061"/>
          <w:tab w:val="left" w:pos="5018"/>
          <w:tab w:val="left" w:pos="6045"/>
          <w:tab w:val="left" w:pos="6388"/>
          <w:tab w:val="left" w:pos="7133"/>
          <w:tab w:val="left" w:pos="8268"/>
          <w:tab w:val="left" w:pos="9265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Oświadczam,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>iż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zobowiązuję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>się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zapewnić</w:t>
      </w:r>
      <w:r w:rsidRPr="00635559">
        <w:rPr>
          <w:rFonts w:asciiTheme="minorHAnsi" w:hAnsiTheme="minorHAnsi" w:cstheme="minorHAnsi"/>
          <w:sz w:val="20"/>
          <w:szCs w:val="20"/>
        </w:rPr>
        <w:tab/>
      </w:r>
      <w:r w:rsidR="009D4C2F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uznawaną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>w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branży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certyfikację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>IEES</w:t>
      </w:r>
      <w:r w:rsidR="009D4C2F">
        <w:rPr>
          <w:rFonts w:asciiTheme="minorHAnsi" w:hAnsiTheme="minorHAnsi" w:cstheme="minorHAnsi"/>
          <w:spacing w:val="-4"/>
          <w:sz w:val="20"/>
          <w:szCs w:val="20"/>
        </w:rPr>
        <w:t>/WORD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>lub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 xml:space="preserve">równoważną </w:t>
      </w:r>
      <w:r w:rsidRPr="00635559">
        <w:rPr>
          <w:rFonts w:asciiTheme="minorHAnsi" w:hAnsiTheme="minorHAnsi" w:cstheme="minorHAnsi"/>
          <w:sz w:val="20"/>
          <w:szCs w:val="20"/>
        </w:rPr>
        <w:t>dla</w:t>
      </w:r>
      <w:r w:rsidR="00635559">
        <w:rPr>
          <w:rFonts w:asciiTheme="minorHAnsi" w:hAnsiTheme="minorHAnsi" w:cstheme="minorHAnsi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zrealizowanych w ramach zamówienia szkoleń zawodowych, kursów IT oraz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szkoleń umiejętności miękkich.</w:t>
      </w:r>
    </w:p>
    <w:p w14:paraId="5267E1FF" w14:textId="77777777" w:rsidR="00710AB1" w:rsidRPr="00635559" w:rsidRDefault="00710AB1" w:rsidP="00A751A5">
      <w:pPr>
        <w:pStyle w:val="Akapitzlist1"/>
        <w:tabs>
          <w:tab w:val="left" w:pos="284"/>
          <w:tab w:val="left" w:pos="832"/>
          <w:tab w:val="left" w:pos="2100"/>
          <w:tab w:val="left" w:pos="2426"/>
          <w:tab w:val="left" w:pos="3637"/>
          <w:tab w:val="left" w:pos="4061"/>
          <w:tab w:val="left" w:pos="5018"/>
          <w:tab w:val="left" w:pos="6045"/>
          <w:tab w:val="left" w:pos="6388"/>
          <w:tab w:val="left" w:pos="7133"/>
          <w:tab w:val="left" w:pos="8268"/>
          <w:tab w:val="left" w:pos="9265"/>
        </w:tabs>
        <w:spacing w:line="276" w:lineRule="auto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7655C72E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53C71DDB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18D13500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2CEAFDB2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4E134E16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55A77337" w14:textId="77777777" w:rsidR="00335B9D" w:rsidRPr="00635559" w:rsidRDefault="00335B9D" w:rsidP="00A751A5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</w:t>
      </w:r>
    </w:p>
    <w:p w14:paraId="13FBDAED" w14:textId="77777777" w:rsidR="00335B9D" w:rsidRPr="00635559" w:rsidRDefault="00335B9D" w:rsidP="00A751A5">
      <w:pPr>
        <w:pStyle w:val="Nagwek2"/>
        <w:tabs>
          <w:tab w:val="left" w:pos="284"/>
        </w:tabs>
        <w:spacing w:line="276" w:lineRule="auto"/>
        <w:ind w:left="0"/>
        <w:jc w:val="right"/>
        <w:rPr>
          <w:rFonts w:asciiTheme="minorHAnsi" w:hAnsiTheme="minorHAnsi" w:cstheme="minorHAnsi"/>
        </w:rPr>
        <w:sectPr w:rsidR="00335B9D" w:rsidRPr="00635559" w:rsidSect="00A751A5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  <w:r w:rsidRPr="00635559">
        <w:rPr>
          <w:rFonts w:asciiTheme="minorHAnsi" w:hAnsiTheme="minorHAnsi" w:cstheme="minorHAnsi"/>
        </w:rPr>
        <w:t>Data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podpis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Oferenta</w:t>
      </w:r>
    </w:p>
    <w:p w14:paraId="400A76B0" w14:textId="77777777" w:rsidR="00335B9D" w:rsidRPr="00635559" w:rsidRDefault="00016C0C" w:rsidP="00A751A5">
      <w:pPr>
        <w:pStyle w:val="Tekstpodstawowy"/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b/>
        </w:rPr>
        <w:sectPr w:rsidR="00335B9D" w:rsidRPr="00635559" w:rsidSect="00A751A5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  <w:r w:rsidRPr="00635559">
        <w:rPr>
          <w:rFonts w:asciiTheme="minorHAnsi" w:hAnsiTheme="minorHAnsi" w:cstheme="minorHAnsi"/>
          <w:i/>
        </w:rPr>
        <w:lastRenderedPageBreak/>
        <w:t>Załącznik</w:t>
      </w:r>
      <w:r w:rsidRPr="00635559">
        <w:rPr>
          <w:rFonts w:asciiTheme="minorHAnsi" w:hAnsiTheme="minorHAnsi" w:cstheme="minorHAnsi"/>
          <w:i/>
          <w:spacing w:val="-6"/>
        </w:rPr>
        <w:t xml:space="preserve"> </w:t>
      </w:r>
      <w:r w:rsidRPr="00635559">
        <w:rPr>
          <w:rFonts w:asciiTheme="minorHAnsi" w:hAnsiTheme="minorHAnsi" w:cstheme="minorHAnsi"/>
          <w:i/>
        </w:rPr>
        <w:t>nr</w:t>
      </w:r>
      <w:r w:rsidRPr="00635559">
        <w:rPr>
          <w:rFonts w:asciiTheme="minorHAnsi" w:hAnsiTheme="minorHAnsi" w:cstheme="minorHAnsi"/>
          <w:i/>
          <w:spacing w:val="-8"/>
        </w:rPr>
        <w:t xml:space="preserve"> </w:t>
      </w:r>
      <w:r w:rsidRPr="00635559">
        <w:rPr>
          <w:rFonts w:asciiTheme="minorHAnsi" w:hAnsiTheme="minorHAnsi" w:cstheme="minorHAnsi"/>
          <w:i/>
        </w:rPr>
        <w:t>2</w:t>
      </w:r>
      <w:r w:rsidRPr="00635559">
        <w:rPr>
          <w:rFonts w:asciiTheme="minorHAnsi" w:hAnsiTheme="minorHAnsi" w:cstheme="minorHAnsi"/>
          <w:i/>
          <w:spacing w:val="-6"/>
        </w:rPr>
        <w:t xml:space="preserve"> </w:t>
      </w:r>
      <w:r w:rsidRPr="00635559">
        <w:rPr>
          <w:rFonts w:asciiTheme="minorHAnsi" w:hAnsiTheme="minorHAnsi" w:cstheme="minorHAnsi"/>
          <w:i/>
        </w:rPr>
        <w:t>do</w:t>
      </w:r>
      <w:r w:rsidRPr="00635559">
        <w:rPr>
          <w:rFonts w:asciiTheme="minorHAnsi" w:hAnsiTheme="minorHAnsi" w:cstheme="minorHAnsi"/>
          <w:i/>
          <w:spacing w:val="-5"/>
        </w:rPr>
        <w:t xml:space="preserve"> </w:t>
      </w:r>
      <w:r w:rsidRPr="00635559">
        <w:rPr>
          <w:rFonts w:asciiTheme="minorHAnsi" w:hAnsiTheme="minorHAnsi" w:cstheme="minorHAnsi"/>
          <w:i/>
        </w:rPr>
        <w:t>zapytania</w:t>
      </w:r>
      <w:r w:rsidRPr="00635559">
        <w:rPr>
          <w:rFonts w:asciiTheme="minorHAnsi" w:hAnsiTheme="minorHAnsi" w:cstheme="minorHAnsi"/>
          <w:i/>
          <w:spacing w:val="-5"/>
        </w:rPr>
        <w:t xml:space="preserve"> </w:t>
      </w:r>
      <w:r w:rsidRPr="00635559">
        <w:rPr>
          <w:rFonts w:asciiTheme="minorHAnsi" w:hAnsiTheme="minorHAnsi" w:cstheme="minorHAnsi"/>
          <w:i/>
        </w:rPr>
        <w:t>ofertowego</w:t>
      </w:r>
      <w:r w:rsidRPr="00635559">
        <w:rPr>
          <w:rFonts w:asciiTheme="minorHAnsi" w:hAnsiTheme="minorHAnsi" w:cstheme="minorHAnsi"/>
          <w:i/>
          <w:spacing w:val="-6"/>
        </w:rPr>
        <w:t xml:space="preserve"> </w:t>
      </w:r>
      <w:r w:rsidRPr="00635559">
        <w:rPr>
          <w:rFonts w:asciiTheme="minorHAnsi" w:hAnsiTheme="minorHAnsi" w:cstheme="minorHAnsi"/>
          <w:i/>
        </w:rPr>
        <w:t>nr</w:t>
      </w:r>
      <w:r w:rsidRPr="00635559">
        <w:rPr>
          <w:rFonts w:asciiTheme="minorHAnsi" w:hAnsiTheme="minorHAnsi" w:cstheme="minorHAnsi"/>
          <w:i/>
          <w:spacing w:val="-8"/>
        </w:rPr>
        <w:t xml:space="preserve"> </w:t>
      </w:r>
      <w:r w:rsidR="003C177B" w:rsidRPr="00635559">
        <w:rPr>
          <w:rFonts w:asciiTheme="minorHAnsi" w:hAnsiTheme="minorHAnsi" w:cstheme="minorHAnsi"/>
          <w:i/>
          <w:spacing w:val="-8"/>
        </w:rPr>
        <w:t>3</w:t>
      </w:r>
      <w:r w:rsidR="003C177B" w:rsidRPr="00635559">
        <w:rPr>
          <w:rFonts w:asciiTheme="minorHAnsi" w:hAnsiTheme="minorHAnsi" w:cstheme="minorHAnsi"/>
          <w:i/>
          <w:spacing w:val="-7"/>
        </w:rPr>
        <w:t>/F</w:t>
      </w:r>
      <w:r w:rsidR="003C177B" w:rsidRPr="00635559">
        <w:rPr>
          <w:rFonts w:asciiTheme="minorHAnsi" w:hAnsiTheme="minorHAnsi" w:cstheme="minorHAnsi"/>
          <w:i/>
        </w:rPr>
        <w:t>ESL.05.04-IP.02-07FF/23</w:t>
      </w:r>
    </w:p>
    <w:p w14:paraId="6C780771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53C25B28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622FF6F4" w14:textId="458D97A8" w:rsidR="00B6042E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spacing w:val="-2"/>
        </w:rPr>
      </w:pPr>
      <w:r w:rsidRPr="00635559">
        <w:rPr>
          <w:rFonts w:asciiTheme="minorHAnsi" w:hAnsiTheme="minorHAnsi" w:cstheme="minorHAnsi"/>
          <w:spacing w:val="-2"/>
        </w:rPr>
        <w:t xml:space="preserve">……………………………………………… </w:t>
      </w:r>
    </w:p>
    <w:p w14:paraId="561A13AE" w14:textId="77777777" w:rsidR="00635559" w:rsidRDefault="00635559" w:rsidP="00635559">
      <w:pPr>
        <w:tabs>
          <w:tab w:val="left" w:pos="284"/>
        </w:tabs>
        <w:spacing w:line="276" w:lineRule="auto"/>
        <w:rPr>
          <w:rFonts w:asciiTheme="minorHAnsi" w:hAnsiTheme="minorHAnsi" w:cstheme="minorHAnsi"/>
          <w:spacing w:val="-2"/>
          <w:sz w:val="20"/>
          <w:szCs w:val="20"/>
        </w:rPr>
      </w:pPr>
    </w:p>
    <w:p w14:paraId="5F5962B8" w14:textId="4171CB35" w:rsidR="00335B9D" w:rsidRPr="00635559" w:rsidRDefault="00335B9D" w:rsidP="00635559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</w:t>
      </w:r>
    </w:p>
    <w:p w14:paraId="032D22A3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</w:rPr>
        <w:sectPr w:rsidR="00335B9D" w:rsidRPr="00635559" w:rsidSect="00A751A5">
          <w:type w:val="continuous"/>
          <w:pgSz w:w="11906" w:h="16838"/>
          <w:pgMar w:top="1417" w:right="1417" w:bottom="1417" w:left="1417" w:header="378" w:footer="1184" w:gutter="0"/>
          <w:cols w:num="2" w:space="4846" w:equalWidth="0">
            <w:col w:w="2508" w:space="4846"/>
            <w:col w:w="1717"/>
          </w:cols>
          <w:docGrid w:linePitch="100" w:charSpace="4096"/>
        </w:sectPr>
      </w:pPr>
      <w:r w:rsidRPr="00635559">
        <w:rPr>
          <w:rFonts w:asciiTheme="minorHAnsi" w:hAnsiTheme="minorHAnsi" w:cstheme="minorHAnsi"/>
        </w:rPr>
        <w:t>data,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miejscowość</w:t>
      </w:r>
    </w:p>
    <w:p w14:paraId="75966901" w14:textId="77777777" w:rsidR="00335B9D" w:rsidRPr="00635559" w:rsidRDefault="00016C0C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pieczątka Wykonawcy</w:t>
      </w:r>
    </w:p>
    <w:p w14:paraId="2647487F" w14:textId="77777777" w:rsidR="00016C0C" w:rsidRPr="00635559" w:rsidRDefault="00016C0C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17B507BB" w14:textId="77777777" w:rsidR="00016C0C" w:rsidRPr="00635559" w:rsidRDefault="00016C0C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16F65160" w14:textId="77777777" w:rsidR="00335B9D" w:rsidRPr="00635559" w:rsidRDefault="00335B9D" w:rsidP="00A751A5">
      <w:pPr>
        <w:tabs>
          <w:tab w:val="left" w:pos="284"/>
        </w:tabs>
        <w:spacing w:line="276" w:lineRule="auto"/>
        <w:rPr>
          <w:rFonts w:asciiTheme="minorHAnsi" w:hAnsiTheme="minorHAnsi" w:cstheme="minorHAnsi"/>
          <w:spacing w:val="-2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4A9E5766" w14:textId="06E4026B" w:rsidR="00335B9D" w:rsidRPr="00635559" w:rsidRDefault="00335B9D" w:rsidP="00635559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</w:t>
      </w:r>
    </w:p>
    <w:p w14:paraId="378BCCBC" w14:textId="77777777" w:rsidR="00335B9D" w:rsidRPr="00635559" w:rsidRDefault="00335B9D" w:rsidP="00635559">
      <w:pPr>
        <w:pStyle w:val="Tekstpodstawowy"/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635559">
        <w:rPr>
          <w:rFonts w:asciiTheme="minorHAnsi" w:hAnsiTheme="minorHAnsi" w:cstheme="minorHAnsi"/>
          <w:sz w:val="16"/>
          <w:szCs w:val="16"/>
        </w:rPr>
        <w:t>(nazwa</w:t>
      </w:r>
      <w:r w:rsidRPr="00635559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635559">
        <w:rPr>
          <w:rFonts w:asciiTheme="minorHAnsi" w:hAnsiTheme="minorHAnsi" w:cstheme="minorHAnsi"/>
          <w:sz w:val="16"/>
          <w:szCs w:val="16"/>
        </w:rPr>
        <w:t>i</w:t>
      </w:r>
      <w:r w:rsidRPr="00635559">
        <w:rPr>
          <w:rFonts w:asciiTheme="minorHAnsi" w:hAnsiTheme="minorHAnsi" w:cstheme="minorHAnsi"/>
          <w:spacing w:val="-5"/>
          <w:sz w:val="16"/>
          <w:szCs w:val="16"/>
        </w:rPr>
        <w:t xml:space="preserve"> </w:t>
      </w:r>
      <w:r w:rsidRPr="00635559">
        <w:rPr>
          <w:rFonts w:asciiTheme="minorHAnsi" w:hAnsiTheme="minorHAnsi" w:cstheme="minorHAnsi"/>
          <w:sz w:val="16"/>
          <w:szCs w:val="16"/>
        </w:rPr>
        <w:t>adres</w:t>
      </w:r>
      <w:r w:rsidRPr="00635559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Pr="00635559">
        <w:rPr>
          <w:rFonts w:asciiTheme="minorHAnsi" w:hAnsiTheme="minorHAnsi" w:cstheme="minorHAnsi"/>
          <w:spacing w:val="-2"/>
          <w:sz w:val="16"/>
          <w:szCs w:val="16"/>
        </w:rPr>
        <w:t>Wykonawcy)</w:t>
      </w:r>
    </w:p>
    <w:p w14:paraId="093A0943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12821553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numer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telefonu: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…………………………………………………………………….</w:t>
      </w:r>
    </w:p>
    <w:p w14:paraId="2378DDA8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e-mail: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………………………………………………………………………………….</w:t>
      </w:r>
    </w:p>
    <w:p w14:paraId="6EDC3AF6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11CEF3C5" w14:textId="77777777" w:rsidR="00335B9D" w:rsidRPr="00635559" w:rsidRDefault="00335B9D" w:rsidP="00A751A5">
      <w:pPr>
        <w:pStyle w:val="Nagwek1"/>
        <w:tabs>
          <w:tab w:val="left" w:pos="284"/>
        </w:tabs>
        <w:spacing w:line="276" w:lineRule="auto"/>
        <w:ind w:left="0" w:right="0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WYKAZ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OSÓB,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KTÓRYMI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DYSPONUJE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WYKONAWCA</w:t>
      </w:r>
    </w:p>
    <w:p w14:paraId="4B6A7E8B" w14:textId="77777777" w:rsidR="00335B9D" w:rsidRPr="00635559" w:rsidRDefault="00335B9D" w:rsidP="00A751A5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35559">
        <w:rPr>
          <w:rFonts w:asciiTheme="minorHAnsi" w:hAnsiTheme="minorHAnsi" w:cstheme="minorHAnsi"/>
          <w:b/>
          <w:sz w:val="20"/>
          <w:szCs w:val="20"/>
        </w:rPr>
        <w:t>I</w:t>
      </w:r>
      <w:r w:rsidRPr="0063555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KTÓRE</w:t>
      </w:r>
      <w:r w:rsidRPr="0063555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BĘDĄ</w:t>
      </w:r>
      <w:r w:rsidRPr="00635559">
        <w:rPr>
          <w:rFonts w:asciiTheme="minorHAnsi" w:hAnsiTheme="minorHAnsi" w:cstheme="minorHAnsi"/>
          <w:b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UCZESTNICZYĆ</w:t>
      </w:r>
      <w:r w:rsidRPr="0063555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W</w:t>
      </w:r>
      <w:r w:rsidRPr="00635559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z w:val="20"/>
          <w:szCs w:val="20"/>
        </w:rPr>
        <w:t>REALIZACJI</w:t>
      </w:r>
      <w:r w:rsidRPr="00635559">
        <w:rPr>
          <w:rFonts w:asciiTheme="minorHAnsi" w:hAnsiTheme="minorHAnsi" w:cstheme="minorHAnsi"/>
          <w:b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b/>
          <w:spacing w:val="-2"/>
          <w:sz w:val="20"/>
          <w:szCs w:val="20"/>
        </w:rPr>
        <w:t>ZAMÓWIENIA</w:t>
      </w:r>
    </w:p>
    <w:p w14:paraId="4F857A41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519"/>
        <w:gridCol w:w="2122"/>
        <w:gridCol w:w="2250"/>
        <w:gridCol w:w="2246"/>
        <w:gridCol w:w="2815"/>
      </w:tblGrid>
      <w:tr w:rsidR="00335B9D" w:rsidRPr="00635559" w14:paraId="36614C3A" w14:textId="77777777" w:rsidTr="00635559">
        <w:trPr>
          <w:trHeight w:val="781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FEEB2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Lp.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50FC2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Imię</w:t>
            </w:r>
            <w:r w:rsidRPr="0063555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nazwisko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A714D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Wykształcenie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95910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Proponowany</w:t>
            </w:r>
            <w:r w:rsidRPr="00635559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zakres</w:t>
            </w:r>
          </w:p>
          <w:p w14:paraId="3D5A763B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merytoryczny</w:t>
            </w:r>
            <w:r w:rsidRPr="00635559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szkoleń</w:t>
            </w:r>
          </w:p>
          <w:p w14:paraId="527690D8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(rodzaj*)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F9F63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Lata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63555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zakres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doświadczenia</w:t>
            </w:r>
          </w:p>
          <w:p w14:paraId="6BB26889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635559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obszarze</w:t>
            </w:r>
            <w:r w:rsidRPr="00635559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 xml:space="preserve">merytorycznym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szkolenia</w:t>
            </w:r>
          </w:p>
        </w:tc>
      </w:tr>
      <w:tr w:rsidR="00335B9D" w:rsidRPr="00635559" w14:paraId="4303E2BF" w14:textId="77777777" w:rsidTr="00635559">
        <w:trPr>
          <w:trHeight w:val="426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61BAB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05DB7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81337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07BD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3A093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57720870" w14:textId="77777777" w:rsidTr="00635559">
        <w:trPr>
          <w:trHeight w:val="429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E8DD6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3F30E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02F48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2DD23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A447B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0B5517EE" w14:textId="77777777" w:rsidTr="00635559">
        <w:trPr>
          <w:trHeight w:val="427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A8C2D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06BDF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71577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F4CB2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E3A08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5CF8EAD7" w14:textId="77777777" w:rsidTr="00635559">
        <w:trPr>
          <w:trHeight w:val="429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3C2D3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60FCB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88AE1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4B30D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E759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38CE4BEB" w14:textId="77777777" w:rsidTr="00635559">
        <w:trPr>
          <w:trHeight w:val="426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62C12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592F2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310AC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3909F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FDA16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39659D40" w14:textId="77777777" w:rsidTr="00635559">
        <w:trPr>
          <w:trHeight w:val="429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34C9D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EFF7E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C8A84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AF2FF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90304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75D9CA89" w14:textId="77777777" w:rsidTr="00635559">
        <w:trPr>
          <w:trHeight w:val="426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E7034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32718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FCA5E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33B5C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90FA4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162B381E" w14:textId="77777777" w:rsidTr="00635559">
        <w:trPr>
          <w:trHeight w:val="429"/>
          <w:jc w:val="center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BE04E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8F7F5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D7A3A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6BF3E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35B88" w14:textId="77777777" w:rsidR="00335B9D" w:rsidRPr="00635559" w:rsidRDefault="00335B9D" w:rsidP="00635559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31483DC" w14:textId="77777777" w:rsidR="00335B9D" w:rsidRDefault="00335B9D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pacing w:val="-2"/>
        </w:rPr>
      </w:pPr>
      <w:r w:rsidRPr="00635559">
        <w:rPr>
          <w:rFonts w:asciiTheme="minorHAnsi" w:hAnsiTheme="minorHAnsi" w:cstheme="minorHAnsi"/>
        </w:rPr>
        <w:t>*I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szkolenia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zawodowe,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II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szkolenia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IT,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III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szkolenia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 xml:space="preserve">um. </w:t>
      </w:r>
      <w:r w:rsidRPr="00635559">
        <w:rPr>
          <w:rFonts w:asciiTheme="minorHAnsi" w:hAnsiTheme="minorHAnsi" w:cstheme="minorHAnsi"/>
          <w:spacing w:val="-2"/>
        </w:rPr>
        <w:t>Miękkich.</w:t>
      </w:r>
    </w:p>
    <w:p w14:paraId="7248C4A7" w14:textId="77777777" w:rsidR="00635559" w:rsidRPr="00635559" w:rsidRDefault="00635559" w:rsidP="00A751A5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151341CD" w14:textId="77777777" w:rsidR="00335B9D" w:rsidRPr="00635559" w:rsidRDefault="00335B9D" w:rsidP="00A751A5">
      <w:pPr>
        <w:pStyle w:val="Nagwek2"/>
        <w:tabs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b w:val="0"/>
          <w:bCs w:val="0"/>
        </w:rPr>
      </w:pPr>
      <w:r w:rsidRPr="00635559">
        <w:rPr>
          <w:rFonts w:asciiTheme="minorHAnsi" w:hAnsiTheme="minorHAnsi" w:cstheme="minorHAnsi"/>
          <w:b w:val="0"/>
          <w:bCs w:val="0"/>
        </w:rPr>
        <w:t>Ja, niżej podpisany, oświadczam, iż dysponuję kadrą do realizacji przedmiotu zamówienia, spełniającą warunki określone</w:t>
      </w:r>
      <w:r w:rsidRPr="00635559">
        <w:rPr>
          <w:rFonts w:asciiTheme="minorHAnsi" w:hAnsiTheme="minorHAnsi" w:cstheme="minorHAnsi"/>
          <w:b w:val="0"/>
          <w:bCs w:val="0"/>
          <w:spacing w:val="40"/>
        </w:rPr>
        <w:t xml:space="preserve"> </w:t>
      </w:r>
      <w:r w:rsidRPr="00635559">
        <w:rPr>
          <w:rFonts w:asciiTheme="minorHAnsi" w:hAnsiTheme="minorHAnsi" w:cstheme="minorHAnsi"/>
          <w:b w:val="0"/>
          <w:bCs w:val="0"/>
        </w:rPr>
        <w:t>w</w:t>
      </w:r>
      <w:r w:rsidRPr="00635559">
        <w:rPr>
          <w:rFonts w:asciiTheme="minorHAnsi" w:hAnsiTheme="minorHAnsi" w:cstheme="minorHAnsi"/>
          <w:b w:val="0"/>
          <w:bCs w:val="0"/>
          <w:spacing w:val="-3"/>
        </w:rPr>
        <w:t xml:space="preserve"> </w:t>
      </w:r>
      <w:r w:rsidRPr="00635559">
        <w:rPr>
          <w:rFonts w:asciiTheme="minorHAnsi" w:hAnsiTheme="minorHAnsi" w:cstheme="minorHAnsi"/>
          <w:b w:val="0"/>
          <w:bCs w:val="0"/>
        </w:rPr>
        <w:t>zapytaniu ofertowym. Dokumenty potwierdzające spełnienie warunków, o których mowa w zapytaniu ofertowym (np. referencje, itp.) przedstawiam w załączeniu. Jednocześnie zobowiązuję się zapewnić każdorazowo kadrę adekwatną do realizacji przedmiotu zamówienia, po otrzymaniu zgody od Zamawiającego.</w:t>
      </w:r>
    </w:p>
    <w:p w14:paraId="1ED015C3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2FDFADD6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331CB5F9" w14:textId="77777777" w:rsidR="00335B9D" w:rsidRPr="00635559" w:rsidRDefault="00335B9D" w:rsidP="00A751A5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……………………………………………………………..</w:t>
      </w:r>
    </w:p>
    <w:p w14:paraId="6F7DD304" w14:textId="77777777" w:rsidR="00335B9D" w:rsidRPr="00635559" w:rsidRDefault="00421F57" w:rsidP="00A751A5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  <w:sectPr w:rsidR="00335B9D" w:rsidRPr="00635559" w:rsidSect="00A751A5">
          <w:type w:val="continuous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  <w:r w:rsidRPr="00635559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335B9D" w:rsidRPr="00635559">
        <w:rPr>
          <w:rFonts w:asciiTheme="minorHAnsi" w:hAnsiTheme="minorHAnsi" w:cstheme="minorHAnsi"/>
          <w:b/>
          <w:sz w:val="20"/>
          <w:szCs w:val="20"/>
        </w:rPr>
        <w:t>podpis</w:t>
      </w:r>
      <w:r w:rsidR="00335B9D" w:rsidRPr="0063555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b/>
          <w:spacing w:val="-2"/>
          <w:sz w:val="20"/>
          <w:szCs w:val="20"/>
        </w:rPr>
        <w:t>Oferenta</w:t>
      </w:r>
    </w:p>
    <w:p w14:paraId="49153E2F" w14:textId="77777777" w:rsidR="00335B9D" w:rsidRPr="00635559" w:rsidRDefault="00CF3D44" w:rsidP="00A751A5">
      <w:pPr>
        <w:pStyle w:val="Tekstpodstawowy"/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b/>
        </w:rPr>
      </w:pPr>
      <w:r w:rsidRPr="00635559">
        <w:rPr>
          <w:rFonts w:asciiTheme="minorHAnsi" w:hAnsiTheme="minorHAnsi" w:cstheme="minorHAnsi"/>
          <w:i/>
        </w:rPr>
        <w:lastRenderedPageBreak/>
        <w:t>Załącznik</w:t>
      </w:r>
      <w:r w:rsidRPr="00635559">
        <w:rPr>
          <w:rFonts w:asciiTheme="minorHAnsi" w:hAnsiTheme="minorHAnsi" w:cstheme="minorHAnsi"/>
          <w:i/>
          <w:spacing w:val="-6"/>
        </w:rPr>
        <w:t xml:space="preserve"> </w:t>
      </w:r>
      <w:r w:rsidRPr="00635559">
        <w:rPr>
          <w:rFonts w:asciiTheme="minorHAnsi" w:hAnsiTheme="minorHAnsi" w:cstheme="minorHAnsi"/>
          <w:i/>
        </w:rPr>
        <w:t>nr</w:t>
      </w:r>
      <w:r w:rsidRPr="00635559">
        <w:rPr>
          <w:rFonts w:asciiTheme="minorHAnsi" w:hAnsiTheme="minorHAnsi" w:cstheme="minorHAnsi"/>
          <w:i/>
          <w:spacing w:val="-8"/>
        </w:rPr>
        <w:t xml:space="preserve"> </w:t>
      </w:r>
      <w:r w:rsidRPr="00635559">
        <w:rPr>
          <w:rFonts w:asciiTheme="minorHAnsi" w:hAnsiTheme="minorHAnsi" w:cstheme="minorHAnsi"/>
          <w:i/>
        </w:rPr>
        <w:t>3</w:t>
      </w:r>
      <w:r w:rsidRPr="00635559">
        <w:rPr>
          <w:rFonts w:asciiTheme="minorHAnsi" w:hAnsiTheme="minorHAnsi" w:cstheme="minorHAnsi"/>
          <w:i/>
          <w:spacing w:val="-6"/>
        </w:rPr>
        <w:t xml:space="preserve"> </w:t>
      </w:r>
      <w:r w:rsidRPr="00635559">
        <w:rPr>
          <w:rFonts w:asciiTheme="minorHAnsi" w:hAnsiTheme="minorHAnsi" w:cstheme="minorHAnsi"/>
          <w:i/>
        </w:rPr>
        <w:t>do</w:t>
      </w:r>
      <w:r w:rsidRPr="00635559">
        <w:rPr>
          <w:rFonts w:asciiTheme="minorHAnsi" w:hAnsiTheme="minorHAnsi" w:cstheme="minorHAnsi"/>
          <w:i/>
          <w:spacing w:val="-5"/>
        </w:rPr>
        <w:t xml:space="preserve"> </w:t>
      </w:r>
      <w:r w:rsidRPr="00635559">
        <w:rPr>
          <w:rFonts w:asciiTheme="minorHAnsi" w:hAnsiTheme="minorHAnsi" w:cstheme="minorHAnsi"/>
          <w:i/>
        </w:rPr>
        <w:t>zapytania</w:t>
      </w:r>
      <w:r w:rsidRPr="00635559">
        <w:rPr>
          <w:rFonts w:asciiTheme="minorHAnsi" w:hAnsiTheme="minorHAnsi" w:cstheme="minorHAnsi"/>
          <w:i/>
          <w:spacing w:val="-5"/>
        </w:rPr>
        <w:t xml:space="preserve"> </w:t>
      </w:r>
      <w:r w:rsidRPr="00635559">
        <w:rPr>
          <w:rFonts w:asciiTheme="minorHAnsi" w:hAnsiTheme="minorHAnsi" w:cstheme="minorHAnsi"/>
          <w:i/>
        </w:rPr>
        <w:t>ofertowego</w:t>
      </w:r>
      <w:r w:rsidRPr="00635559">
        <w:rPr>
          <w:rFonts w:asciiTheme="minorHAnsi" w:hAnsiTheme="minorHAnsi" w:cstheme="minorHAnsi"/>
          <w:i/>
          <w:spacing w:val="-6"/>
        </w:rPr>
        <w:t xml:space="preserve"> </w:t>
      </w:r>
      <w:r w:rsidRPr="00635559">
        <w:rPr>
          <w:rFonts w:asciiTheme="minorHAnsi" w:hAnsiTheme="minorHAnsi" w:cstheme="minorHAnsi"/>
          <w:i/>
        </w:rPr>
        <w:t>nr</w:t>
      </w:r>
      <w:r w:rsidRPr="00635559">
        <w:rPr>
          <w:rFonts w:asciiTheme="minorHAnsi" w:hAnsiTheme="minorHAnsi" w:cstheme="minorHAnsi"/>
          <w:i/>
          <w:spacing w:val="-8"/>
        </w:rPr>
        <w:t xml:space="preserve"> </w:t>
      </w:r>
      <w:r w:rsidR="003C177B" w:rsidRPr="00635559">
        <w:rPr>
          <w:rFonts w:asciiTheme="minorHAnsi" w:hAnsiTheme="minorHAnsi" w:cstheme="minorHAnsi"/>
          <w:i/>
          <w:spacing w:val="-8"/>
        </w:rPr>
        <w:t>3</w:t>
      </w:r>
      <w:r w:rsidR="003C177B" w:rsidRPr="00635559">
        <w:rPr>
          <w:rFonts w:asciiTheme="minorHAnsi" w:hAnsiTheme="minorHAnsi" w:cstheme="minorHAnsi"/>
          <w:i/>
          <w:spacing w:val="-7"/>
        </w:rPr>
        <w:t>/F</w:t>
      </w:r>
      <w:r w:rsidR="003C177B" w:rsidRPr="00635559">
        <w:rPr>
          <w:rFonts w:asciiTheme="minorHAnsi" w:hAnsiTheme="minorHAnsi" w:cstheme="minorHAnsi"/>
          <w:i/>
        </w:rPr>
        <w:t>ESL.05.04-IP.02-07FF/23</w:t>
      </w:r>
    </w:p>
    <w:p w14:paraId="4EFF631F" w14:textId="77777777" w:rsidR="00CF3D44" w:rsidRPr="00635559" w:rsidRDefault="00CF3D44" w:rsidP="00A751A5">
      <w:pPr>
        <w:pStyle w:val="Nagwek1"/>
        <w:tabs>
          <w:tab w:val="left" w:pos="284"/>
        </w:tabs>
        <w:spacing w:line="276" w:lineRule="auto"/>
        <w:ind w:left="0" w:right="0"/>
        <w:rPr>
          <w:rFonts w:asciiTheme="minorHAnsi" w:hAnsiTheme="minorHAnsi" w:cstheme="minorHAnsi"/>
          <w:spacing w:val="-2"/>
        </w:rPr>
      </w:pPr>
    </w:p>
    <w:p w14:paraId="368A7221" w14:textId="77777777" w:rsidR="00CF3D44" w:rsidRPr="00635559" w:rsidRDefault="00CF3D44" w:rsidP="00A751A5">
      <w:pPr>
        <w:pStyle w:val="Nagwek1"/>
        <w:tabs>
          <w:tab w:val="left" w:pos="284"/>
        </w:tabs>
        <w:spacing w:line="276" w:lineRule="auto"/>
        <w:ind w:left="0" w:right="0"/>
        <w:rPr>
          <w:rFonts w:asciiTheme="minorHAnsi" w:hAnsiTheme="minorHAnsi" w:cstheme="minorHAnsi"/>
          <w:spacing w:val="-2"/>
        </w:rPr>
      </w:pPr>
    </w:p>
    <w:p w14:paraId="78493BF8" w14:textId="77777777" w:rsidR="00335B9D" w:rsidRPr="00635559" w:rsidRDefault="00335B9D" w:rsidP="00A751A5">
      <w:pPr>
        <w:pStyle w:val="Nagwek1"/>
        <w:tabs>
          <w:tab w:val="left" w:pos="284"/>
        </w:tabs>
        <w:spacing w:line="276" w:lineRule="auto"/>
        <w:ind w:left="0" w:right="0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  <w:spacing w:val="-2"/>
        </w:rPr>
        <w:t>OŚWIADCZENIE</w:t>
      </w:r>
    </w:p>
    <w:p w14:paraId="2C8E8D16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73C73F5C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Imię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nazwisko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Wykonawcy:</w:t>
      </w:r>
    </w:p>
    <w:p w14:paraId="3DD6995E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6CC6892E" w14:textId="6CAD25BD" w:rsidR="00335B9D" w:rsidRPr="00635559" w:rsidRDefault="00335B9D" w:rsidP="00A751A5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789A858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170BEA8C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spacing w:val="-2"/>
        </w:rPr>
      </w:pPr>
      <w:r w:rsidRPr="00635559">
        <w:rPr>
          <w:rFonts w:asciiTheme="minorHAnsi" w:hAnsiTheme="minorHAnsi" w:cstheme="minorHAnsi"/>
        </w:rPr>
        <w:t>Adres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Wykonawcy</w:t>
      </w:r>
    </w:p>
    <w:p w14:paraId="3F31C7A3" w14:textId="498DB33A" w:rsidR="00335B9D" w:rsidRPr="00635559" w:rsidRDefault="00335B9D" w:rsidP="00A751A5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58BC2264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44804C57" w14:textId="77777777" w:rsidR="00335B9D" w:rsidRPr="00635559" w:rsidRDefault="00335B9D" w:rsidP="00A751A5">
      <w:pPr>
        <w:pStyle w:val="Nagwek2"/>
        <w:tabs>
          <w:tab w:val="left" w:pos="284"/>
        </w:tabs>
        <w:spacing w:line="276" w:lineRule="auto"/>
        <w:ind w:left="0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Ja,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niżej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podpisany/a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oświadczam,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  <w:spacing w:val="-5"/>
        </w:rPr>
        <w:t>że:</w:t>
      </w:r>
    </w:p>
    <w:p w14:paraId="08FD82AC" w14:textId="77777777" w:rsidR="00335B9D" w:rsidRPr="00635559" w:rsidRDefault="00335B9D" w:rsidP="00A751A5">
      <w:pPr>
        <w:pStyle w:val="Akapitzlist1"/>
        <w:numPr>
          <w:ilvl w:val="0"/>
          <w:numId w:val="1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Oferuję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zgodnie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zapytaniem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ofertowym.</w:t>
      </w:r>
    </w:p>
    <w:p w14:paraId="008AA487" w14:textId="77777777" w:rsidR="00335B9D" w:rsidRPr="00635559" w:rsidRDefault="00335B9D" w:rsidP="00A751A5">
      <w:pPr>
        <w:pStyle w:val="Akapitzlist1"/>
        <w:numPr>
          <w:ilvl w:val="0"/>
          <w:numId w:val="1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Zapoznałem/łam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się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Zapytaniem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Ofertowym,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przyjmuję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warunki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nim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zawarte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</w:t>
      </w:r>
      <w:r w:rsidRPr="0063555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wnoszę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niego</w:t>
      </w:r>
      <w:r w:rsidRPr="0063555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zastrzeżeń.</w:t>
      </w:r>
    </w:p>
    <w:p w14:paraId="61D690AE" w14:textId="77777777" w:rsidR="00335B9D" w:rsidRPr="00635559" w:rsidRDefault="00335B9D" w:rsidP="00A751A5">
      <w:pPr>
        <w:pStyle w:val="Akapitzlist1"/>
        <w:numPr>
          <w:ilvl w:val="0"/>
          <w:numId w:val="1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pacing w:val="-2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Dysponuję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potencjałem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technicznym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niezbędnym</w:t>
      </w:r>
      <w:r w:rsidRPr="00635559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wykonania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zamówienia.</w:t>
      </w:r>
    </w:p>
    <w:p w14:paraId="7F79418B" w14:textId="77777777" w:rsidR="00335B9D" w:rsidRPr="00635559" w:rsidRDefault="00335B9D" w:rsidP="00A751A5">
      <w:pPr>
        <w:pStyle w:val="Akapitzlist1"/>
        <w:numPr>
          <w:ilvl w:val="0"/>
          <w:numId w:val="1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Znajduję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się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sytuacji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ekonomicznej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finansowej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zapewniającej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wykonanie</w:t>
      </w:r>
      <w:r w:rsidRPr="00635559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zamówienia.</w:t>
      </w:r>
    </w:p>
    <w:p w14:paraId="69D47119" w14:textId="77777777" w:rsidR="00335B9D" w:rsidRPr="00635559" w:rsidRDefault="00335B9D" w:rsidP="00A751A5">
      <w:pPr>
        <w:pStyle w:val="Akapitzlist1"/>
        <w:numPr>
          <w:ilvl w:val="0"/>
          <w:numId w:val="1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Posiadam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uprawnienia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doświadczenie</w:t>
      </w:r>
      <w:r w:rsidRPr="00635559">
        <w:rPr>
          <w:rFonts w:asciiTheme="minorHAnsi" w:hAnsiTheme="minorHAnsi" w:cstheme="minorHAnsi"/>
          <w:spacing w:val="3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wykonywania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działalności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lub</w:t>
      </w:r>
      <w:r w:rsidRPr="00635559">
        <w:rPr>
          <w:rFonts w:asciiTheme="minorHAnsi" w:hAnsiTheme="minorHAnsi" w:cstheme="minorHAnsi"/>
          <w:spacing w:val="3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czynności,</w:t>
      </w:r>
      <w:r w:rsidRPr="00635559">
        <w:rPr>
          <w:rFonts w:asciiTheme="minorHAnsi" w:hAnsiTheme="minorHAnsi" w:cstheme="minorHAnsi"/>
          <w:spacing w:val="3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których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dot.</w:t>
      </w:r>
      <w:r w:rsidRPr="00635559">
        <w:rPr>
          <w:rFonts w:asciiTheme="minorHAnsi" w:hAnsiTheme="minorHAnsi" w:cstheme="minorHAnsi"/>
          <w:spacing w:val="3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 xml:space="preserve">przedmiotowe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zamówienie.</w:t>
      </w:r>
    </w:p>
    <w:p w14:paraId="1603B2D0" w14:textId="77777777" w:rsidR="00335B9D" w:rsidRPr="00635559" w:rsidRDefault="00335B9D" w:rsidP="00A751A5">
      <w:pPr>
        <w:pStyle w:val="Akapitzlist1"/>
        <w:numPr>
          <w:ilvl w:val="0"/>
          <w:numId w:val="1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Zobowiązuję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wykonania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terminie</w:t>
      </w:r>
      <w:r w:rsidRPr="00635559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określonym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zapytaniu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ofertowym.</w:t>
      </w:r>
    </w:p>
    <w:p w14:paraId="26EF8A2A" w14:textId="77777777" w:rsidR="00335B9D" w:rsidRPr="00635559" w:rsidRDefault="00335B9D" w:rsidP="00A751A5">
      <w:pPr>
        <w:pStyle w:val="Akapitzlist1"/>
        <w:numPr>
          <w:ilvl w:val="0"/>
          <w:numId w:val="1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przypadku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przyznania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zamówienia,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zobowiązuję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się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do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zawarcia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umowy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miejscu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i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terminie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wskazanym</w:t>
      </w:r>
      <w:r w:rsidRPr="00635559">
        <w:rPr>
          <w:rFonts w:asciiTheme="minorHAnsi" w:hAnsiTheme="minorHAnsi" w:cstheme="minorHAnsi"/>
          <w:spacing w:val="40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przez Zamawiającego.</w:t>
      </w:r>
    </w:p>
    <w:p w14:paraId="4E94345D" w14:textId="77777777" w:rsidR="00335B9D" w:rsidRPr="00635559" w:rsidRDefault="00335B9D" w:rsidP="00A751A5">
      <w:pPr>
        <w:pStyle w:val="Akapitzlist1"/>
        <w:numPr>
          <w:ilvl w:val="0"/>
          <w:numId w:val="1"/>
        </w:numPr>
        <w:tabs>
          <w:tab w:val="clear" w:pos="0"/>
          <w:tab w:val="left" w:pos="284"/>
          <w:tab w:val="left" w:pos="832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Zaproponowana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cena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obowiązywać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będzie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w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całym</w:t>
      </w:r>
      <w:r w:rsidRPr="00635559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okresie</w:t>
      </w:r>
      <w:r w:rsidRPr="00635559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z w:val="20"/>
          <w:szCs w:val="20"/>
        </w:rPr>
        <w:t>trwania</w:t>
      </w:r>
      <w:r w:rsidRPr="00635559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spacing w:val="-2"/>
          <w:sz w:val="20"/>
          <w:szCs w:val="20"/>
        </w:rPr>
        <w:t>umowy.</w:t>
      </w:r>
    </w:p>
    <w:p w14:paraId="26A9BC16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58A16BD6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43B2D466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3E8B16DC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78F8CC89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7BCBA312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4E3BDAC1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694409A2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72327ECA" w14:textId="77777777" w:rsidR="00335B9D" w:rsidRPr="00635559" w:rsidRDefault="00335B9D" w:rsidP="00A751A5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…………………………………………………...........</w:t>
      </w:r>
    </w:p>
    <w:p w14:paraId="1636FDA7" w14:textId="2F706AD8" w:rsidR="00335B9D" w:rsidRPr="00635559" w:rsidRDefault="003C177B" w:rsidP="00A751A5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  <w:sectPr w:rsidR="00335B9D" w:rsidRPr="00635559" w:rsidSect="00A751A5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  <w:r w:rsidRPr="00635559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36753E">
        <w:rPr>
          <w:rFonts w:asciiTheme="minorHAnsi" w:hAnsiTheme="minorHAnsi" w:cstheme="minorHAnsi"/>
          <w:b/>
          <w:sz w:val="20"/>
          <w:szCs w:val="20"/>
        </w:rPr>
        <w:t>Data i</w:t>
      </w:r>
      <w:r w:rsidRPr="00635559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335B9D" w:rsidRPr="00635559">
        <w:rPr>
          <w:rFonts w:asciiTheme="minorHAnsi" w:hAnsiTheme="minorHAnsi" w:cstheme="minorHAnsi"/>
          <w:b/>
          <w:sz w:val="20"/>
          <w:szCs w:val="20"/>
        </w:rPr>
        <w:t>podpis</w:t>
      </w:r>
      <w:r w:rsidR="00335B9D" w:rsidRPr="00635559">
        <w:rPr>
          <w:rFonts w:asciiTheme="minorHAnsi" w:hAnsiTheme="minorHAnsi" w:cstheme="minorHAnsi"/>
          <w:b/>
          <w:spacing w:val="-4"/>
          <w:sz w:val="20"/>
          <w:szCs w:val="20"/>
        </w:rPr>
        <w:t xml:space="preserve"> </w:t>
      </w:r>
      <w:r w:rsidR="00335B9D" w:rsidRPr="00635559">
        <w:rPr>
          <w:rFonts w:asciiTheme="minorHAnsi" w:hAnsiTheme="minorHAnsi" w:cstheme="minorHAnsi"/>
          <w:b/>
          <w:spacing w:val="-2"/>
          <w:sz w:val="20"/>
          <w:szCs w:val="20"/>
        </w:rPr>
        <w:t>Oferenta</w:t>
      </w:r>
    </w:p>
    <w:p w14:paraId="56ADA34B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5E5E53DA" w14:textId="1C33494C" w:rsidR="00963A84" w:rsidRPr="00635559" w:rsidRDefault="00963A84" w:rsidP="00A751A5">
      <w:pPr>
        <w:pStyle w:val="Zawartoramki"/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i/>
          <w:sz w:val="20"/>
          <w:szCs w:val="20"/>
        </w:rPr>
        <w:t>Załącznik</w:t>
      </w:r>
      <w:r w:rsidRPr="00635559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nr</w:t>
      </w:r>
      <w:r w:rsidR="00CF3D44" w:rsidRPr="00635559">
        <w:rPr>
          <w:rFonts w:asciiTheme="minorHAnsi" w:hAnsiTheme="minorHAnsi" w:cstheme="minorHAnsi"/>
          <w:i/>
          <w:sz w:val="20"/>
          <w:szCs w:val="20"/>
        </w:rPr>
        <w:t xml:space="preserve"> 4 </w:t>
      </w:r>
      <w:r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do</w:t>
      </w:r>
      <w:r w:rsidRPr="00635559">
        <w:rPr>
          <w:rFonts w:asciiTheme="minorHAnsi" w:hAnsiTheme="minorHAnsi" w:cstheme="minorHAnsi"/>
          <w:i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zapytania</w:t>
      </w:r>
      <w:r w:rsidRPr="00635559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ofertowego</w:t>
      </w:r>
      <w:r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nr</w:t>
      </w:r>
      <w:r w:rsidRPr="00635559">
        <w:rPr>
          <w:rFonts w:asciiTheme="minorHAnsi" w:hAnsiTheme="minorHAnsi" w:cstheme="minorHAnsi"/>
          <w:i/>
          <w:spacing w:val="-8"/>
          <w:sz w:val="20"/>
          <w:szCs w:val="20"/>
        </w:rPr>
        <w:t xml:space="preserve"> </w:t>
      </w:r>
      <w:r w:rsidR="00191A73">
        <w:rPr>
          <w:rFonts w:asciiTheme="minorHAnsi" w:hAnsiTheme="minorHAnsi" w:cstheme="minorHAnsi"/>
          <w:i/>
          <w:spacing w:val="-8"/>
          <w:sz w:val="20"/>
          <w:szCs w:val="20"/>
        </w:rPr>
        <w:t>4</w:t>
      </w:r>
      <w:r w:rsidR="00421F57" w:rsidRPr="00635559">
        <w:rPr>
          <w:rFonts w:asciiTheme="minorHAnsi" w:hAnsiTheme="minorHAnsi" w:cstheme="minorHAnsi"/>
          <w:i/>
          <w:spacing w:val="-7"/>
          <w:sz w:val="20"/>
          <w:szCs w:val="20"/>
        </w:rPr>
        <w:t>/F</w:t>
      </w:r>
      <w:r w:rsidR="00421F57" w:rsidRPr="00635559">
        <w:rPr>
          <w:rFonts w:asciiTheme="minorHAnsi" w:hAnsiTheme="minorHAnsi" w:cstheme="minorHAnsi"/>
          <w:i/>
          <w:sz w:val="20"/>
          <w:szCs w:val="20"/>
        </w:rPr>
        <w:t>ESL.05.04-IP.02-07FF/23</w:t>
      </w:r>
    </w:p>
    <w:p w14:paraId="63C3C9B4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691DF3BA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3D1C11A5" w14:textId="77777777" w:rsidR="00963A84" w:rsidRPr="00635559" w:rsidRDefault="00963A84" w:rsidP="00A751A5">
      <w:pPr>
        <w:pStyle w:val="Nagwek1"/>
        <w:tabs>
          <w:tab w:val="left" w:pos="284"/>
        </w:tabs>
        <w:spacing w:line="276" w:lineRule="auto"/>
        <w:ind w:left="0" w:right="0"/>
        <w:rPr>
          <w:rFonts w:asciiTheme="minorHAnsi" w:hAnsiTheme="minorHAnsi" w:cstheme="minorHAnsi"/>
          <w:spacing w:val="-2"/>
        </w:rPr>
      </w:pPr>
    </w:p>
    <w:p w14:paraId="78DDB011" w14:textId="77777777" w:rsidR="00335B9D" w:rsidRPr="00635559" w:rsidRDefault="00335B9D" w:rsidP="00A751A5">
      <w:pPr>
        <w:pStyle w:val="Nagwek1"/>
        <w:tabs>
          <w:tab w:val="left" w:pos="284"/>
        </w:tabs>
        <w:spacing w:line="276" w:lineRule="auto"/>
        <w:ind w:left="0" w:right="0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  <w:spacing w:val="-2"/>
        </w:rPr>
        <w:t>OŚWIADCZENIE</w:t>
      </w:r>
    </w:p>
    <w:p w14:paraId="6BB8872A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2126545D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567F423C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6B1CD874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spacing w:val="-2"/>
        </w:rPr>
      </w:pPr>
      <w:r w:rsidRPr="00635559">
        <w:rPr>
          <w:rFonts w:asciiTheme="minorHAnsi" w:hAnsiTheme="minorHAnsi" w:cstheme="minorHAnsi"/>
        </w:rPr>
        <w:t>Imię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nazwisko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Wykonawcy:</w:t>
      </w:r>
    </w:p>
    <w:p w14:paraId="4CA8C01E" w14:textId="5C21A3BE" w:rsidR="00335B9D" w:rsidRPr="00635559" w:rsidRDefault="00335B9D" w:rsidP="00A751A5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0DF20FC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0B010E1C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spacing w:val="-2"/>
        </w:rPr>
      </w:pPr>
      <w:r w:rsidRPr="00635559">
        <w:rPr>
          <w:rFonts w:asciiTheme="minorHAnsi" w:hAnsiTheme="minorHAnsi" w:cstheme="minorHAnsi"/>
        </w:rPr>
        <w:t>Adres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Wykonawcy</w:t>
      </w:r>
    </w:p>
    <w:p w14:paraId="506DE119" w14:textId="643693CB" w:rsidR="00335B9D" w:rsidRPr="00635559" w:rsidRDefault="00335B9D" w:rsidP="00635559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26152B4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3BA909B8" w14:textId="4232DEFD" w:rsidR="00AF0B8A" w:rsidRPr="00AF0B8A" w:rsidRDefault="00335B9D" w:rsidP="00AF0B8A">
      <w:pPr>
        <w:pStyle w:val="Nagwek2"/>
        <w:tabs>
          <w:tab w:val="left" w:pos="284"/>
        </w:tabs>
        <w:spacing w:line="276" w:lineRule="auto"/>
        <w:ind w:left="0"/>
        <w:jc w:val="both"/>
        <w:rPr>
          <w:rFonts w:asciiTheme="minorHAnsi" w:hAnsiTheme="minorHAnsi" w:cstheme="minorHAnsi"/>
          <w:b w:val="0"/>
          <w:bCs w:val="0"/>
        </w:rPr>
      </w:pPr>
      <w:r w:rsidRPr="00635559">
        <w:rPr>
          <w:rFonts w:asciiTheme="minorHAnsi" w:hAnsiTheme="minorHAnsi" w:cstheme="minorHAnsi"/>
        </w:rPr>
        <w:t>Ja,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</w:rPr>
        <w:t>niżej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podpisany/a</w:t>
      </w:r>
      <w:r w:rsidRPr="00635559">
        <w:rPr>
          <w:rFonts w:asciiTheme="minorHAnsi" w:hAnsiTheme="minorHAnsi" w:cstheme="minorHAnsi"/>
          <w:spacing w:val="-8"/>
        </w:rPr>
        <w:t xml:space="preserve"> </w:t>
      </w:r>
      <w:r w:rsidRPr="00635559">
        <w:rPr>
          <w:rFonts w:asciiTheme="minorHAnsi" w:hAnsiTheme="minorHAnsi" w:cstheme="minorHAnsi"/>
        </w:rPr>
        <w:t>oświadczam,</w:t>
      </w:r>
      <w:r w:rsidRPr="00635559">
        <w:rPr>
          <w:rFonts w:asciiTheme="minorHAnsi" w:hAnsiTheme="minorHAnsi" w:cstheme="minorHAnsi"/>
          <w:spacing w:val="-9"/>
        </w:rPr>
        <w:t xml:space="preserve"> </w:t>
      </w:r>
      <w:r w:rsidRPr="00635559">
        <w:rPr>
          <w:rFonts w:asciiTheme="minorHAnsi" w:hAnsiTheme="minorHAnsi" w:cstheme="minorHAnsi"/>
          <w:spacing w:val="-5"/>
        </w:rPr>
        <w:t>że:</w:t>
      </w:r>
      <w:r w:rsidR="00AF0B8A">
        <w:rPr>
          <w:rFonts w:asciiTheme="minorHAnsi" w:hAnsiTheme="minorHAnsi" w:cstheme="minorHAnsi"/>
          <w:spacing w:val="-5"/>
        </w:rPr>
        <w:t xml:space="preserve">  </w:t>
      </w:r>
      <w:r w:rsidR="00AF0B8A" w:rsidRPr="00AF0B8A">
        <w:rPr>
          <w:rFonts w:asciiTheme="minorHAnsi" w:hAnsiTheme="minorHAnsi" w:cstheme="minorHAnsi"/>
          <w:b w:val="0"/>
          <w:bCs w:val="0"/>
          <w:spacing w:val="-1"/>
        </w:rPr>
        <w:t>nie</w:t>
      </w:r>
      <w:r w:rsidR="00AF0B8A" w:rsidRPr="00AF0B8A">
        <w:rPr>
          <w:rFonts w:asciiTheme="minorHAnsi" w:hAnsiTheme="minorHAnsi" w:cstheme="minorHAnsi"/>
          <w:b w:val="0"/>
          <w:bCs w:val="0"/>
          <w:spacing w:val="-9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  <w:spacing w:val="-1"/>
        </w:rPr>
        <w:t xml:space="preserve">jest powiązany osobowo </w:t>
      </w:r>
      <w:r w:rsidR="00AF0B8A" w:rsidRPr="00AF0B8A">
        <w:rPr>
          <w:rFonts w:asciiTheme="minorHAnsi" w:hAnsiTheme="minorHAnsi" w:cstheme="minorHAnsi"/>
          <w:b w:val="0"/>
          <w:bCs w:val="0"/>
        </w:rPr>
        <w:t>lub</w:t>
      </w:r>
      <w:r w:rsidR="00AF0B8A" w:rsidRPr="00AF0B8A">
        <w:rPr>
          <w:rFonts w:asciiTheme="minorHAnsi" w:hAnsiTheme="minorHAnsi" w:cstheme="minorHAnsi"/>
          <w:b w:val="0"/>
          <w:bCs w:val="0"/>
          <w:spacing w:val="-5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</w:rPr>
        <w:t>kapitałowo</w:t>
      </w:r>
      <w:r w:rsidR="00AF0B8A" w:rsidRPr="00AF0B8A">
        <w:rPr>
          <w:rFonts w:asciiTheme="minorHAnsi" w:hAnsiTheme="minorHAnsi" w:cstheme="minorHAnsi"/>
          <w:b w:val="0"/>
          <w:bCs w:val="0"/>
          <w:spacing w:val="-5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</w:rPr>
        <w:t>z</w:t>
      </w:r>
      <w:r w:rsidR="00AF0B8A" w:rsidRPr="00AF0B8A">
        <w:rPr>
          <w:rFonts w:asciiTheme="minorHAnsi" w:hAnsiTheme="minorHAnsi" w:cstheme="minorHAnsi"/>
          <w:b w:val="0"/>
          <w:bCs w:val="0"/>
          <w:spacing w:val="-5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</w:rPr>
        <w:t>Zamawiającym</w:t>
      </w:r>
      <w:r w:rsidR="00AF0B8A" w:rsidRPr="00AF0B8A">
        <w:rPr>
          <w:rFonts w:asciiTheme="minorHAnsi" w:hAnsiTheme="minorHAnsi" w:cstheme="minorHAnsi"/>
          <w:b w:val="0"/>
          <w:bCs w:val="0"/>
          <w:spacing w:val="-5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</w:rPr>
        <w:t>(Niepubliczne Centrum Kształcenia Ustawicznego</w:t>
      </w:r>
      <w:r w:rsidR="00AF0B8A" w:rsidRPr="00AF0B8A">
        <w:rPr>
          <w:rFonts w:asciiTheme="minorHAnsi" w:hAnsiTheme="minorHAnsi" w:cstheme="minorHAnsi"/>
          <w:b w:val="0"/>
          <w:bCs w:val="0"/>
          <w:spacing w:val="-2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</w:rPr>
        <w:t>Sp.</w:t>
      </w:r>
      <w:r w:rsidR="00AF0B8A" w:rsidRPr="00AF0B8A">
        <w:rPr>
          <w:rFonts w:asciiTheme="minorHAnsi" w:hAnsiTheme="minorHAnsi" w:cstheme="minorHAnsi"/>
          <w:b w:val="0"/>
          <w:bCs w:val="0"/>
          <w:spacing w:val="-5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</w:rPr>
        <w:t>z</w:t>
      </w:r>
      <w:r w:rsidR="00AF0B8A" w:rsidRPr="00AF0B8A">
        <w:rPr>
          <w:rFonts w:asciiTheme="minorHAnsi" w:hAnsiTheme="minorHAnsi" w:cstheme="minorHAnsi"/>
          <w:b w:val="0"/>
          <w:bCs w:val="0"/>
          <w:spacing w:val="-4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</w:rPr>
        <w:t>o.o.,</w:t>
      </w:r>
      <w:r w:rsidR="00AF0B8A" w:rsidRPr="00AF0B8A">
        <w:rPr>
          <w:rFonts w:asciiTheme="minorHAnsi" w:hAnsiTheme="minorHAnsi" w:cstheme="minorHAnsi"/>
          <w:b w:val="0"/>
          <w:bCs w:val="0"/>
          <w:spacing w:val="-3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</w:rPr>
        <w:t>41-400</w:t>
      </w:r>
      <w:r w:rsidR="00AF0B8A" w:rsidRPr="00AF0B8A">
        <w:rPr>
          <w:rFonts w:asciiTheme="minorHAnsi" w:hAnsiTheme="minorHAnsi" w:cstheme="minorHAnsi"/>
          <w:b w:val="0"/>
          <w:bCs w:val="0"/>
          <w:spacing w:val="-5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</w:rPr>
        <w:t>Mysłowice</w:t>
      </w:r>
      <w:r w:rsidR="00AF0B8A" w:rsidRPr="00AF0B8A">
        <w:rPr>
          <w:rFonts w:asciiTheme="minorHAnsi" w:hAnsiTheme="minorHAnsi" w:cstheme="minorHAnsi"/>
          <w:b w:val="0"/>
          <w:bCs w:val="0"/>
          <w:spacing w:val="-43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</w:rPr>
        <w:t>ul.</w:t>
      </w:r>
      <w:r w:rsidR="00AF0B8A" w:rsidRPr="00AF0B8A">
        <w:rPr>
          <w:rFonts w:asciiTheme="minorHAnsi" w:hAnsiTheme="minorHAnsi" w:cstheme="minorHAnsi"/>
          <w:b w:val="0"/>
          <w:bCs w:val="0"/>
          <w:spacing w:val="-1"/>
        </w:rPr>
        <w:t xml:space="preserve"> </w:t>
      </w:r>
      <w:r w:rsidR="00AF0B8A" w:rsidRPr="00AF0B8A">
        <w:rPr>
          <w:rFonts w:asciiTheme="minorHAnsi" w:hAnsiTheme="minorHAnsi" w:cstheme="minorHAnsi"/>
          <w:b w:val="0"/>
          <w:bCs w:val="0"/>
        </w:rPr>
        <w:t>Fabryczna 7, NIP 2220697234).</w:t>
      </w:r>
    </w:p>
    <w:p w14:paraId="5EE6A28C" w14:textId="4B5C8C95" w:rsidR="00AF0B8A" w:rsidRPr="00D9027C" w:rsidRDefault="00AF0B8A" w:rsidP="00AF0B8A">
      <w:pPr>
        <w:tabs>
          <w:tab w:val="left" w:pos="567"/>
        </w:tabs>
        <w:spacing w:before="162" w:line="360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D9027C">
        <w:rPr>
          <w:rFonts w:asciiTheme="minorHAnsi" w:hAnsiTheme="minorHAnsi" w:cstheme="minorHAnsi"/>
          <w:sz w:val="20"/>
          <w:szCs w:val="20"/>
        </w:rPr>
        <w:t xml:space="preserve">Przez powiązania kapitałowe lub osobowe rozumie </w:t>
      </w:r>
      <w:r w:rsidR="00191A73">
        <w:rPr>
          <w:rFonts w:asciiTheme="minorHAnsi" w:hAnsiTheme="minorHAnsi" w:cstheme="minorHAnsi"/>
          <w:sz w:val="20"/>
          <w:szCs w:val="20"/>
        </w:rPr>
        <w:t>się wzajemne powiązania między b</w:t>
      </w:r>
      <w:r w:rsidRPr="00D9027C">
        <w:rPr>
          <w:rFonts w:asciiTheme="minorHAnsi" w:hAnsiTheme="minorHAnsi" w:cstheme="minorHAnsi"/>
          <w:sz w:val="20"/>
          <w:szCs w:val="20"/>
        </w:rPr>
        <w:t xml:space="preserve">eneficjentem (lub osobami upoważnionymi do zaciągania zobowiązań w imieniu beneficjenta lub osobami wykonującymi w imieniu beneficjenta czynności związane z przeprowadzeniem procedury wyboru wykonawcy) a wykonawcą, polegające w szczególności na: </w:t>
      </w:r>
      <w:r w:rsidRPr="00D9027C">
        <w:rPr>
          <w:rFonts w:asciiTheme="minorHAnsi" w:hAnsiTheme="minorHAnsi" w:cstheme="minorHAnsi"/>
          <w:spacing w:val="-1"/>
          <w:sz w:val="20"/>
          <w:szCs w:val="20"/>
        </w:rPr>
        <w:t>uczestniczeniu</w:t>
      </w:r>
      <w:r w:rsidRPr="00D9027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D9027C">
        <w:rPr>
          <w:rFonts w:asciiTheme="minorHAnsi" w:hAnsiTheme="minorHAnsi" w:cstheme="minorHAnsi"/>
          <w:spacing w:val="-1"/>
          <w:sz w:val="20"/>
          <w:szCs w:val="20"/>
        </w:rPr>
        <w:t>w</w:t>
      </w:r>
      <w:r w:rsidRPr="00D9027C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D9027C">
        <w:rPr>
          <w:rFonts w:asciiTheme="minorHAnsi" w:hAnsiTheme="minorHAnsi" w:cstheme="minorHAnsi"/>
          <w:sz w:val="20"/>
          <w:szCs w:val="20"/>
        </w:rPr>
        <w:t>spółce</w:t>
      </w:r>
      <w:r w:rsidRPr="00D9027C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D9027C">
        <w:rPr>
          <w:rFonts w:asciiTheme="minorHAnsi" w:hAnsiTheme="minorHAnsi" w:cstheme="minorHAnsi"/>
          <w:sz w:val="20"/>
          <w:szCs w:val="20"/>
        </w:rPr>
        <w:t>jako</w:t>
      </w:r>
      <w:r w:rsidRPr="00D9027C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D9027C">
        <w:rPr>
          <w:rFonts w:asciiTheme="minorHAnsi" w:hAnsiTheme="minorHAnsi" w:cstheme="minorHAnsi"/>
          <w:sz w:val="20"/>
          <w:szCs w:val="20"/>
        </w:rPr>
        <w:t>wspólnik</w:t>
      </w:r>
      <w:r w:rsidRPr="00D9027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D9027C">
        <w:rPr>
          <w:rFonts w:asciiTheme="minorHAnsi" w:hAnsiTheme="minorHAnsi" w:cstheme="minorHAnsi"/>
          <w:sz w:val="20"/>
          <w:szCs w:val="20"/>
        </w:rPr>
        <w:t>spółki</w:t>
      </w:r>
      <w:r w:rsidRPr="00D9027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D9027C">
        <w:rPr>
          <w:rFonts w:asciiTheme="minorHAnsi" w:hAnsiTheme="minorHAnsi" w:cstheme="minorHAnsi"/>
          <w:sz w:val="20"/>
          <w:szCs w:val="20"/>
        </w:rPr>
        <w:t>cywilnej</w:t>
      </w:r>
      <w:r w:rsidRPr="00D9027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D9027C">
        <w:rPr>
          <w:rFonts w:asciiTheme="minorHAnsi" w:hAnsiTheme="minorHAnsi" w:cstheme="minorHAnsi"/>
          <w:sz w:val="20"/>
          <w:szCs w:val="20"/>
        </w:rPr>
        <w:t>lub</w:t>
      </w:r>
      <w:r w:rsidRPr="00D9027C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D9027C">
        <w:rPr>
          <w:rFonts w:asciiTheme="minorHAnsi" w:hAnsiTheme="minorHAnsi" w:cstheme="minorHAnsi"/>
          <w:sz w:val="20"/>
          <w:szCs w:val="20"/>
        </w:rPr>
        <w:t>spółki</w:t>
      </w:r>
      <w:r w:rsidRPr="00D9027C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D9027C">
        <w:rPr>
          <w:rFonts w:asciiTheme="minorHAnsi" w:hAnsiTheme="minorHAnsi" w:cstheme="minorHAnsi"/>
          <w:sz w:val="20"/>
          <w:szCs w:val="20"/>
        </w:rPr>
        <w:t>osobowej;</w:t>
      </w:r>
    </w:p>
    <w:p w14:paraId="50F6B25F" w14:textId="77777777" w:rsidR="00AF0B8A" w:rsidRDefault="00AF0B8A" w:rsidP="00AF0B8A">
      <w:pPr>
        <w:pStyle w:val="Tekstpodstawowy"/>
        <w:tabs>
          <w:tab w:val="left" w:pos="567"/>
        </w:tabs>
        <w:spacing w:line="360" w:lineRule="auto"/>
        <w:ind w:left="567"/>
        <w:rPr>
          <w:rFonts w:asciiTheme="minorHAnsi" w:hAnsiTheme="minorHAnsi" w:cstheme="minorHAnsi"/>
        </w:rPr>
      </w:pPr>
      <w:r w:rsidRPr="00D9027C">
        <w:rPr>
          <w:rFonts w:asciiTheme="minorHAnsi" w:hAnsiTheme="minorHAnsi" w:cstheme="minorHAns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325B45D" w14:textId="77777777" w:rsidR="00AF0B8A" w:rsidRDefault="00AF0B8A" w:rsidP="00AF0B8A">
      <w:pPr>
        <w:pStyle w:val="Tekstpodstawowy"/>
        <w:tabs>
          <w:tab w:val="left" w:pos="567"/>
        </w:tabs>
        <w:spacing w:line="360" w:lineRule="auto"/>
        <w:ind w:left="567"/>
        <w:rPr>
          <w:rFonts w:asciiTheme="minorHAnsi" w:hAnsiTheme="minorHAnsi" w:cstheme="minorHAnsi"/>
        </w:rPr>
      </w:pPr>
      <w:r w:rsidRPr="00D9027C">
        <w:rPr>
          <w:rFonts w:asciiTheme="minorHAnsi" w:hAnsiTheme="minorHAnsi" w:cstheme="minorHAns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885230E" w14:textId="77777777" w:rsidR="00AF0B8A" w:rsidRPr="009279C2" w:rsidRDefault="00AF0B8A" w:rsidP="00AF0B8A">
      <w:pPr>
        <w:pStyle w:val="Tekstpodstawowy"/>
        <w:tabs>
          <w:tab w:val="left" w:pos="567"/>
        </w:tabs>
        <w:spacing w:line="360" w:lineRule="auto"/>
        <w:ind w:left="567"/>
        <w:rPr>
          <w:rFonts w:asciiTheme="minorHAnsi" w:hAnsiTheme="minorHAnsi" w:cstheme="minorHAnsi"/>
        </w:rPr>
      </w:pPr>
      <w:r w:rsidRPr="00D9027C">
        <w:rPr>
          <w:rFonts w:asciiTheme="minorHAnsi" w:hAnsiTheme="minorHAnsi" w:cstheme="minorHAns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5BCE0212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0932548B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6AE21077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7D9E995E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486E99F8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56158B72" w14:textId="77777777" w:rsidR="00335B9D" w:rsidRPr="00635559" w:rsidRDefault="00335B9D" w:rsidP="005C54BD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……………..…………………………………………………………</w:t>
      </w:r>
    </w:p>
    <w:p w14:paraId="139371C7" w14:textId="77777777" w:rsidR="00335B9D" w:rsidRPr="0036753E" w:rsidRDefault="000C3E4C" w:rsidP="005C54BD">
      <w:pPr>
        <w:pStyle w:val="Tekstpodstawowy"/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b/>
        </w:rPr>
        <w:sectPr w:rsidR="00335B9D" w:rsidRPr="0036753E" w:rsidSect="00A751A5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1906" w:h="16838"/>
          <w:pgMar w:top="1417" w:right="1417" w:bottom="1417" w:left="1417" w:header="378" w:footer="1184" w:gutter="0"/>
          <w:cols w:space="708"/>
          <w:docGrid w:linePitch="100" w:charSpace="4096"/>
        </w:sectPr>
      </w:pPr>
      <w:r w:rsidRPr="0036753E">
        <w:rPr>
          <w:rFonts w:asciiTheme="minorHAnsi" w:hAnsiTheme="minorHAnsi" w:cstheme="minorHAnsi"/>
          <w:b/>
        </w:rPr>
        <w:t xml:space="preserve">Data i </w:t>
      </w:r>
      <w:r w:rsidR="00335B9D" w:rsidRPr="0036753E">
        <w:rPr>
          <w:rFonts w:asciiTheme="minorHAnsi" w:hAnsiTheme="minorHAnsi" w:cstheme="minorHAnsi"/>
          <w:b/>
        </w:rPr>
        <w:t>podpis</w:t>
      </w:r>
      <w:r w:rsidR="00335B9D" w:rsidRPr="0036753E">
        <w:rPr>
          <w:rFonts w:asciiTheme="minorHAnsi" w:hAnsiTheme="minorHAnsi" w:cstheme="minorHAnsi"/>
          <w:b/>
          <w:spacing w:val="-4"/>
        </w:rPr>
        <w:t xml:space="preserve"> </w:t>
      </w:r>
      <w:r w:rsidR="00335B9D" w:rsidRPr="0036753E">
        <w:rPr>
          <w:rFonts w:asciiTheme="minorHAnsi" w:hAnsiTheme="minorHAnsi" w:cstheme="minorHAnsi"/>
          <w:b/>
          <w:spacing w:val="-2"/>
        </w:rPr>
        <w:t>Oferenta</w:t>
      </w:r>
    </w:p>
    <w:p w14:paraId="1A809F36" w14:textId="77777777" w:rsidR="006B703A" w:rsidRPr="00635559" w:rsidRDefault="006B703A" w:rsidP="00A751A5">
      <w:pPr>
        <w:pStyle w:val="Zawartoramki"/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i/>
          <w:sz w:val="20"/>
          <w:szCs w:val="20"/>
        </w:rPr>
        <w:lastRenderedPageBreak/>
        <w:t>Załącznik</w:t>
      </w:r>
      <w:r w:rsidRPr="00635559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 xml:space="preserve">nr 5 </w:t>
      </w:r>
      <w:r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do</w:t>
      </w:r>
      <w:r w:rsidRPr="00635559">
        <w:rPr>
          <w:rFonts w:asciiTheme="minorHAnsi" w:hAnsiTheme="minorHAnsi" w:cstheme="minorHAnsi"/>
          <w:i/>
          <w:spacing w:val="-8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zapytania</w:t>
      </w:r>
      <w:r w:rsidRPr="00635559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ofertowego</w:t>
      </w:r>
      <w:r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635559">
        <w:rPr>
          <w:rFonts w:asciiTheme="minorHAnsi" w:hAnsiTheme="minorHAnsi" w:cstheme="minorHAnsi"/>
          <w:i/>
          <w:sz w:val="20"/>
          <w:szCs w:val="20"/>
        </w:rPr>
        <w:t>nr</w:t>
      </w:r>
      <w:r w:rsidRPr="00635559">
        <w:rPr>
          <w:rFonts w:asciiTheme="minorHAnsi" w:hAnsiTheme="minorHAnsi" w:cstheme="minorHAnsi"/>
          <w:i/>
          <w:spacing w:val="-8"/>
          <w:sz w:val="20"/>
          <w:szCs w:val="20"/>
        </w:rPr>
        <w:t xml:space="preserve"> </w:t>
      </w:r>
      <w:r w:rsidR="00421F57" w:rsidRPr="00635559">
        <w:rPr>
          <w:rFonts w:asciiTheme="minorHAnsi" w:hAnsiTheme="minorHAnsi" w:cstheme="minorHAnsi"/>
          <w:i/>
          <w:spacing w:val="-8"/>
          <w:sz w:val="20"/>
          <w:szCs w:val="20"/>
        </w:rPr>
        <w:t>3</w:t>
      </w:r>
      <w:r w:rsidR="00421F57" w:rsidRPr="00635559">
        <w:rPr>
          <w:rFonts w:asciiTheme="minorHAnsi" w:hAnsiTheme="minorHAnsi" w:cstheme="minorHAnsi"/>
          <w:i/>
          <w:spacing w:val="-7"/>
          <w:sz w:val="20"/>
          <w:szCs w:val="20"/>
        </w:rPr>
        <w:t>/F</w:t>
      </w:r>
      <w:r w:rsidR="00421F57" w:rsidRPr="00635559">
        <w:rPr>
          <w:rFonts w:asciiTheme="minorHAnsi" w:hAnsiTheme="minorHAnsi" w:cstheme="minorHAnsi"/>
          <w:i/>
          <w:sz w:val="20"/>
          <w:szCs w:val="20"/>
        </w:rPr>
        <w:t>ESL.05.04-IP.02-07FF/23</w:t>
      </w:r>
    </w:p>
    <w:p w14:paraId="53688BC5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6CC6E466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2535031C" w14:textId="77777777" w:rsidR="00335B9D" w:rsidRPr="00635559" w:rsidRDefault="00335B9D" w:rsidP="00A751A5">
      <w:pPr>
        <w:pStyle w:val="Nagwek1"/>
        <w:tabs>
          <w:tab w:val="left" w:pos="284"/>
        </w:tabs>
        <w:spacing w:line="276" w:lineRule="auto"/>
        <w:ind w:left="0" w:right="0"/>
        <w:jc w:val="left"/>
        <w:rPr>
          <w:rFonts w:asciiTheme="minorHAnsi" w:hAnsiTheme="minorHAnsi" w:cstheme="minorHAnsi"/>
        </w:rPr>
      </w:pPr>
      <w:r w:rsidRPr="00635559">
        <w:rPr>
          <w:rFonts w:asciiTheme="minorHAnsi" w:hAnsiTheme="minorHAnsi" w:cstheme="minorHAnsi"/>
        </w:rPr>
        <w:t>ARKUSZ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OCENY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WYKONAWCY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PRZETWARZAJĄCEGO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DANE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OSOBOWE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W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ZWIĄZKU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Z PLANOWANYM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</w:rPr>
        <w:t>POWIERZENIEM PRZETWARZANIA DANYCH OSOBOWYCH</w:t>
      </w:r>
    </w:p>
    <w:p w14:paraId="7DC50BEE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0B67A399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b/>
        </w:rPr>
      </w:pPr>
    </w:p>
    <w:p w14:paraId="21FBDB0F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spacing w:val="-2"/>
        </w:rPr>
      </w:pPr>
      <w:r w:rsidRPr="00635559">
        <w:rPr>
          <w:rFonts w:asciiTheme="minorHAnsi" w:hAnsiTheme="minorHAnsi" w:cstheme="minorHAnsi"/>
        </w:rPr>
        <w:t>Imię</w:t>
      </w:r>
      <w:r w:rsidRPr="00635559">
        <w:rPr>
          <w:rFonts w:asciiTheme="minorHAnsi" w:hAnsiTheme="minorHAnsi" w:cstheme="minorHAnsi"/>
          <w:spacing w:val="-6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nazwisko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Wykonawcy:</w:t>
      </w:r>
    </w:p>
    <w:p w14:paraId="560F83F2" w14:textId="0C9966BF" w:rsidR="00335B9D" w:rsidRPr="00635559" w:rsidRDefault="00335B9D" w:rsidP="00A751A5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C45CF47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0D2DB402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  <w:spacing w:val="-2"/>
        </w:rPr>
      </w:pPr>
      <w:r w:rsidRPr="00635559">
        <w:rPr>
          <w:rFonts w:asciiTheme="minorHAnsi" w:hAnsiTheme="minorHAnsi" w:cstheme="minorHAnsi"/>
        </w:rPr>
        <w:t>Adres</w:t>
      </w:r>
      <w:r w:rsidRPr="00635559">
        <w:rPr>
          <w:rFonts w:asciiTheme="minorHAnsi" w:hAnsiTheme="minorHAnsi" w:cstheme="minorHAnsi"/>
          <w:spacing w:val="-7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Wykonawcy</w:t>
      </w:r>
    </w:p>
    <w:p w14:paraId="2D5F62B5" w14:textId="74075971" w:rsidR="00335B9D" w:rsidRPr="00635559" w:rsidRDefault="00335B9D" w:rsidP="00A751A5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3F5A7326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0C0057E4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3"/>
        <w:gridCol w:w="6379"/>
        <w:gridCol w:w="710"/>
        <w:gridCol w:w="708"/>
        <w:gridCol w:w="2128"/>
      </w:tblGrid>
      <w:tr w:rsidR="00335B9D" w:rsidRPr="00635559" w14:paraId="1375EF36" w14:textId="77777777" w:rsidTr="00635559">
        <w:trPr>
          <w:trHeight w:val="1563"/>
          <w:jc w:val="center"/>
        </w:trPr>
        <w:tc>
          <w:tcPr>
            <w:tcW w:w="1045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5DFB3"/>
          </w:tcPr>
          <w:p w14:paraId="04388C90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7535C6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b/>
                <w:sz w:val="20"/>
                <w:szCs w:val="20"/>
              </w:rPr>
              <w:t>Wyjaśnienie</w:t>
            </w:r>
            <w:r w:rsidRPr="0063555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(zgodnie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art.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ust.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ogólnego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rozporządzenia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ochronie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danych)</w:t>
            </w:r>
            <w:r w:rsidRPr="0063555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jeżeli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przetwarzanie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być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dokonywane</w:t>
            </w:r>
          </w:p>
          <w:p w14:paraId="139CAF05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635559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imieniu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administratora,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powierza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on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dane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jedynie</w:t>
            </w:r>
            <w:r w:rsidRPr="00635559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takim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podmiotom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przetwarzającym,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które</w:t>
            </w:r>
            <w:r w:rsidRPr="00635559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zapewniają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wystarczające</w:t>
            </w:r>
          </w:p>
          <w:p w14:paraId="7CF30E3B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gwarancje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wdrożenia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odpowiednich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środków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technicznych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organizacyjnych,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by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przetwarzanie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spełniało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wymogi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niniejszego rozporządzenia i chroniło prawa osób, których dane dotyczą.</w:t>
            </w:r>
          </w:p>
        </w:tc>
      </w:tr>
      <w:tr w:rsidR="00335B9D" w:rsidRPr="00635559" w14:paraId="55CE7068" w14:textId="77777777" w:rsidTr="00635559">
        <w:trPr>
          <w:trHeight w:val="428"/>
          <w:jc w:val="center"/>
        </w:trPr>
        <w:tc>
          <w:tcPr>
            <w:tcW w:w="53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E66B52C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63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541288F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Pytania</w:t>
            </w:r>
            <w:r w:rsidRPr="00635559">
              <w:rPr>
                <w:rFonts w:asciiTheme="minorHAnsi" w:hAnsiTheme="minorHAnsi" w:cstheme="minorHAnsi"/>
                <w:b/>
                <w:spacing w:val="9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dla</w:t>
            </w:r>
            <w:r w:rsidRPr="00635559">
              <w:rPr>
                <w:rFonts w:asciiTheme="minorHAnsi" w:hAnsiTheme="minorHAnsi" w:cstheme="minorHAnsi"/>
                <w:b/>
                <w:spacing w:val="14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Oferenta/Wykonawcy/Podmiotu</w:t>
            </w:r>
            <w:r w:rsidRPr="00635559">
              <w:rPr>
                <w:rFonts w:asciiTheme="minorHAnsi" w:hAnsiTheme="minorHAnsi" w:cstheme="minorHAnsi"/>
                <w:b/>
                <w:spacing w:val="12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przetwarzającego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FBDCC0B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F499085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NIE</w:t>
            </w:r>
          </w:p>
        </w:tc>
        <w:tc>
          <w:tcPr>
            <w:tcW w:w="21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1F1F1"/>
          </w:tcPr>
          <w:p w14:paraId="543A25F1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>UWAGI</w:t>
            </w:r>
          </w:p>
        </w:tc>
      </w:tr>
      <w:tr w:rsidR="00335B9D" w:rsidRPr="00635559" w14:paraId="2286D7AF" w14:textId="77777777" w:rsidTr="00635559">
        <w:trPr>
          <w:trHeight w:val="1564"/>
          <w:jc w:val="center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BB2829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0099B2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Czy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Państwa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organizacji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zostały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wdrożone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wymagania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określone</w:t>
            </w:r>
          </w:p>
          <w:p w14:paraId="6014EB3F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 Rozporządzeniu Parlamentu Europejskiego i Rady (UE) 2016/679 z dnia 27 kwietnia 2016 r. w sprawie ochrony osób fizycznych w związku z przetwarzaniem danych osobowych i w sprawie swobodnego przepływu takich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danych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uchylenia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dyrektywy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95/46/WE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(ogólne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rozporządzenie</w:t>
            </w:r>
          </w:p>
          <w:p w14:paraId="1D91C8D3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ochronie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danych)?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D20092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6CCA8A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BA2E062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3169984C" w14:textId="77777777" w:rsidTr="00635559">
        <w:trPr>
          <w:trHeight w:val="779"/>
          <w:jc w:val="center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0D2460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93B82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Czy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Państwa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organizacji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obowiązuje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Polityka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Bezpieczeństwa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lub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inny</w:t>
            </w:r>
          </w:p>
          <w:p w14:paraId="0FACD2C1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dokument(-y)</w:t>
            </w:r>
            <w:r w:rsidRPr="00635559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regulujący(-ce)</w:t>
            </w:r>
            <w:r w:rsidRPr="0063555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zasady</w:t>
            </w:r>
            <w:r w:rsidRPr="00635559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ochrony</w:t>
            </w:r>
            <w:r w:rsidRPr="00635559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danych</w:t>
            </w:r>
            <w:r w:rsidRPr="0063555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osobowych?</w:t>
            </w:r>
            <w:r w:rsidRPr="00635559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Jeżeli</w:t>
            </w:r>
          </w:p>
          <w:p w14:paraId="741DF87F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inny,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proszę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wskazać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jaki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635559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polu</w:t>
            </w:r>
            <w:r w:rsidRPr="0063555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uwagi.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D31DCB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ABFC1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250AFBC6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0AA01DCA" w14:textId="77777777" w:rsidTr="00635559">
        <w:trPr>
          <w:trHeight w:val="522"/>
          <w:jc w:val="center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46C62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EBE19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Czy</w:t>
            </w:r>
            <w:r w:rsidRPr="00635559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dysponują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Państwo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Personelem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przeszkolonym</w:t>
            </w:r>
            <w:r w:rsidRPr="00635559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zakresu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ochrony</w:t>
            </w:r>
          </w:p>
          <w:p w14:paraId="378F9E66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danych</w:t>
            </w:r>
            <w:r w:rsidRPr="00635559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osobowych</w:t>
            </w:r>
            <w:r w:rsidRPr="00635559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(przynajmniej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63555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osoba).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BC7650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13AAF0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59184CB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2DEA84D8" w14:textId="77777777" w:rsidTr="00635559">
        <w:trPr>
          <w:trHeight w:val="779"/>
          <w:jc w:val="center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A39125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040C37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Czy</w:t>
            </w:r>
            <w:r w:rsidRPr="00635559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dysponują</w:t>
            </w:r>
            <w:r w:rsidRPr="00635559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Państwo</w:t>
            </w:r>
            <w:r w:rsidRPr="00635559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odpowiednio</w:t>
            </w:r>
            <w:r w:rsidRPr="00635559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zabezpieczonym</w:t>
            </w:r>
            <w:r w:rsidRPr="00635559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programem</w:t>
            </w:r>
          </w:p>
          <w:p w14:paraId="6F55504D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antywirusowym</w:t>
            </w:r>
            <w:r w:rsidRPr="00635559">
              <w:rPr>
                <w:rFonts w:asciiTheme="minorHAnsi" w:hAnsiTheme="minorHAnsi" w:cstheme="minorHAnsi"/>
                <w:spacing w:val="11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sprzętem</w:t>
            </w:r>
            <w:r w:rsidRPr="00635559">
              <w:rPr>
                <w:rFonts w:asciiTheme="minorHAnsi" w:hAnsiTheme="minorHAnsi" w:cstheme="minorHAnsi"/>
                <w:spacing w:val="10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komputerowym</w:t>
            </w:r>
            <w:r w:rsidRPr="00635559">
              <w:rPr>
                <w:rFonts w:asciiTheme="minorHAnsi" w:hAnsiTheme="minorHAnsi" w:cstheme="minorHAnsi"/>
                <w:spacing w:val="12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umożliwiającym</w:t>
            </w:r>
            <w:r w:rsidRPr="00635559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bezpieczne</w:t>
            </w:r>
          </w:p>
          <w:p w14:paraId="36F68E43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przetwarzanie</w:t>
            </w:r>
            <w:r w:rsidRPr="00635559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danych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osobowych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formie</w:t>
            </w:r>
            <w:r w:rsidRPr="00635559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elektronicznej?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BC7695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1E0E96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422963E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016724DF" w14:textId="77777777" w:rsidTr="00635559">
        <w:trPr>
          <w:trHeight w:val="781"/>
          <w:jc w:val="center"/>
        </w:trPr>
        <w:tc>
          <w:tcPr>
            <w:tcW w:w="53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70E6A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5.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F0B7F9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Czy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dysponują</w:t>
            </w:r>
            <w:r w:rsidRPr="00635559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Państwo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odpowiednio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wyposażonymi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zabezpieczonymi</w:t>
            </w:r>
          </w:p>
          <w:p w14:paraId="25CE9F87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pomieszczeniami</w:t>
            </w:r>
            <w:r w:rsidRPr="00635559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umożliwiającymi</w:t>
            </w:r>
            <w:r w:rsidRPr="00635559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bezpieczne</w:t>
            </w:r>
            <w:r w:rsidRPr="00635559">
              <w:rPr>
                <w:rFonts w:asciiTheme="minorHAnsi" w:hAnsiTheme="minorHAnsi" w:cstheme="minorHAnsi"/>
                <w:spacing w:val="1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przetwarzanie</w:t>
            </w:r>
            <w:r w:rsidRPr="00635559">
              <w:rPr>
                <w:rFonts w:asciiTheme="minorHAnsi" w:hAnsiTheme="minorHAnsi" w:cstheme="minorHAnsi"/>
                <w:spacing w:val="14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danych</w:t>
            </w:r>
          </w:p>
          <w:p w14:paraId="02CAD03E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osobowych?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A397F7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9B679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3AA2557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B9D" w:rsidRPr="00635559" w14:paraId="5AD60C9C" w14:textId="77777777" w:rsidTr="00635559">
        <w:trPr>
          <w:trHeight w:val="782"/>
          <w:jc w:val="center"/>
        </w:trPr>
        <w:tc>
          <w:tcPr>
            <w:tcW w:w="10458" w:type="dxa"/>
            <w:gridSpan w:val="5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499"/>
          </w:tcPr>
          <w:p w14:paraId="6CFE1D35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b/>
                <w:sz w:val="20"/>
                <w:szCs w:val="20"/>
              </w:rPr>
              <w:t>Komentarz</w:t>
            </w:r>
            <w:r w:rsidRPr="00635559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63555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jedynie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udzielenie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odpowiedzi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„TAK”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wszystkie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pytania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ankiety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lub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wskazanie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63555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rubryce</w:t>
            </w:r>
            <w:r w:rsidRPr="0063555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"Uwagi"</w:t>
            </w:r>
            <w:r w:rsidRPr="0063555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terminu</w:t>
            </w:r>
            <w:r w:rsidRPr="00635559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i sposobu wypełnienia warunków umożliwiających odpowiedź „TAK” umożliwi podpisanie Umowy dotyczącej powierzenia</w:t>
            </w:r>
          </w:p>
          <w:p w14:paraId="6BB35BCF" w14:textId="77777777" w:rsidR="00335B9D" w:rsidRPr="00635559" w:rsidRDefault="00335B9D" w:rsidP="00A751A5">
            <w:pPr>
              <w:pStyle w:val="TableParagraph"/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35559">
              <w:rPr>
                <w:rFonts w:asciiTheme="minorHAnsi" w:hAnsiTheme="minorHAnsi" w:cstheme="minorHAnsi"/>
                <w:sz w:val="20"/>
                <w:szCs w:val="20"/>
              </w:rPr>
              <w:t>danych</w:t>
            </w:r>
            <w:r w:rsidRPr="00635559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63555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osobowych.</w:t>
            </w:r>
          </w:p>
        </w:tc>
      </w:tr>
    </w:tbl>
    <w:p w14:paraId="60AE929D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243B77FD" w14:textId="77777777" w:rsidR="00335B9D" w:rsidRPr="00635559" w:rsidRDefault="00335B9D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1876EE6B" w14:textId="77777777" w:rsidR="00335B9D" w:rsidRPr="00635559" w:rsidRDefault="00335B9D" w:rsidP="0036753E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t>……………..…………………………………………………………</w:t>
      </w:r>
    </w:p>
    <w:p w14:paraId="25A5399E" w14:textId="77777777" w:rsidR="004C3DE8" w:rsidRPr="00635559" w:rsidRDefault="00335B9D" w:rsidP="0036753E">
      <w:pPr>
        <w:pStyle w:val="Tekstpodstawowy"/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pacing w:val="-2"/>
        </w:rPr>
      </w:pPr>
      <w:r w:rsidRPr="00635559">
        <w:rPr>
          <w:rFonts w:asciiTheme="minorHAnsi" w:hAnsiTheme="minorHAnsi" w:cstheme="minorHAnsi"/>
        </w:rPr>
        <w:t>data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i</w:t>
      </w:r>
      <w:r w:rsidRPr="00635559">
        <w:rPr>
          <w:rFonts w:asciiTheme="minorHAnsi" w:hAnsiTheme="minorHAnsi" w:cstheme="minorHAnsi"/>
          <w:spacing w:val="-5"/>
        </w:rPr>
        <w:t xml:space="preserve"> </w:t>
      </w:r>
      <w:r w:rsidRPr="00635559">
        <w:rPr>
          <w:rFonts w:asciiTheme="minorHAnsi" w:hAnsiTheme="minorHAnsi" w:cstheme="minorHAnsi"/>
        </w:rPr>
        <w:t>podpis</w:t>
      </w:r>
      <w:r w:rsidRPr="00635559">
        <w:rPr>
          <w:rFonts w:asciiTheme="minorHAnsi" w:hAnsiTheme="minorHAnsi" w:cstheme="minorHAnsi"/>
          <w:spacing w:val="-4"/>
        </w:rPr>
        <w:t xml:space="preserve"> </w:t>
      </w:r>
      <w:r w:rsidRPr="00635559">
        <w:rPr>
          <w:rFonts w:asciiTheme="minorHAnsi" w:hAnsiTheme="minorHAnsi" w:cstheme="minorHAnsi"/>
          <w:spacing w:val="-2"/>
        </w:rPr>
        <w:t>Oferenta</w:t>
      </w:r>
    </w:p>
    <w:p w14:paraId="4EA02575" w14:textId="77777777" w:rsidR="00943925" w:rsidRPr="00635559" w:rsidRDefault="004C3DE8" w:rsidP="00A751A5">
      <w:pPr>
        <w:pStyle w:val="Zawartoramki"/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pacing w:val="-2"/>
          <w:sz w:val="20"/>
          <w:szCs w:val="20"/>
        </w:rPr>
        <w:br w:type="page"/>
      </w:r>
      <w:r w:rsidR="00943925" w:rsidRPr="00635559">
        <w:rPr>
          <w:rFonts w:asciiTheme="minorHAnsi" w:hAnsiTheme="minorHAnsi" w:cstheme="minorHAnsi"/>
          <w:i/>
          <w:sz w:val="20"/>
          <w:szCs w:val="20"/>
        </w:rPr>
        <w:lastRenderedPageBreak/>
        <w:t>Załącznik</w:t>
      </w:r>
      <w:r w:rsidR="00943925" w:rsidRPr="00635559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="00943925" w:rsidRPr="00635559">
        <w:rPr>
          <w:rFonts w:asciiTheme="minorHAnsi" w:hAnsiTheme="minorHAnsi" w:cstheme="minorHAnsi"/>
          <w:i/>
          <w:sz w:val="20"/>
          <w:szCs w:val="20"/>
        </w:rPr>
        <w:t xml:space="preserve">nr 6 </w:t>
      </w:r>
      <w:r w:rsidR="00943925"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="00943925" w:rsidRPr="00635559">
        <w:rPr>
          <w:rFonts w:asciiTheme="minorHAnsi" w:hAnsiTheme="minorHAnsi" w:cstheme="minorHAnsi"/>
          <w:i/>
          <w:sz w:val="20"/>
          <w:szCs w:val="20"/>
        </w:rPr>
        <w:t>do</w:t>
      </w:r>
      <w:r w:rsidR="00943925" w:rsidRPr="00635559">
        <w:rPr>
          <w:rFonts w:asciiTheme="minorHAnsi" w:hAnsiTheme="minorHAnsi" w:cstheme="minorHAnsi"/>
          <w:i/>
          <w:spacing w:val="-8"/>
          <w:sz w:val="20"/>
          <w:szCs w:val="20"/>
        </w:rPr>
        <w:t xml:space="preserve"> </w:t>
      </w:r>
      <w:r w:rsidR="00943925" w:rsidRPr="00635559">
        <w:rPr>
          <w:rFonts w:asciiTheme="minorHAnsi" w:hAnsiTheme="minorHAnsi" w:cstheme="minorHAnsi"/>
          <w:i/>
          <w:sz w:val="20"/>
          <w:szCs w:val="20"/>
        </w:rPr>
        <w:t>zapytania</w:t>
      </w:r>
      <w:r w:rsidR="00943925" w:rsidRPr="00635559">
        <w:rPr>
          <w:rFonts w:asciiTheme="minorHAnsi" w:hAnsiTheme="minorHAnsi" w:cstheme="minorHAnsi"/>
          <w:i/>
          <w:spacing w:val="-6"/>
          <w:sz w:val="20"/>
          <w:szCs w:val="20"/>
        </w:rPr>
        <w:t xml:space="preserve"> </w:t>
      </w:r>
      <w:r w:rsidR="00943925" w:rsidRPr="00635559">
        <w:rPr>
          <w:rFonts w:asciiTheme="minorHAnsi" w:hAnsiTheme="minorHAnsi" w:cstheme="minorHAnsi"/>
          <w:i/>
          <w:sz w:val="20"/>
          <w:szCs w:val="20"/>
        </w:rPr>
        <w:t>ofertowego</w:t>
      </w:r>
      <w:r w:rsidR="00943925" w:rsidRPr="00635559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="00943925" w:rsidRPr="00635559">
        <w:rPr>
          <w:rFonts w:asciiTheme="minorHAnsi" w:hAnsiTheme="minorHAnsi" w:cstheme="minorHAnsi"/>
          <w:i/>
          <w:sz w:val="20"/>
          <w:szCs w:val="20"/>
        </w:rPr>
        <w:t>nr</w:t>
      </w:r>
      <w:r w:rsidR="00943925" w:rsidRPr="00635559">
        <w:rPr>
          <w:rFonts w:asciiTheme="minorHAnsi" w:hAnsiTheme="minorHAnsi" w:cstheme="minorHAnsi"/>
          <w:i/>
          <w:spacing w:val="-8"/>
          <w:sz w:val="20"/>
          <w:szCs w:val="20"/>
        </w:rPr>
        <w:t xml:space="preserve"> </w:t>
      </w:r>
      <w:r w:rsidR="00421F57" w:rsidRPr="00635559">
        <w:rPr>
          <w:rFonts w:asciiTheme="minorHAnsi" w:hAnsiTheme="minorHAnsi" w:cstheme="minorHAnsi"/>
          <w:i/>
          <w:spacing w:val="-8"/>
          <w:sz w:val="20"/>
          <w:szCs w:val="20"/>
        </w:rPr>
        <w:t>3</w:t>
      </w:r>
      <w:r w:rsidR="00421F57" w:rsidRPr="00635559">
        <w:rPr>
          <w:rFonts w:asciiTheme="minorHAnsi" w:hAnsiTheme="minorHAnsi" w:cstheme="minorHAnsi"/>
          <w:i/>
          <w:spacing w:val="-7"/>
          <w:sz w:val="20"/>
          <w:szCs w:val="20"/>
        </w:rPr>
        <w:t>/F</w:t>
      </w:r>
      <w:r w:rsidR="00421F57" w:rsidRPr="00635559">
        <w:rPr>
          <w:rFonts w:asciiTheme="minorHAnsi" w:hAnsiTheme="minorHAnsi" w:cstheme="minorHAnsi"/>
          <w:i/>
          <w:sz w:val="20"/>
          <w:szCs w:val="20"/>
        </w:rPr>
        <w:t>ESL.05.04-IP.02-07FF/23</w:t>
      </w:r>
    </w:p>
    <w:p w14:paraId="70C9E925" w14:textId="77777777" w:rsidR="00B6042E" w:rsidRPr="00635559" w:rsidRDefault="00B6042E" w:rsidP="00A751A5">
      <w:pPr>
        <w:pStyle w:val="Tekstpodstawowy"/>
        <w:tabs>
          <w:tab w:val="left" w:pos="284"/>
        </w:tabs>
        <w:spacing w:line="276" w:lineRule="auto"/>
        <w:rPr>
          <w:rFonts w:asciiTheme="minorHAnsi" w:hAnsiTheme="minorHAnsi" w:cstheme="minorHAnsi"/>
        </w:rPr>
      </w:pPr>
    </w:p>
    <w:p w14:paraId="0D022303" w14:textId="77777777" w:rsidR="00B75E6C" w:rsidRPr="00635559" w:rsidRDefault="00B75E6C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Ja.................................................................................................................................................</w:t>
      </w:r>
    </w:p>
    <w:p w14:paraId="2605D33A" w14:textId="77777777" w:rsidR="00B75E6C" w:rsidRPr="00635559" w:rsidRDefault="00B75E6C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635559">
        <w:rPr>
          <w:rFonts w:asciiTheme="minorHAnsi" w:hAnsiTheme="minorHAnsi" w:cstheme="minorHAnsi"/>
          <w:i/>
          <w:iCs/>
          <w:sz w:val="20"/>
          <w:szCs w:val="20"/>
        </w:rPr>
        <w:t>(należy podać nazwę wykonawcy)</w:t>
      </w:r>
    </w:p>
    <w:p w14:paraId="48852732" w14:textId="77777777" w:rsidR="00B75E6C" w:rsidRPr="00635559" w:rsidRDefault="00B75E6C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373D7BD0" w14:textId="77777777" w:rsidR="00B75E6C" w:rsidRPr="00635559" w:rsidRDefault="00B75E6C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Na podstawie art. 7 ust. 1 ustawy o przeciwdziałaniu z postępowania wyklucza się:</w:t>
      </w:r>
    </w:p>
    <w:p w14:paraId="4CC39B73" w14:textId="77777777" w:rsidR="00B75E6C" w:rsidRPr="00635559" w:rsidRDefault="00B75E6C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1) wykonawcę wymienionego w wykazach określonych w rozporządzeniu Rady (WE) nr765/2006 z dnia 18 maja 2006 r. dotyczącego środków ograniczających w związku z sytuacją na Białorusi i udziałem Białorusi w agresji Rosji wobec Ukrainy (Dz. Urz. UE L134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072F7029" w14:textId="77777777" w:rsidR="00B75E6C" w:rsidRPr="00635559" w:rsidRDefault="00B75E6C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2) wykonawcę, którego beneficjentem rzeczywistym w rozumieniu ustawy z dnia 1 marca2018 r. o 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41EE7F28" w14:textId="77777777" w:rsidR="00B75E6C" w:rsidRPr="00635559" w:rsidRDefault="00B75E6C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3ustawy o przeciwdziałaniu.</w:t>
      </w:r>
    </w:p>
    <w:p w14:paraId="7590E616" w14:textId="77777777" w:rsidR="00B75E6C" w:rsidRPr="00635559" w:rsidRDefault="00B75E6C" w:rsidP="00A751A5">
      <w:p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</w:t>
      </w:r>
    </w:p>
    <w:p w14:paraId="52D7E1E9" w14:textId="77777777" w:rsidR="00B75E6C" w:rsidRPr="00635559" w:rsidRDefault="00B75E6C" w:rsidP="00A751A5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3F0294AA" w14:textId="77777777" w:rsidR="00B75E6C" w:rsidRPr="00635559" w:rsidRDefault="00B75E6C" w:rsidP="00A751A5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610E229C" w14:textId="77777777" w:rsidR="00B75E6C" w:rsidRPr="00635559" w:rsidRDefault="00B75E6C" w:rsidP="00A751A5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7652A73D" w14:textId="77777777" w:rsidR="00B75E6C" w:rsidRPr="00635559" w:rsidRDefault="00B75E6C" w:rsidP="00A751A5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5BE6D6EE" w14:textId="77777777" w:rsidR="00B75E6C" w:rsidRPr="00635559" w:rsidRDefault="00B75E6C" w:rsidP="00A751A5">
      <w:pPr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635559">
        <w:rPr>
          <w:rFonts w:asciiTheme="minorHAnsi" w:hAnsiTheme="minorHAnsi" w:cstheme="minorHAnsi"/>
          <w:sz w:val="20"/>
          <w:szCs w:val="20"/>
        </w:rPr>
        <w:t>……………..…………………………………………………………</w:t>
      </w:r>
    </w:p>
    <w:p w14:paraId="41D04765" w14:textId="77777777" w:rsidR="00B75E6C" w:rsidRPr="0036753E" w:rsidRDefault="00B75E6C" w:rsidP="0036753E">
      <w:pPr>
        <w:pStyle w:val="Tekstpodstawowy"/>
        <w:tabs>
          <w:tab w:val="left" w:pos="284"/>
        </w:tabs>
        <w:spacing w:line="276" w:lineRule="auto"/>
        <w:jc w:val="right"/>
        <w:rPr>
          <w:rFonts w:asciiTheme="minorHAnsi" w:hAnsiTheme="minorHAnsi" w:cstheme="minorHAnsi"/>
          <w:b/>
        </w:rPr>
      </w:pPr>
      <w:r w:rsidRPr="0036753E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data i podpis Oferenta</w:t>
      </w:r>
    </w:p>
    <w:sectPr w:rsidR="00B75E6C" w:rsidRPr="0036753E" w:rsidSect="00A751A5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/>
      <w:pgMar w:top="1417" w:right="1417" w:bottom="1417" w:left="1417" w:header="378" w:footer="1184" w:gutter="0"/>
      <w:cols w:space="708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5228D" w14:textId="77777777" w:rsidR="00E747C0" w:rsidRDefault="00E747C0">
      <w:r>
        <w:separator/>
      </w:r>
    </w:p>
  </w:endnote>
  <w:endnote w:type="continuationSeparator" w:id="0">
    <w:p w14:paraId="11D4347A" w14:textId="77777777" w:rsidR="00E747C0" w:rsidRDefault="00E7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ED142" w14:textId="77777777" w:rsidR="00817AB3" w:rsidRDefault="00817AB3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5C121C07" wp14:editId="3DCA321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48" name="AutoShape 47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438977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121C07" id="AutoShape 47" o:spid="_x0000_s1027" style="position:absolute;margin-left:0;margin-top:0;width:50pt;height:50pt;z-index:251791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v7F5gIAAL8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5C438977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351040" behindDoc="1" locked="0" layoutInCell="0" allowOverlap="1" wp14:anchorId="10EFF492" wp14:editId="60864D91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4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1F6F31" id="Textbox 7" o:spid="_x0000_s1026" style="position:absolute;margin-left:255.05pt;margin-top:808.2pt;width:64.9pt;height:12pt;z-index:-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369472" behindDoc="1" locked="0" layoutInCell="0" allowOverlap="1" wp14:anchorId="1B5AAD49" wp14:editId="00B69BCC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865" cy="153035"/>
              <wp:effectExtent l="635" t="5715" r="3175" b="3175"/>
              <wp:wrapNone/>
              <wp:docPr id="4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C5036E" w14:textId="5923A395" w:rsidR="00817AB3" w:rsidRDefault="00817AB3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5AAD4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255.05pt;margin-top:808.2pt;width:64.95pt;height:12.05pt;z-index:-251947008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" o:allowincell="f" stroked="f">
              <v:fill opacity="0"/>
              <v:textbox inset="0,0,0,0">
                <w:txbxContent>
                  <w:p w14:paraId="07C5036E" w14:textId="5923A395" w:rsidR="00817AB3" w:rsidRDefault="00817AB3">
                    <w:pPr>
                      <w:pStyle w:val="Tekstpodstawowy"/>
                      <w:spacing w:line="223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7EDD0" w14:textId="77777777" w:rsidR="00817AB3" w:rsidRDefault="00817AB3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7C5AE" w14:textId="77777777" w:rsidR="00817AB3" w:rsidRDefault="00817AB3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FD0BF" w14:textId="77777777" w:rsidR="00817AB3" w:rsidRDefault="00817AB3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965440" behindDoc="0" locked="0" layoutInCell="1" allowOverlap="1" wp14:anchorId="7F68C2DD" wp14:editId="7108889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21" name="AutoShape 37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EA75C2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68C2DD" id="AutoShape 37" o:spid="_x0000_s1040" style="position:absolute;margin-left:0;margin-top:0;width:50pt;height:50pt;z-index:25196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4c86A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nWf+ST9p7XOH7DjRndnFGcfRKnN&#10;H0panNCM2t9bZgQl8ovCnThPZjM/AoGZzU8nYMxYsh5LmOJwlVFHsQuevHbgYLJtTLUpESkJcCh9&#10;hdtSVP4GhJS7rHoGZzL0oz/p/g6P+aD1+Mez/As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Du14c8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21EA75C2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508736" behindDoc="1" locked="0" layoutInCell="0" allowOverlap="1" wp14:anchorId="6F6D6092" wp14:editId="521EBF25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20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6EF4A4" id="Textbox 24" o:spid="_x0000_s1026" style="position:absolute;margin-left:255.05pt;margin-top:808.2pt;width:64.9pt;height:12pt;z-index:-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526144" behindDoc="1" locked="0" layoutInCell="0" allowOverlap="1" wp14:anchorId="0097BCE5" wp14:editId="5836577C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865" cy="153035"/>
              <wp:effectExtent l="635" t="5715" r="3175" b="3175"/>
              <wp:wrapNone/>
              <wp:docPr id="1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BEC606" w14:textId="376087DC" w:rsidR="00817AB3" w:rsidRDefault="00817AB3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97BCE5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1" type="#_x0000_t202" style="position:absolute;margin-left:255.05pt;margin-top:808.2pt;width:64.95pt;height:12.05pt;z-index:-251790336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" o:allowincell="f" stroked="f">
              <v:fill opacity="0"/>
              <v:textbox inset="0,0,0,0">
                <w:txbxContent>
                  <w:p w14:paraId="34BEC606" w14:textId="376087DC" w:rsidR="00817AB3" w:rsidRDefault="00817AB3">
                    <w:pPr>
                      <w:pStyle w:val="Tekstpodstawowy"/>
                      <w:spacing w:line="223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36616" w14:textId="77777777" w:rsidR="00817AB3" w:rsidRDefault="00817AB3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30CDD" w14:textId="77777777" w:rsidR="00817AB3" w:rsidRDefault="00817AB3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DA1B4" w14:textId="77777777" w:rsidR="00817AB3" w:rsidRDefault="00817AB3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2017664" behindDoc="0" locked="0" layoutInCell="1" allowOverlap="1" wp14:anchorId="24C11233" wp14:editId="1DE3F8E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13" name="AutoShape 34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C5B803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C11233" id="AutoShape 34" o:spid="_x0000_s1045" style="position:absolute;margin-left:0;margin-top:0;width:50pt;height:50pt;z-index:25201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vf6A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nU/90n6T2udP2DHje7OKM4+iFKb&#10;P5S0OKEZtb+3zAhK5BeFO3GezGZ+BAIzm59OwJixZD2WMMXhKqOOYhc8ee3AwWTbmGpTIlIS4FD6&#10;CrelqPwNCCl3WfUMzmToR3/S/R0e80Hr8Y9n+Rc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BIwyvf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54C5B803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595776" behindDoc="1" locked="0" layoutInCell="0" allowOverlap="1" wp14:anchorId="4DD1AA76" wp14:editId="7F854F33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1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C36A14" id="Textbox 32" o:spid="_x0000_s1026" style="position:absolute;margin-left:255.05pt;margin-top:808.2pt;width:64.9pt;height:12pt;z-index:-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13184" behindDoc="1" locked="0" layoutInCell="0" allowOverlap="1" wp14:anchorId="383C4BAB" wp14:editId="7C2FA793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865" cy="153035"/>
              <wp:effectExtent l="635" t="5715" r="3175" b="3175"/>
              <wp:wrapNone/>
              <wp:docPr id="1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340FAC" w14:textId="50F76418" w:rsidR="00817AB3" w:rsidRDefault="00817AB3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3C4BAB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46" type="#_x0000_t202" style="position:absolute;margin-left:255.05pt;margin-top:808.2pt;width:64.95pt;height:12.05pt;z-index:-251703296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" o:allowincell="f" stroked="f">
              <v:fill opacity="0"/>
              <v:textbox inset="0,0,0,0">
                <w:txbxContent>
                  <w:p w14:paraId="3B340FAC" w14:textId="50F76418" w:rsidR="00817AB3" w:rsidRDefault="00817AB3">
                    <w:pPr>
                      <w:pStyle w:val="Tekstpodstawowy"/>
                      <w:spacing w:line="223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02F39" w14:textId="77777777" w:rsidR="00817AB3" w:rsidRDefault="00817AB3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583B6" w14:textId="77777777" w:rsidR="00817AB3" w:rsidRDefault="00817AB3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02503" w14:textId="77777777" w:rsidR="00817AB3" w:rsidRDefault="00817AB3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2018688" behindDoc="0" locked="0" layoutInCell="1" allowOverlap="1" wp14:anchorId="093B191C" wp14:editId="3B3EEFD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10" name="AutoShape 33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F98724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3B191C" id="AutoShape 33" o:spid="_x0000_s1047" style="position:absolute;margin-left:0;margin-top:0;width:50pt;height:50pt;z-index:25201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np06A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7pvhk/Sf1jp/wI4b3Z1RnH0QpTZ/&#10;KGlxQjNqf2+ZEZTILwp34jyZzfwIBGY2P52AMWPJeixhisNVRh3FLnjy2oGDybYx1aZEpCTAofQV&#10;bktR+RsQUu6y6hmcydCP/qT7Ozzmg9bjH8/yLwA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DnUnp0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4FF98724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14208" behindDoc="1" locked="0" layoutInCell="0" allowOverlap="1" wp14:anchorId="78849699" wp14:editId="119256F5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9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8FB04A" id="Textbox 40" o:spid="_x0000_s1026" style="position:absolute;margin-left:255.05pt;margin-top:808.2pt;width:64.9pt;height:12pt;z-index:-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15232" behindDoc="1" locked="0" layoutInCell="0" allowOverlap="1" wp14:anchorId="361EB3B8" wp14:editId="52E174F5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865" cy="153035"/>
              <wp:effectExtent l="635" t="5715" r="3175" b="3175"/>
              <wp:wrapNone/>
              <wp:docPr id="8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0186DB" w14:textId="2402CE7F" w:rsidR="00817AB3" w:rsidRDefault="00817AB3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EB3B8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48" type="#_x0000_t202" style="position:absolute;margin-left:255.05pt;margin-top:808.2pt;width:64.95pt;height:12.05pt;z-index:-251701248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" o:allowincell="f" stroked="f">
              <v:fill opacity="0"/>
              <v:textbox inset="0,0,0,0">
                <w:txbxContent>
                  <w:p w14:paraId="660186DB" w14:textId="2402CE7F" w:rsidR="00817AB3" w:rsidRDefault="00817AB3">
                    <w:pPr>
                      <w:pStyle w:val="Tekstpodstawowy"/>
                      <w:spacing w:line="223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48EB" w14:textId="77777777" w:rsidR="00817AB3" w:rsidRDefault="00817AB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393EF" w14:textId="77777777" w:rsidR="00817AB3" w:rsidRDefault="00817AB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9CD6F" w14:textId="77777777" w:rsidR="00817AB3" w:rsidRDefault="00817AB3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826176" behindDoc="0" locked="0" layoutInCell="1" allowOverlap="1" wp14:anchorId="0EE74D8C" wp14:editId="5A96B74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42" name="AutoShape 45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14D36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E74D8C" id="AutoShape 45" o:spid="_x0000_s1030" style="position:absolute;margin-left:0;margin-top:0;width:50pt;height:50pt;z-index:25182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ws6AIAAL8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ntGZz9F/Wev8AStudHdFcfVBlNr8&#10;oaTFBc2o/b1lRlAivyicifNkNvMTEJjZ/HQCxowl67GEKQ5XGXUUq+DJawcOJtvGVJsSkZKAhtJX&#10;OC1F5U9AyLjLqmdwJUM7+ovuz/CYD1qP/zvLvwA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DZUjws6AIAAL8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17414D36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02272" behindDoc="1" locked="0" layoutInCell="0" allowOverlap="1" wp14:anchorId="6302A45E" wp14:editId="7768881B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41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7D57E6" id="Textbox 3" o:spid="_x0000_s1026" style="position:absolute;margin-left:255.05pt;margin-top:808.2pt;width:64.9pt;height:12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719680" behindDoc="1" locked="0" layoutInCell="0" allowOverlap="1" wp14:anchorId="003A6B79" wp14:editId="5C39B794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865" cy="153035"/>
              <wp:effectExtent l="635" t="5715" r="3175" b="3175"/>
              <wp:wrapNone/>
              <wp:docPr id="4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D03F09" w14:textId="61E59836" w:rsidR="00817AB3" w:rsidRDefault="00817AB3" w:rsidP="00930103">
                          <w:pPr>
                            <w:pStyle w:val="Tekstpodstawowy"/>
                            <w:spacing w:line="223" w:lineRule="exac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3A6B79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1" type="#_x0000_t202" style="position:absolute;margin-left:255.05pt;margin-top:808.2pt;width:64.95pt;height:12.05pt;z-index:-251596800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" o:allowincell="f" stroked="f">
              <v:fill opacity="0"/>
              <v:textbox inset="0,0,0,0">
                <w:txbxContent>
                  <w:p w14:paraId="72D03F09" w14:textId="61E59836" w:rsidR="00817AB3" w:rsidRDefault="00817AB3" w:rsidP="00930103">
                    <w:pPr>
                      <w:pStyle w:val="Tekstpodstawowy"/>
                      <w:spacing w:line="223" w:lineRule="exac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85E6F" w14:textId="77777777" w:rsidR="00817AB3" w:rsidRDefault="00817AB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5087B" w14:textId="77777777" w:rsidR="00817AB3" w:rsidRDefault="00817AB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3D2AD" w14:textId="2DBB19D1" w:rsidR="00817AB3" w:rsidRDefault="00817AB3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860992" behindDoc="0" locked="0" layoutInCell="1" allowOverlap="1" wp14:anchorId="551EC851" wp14:editId="18F7B78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36" name="AutoShape 43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02D0D7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1EC851" id="AutoShape 43" o:spid="_x0000_s1033" style="position:absolute;margin-left:0;margin-top:0;width:50pt;height:50pt;z-index:25186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B4h1LC6AIAAL8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4202D0D7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37088" behindDoc="1" locked="0" layoutInCell="0" allowOverlap="1" wp14:anchorId="724953D1" wp14:editId="02217097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3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248640" id="Textbox 5" o:spid="_x0000_s1026" style="position:absolute;margin-left:255.05pt;margin-top:808.2pt;width:64.9pt;height:12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B0C8C" w14:textId="77777777" w:rsidR="00817AB3" w:rsidRDefault="00817AB3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A4F0C" w14:textId="77777777" w:rsidR="00817AB3" w:rsidRDefault="00817AB3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C012B" w14:textId="77777777" w:rsidR="00817AB3" w:rsidRDefault="00817AB3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913216" behindDoc="0" locked="0" layoutInCell="1" allowOverlap="1" wp14:anchorId="360F2722" wp14:editId="7E5D252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28" name="AutoShape 40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221B97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0F2722" id="AutoShape 40" o:spid="_x0000_s1036" style="position:absolute;margin-left:0;margin-top:0;width:50pt;height:50pt;z-index:25191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bA55w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1F221B97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439104" behindDoc="1" locked="0" layoutInCell="0" allowOverlap="1" wp14:anchorId="566664C3" wp14:editId="31347DC2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230" cy="152400"/>
              <wp:effectExtent l="635" t="0" r="3810" b="3810"/>
              <wp:wrapNone/>
              <wp:docPr id="27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4230" cy="152400"/>
                      </a:xfrm>
                      <a:custGeom>
                        <a:avLst/>
                        <a:gdLst>
                          <a:gd name="G0" fmla="*/ 1299 1 2"/>
                          <a:gd name="G1" fmla="*/ 241 1 2"/>
                          <a:gd name="G2" fmla="+- 241 0 0"/>
                          <a:gd name="G3" fmla="+- 1299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356E63" id="Textbox 16" o:spid="_x0000_s1026" style="position:absolute;margin-left:255.05pt;margin-top:808.2pt;width:64.9pt;height:12pt;z-index:-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2423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" o:allowincell="f" path="m,l,,,,,xe" filled="f" stroked="f" strokecolor="#3465a4">
              <v:path o:connecttype="custom" o:connectlocs="824230,76200;412115,152400;0,76200;412115,0" o:connectangles="0,90,180,270" textboxrect="0,0,824230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456512" behindDoc="1" locked="0" layoutInCell="0" allowOverlap="1" wp14:anchorId="45C94B0D" wp14:editId="565107D0">
              <wp:simplePos x="0" y="0"/>
              <wp:positionH relativeFrom="page">
                <wp:posOffset>3239135</wp:posOffset>
              </wp:positionH>
              <wp:positionV relativeFrom="page">
                <wp:posOffset>10264140</wp:posOffset>
              </wp:positionV>
              <wp:extent cx="824865" cy="153035"/>
              <wp:effectExtent l="635" t="5715" r="3175" b="3175"/>
              <wp:wrapNone/>
              <wp:docPr id="26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E8D9D6" w14:textId="0D48CE3A" w:rsidR="00817AB3" w:rsidRDefault="00817AB3">
                          <w:pPr>
                            <w:pStyle w:val="Tekstpodstawowy"/>
                            <w:spacing w:line="223" w:lineRule="exact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94B0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7" type="#_x0000_t202" style="position:absolute;margin-left:255.05pt;margin-top:808.2pt;width:64.95pt;height:12.05pt;z-index:-251859968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" o:allowincell="f" stroked="f">
              <v:fill opacity="0"/>
              <v:textbox inset="0,0,0,0">
                <w:txbxContent>
                  <w:p w14:paraId="7DE8D9D6" w14:textId="0D48CE3A" w:rsidR="00817AB3" w:rsidRDefault="00817AB3">
                    <w:pPr>
                      <w:pStyle w:val="Tekstpodstawowy"/>
                      <w:spacing w:line="223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BECFA" w14:textId="77777777" w:rsidR="00E747C0" w:rsidRDefault="00E747C0">
      <w:r>
        <w:separator/>
      </w:r>
    </w:p>
  </w:footnote>
  <w:footnote w:type="continuationSeparator" w:id="0">
    <w:p w14:paraId="668902AC" w14:textId="77777777" w:rsidR="00E747C0" w:rsidRDefault="00E74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6F27F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1071ABE9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73DCBED7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76923CF5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633970C6" w14:textId="77777777" w:rsidR="00817AB3" w:rsidRDefault="00817AB3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772928" behindDoc="0" locked="0" layoutInCell="1" allowOverlap="1" wp14:anchorId="428AE21A" wp14:editId="6510E4E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51" name="AutoShape 48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953EB0" id="AutoShape 48" o:spid="_x0000_s1026" style="position:absolute;margin-left:0;margin-top:0;width:50pt;height:50pt;z-index:251772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wP3AIAAK0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" path="m,l,,,,,xe">
              <v:stroke joinstyle="miter"/>
              <v:path o:connecttype="custom" o:connectlocs="635000,317500;317500,635000;0,317500;317500,0" o:connectangles="0,90,180,270" textboxrect="3163,3163,18437,18437"/>
              <o:lock v:ext="edit" selection="t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314176" behindDoc="1" locked="0" layoutInCell="0" allowOverlap="1" wp14:anchorId="542A2325" wp14:editId="6F93293E">
              <wp:simplePos x="0" y="0"/>
              <wp:positionH relativeFrom="page">
                <wp:posOffset>262255</wp:posOffset>
              </wp:positionH>
              <wp:positionV relativeFrom="page">
                <wp:posOffset>182880</wp:posOffset>
              </wp:positionV>
              <wp:extent cx="7012940" cy="485140"/>
              <wp:effectExtent l="0" t="1905" r="1905" b="0"/>
              <wp:wrapNone/>
              <wp:docPr id="50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12940" cy="485140"/>
                      </a:xfrm>
                      <a:custGeom>
                        <a:avLst/>
                        <a:gdLst>
                          <a:gd name="G0" fmla="*/ 11045 1 2"/>
                          <a:gd name="G1" fmla="*/ 765 1 2"/>
                          <a:gd name="G2" fmla="+- 765 0 0"/>
                          <a:gd name="G3" fmla="+- 11045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756EF4" id="Textbox 2" o:spid="_x0000_s1026" style="position:absolute;margin-left:20.65pt;margin-top:14.4pt;width:552.2pt;height:38.2pt;z-index:-252002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7012940,485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" o:allowincell="f" path="m,l,,,,,xe" filled="f" stroked="f" strokecolor="#3465a4">
              <v:path o:connecttype="custom" o:connectlocs="7012940,242570;3506470,485140;0,242570;3506470,0" o:connectangles="0,90,180,270" textboxrect="0,0,7012940,48514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332608" behindDoc="0" locked="0" layoutInCell="0" allowOverlap="1" wp14:anchorId="7BA21174" wp14:editId="13847891">
              <wp:simplePos x="0" y="0"/>
              <wp:positionH relativeFrom="page">
                <wp:posOffset>262255</wp:posOffset>
              </wp:positionH>
              <wp:positionV relativeFrom="page">
                <wp:posOffset>182880</wp:posOffset>
              </wp:positionV>
              <wp:extent cx="7013575" cy="485775"/>
              <wp:effectExtent l="5080" t="1905" r="1270" b="7620"/>
              <wp:wrapNone/>
              <wp:docPr id="4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13575" cy="4857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50B00D" w14:textId="45AF9CF3" w:rsidR="00817AB3" w:rsidRDefault="00930103">
                          <w:pPr>
                            <w:pStyle w:val="Zawartoramki"/>
                            <w:spacing w:before="1"/>
                            <w:ind w:left="2"/>
                            <w:jc w:val="center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D24FEB9" wp14:editId="0F4D075B">
                                <wp:extent cx="5761355" cy="443865"/>
                                <wp:effectExtent l="19050" t="0" r="0" b="0"/>
                                <wp:docPr id="717310531" name="Obraz 71731053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761355" cy="4438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211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0.65pt;margin-top:14.4pt;width:552.25pt;height:38.25pt;z-index:251332608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" o:allowincell="f" stroked="f">
              <v:fill opacity="0"/>
              <v:textbox inset="0,0,0,0">
                <w:txbxContent>
                  <w:p w14:paraId="2E50B00D" w14:textId="45AF9CF3" w:rsidR="00817AB3" w:rsidRDefault="00930103">
                    <w:pPr>
                      <w:pStyle w:val="Zawartoramki"/>
                      <w:spacing w:before="1"/>
                      <w:ind w:left="2"/>
                      <w:jc w:val="center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7D24FEB9" wp14:editId="0F4D075B">
                          <wp:extent cx="5761355" cy="443865"/>
                          <wp:effectExtent l="19050" t="0" r="0" b="0"/>
                          <wp:docPr id="717310531" name="Obraz 71731053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761355" cy="4438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CA37F" w14:textId="77777777" w:rsidR="00817AB3" w:rsidRDefault="00817AB3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C39A" w14:textId="77777777" w:rsidR="00817AB3" w:rsidRDefault="00817AB3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6C117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2ECA48C0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2155CCD6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  <w:lang w:eastAsia="pl-PL"/>
      </w:rPr>
      <w:drawing>
        <wp:inline distT="0" distB="0" distL="0" distR="0" wp14:anchorId="7DA5AB72" wp14:editId="57AF4267">
          <wp:extent cx="5761355" cy="443865"/>
          <wp:effectExtent l="19050" t="0" r="0" b="0"/>
          <wp:docPr id="717310544" name="Obraz 7173105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3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39FF479" w14:textId="77777777" w:rsidR="00817AB3" w:rsidRDefault="00817AB3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5A72B1C7" w14:textId="77777777" w:rsidR="00817AB3" w:rsidRDefault="00817AB3" w:rsidP="00B32087">
    <w:pPr>
      <w:pStyle w:val="Tekstpodstawowy"/>
      <w:spacing w:line="12" w:lineRule="auto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930624" behindDoc="0" locked="0" layoutInCell="1" allowOverlap="1" wp14:anchorId="79934B59" wp14:editId="22BE7EA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25" name="AutoShape 39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4638DF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934B59" id="AutoShape 39" o:spid="_x0000_s1038" style="position:absolute;left:0;text-align:left;margin-left:0;margin-top:0;width:50pt;height:50pt;z-index:25193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is76A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nWf+CT9p7XOH7DjRndnFGcfRKnN&#10;H0panNCM2t9bZgQl8ovCnThPZjM/AoGZzU8nYMxYsh5LmOJwlVFHsQuevHbgYLJtTLUpESkJcCh9&#10;hdtSVP4GhJS7rHoGZzL0oz/p/g6P+aD1+Mez/As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Dteis7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544638DF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473920" behindDoc="1" locked="0" layoutInCell="0" allowOverlap="1" wp14:anchorId="010EC20A" wp14:editId="2E36B188">
              <wp:simplePos x="0" y="0"/>
              <wp:positionH relativeFrom="page">
                <wp:posOffset>804545</wp:posOffset>
              </wp:positionH>
              <wp:positionV relativeFrom="page">
                <wp:posOffset>1058545</wp:posOffset>
              </wp:positionV>
              <wp:extent cx="5953760" cy="280035"/>
              <wp:effectExtent l="4445" t="1270" r="4445" b="4445"/>
              <wp:wrapNone/>
              <wp:docPr id="24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53760" cy="280035"/>
                      </a:xfrm>
                      <a:custGeom>
                        <a:avLst/>
                        <a:gdLst>
                          <a:gd name="G0" fmla="*/ 9377 1 2"/>
                          <a:gd name="G1" fmla="*/ 442 1 2"/>
                          <a:gd name="G2" fmla="+- 442 0 0"/>
                          <a:gd name="G3" fmla="+- 9377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D26CC6" id="Textbox 18" o:spid="_x0000_s1026" style="position:absolute;margin-left:63.35pt;margin-top:83.35pt;width:468.8pt;height:22.05pt;z-index:-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53760,28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" o:allowincell="f" path="m,l,,,,,xe" filled="f" stroked="f" strokecolor="#3465a4">
              <v:path o:connecttype="custom" o:connectlocs="5953760,140018;2976880,280035;0,140018;2976880,0" o:connectangles="0,90,180,270" textboxrect="0,0,5953760,280035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948032" behindDoc="0" locked="0" layoutInCell="1" allowOverlap="1" wp14:anchorId="03457538" wp14:editId="1AAE96E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23" name="AutoShape 38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54D6F7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457538" id="AutoShape 38" o:spid="_x0000_s1039" style="position:absolute;left:0;text-align:left;margin-left:0;margin-top:0;width:50pt;height:50pt;z-index:25194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N7X6A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nUPHfOf1jp/wI4b3Z1RnH0QpTZ/&#10;KGlxQjNqf2+ZEZTILwp34jyZzfwIBGY2P52AMWPJeixhisNVRh3FLnjy2oGDybYx1aZEpCTAofQV&#10;bktR+RsQUu6y6hmcydCP/qT7Ozzmg9bjH8/yLwA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BNNN7X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2254D6F7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491328" behindDoc="1" locked="0" layoutInCell="0" allowOverlap="1" wp14:anchorId="36E03543" wp14:editId="52681E8C">
              <wp:simplePos x="0" y="0"/>
              <wp:positionH relativeFrom="page">
                <wp:posOffset>4090670</wp:posOffset>
              </wp:positionH>
              <wp:positionV relativeFrom="page">
                <wp:posOffset>1480820</wp:posOffset>
              </wp:positionV>
              <wp:extent cx="2943225" cy="152400"/>
              <wp:effectExtent l="4445" t="4445" r="0" b="0"/>
              <wp:wrapNone/>
              <wp:docPr id="22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43225" cy="152400"/>
                      </a:xfrm>
                      <a:custGeom>
                        <a:avLst/>
                        <a:gdLst>
                          <a:gd name="G0" fmla="*/ 4636 1 2"/>
                          <a:gd name="G1" fmla="*/ 241 1 2"/>
                          <a:gd name="G2" fmla="+- 241 0 0"/>
                          <a:gd name="G3" fmla="+- 4636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CD7BE7" id="Textbox 19" o:spid="_x0000_s1026" style="position:absolute;margin-left:322.1pt;margin-top:116.6pt;width:231.75pt;height:12pt;z-index:-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4322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" o:allowincell="f" path="m,l,,,,,xe" filled="f" stroked="f" strokecolor="#3465a4">
              <v:path o:connecttype="custom" o:connectlocs="2943225,76200;1471613,152400;0,76200;1471613,0" o:connectangles="0,90,180,270" textboxrect="0,0,2943225,152400"/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F2B4A" w14:textId="77777777" w:rsidR="00817AB3" w:rsidRDefault="00817AB3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EF745" w14:textId="77777777" w:rsidR="00817AB3" w:rsidRDefault="00817AB3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20EC3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2A3D28E8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  <w:lang w:eastAsia="pl-PL"/>
      </w:rPr>
      <w:drawing>
        <wp:inline distT="0" distB="0" distL="0" distR="0" wp14:anchorId="37C71607" wp14:editId="6BA4D1A6">
          <wp:extent cx="5761355" cy="443865"/>
          <wp:effectExtent l="19050" t="0" r="0" b="0"/>
          <wp:docPr id="156471688" name="Obraz 1564716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3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7570C80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3187312A" w14:textId="77777777" w:rsidR="00817AB3" w:rsidRDefault="00817AB3" w:rsidP="00BA4780">
    <w:pPr>
      <w:pStyle w:val="Tekstpodstawowy"/>
      <w:spacing w:line="12" w:lineRule="auto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982848" behindDoc="0" locked="0" layoutInCell="1" allowOverlap="1" wp14:anchorId="2D0BB59B" wp14:editId="3542CF2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18" name="AutoShape 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B7B0AB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BB59B" id="AutoShape 36" o:spid="_x0000_s1042" style="position:absolute;left:0;text-align:left;margin-left:0;margin-top:0;width:50pt;height:50pt;z-index:25198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w+6AIAAMA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jnVf+CT9p7XOH7DjRndnFGcfRKnN&#10;H0panNCM2t9bZgQl8ovCnThPZjM/AoGZzU8nYMxYsh5LmOJwlVFHsQuevHbgYLJtTLUpESkJcCh9&#10;hdtSVP4GhJS7rHoGZzL0oz/p/g6P+aD1+Mez/As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DvTBw+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74B7B0AB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543552" behindDoc="1" locked="0" layoutInCell="0" allowOverlap="1" wp14:anchorId="5F11EED2" wp14:editId="4E03DE75">
              <wp:simplePos x="0" y="0"/>
              <wp:positionH relativeFrom="page">
                <wp:posOffset>804545</wp:posOffset>
              </wp:positionH>
              <wp:positionV relativeFrom="page">
                <wp:posOffset>1058545</wp:posOffset>
              </wp:positionV>
              <wp:extent cx="5953760" cy="280035"/>
              <wp:effectExtent l="4445" t="1270" r="4445" b="4445"/>
              <wp:wrapNone/>
              <wp:docPr id="17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53760" cy="280035"/>
                      </a:xfrm>
                      <a:custGeom>
                        <a:avLst/>
                        <a:gdLst>
                          <a:gd name="G0" fmla="*/ 9377 1 2"/>
                          <a:gd name="G1" fmla="*/ 442 1 2"/>
                          <a:gd name="G2" fmla="+- 442 0 0"/>
                          <a:gd name="G3" fmla="+- 9377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D322D1" id="Textbox 26" o:spid="_x0000_s1026" style="position:absolute;margin-left:63.35pt;margin-top:83.35pt;width:468.8pt;height:22.05pt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53760,28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" o:allowincell="f" path="m,l,,,,,xe" filled="f" stroked="f" strokecolor="#3465a4">
              <v:path o:connecttype="custom" o:connectlocs="5953760,140018;2976880,280035;0,140018;2976880,0" o:connectangles="0,90,180,270" textboxrect="0,0,5953760,280035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2000256" behindDoc="0" locked="0" layoutInCell="1" allowOverlap="1" wp14:anchorId="057A0520" wp14:editId="35234F3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16" name="AutoShape 35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D44B74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7A0520" id="AutoShape 35" o:spid="_x0000_s1043" style="position:absolute;left:0;text-align:left;margin-left:0;margin-top:0;width:50pt;height:50pt;z-index:25200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42D44B74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560960" behindDoc="1" locked="0" layoutInCell="0" allowOverlap="1" wp14:anchorId="26A248AC" wp14:editId="3ACAAC9A">
              <wp:simplePos x="0" y="0"/>
              <wp:positionH relativeFrom="page">
                <wp:posOffset>4090670</wp:posOffset>
              </wp:positionH>
              <wp:positionV relativeFrom="page">
                <wp:posOffset>1480820</wp:posOffset>
              </wp:positionV>
              <wp:extent cx="2943225" cy="152400"/>
              <wp:effectExtent l="4445" t="4445" r="0" b="0"/>
              <wp:wrapNone/>
              <wp:docPr id="15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43225" cy="152400"/>
                      </a:xfrm>
                      <a:custGeom>
                        <a:avLst/>
                        <a:gdLst>
                          <a:gd name="G0" fmla="*/ 4636 1 2"/>
                          <a:gd name="G1" fmla="*/ 241 1 2"/>
                          <a:gd name="G2" fmla="+- 241 0 0"/>
                          <a:gd name="G3" fmla="+- 4636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055D4A" id="Textbox 27" o:spid="_x0000_s1026" style="position:absolute;margin-left:322.1pt;margin-top:116.6pt;width:231.75pt;height:12pt;z-index:-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4322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" o:allowincell="f" path="m,l,,,,,xe" filled="f" stroked="f" strokecolor="#3465a4">
              <v:path o:connecttype="custom" o:connectlocs="2943225,76200;1471613,152400;0,76200;1471613,0" o:connectangles="0,90,180,270" textboxrect="0,0,2943225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578368" behindDoc="0" locked="0" layoutInCell="0" allowOverlap="1" wp14:anchorId="0C4C59AE" wp14:editId="6819117F">
              <wp:simplePos x="0" y="0"/>
              <wp:positionH relativeFrom="page">
                <wp:posOffset>4090670</wp:posOffset>
              </wp:positionH>
              <wp:positionV relativeFrom="page">
                <wp:posOffset>1480820</wp:posOffset>
              </wp:positionV>
              <wp:extent cx="2943860" cy="153035"/>
              <wp:effectExtent l="4445" t="4445" r="4445" b="4445"/>
              <wp:wrapNone/>
              <wp:docPr id="14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3860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2010F" w14:textId="77777777" w:rsidR="00817AB3" w:rsidRPr="00963A84" w:rsidRDefault="00817AB3" w:rsidP="00963A8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4C59AE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4" type="#_x0000_t202" style="position:absolute;left:0;text-align:left;margin-left:322.1pt;margin-top:116.6pt;width:231.8pt;height:12.05pt;z-index:251578368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" o:allowincell="f" stroked="f">
              <v:fill opacity="0"/>
              <v:textbox inset="0,0,0,0">
                <w:txbxContent>
                  <w:p w14:paraId="1832010F" w14:textId="77777777" w:rsidR="00817AB3" w:rsidRPr="00963A84" w:rsidRDefault="00817AB3" w:rsidP="00963A84"/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8DB40" w14:textId="77777777" w:rsidR="00817AB3" w:rsidRDefault="00817AB3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39053" w14:textId="77777777" w:rsidR="00817AB3" w:rsidRDefault="00817AB3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3A38D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68F606E7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173ABFA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  <w:lang w:eastAsia="pl-PL"/>
      </w:rPr>
      <w:drawing>
        <wp:inline distT="0" distB="0" distL="0" distR="0" wp14:anchorId="4B3CA50B" wp14:editId="70946D89">
          <wp:extent cx="5761355" cy="443865"/>
          <wp:effectExtent l="1905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3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D996A6B" w14:textId="77777777" w:rsidR="00817AB3" w:rsidRDefault="00817AB3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5194411E" w14:textId="77777777" w:rsidR="00817AB3" w:rsidRDefault="00817AB3">
    <w:pPr>
      <w:pStyle w:val="Nagwek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234A7" w14:textId="77777777" w:rsidR="00817AB3" w:rsidRDefault="00817AB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01B65" w14:textId="77777777" w:rsidR="00817AB3" w:rsidRDefault="00817AB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A8556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2EA9E0D3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622DB6A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248540A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6BCCD800" w14:textId="77777777" w:rsidR="00817AB3" w:rsidRDefault="00817AB3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78837F27" wp14:editId="67B1F5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45" name="AutoShape 4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C2E1F3" id="AutoShape 46" o:spid="_x0000_s1026" style="position:absolute;margin-left:0;margin-top:0;width:50pt;height:50pt;z-index:251808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wP3AIAAK0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" path="m,l,,,,,xe">
              <v:stroke joinstyle="miter"/>
              <v:path o:connecttype="custom" o:connectlocs="635000,317500;317500,635000;0,317500;317500,0" o:connectangles="0,90,180,270" textboxrect="3163,3163,18437,18437"/>
              <o:lock v:ext="edit" selection="t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32640" behindDoc="1" locked="0" layoutInCell="0" allowOverlap="1" wp14:anchorId="3116B375" wp14:editId="4EEF649F">
              <wp:simplePos x="0" y="0"/>
              <wp:positionH relativeFrom="page">
                <wp:posOffset>262255</wp:posOffset>
              </wp:positionH>
              <wp:positionV relativeFrom="page">
                <wp:posOffset>182880</wp:posOffset>
              </wp:positionV>
              <wp:extent cx="7012940" cy="485140"/>
              <wp:effectExtent l="0" t="1905" r="1905" b="0"/>
              <wp:wrapNone/>
              <wp:docPr id="44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12940" cy="485140"/>
                      </a:xfrm>
                      <a:custGeom>
                        <a:avLst/>
                        <a:gdLst>
                          <a:gd name="G0" fmla="*/ 11045 1 2"/>
                          <a:gd name="G1" fmla="*/ 765 1 2"/>
                          <a:gd name="G2" fmla="+- 765 0 0"/>
                          <a:gd name="G3" fmla="+- 11045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F63C9A" id="Textbox 1" o:spid="_x0000_s1026" style="position:absolute;margin-left:20.65pt;margin-top:14.4pt;width:552.2pt;height:38.2pt;z-index:-251683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7012940,485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" o:allowincell="f" path="m,l,,,,,xe" filled="f" stroked="f" strokecolor="#3465a4">
              <v:path o:connecttype="custom" o:connectlocs="7012940,242570;3506470,485140;0,242570;3506470,0" o:connectangles="0,90,180,270" textboxrect="0,0,7012940,48514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50048" behindDoc="0" locked="0" layoutInCell="0" allowOverlap="1" wp14:anchorId="50F40ECA" wp14:editId="3DE82BDB">
              <wp:simplePos x="0" y="0"/>
              <wp:positionH relativeFrom="page">
                <wp:posOffset>262255</wp:posOffset>
              </wp:positionH>
              <wp:positionV relativeFrom="page">
                <wp:posOffset>182880</wp:posOffset>
              </wp:positionV>
              <wp:extent cx="7013575" cy="485775"/>
              <wp:effectExtent l="5080" t="1905" r="1270" b="7620"/>
              <wp:wrapNone/>
              <wp:docPr id="43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13575" cy="4857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AC2775" w14:textId="77777777" w:rsidR="00817AB3" w:rsidRDefault="00817AB3">
                          <w:pPr>
                            <w:pStyle w:val="Zawartoramki"/>
                            <w:spacing w:before="1"/>
                            <w:ind w:left="2"/>
                            <w:jc w:val="center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55875EBC" wp14:editId="454A422A">
                                <wp:extent cx="5761355" cy="443865"/>
                                <wp:effectExtent l="19050" t="0" r="0" b="0"/>
                                <wp:docPr id="992934530" name="Obraz 99293453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761355" cy="4438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40ECA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9" type="#_x0000_t202" style="position:absolute;margin-left:20.65pt;margin-top:14.4pt;width:552.25pt;height:38.25pt;z-index:251650048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" o:allowincell="f" stroked="f">
              <v:fill opacity="0"/>
              <v:textbox inset="0,0,0,0">
                <w:txbxContent>
                  <w:p w14:paraId="13AC2775" w14:textId="77777777" w:rsidR="00817AB3" w:rsidRDefault="00817AB3">
                    <w:pPr>
                      <w:pStyle w:val="Zawartoramki"/>
                      <w:spacing w:before="1"/>
                      <w:ind w:left="2"/>
                      <w:jc w:val="center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55875EBC" wp14:editId="454A422A">
                          <wp:extent cx="5761355" cy="443865"/>
                          <wp:effectExtent l="19050" t="0" r="0" b="0"/>
                          <wp:docPr id="992934530" name="Obraz 99293453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761355" cy="4438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A0529" w14:textId="77777777" w:rsidR="00817AB3" w:rsidRDefault="00817AB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480D0" w14:textId="77777777" w:rsidR="00817AB3" w:rsidRDefault="00817AB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C918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08B27517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1429EE4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33D658C3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117F2B4" w14:textId="77777777" w:rsidR="00817AB3" w:rsidRDefault="00817AB3">
    <w:pPr>
      <w:pStyle w:val="Tekstpodstawowy"/>
      <w:spacing w:line="12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843584" behindDoc="0" locked="0" layoutInCell="1" allowOverlap="1" wp14:anchorId="2D449291" wp14:editId="3AB798D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39" name="AutoShape 44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A470A5" id="AutoShape 44" o:spid="_x0000_s1026" style="position:absolute;margin-left:0;margin-top:0;width:50pt;height:50pt;z-index:25184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wP3AIAAK0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" path="m,l,,,,,xe">
              <v:stroke joinstyle="miter"/>
              <v:path o:connecttype="custom" o:connectlocs="635000,317500;317500,635000;0,317500;317500,0" o:connectangles="0,90,180,270" textboxrect="3163,3163,18437,18437"/>
              <o:lock v:ext="edit" selection="t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306E8974" wp14:editId="1B9C06D4">
              <wp:simplePos x="0" y="0"/>
              <wp:positionH relativeFrom="page">
                <wp:posOffset>262255</wp:posOffset>
              </wp:positionH>
              <wp:positionV relativeFrom="page">
                <wp:posOffset>182880</wp:posOffset>
              </wp:positionV>
              <wp:extent cx="7012940" cy="485140"/>
              <wp:effectExtent l="0" t="1905" r="1905" b="0"/>
              <wp:wrapNone/>
              <wp:docPr id="38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12940" cy="485140"/>
                      </a:xfrm>
                      <a:custGeom>
                        <a:avLst/>
                        <a:gdLst>
                          <a:gd name="G0" fmla="*/ 11045 1 2"/>
                          <a:gd name="G1" fmla="*/ 765 1 2"/>
                          <a:gd name="G2" fmla="+- 765 0 0"/>
                          <a:gd name="G3" fmla="+- 11045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728E9F" id="Textbox 4" o:spid="_x0000_s1026" style="position:absolute;margin-left:20.65pt;margin-top:14.4pt;width:552.2pt;height:38.2pt;z-index:-251649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7012940,485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" o:allowincell="f" path="m,l,,,,,xe" filled="f" stroked="f" strokecolor="#3465a4">
              <v:path o:connecttype="custom" o:connectlocs="7012940,242570;3506470,485140;0,242570;3506470,0" o:connectangles="0,90,180,270" textboxrect="0,0,7012940,48514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684864" behindDoc="0" locked="0" layoutInCell="0" allowOverlap="1" wp14:anchorId="4BBEA4C5" wp14:editId="6BC3E46B">
              <wp:simplePos x="0" y="0"/>
              <wp:positionH relativeFrom="page">
                <wp:posOffset>262255</wp:posOffset>
              </wp:positionH>
              <wp:positionV relativeFrom="page">
                <wp:posOffset>182880</wp:posOffset>
              </wp:positionV>
              <wp:extent cx="7013575" cy="485775"/>
              <wp:effectExtent l="5080" t="1905" r="1270" b="7620"/>
              <wp:wrapNone/>
              <wp:docPr id="37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13575" cy="4857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D53F0D" w14:textId="77777777" w:rsidR="00817AB3" w:rsidRDefault="00817AB3">
                          <w:pPr>
                            <w:pStyle w:val="Zawartoramki"/>
                            <w:spacing w:before="1"/>
                            <w:ind w:left="2"/>
                            <w:jc w:val="center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CD9265D" wp14:editId="41A1A736">
                                <wp:extent cx="5761355" cy="443865"/>
                                <wp:effectExtent l="19050" t="0" r="0" b="0"/>
                                <wp:docPr id="1600515744" name="Obraz 160051574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761355" cy="4438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BEA4C5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2" type="#_x0000_t202" style="position:absolute;margin-left:20.65pt;margin-top:14.4pt;width:552.25pt;height:38.25pt;z-index:251684864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" o:allowincell="f" stroked="f">
              <v:fill opacity="0"/>
              <v:textbox inset="0,0,0,0">
                <w:txbxContent>
                  <w:p w14:paraId="72D53F0D" w14:textId="77777777" w:rsidR="00817AB3" w:rsidRDefault="00817AB3">
                    <w:pPr>
                      <w:pStyle w:val="Zawartoramki"/>
                      <w:spacing w:before="1"/>
                      <w:ind w:left="2"/>
                      <w:jc w:val="center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4CD9265D" wp14:editId="41A1A736">
                          <wp:extent cx="5761355" cy="443865"/>
                          <wp:effectExtent l="19050" t="0" r="0" b="0"/>
                          <wp:docPr id="1600515744" name="Obraz 160051574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761355" cy="4438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F41CF" w14:textId="77777777" w:rsidR="00817AB3" w:rsidRDefault="00817AB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67430" w14:textId="77777777" w:rsidR="00817AB3" w:rsidRDefault="00817AB3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96415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49916706" w14:textId="77777777" w:rsidR="00817AB3" w:rsidRDefault="00817AB3">
    <w:pPr>
      <w:jc w:val="center"/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  <w:r>
      <w:rPr>
        <w:noProof/>
        <w:lang w:eastAsia="pl-PL"/>
      </w:rPr>
      <w:drawing>
        <wp:inline distT="0" distB="0" distL="0" distR="0" wp14:anchorId="5FF42B05" wp14:editId="35235A13">
          <wp:extent cx="5761355" cy="443865"/>
          <wp:effectExtent l="19050" t="0" r="0" b="0"/>
          <wp:docPr id="1501865692" name="Obraz 15018656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3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A2A3282" w14:textId="77777777" w:rsidR="00817AB3" w:rsidRDefault="00817AB3">
    <w:pPr>
      <w:textAlignment w:val="baseline"/>
      <w:rPr>
        <w:rFonts w:eastAsia="Times New Roman"/>
        <w:i/>
        <w:iCs/>
        <w:kern w:val="2"/>
        <w:sz w:val="18"/>
        <w:szCs w:val="18"/>
        <w:lang w:eastAsia="zh-CN" w:bidi="hi-IN"/>
      </w:rPr>
    </w:pPr>
  </w:p>
  <w:p w14:paraId="6FE0A38E" w14:textId="77777777" w:rsidR="00817AB3" w:rsidRDefault="00817AB3" w:rsidP="00B32087">
    <w:pPr>
      <w:pStyle w:val="Tekstpodstawowy"/>
      <w:spacing w:line="12" w:lineRule="auto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878400" behindDoc="0" locked="0" layoutInCell="1" allowOverlap="1" wp14:anchorId="28435D07" wp14:editId="3B548C0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33" name="AutoShape 42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60DCC5" id="AutoShape 42" o:spid="_x0000_s1026" style="position:absolute;margin-left:0;margin-top:0;width:50pt;height:50pt;z-index:25187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wP3AIAAK0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" path="m,l,,,,,xe">
              <v:stroke joinstyle="miter"/>
              <v:path o:connecttype="custom" o:connectlocs="635000,317500;317500,635000;0,317500;317500,0" o:connectangles="0,90,180,270" textboxrect="3163,3163,18437,18437"/>
              <o:lock v:ext="edit" selection="t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386880" behindDoc="1" locked="0" layoutInCell="0" allowOverlap="1" wp14:anchorId="358C5151" wp14:editId="63185E6D">
              <wp:simplePos x="0" y="0"/>
              <wp:positionH relativeFrom="page">
                <wp:posOffset>804545</wp:posOffset>
              </wp:positionH>
              <wp:positionV relativeFrom="page">
                <wp:posOffset>1058545</wp:posOffset>
              </wp:positionV>
              <wp:extent cx="5953760" cy="280035"/>
              <wp:effectExtent l="4445" t="1270" r="4445" b="4445"/>
              <wp:wrapNone/>
              <wp:docPr id="32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53760" cy="280035"/>
                      </a:xfrm>
                      <a:custGeom>
                        <a:avLst/>
                        <a:gdLst>
                          <a:gd name="G0" fmla="*/ 9377 1 2"/>
                          <a:gd name="G1" fmla="*/ 442 1 2"/>
                          <a:gd name="G2" fmla="+- 442 0 0"/>
                          <a:gd name="G3" fmla="+- 9377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864ED9" id="Textbox 10" o:spid="_x0000_s1026" style="position:absolute;margin-left:63.35pt;margin-top:83.35pt;width:468.8pt;height:22.05pt;z-index:-251929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953760,28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" o:allowincell="f" path="m,l,,,,,xe" filled="f" stroked="f" strokecolor="#3465a4">
              <v:path o:connecttype="custom" o:connectlocs="5953760,140018;2976880,280035;0,140018;2976880,0" o:connectangles="0,90,180,270" textboxrect="0,0,5953760,280035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895808" behindDoc="0" locked="0" layoutInCell="1" allowOverlap="1" wp14:anchorId="38EB58CF" wp14:editId="37BAD58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0" b="0"/>
              <wp:wrapNone/>
              <wp:docPr id="31" name="AutoShape 41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T0" fmla="*/ 3163 w 21600"/>
                          <a:gd name="T1" fmla="*/ 3163 h 21600"/>
                          <a:gd name="T2" fmla="*/ 18437 w 21600"/>
                          <a:gd name="T3" fmla="*/ 18437 h 2160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T0" t="T1" r="T2" b="T3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06606C" w14:textId="77777777" w:rsidR="00817AB3" w:rsidRDefault="00817AB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EB58CF" id="AutoShape 41" o:spid="_x0000_s1034" style="position:absolute;left:0;text-align:left;margin-left:0;margin-top:0;width:50pt;height:50pt;z-index:25189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" adj="-11796480,,5400" path="m,l,,,,,xe">
              <v:stroke joinstyle="miter"/>
              <v:formulas/>
              <v:path o:connecttype="custom" o:connectlocs="635000,317500;317500,635000;0,317500;317500,0" o:connectangles="0,90,180,270" textboxrect="3163,3163,18437,18437"/>
              <o:lock v:ext="edit" selection="t"/>
              <v:textbox>
                <w:txbxContent>
                  <w:p w14:paraId="3F06606C" w14:textId="77777777" w:rsidR="00817AB3" w:rsidRDefault="00817AB3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404288" behindDoc="1" locked="0" layoutInCell="0" allowOverlap="1" wp14:anchorId="159EEEE5" wp14:editId="0D3F7FEA">
              <wp:simplePos x="0" y="0"/>
              <wp:positionH relativeFrom="page">
                <wp:posOffset>4090670</wp:posOffset>
              </wp:positionH>
              <wp:positionV relativeFrom="page">
                <wp:posOffset>1480820</wp:posOffset>
              </wp:positionV>
              <wp:extent cx="2943225" cy="152400"/>
              <wp:effectExtent l="4445" t="4445" r="0" b="0"/>
              <wp:wrapNone/>
              <wp:docPr id="30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43225" cy="152400"/>
                      </a:xfrm>
                      <a:custGeom>
                        <a:avLst/>
                        <a:gdLst>
                          <a:gd name="G0" fmla="*/ 4636 1 2"/>
                          <a:gd name="G1" fmla="*/ 241 1 2"/>
                          <a:gd name="G2" fmla="+- 241 0 0"/>
                          <a:gd name="G3" fmla="+- 4636 0 0"/>
                        </a:gdLst>
                        <a:ahLst/>
                        <a:cxnLst>
                          <a:cxn ang="0">
                            <a:pos x="r" y="vc"/>
                          </a:cxn>
                          <a:cxn ang="5400000">
                            <a:pos x="hc" y="b"/>
                          </a:cxn>
                          <a:cxn ang="10800000">
                            <a:pos x="l" y="vc"/>
                          </a:cxn>
                          <a:cxn ang="16200000">
                            <a:pos x="hc" y="t"/>
                          </a:cxn>
                        </a:cxnLst>
                        <a:rect l="0" t="0" r="0" b="0"/>
                        <a:pathLst>
                          <a:path>
                            <a:moveTo>
                              <a:pt x="0" y="0"/>
                            </a:move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BA8978" id="Textbox 11" o:spid="_x0000_s1026" style="position:absolute;margin-left:322.1pt;margin-top:116.6pt;width:231.75pt;height:12pt;z-index:-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43225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" o:allowincell="f" path="m,l,,,,,xe" filled="f" stroked="f" strokecolor="#3465a4">
              <v:path o:connecttype="custom" o:connectlocs="2943225,76200;1471613,152400;0,76200;1471613,0" o:connectangles="0,90,180,270" textboxrect="0,0,2943225,152400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72390" distB="72390" distL="0" distR="0" simplePos="0" relativeHeight="251421696" behindDoc="0" locked="0" layoutInCell="0" allowOverlap="1" wp14:anchorId="581AFABD" wp14:editId="1E12107C">
              <wp:simplePos x="0" y="0"/>
              <wp:positionH relativeFrom="page">
                <wp:posOffset>4090670</wp:posOffset>
              </wp:positionH>
              <wp:positionV relativeFrom="page">
                <wp:posOffset>1480820</wp:posOffset>
              </wp:positionV>
              <wp:extent cx="2943860" cy="153035"/>
              <wp:effectExtent l="4445" t="4445" r="4445" b="4445"/>
              <wp:wrapNone/>
              <wp:docPr id="2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3860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6BA8B9" w14:textId="77777777" w:rsidR="00817AB3" w:rsidRPr="00963A84" w:rsidRDefault="00817AB3" w:rsidP="00963A8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1AFAB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5" type="#_x0000_t202" style="position:absolute;left:0;text-align:left;margin-left:322.1pt;margin-top:116.6pt;width:231.8pt;height:12.05pt;z-index:251421696;visibility:visible;mso-wrap-style:square;mso-width-percent:0;mso-height-percent:0;mso-wrap-distance-left:0;mso-wrap-distance-top:5.7pt;mso-wrap-distance-right:0;mso-wrap-distance-bottom:5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" o:allowincell="f" stroked="f">
              <v:fill opacity="0"/>
              <v:textbox inset="0,0,0,0">
                <w:txbxContent>
                  <w:p w14:paraId="156BA8B9" w14:textId="77777777" w:rsidR="00817AB3" w:rsidRPr="00963A84" w:rsidRDefault="00817AB3" w:rsidP="00963A84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/>
        <w:lang w:val="pl-PL" w:eastAsia="en-US" w:bidi="ar-SA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□"/>
      <w:lvlJc w:val="left"/>
      <w:pPr>
        <w:tabs>
          <w:tab w:val="num" w:pos="0"/>
        </w:tabs>
        <w:ind w:left="2236" w:hanging="708"/>
      </w:pPr>
      <w:rPr>
        <w:rFonts w:ascii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180" w:hanging="708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21" w:hanging="708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62" w:hanging="708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2" w:hanging="708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43" w:hanging="708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4" w:hanging="708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24" w:hanging="708"/>
      </w:pPr>
      <w:rPr>
        <w:rFonts w:ascii="Symbol" w:hAnsi="Symbol"/>
        <w:lang w:val="pl-PL" w:eastAsia="en-US" w:bidi="ar-SA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/>
        <w:lang w:val="pl-PL" w:eastAsia="en-US" w:bidi="ar-SA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numFmt w:val="bullet"/>
      <w:lvlText w:val=""/>
      <w:lvlJc w:val="left"/>
      <w:pPr>
        <w:tabs>
          <w:tab w:val="num" w:pos="0"/>
        </w:tabs>
        <w:ind w:left="1540" w:hanging="360"/>
      </w:pPr>
      <w:rPr>
        <w:rFonts w:ascii="Symbol" w:hAnsi="Symbol" w:cs="Symbol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56" w:hanging="360"/>
      </w:pPr>
      <w:rPr>
        <w:rFonts w:ascii="Symbol" w:hAnsi="Symbol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373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89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06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2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39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956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73" w:hanging="360"/>
      </w:pPr>
      <w:rPr>
        <w:rFonts w:ascii="Symbol" w:hAnsi="Symbol"/>
        <w:lang w:val="pl-PL" w:eastAsia="en-US" w:bidi="ar-SA"/>
      </w:rPr>
    </w:lvl>
  </w:abstractNum>
  <w:abstractNum w:abstractNumId="4" w15:restartNumberingAfterBreak="0">
    <w:nsid w:val="00000005"/>
    <w:multiLevelType w:val="multilevel"/>
    <w:tmpl w:val="00000005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472" w:hanging="526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526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526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526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526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526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526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526"/>
      </w:pPr>
      <w:rPr>
        <w:rFonts w:ascii="Symbol" w:hAnsi="Symbol"/>
        <w:lang w:val="pl-PL" w:eastAsia="en-US" w:bidi="ar-SA"/>
      </w:rPr>
    </w:lvl>
  </w:abstractNum>
  <w:abstractNum w:abstractNumId="5" w15:restartNumberingAfterBreak="0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/>
        <w:lang w:val="pl-PL" w:eastAsia="en-US" w:bidi="ar-SA"/>
      </w:rPr>
    </w:lvl>
  </w:abstractNum>
  <w:abstractNum w:abstractNumId="6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spacing w:val="-1"/>
        <w:w w:val="99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26" w:hanging="579"/>
      </w:pPr>
      <w:rPr>
        <w:rFonts w:ascii="Symbol" w:hAnsi="Symbol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813" w:hanging="579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99" w:hanging="579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86" w:hanging="579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73" w:hanging="579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59" w:hanging="579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46" w:hanging="579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33" w:hanging="579"/>
      </w:pPr>
      <w:rPr>
        <w:rFonts w:ascii="Symbol" w:hAnsi="Symbol"/>
        <w:lang w:val="pl-PL" w:eastAsia="en-US" w:bidi="ar-SA"/>
      </w:rPr>
    </w:lvl>
  </w:abstractNum>
  <w:abstractNum w:abstractNumId="7" w15:restartNumberingAfterBreak="0">
    <w:nsid w:val="0000000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color w:val="auto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/>
        <w:lang w:val="pl-PL" w:eastAsia="en-US" w:bidi="ar-SA"/>
      </w:rPr>
    </w:lvl>
  </w:abstractNum>
  <w:abstractNum w:abstractNumId="8" w15:restartNumberingAfterBreak="0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8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55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1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2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0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89" w:hanging="360"/>
      </w:pPr>
      <w:rPr>
        <w:rFonts w:ascii="Symbol" w:hAnsi="Symbol"/>
        <w:lang w:val="pl-PL" w:eastAsia="en-US" w:bidi="ar-SA"/>
      </w:rPr>
    </w:lvl>
  </w:abstractNum>
  <w:abstractNum w:abstractNumId="9" w15:restartNumberingAfterBreak="0">
    <w:nsid w:val="0000000A"/>
    <w:multiLevelType w:val="multilevel"/>
    <w:tmpl w:val="0000000A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26" w:hanging="579"/>
      </w:pPr>
      <w:rPr>
        <w:rFonts w:ascii="Symbol" w:hAnsi="Symbol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813" w:hanging="579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99" w:hanging="579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86" w:hanging="579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73" w:hanging="579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59" w:hanging="579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46" w:hanging="579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733" w:hanging="579"/>
      </w:pPr>
      <w:rPr>
        <w:rFonts w:ascii="Symbol" w:hAnsi="Symbol"/>
        <w:lang w:val="pl-PL" w:eastAsia="en-US" w:bidi="ar-SA"/>
      </w:rPr>
    </w:lvl>
  </w:abstractNum>
  <w:abstractNum w:abstractNumId="10" w15:restartNumberingAfterBreak="0">
    <w:nsid w:val="0000000B"/>
    <w:multiLevelType w:val="multilevel"/>
    <w:tmpl w:val="0000000B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32" w:hanging="360"/>
      </w:pPr>
      <w:rPr>
        <w:rFonts w:ascii="Symbol" w:hAnsi="Symbol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85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7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990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94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95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48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01" w:hanging="360"/>
      </w:pPr>
      <w:rPr>
        <w:rFonts w:ascii="Symbol" w:hAnsi="Symbol"/>
        <w:lang w:val="pl-PL" w:eastAsia="en-US" w:bidi="ar-SA"/>
      </w:rPr>
    </w:lvl>
  </w:abstractNum>
  <w:abstractNum w:abstractNumId="11" w15:restartNumberingAfterBreak="0">
    <w:nsid w:val="0000000C"/>
    <w:multiLevelType w:val="multilevel"/>
    <w:tmpl w:val="6EAAE9FC"/>
    <w:name w:val="WWNum13"/>
    <w:lvl w:ilvl="0">
      <w:start w:val="1"/>
      <w:numFmt w:val="lowerLetter"/>
      <w:lvlText w:val="%1."/>
      <w:lvlJc w:val="left"/>
      <w:pPr>
        <w:tabs>
          <w:tab w:val="num" w:pos="0"/>
        </w:tabs>
        <w:ind w:left="1540" w:hanging="360"/>
      </w:pPr>
      <w:rPr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456" w:hanging="360"/>
      </w:pPr>
      <w:rPr>
        <w:rFonts w:ascii="Symbol" w:hAnsi="Symbol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373" w:hanging="360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89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06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123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39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956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73" w:hanging="360"/>
      </w:pPr>
      <w:rPr>
        <w:rFonts w:ascii="Symbol" w:hAnsi="Symbol"/>
        <w:lang w:val="pl-PL" w:eastAsia="en-US" w:bidi="ar-SA"/>
      </w:rPr>
    </w:lvl>
  </w:abstractNum>
  <w:abstractNum w:abstractNumId="12" w15:restartNumberingAfterBreak="0">
    <w:nsid w:val="0000000D"/>
    <w:multiLevelType w:val="multilevel"/>
    <w:tmpl w:val="F2404B0C"/>
    <w:name w:val="WWNum14"/>
    <w:lvl w:ilvl="0">
      <w:start w:val="1"/>
      <w:numFmt w:val="bullet"/>
      <w:lvlText w:val=""/>
      <w:lvlJc w:val="left"/>
      <w:pPr>
        <w:tabs>
          <w:tab w:val="num" w:pos="354"/>
        </w:tabs>
        <w:ind w:left="1186" w:hanging="467"/>
      </w:pPr>
      <w:rPr>
        <w:rFonts w:ascii="Wingdings" w:hAnsi="Wingdings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354"/>
        </w:tabs>
        <w:ind w:left="2180" w:hanging="467"/>
      </w:pPr>
      <w:rPr>
        <w:rFonts w:ascii="Symbol" w:hAnsi="Symbol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354"/>
        </w:tabs>
        <w:ind w:left="3167" w:hanging="467"/>
      </w:pPr>
      <w:rPr>
        <w:rFonts w:ascii="Symbol" w:hAnsi="Symbol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354"/>
        </w:tabs>
        <w:ind w:left="4153" w:hanging="467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354"/>
        </w:tabs>
        <w:ind w:left="5140" w:hanging="467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354"/>
        </w:tabs>
        <w:ind w:left="6127" w:hanging="467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354"/>
        </w:tabs>
        <w:ind w:left="7113" w:hanging="467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354"/>
        </w:tabs>
        <w:ind w:left="8100" w:hanging="467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354"/>
        </w:tabs>
        <w:ind w:left="9087" w:hanging="467"/>
      </w:pPr>
      <w:rPr>
        <w:rFonts w:ascii="Symbol" w:hAnsi="Symbol"/>
        <w:lang w:val="pl-PL" w:eastAsia="en-US" w:bidi="ar-SA"/>
      </w:rPr>
    </w:lvl>
  </w:abstractNum>
  <w:abstractNum w:abstractNumId="13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832" w:hanging="579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80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540" w:hanging="360"/>
      </w:pPr>
      <w:rPr>
        <w:rFonts w:ascii="Symbol" w:hAnsi="Symbol" w:cs="Symbol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85" w:hanging="360"/>
      </w:pPr>
      <w:rPr>
        <w:rFonts w:ascii="Symbol" w:hAnsi="Symbol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31" w:hanging="360"/>
      </w:pPr>
      <w:rPr>
        <w:rFonts w:ascii="Symbol" w:hAnsi="Symbol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77" w:hanging="360"/>
      </w:pPr>
      <w:rPr>
        <w:rFonts w:ascii="Symbol" w:hAnsi="Symbol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23" w:hanging="360"/>
      </w:pPr>
      <w:rPr>
        <w:rFonts w:ascii="Symbol" w:hAnsi="Symbol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69" w:hanging="360"/>
      </w:pPr>
      <w:rPr>
        <w:rFonts w:ascii="Symbol" w:hAnsi="Symbol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14" w:hanging="360"/>
      </w:pPr>
      <w:rPr>
        <w:rFonts w:ascii="Symbol" w:hAnsi="Symbol"/>
        <w:lang w:val="pl-PL" w:eastAsia="en-US" w:bidi="ar-SA"/>
      </w:rPr>
    </w:lvl>
  </w:abstractNum>
  <w:abstractNum w:abstractNumId="14" w15:restartNumberingAfterBreak="0">
    <w:nsid w:val="0000000F"/>
    <w:multiLevelType w:val="multilevel"/>
    <w:tmpl w:val="5B02B21A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multilevel"/>
    <w:tmpl w:val="00000011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10" w:firstLine="0"/>
      </w:pPr>
      <w:rPr>
        <w:rFonts w:ascii="Times New Roman" w:eastAsia="Arial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8" w15:restartNumberingAfterBreak="0">
    <w:nsid w:val="00000013"/>
    <w:multiLevelType w:val="multilevel"/>
    <w:tmpl w:val="00000013"/>
    <w:name w:val="WWNum21"/>
    <w:lvl w:ilvl="0">
      <w:start w:val="5"/>
      <w:numFmt w:val="decimal"/>
      <w:lvlText w:val="%1."/>
      <w:lvlJc w:val="left"/>
      <w:pPr>
        <w:tabs>
          <w:tab w:val="num" w:pos="0"/>
        </w:tabs>
        <w:ind w:left="10" w:firstLine="0"/>
      </w:pPr>
      <w:rPr>
        <w:rFonts w:ascii="Times New Roman" w:eastAsia="Arial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9" w15:restartNumberingAfterBreak="0">
    <w:nsid w:val="00000014"/>
    <w:multiLevelType w:val="multilevel"/>
    <w:tmpl w:val="00000014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70850E2"/>
    <w:multiLevelType w:val="hybridMultilevel"/>
    <w:tmpl w:val="784676B4"/>
    <w:lvl w:ilvl="0" w:tplc="4EC07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86832"/>
    <w:multiLevelType w:val="hybridMultilevel"/>
    <w:tmpl w:val="952C2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77692"/>
    <w:multiLevelType w:val="multilevel"/>
    <w:tmpl w:val="2620208A"/>
    <w:name w:val="WWNum17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3E406BCD"/>
    <w:multiLevelType w:val="hybridMultilevel"/>
    <w:tmpl w:val="71B4A1D6"/>
    <w:lvl w:ilvl="0" w:tplc="E4BA39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505045"/>
    <w:multiLevelType w:val="hybridMultilevel"/>
    <w:tmpl w:val="5068FAF0"/>
    <w:lvl w:ilvl="0" w:tplc="5C1AD984">
      <w:start w:val="1"/>
      <w:numFmt w:val="decimal"/>
      <w:lvlText w:val="%1."/>
      <w:lvlJc w:val="left"/>
      <w:pPr>
        <w:ind w:left="1182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41E448DA">
      <w:start w:val="1"/>
      <w:numFmt w:val="lowerLetter"/>
      <w:lvlText w:val="%2)"/>
      <w:lvlJc w:val="left"/>
      <w:pPr>
        <w:ind w:left="1377" w:hanging="19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4B148E4A">
      <w:numFmt w:val="bullet"/>
      <w:lvlText w:val="•"/>
      <w:lvlJc w:val="left"/>
      <w:pPr>
        <w:ind w:left="1880" w:hanging="195"/>
      </w:pPr>
      <w:rPr>
        <w:rFonts w:hint="default"/>
        <w:lang w:val="pl-PL" w:eastAsia="en-US" w:bidi="ar-SA"/>
      </w:rPr>
    </w:lvl>
    <w:lvl w:ilvl="3" w:tplc="44BA07F0">
      <w:numFmt w:val="bullet"/>
      <w:lvlText w:val="•"/>
      <w:lvlJc w:val="left"/>
      <w:pPr>
        <w:ind w:left="2825" w:hanging="195"/>
      </w:pPr>
      <w:rPr>
        <w:rFonts w:hint="default"/>
        <w:lang w:val="pl-PL" w:eastAsia="en-US" w:bidi="ar-SA"/>
      </w:rPr>
    </w:lvl>
    <w:lvl w:ilvl="4" w:tplc="C48A70CE">
      <w:numFmt w:val="bullet"/>
      <w:lvlText w:val="•"/>
      <w:lvlJc w:val="left"/>
      <w:pPr>
        <w:ind w:left="3771" w:hanging="195"/>
      </w:pPr>
      <w:rPr>
        <w:rFonts w:hint="default"/>
        <w:lang w:val="pl-PL" w:eastAsia="en-US" w:bidi="ar-SA"/>
      </w:rPr>
    </w:lvl>
    <w:lvl w:ilvl="5" w:tplc="08D05B14">
      <w:numFmt w:val="bullet"/>
      <w:lvlText w:val="•"/>
      <w:lvlJc w:val="left"/>
      <w:pPr>
        <w:ind w:left="4717" w:hanging="195"/>
      </w:pPr>
      <w:rPr>
        <w:rFonts w:hint="default"/>
        <w:lang w:val="pl-PL" w:eastAsia="en-US" w:bidi="ar-SA"/>
      </w:rPr>
    </w:lvl>
    <w:lvl w:ilvl="6" w:tplc="9C7E07E8">
      <w:numFmt w:val="bullet"/>
      <w:lvlText w:val="•"/>
      <w:lvlJc w:val="left"/>
      <w:pPr>
        <w:ind w:left="5663" w:hanging="195"/>
      </w:pPr>
      <w:rPr>
        <w:rFonts w:hint="default"/>
        <w:lang w:val="pl-PL" w:eastAsia="en-US" w:bidi="ar-SA"/>
      </w:rPr>
    </w:lvl>
    <w:lvl w:ilvl="7" w:tplc="D094503C">
      <w:numFmt w:val="bullet"/>
      <w:lvlText w:val="•"/>
      <w:lvlJc w:val="left"/>
      <w:pPr>
        <w:ind w:left="6609" w:hanging="195"/>
      </w:pPr>
      <w:rPr>
        <w:rFonts w:hint="default"/>
        <w:lang w:val="pl-PL" w:eastAsia="en-US" w:bidi="ar-SA"/>
      </w:rPr>
    </w:lvl>
    <w:lvl w:ilvl="8" w:tplc="79FC37CC">
      <w:numFmt w:val="bullet"/>
      <w:lvlText w:val="•"/>
      <w:lvlJc w:val="left"/>
      <w:pPr>
        <w:ind w:left="7554" w:hanging="195"/>
      </w:pPr>
      <w:rPr>
        <w:rFonts w:hint="default"/>
        <w:lang w:val="pl-PL" w:eastAsia="en-US" w:bidi="ar-SA"/>
      </w:rPr>
    </w:lvl>
  </w:abstractNum>
  <w:abstractNum w:abstractNumId="27" w15:restartNumberingAfterBreak="0">
    <w:nsid w:val="47135F20"/>
    <w:multiLevelType w:val="hybridMultilevel"/>
    <w:tmpl w:val="38F20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1437D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07B1993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BF02F2F"/>
    <w:multiLevelType w:val="hybridMultilevel"/>
    <w:tmpl w:val="1788188C"/>
    <w:lvl w:ilvl="0" w:tplc="2BFAA100">
      <w:start w:val="1"/>
      <w:numFmt w:val="lowerLetter"/>
      <w:lvlText w:val="%1."/>
      <w:lvlJc w:val="left"/>
      <w:pPr>
        <w:ind w:left="2349" w:hanging="360"/>
      </w:pPr>
      <w:rPr>
        <w:rFonts w:asciiTheme="minorHAnsi" w:eastAsia="Calibri" w:hAnsiTheme="minorHAnsi" w:cstheme="minorHAnsi"/>
      </w:rPr>
    </w:lvl>
    <w:lvl w:ilvl="1" w:tplc="04150003">
      <w:start w:val="1"/>
      <w:numFmt w:val="bullet"/>
      <w:lvlText w:val="o"/>
      <w:lvlJc w:val="left"/>
      <w:pPr>
        <w:ind w:left="30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9" w:hanging="360"/>
      </w:pPr>
      <w:rPr>
        <w:rFonts w:ascii="Wingdings" w:hAnsi="Wingdings" w:hint="default"/>
      </w:rPr>
    </w:lvl>
  </w:abstractNum>
  <w:abstractNum w:abstractNumId="31" w15:restartNumberingAfterBreak="0">
    <w:nsid w:val="75F32CB1"/>
    <w:multiLevelType w:val="hybridMultilevel"/>
    <w:tmpl w:val="61EC08E8"/>
    <w:lvl w:ilvl="0" w:tplc="FD9CFEE0">
      <w:start w:val="1"/>
      <w:numFmt w:val="decimal"/>
      <w:lvlText w:val="%1.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541A">
      <w:start w:val="1"/>
      <w:numFmt w:val="lowerLetter"/>
      <w:lvlText w:val="%2)"/>
      <w:lvlJc w:val="left"/>
      <w:pPr>
        <w:ind w:left="1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CCE39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E06F3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7E52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CE400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092C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1C5D4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FED31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1187395">
    <w:abstractNumId w:val="0"/>
  </w:num>
  <w:num w:numId="2" w16cid:durableId="1105003071">
    <w:abstractNumId w:val="1"/>
  </w:num>
  <w:num w:numId="3" w16cid:durableId="857889127">
    <w:abstractNumId w:val="2"/>
  </w:num>
  <w:num w:numId="4" w16cid:durableId="1089038187">
    <w:abstractNumId w:val="3"/>
  </w:num>
  <w:num w:numId="5" w16cid:durableId="197470398">
    <w:abstractNumId w:val="4"/>
  </w:num>
  <w:num w:numId="6" w16cid:durableId="1042247588">
    <w:abstractNumId w:val="5"/>
  </w:num>
  <w:num w:numId="7" w16cid:durableId="1295061769">
    <w:abstractNumId w:val="6"/>
  </w:num>
  <w:num w:numId="8" w16cid:durableId="1441417368">
    <w:abstractNumId w:val="7"/>
  </w:num>
  <w:num w:numId="9" w16cid:durableId="126170159">
    <w:abstractNumId w:val="8"/>
  </w:num>
  <w:num w:numId="10" w16cid:durableId="1080715567">
    <w:abstractNumId w:val="9"/>
  </w:num>
  <w:num w:numId="11" w16cid:durableId="1842961781">
    <w:abstractNumId w:val="10"/>
  </w:num>
  <w:num w:numId="12" w16cid:durableId="1601257331">
    <w:abstractNumId w:val="11"/>
  </w:num>
  <w:num w:numId="13" w16cid:durableId="1286236477">
    <w:abstractNumId w:val="12"/>
  </w:num>
  <w:num w:numId="14" w16cid:durableId="935015648">
    <w:abstractNumId w:val="13"/>
  </w:num>
  <w:num w:numId="15" w16cid:durableId="1798721692">
    <w:abstractNumId w:val="14"/>
  </w:num>
  <w:num w:numId="16" w16cid:durableId="31077495">
    <w:abstractNumId w:val="15"/>
  </w:num>
  <w:num w:numId="17" w16cid:durableId="1114129826">
    <w:abstractNumId w:val="16"/>
  </w:num>
  <w:num w:numId="18" w16cid:durableId="1011906509">
    <w:abstractNumId w:val="17"/>
  </w:num>
  <w:num w:numId="19" w16cid:durableId="690372619">
    <w:abstractNumId w:val="18"/>
  </w:num>
  <w:num w:numId="20" w16cid:durableId="1066415295">
    <w:abstractNumId w:val="19"/>
  </w:num>
  <w:num w:numId="21" w16cid:durableId="1252083863">
    <w:abstractNumId w:val="20"/>
  </w:num>
  <w:num w:numId="22" w16cid:durableId="2079936722">
    <w:abstractNumId w:val="21"/>
  </w:num>
  <w:num w:numId="23" w16cid:durableId="1693997640">
    <w:abstractNumId w:val="31"/>
  </w:num>
  <w:num w:numId="24" w16cid:durableId="25301089">
    <w:abstractNumId w:val="29"/>
  </w:num>
  <w:num w:numId="25" w16cid:durableId="863253802">
    <w:abstractNumId w:val="28"/>
  </w:num>
  <w:num w:numId="26" w16cid:durableId="1365980916">
    <w:abstractNumId w:val="25"/>
  </w:num>
  <w:num w:numId="27" w16cid:durableId="1612006281">
    <w:abstractNumId w:val="27"/>
  </w:num>
  <w:num w:numId="28" w16cid:durableId="452483155">
    <w:abstractNumId w:val="30"/>
  </w:num>
  <w:num w:numId="29" w16cid:durableId="474688445">
    <w:abstractNumId w:val="24"/>
  </w:num>
  <w:num w:numId="30" w16cid:durableId="407270446">
    <w:abstractNumId w:val="26"/>
  </w:num>
  <w:num w:numId="31" w16cid:durableId="1845129279">
    <w:abstractNumId w:val="22"/>
  </w:num>
  <w:num w:numId="32" w16cid:durableId="20455947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42E"/>
    <w:rsid w:val="00015948"/>
    <w:rsid w:val="00016C0C"/>
    <w:rsid w:val="0003096F"/>
    <w:rsid w:val="00064007"/>
    <w:rsid w:val="00071E55"/>
    <w:rsid w:val="000860D3"/>
    <w:rsid w:val="000A3BC1"/>
    <w:rsid w:val="000A6F45"/>
    <w:rsid w:val="000B7B67"/>
    <w:rsid w:val="000C3E4C"/>
    <w:rsid w:val="000D78F4"/>
    <w:rsid w:val="00110ED4"/>
    <w:rsid w:val="00111634"/>
    <w:rsid w:val="00113090"/>
    <w:rsid w:val="00116881"/>
    <w:rsid w:val="00125638"/>
    <w:rsid w:val="0013190A"/>
    <w:rsid w:val="00134A41"/>
    <w:rsid w:val="001454F4"/>
    <w:rsid w:val="00147652"/>
    <w:rsid w:val="0015554C"/>
    <w:rsid w:val="00174440"/>
    <w:rsid w:val="00176029"/>
    <w:rsid w:val="001815F3"/>
    <w:rsid w:val="0018219F"/>
    <w:rsid w:val="00191A73"/>
    <w:rsid w:val="00195F5B"/>
    <w:rsid w:val="001A0165"/>
    <w:rsid w:val="001B28DC"/>
    <w:rsid w:val="001C158F"/>
    <w:rsid w:val="001C1CE0"/>
    <w:rsid w:val="001D1269"/>
    <w:rsid w:val="001E7714"/>
    <w:rsid w:val="001F7519"/>
    <w:rsid w:val="00203831"/>
    <w:rsid w:val="0021745E"/>
    <w:rsid w:val="00233AC6"/>
    <w:rsid w:val="00282CDD"/>
    <w:rsid w:val="00293D33"/>
    <w:rsid w:val="002A031E"/>
    <w:rsid w:val="002A08B5"/>
    <w:rsid w:val="00302446"/>
    <w:rsid w:val="00302807"/>
    <w:rsid w:val="00310AFD"/>
    <w:rsid w:val="00317EF0"/>
    <w:rsid w:val="00335B9D"/>
    <w:rsid w:val="00340B68"/>
    <w:rsid w:val="00347244"/>
    <w:rsid w:val="0036753E"/>
    <w:rsid w:val="003C15A3"/>
    <w:rsid w:val="003C177B"/>
    <w:rsid w:val="003D2AB1"/>
    <w:rsid w:val="003F1FE9"/>
    <w:rsid w:val="0041236C"/>
    <w:rsid w:val="00413078"/>
    <w:rsid w:val="00421F57"/>
    <w:rsid w:val="0043291A"/>
    <w:rsid w:val="004501CA"/>
    <w:rsid w:val="00496395"/>
    <w:rsid w:val="0049770E"/>
    <w:rsid w:val="004B5729"/>
    <w:rsid w:val="004C3DE8"/>
    <w:rsid w:val="004C3E71"/>
    <w:rsid w:val="004D5BB0"/>
    <w:rsid w:val="004E010D"/>
    <w:rsid w:val="005060E4"/>
    <w:rsid w:val="005116ED"/>
    <w:rsid w:val="005257D0"/>
    <w:rsid w:val="00532284"/>
    <w:rsid w:val="00542A58"/>
    <w:rsid w:val="00570D96"/>
    <w:rsid w:val="00587765"/>
    <w:rsid w:val="0059135B"/>
    <w:rsid w:val="005B5D69"/>
    <w:rsid w:val="005B6912"/>
    <w:rsid w:val="005B74E4"/>
    <w:rsid w:val="005C54BD"/>
    <w:rsid w:val="005E4827"/>
    <w:rsid w:val="005E624D"/>
    <w:rsid w:val="005F7098"/>
    <w:rsid w:val="00610AC3"/>
    <w:rsid w:val="00635559"/>
    <w:rsid w:val="00646EB2"/>
    <w:rsid w:val="006623F0"/>
    <w:rsid w:val="00674E50"/>
    <w:rsid w:val="00691548"/>
    <w:rsid w:val="00692D2B"/>
    <w:rsid w:val="006A113A"/>
    <w:rsid w:val="006A4B80"/>
    <w:rsid w:val="006B2CEB"/>
    <w:rsid w:val="006B2D06"/>
    <w:rsid w:val="006B703A"/>
    <w:rsid w:val="006C1489"/>
    <w:rsid w:val="006E4821"/>
    <w:rsid w:val="006E53EF"/>
    <w:rsid w:val="00710AB1"/>
    <w:rsid w:val="0075370F"/>
    <w:rsid w:val="00756A74"/>
    <w:rsid w:val="00764708"/>
    <w:rsid w:val="00805005"/>
    <w:rsid w:val="00806F3E"/>
    <w:rsid w:val="0081007D"/>
    <w:rsid w:val="00813096"/>
    <w:rsid w:val="00817AB3"/>
    <w:rsid w:val="00821B55"/>
    <w:rsid w:val="00824159"/>
    <w:rsid w:val="00852341"/>
    <w:rsid w:val="008833E4"/>
    <w:rsid w:val="00885884"/>
    <w:rsid w:val="00891D2E"/>
    <w:rsid w:val="00893B19"/>
    <w:rsid w:val="00894094"/>
    <w:rsid w:val="008A198F"/>
    <w:rsid w:val="008A2D9C"/>
    <w:rsid w:val="008C7F17"/>
    <w:rsid w:val="008E1555"/>
    <w:rsid w:val="00911613"/>
    <w:rsid w:val="009122E7"/>
    <w:rsid w:val="00915F0C"/>
    <w:rsid w:val="009250AD"/>
    <w:rsid w:val="00930103"/>
    <w:rsid w:val="0093233F"/>
    <w:rsid w:val="00934B98"/>
    <w:rsid w:val="00940276"/>
    <w:rsid w:val="00943925"/>
    <w:rsid w:val="0095367F"/>
    <w:rsid w:val="00963A84"/>
    <w:rsid w:val="00986889"/>
    <w:rsid w:val="009A484D"/>
    <w:rsid w:val="009A4A2B"/>
    <w:rsid w:val="009B166C"/>
    <w:rsid w:val="009D4C2F"/>
    <w:rsid w:val="009E2ADA"/>
    <w:rsid w:val="009E70E6"/>
    <w:rsid w:val="00A451AF"/>
    <w:rsid w:val="00A5209A"/>
    <w:rsid w:val="00A607FF"/>
    <w:rsid w:val="00A74D06"/>
    <w:rsid w:val="00A751A5"/>
    <w:rsid w:val="00A852A7"/>
    <w:rsid w:val="00A900F1"/>
    <w:rsid w:val="00AA219C"/>
    <w:rsid w:val="00AF00EE"/>
    <w:rsid w:val="00AF0B8A"/>
    <w:rsid w:val="00B24273"/>
    <w:rsid w:val="00B24F1B"/>
    <w:rsid w:val="00B307F6"/>
    <w:rsid w:val="00B32087"/>
    <w:rsid w:val="00B514D5"/>
    <w:rsid w:val="00B6042E"/>
    <w:rsid w:val="00B6572C"/>
    <w:rsid w:val="00B6579A"/>
    <w:rsid w:val="00B70BE4"/>
    <w:rsid w:val="00B75E6C"/>
    <w:rsid w:val="00B9348D"/>
    <w:rsid w:val="00BA4780"/>
    <w:rsid w:val="00BC196B"/>
    <w:rsid w:val="00C008BE"/>
    <w:rsid w:val="00C14A01"/>
    <w:rsid w:val="00C338CB"/>
    <w:rsid w:val="00C33E4F"/>
    <w:rsid w:val="00C4562F"/>
    <w:rsid w:val="00C63216"/>
    <w:rsid w:val="00C64F29"/>
    <w:rsid w:val="00C71466"/>
    <w:rsid w:val="00C719E7"/>
    <w:rsid w:val="00C75EBE"/>
    <w:rsid w:val="00C82CB6"/>
    <w:rsid w:val="00C90B29"/>
    <w:rsid w:val="00C9101F"/>
    <w:rsid w:val="00CA7095"/>
    <w:rsid w:val="00CB2812"/>
    <w:rsid w:val="00CE151E"/>
    <w:rsid w:val="00CF18F0"/>
    <w:rsid w:val="00CF3D44"/>
    <w:rsid w:val="00CF5CBC"/>
    <w:rsid w:val="00CF6C03"/>
    <w:rsid w:val="00D04550"/>
    <w:rsid w:val="00D10AF9"/>
    <w:rsid w:val="00D212C3"/>
    <w:rsid w:val="00D25BDA"/>
    <w:rsid w:val="00D43A60"/>
    <w:rsid w:val="00D90AF9"/>
    <w:rsid w:val="00D93138"/>
    <w:rsid w:val="00D96B3C"/>
    <w:rsid w:val="00D97117"/>
    <w:rsid w:val="00D971D2"/>
    <w:rsid w:val="00DA6050"/>
    <w:rsid w:val="00E12B36"/>
    <w:rsid w:val="00E35C01"/>
    <w:rsid w:val="00E6133C"/>
    <w:rsid w:val="00E747C0"/>
    <w:rsid w:val="00E9284B"/>
    <w:rsid w:val="00EB2106"/>
    <w:rsid w:val="00EC2BBF"/>
    <w:rsid w:val="00EF5322"/>
    <w:rsid w:val="00F156EC"/>
    <w:rsid w:val="00F22B2E"/>
    <w:rsid w:val="00F40D9C"/>
    <w:rsid w:val="00F41696"/>
    <w:rsid w:val="00F41BAA"/>
    <w:rsid w:val="00F43E41"/>
    <w:rsid w:val="00F4582B"/>
    <w:rsid w:val="00F50C3D"/>
    <w:rsid w:val="00F77AD0"/>
    <w:rsid w:val="00F907E1"/>
    <w:rsid w:val="00FD5332"/>
    <w:rsid w:val="00FF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3BC2C3"/>
  <w15:docId w15:val="{22EAA773-B81B-497C-95E5-7B4B1E89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pPr>
      <w:ind w:left="5" w:right="282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qFormat/>
    <w:pPr>
      <w:ind w:left="112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rPr>
      <w:rFonts w:ascii="Calibri" w:eastAsia="Calibri" w:hAnsi="Calibri" w:cs="Calibri"/>
      <w:lang w:val="pl-PL"/>
    </w:rPr>
  </w:style>
  <w:style w:type="character" w:customStyle="1" w:styleId="StopkaZnak">
    <w:name w:val="Stopka Znak"/>
    <w:basedOn w:val="Domylnaczcionkaakapitu1"/>
    <w:rPr>
      <w:rFonts w:ascii="Calibri" w:eastAsia="Calibri" w:hAnsi="Calibri" w:cs="Calibri"/>
      <w:lang w:val="pl-PL"/>
    </w:rPr>
  </w:style>
  <w:style w:type="character" w:styleId="Hipercze">
    <w:name w:val="Hyperlink"/>
    <w:basedOn w:val="Domylnaczcionkaakapitu1"/>
    <w:rPr>
      <w:color w:val="0000FF"/>
      <w:u w:val="single"/>
    </w:rPr>
  </w:style>
  <w:style w:type="character" w:customStyle="1" w:styleId="Nierozpoznanawzmianka1">
    <w:name w:val="Nierozpoznana wzmianka1"/>
    <w:basedOn w:val="Domylnaczcionkaakapitu1"/>
    <w:rPr>
      <w:color w:val="605E5C"/>
      <w:shd w:val="clear" w:color="auto" w:fill="E1DFDD"/>
    </w:rPr>
  </w:style>
  <w:style w:type="character" w:customStyle="1" w:styleId="AkapitzlistZnak">
    <w:name w:val="Akapit z listą Znak"/>
    <w:rPr>
      <w:rFonts w:ascii="Calibri" w:eastAsia="Calibri" w:hAnsi="Calibri" w:cs="Calibri"/>
      <w:lang w:val="pl-PL"/>
    </w:rPr>
  </w:style>
  <w:style w:type="character" w:customStyle="1" w:styleId="TekstkomentarzaZnak">
    <w:name w:val="Tekst komentarza Znak"/>
    <w:basedOn w:val="Domylnaczcionkaakapitu1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character" w:customStyle="1" w:styleId="TekstpodstawowyZnak">
    <w:name w:val="Tekst podstawowy Znak"/>
    <w:basedOn w:val="Domylnaczcionkaakapitu1"/>
    <w:rPr>
      <w:rFonts w:ascii="Calibri" w:eastAsia="Calibri" w:hAnsi="Calibri" w:cs="Calibri"/>
      <w:sz w:val="20"/>
      <w:szCs w:val="20"/>
      <w:lang w:val="pl-PL"/>
    </w:rPr>
  </w:style>
  <w:style w:type="character" w:customStyle="1" w:styleId="ListLabel1">
    <w:name w:val="ListLabel 1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2">
    <w:name w:val="ListLabel 2"/>
    <w:rPr>
      <w:rFonts w:ascii="Calibri" w:eastAsia="Calibri" w:hAnsi="Calibri" w:cs="Calibri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3">
    <w:name w:val="ListLabel 3"/>
    <w:rPr>
      <w:lang w:val="pl-PL" w:eastAsia="en-US" w:bidi="ar-SA"/>
    </w:rPr>
  </w:style>
  <w:style w:type="character" w:customStyle="1" w:styleId="ListLabel4">
    <w:name w:val="ListLabel 4"/>
    <w:rPr>
      <w:lang w:val="pl-PL" w:eastAsia="en-US" w:bidi="ar-SA"/>
    </w:rPr>
  </w:style>
  <w:style w:type="character" w:customStyle="1" w:styleId="ListLabel5">
    <w:name w:val="ListLabel 5"/>
    <w:rPr>
      <w:lang w:val="pl-PL" w:eastAsia="en-US" w:bidi="ar-SA"/>
    </w:rPr>
  </w:style>
  <w:style w:type="character" w:customStyle="1" w:styleId="ListLabel6">
    <w:name w:val="ListLabel 6"/>
    <w:rPr>
      <w:lang w:val="pl-PL" w:eastAsia="en-US" w:bidi="ar-SA"/>
    </w:rPr>
  </w:style>
  <w:style w:type="character" w:customStyle="1" w:styleId="ListLabel7">
    <w:name w:val="ListLabel 7"/>
    <w:rPr>
      <w:lang w:val="pl-PL" w:eastAsia="en-US" w:bidi="ar-SA"/>
    </w:rPr>
  </w:style>
  <w:style w:type="character" w:customStyle="1" w:styleId="ListLabel8">
    <w:name w:val="ListLabel 8"/>
    <w:rPr>
      <w:lang w:val="pl-PL" w:eastAsia="en-US" w:bidi="ar-SA"/>
    </w:rPr>
  </w:style>
  <w:style w:type="character" w:customStyle="1" w:styleId="ListLabel9">
    <w:name w:val="ListLabel 9"/>
    <w:rPr>
      <w:lang w:val="pl-PL" w:eastAsia="en-US" w:bidi="ar-SA"/>
    </w:rPr>
  </w:style>
  <w:style w:type="character" w:customStyle="1" w:styleId="ListLabel10">
    <w:name w:val="ListLabel 10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11">
    <w:name w:val="ListLabel 11"/>
    <w:rPr>
      <w:rFonts w:eastAsia="Calibri" w:cs="Calibri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12">
    <w:name w:val="ListLabel 12"/>
    <w:rPr>
      <w:lang w:val="pl-PL" w:eastAsia="en-US" w:bidi="ar-SA"/>
    </w:rPr>
  </w:style>
  <w:style w:type="character" w:customStyle="1" w:styleId="ListLabel13">
    <w:name w:val="ListLabel 13"/>
    <w:rPr>
      <w:lang w:val="pl-PL" w:eastAsia="en-US" w:bidi="ar-SA"/>
    </w:rPr>
  </w:style>
  <w:style w:type="character" w:customStyle="1" w:styleId="ListLabel14">
    <w:name w:val="ListLabel 14"/>
    <w:rPr>
      <w:lang w:val="pl-PL" w:eastAsia="en-US" w:bidi="ar-SA"/>
    </w:rPr>
  </w:style>
  <w:style w:type="character" w:customStyle="1" w:styleId="ListLabel15">
    <w:name w:val="ListLabel 15"/>
    <w:rPr>
      <w:lang w:val="pl-PL" w:eastAsia="en-US" w:bidi="ar-SA"/>
    </w:rPr>
  </w:style>
  <w:style w:type="character" w:customStyle="1" w:styleId="ListLabel16">
    <w:name w:val="ListLabel 16"/>
    <w:rPr>
      <w:lang w:val="pl-PL" w:eastAsia="en-US" w:bidi="ar-SA"/>
    </w:rPr>
  </w:style>
  <w:style w:type="character" w:customStyle="1" w:styleId="ListLabel17">
    <w:name w:val="ListLabel 17"/>
    <w:rPr>
      <w:lang w:val="pl-PL" w:eastAsia="en-US" w:bidi="ar-SA"/>
    </w:rPr>
  </w:style>
  <w:style w:type="character" w:customStyle="1" w:styleId="ListLabel18">
    <w:name w:val="ListLabel 18"/>
    <w:rPr>
      <w:lang w:val="pl-PL" w:eastAsia="en-US" w:bidi="ar-SA"/>
    </w:rPr>
  </w:style>
  <w:style w:type="character" w:customStyle="1" w:styleId="ListLabel19">
    <w:name w:val="ListLabel 19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20">
    <w:name w:val="ListLabel 20"/>
    <w:rPr>
      <w:rFonts w:ascii="Calibri" w:eastAsia="Calibri" w:hAnsi="Calibri" w:cs="Calibri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21">
    <w:name w:val="ListLabel 21"/>
    <w:rPr>
      <w:lang w:val="pl-PL" w:eastAsia="en-US" w:bidi="ar-SA"/>
    </w:rPr>
  </w:style>
  <w:style w:type="character" w:customStyle="1" w:styleId="ListLabel22">
    <w:name w:val="ListLabel 22"/>
    <w:rPr>
      <w:lang w:val="pl-PL" w:eastAsia="en-US" w:bidi="ar-SA"/>
    </w:rPr>
  </w:style>
  <w:style w:type="character" w:customStyle="1" w:styleId="ListLabel23">
    <w:name w:val="ListLabel 23"/>
    <w:rPr>
      <w:lang w:val="pl-PL" w:eastAsia="en-US" w:bidi="ar-SA"/>
    </w:rPr>
  </w:style>
  <w:style w:type="character" w:customStyle="1" w:styleId="ListLabel24">
    <w:name w:val="ListLabel 24"/>
    <w:rPr>
      <w:lang w:val="pl-PL" w:eastAsia="en-US" w:bidi="ar-SA"/>
    </w:rPr>
  </w:style>
  <w:style w:type="character" w:customStyle="1" w:styleId="ListLabel25">
    <w:name w:val="ListLabel 25"/>
    <w:rPr>
      <w:lang w:val="pl-PL" w:eastAsia="en-US" w:bidi="ar-SA"/>
    </w:rPr>
  </w:style>
  <w:style w:type="character" w:customStyle="1" w:styleId="ListLabel26">
    <w:name w:val="ListLabel 26"/>
    <w:rPr>
      <w:lang w:val="pl-PL" w:eastAsia="en-US" w:bidi="ar-SA"/>
    </w:rPr>
  </w:style>
  <w:style w:type="character" w:customStyle="1" w:styleId="ListLabel27">
    <w:name w:val="ListLabel 27"/>
    <w:rPr>
      <w:lang w:val="pl-PL" w:eastAsia="en-US" w:bidi="ar-SA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29">
    <w:name w:val="ListLabel 29"/>
    <w:rPr>
      <w:lang w:val="pl-PL" w:eastAsia="en-US" w:bidi="ar-SA"/>
    </w:rPr>
  </w:style>
  <w:style w:type="character" w:customStyle="1" w:styleId="ListLabel30">
    <w:name w:val="ListLabel 30"/>
    <w:rPr>
      <w:lang w:val="pl-PL" w:eastAsia="en-US" w:bidi="ar-SA"/>
    </w:rPr>
  </w:style>
  <w:style w:type="character" w:customStyle="1" w:styleId="ListLabel31">
    <w:name w:val="ListLabel 31"/>
    <w:rPr>
      <w:lang w:val="pl-PL" w:eastAsia="en-US" w:bidi="ar-SA"/>
    </w:rPr>
  </w:style>
  <w:style w:type="character" w:customStyle="1" w:styleId="ListLabel32">
    <w:name w:val="ListLabel 32"/>
    <w:rPr>
      <w:lang w:val="pl-PL" w:eastAsia="en-US" w:bidi="ar-SA"/>
    </w:rPr>
  </w:style>
  <w:style w:type="character" w:customStyle="1" w:styleId="ListLabel33">
    <w:name w:val="ListLabel 33"/>
    <w:rPr>
      <w:lang w:val="pl-PL" w:eastAsia="en-US" w:bidi="ar-SA"/>
    </w:rPr>
  </w:style>
  <w:style w:type="character" w:customStyle="1" w:styleId="ListLabel34">
    <w:name w:val="ListLabel 34"/>
    <w:rPr>
      <w:lang w:val="pl-PL" w:eastAsia="en-US" w:bidi="ar-SA"/>
    </w:rPr>
  </w:style>
  <w:style w:type="character" w:customStyle="1" w:styleId="ListLabel35">
    <w:name w:val="ListLabel 35"/>
    <w:rPr>
      <w:lang w:val="pl-PL" w:eastAsia="en-US" w:bidi="ar-SA"/>
    </w:rPr>
  </w:style>
  <w:style w:type="character" w:customStyle="1" w:styleId="ListLabel36">
    <w:name w:val="ListLabel 36"/>
    <w:rPr>
      <w:lang w:val="pl-PL" w:eastAsia="en-US" w:bidi="ar-SA"/>
    </w:rPr>
  </w:style>
  <w:style w:type="character" w:customStyle="1" w:styleId="ListLabel37">
    <w:name w:val="ListLabel 37"/>
    <w:rPr>
      <w:lang w:val="pl-PL" w:eastAsia="en-US" w:bidi="ar-SA"/>
    </w:rPr>
  </w:style>
  <w:style w:type="character" w:customStyle="1" w:styleId="ListLabel38">
    <w:name w:val="ListLabel 38"/>
    <w:rPr>
      <w:rFonts w:ascii="Calibri" w:eastAsia="Calibri" w:hAnsi="Calibri" w:cs="Calibri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39">
    <w:name w:val="ListLabel 39"/>
    <w:rPr>
      <w:lang w:val="pl-PL" w:eastAsia="en-US" w:bidi="ar-SA"/>
    </w:rPr>
  </w:style>
  <w:style w:type="character" w:customStyle="1" w:styleId="ListLabel40">
    <w:name w:val="ListLabel 40"/>
    <w:rPr>
      <w:lang w:val="pl-PL" w:eastAsia="en-US" w:bidi="ar-SA"/>
    </w:rPr>
  </w:style>
  <w:style w:type="character" w:customStyle="1" w:styleId="ListLabel41">
    <w:name w:val="ListLabel 41"/>
    <w:rPr>
      <w:lang w:val="pl-PL" w:eastAsia="en-US" w:bidi="ar-SA"/>
    </w:rPr>
  </w:style>
  <w:style w:type="character" w:customStyle="1" w:styleId="ListLabel42">
    <w:name w:val="ListLabel 42"/>
    <w:rPr>
      <w:lang w:val="pl-PL" w:eastAsia="en-US" w:bidi="ar-SA"/>
    </w:rPr>
  </w:style>
  <w:style w:type="character" w:customStyle="1" w:styleId="ListLabel43">
    <w:name w:val="ListLabel 43"/>
    <w:rPr>
      <w:lang w:val="pl-PL" w:eastAsia="en-US" w:bidi="ar-SA"/>
    </w:rPr>
  </w:style>
  <w:style w:type="character" w:customStyle="1" w:styleId="ListLabel44">
    <w:name w:val="ListLabel 44"/>
    <w:rPr>
      <w:lang w:val="pl-PL" w:eastAsia="en-US" w:bidi="ar-SA"/>
    </w:rPr>
  </w:style>
  <w:style w:type="character" w:customStyle="1" w:styleId="ListLabel45">
    <w:name w:val="ListLabel 45"/>
    <w:rPr>
      <w:lang w:val="pl-PL" w:eastAsia="en-US" w:bidi="ar-SA"/>
    </w:rPr>
  </w:style>
  <w:style w:type="character" w:customStyle="1" w:styleId="ListLabel46">
    <w:name w:val="ListLabel 46"/>
    <w:rPr>
      <w:rFonts w:ascii="Calibri" w:eastAsia="Calibri" w:hAnsi="Calibri" w:cs="Calibri"/>
      <w:b/>
      <w:bCs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47">
    <w:name w:val="ListLabel 47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48">
    <w:name w:val="ListLabel 48"/>
    <w:rPr>
      <w:lang w:val="pl-PL" w:eastAsia="en-US" w:bidi="ar-SA"/>
    </w:rPr>
  </w:style>
  <w:style w:type="character" w:customStyle="1" w:styleId="ListLabel49">
    <w:name w:val="ListLabel 49"/>
    <w:rPr>
      <w:lang w:val="pl-PL" w:eastAsia="en-US" w:bidi="ar-SA"/>
    </w:rPr>
  </w:style>
  <w:style w:type="character" w:customStyle="1" w:styleId="ListLabel50">
    <w:name w:val="ListLabel 50"/>
    <w:rPr>
      <w:lang w:val="pl-PL" w:eastAsia="en-US" w:bidi="ar-SA"/>
    </w:rPr>
  </w:style>
  <w:style w:type="character" w:customStyle="1" w:styleId="ListLabel51">
    <w:name w:val="ListLabel 51"/>
    <w:rPr>
      <w:lang w:val="pl-PL" w:eastAsia="en-US" w:bidi="ar-SA"/>
    </w:rPr>
  </w:style>
  <w:style w:type="character" w:customStyle="1" w:styleId="ListLabel52">
    <w:name w:val="ListLabel 52"/>
    <w:rPr>
      <w:lang w:val="pl-PL" w:eastAsia="en-US" w:bidi="ar-SA"/>
    </w:rPr>
  </w:style>
  <w:style w:type="character" w:customStyle="1" w:styleId="ListLabel53">
    <w:name w:val="ListLabel 53"/>
    <w:rPr>
      <w:lang w:val="pl-PL" w:eastAsia="en-US" w:bidi="ar-SA"/>
    </w:rPr>
  </w:style>
  <w:style w:type="character" w:customStyle="1" w:styleId="ListLabel54">
    <w:name w:val="ListLabel 54"/>
    <w:rPr>
      <w:lang w:val="pl-PL" w:eastAsia="en-US" w:bidi="ar-SA"/>
    </w:rPr>
  </w:style>
  <w:style w:type="character" w:customStyle="1" w:styleId="ListLabel55">
    <w:name w:val="ListLabel 55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56">
    <w:name w:val="ListLabel 56"/>
    <w:rPr>
      <w:rFonts w:ascii="Calibri" w:eastAsia="Calibri" w:hAnsi="Calibri" w:cs="Calibri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57">
    <w:name w:val="ListLabel 57"/>
    <w:rPr>
      <w:lang w:val="pl-PL" w:eastAsia="en-US" w:bidi="ar-SA"/>
    </w:rPr>
  </w:style>
  <w:style w:type="character" w:customStyle="1" w:styleId="ListLabel58">
    <w:name w:val="ListLabel 58"/>
    <w:rPr>
      <w:lang w:val="pl-PL" w:eastAsia="en-US" w:bidi="ar-SA"/>
    </w:rPr>
  </w:style>
  <w:style w:type="character" w:customStyle="1" w:styleId="ListLabel59">
    <w:name w:val="ListLabel 59"/>
    <w:rPr>
      <w:lang w:val="pl-PL" w:eastAsia="en-US" w:bidi="ar-SA"/>
    </w:rPr>
  </w:style>
  <w:style w:type="character" w:customStyle="1" w:styleId="ListLabel60">
    <w:name w:val="ListLabel 60"/>
    <w:rPr>
      <w:lang w:val="pl-PL" w:eastAsia="en-US" w:bidi="ar-SA"/>
    </w:rPr>
  </w:style>
  <w:style w:type="character" w:customStyle="1" w:styleId="ListLabel61">
    <w:name w:val="ListLabel 61"/>
    <w:rPr>
      <w:lang w:val="pl-PL" w:eastAsia="en-US" w:bidi="ar-SA"/>
    </w:rPr>
  </w:style>
  <w:style w:type="character" w:customStyle="1" w:styleId="ListLabel62">
    <w:name w:val="ListLabel 62"/>
    <w:rPr>
      <w:lang w:val="pl-PL" w:eastAsia="en-US" w:bidi="ar-SA"/>
    </w:rPr>
  </w:style>
  <w:style w:type="character" w:customStyle="1" w:styleId="ListLabel63">
    <w:name w:val="ListLabel 63"/>
    <w:rPr>
      <w:lang w:val="pl-PL" w:eastAsia="en-US" w:bidi="ar-SA"/>
    </w:rPr>
  </w:style>
  <w:style w:type="character" w:customStyle="1" w:styleId="ListLabel64">
    <w:name w:val="ListLabel 64"/>
    <w:rPr>
      <w:spacing w:val="-1"/>
      <w:w w:val="99"/>
      <w:lang w:val="pl-PL" w:eastAsia="en-US" w:bidi="ar-SA"/>
    </w:rPr>
  </w:style>
  <w:style w:type="character" w:customStyle="1" w:styleId="ListLabel65">
    <w:name w:val="ListLabel 65"/>
    <w:rPr>
      <w:lang w:val="pl-PL" w:eastAsia="en-US" w:bidi="ar-SA"/>
    </w:rPr>
  </w:style>
  <w:style w:type="character" w:customStyle="1" w:styleId="ListLabel66">
    <w:name w:val="ListLabel 66"/>
    <w:rPr>
      <w:lang w:val="pl-PL" w:eastAsia="en-US" w:bidi="ar-SA"/>
    </w:rPr>
  </w:style>
  <w:style w:type="character" w:customStyle="1" w:styleId="ListLabel67">
    <w:name w:val="ListLabel 67"/>
    <w:rPr>
      <w:lang w:val="pl-PL" w:eastAsia="en-US" w:bidi="ar-SA"/>
    </w:rPr>
  </w:style>
  <w:style w:type="character" w:customStyle="1" w:styleId="ListLabel68">
    <w:name w:val="ListLabel 68"/>
    <w:rPr>
      <w:lang w:val="pl-PL" w:eastAsia="en-US" w:bidi="ar-SA"/>
    </w:rPr>
  </w:style>
  <w:style w:type="character" w:customStyle="1" w:styleId="ListLabel69">
    <w:name w:val="ListLabel 69"/>
    <w:rPr>
      <w:lang w:val="pl-PL" w:eastAsia="en-US" w:bidi="ar-SA"/>
    </w:rPr>
  </w:style>
  <w:style w:type="character" w:customStyle="1" w:styleId="ListLabel70">
    <w:name w:val="ListLabel 70"/>
    <w:rPr>
      <w:lang w:val="pl-PL" w:eastAsia="en-US" w:bidi="ar-SA"/>
    </w:rPr>
  </w:style>
  <w:style w:type="character" w:customStyle="1" w:styleId="ListLabel71">
    <w:name w:val="ListLabel 71"/>
    <w:rPr>
      <w:lang w:val="pl-PL" w:eastAsia="en-US" w:bidi="ar-SA"/>
    </w:rPr>
  </w:style>
  <w:style w:type="character" w:customStyle="1" w:styleId="ListLabel72">
    <w:name w:val="ListLabel 72"/>
    <w:rPr>
      <w:lang w:val="pl-PL" w:eastAsia="en-US" w:bidi="ar-SA"/>
    </w:rPr>
  </w:style>
  <w:style w:type="character" w:customStyle="1" w:styleId="ListLabel73">
    <w:name w:val="ListLabel 73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74">
    <w:name w:val="ListLabel 74"/>
    <w:rPr>
      <w:rFonts w:ascii="Calibri" w:eastAsia="Calibri" w:hAnsi="Calibri" w:cs="Calibri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75">
    <w:name w:val="ListLabel 75"/>
    <w:rPr>
      <w:rFonts w:eastAsia="Symbol" w:cs="Symbol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76">
    <w:name w:val="ListLabel 76"/>
    <w:rPr>
      <w:lang w:val="pl-PL" w:eastAsia="en-US" w:bidi="ar-SA"/>
    </w:rPr>
  </w:style>
  <w:style w:type="character" w:customStyle="1" w:styleId="ListLabel77">
    <w:name w:val="ListLabel 77"/>
    <w:rPr>
      <w:lang w:val="pl-PL" w:eastAsia="en-US" w:bidi="ar-SA"/>
    </w:rPr>
  </w:style>
  <w:style w:type="character" w:customStyle="1" w:styleId="ListLabel78">
    <w:name w:val="ListLabel 78"/>
    <w:rPr>
      <w:lang w:val="pl-PL" w:eastAsia="en-US" w:bidi="ar-SA"/>
    </w:rPr>
  </w:style>
  <w:style w:type="character" w:customStyle="1" w:styleId="ListLabel79">
    <w:name w:val="ListLabel 79"/>
    <w:rPr>
      <w:lang w:val="pl-PL" w:eastAsia="en-US" w:bidi="ar-SA"/>
    </w:rPr>
  </w:style>
  <w:style w:type="character" w:customStyle="1" w:styleId="ListLabel80">
    <w:name w:val="ListLabel 80"/>
    <w:rPr>
      <w:lang w:val="pl-PL" w:eastAsia="en-US" w:bidi="ar-SA"/>
    </w:rPr>
  </w:style>
  <w:style w:type="character" w:customStyle="1" w:styleId="ListLabel81">
    <w:name w:val="ListLabel 81"/>
    <w:rPr>
      <w:lang w:val="pl-PL" w:eastAsia="en-US" w:bidi="ar-SA"/>
    </w:rPr>
  </w:style>
  <w:style w:type="character" w:customStyle="1" w:styleId="ListLabel82">
    <w:name w:val="ListLabel 82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83">
    <w:name w:val="ListLabel 83"/>
    <w:rPr>
      <w:rFonts w:ascii="Calibri" w:eastAsia="Calibri" w:hAnsi="Calibri" w:cs="Calibri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84">
    <w:name w:val="ListLabel 84"/>
    <w:rPr>
      <w:lang w:val="pl-PL" w:eastAsia="en-US" w:bidi="ar-SA"/>
    </w:rPr>
  </w:style>
  <w:style w:type="character" w:customStyle="1" w:styleId="ListLabel85">
    <w:name w:val="ListLabel 85"/>
    <w:rPr>
      <w:lang w:val="pl-PL" w:eastAsia="en-US" w:bidi="ar-SA"/>
    </w:rPr>
  </w:style>
  <w:style w:type="character" w:customStyle="1" w:styleId="ListLabel86">
    <w:name w:val="ListLabel 86"/>
    <w:rPr>
      <w:lang w:val="pl-PL" w:eastAsia="en-US" w:bidi="ar-SA"/>
    </w:rPr>
  </w:style>
  <w:style w:type="character" w:customStyle="1" w:styleId="ListLabel87">
    <w:name w:val="ListLabel 87"/>
    <w:rPr>
      <w:lang w:val="pl-PL" w:eastAsia="en-US" w:bidi="ar-SA"/>
    </w:rPr>
  </w:style>
  <w:style w:type="character" w:customStyle="1" w:styleId="ListLabel88">
    <w:name w:val="ListLabel 88"/>
    <w:rPr>
      <w:lang w:val="pl-PL" w:eastAsia="en-US" w:bidi="ar-SA"/>
    </w:rPr>
  </w:style>
  <w:style w:type="character" w:customStyle="1" w:styleId="ListLabel89">
    <w:name w:val="ListLabel 89"/>
    <w:rPr>
      <w:lang w:val="pl-PL" w:eastAsia="en-US" w:bidi="ar-SA"/>
    </w:rPr>
  </w:style>
  <w:style w:type="character" w:customStyle="1" w:styleId="ListLabel90">
    <w:name w:val="ListLabel 90"/>
    <w:rPr>
      <w:lang w:val="pl-PL" w:eastAsia="en-US" w:bidi="ar-SA"/>
    </w:rPr>
  </w:style>
  <w:style w:type="character" w:customStyle="1" w:styleId="ListLabel91">
    <w:name w:val="ListLabel 91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92">
    <w:name w:val="ListLabel 92"/>
    <w:rPr>
      <w:lang w:val="pl-PL" w:eastAsia="en-US" w:bidi="ar-SA"/>
    </w:rPr>
  </w:style>
  <w:style w:type="character" w:customStyle="1" w:styleId="ListLabel93">
    <w:name w:val="ListLabel 93"/>
    <w:rPr>
      <w:lang w:val="pl-PL" w:eastAsia="en-US" w:bidi="ar-SA"/>
    </w:rPr>
  </w:style>
  <w:style w:type="character" w:customStyle="1" w:styleId="ListLabel94">
    <w:name w:val="ListLabel 94"/>
    <w:rPr>
      <w:lang w:val="pl-PL" w:eastAsia="en-US" w:bidi="ar-SA"/>
    </w:rPr>
  </w:style>
  <w:style w:type="character" w:customStyle="1" w:styleId="ListLabel95">
    <w:name w:val="ListLabel 95"/>
    <w:rPr>
      <w:lang w:val="pl-PL" w:eastAsia="en-US" w:bidi="ar-SA"/>
    </w:rPr>
  </w:style>
  <w:style w:type="character" w:customStyle="1" w:styleId="ListLabel96">
    <w:name w:val="ListLabel 96"/>
    <w:rPr>
      <w:lang w:val="pl-PL" w:eastAsia="en-US" w:bidi="ar-SA"/>
    </w:rPr>
  </w:style>
  <w:style w:type="character" w:customStyle="1" w:styleId="ListLabel97">
    <w:name w:val="ListLabel 97"/>
    <w:rPr>
      <w:lang w:val="pl-PL" w:eastAsia="en-US" w:bidi="ar-SA"/>
    </w:rPr>
  </w:style>
  <w:style w:type="character" w:customStyle="1" w:styleId="ListLabel98">
    <w:name w:val="ListLabel 98"/>
    <w:rPr>
      <w:lang w:val="pl-PL" w:eastAsia="en-US" w:bidi="ar-SA"/>
    </w:rPr>
  </w:style>
  <w:style w:type="character" w:customStyle="1" w:styleId="ListLabel99">
    <w:name w:val="ListLabel 99"/>
    <w:rPr>
      <w:lang w:val="pl-PL" w:eastAsia="en-US" w:bidi="ar-SA"/>
    </w:rPr>
  </w:style>
  <w:style w:type="character" w:customStyle="1" w:styleId="ListLabel100">
    <w:name w:val="ListLabel 100"/>
    <w:rPr>
      <w:rFonts w:ascii="Calibri" w:eastAsia="Calibri" w:hAnsi="Calibri" w:cs="Calibri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101">
    <w:name w:val="ListLabel 101"/>
    <w:rPr>
      <w:lang w:val="pl-PL" w:eastAsia="en-US" w:bidi="ar-SA"/>
    </w:rPr>
  </w:style>
  <w:style w:type="character" w:customStyle="1" w:styleId="ListLabel102">
    <w:name w:val="ListLabel 102"/>
    <w:rPr>
      <w:lang w:val="pl-PL" w:eastAsia="en-US" w:bidi="ar-SA"/>
    </w:rPr>
  </w:style>
  <w:style w:type="character" w:customStyle="1" w:styleId="ListLabel103">
    <w:name w:val="ListLabel 103"/>
    <w:rPr>
      <w:lang w:val="pl-PL" w:eastAsia="en-US" w:bidi="ar-SA"/>
    </w:rPr>
  </w:style>
  <w:style w:type="character" w:customStyle="1" w:styleId="ListLabel104">
    <w:name w:val="ListLabel 104"/>
    <w:rPr>
      <w:lang w:val="pl-PL" w:eastAsia="en-US" w:bidi="ar-SA"/>
    </w:rPr>
  </w:style>
  <w:style w:type="character" w:customStyle="1" w:styleId="ListLabel105">
    <w:name w:val="ListLabel 105"/>
    <w:rPr>
      <w:lang w:val="pl-PL" w:eastAsia="en-US" w:bidi="ar-SA"/>
    </w:rPr>
  </w:style>
  <w:style w:type="character" w:customStyle="1" w:styleId="ListLabel106">
    <w:name w:val="ListLabel 106"/>
    <w:rPr>
      <w:lang w:val="pl-PL" w:eastAsia="en-US" w:bidi="ar-SA"/>
    </w:rPr>
  </w:style>
  <w:style w:type="character" w:customStyle="1" w:styleId="ListLabel107">
    <w:name w:val="ListLabel 107"/>
    <w:rPr>
      <w:lang w:val="pl-PL" w:eastAsia="en-US" w:bidi="ar-SA"/>
    </w:rPr>
  </w:style>
  <w:style w:type="character" w:customStyle="1" w:styleId="ListLabel108">
    <w:name w:val="ListLabel 108"/>
    <w:rPr>
      <w:lang w:val="pl-PL" w:eastAsia="en-US" w:bidi="ar-SA"/>
    </w:rPr>
  </w:style>
  <w:style w:type="character" w:customStyle="1" w:styleId="ListLabel109">
    <w:name w:val="ListLabel 109"/>
    <w:rPr>
      <w:rFonts w:eastAsia="Symbol" w:cs="Symbol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110">
    <w:name w:val="ListLabel 110"/>
    <w:rPr>
      <w:lang w:val="pl-PL" w:eastAsia="en-US" w:bidi="ar-SA"/>
    </w:rPr>
  </w:style>
  <w:style w:type="character" w:customStyle="1" w:styleId="ListLabel111">
    <w:name w:val="ListLabel 111"/>
    <w:rPr>
      <w:lang w:val="pl-PL" w:eastAsia="en-US" w:bidi="ar-SA"/>
    </w:rPr>
  </w:style>
  <w:style w:type="character" w:customStyle="1" w:styleId="ListLabel112">
    <w:name w:val="ListLabel 112"/>
    <w:rPr>
      <w:lang w:val="pl-PL" w:eastAsia="en-US" w:bidi="ar-SA"/>
    </w:rPr>
  </w:style>
  <w:style w:type="character" w:customStyle="1" w:styleId="ListLabel113">
    <w:name w:val="ListLabel 113"/>
    <w:rPr>
      <w:lang w:val="pl-PL" w:eastAsia="en-US" w:bidi="ar-SA"/>
    </w:rPr>
  </w:style>
  <w:style w:type="character" w:customStyle="1" w:styleId="ListLabel114">
    <w:name w:val="ListLabel 114"/>
    <w:rPr>
      <w:lang w:val="pl-PL" w:eastAsia="en-US" w:bidi="ar-SA"/>
    </w:rPr>
  </w:style>
  <w:style w:type="character" w:customStyle="1" w:styleId="ListLabel115">
    <w:name w:val="ListLabel 115"/>
    <w:rPr>
      <w:lang w:val="pl-PL" w:eastAsia="en-US" w:bidi="ar-SA"/>
    </w:rPr>
  </w:style>
  <w:style w:type="character" w:customStyle="1" w:styleId="ListLabel116">
    <w:name w:val="ListLabel 116"/>
    <w:rPr>
      <w:lang w:val="pl-PL" w:eastAsia="en-US" w:bidi="ar-SA"/>
    </w:rPr>
  </w:style>
  <w:style w:type="character" w:customStyle="1" w:styleId="ListLabel117">
    <w:name w:val="ListLabel 117"/>
    <w:rPr>
      <w:lang w:val="pl-PL" w:eastAsia="en-US" w:bidi="ar-SA"/>
    </w:rPr>
  </w:style>
  <w:style w:type="character" w:customStyle="1" w:styleId="ListLabel118">
    <w:name w:val="ListLabel 118"/>
    <w:rPr>
      <w:rFonts w:ascii="Calibri" w:eastAsia="Calibri" w:hAnsi="Calibri" w:cs="Calibri"/>
      <w:b/>
      <w:bCs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119">
    <w:name w:val="ListLabel 119"/>
    <w:rPr>
      <w:lang w:val="pl-PL" w:eastAsia="en-US" w:bidi="ar-SA"/>
    </w:rPr>
  </w:style>
  <w:style w:type="character" w:customStyle="1" w:styleId="ListLabel120">
    <w:name w:val="ListLabel 120"/>
    <w:rPr>
      <w:lang w:val="pl-PL" w:eastAsia="en-US" w:bidi="ar-SA"/>
    </w:rPr>
  </w:style>
  <w:style w:type="character" w:customStyle="1" w:styleId="ListLabel121">
    <w:name w:val="ListLabel 121"/>
    <w:rPr>
      <w:lang w:val="pl-PL" w:eastAsia="en-US" w:bidi="ar-SA"/>
    </w:rPr>
  </w:style>
  <w:style w:type="character" w:customStyle="1" w:styleId="ListLabel122">
    <w:name w:val="ListLabel 122"/>
    <w:rPr>
      <w:lang w:val="pl-PL" w:eastAsia="en-US" w:bidi="ar-SA"/>
    </w:rPr>
  </w:style>
  <w:style w:type="character" w:customStyle="1" w:styleId="ListLabel123">
    <w:name w:val="ListLabel 123"/>
    <w:rPr>
      <w:lang w:val="pl-PL" w:eastAsia="en-US" w:bidi="ar-SA"/>
    </w:rPr>
  </w:style>
  <w:style w:type="character" w:customStyle="1" w:styleId="ListLabel124">
    <w:name w:val="ListLabel 124"/>
    <w:rPr>
      <w:lang w:val="pl-PL" w:eastAsia="en-US" w:bidi="ar-SA"/>
    </w:rPr>
  </w:style>
  <w:style w:type="character" w:customStyle="1" w:styleId="ListLabel125">
    <w:name w:val="ListLabel 125"/>
    <w:rPr>
      <w:lang w:val="pl-PL" w:eastAsia="en-US" w:bidi="ar-SA"/>
    </w:rPr>
  </w:style>
  <w:style w:type="character" w:customStyle="1" w:styleId="ListLabel126">
    <w:name w:val="ListLabel 126"/>
    <w:rPr>
      <w:lang w:val="pl-PL" w:eastAsia="en-US" w:bidi="ar-SA"/>
    </w:rPr>
  </w:style>
  <w:style w:type="character" w:customStyle="1" w:styleId="ListLabel127">
    <w:name w:val="ListLabel 127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128">
    <w:name w:val="ListLabel 128"/>
    <w:rPr>
      <w:rFonts w:ascii="Calibri" w:eastAsia="Calibri" w:hAnsi="Calibri" w:cs="Calibri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129">
    <w:name w:val="ListLabel 129"/>
    <w:rPr>
      <w:rFonts w:eastAsia="Symbol" w:cs="Symbol"/>
      <w:b w:val="0"/>
      <w:bCs w:val="0"/>
      <w:i w:val="0"/>
      <w:iCs w:val="0"/>
      <w:spacing w:val="0"/>
      <w:w w:val="99"/>
      <w:sz w:val="20"/>
      <w:szCs w:val="20"/>
      <w:lang w:val="pl-PL" w:eastAsia="en-US" w:bidi="ar-SA"/>
    </w:rPr>
  </w:style>
  <w:style w:type="character" w:customStyle="1" w:styleId="ListLabel130">
    <w:name w:val="ListLabel 130"/>
    <w:rPr>
      <w:lang w:val="pl-PL" w:eastAsia="en-US" w:bidi="ar-SA"/>
    </w:rPr>
  </w:style>
  <w:style w:type="character" w:customStyle="1" w:styleId="ListLabel131">
    <w:name w:val="ListLabel 131"/>
    <w:rPr>
      <w:lang w:val="pl-PL" w:eastAsia="en-US" w:bidi="ar-SA"/>
    </w:rPr>
  </w:style>
  <w:style w:type="character" w:customStyle="1" w:styleId="ListLabel132">
    <w:name w:val="ListLabel 132"/>
    <w:rPr>
      <w:lang w:val="pl-PL" w:eastAsia="en-US" w:bidi="ar-SA"/>
    </w:rPr>
  </w:style>
  <w:style w:type="character" w:customStyle="1" w:styleId="ListLabel133">
    <w:name w:val="ListLabel 133"/>
    <w:rPr>
      <w:lang w:val="pl-PL" w:eastAsia="en-US" w:bidi="ar-SA"/>
    </w:rPr>
  </w:style>
  <w:style w:type="character" w:customStyle="1" w:styleId="ListLabel134">
    <w:name w:val="ListLabel 134"/>
    <w:rPr>
      <w:lang w:val="pl-PL" w:eastAsia="en-US" w:bidi="ar-SA"/>
    </w:rPr>
  </w:style>
  <w:style w:type="character" w:customStyle="1" w:styleId="ListLabel135">
    <w:name w:val="ListLabel 135"/>
    <w:rPr>
      <w:lang w:val="pl-PL" w:eastAsia="en-US" w:bidi="ar-SA"/>
    </w:rPr>
  </w:style>
  <w:style w:type="character" w:customStyle="1" w:styleId="ListLabel136">
    <w:name w:val="ListLabel 136"/>
    <w:rPr>
      <w:rFonts w:ascii="Calibri" w:eastAsia="Calibri" w:hAnsi="Calibri" w:cs="Calibri"/>
      <w:spacing w:val="-1"/>
      <w:w w:val="99"/>
      <w:lang w:val="pl-PL" w:eastAsia="en-US" w:bidi="ar-SA"/>
    </w:rPr>
  </w:style>
  <w:style w:type="character" w:customStyle="1" w:styleId="ListLabel137">
    <w:name w:val="ListLabel 137"/>
    <w:rPr>
      <w:rFonts w:ascii="Calibri" w:eastAsia="Calibri" w:hAnsi="Calibri" w:cs="Calibri"/>
      <w:b w:val="0"/>
      <w:bCs w:val="0"/>
      <w:i w:val="0"/>
      <w:iCs w:val="0"/>
      <w:spacing w:val="-1"/>
      <w:w w:val="99"/>
      <w:sz w:val="20"/>
      <w:szCs w:val="20"/>
      <w:lang w:val="pl-PL" w:eastAsia="en-US" w:bidi="ar-SA"/>
    </w:rPr>
  </w:style>
  <w:style w:type="character" w:customStyle="1" w:styleId="ListLabel138">
    <w:name w:val="ListLabel 138"/>
    <w:rPr>
      <w:lang w:val="pl-PL" w:eastAsia="en-US" w:bidi="ar-SA"/>
    </w:rPr>
  </w:style>
  <w:style w:type="character" w:customStyle="1" w:styleId="ListLabel139">
    <w:name w:val="ListLabel 139"/>
    <w:rPr>
      <w:lang w:val="pl-PL" w:eastAsia="en-US" w:bidi="ar-SA"/>
    </w:rPr>
  </w:style>
  <w:style w:type="character" w:customStyle="1" w:styleId="ListLabel140">
    <w:name w:val="ListLabel 140"/>
    <w:rPr>
      <w:lang w:val="pl-PL" w:eastAsia="en-US" w:bidi="ar-SA"/>
    </w:rPr>
  </w:style>
  <w:style w:type="character" w:customStyle="1" w:styleId="ListLabel141">
    <w:name w:val="ListLabel 141"/>
    <w:rPr>
      <w:lang w:val="pl-PL" w:eastAsia="en-US" w:bidi="ar-SA"/>
    </w:rPr>
  </w:style>
  <w:style w:type="character" w:customStyle="1" w:styleId="ListLabel142">
    <w:name w:val="ListLabel 142"/>
    <w:rPr>
      <w:lang w:val="pl-PL" w:eastAsia="en-US" w:bidi="ar-SA"/>
    </w:rPr>
  </w:style>
  <w:style w:type="character" w:customStyle="1" w:styleId="ListLabel143">
    <w:name w:val="ListLabel 143"/>
    <w:rPr>
      <w:lang w:val="pl-PL" w:eastAsia="en-US" w:bidi="ar-SA"/>
    </w:rPr>
  </w:style>
  <w:style w:type="character" w:customStyle="1" w:styleId="ListLabel144">
    <w:name w:val="ListLabel 144"/>
    <w:rPr>
      <w:lang w:val="pl-PL" w:eastAsia="en-US" w:bidi="ar-SA"/>
    </w:rPr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</w:style>
  <w:style w:type="character" w:customStyle="1" w:styleId="ListLabel155">
    <w:name w:val="ListLabel 155"/>
    <w:rPr>
      <w:rFonts w:cs="Courier New"/>
    </w:rPr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  <w:rPr>
      <w:rFonts w:cs="Courier New"/>
    </w:rPr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</w:style>
  <w:style w:type="character" w:customStyle="1" w:styleId="ListLabel163">
    <w:name w:val="ListLabel 163"/>
  </w:style>
  <w:style w:type="character" w:customStyle="1" w:styleId="ListLabel164">
    <w:name w:val="ListLabel 164"/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  <w:rPr>
      <w:rFonts w:ascii="Times New Roman" w:eastAsia="Arial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73">
    <w:name w:val="ListLabel 173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74">
    <w:name w:val="ListLabel 174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75">
    <w:name w:val="ListLabel 175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76">
    <w:name w:val="ListLabel 17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77">
    <w:name w:val="ListLabel 177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78">
    <w:name w:val="ListLabel 178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79">
    <w:name w:val="ListLabel 179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80">
    <w:name w:val="ListLabel 180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81">
    <w:name w:val="ListLabel 181"/>
    <w:rPr>
      <w:rFonts w:ascii="Times New Roman" w:eastAsia="Arial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82">
    <w:name w:val="ListLabel 182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83">
    <w:name w:val="ListLabel 183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84">
    <w:name w:val="ListLabel 184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85">
    <w:name w:val="ListLabel 185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86">
    <w:name w:val="ListLabel 18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87">
    <w:name w:val="ListLabel 187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88">
    <w:name w:val="ListLabel 188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89">
    <w:name w:val="ListLabel 189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ListLabel190">
    <w:name w:val="ListLabel 190"/>
  </w:style>
  <w:style w:type="character" w:customStyle="1" w:styleId="ListLabel191">
    <w:name w:val="ListLabel 191"/>
  </w:style>
  <w:style w:type="character" w:customStyle="1" w:styleId="ListLabel192">
    <w:name w:val="ListLabel 192"/>
  </w:style>
  <w:style w:type="character" w:customStyle="1" w:styleId="ListLabel193">
    <w:name w:val="ListLabel 193"/>
  </w:style>
  <w:style w:type="character" w:customStyle="1" w:styleId="ListLabel194">
    <w:name w:val="ListLabel 194"/>
  </w:style>
  <w:style w:type="character" w:customStyle="1" w:styleId="ListLabel195">
    <w:name w:val="ListLabel 195"/>
  </w:style>
  <w:style w:type="character" w:customStyle="1" w:styleId="ListLabel196">
    <w:name w:val="ListLabel 196"/>
  </w:style>
  <w:style w:type="character" w:customStyle="1" w:styleId="ListLabel197">
    <w:name w:val="ListLabel 197"/>
  </w:style>
  <w:style w:type="character" w:customStyle="1" w:styleId="ListLabel198">
    <w:name w:val="ListLabel 198"/>
  </w:style>
  <w:style w:type="character" w:customStyle="1" w:styleId="ListLabel199">
    <w:name w:val="ListLabel 199"/>
    <w:rPr>
      <w:rFonts w:ascii="Calibri" w:eastAsia="Calibri" w:hAnsi="Calibri" w:cs="Calibri"/>
      <w:spacing w:val="-1"/>
      <w:w w:val="99"/>
      <w:sz w:val="20"/>
      <w:szCs w:val="20"/>
      <w:lang w:val="pl-PL" w:eastAsia="en-US" w:bidi="ar-SA"/>
    </w:rPr>
  </w:style>
  <w:style w:type="character" w:customStyle="1" w:styleId="ListLabel200">
    <w:name w:val="ListLabel 200"/>
    <w:rPr>
      <w:rFonts w:eastAsia="Symbol" w:cs="Symbol"/>
      <w:w w:val="99"/>
      <w:sz w:val="20"/>
      <w:szCs w:val="20"/>
      <w:lang w:val="pl-PL" w:eastAsia="en-US" w:bidi="ar-SA"/>
    </w:rPr>
  </w:style>
  <w:style w:type="character" w:customStyle="1" w:styleId="ListLabel201">
    <w:name w:val="ListLabel 201"/>
    <w:rPr>
      <w:lang w:val="pl-PL" w:eastAsia="en-US" w:bidi="ar-SA"/>
    </w:rPr>
  </w:style>
  <w:style w:type="character" w:customStyle="1" w:styleId="ListLabel202">
    <w:name w:val="ListLabel 202"/>
    <w:rPr>
      <w:lang w:val="pl-PL" w:eastAsia="en-US" w:bidi="ar-SA"/>
    </w:rPr>
  </w:style>
  <w:style w:type="character" w:customStyle="1" w:styleId="ListLabel203">
    <w:name w:val="ListLabel 203"/>
    <w:rPr>
      <w:lang w:val="pl-PL" w:eastAsia="en-US" w:bidi="ar-SA"/>
    </w:rPr>
  </w:style>
  <w:style w:type="character" w:customStyle="1" w:styleId="ListLabel204">
    <w:name w:val="ListLabel 204"/>
    <w:rPr>
      <w:lang w:val="pl-PL" w:eastAsia="en-US" w:bidi="ar-SA"/>
    </w:rPr>
  </w:style>
  <w:style w:type="character" w:customStyle="1" w:styleId="ListLabel205">
    <w:name w:val="ListLabel 205"/>
    <w:rPr>
      <w:lang w:val="pl-PL" w:eastAsia="en-US" w:bidi="ar-SA"/>
    </w:rPr>
  </w:style>
  <w:style w:type="character" w:customStyle="1" w:styleId="ListLabel206">
    <w:name w:val="ListLabel 206"/>
    <w:rPr>
      <w:lang w:val="pl-PL" w:eastAsia="en-US" w:bidi="ar-SA"/>
    </w:rPr>
  </w:style>
  <w:style w:type="character" w:customStyle="1" w:styleId="ListLabel207">
    <w:name w:val="ListLabel 207"/>
    <w:rPr>
      <w:lang w:val="pl-PL" w:eastAsia="en-US" w:bidi="ar-SA"/>
    </w:rPr>
  </w:style>
  <w:style w:type="character" w:customStyle="1" w:styleId="ListLabel208">
    <w:name w:val="ListLabel 208"/>
    <w:rPr>
      <w:rFonts w:eastAsia="Calibri" w:cs="Calibri"/>
      <w:w w:val="99"/>
      <w:sz w:val="20"/>
      <w:szCs w:val="20"/>
      <w:lang w:val="pl-PL" w:eastAsia="en-US" w:bidi="ar-SA"/>
    </w:rPr>
  </w:style>
  <w:style w:type="character" w:customStyle="1" w:styleId="ListLabel209">
    <w:name w:val="ListLabel 209"/>
    <w:rPr>
      <w:lang w:val="pl-PL" w:eastAsia="en-US" w:bidi="ar-SA"/>
    </w:rPr>
  </w:style>
  <w:style w:type="character" w:customStyle="1" w:styleId="ListLabel210">
    <w:name w:val="ListLabel 210"/>
    <w:rPr>
      <w:lang w:val="pl-PL" w:eastAsia="en-US" w:bidi="ar-SA"/>
    </w:rPr>
  </w:style>
  <w:style w:type="character" w:customStyle="1" w:styleId="ListLabel211">
    <w:name w:val="ListLabel 211"/>
    <w:rPr>
      <w:lang w:val="pl-PL" w:eastAsia="en-US" w:bidi="ar-SA"/>
    </w:rPr>
  </w:style>
  <w:style w:type="character" w:customStyle="1" w:styleId="ListLabel212">
    <w:name w:val="ListLabel 212"/>
    <w:rPr>
      <w:lang w:val="pl-PL" w:eastAsia="en-US" w:bidi="ar-SA"/>
    </w:rPr>
  </w:style>
  <w:style w:type="character" w:customStyle="1" w:styleId="ListLabel213">
    <w:name w:val="ListLabel 213"/>
    <w:rPr>
      <w:lang w:val="pl-PL" w:eastAsia="en-US" w:bidi="ar-SA"/>
    </w:rPr>
  </w:style>
  <w:style w:type="character" w:customStyle="1" w:styleId="ListLabel214">
    <w:name w:val="ListLabel 214"/>
    <w:rPr>
      <w:lang w:val="pl-PL" w:eastAsia="en-US" w:bidi="ar-SA"/>
    </w:rPr>
  </w:style>
  <w:style w:type="character" w:customStyle="1" w:styleId="ListLabel215">
    <w:name w:val="ListLabel 215"/>
    <w:rPr>
      <w:lang w:val="pl-PL" w:eastAsia="en-US" w:bidi="ar-SA"/>
    </w:rPr>
  </w:style>
  <w:style w:type="character" w:customStyle="1" w:styleId="ListLabel216">
    <w:name w:val="ListLabel 216"/>
    <w:rPr>
      <w:lang w:val="pl-PL" w:eastAsia="en-US" w:bidi="ar-SA"/>
    </w:rPr>
  </w:style>
  <w:style w:type="character" w:customStyle="1" w:styleId="ListLabel217">
    <w:name w:val="ListLabel 217"/>
  </w:style>
  <w:style w:type="character" w:customStyle="1" w:styleId="ListLabel218">
    <w:name w:val="ListLabel 218"/>
    <w:rPr>
      <w:rFonts w:cs="Times New Roman"/>
      <w:sz w:val="20"/>
    </w:rPr>
  </w:style>
  <w:style w:type="character" w:customStyle="1" w:styleId="ListLabel219">
    <w:name w:val="ListLabel 219"/>
  </w:style>
  <w:style w:type="character" w:customStyle="1" w:styleId="ListLabel220">
    <w:name w:val="ListLabel 220"/>
  </w:style>
  <w:style w:type="character" w:customStyle="1" w:styleId="ListLabel221">
    <w:name w:val="ListLabel 221"/>
  </w:style>
  <w:style w:type="character" w:customStyle="1" w:styleId="ListLabel222">
    <w:name w:val="ListLabel 222"/>
  </w:style>
  <w:style w:type="character" w:customStyle="1" w:styleId="ListLabel223">
    <w:name w:val="ListLabel 223"/>
  </w:style>
  <w:style w:type="character" w:customStyle="1" w:styleId="ListLabel224">
    <w:name w:val="ListLabel 224"/>
  </w:style>
  <w:style w:type="character" w:customStyle="1" w:styleId="ListLabel225">
    <w:name w:val="ListLabel 225"/>
  </w:style>
  <w:style w:type="character" w:customStyle="1" w:styleId="ListLabel226">
    <w:name w:val="ListLabel 226"/>
  </w:style>
  <w:style w:type="character" w:customStyle="1" w:styleId="ListLabel227">
    <w:name w:val="ListLabel 227"/>
  </w:style>
  <w:style w:type="character" w:customStyle="1" w:styleId="ListLabel228">
    <w:name w:val="ListLabel 228"/>
  </w:style>
  <w:style w:type="character" w:customStyle="1" w:styleId="ListLabel229">
    <w:name w:val="ListLabel 229"/>
  </w:style>
  <w:style w:type="character" w:customStyle="1" w:styleId="ListLabel230">
    <w:name w:val="ListLabel 230"/>
  </w:style>
  <w:style w:type="character" w:customStyle="1" w:styleId="ListLabel231">
    <w:name w:val="ListLabel 231"/>
  </w:style>
  <w:style w:type="character" w:customStyle="1" w:styleId="ListLabel232">
    <w:name w:val="ListLabel 232"/>
  </w:style>
  <w:style w:type="character" w:customStyle="1" w:styleId="ListLabel233">
    <w:name w:val="ListLabel 233"/>
  </w:style>
  <w:style w:type="character" w:customStyle="1" w:styleId="ListLabel234">
    <w:name w:val="ListLabel 234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Pr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832" w:hanging="360"/>
      <w:jc w:val="both"/>
    </w:pPr>
  </w:style>
  <w:style w:type="paragraph" w:customStyle="1" w:styleId="TableParagraph">
    <w:name w:val="Table Paragraph"/>
    <w:basedOn w:val="Normalny"/>
  </w:style>
  <w:style w:type="paragraph" w:customStyle="1" w:styleId="Gwkaistopka">
    <w:name w:val="Główka i stopka"/>
    <w:basedOn w:val="Normalny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Default">
    <w:name w:val="Default"/>
    <w:link w:val="DefaultZnak"/>
    <w:pPr>
      <w:suppressAutoHyphens/>
    </w:pPr>
    <w:rPr>
      <w:color w:val="000000"/>
      <w:sz w:val="24"/>
      <w:szCs w:val="24"/>
    </w:rPr>
  </w:style>
  <w:style w:type="paragraph" w:customStyle="1" w:styleId="Tekstkomentarza1">
    <w:name w:val="Tekst komentarza1"/>
    <w:basedOn w:val="Normalny"/>
    <w:pPr>
      <w:widowControl/>
      <w:spacing w:after="160"/>
    </w:pPr>
    <w:rPr>
      <w:rFonts w:cs="Times New Roman"/>
      <w:sz w:val="20"/>
      <w:szCs w:val="20"/>
    </w:rPr>
  </w:style>
  <w:style w:type="paragraph" w:customStyle="1" w:styleId="Zawartoramki">
    <w:name w:val="Zawartość ramki"/>
    <w:basedOn w:val="Normalny"/>
  </w:style>
  <w:style w:type="character" w:customStyle="1" w:styleId="Nagwek1Znak">
    <w:name w:val="Nagłówek 1 Znak"/>
    <w:basedOn w:val="Domylnaczcionkaakapitu"/>
    <w:link w:val="Nagwek1"/>
    <w:rsid w:val="008E1555"/>
    <w:rPr>
      <w:rFonts w:ascii="Calibri" w:eastAsia="Calibri" w:hAnsi="Calibri"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0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095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1"/>
    <w:qFormat/>
    <w:rsid w:val="0081007D"/>
    <w:pPr>
      <w:ind w:left="720"/>
      <w:contextualSpacing/>
    </w:pPr>
  </w:style>
  <w:style w:type="character" w:customStyle="1" w:styleId="DefaultZnak">
    <w:name w:val="Default Znak"/>
    <w:link w:val="Default"/>
    <w:locked/>
    <w:rsid w:val="0081007D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fontTable" Target="fontTable.xml"/><Relationship Id="rId10" Type="http://schemas.openxmlformats.org/officeDocument/2006/relationships/hyperlink" Target="mailto:biuro@ncku.pl" TargetMode="Externa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/" TargetMode="Externa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8" Type="http://schemas.openxmlformats.org/officeDocument/2006/relationships/hyperlink" Target="mailto:biuro@ncku.pl.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93921-3860-4024-B92D-BA961D72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9578</Words>
  <Characters>57473</Characters>
  <Application>Microsoft Office Word</Application>
  <DocSecurity>0</DocSecurity>
  <Lines>478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66918</CharactersWithSpaces>
  <SharedDoc>false</SharedDoc>
  <HLinks>
    <vt:vector size="12" baseType="variant">
      <vt:variant>
        <vt:i4>1179684</vt:i4>
      </vt:variant>
      <vt:variant>
        <vt:i4>3</vt:i4>
      </vt:variant>
      <vt:variant>
        <vt:i4>0</vt:i4>
      </vt:variant>
      <vt:variant>
        <vt:i4>5</vt:i4>
      </vt:variant>
      <vt:variant>
        <vt:lpwstr>mailto:elpax@elpax.pl</vt:lpwstr>
      </vt:variant>
      <vt:variant>
        <vt:lpwstr/>
      </vt:variant>
      <vt:variant>
        <vt:i4>7077920</vt:i4>
      </vt:variant>
      <vt:variant>
        <vt:i4>0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biuro3</dc:creator>
  <cp:lastModifiedBy>centrum ncku</cp:lastModifiedBy>
  <cp:revision>3</cp:revision>
  <cp:lastPrinted>2024-09-29T16:57:00Z</cp:lastPrinted>
  <dcterms:created xsi:type="dcterms:W3CDTF">2024-10-29T11:50:00Z</dcterms:created>
  <dcterms:modified xsi:type="dcterms:W3CDTF">2024-10-29T13:15:00Z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2021-05-09T22:00:00Z</vt:filetime>
  </property>
  <property fmtid="{D5CDD505-2E9C-101B-9397-08002B2CF9AE}" pid="4" name="Creator">
    <vt:lpwstr>Microsoft® Word dla Microsoft 365</vt:lpwstr>
  </property>
  <property fmtid="{D5CDD505-2E9C-101B-9397-08002B2CF9AE}" pid="5" name="LastSaved">
    <vt:filetime>2024-07-23T22:00:00Z</vt:filetime>
  </property>
  <property fmtid="{D5CDD505-2E9C-101B-9397-08002B2CF9AE}" pid="6" name="Producer">
    <vt:lpwstr>Microsoft® Word dla Microsoft 365</vt:lpwstr>
  </property>
</Properties>
</file>