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CEB2966" w14:textId="77777777" w:rsidR="00D41A40" w:rsidRPr="00052537" w:rsidRDefault="00D41A40" w:rsidP="00102536">
      <w:pPr>
        <w:tabs>
          <w:tab w:val="left" w:pos="420"/>
        </w:tabs>
        <w:spacing w:after="0"/>
        <w:ind w:left="0" w:right="0"/>
        <w:rPr>
          <w:rFonts w:ascii="Verdana" w:eastAsia="Verdana" w:hAnsi="Verdana" w:cs="Verdana"/>
          <w:b/>
        </w:rPr>
      </w:pPr>
    </w:p>
    <w:p w14:paraId="049FE86E" w14:textId="383B7530" w:rsidR="00DE3933" w:rsidRDefault="00DE3933" w:rsidP="00DE3933">
      <w:pPr>
        <w:tabs>
          <w:tab w:val="left" w:pos="420"/>
        </w:tabs>
        <w:spacing w:after="0"/>
        <w:ind w:left="-141" w:right="0"/>
      </w:pPr>
      <w:r w:rsidRPr="00052537">
        <w:rPr>
          <w:rFonts w:ascii="Verdana" w:eastAsia="Verdana" w:hAnsi="Verdana" w:cs="Verdana"/>
          <w:b/>
        </w:rPr>
        <w:t xml:space="preserve">Nr sprawy: </w:t>
      </w:r>
      <w:r w:rsidR="00052537" w:rsidRPr="00052537">
        <w:rPr>
          <w:rFonts w:ascii="Verdana" w:eastAsia="Verdana" w:hAnsi="Verdana" w:cs="Verdana"/>
          <w:b/>
        </w:rPr>
        <w:t>Ś</w:t>
      </w:r>
      <w:r w:rsidR="00D41A40" w:rsidRPr="00052537">
        <w:rPr>
          <w:rFonts w:ascii="Verdana" w:eastAsia="Verdana" w:hAnsi="Verdana" w:cs="Verdana"/>
          <w:b/>
        </w:rPr>
        <w:t>S/</w:t>
      </w:r>
      <w:r w:rsidRPr="00052537">
        <w:rPr>
          <w:rFonts w:ascii="Verdana" w:eastAsia="Verdana" w:hAnsi="Verdana" w:cs="Verdana"/>
          <w:b/>
        </w:rPr>
        <w:t>00</w:t>
      </w:r>
      <w:r w:rsidR="00991524" w:rsidRPr="00052537">
        <w:rPr>
          <w:rFonts w:ascii="Verdana" w:eastAsia="Verdana" w:hAnsi="Verdana" w:cs="Verdana"/>
          <w:b/>
        </w:rPr>
        <w:t>1</w:t>
      </w:r>
      <w:r w:rsidRPr="00052537">
        <w:rPr>
          <w:rFonts w:ascii="Verdana" w:eastAsia="Verdana" w:hAnsi="Verdana" w:cs="Verdana"/>
          <w:b/>
        </w:rPr>
        <w:t>/2</w:t>
      </w:r>
      <w:r w:rsidR="00052537" w:rsidRPr="00052537">
        <w:rPr>
          <w:rFonts w:ascii="Verdana" w:eastAsia="Verdana" w:hAnsi="Verdana" w:cs="Verdana"/>
          <w:b/>
        </w:rPr>
        <w:t>4</w:t>
      </w:r>
      <w:r>
        <w:rPr>
          <w:rFonts w:ascii="Verdana" w:eastAsia="Verdana" w:hAnsi="Verdana" w:cs="Verdana"/>
          <w:b/>
        </w:rPr>
        <w:tab/>
        <w:t xml:space="preserve">                                                </w:t>
      </w:r>
      <w:r>
        <w:rPr>
          <w:rFonts w:ascii="Verdana" w:eastAsia="Verdana" w:hAnsi="Verdana" w:cs="Verdana"/>
          <w:b/>
        </w:rPr>
        <w:tab/>
        <w:t xml:space="preserve"> Załącznik nr 1        </w:t>
      </w:r>
    </w:p>
    <w:p w14:paraId="05A4642F" w14:textId="77777777" w:rsidR="00DE3933" w:rsidRDefault="00DE3933" w:rsidP="00DE3933">
      <w:pPr>
        <w:pStyle w:val="Nagwek1"/>
        <w:suppressAutoHyphens/>
        <w:spacing w:after="0"/>
        <w:ind w:left="-141"/>
        <w:jc w:val="center"/>
      </w:pPr>
      <w:r>
        <w:rPr>
          <w:rFonts w:ascii="Verdana" w:eastAsia="Verdana" w:hAnsi="Verdana" w:cs="Verdana"/>
          <w:sz w:val="18"/>
          <w:szCs w:val="18"/>
        </w:rPr>
        <w:t>FORMULARZ OFERTY</w:t>
      </w:r>
    </w:p>
    <w:p w14:paraId="0EA41699" w14:textId="77777777" w:rsidR="00DE3933" w:rsidRDefault="00DE3933" w:rsidP="00DE3933">
      <w:pPr>
        <w:tabs>
          <w:tab w:val="right" w:pos="11340"/>
        </w:tabs>
        <w:spacing w:after="0"/>
        <w:ind w:left="-141"/>
      </w:pPr>
      <w:r>
        <w:rPr>
          <w:rFonts w:ascii="Verdana" w:eastAsia="Verdana" w:hAnsi="Verdana" w:cs="Verdana"/>
        </w:rPr>
        <w:t xml:space="preserve">Nazwa Wykonawcy …………., </w:t>
      </w:r>
    </w:p>
    <w:p w14:paraId="4803B5E9" w14:textId="77777777" w:rsidR="00DE3933" w:rsidRDefault="00DE3933" w:rsidP="00DE3933">
      <w:pPr>
        <w:tabs>
          <w:tab w:val="right" w:pos="11340"/>
        </w:tabs>
        <w:spacing w:after="0"/>
        <w:ind w:left="-141"/>
      </w:pPr>
      <w:r>
        <w:rPr>
          <w:rFonts w:ascii="Verdana" w:eastAsia="Verdana" w:hAnsi="Verdana" w:cs="Verdana"/>
        </w:rPr>
        <w:t>Siedziba Wykonawcy: ………………...</w:t>
      </w:r>
    </w:p>
    <w:p w14:paraId="51668CAD" w14:textId="77777777" w:rsidR="00DE3933" w:rsidRDefault="00DE3933" w:rsidP="00DE3933">
      <w:pPr>
        <w:tabs>
          <w:tab w:val="right" w:pos="11340"/>
        </w:tabs>
        <w:spacing w:after="0"/>
        <w:ind w:left="-141"/>
      </w:pPr>
      <w:r>
        <w:rPr>
          <w:rFonts w:ascii="Verdana" w:eastAsia="Verdana" w:hAnsi="Verdana" w:cs="Verdana"/>
        </w:rPr>
        <w:t>Osoba uprawniona do kontaktu z Zamawiającym (imię, nazwisko, stanowisko): ……….</w:t>
      </w:r>
    </w:p>
    <w:p w14:paraId="662FAB4D" w14:textId="77777777" w:rsidR="00DE3933" w:rsidRPr="00DE3933" w:rsidRDefault="00DE3933" w:rsidP="00DE393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left="-141" w:right="0"/>
        <w:jc w:val="both"/>
        <w:rPr>
          <w:lang w:val="en-US"/>
        </w:rPr>
      </w:pPr>
      <w:r w:rsidRPr="00DE3933">
        <w:rPr>
          <w:rFonts w:ascii="Verdana" w:eastAsia="Verdana" w:hAnsi="Verdana" w:cs="Verdana"/>
          <w:color w:val="000000"/>
          <w:lang w:val="en-US"/>
        </w:rPr>
        <w:t xml:space="preserve">Nr </w:t>
      </w:r>
      <w:proofErr w:type="spellStart"/>
      <w:r w:rsidRPr="00DE3933">
        <w:rPr>
          <w:rFonts w:ascii="Verdana" w:eastAsia="Verdana" w:hAnsi="Verdana" w:cs="Verdana"/>
          <w:color w:val="000000"/>
          <w:lang w:val="en-US"/>
        </w:rPr>
        <w:t>tel</w:t>
      </w:r>
      <w:proofErr w:type="spellEnd"/>
      <w:r w:rsidRPr="00DE3933">
        <w:rPr>
          <w:rFonts w:ascii="Verdana" w:eastAsia="Verdana" w:hAnsi="Verdana" w:cs="Verdana"/>
          <w:color w:val="000000"/>
          <w:lang w:val="en-US"/>
        </w:rPr>
        <w:t xml:space="preserve">: ................................... Fax: </w:t>
      </w:r>
      <w:proofErr w:type="spellStart"/>
      <w:r w:rsidRPr="00DE3933">
        <w:rPr>
          <w:rFonts w:ascii="Verdana" w:eastAsia="Verdana" w:hAnsi="Verdana" w:cs="Verdana"/>
          <w:color w:val="000000"/>
          <w:lang w:val="en-US"/>
        </w:rPr>
        <w:t>brak</w:t>
      </w:r>
      <w:proofErr w:type="spellEnd"/>
      <w:r w:rsidRPr="00DE3933">
        <w:rPr>
          <w:rFonts w:ascii="Verdana" w:eastAsia="Verdana" w:hAnsi="Verdana" w:cs="Verdana"/>
          <w:color w:val="000000"/>
          <w:lang w:val="en-US"/>
        </w:rPr>
        <w:t>. e-mail: ………</w:t>
      </w:r>
    </w:p>
    <w:p w14:paraId="4DCB9CBD" w14:textId="77777777" w:rsidR="00DE3933" w:rsidRDefault="00DE3933" w:rsidP="00DE393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left="-141" w:right="0"/>
        <w:jc w:val="both"/>
      </w:pPr>
      <w:r>
        <w:rPr>
          <w:rFonts w:ascii="Verdana" w:eastAsia="Verdana" w:hAnsi="Verdana" w:cs="Verdana"/>
          <w:color w:val="000000"/>
        </w:rPr>
        <w:t>REGON: …….. NIP: …………</w:t>
      </w:r>
    </w:p>
    <w:p w14:paraId="1748CA7E" w14:textId="77777777" w:rsidR="00DE3933" w:rsidRDefault="00DE3933" w:rsidP="00DE3933">
      <w:pPr>
        <w:tabs>
          <w:tab w:val="left" w:pos="2715"/>
          <w:tab w:val="left" w:pos="4395"/>
          <w:tab w:val="right" w:pos="10800"/>
        </w:tabs>
        <w:spacing w:after="0"/>
        <w:ind w:left="-141"/>
        <w:rPr>
          <w:rFonts w:ascii="Verdana" w:eastAsia="Verdana" w:hAnsi="Verdana" w:cs="Verdana"/>
          <w:color w:val="000000"/>
        </w:rPr>
      </w:pPr>
    </w:p>
    <w:p w14:paraId="5E8CF05B" w14:textId="045253D6" w:rsidR="00DE3933" w:rsidRDefault="00DE3933" w:rsidP="00DE3933">
      <w:pPr>
        <w:tabs>
          <w:tab w:val="left" w:pos="2715"/>
          <w:tab w:val="left" w:pos="4395"/>
          <w:tab w:val="right" w:pos="10800"/>
        </w:tabs>
        <w:spacing w:after="0"/>
        <w:ind w:left="-141"/>
        <w:jc w:val="center"/>
      </w:pPr>
      <w:r>
        <w:rPr>
          <w:rFonts w:ascii="Verdana" w:eastAsia="Verdana" w:hAnsi="Verdana" w:cs="Verdana"/>
        </w:rPr>
        <w:t>Do:</w:t>
      </w:r>
      <w:r>
        <w:rPr>
          <w:rFonts w:ascii="Verdana" w:eastAsia="Verdana" w:hAnsi="Verdana" w:cs="Verdana"/>
          <w:b/>
        </w:rPr>
        <w:t xml:space="preserve"> Bioseco S</w:t>
      </w:r>
      <w:r w:rsidR="005961BA">
        <w:rPr>
          <w:rFonts w:ascii="Verdana" w:eastAsia="Verdana" w:hAnsi="Verdana" w:cs="Verdana"/>
          <w:b/>
        </w:rPr>
        <w:t>A</w:t>
      </w:r>
    </w:p>
    <w:p w14:paraId="5FEDAFD1" w14:textId="77777777" w:rsidR="00DE3933" w:rsidRDefault="00DE3933" w:rsidP="00DE3933">
      <w:pPr>
        <w:tabs>
          <w:tab w:val="left" w:pos="165"/>
          <w:tab w:val="left" w:pos="5445"/>
          <w:tab w:val="left" w:pos="7350"/>
          <w:tab w:val="right" w:pos="10800"/>
        </w:tabs>
        <w:spacing w:after="0"/>
        <w:ind w:left="-141"/>
        <w:jc w:val="center"/>
      </w:pPr>
      <w:r>
        <w:rPr>
          <w:rFonts w:ascii="Verdana" w:eastAsia="Verdana" w:hAnsi="Verdana" w:cs="Verdana"/>
        </w:rPr>
        <w:t>nawiązując do ogłoszenia na:</w:t>
      </w:r>
    </w:p>
    <w:p w14:paraId="233523DC" w14:textId="77777777" w:rsidR="00052537" w:rsidRPr="005915A8" w:rsidRDefault="00052537" w:rsidP="00052537">
      <w:pPr>
        <w:tabs>
          <w:tab w:val="left" w:pos="165"/>
          <w:tab w:val="left" w:pos="5445"/>
          <w:tab w:val="left" w:pos="7350"/>
          <w:tab w:val="right" w:pos="10800"/>
        </w:tabs>
        <w:spacing w:after="0"/>
        <w:ind w:left="-141"/>
        <w:jc w:val="center"/>
        <w:rPr>
          <w:rFonts w:ascii="Verdana" w:hAnsi="Verdana"/>
        </w:rPr>
      </w:pPr>
      <w:r w:rsidRPr="005915A8">
        <w:rPr>
          <w:rFonts w:ascii="Verdana" w:eastAsia="Verdana" w:hAnsi="Verdana"/>
          <w:b/>
        </w:rPr>
        <w:t>Zatrudnienie ornitologa w oparciu o umowę zlecenie</w:t>
      </w:r>
    </w:p>
    <w:p w14:paraId="6A6B3D32" w14:textId="77777777" w:rsidR="00DE3933" w:rsidRDefault="00DE3933" w:rsidP="00DE3933">
      <w:pPr>
        <w:tabs>
          <w:tab w:val="left" w:pos="165"/>
          <w:tab w:val="left" w:pos="5445"/>
          <w:tab w:val="left" w:pos="7350"/>
          <w:tab w:val="right" w:pos="10800"/>
        </w:tabs>
        <w:spacing w:after="0"/>
        <w:ind w:left="-141"/>
        <w:jc w:val="center"/>
        <w:rPr>
          <w:rFonts w:ascii="Verdana" w:eastAsia="Verdana" w:hAnsi="Verdana" w:cs="Verdana"/>
          <w:b/>
          <w:i/>
        </w:rPr>
      </w:pPr>
    </w:p>
    <w:p w14:paraId="612DC3B9" w14:textId="77777777" w:rsidR="00FC6FE6" w:rsidRDefault="00FC6FE6" w:rsidP="00FC6FE6">
      <w:pPr>
        <w:spacing w:after="0"/>
        <w:ind w:left="-141"/>
        <w:jc w:val="both"/>
        <w:rPr>
          <w:rFonts w:ascii="Verdana" w:eastAsia="Verdana" w:hAnsi="Verdana" w:cs="Verdana"/>
          <w:color w:val="000000"/>
        </w:rPr>
      </w:pPr>
    </w:p>
    <w:p w14:paraId="538658E1" w14:textId="77777777" w:rsidR="00A8236F" w:rsidRDefault="00A8236F" w:rsidP="00A8236F">
      <w:pPr>
        <w:suppressAutoHyphens/>
        <w:autoSpaceDE w:val="0"/>
        <w:spacing w:after="0" w:line="240" w:lineRule="auto"/>
        <w:ind w:left="0" w:right="0"/>
        <w:jc w:val="both"/>
        <w:rPr>
          <w:rFonts w:ascii="Verdana" w:hAnsi="Verdana"/>
          <w:b/>
        </w:rPr>
      </w:pPr>
      <w:r w:rsidRPr="00B10010">
        <w:rPr>
          <w:rFonts w:ascii="Verdana" w:hAnsi="Verdana"/>
          <w:b/>
        </w:rPr>
        <w:t>Ja niżej podpisana/y oświadczam, że:</w:t>
      </w:r>
    </w:p>
    <w:p w14:paraId="640CA333" w14:textId="77777777" w:rsidR="00A8236F" w:rsidRPr="00B10010" w:rsidRDefault="00A8236F" w:rsidP="00A8236F">
      <w:pPr>
        <w:suppressAutoHyphens/>
        <w:autoSpaceDE w:val="0"/>
        <w:spacing w:after="0" w:line="240" w:lineRule="auto"/>
        <w:ind w:left="360" w:right="0"/>
        <w:jc w:val="both"/>
        <w:rPr>
          <w:rFonts w:ascii="Verdana" w:hAnsi="Verdana"/>
          <w:b/>
        </w:rPr>
      </w:pPr>
    </w:p>
    <w:p w14:paraId="53DDD835" w14:textId="41E7A8B8" w:rsidR="00A8236F" w:rsidRDefault="00A8236F" w:rsidP="00A8236F">
      <w:pPr>
        <w:numPr>
          <w:ilvl w:val="0"/>
          <w:numId w:val="34"/>
        </w:numPr>
        <w:suppressAutoHyphens/>
        <w:autoSpaceDE w:val="0"/>
        <w:spacing w:after="0" w:line="240" w:lineRule="auto"/>
        <w:ind w:right="0"/>
        <w:jc w:val="both"/>
        <w:rPr>
          <w:rFonts w:ascii="Verdana" w:hAnsi="Verdana"/>
        </w:rPr>
      </w:pPr>
      <w:r w:rsidRPr="00B10010">
        <w:rPr>
          <w:rFonts w:ascii="Verdana" w:hAnsi="Verdana"/>
        </w:rPr>
        <w:t xml:space="preserve">Zapoznałam/em się z treścią zapytania ofertowego nr </w:t>
      </w:r>
      <w:r w:rsidR="00052537" w:rsidRPr="00052537">
        <w:rPr>
          <w:rFonts w:ascii="Verdana" w:eastAsia="Verdana" w:hAnsi="Verdana" w:cs="Verdana"/>
          <w:b/>
        </w:rPr>
        <w:t>ŚS/001/24</w:t>
      </w:r>
      <w:r>
        <w:rPr>
          <w:rFonts w:ascii="Verdana" w:eastAsia="Verdana" w:hAnsi="Verdana" w:cs="Verdana"/>
          <w:b/>
          <w:i/>
        </w:rPr>
        <w:t xml:space="preserve">, </w:t>
      </w:r>
      <w:r w:rsidRPr="00B10010">
        <w:rPr>
          <w:rFonts w:ascii="Verdana" w:hAnsi="Verdana"/>
        </w:rPr>
        <w:t>dalej Zapytanie ofertowe oraz Załącznika nr 1 Zapytania ofertowego. Rozumiem i akceptuję wszystkie ich zapisy.</w:t>
      </w:r>
    </w:p>
    <w:p w14:paraId="00BC4CB0" w14:textId="77777777" w:rsidR="00A8236F" w:rsidRDefault="00A8236F" w:rsidP="00A8236F">
      <w:pPr>
        <w:suppressAutoHyphens/>
        <w:autoSpaceDE w:val="0"/>
        <w:spacing w:after="0" w:line="240" w:lineRule="auto"/>
        <w:ind w:left="720" w:right="0"/>
        <w:jc w:val="both"/>
        <w:rPr>
          <w:rFonts w:ascii="Verdana" w:hAnsi="Verdana"/>
        </w:rPr>
      </w:pPr>
    </w:p>
    <w:p w14:paraId="52D6B0D6" w14:textId="77777777" w:rsidR="00A8236F" w:rsidRDefault="00A8236F" w:rsidP="00A8236F">
      <w:pPr>
        <w:numPr>
          <w:ilvl w:val="0"/>
          <w:numId w:val="34"/>
        </w:numPr>
        <w:suppressAutoHyphens/>
        <w:autoSpaceDE w:val="0"/>
        <w:spacing w:after="0" w:line="240" w:lineRule="auto"/>
        <w:ind w:right="0"/>
        <w:jc w:val="both"/>
        <w:rPr>
          <w:rFonts w:ascii="Verdana" w:hAnsi="Verdana"/>
        </w:rPr>
      </w:pPr>
      <w:r w:rsidRPr="002741BA">
        <w:rPr>
          <w:rFonts w:ascii="Verdana" w:hAnsi="Verdana"/>
        </w:rPr>
        <w:t>Oświadczam, że spełniam wymagania opisane w pkt XI. Warunki udziału w postępowani</w:t>
      </w:r>
      <w:r>
        <w:rPr>
          <w:rFonts w:ascii="Verdana" w:hAnsi="Verdana"/>
        </w:rPr>
        <w:t>u, tj.</w:t>
      </w:r>
    </w:p>
    <w:p w14:paraId="114AE4BA" w14:textId="77777777" w:rsidR="00A8236F" w:rsidRDefault="00A8236F" w:rsidP="00A8236F">
      <w:pPr>
        <w:pStyle w:val="Akapitzlist"/>
        <w:rPr>
          <w:rFonts w:ascii="Verdana" w:hAnsi="Verdana"/>
        </w:rPr>
      </w:pPr>
    </w:p>
    <w:p w14:paraId="0D88E1CC" w14:textId="77777777" w:rsidR="00FC6FE6" w:rsidRDefault="00FC6FE6" w:rsidP="00A8236F">
      <w:pPr>
        <w:suppressAutoHyphens/>
        <w:spacing w:after="0"/>
        <w:ind w:left="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posiadam </w:t>
      </w:r>
      <w:r w:rsidRPr="0045306B">
        <w:rPr>
          <w:rFonts w:ascii="Verdana" w:hAnsi="Verdana"/>
          <w:b/>
        </w:rPr>
        <w:t>doświadczenie</w:t>
      </w:r>
      <w:r w:rsidRPr="0045306B">
        <w:rPr>
          <w:rFonts w:ascii="Verdana" w:hAnsi="Verdana"/>
        </w:rPr>
        <w:t xml:space="preserve"> </w:t>
      </w:r>
      <w:r>
        <w:rPr>
          <w:rFonts w:ascii="Verdana" w:hAnsi="Verdana"/>
        </w:rPr>
        <w:t>zgodne z wymaganiami stawianymi w zapytaniu ofertowym tj.:</w:t>
      </w:r>
    </w:p>
    <w:p w14:paraId="574B061B" w14:textId="77777777" w:rsidR="00FC6FE6" w:rsidRDefault="00FC6FE6" w:rsidP="00FC6FE6">
      <w:pPr>
        <w:spacing w:after="0"/>
        <w:ind w:left="-141"/>
        <w:jc w:val="both"/>
        <w:rPr>
          <w:rFonts w:ascii="Verdana" w:hAnsi="Verdana"/>
        </w:rPr>
      </w:pPr>
    </w:p>
    <w:p w14:paraId="2534AB68" w14:textId="77777777" w:rsidR="00BE5A22" w:rsidRDefault="00BE5A22" w:rsidP="00FC6FE6">
      <w:pPr>
        <w:spacing w:after="0"/>
        <w:ind w:left="-141"/>
        <w:jc w:val="both"/>
        <w:rPr>
          <w:rFonts w:ascii="Verdana" w:hAnsi="Verdana"/>
        </w:rPr>
      </w:pPr>
      <w:r>
        <w:rPr>
          <w:rFonts w:ascii="Verdana" w:hAnsi="Verdana"/>
        </w:rPr>
        <w:t>brałem/-łam</w:t>
      </w:r>
      <w:r w:rsidRPr="00BE5A22">
        <w:rPr>
          <w:rFonts w:ascii="Verdana" w:hAnsi="Verdana"/>
        </w:rPr>
        <w:t xml:space="preserve"> udział w min 3 pracach związanych z rocznym monitoringiem i/lub inwentaryzacją ptaków drapieżnych wykonywanych w minimalnym okresie ostatnich 5 lat</w:t>
      </w:r>
      <w:r>
        <w:rPr>
          <w:rFonts w:ascii="Verdana" w:hAnsi="Verdana"/>
        </w:rPr>
        <w:t>:</w:t>
      </w:r>
    </w:p>
    <w:p w14:paraId="2D9E005A" w14:textId="77777777" w:rsidR="00BE5A22" w:rsidRDefault="00BE5A22" w:rsidP="00FC6FE6">
      <w:pPr>
        <w:spacing w:after="0"/>
        <w:ind w:left="-141"/>
        <w:jc w:val="both"/>
        <w:rPr>
          <w:rFonts w:ascii="Verdana" w:hAnsi="Verdana"/>
        </w:rPr>
      </w:pPr>
    </w:p>
    <w:p w14:paraId="5B79C382" w14:textId="70A07106" w:rsidR="00FC6FE6" w:rsidRDefault="00BE5A22" w:rsidP="00FC6FE6">
      <w:pPr>
        <w:spacing w:after="0"/>
        <w:ind w:left="-141"/>
        <w:jc w:val="both"/>
        <w:rPr>
          <w:rFonts w:ascii="Verdana" w:hAnsi="Verdana"/>
        </w:rPr>
      </w:pPr>
      <w:r w:rsidRPr="00BE5A22">
        <w:rPr>
          <w:rFonts w:ascii="Verdana" w:hAnsi="Verdana"/>
        </w:rPr>
        <w:t>.</w:t>
      </w:r>
      <w:r w:rsidR="00FC6FE6"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</w:t>
      </w:r>
    </w:p>
    <w:p w14:paraId="694E320F" w14:textId="77777777" w:rsidR="00FC6FE6" w:rsidRDefault="00FC6FE6" w:rsidP="00FC6FE6">
      <w:pPr>
        <w:spacing w:after="0"/>
        <w:ind w:left="-141"/>
        <w:jc w:val="both"/>
        <w:rPr>
          <w:rFonts w:ascii="Verdana" w:hAnsi="Verdana"/>
        </w:rPr>
      </w:pPr>
    </w:p>
    <w:p w14:paraId="77E34F80" w14:textId="77777777" w:rsidR="00FC6FE6" w:rsidRDefault="00FC6FE6" w:rsidP="00FC6FE6">
      <w:pPr>
        <w:spacing w:after="0"/>
        <w:ind w:left="-141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………………………………………………………………………………………………………………………………………………………………….</w:t>
      </w:r>
    </w:p>
    <w:p w14:paraId="666DCA79" w14:textId="77777777" w:rsidR="00FC6FE6" w:rsidRDefault="00FC6FE6" w:rsidP="00FC6FE6">
      <w:pPr>
        <w:spacing w:after="0"/>
        <w:ind w:left="-141"/>
        <w:jc w:val="both"/>
        <w:rPr>
          <w:rFonts w:ascii="Verdana" w:hAnsi="Verdana"/>
        </w:rPr>
      </w:pPr>
    </w:p>
    <w:p w14:paraId="1CFD703B" w14:textId="77777777" w:rsidR="00FC6FE6" w:rsidRDefault="00FC6FE6" w:rsidP="00FC6FE6">
      <w:pPr>
        <w:spacing w:after="0"/>
        <w:ind w:left="-141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………………………………………………………………………………………………………………………………………………………………….</w:t>
      </w:r>
    </w:p>
    <w:p w14:paraId="41C74CF8" w14:textId="77777777" w:rsidR="00FC6FE6" w:rsidRDefault="00FC6FE6" w:rsidP="00FC6FE6">
      <w:pPr>
        <w:spacing w:after="0"/>
        <w:ind w:left="-141"/>
        <w:jc w:val="both"/>
        <w:rPr>
          <w:rFonts w:ascii="Verdana" w:hAnsi="Verdana"/>
        </w:rPr>
      </w:pPr>
    </w:p>
    <w:p w14:paraId="15E08F27" w14:textId="77777777" w:rsidR="00FC6FE6" w:rsidRDefault="00FC6FE6" w:rsidP="00FC6FE6">
      <w:pPr>
        <w:spacing w:after="0"/>
        <w:ind w:left="-141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………………………………………………………………………………………………………………………………………………………………….</w:t>
      </w:r>
    </w:p>
    <w:p w14:paraId="62E08277" w14:textId="77777777" w:rsidR="00FC6FE6" w:rsidRDefault="00FC6FE6" w:rsidP="00FC6FE6">
      <w:pPr>
        <w:spacing w:after="0"/>
        <w:ind w:left="-141"/>
        <w:jc w:val="both"/>
        <w:rPr>
          <w:rFonts w:ascii="Verdana" w:hAnsi="Verdana"/>
        </w:rPr>
      </w:pPr>
    </w:p>
    <w:p w14:paraId="4D9BC2CD" w14:textId="77777777" w:rsidR="00FC6FE6" w:rsidRDefault="00FC6FE6" w:rsidP="00FC6FE6">
      <w:pPr>
        <w:tabs>
          <w:tab w:val="left" w:pos="6720"/>
        </w:tabs>
        <w:spacing w:after="0"/>
        <w:ind w:left="-141"/>
        <w:jc w:val="both"/>
        <w:rPr>
          <w:rFonts w:ascii="Verdana" w:hAnsi="Verdana"/>
        </w:rPr>
      </w:pPr>
    </w:p>
    <w:p w14:paraId="6B8D0A49" w14:textId="77777777" w:rsidR="00FC6FE6" w:rsidRPr="001E562E" w:rsidRDefault="00FC6FE6" w:rsidP="00FC6F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left="-141" w:right="0"/>
        <w:jc w:val="both"/>
        <w:rPr>
          <w:b/>
        </w:rPr>
      </w:pPr>
      <w:r>
        <w:rPr>
          <w:rFonts w:ascii="Verdana" w:eastAsia="Verdana" w:hAnsi="Verdana" w:cs="Verdana"/>
          <w:b/>
          <w:color w:val="000000"/>
        </w:rPr>
        <w:t>H</w:t>
      </w:r>
      <w:r w:rsidRPr="0045306B">
        <w:rPr>
          <w:rFonts w:ascii="Verdana" w:eastAsia="Verdana" w:hAnsi="Verdana" w:cs="Verdana"/>
          <w:b/>
          <w:color w:val="000000"/>
        </w:rPr>
        <w:t xml:space="preserve">armonogram realizacji zamówienia: </w:t>
      </w:r>
    </w:p>
    <w:p w14:paraId="07ED1CB8" w14:textId="77777777" w:rsidR="00FC6FE6" w:rsidRDefault="00FC6FE6" w:rsidP="00FC6F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0"/>
        <w:jc w:val="both"/>
        <w:rPr>
          <w:b/>
        </w:rPr>
      </w:pPr>
    </w:p>
    <w:p w14:paraId="2E73638F" w14:textId="0DF2565F" w:rsidR="00FC6FE6" w:rsidRDefault="00FC6FE6" w:rsidP="00FC6FE6">
      <w:pPr>
        <w:spacing w:after="0"/>
        <w:ind w:left="-140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</w:rPr>
        <w:t>Realizacja zadań w ramach oferty obejmuje</w:t>
      </w:r>
      <w:r w:rsidR="00A000AE">
        <w:rPr>
          <w:rFonts w:ascii="Verdana" w:eastAsia="Verdana" w:hAnsi="Verdana" w:cs="Verdana"/>
        </w:rPr>
        <w:t xml:space="preserve"> maksymalnie</w:t>
      </w:r>
      <w:r>
        <w:rPr>
          <w:rFonts w:ascii="Verdana" w:eastAsia="Verdana" w:hAnsi="Verdana" w:cs="Verdana"/>
        </w:rPr>
        <w:t xml:space="preserve"> </w:t>
      </w:r>
      <w:r w:rsidR="00052537">
        <w:rPr>
          <w:rFonts w:ascii="Verdana" w:eastAsia="Verdana" w:hAnsi="Verdana" w:cs="Verdana"/>
        </w:rPr>
        <w:t>4 8</w:t>
      </w:r>
      <w:r w:rsidR="00B13887"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</w:rPr>
        <w:t xml:space="preserve">0 roboczogodzin łącznie w okresie </w:t>
      </w:r>
      <w:r>
        <w:rPr>
          <w:rFonts w:ascii="Verdana" w:eastAsia="Verdana" w:hAnsi="Verdana" w:cs="Verdana"/>
          <w:b/>
        </w:rPr>
        <w:t>0</w:t>
      </w:r>
      <w:r w:rsidR="00052537">
        <w:rPr>
          <w:rFonts w:ascii="Verdana" w:eastAsia="Verdana" w:hAnsi="Verdana" w:cs="Verdana"/>
          <w:b/>
        </w:rPr>
        <w:t>9</w:t>
      </w:r>
      <w:r>
        <w:rPr>
          <w:rFonts w:ascii="Verdana" w:eastAsia="Verdana" w:hAnsi="Verdana" w:cs="Verdana"/>
          <w:b/>
        </w:rPr>
        <w:t>.</w:t>
      </w:r>
      <w:r w:rsidR="00052537">
        <w:rPr>
          <w:rFonts w:ascii="Verdana" w:eastAsia="Verdana" w:hAnsi="Verdana" w:cs="Verdana"/>
          <w:b/>
        </w:rPr>
        <w:t>11</w:t>
      </w:r>
      <w:r>
        <w:rPr>
          <w:rFonts w:ascii="Verdana" w:eastAsia="Verdana" w:hAnsi="Verdana" w:cs="Verdana"/>
          <w:b/>
        </w:rPr>
        <w:t>.202</w:t>
      </w:r>
      <w:r w:rsidR="00052537">
        <w:rPr>
          <w:rFonts w:ascii="Verdana" w:eastAsia="Verdana" w:hAnsi="Verdana" w:cs="Verdana"/>
          <w:b/>
        </w:rPr>
        <w:t>4</w:t>
      </w:r>
      <w:r>
        <w:rPr>
          <w:rFonts w:ascii="Verdana" w:eastAsia="Verdana" w:hAnsi="Verdana" w:cs="Verdana"/>
          <w:b/>
        </w:rPr>
        <w:t xml:space="preserve"> </w:t>
      </w:r>
      <w:r w:rsidR="00A8236F">
        <w:rPr>
          <w:rFonts w:ascii="Verdana" w:eastAsia="Verdana" w:hAnsi="Verdana" w:cs="Verdana"/>
          <w:b/>
        </w:rPr>
        <w:t>–</w:t>
      </w:r>
      <w:r>
        <w:rPr>
          <w:rFonts w:ascii="Verdana" w:eastAsia="Verdana" w:hAnsi="Verdana" w:cs="Verdana"/>
          <w:b/>
        </w:rPr>
        <w:t xml:space="preserve"> </w:t>
      </w:r>
      <w:r w:rsidR="00B13887">
        <w:rPr>
          <w:rFonts w:ascii="Verdana" w:eastAsia="Verdana" w:hAnsi="Verdana" w:cs="Verdana"/>
          <w:b/>
        </w:rPr>
        <w:t>3</w:t>
      </w:r>
      <w:r w:rsidR="00052537">
        <w:rPr>
          <w:rFonts w:ascii="Verdana" w:eastAsia="Verdana" w:hAnsi="Verdana" w:cs="Verdana"/>
          <w:b/>
        </w:rPr>
        <w:t>0</w:t>
      </w:r>
      <w:r w:rsidR="00B13887">
        <w:rPr>
          <w:rFonts w:ascii="Verdana" w:eastAsia="Verdana" w:hAnsi="Verdana" w:cs="Verdana"/>
          <w:b/>
        </w:rPr>
        <w:t>.0</w:t>
      </w:r>
      <w:r w:rsidR="00052537">
        <w:rPr>
          <w:rFonts w:ascii="Verdana" w:eastAsia="Verdana" w:hAnsi="Verdana" w:cs="Verdana"/>
          <w:b/>
        </w:rPr>
        <w:t>4</w:t>
      </w:r>
      <w:r>
        <w:rPr>
          <w:rFonts w:ascii="Verdana" w:eastAsia="Verdana" w:hAnsi="Verdana" w:cs="Verdana"/>
          <w:b/>
        </w:rPr>
        <w:t>.202</w:t>
      </w:r>
      <w:r w:rsidR="00052537">
        <w:rPr>
          <w:rFonts w:ascii="Verdana" w:eastAsia="Verdana" w:hAnsi="Verdana" w:cs="Verdana"/>
          <w:b/>
        </w:rPr>
        <w:t>7</w:t>
      </w:r>
    </w:p>
    <w:p w14:paraId="342FCFDD" w14:textId="77777777" w:rsidR="00DE3933" w:rsidRDefault="00DE3933" w:rsidP="009D364C">
      <w:pPr>
        <w:spacing w:after="0"/>
        <w:ind w:left="0"/>
      </w:pPr>
    </w:p>
    <w:p w14:paraId="4D2E0BDC" w14:textId="77777777" w:rsidR="00E56AAD" w:rsidRDefault="00E56AAD" w:rsidP="00A8236F">
      <w:pPr>
        <w:suppressAutoHyphens/>
        <w:autoSpaceDE w:val="0"/>
        <w:spacing w:after="0" w:line="240" w:lineRule="auto"/>
        <w:ind w:left="0" w:right="0"/>
        <w:jc w:val="both"/>
        <w:rPr>
          <w:rFonts w:ascii="Verdana" w:hAnsi="Verdana"/>
          <w:b/>
        </w:rPr>
      </w:pPr>
      <w:r w:rsidRPr="00B10010">
        <w:rPr>
          <w:rFonts w:ascii="Verdana" w:hAnsi="Verdana"/>
          <w:b/>
        </w:rPr>
        <w:t xml:space="preserve">Oferuję wykonanie przedmiotu zamówienia </w:t>
      </w:r>
    </w:p>
    <w:p w14:paraId="6F138E2C" w14:textId="77777777" w:rsidR="009D364C" w:rsidRPr="00B10010" w:rsidRDefault="009D364C" w:rsidP="00A8236F">
      <w:pPr>
        <w:suppressAutoHyphens/>
        <w:autoSpaceDE w:val="0"/>
        <w:spacing w:after="0" w:line="240" w:lineRule="auto"/>
        <w:ind w:left="0" w:right="0"/>
        <w:jc w:val="both"/>
        <w:rPr>
          <w:rFonts w:ascii="Verdana" w:hAnsi="Verdana"/>
        </w:rPr>
      </w:pPr>
    </w:p>
    <w:p w14:paraId="7A89E0DE" w14:textId="5C4215C2" w:rsidR="00E56AAD" w:rsidRPr="00B10010" w:rsidRDefault="00E56AAD" w:rsidP="00E56AAD">
      <w:pPr>
        <w:autoSpaceDE w:val="0"/>
        <w:ind w:left="720"/>
        <w:jc w:val="both"/>
        <w:rPr>
          <w:rFonts w:ascii="Verdana" w:hAnsi="Verdana"/>
        </w:rPr>
      </w:pPr>
      <w:r w:rsidRPr="00B10010">
        <w:rPr>
          <w:rFonts w:ascii="Verdana" w:hAnsi="Verdana"/>
        </w:rPr>
        <w:t xml:space="preserve">w cenie </w:t>
      </w:r>
      <w:r w:rsidR="002741BA">
        <w:rPr>
          <w:rFonts w:ascii="Verdana" w:hAnsi="Verdana"/>
        </w:rPr>
        <w:t xml:space="preserve">za godzinę </w:t>
      </w:r>
      <w:r w:rsidRPr="00B10010">
        <w:rPr>
          <w:rFonts w:ascii="Verdana" w:hAnsi="Verdana"/>
        </w:rPr>
        <w:t xml:space="preserve">brutto </w:t>
      </w:r>
      <w:r w:rsidRPr="00B10010">
        <w:rPr>
          <w:rFonts w:ascii="Verdana" w:hAnsi="Verdana"/>
          <w:vertAlign w:val="superscript"/>
        </w:rPr>
        <w:t>(2)</w:t>
      </w:r>
      <w:r w:rsidRPr="00B10010">
        <w:rPr>
          <w:rFonts w:ascii="Verdana" w:hAnsi="Verdana"/>
        </w:rPr>
        <w:t>: ……...................................... zł;</w:t>
      </w:r>
    </w:p>
    <w:p w14:paraId="16849EB6" w14:textId="2FFF2D63" w:rsidR="00E56AAD" w:rsidRDefault="00E56AAD" w:rsidP="00E56AAD">
      <w:pPr>
        <w:autoSpaceDE w:val="0"/>
        <w:ind w:left="720"/>
        <w:jc w:val="both"/>
        <w:rPr>
          <w:rFonts w:ascii="Verdana" w:hAnsi="Verdana"/>
        </w:rPr>
      </w:pPr>
      <w:r w:rsidRPr="00B10010">
        <w:rPr>
          <w:rFonts w:ascii="Verdana" w:hAnsi="Verdana"/>
        </w:rPr>
        <w:t>słownie: ……</w:t>
      </w:r>
      <w:r>
        <w:rPr>
          <w:rFonts w:ascii="Verdana" w:hAnsi="Verdana"/>
        </w:rPr>
        <w:t>……………………………………………………………… zł ………………..……</w:t>
      </w:r>
      <w:r w:rsidRPr="00B10010">
        <w:rPr>
          <w:rFonts w:ascii="Verdana" w:hAnsi="Verdana"/>
        </w:rPr>
        <w:t>…………………..……… gr.</w:t>
      </w:r>
    </w:p>
    <w:p w14:paraId="3568E849" w14:textId="48D55678" w:rsidR="002741BA" w:rsidRPr="00B10010" w:rsidRDefault="002741BA" w:rsidP="002741BA">
      <w:pPr>
        <w:autoSpaceDE w:val="0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Tj. w</w:t>
      </w:r>
      <w:r w:rsidRPr="00B10010">
        <w:rPr>
          <w:rFonts w:ascii="Verdana" w:hAnsi="Verdana"/>
        </w:rPr>
        <w:t xml:space="preserve"> łącznej cenie</w:t>
      </w:r>
      <w:r>
        <w:rPr>
          <w:rFonts w:ascii="Verdana" w:hAnsi="Verdana"/>
        </w:rPr>
        <w:t xml:space="preserve"> za </w:t>
      </w:r>
      <w:r w:rsidR="008F0FE1">
        <w:rPr>
          <w:rFonts w:ascii="Verdana" w:hAnsi="Verdana"/>
        </w:rPr>
        <w:t>4800</w:t>
      </w:r>
      <w:r w:rsidR="00A8236F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godzin </w:t>
      </w:r>
      <w:r w:rsidRPr="00B10010">
        <w:rPr>
          <w:rFonts w:ascii="Verdana" w:hAnsi="Verdana"/>
        </w:rPr>
        <w:t xml:space="preserve">brutto </w:t>
      </w:r>
      <w:r w:rsidRPr="00B10010">
        <w:rPr>
          <w:rFonts w:ascii="Verdana" w:hAnsi="Verdana"/>
          <w:vertAlign w:val="superscript"/>
        </w:rPr>
        <w:t>(2)</w:t>
      </w:r>
      <w:r w:rsidRPr="00B10010">
        <w:rPr>
          <w:rFonts w:ascii="Verdana" w:hAnsi="Verdana"/>
        </w:rPr>
        <w:t>: ……...................................... zł;</w:t>
      </w:r>
    </w:p>
    <w:p w14:paraId="14A415F5" w14:textId="77777777" w:rsidR="002741BA" w:rsidRPr="00B10010" w:rsidRDefault="002741BA" w:rsidP="002741BA">
      <w:pPr>
        <w:autoSpaceDE w:val="0"/>
        <w:ind w:left="720"/>
        <w:jc w:val="both"/>
        <w:rPr>
          <w:rFonts w:ascii="Verdana" w:hAnsi="Verdana"/>
        </w:rPr>
      </w:pPr>
      <w:r w:rsidRPr="00B10010">
        <w:rPr>
          <w:rFonts w:ascii="Verdana" w:hAnsi="Verdana"/>
        </w:rPr>
        <w:t>słownie: ……</w:t>
      </w:r>
      <w:r>
        <w:rPr>
          <w:rFonts w:ascii="Verdana" w:hAnsi="Verdana"/>
        </w:rPr>
        <w:t>……………………………………………………………… zł ………………..……</w:t>
      </w:r>
      <w:r w:rsidRPr="00B10010">
        <w:rPr>
          <w:rFonts w:ascii="Verdana" w:hAnsi="Verdana"/>
        </w:rPr>
        <w:t>…………………..……… gr.</w:t>
      </w:r>
    </w:p>
    <w:p w14:paraId="78C95B8B" w14:textId="5C8DDEDA" w:rsidR="00E56AAD" w:rsidRPr="00B10010" w:rsidRDefault="00E56AAD" w:rsidP="00E56AAD">
      <w:pPr>
        <w:autoSpaceDE w:val="0"/>
        <w:ind w:left="708"/>
        <w:jc w:val="both"/>
        <w:rPr>
          <w:rFonts w:ascii="Verdana" w:hAnsi="Verdana"/>
        </w:rPr>
      </w:pPr>
      <w:r w:rsidRPr="00B10010">
        <w:rPr>
          <w:rFonts w:ascii="Verdana" w:hAnsi="Verdana"/>
          <w:vertAlign w:val="superscript"/>
        </w:rPr>
        <w:lastRenderedPageBreak/>
        <w:t>(2)</w:t>
      </w:r>
      <w:r w:rsidR="005B34D8">
        <w:rPr>
          <w:rFonts w:ascii="Verdana" w:hAnsi="Verdana"/>
          <w:sz w:val="14"/>
        </w:rPr>
        <w:t xml:space="preserve"> maksymalna liczba godzin do realizacji wynosi </w:t>
      </w:r>
      <w:r w:rsidR="00052537">
        <w:rPr>
          <w:rFonts w:ascii="Verdana" w:hAnsi="Verdana"/>
          <w:sz w:val="14"/>
        </w:rPr>
        <w:t>4 8</w:t>
      </w:r>
      <w:r w:rsidR="00B13887">
        <w:rPr>
          <w:rFonts w:ascii="Verdana" w:hAnsi="Verdana"/>
          <w:sz w:val="14"/>
        </w:rPr>
        <w:t>0</w:t>
      </w:r>
      <w:r w:rsidR="005B34D8">
        <w:rPr>
          <w:rFonts w:ascii="Verdana" w:hAnsi="Verdana"/>
          <w:sz w:val="14"/>
        </w:rPr>
        <w:t>0</w:t>
      </w:r>
    </w:p>
    <w:p w14:paraId="447C84C4" w14:textId="77777777" w:rsidR="00A8236F" w:rsidRDefault="00A8236F" w:rsidP="00E56AAD">
      <w:pPr>
        <w:spacing w:after="0"/>
        <w:ind w:left="-140"/>
        <w:jc w:val="both"/>
        <w:rPr>
          <w:rFonts w:ascii="Verdana" w:hAnsi="Verdana"/>
        </w:rPr>
      </w:pPr>
    </w:p>
    <w:p w14:paraId="4E5F2039" w14:textId="192BE853" w:rsidR="00E56AAD" w:rsidRDefault="00DE3933" w:rsidP="00E56AAD">
      <w:pPr>
        <w:spacing w:after="0"/>
        <w:ind w:left="-140"/>
        <w:jc w:val="both"/>
        <w:rPr>
          <w:rFonts w:ascii="Verdana" w:hAnsi="Verdana"/>
        </w:rPr>
      </w:pPr>
      <w:r w:rsidRPr="00B10010">
        <w:rPr>
          <w:rFonts w:ascii="Verdana" w:hAnsi="Verdana"/>
        </w:rPr>
        <w:t>Oświadczam, że cena podana w ofercie obejmuje wszystkie koszty i składniki związane z dostawą przedmiotu zamówienia.</w:t>
      </w:r>
    </w:p>
    <w:p w14:paraId="326401DA" w14:textId="77777777" w:rsidR="00E56AAD" w:rsidRDefault="00E56AAD" w:rsidP="00E56AAD">
      <w:pPr>
        <w:spacing w:after="0"/>
        <w:ind w:left="-140"/>
        <w:jc w:val="both"/>
        <w:rPr>
          <w:rFonts w:ascii="Verdana" w:hAnsi="Verdana"/>
        </w:rPr>
      </w:pPr>
    </w:p>
    <w:p w14:paraId="41A7C530" w14:textId="77777777" w:rsidR="00E56AAD" w:rsidRDefault="00DE3933" w:rsidP="00E56AAD">
      <w:pPr>
        <w:spacing w:after="0"/>
        <w:ind w:left="-140"/>
        <w:jc w:val="both"/>
        <w:rPr>
          <w:rFonts w:ascii="Verdana" w:hAnsi="Verdana"/>
        </w:rPr>
      </w:pPr>
      <w:r w:rsidRPr="00B10010">
        <w:rPr>
          <w:rFonts w:ascii="Verdana" w:hAnsi="Verdana"/>
        </w:rPr>
        <w:t xml:space="preserve">Zamówienie zrealizuję w terminie wskazanym </w:t>
      </w:r>
      <w:r w:rsidR="00E56AAD">
        <w:rPr>
          <w:rFonts w:ascii="Verdana" w:hAnsi="Verdana"/>
        </w:rPr>
        <w:t>w formularzu oferty.</w:t>
      </w:r>
    </w:p>
    <w:p w14:paraId="5C4496BB" w14:textId="77777777" w:rsidR="00E56AAD" w:rsidRDefault="00E56AAD" w:rsidP="00E56AAD">
      <w:pPr>
        <w:spacing w:after="0"/>
        <w:ind w:left="-140"/>
        <w:jc w:val="both"/>
        <w:rPr>
          <w:rFonts w:ascii="Verdana" w:hAnsi="Verdana"/>
        </w:rPr>
      </w:pPr>
    </w:p>
    <w:p w14:paraId="4E576B09" w14:textId="51C53AE6" w:rsidR="00DE3933" w:rsidRPr="00B10010" w:rsidRDefault="00DE3933" w:rsidP="00E56AAD">
      <w:pPr>
        <w:spacing w:after="0"/>
        <w:ind w:left="-140"/>
        <w:jc w:val="both"/>
        <w:rPr>
          <w:rFonts w:ascii="Verdana" w:hAnsi="Verdana"/>
        </w:rPr>
      </w:pPr>
      <w:r w:rsidRPr="00B10010">
        <w:rPr>
          <w:rFonts w:ascii="Verdana" w:hAnsi="Verdana"/>
        </w:rPr>
        <w:t>W przypadku udzielenia mi zamówienia zobowiązuję się do zawarcia pisemnej umowy</w:t>
      </w:r>
      <w:r w:rsidR="002076AE">
        <w:rPr>
          <w:rFonts w:ascii="Verdana" w:hAnsi="Verdana"/>
        </w:rPr>
        <w:t xml:space="preserve"> zgodnie z</w:t>
      </w:r>
      <w:r w:rsidR="002741BA">
        <w:rPr>
          <w:rFonts w:ascii="Verdana" w:hAnsi="Verdana"/>
        </w:rPr>
        <w:t xml:space="preserve">  warunkami opisanymi w Zapytaniu ofertowym</w:t>
      </w:r>
      <w:r w:rsidR="00AC30DF">
        <w:rPr>
          <w:rFonts w:ascii="Verdana" w:hAnsi="Verdana"/>
        </w:rPr>
        <w:t xml:space="preserve">. </w:t>
      </w:r>
    </w:p>
    <w:p w14:paraId="6C1191FB" w14:textId="77777777" w:rsidR="00E56AAD" w:rsidRDefault="00E56AAD" w:rsidP="00091859">
      <w:pPr>
        <w:shd w:val="clear" w:color="auto" w:fill="FFFFFF"/>
        <w:autoSpaceDE w:val="0"/>
        <w:ind w:left="0"/>
        <w:jc w:val="both"/>
        <w:rPr>
          <w:rFonts w:ascii="Verdana" w:hAnsi="Verdana"/>
        </w:rPr>
      </w:pPr>
    </w:p>
    <w:p w14:paraId="49E02289" w14:textId="24F7B15B" w:rsidR="00091859" w:rsidRDefault="00091859" w:rsidP="00091859">
      <w:pPr>
        <w:shd w:val="clear" w:color="auto" w:fill="FFFFFF"/>
        <w:autoSpaceDE w:val="0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Załączniki:</w:t>
      </w:r>
    </w:p>
    <w:p w14:paraId="580B8212" w14:textId="77777777" w:rsidR="00BE5A22" w:rsidRPr="00BE5A22" w:rsidRDefault="00BE5A22" w:rsidP="00BE5A22">
      <w:pPr>
        <w:numPr>
          <w:ilvl w:val="0"/>
          <w:numId w:val="41"/>
        </w:numPr>
        <w:shd w:val="clear" w:color="auto" w:fill="FFFFFF"/>
        <w:autoSpaceDE w:val="0"/>
        <w:jc w:val="both"/>
        <w:rPr>
          <w:rFonts w:ascii="Verdana" w:hAnsi="Verdana"/>
        </w:rPr>
      </w:pPr>
      <w:r w:rsidRPr="00BE5A22">
        <w:rPr>
          <w:rFonts w:ascii="Verdana" w:hAnsi="Verdana"/>
        </w:rPr>
        <w:t>CV</w:t>
      </w:r>
    </w:p>
    <w:p w14:paraId="4C89DBA8" w14:textId="77777777" w:rsidR="00BE5A22" w:rsidRPr="00BE5A22" w:rsidRDefault="00BE5A22" w:rsidP="00BE5A22">
      <w:pPr>
        <w:numPr>
          <w:ilvl w:val="0"/>
          <w:numId w:val="41"/>
        </w:numPr>
        <w:shd w:val="clear" w:color="auto" w:fill="FFFFFF"/>
        <w:autoSpaceDE w:val="0"/>
        <w:jc w:val="both"/>
        <w:rPr>
          <w:rFonts w:ascii="Verdana" w:hAnsi="Verdana"/>
        </w:rPr>
      </w:pPr>
      <w:r w:rsidRPr="00BE5A22">
        <w:rPr>
          <w:rFonts w:ascii="Verdana" w:hAnsi="Verdana"/>
        </w:rPr>
        <w:t>Dokument potwierdzający posiadane wykształcenie</w:t>
      </w:r>
    </w:p>
    <w:p w14:paraId="62F364FB" w14:textId="1C321EAC" w:rsidR="00BE5A22" w:rsidRPr="00BE5A22" w:rsidRDefault="00BE5A22" w:rsidP="00BE5A22">
      <w:pPr>
        <w:numPr>
          <w:ilvl w:val="0"/>
          <w:numId w:val="41"/>
        </w:numPr>
        <w:shd w:val="clear" w:color="auto" w:fill="FFFFFF"/>
        <w:autoSpaceDE w:val="0"/>
        <w:jc w:val="both"/>
        <w:rPr>
          <w:rFonts w:ascii="Verdana" w:hAnsi="Verdana"/>
        </w:rPr>
      </w:pPr>
      <w:r w:rsidRPr="00BE5A22">
        <w:rPr>
          <w:rFonts w:ascii="Verdana" w:hAnsi="Verdana"/>
        </w:rPr>
        <w:t xml:space="preserve">potwierdzenie w formie zaświadczenia wystawionego przez organizatora, potwierdzającego udział w obozach ornitologicznych i/lub pracach punktów obserwacji ptaków drapieżnych </w:t>
      </w:r>
    </w:p>
    <w:p w14:paraId="4FFC6C2C" w14:textId="77777777" w:rsidR="00091859" w:rsidRDefault="00091859" w:rsidP="00BE5A22">
      <w:pPr>
        <w:shd w:val="clear" w:color="auto" w:fill="FFFFFF"/>
        <w:autoSpaceDE w:val="0"/>
        <w:ind w:left="720"/>
        <w:jc w:val="both"/>
        <w:rPr>
          <w:rFonts w:ascii="Verdana" w:hAnsi="Verdana"/>
        </w:rPr>
      </w:pPr>
    </w:p>
    <w:p w14:paraId="7D576FBB" w14:textId="77777777" w:rsidR="00DE3933" w:rsidRPr="00B10010" w:rsidRDefault="00DE3933" w:rsidP="00DE3933">
      <w:pPr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right="0"/>
        <w:jc w:val="both"/>
        <w:rPr>
          <w:rFonts w:ascii="Verdana" w:hAnsi="Verdana"/>
        </w:rPr>
      </w:pPr>
      <w:r w:rsidRPr="00B10010">
        <w:rPr>
          <w:rFonts w:ascii="Verdana" w:hAnsi="Verdana"/>
        </w:rPr>
        <w:t>Składana oferta jest ważna do dnia: …………………………………………….  .</w:t>
      </w:r>
    </w:p>
    <w:p w14:paraId="1E664FB3" w14:textId="77777777" w:rsidR="00DE3933" w:rsidRPr="00B10010" w:rsidRDefault="00DE3933" w:rsidP="00DE3933">
      <w:pPr>
        <w:autoSpaceDE w:val="0"/>
        <w:jc w:val="both"/>
        <w:rPr>
          <w:rFonts w:ascii="Verdana" w:hAnsi="Verdana"/>
        </w:rPr>
      </w:pPr>
    </w:p>
    <w:p w14:paraId="560C35C1" w14:textId="77777777" w:rsidR="00DE3933" w:rsidRPr="00B10010" w:rsidRDefault="00DE3933" w:rsidP="00DE3933">
      <w:pPr>
        <w:autoSpaceDE w:val="0"/>
        <w:jc w:val="both"/>
        <w:rPr>
          <w:rFonts w:ascii="Verdana" w:hAnsi="Verdana"/>
        </w:rPr>
      </w:pPr>
    </w:p>
    <w:p w14:paraId="2D772201" w14:textId="77777777" w:rsidR="00DE3933" w:rsidRPr="00B10010" w:rsidRDefault="00DE3933" w:rsidP="00DE3933">
      <w:pPr>
        <w:autoSpaceDE w:val="0"/>
        <w:jc w:val="both"/>
        <w:rPr>
          <w:rFonts w:ascii="Verdana" w:hAnsi="Verdana"/>
        </w:rPr>
      </w:pPr>
      <w:r w:rsidRPr="00B10010">
        <w:rPr>
          <w:rFonts w:ascii="Verdana" w:hAnsi="Verdana"/>
        </w:rPr>
        <w:t xml:space="preserve">                                                                                                                                      </w:t>
      </w:r>
      <w:r>
        <w:rPr>
          <w:rFonts w:ascii="Verdana" w:hAnsi="Verdana"/>
        </w:rPr>
        <w:t>……………..…………………………….…………………</w:t>
      </w:r>
      <w:r w:rsidRPr="00B10010">
        <w:rPr>
          <w:rFonts w:ascii="Verdana" w:hAnsi="Verdana"/>
        </w:rPr>
        <w:t xml:space="preserve">      </w:t>
      </w:r>
      <w:r>
        <w:rPr>
          <w:rFonts w:ascii="Verdana" w:hAnsi="Verdana"/>
        </w:rPr>
        <w:t xml:space="preserve">                </w:t>
      </w:r>
      <w:r w:rsidRPr="00B10010">
        <w:rPr>
          <w:rFonts w:ascii="Verdana" w:hAnsi="Verdana"/>
        </w:rPr>
        <w:t xml:space="preserve"> …………………………………………………………</w:t>
      </w:r>
    </w:p>
    <w:p w14:paraId="4E6041A0" w14:textId="77777777" w:rsidR="00DE3933" w:rsidRPr="00B10010" w:rsidRDefault="00DE3933" w:rsidP="00DE3933">
      <w:pPr>
        <w:autoSpaceDE w:val="0"/>
        <w:jc w:val="both"/>
        <w:rPr>
          <w:rFonts w:ascii="Verdana" w:hAnsi="Verdana"/>
        </w:rPr>
      </w:pPr>
      <w:r w:rsidRPr="00B10010">
        <w:rPr>
          <w:rFonts w:ascii="Verdana" w:hAnsi="Verdana"/>
        </w:rPr>
        <w:t xml:space="preserve">miejscowość i data                   </w:t>
      </w:r>
      <w:r>
        <w:rPr>
          <w:rFonts w:ascii="Verdana" w:hAnsi="Verdana"/>
        </w:rPr>
        <w:t xml:space="preserve">                   </w:t>
      </w:r>
      <w:r w:rsidRPr="00B10010">
        <w:rPr>
          <w:rFonts w:ascii="Verdana" w:hAnsi="Verdana"/>
        </w:rPr>
        <w:t xml:space="preserve">                                        (czytelny podpis)</w:t>
      </w:r>
    </w:p>
    <w:p w14:paraId="5DC278FB" w14:textId="77777777" w:rsidR="00DE3933" w:rsidRPr="00B10010" w:rsidRDefault="00DE3933" w:rsidP="00DE3933">
      <w:pPr>
        <w:pStyle w:val="Default"/>
        <w:jc w:val="center"/>
        <w:rPr>
          <w:rFonts w:cs="Times New Roman"/>
          <w:b/>
          <w:color w:val="auto"/>
          <w:sz w:val="20"/>
          <w:szCs w:val="20"/>
        </w:rPr>
      </w:pPr>
    </w:p>
    <w:p w14:paraId="08A81791" w14:textId="77777777" w:rsidR="00DE3933" w:rsidRDefault="00E56AAD" w:rsidP="00DE3933">
      <w:pPr>
        <w:pStyle w:val="Default"/>
        <w:jc w:val="center"/>
        <w:rPr>
          <w:rFonts w:cs="Times New Roman"/>
          <w:b/>
          <w:color w:val="auto"/>
          <w:sz w:val="20"/>
          <w:szCs w:val="20"/>
        </w:rPr>
      </w:pPr>
      <w:r>
        <w:rPr>
          <w:rFonts w:cs="Times New Roman"/>
          <w:b/>
          <w:color w:val="auto"/>
          <w:sz w:val="20"/>
          <w:szCs w:val="20"/>
        </w:rPr>
        <w:br w:type="page"/>
      </w:r>
    </w:p>
    <w:p w14:paraId="339CDC1C" w14:textId="77777777" w:rsidR="00DE3933" w:rsidRPr="00B10010" w:rsidRDefault="00DE3933" w:rsidP="00DE3933">
      <w:pPr>
        <w:pStyle w:val="Default"/>
        <w:jc w:val="center"/>
        <w:rPr>
          <w:rFonts w:cs="Times New Roman"/>
          <w:b/>
          <w:color w:val="auto"/>
          <w:sz w:val="20"/>
          <w:szCs w:val="20"/>
        </w:rPr>
      </w:pPr>
      <w:r w:rsidRPr="00B10010">
        <w:rPr>
          <w:rFonts w:cs="Times New Roman"/>
          <w:b/>
          <w:color w:val="auto"/>
          <w:sz w:val="20"/>
          <w:szCs w:val="20"/>
        </w:rPr>
        <w:lastRenderedPageBreak/>
        <w:t>OŚWIADCZENIA</w:t>
      </w:r>
    </w:p>
    <w:p w14:paraId="23B4EE1F" w14:textId="24E8346F" w:rsidR="00DE3933" w:rsidRPr="00B10010" w:rsidRDefault="00DE3933" w:rsidP="00DE3933">
      <w:pPr>
        <w:widowControl w:val="0"/>
        <w:autoSpaceDE w:val="0"/>
        <w:jc w:val="both"/>
        <w:rPr>
          <w:rFonts w:ascii="Verdana" w:hAnsi="Verdana"/>
        </w:rPr>
      </w:pPr>
      <w:r w:rsidRPr="00B10010">
        <w:rPr>
          <w:rFonts w:ascii="Verdana" w:hAnsi="Verdana"/>
        </w:rPr>
        <w:t>1.</w:t>
      </w:r>
      <w:r w:rsidR="00052537">
        <w:rPr>
          <w:rFonts w:ascii="Verdana" w:hAnsi="Verdana"/>
        </w:rPr>
        <w:t xml:space="preserve"> </w:t>
      </w:r>
      <w:r w:rsidRPr="00B10010">
        <w:rPr>
          <w:rFonts w:ascii="Verdana" w:hAnsi="Verdana"/>
        </w:rPr>
        <w:t>Oświadczam, że spełniam warunki udziału w postępowaniu o udzielenie zamówienia określone w Zapytaniu ofertowym</w:t>
      </w:r>
      <w:r w:rsidRPr="00B10010">
        <w:rPr>
          <w:rFonts w:ascii="Verdana" w:hAnsi="Verdana"/>
          <w:b/>
        </w:rPr>
        <w:t xml:space="preserve"> </w:t>
      </w:r>
      <w:r w:rsidRPr="00B10010">
        <w:rPr>
          <w:rFonts w:ascii="Verdana" w:hAnsi="Verdana"/>
        </w:rPr>
        <w:t xml:space="preserve">i nie podlegam wykluczeniu wynikającemu z </w:t>
      </w:r>
      <w:r w:rsidRPr="00B10010">
        <w:rPr>
          <w:rFonts w:ascii="Verdana" w:hAnsi="Verdana"/>
          <w:b/>
        </w:rPr>
        <w:t>powiązania</w:t>
      </w:r>
      <w:r w:rsidRPr="00B10010">
        <w:rPr>
          <w:rFonts w:ascii="Verdana" w:hAnsi="Verdana"/>
        </w:rPr>
        <w:t xml:space="preserve"> z </w:t>
      </w:r>
      <w:r>
        <w:rPr>
          <w:rFonts w:ascii="Verdana" w:hAnsi="Verdana"/>
        </w:rPr>
        <w:t xml:space="preserve">Bioseco </w:t>
      </w:r>
      <w:r w:rsidR="00102536">
        <w:rPr>
          <w:rFonts w:ascii="Verdana" w:hAnsi="Verdana"/>
        </w:rPr>
        <w:t>SA</w:t>
      </w:r>
      <w:r w:rsidRPr="00B10010">
        <w:rPr>
          <w:rFonts w:ascii="Verdana" w:hAnsi="Verdana"/>
        </w:rPr>
        <w:t xml:space="preserve">, lub z osobami upoważnionymi do </w:t>
      </w:r>
      <w:r>
        <w:rPr>
          <w:rFonts w:ascii="Verdana" w:hAnsi="Verdana"/>
        </w:rPr>
        <w:t xml:space="preserve">zaciągania zobowiązań w imieniu Bioseco </w:t>
      </w:r>
      <w:r w:rsidR="00102536">
        <w:rPr>
          <w:rFonts w:ascii="Verdana" w:hAnsi="Verdana"/>
        </w:rPr>
        <w:t>SA</w:t>
      </w:r>
      <w:r w:rsidRPr="00B10010">
        <w:rPr>
          <w:rFonts w:ascii="Verdana" w:hAnsi="Verdana"/>
        </w:rPr>
        <w:t xml:space="preserve">, lub osobami wykonującymi w imieniu </w:t>
      </w:r>
      <w:r>
        <w:rPr>
          <w:rFonts w:ascii="Verdana" w:hAnsi="Verdana"/>
        </w:rPr>
        <w:t xml:space="preserve">Bioseco </w:t>
      </w:r>
      <w:r w:rsidR="00F472C0">
        <w:rPr>
          <w:rFonts w:ascii="Verdana" w:hAnsi="Verdana"/>
        </w:rPr>
        <w:t>SA</w:t>
      </w:r>
      <w:r w:rsidRPr="00B10010">
        <w:rPr>
          <w:rFonts w:ascii="Verdana" w:hAnsi="Verdana"/>
        </w:rPr>
        <w:t xml:space="preserve"> czynności związanych z przygotowaniem i przeprowadzeniem procedury wyboru wykonawcy: </w:t>
      </w:r>
    </w:p>
    <w:p w14:paraId="6F1FEDD5" w14:textId="77777777" w:rsidR="00DE3933" w:rsidRPr="00B10010" w:rsidRDefault="00DE3933" w:rsidP="00DE3933">
      <w:pPr>
        <w:tabs>
          <w:tab w:val="left" w:pos="709"/>
        </w:tabs>
        <w:ind w:left="709"/>
        <w:jc w:val="both"/>
        <w:rPr>
          <w:rFonts w:ascii="Verdana" w:hAnsi="Verdana"/>
        </w:rPr>
      </w:pPr>
      <w:r w:rsidRPr="00B10010">
        <w:rPr>
          <w:rFonts w:ascii="Verdana" w:hAnsi="Verdana"/>
          <w:b/>
        </w:rPr>
        <w:t>- osobowo</w:t>
      </w:r>
      <w:r w:rsidRPr="00B10010">
        <w:rPr>
          <w:rFonts w:ascii="Verdana" w:hAnsi="Verdana"/>
        </w:rPr>
        <w:t xml:space="preserve"> (w szczególności poprzez pozostawanie w związku małżeńskim, w stosunku pokrewieństwa lub powinowactwa w linii prostej, pokrewieństwa drugiego stopnia lub powinowactwa drugiego stopnia w linii bocznej lub w stosunku przysposobienia, opieki lub kurateli) lub</w:t>
      </w:r>
    </w:p>
    <w:p w14:paraId="36F3E4AA" w14:textId="77777777" w:rsidR="00DE3933" w:rsidRPr="00B10010" w:rsidRDefault="00DE3933" w:rsidP="00DE3933">
      <w:pPr>
        <w:tabs>
          <w:tab w:val="left" w:pos="709"/>
        </w:tabs>
        <w:ind w:left="709"/>
        <w:jc w:val="both"/>
        <w:rPr>
          <w:rFonts w:ascii="Verdana" w:hAnsi="Verdana"/>
        </w:rPr>
      </w:pPr>
      <w:r w:rsidRPr="00B10010">
        <w:rPr>
          <w:rFonts w:ascii="Verdana" w:hAnsi="Verdana"/>
          <w:b/>
        </w:rPr>
        <w:t>- kapitałowo</w:t>
      </w:r>
      <w:r w:rsidRPr="00B10010">
        <w:rPr>
          <w:rFonts w:ascii="Verdana" w:hAnsi="Verdana"/>
        </w:rPr>
        <w:t xml:space="preserve"> (w szczególności uczestniczeniu w spółce jako wspólnik spółki cywilnej lub spółki osobowej; posiadaniu co najmniej 10% udziałów lub akcji, o ile niższy próg nie wynika z przepisów prawa; pełnienia funkcji członka organu nadzorczego lub zarządzającego, prokurenta, pomocnika).</w:t>
      </w:r>
    </w:p>
    <w:p w14:paraId="459810F8" w14:textId="77777777" w:rsidR="00DE3933" w:rsidRPr="0068424C" w:rsidRDefault="00DE3933" w:rsidP="00DE3933">
      <w:pPr>
        <w:widowControl w:val="0"/>
        <w:autoSpaceDE w:val="0"/>
        <w:jc w:val="both"/>
        <w:rPr>
          <w:rFonts w:ascii="Calibri" w:hAnsi="Calibri"/>
        </w:rPr>
      </w:pPr>
    </w:p>
    <w:p w14:paraId="75CFD14F" w14:textId="77777777" w:rsidR="00DE3933" w:rsidRDefault="00DE3933" w:rsidP="00DE3933">
      <w:pPr>
        <w:spacing w:after="0"/>
        <w:ind w:left="-141" w:right="0"/>
        <w:rPr>
          <w:rFonts w:ascii="Verdana" w:eastAsia="Verdana" w:hAnsi="Verdana" w:cs="Verdana"/>
        </w:rPr>
      </w:pPr>
    </w:p>
    <w:p w14:paraId="409DAE06" w14:textId="77777777" w:rsidR="00DE3933" w:rsidRDefault="00DE3933" w:rsidP="00DE3933">
      <w:pPr>
        <w:spacing w:after="0"/>
        <w:ind w:left="-141" w:right="0"/>
        <w:rPr>
          <w:rFonts w:ascii="Verdana" w:eastAsia="Verdana" w:hAnsi="Verdana" w:cs="Verdana"/>
        </w:rPr>
      </w:pPr>
    </w:p>
    <w:p w14:paraId="7C29EC6D" w14:textId="77777777" w:rsidR="00DE3933" w:rsidRDefault="00DE3933" w:rsidP="00DE3933">
      <w:pPr>
        <w:spacing w:after="0"/>
        <w:ind w:left="-141"/>
      </w:pPr>
      <w:r>
        <w:rPr>
          <w:rFonts w:ascii="Verdana" w:eastAsia="Verdana" w:hAnsi="Verdana" w:cs="Verdana"/>
        </w:rPr>
        <w:t>............... dnia ….................………</w:t>
      </w: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</w:rPr>
        <w:tab/>
        <w:t>....................................................</w:t>
      </w:r>
    </w:p>
    <w:p w14:paraId="6F60000A" w14:textId="77777777" w:rsidR="00DE3933" w:rsidRDefault="00DE3933" w:rsidP="00DE3933">
      <w:pPr>
        <w:spacing w:after="0"/>
        <w:ind w:left="-141"/>
        <w:jc w:val="center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  </w:t>
      </w:r>
      <w:r w:rsidR="003169AE">
        <w:rPr>
          <w:rFonts w:ascii="Verdana" w:eastAsia="Verdana" w:hAnsi="Verdana" w:cs="Verdana"/>
          <w:b/>
        </w:rPr>
        <w:t xml:space="preserve">                                                                      </w:t>
      </w:r>
      <w:r>
        <w:rPr>
          <w:rFonts w:ascii="Verdana" w:eastAsia="Verdana" w:hAnsi="Verdana" w:cs="Verdana"/>
          <w:b/>
        </w:rPr>
        <w:t xml:space="preserve">   Podpis upoważnionej osoby</w:t>
      </w:r>
    </w:p>
    <w:sectPr w:rsidR="00DE3933">
      <w:headerReference w:type="default" r:id="rId8"/>
      <w:footerReference w:type="default" r:id="rId9"/>
      <w:pgSz w:w="11906" w:h="16838"/>
      <w:pgMar w:top="1677" w:right="991" w:bottom="1417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DD7C6" w14:textId="77777777" w:rsidR="00DE3AA4" w:rsidRDefault="00DE3AA4">
      <w:pPr>
        <w:spacing w:after="0" w:line="240" w:lineRule="auto"/>
      </w:pPr>
      <w:r>
        <w:separator/>
      </w:r>
    </w:p>
  </w:endnote>
  <w:endnote w:type="continuationSeparator" w:id="0">
    <w:p w14:paraId="1B876AD3" w14:textId="77777777" w:rsidR="00DE3AA4" w:rsidRDefault="00DE3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FC346" w14:textId="77777777" w:rsidR="00792685" w:rsidRDefault="00792685">
    <w:pPr>
      <w:spacing w:after="0" w:line="240" w:lineRule="auto"/>
    </w:pPr>
    <w:r>
      <w:br/>
    </w:r>
  </w:p>
  <w:tbl>
    <w:tblPr>
      <w:tblW w:w="0" w:type="auto"/>
      <w:tblInd w:w="-557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402"/>
      <w:gridCol w:w="3260"/>
      <w:gridCol w:w="2552"/>
    </w:tblGrid>
    <w:tr w:rsidR="00792685" w14:paraId="712FA27C" w14:textId="77777777">
      <w:tc>
        <w:tcPr>
          <w:tcW w:w="3402" w:type="dxa"/>
          <w:shd w:val="clear" w:color="auto" w:fill="auto"/>
        </w:tcPr>
        <w:p w14:paraId="69333A8E" w14:textId="37061D9E" w:rsidR="00792685" w:rsidRDefault="00F61DAC">
          <w:pPr>
            <w:pStyle w:val="Stopka"/>
            <w:jc w:val="center"/>
            <w:rPr>
              <w:rFonts w:ascii="Verdana" w:eastAsia="Times New Roman" w:hAnsi="Verdana" w:cs="Verdana"/>
              <w:b/>
              <w:color w:val="E74011"/>
              <w:sz w:val="16"/>
              <w:szCs w:val="16"/>
            </w:rPr>
          </w:pPr>
          <w:r>
            <w:rPr>
              <w:rFonts w:ascii="Verdana" w:hAnsi="Verdana" w:cs="Verdana"/>
              <w:noProof/>
              <w:sz w:val="16"/>
              <w:szCs w:val="16"/>
              <w:lang w:eastAsia="pl-PL"/>
            </w:rPr>
            <w:drawing>
              <wp:inline distT="0" distB="0" distL="0" distR="0" wp14:anchorId="08F705F9" wp14:editId="2D97E3AD">
                <wp:extent cx="1419225" cy="37147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9" t="-114" r="-29" b="-11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0" w:type="dxa"/>
          <w:shd w:val="clear" w:color="auto" w:fill="auto"/>
        </w:tcPr>
        <w:p w14:paraId="6D5A4987" w14:textId="71470DB7" w:rsidR="00792685" w:rsidRDefault="00792685">
          <w:pPr>
            <w:spacing w:after="0" w:line="240" w:lineRule="auto"/>
            <w:ind w:left="34"/>
          </w:pPr>
          <w:r>
            <w:rPr>
              <w:rFonts w:ascii="Verdana" w:eastAsia="Times New Roman" w:hAnsi="Verdana" w:cs="Verdana"/>
              <w:b/>
              <w:color w:val="E74011"/>
              <w:sz w:val="16"/>
              <w:szCs w:val="16"/>
            </w:rPr>
            <w:t xml:space="preserve">Bioseco </w:t>
          </w:r>
          <w:r w:rsidR="00102536">
            <w:rPr>
              <w:rFonts w:ascii="Verdana" w:eastAsia="Times New Roman" w:hAnsi="Verdana" w:cs="Verdana"/>
              <w:b/>
              <w:color w:val="E74011"/>
              <w:sz w:val="16"/>
              <w:szCs w:val="16"/>
            </w:rPr>
            <w:t>SA</w:t>
          </w:r>
        </w:p>
        <w:p w14:paraId="3BC3A81E" w14:textId="77777777" w:rsidR="00792685" w:rsidRDefault="00792685">
          <w:pPr>
            <w:pStyle w:val="Stopka"/>
            <w:ind w:left="34"/>
          </w:pPr>
          <w:r>
            <w:rPr>
              <w:rFonts w:ascii="Verdana" w:eastAsia="Times New Roman" w:hAnsi="Verdana" w:cs="Verdana"/>
              <w:color w:val="2B2B2B"/>
              <w:spacing w:val="-7"/>
              <w:sz w:val="16"/>
              <w:szCs w:val="16"/>
            </w:rPr>
            <w:t>ul. Budowlanych 68</w:t>
          </w:r>
          <w:r>
            <w:rPr>
              <w:rFonts w:ascii="Verdana" w:eastAsia="Times New Roman" w:hAnsi="Verdana" w:cs="Verdana"/>
              <w:color w:val="2B2B2B"/>
              <w:spacing w:val="-7"/>
              <w:sz w:val="16"/>
              <w:szCs w:val="16"/>
            </w:rPr>
            <w:br/>
            <w:t>80-298 Gdańsk</w:t>
          </w:r>
        </w:p>
        <w:p w14:paraId="5C156C46" w14:textId="77777777" w:rsidR="00792685" w:rsidRDefault="00792685">
          <w:pPr>
            <w:pStyle w:val="Stopka"/>
            <w:ind w:left="34"/>
            <w:rPr>
              <w:rFonts w:ascii="Verdana" w:eastAsia="Times New Roman" w:hAnsi="Verdana" w:cs="Verdana"/>
              <w:color w:val="2B2B2B"/>
              <w:spacing w:val="-7"/>
              <w:sz w:val="16"/>
              <w:szCs w:val="16"/>
            </w:rPr>
          </w:pPr>
        </w:p>
        <w:p w14:paraId="3CE7B06B" w14:textId="77777777" w:rsidR="00792685" w:rsidRDefault="00792685">
          <w:pPr>
            <w:spacing w:after="0" w:line="240" w:lineRule="auto"/>
            <w:ind w:left="34"/>
          </w:pPr>
          <w:r>
            <w:rPr>
              <w:rFonts w:ascii="Verdana" w:eastAsia="Times New Roman" w:hAnsi="Verdana" w:cs="Verdana"/>
              <w:color w:val="6D6D6D"/>
              <w:sz w:val="16"/>
              <w:szCs w:val="16"/>
            </w:rPr>
            <w:t>NIP 586-22-82-513</w:t>
          </w:r>
        </w:p>
        <w:p w14:paraId="1F67BD6F" w14:textId="77777777" w:rsidR="00792685" w:rsidRDefault="00792685">
          <w:pPr>
            <w:pStyle w:val="Stopka"/>
            <w:rPr>
              <w:rFonts w:ascii="Verdana" w:eastAsia="Times New Roman" w:hAnsi="Verdana" w:cs="Verdana"/>
              <w:color w:val="6D6D6D"/>
              <w:sz w:val="16"/>
              <w:szCs w:val="16"/>
            </w:rPr>
          </w:pPr>
        </w:p>
      </w:tc>
      <w:tc>
        <w:tcPr>
          <w:tcW w:w="2552" w:type="dxa"/>
          <w:shd w:val="clear" w:color="auto" w:fill="auto"/>
        </w:tcPr>
        <w:p w14:paraId="69DB0684" w14:textId="77777777" w:rsidR="00792685" w:rsidRDefault="00792685">
          <w:pPr>
            <w:spacing w:after="0" w:line="240" w:lineRule="auto"/>
            <w:ind w:left="175"/>
          </w:pPr>
          <w:r>
            <w:rPr>
              <w:rFonts w:ascii="Verdana" w:eastAsia="Times New Roman" w:hAnsi="Verdana" w:cs="Verdana"/>
              <w:color w:val="2B2B2B"/>
              <w:spacing w:val="-7"/>
              <w:sz w:val="16"/>
              <w:szCs w:val="16"/>
            </w:rPr>
            <w:t>+48 603 422 633</w:t>
          </w:r>
        </w:p>
        <w:p w14:paraId="1295E2D4" w14:textId="77777777" w:rsidR="00792685" w:rsidRDefault="00792685">
          <w:pPr>
            <w:spacing w:after="0" w:line="240" w:lineRule="auto"/>
            <w:ind w:left="175"/>
          </w:pPr>
          <w:r>
            <w:rPr>
              <w:rFonts w:ascii="Verdana" w:eastAsia="Times New Roman" w:hAnsi="Verdana" w:cs="Verdana"/>
              <w:color w:val="2B2B2B"/>
              <w:spacing w:val="-7"/>
              <w:sz w:val="16"/>
              <w:szCs w:val="16"/>
            </w:rPr>
            <w:t>info@bioseco.com</w:t>
          </w:r>
        </w:p>
        <w:p w14:paraId="1B2B8F92" w14:textId="77777777" w:rsidR="00792685" w:rsidRDefault="00792685">
          <w:pPr>
            <w:pStyle w:val="Stopka"/>
            <w:rPr>
              <w:rFonts w:ascii="Verdana" w:eastAsia="Times New Roman" w:hAnsi="Verdana" w:cs="Verdana"/>
              <w:color w:val="2B2B2B"/>
              <w:spacing w:val="-7"/>
              <w:sz w:val="16"/>
              <w:szCs w:val="16"/>
            </w:rPr>
          </w:pPr>
        </w:p>
      </w:tc>
    </w:tr>
  </w:tbl>
  <w:p w14:paraId="4B797611" w14:textId="77777777" w:rsidR="00792685" w:rsidRDefault="00792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A32A5" w14:textId="77777777" w:rsidR="00DE3AA4" w:rsidRDefault="00DE3AA4">
      <w:pPr>
        <w:spacing w:after="0" w:line="240" w:lineRule="auto"/>
      </w:pPr>
      <w:r>
        <w:separator/>
      </w:r>
    </w:p>
  </w:footnote>
  <w:footnote w:type="continuationSeparator" w:id="0">
    <w:p w14:paraId="03357CDA" w14:textId="77777777" w:rsidR="00DE3AA4" w:rsidRDefault="00DE3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4E99F" w14:textId="2E8BB51B" w:rsidR="00792685" w:rsidRDefault="00CE5592" w:rsidP="00CE5592">
    <w:pPr>
      <w:pStyle w:val="Nagwek"/>
      <w:ind w:left="0"/>
      <w:rPr>
        <w:lang w:eastAsia="pl-PL"/>
      </w:rPr>
    </w:pPr>
    <w:r w:rsidRPr="00CE5592">
      <w:rPr>
        <w:noProof/>
      </w:rPr>
      <w:drawing>
        <wp:inline distT="0" distB="0" distL="0" distR="0" wp14:anchorId="40AF8647" wp14:editId="28BF37D9">
          <wp:extent cx="5753100" cy="523875"/>
          <wp:effectExtent l="0" t="0" r="0" b="9525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caps w:val="0"/>
        <w:smallCaps w:val="0"/>
        <w:strike w:val="0"/>
        <w:dstrike w:val="0"/>
        <w:color w:val="00000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Liberation Serif" w:hAnsi="Liberation Serif" w:cs="Liberation Serif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Liberation Serif" w:hAnsi="Liberation Serif" w:cs="Liberation Serif"/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Liberation Serif" w:hAnsi="Liberation Serif" w:cs="Liberation Serif"/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Liberation Serif" w:hAnsi="Liberation Serif" w:cs="Liberation Serif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Liberation Serif" w:hAnsi="Liberation Serif" w:cs="Liberation Serif"/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Liberation Serif" w:hAnsi="Liberation Serif" w:cs="Liberation Serif"/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Liberation Serif" w:hAnsi="Liberation Serif" w:cs="Liberation Serif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Liberation Serif" w:hAnsi="Liberation Serif" w:cs="Liberation Serif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Verdana" w:eastAsia="Verdana" w:hAnsi="Verdana" w:cs="Verdana"/>
        <w:u w:val="no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60"/>
      </w:pPr>
      <w:rPr>
        <w:rFonts w:ascii="Verdana" w:eastAsia="Verdana" w:hAnsi="Verdana" w:cs="Verdana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Verdana" w:eastAsia="Verdana" w:hAnsi="Verdana" w:cs="Verdana"/>
        <w:u w:val="no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360"/>
      </w:pPr>
      <w:rPr>
        <w:rFonts w:ascii="Verdana" w:eastAsia="Verdana" w:hAnsi="Verdana" w:cs="Verdana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Verdana" w:eastAsia="Verdana" w:hAnsi="Verdana" w:cs="Verdana"/>
        <w:u w:val="no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ascii="Verdana" w:eastAsia="Verdana" w:hAnsi="Verdana" w:cs="Verdana"/>
        <w:u w:val="none"/>
      </w:r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24"/>
    <w:lvl w:ilvl="0">
      <w:start w:val="1"/>
      <w:numFmt w:val="decimal"/>
      <w:pStyle w:val="LOLglMain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  <w:lang w:val="pl-PL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24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7">
      <w:start w:val="1"/>
      <w:numFmt w:val="none"/>
      <w:suff w:val="nothing"/>
      <w:lvlText w:val="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start w:val="1"/>
      <w:numFmt w:val="none"/>
      <w:suff w:val="nothing"/>
      <w:lvlText w:val="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</w:abstractNum>
  <w:abstractNum w:abstractNumId="9" w15:restartNumberingAfterBreak="0">
    <w:nsid w:val="0000000A"/>
    <w:multiLevelType w:val="singleLevel"/>
    <w:tmpl w:val="0000000A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58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4" w15:restartNumberingAfterBreak="0">
    <w:nsid w:val="00D0571F"/>
    <w:multiLevelType w:val="hybridMultilevel"/>
    <w:tmpl w:val="5824D05E"/>
    <w:lvl w:ilvl="0" w:tplc="F5E017A0">
      <w:start w:val="4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00F44E96"/>
    <w:multiLevelType w:val="hybridMultilevel"/>
    <w:tmpl w:val="235246C0"/>
    <w:lvl w:ilvl="0" w:tplc="9ECA506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A32252"/>
    <w:multiLevelType w:val="hybridMultilevel"/>
    <w:tmpl w:val="5824D05E"/>
    <w:lvl w:ilvl="0" w:tplc="F5E017A0">
      <w:start w:val="4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057343A5"/>
    <w:multiLevelType w:val="hybridMultilevel"/>
    <w:tmpl w:val="AFF4ABEC"/>
    <w:lvl w:ilvl="0" w:tplc="5F7C7856">
      <w:start w:val="1"/>
      <w:numFmt w:val="bullet"/>
      <w:lvlText w:val=""/>
      <w:lvlJc w:val="left"/>
      <w:pPr>
        <w:ind w:left="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8" w15:restartNumberingAfterBreak="0">
    <w:nsid w:val="060C3D3C"/>
    <w:multiLevelType w:val="hybridMultilevel"/>
    <w:tmpl w:val="10FAB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4978A0"/>
    <w:multiLevelType w:val="hybridMultilevel"/>
    <w:tmpl w:val="DE04F860"/>
    <w:lvl w:ilvl="0" w:tplc="5F7C7856">
      <w:start w:val="1"/>
      <w:numFmt w:val="bullet"/>
      <w:lvlText w:val=""/>
      <w:lvlJc w:val="left"/>
      <w:pPr>
        <w:ind w:left="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0" w15:restartNumberingAfterBreak="0">
    <w:nsid w:val="0D1A42C8"/>
    <w:multiLevelType w:val="hybridMultilevel"/>
    <w:tmpl w:val="8FD69536"/>
    <w:lvl w:ilvl="0" w:tplc="00000007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12917D4D"/>
    <w:multiLevelType w:val="hybridMultilevel"/>
    <w:tmpl w:val="B4D837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BC6F5D"/>
    <w:multiLevelType w:val="hybridMultilevel"/>
    <w:tmpl w:val="482053B0"/>
    <w:lvl w:ilvl="0" w:tplc="5F7C7856">
      <w:start w:val="1"/>
      <w:numFmt w:val="bullet"/>
      <w:lvlText w:val=""/>
      <w:lvlJc w:val="left"/>
      <w:pPr>
        <w:ind w:left="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3" w15:restartNumberingAfterBreak="0">
    <w:nsid w:val="1E777E11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4" w15:restartNumberingAfterBreak="0">
    <w:nsid w:val="28562050"/>
    <w:multiLevelType w:val="hybridMultilevel"/>
    <w:tmpl w:val="8BA249EE"/>
    <w:lvl w:ilvl="0" w:tplc="00000007">
      <w:start w:val="1"/>
      <w:numFmt w:val="bullet"/>
      <w:lvlText w:val=""/>
      <w:lvlJc w:val="left"/>
      <w:pPr>
        <w:ind w:left="57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5" w15:restartNumberingAfterBreak="0">
    <w:nsid w:val="294744C3"/>
    <w:multiLevelType w:val="hybridMultilevel"/>
    <w:tmpl w:val="4C0CFCF8"/>
    <w:lvl w:ilvl="0" w:tplc="00000003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FF9222D"/>
    <w:multiLevelType w:val="hybridMultilevel"/>
    <w:tmpl w:val="AE2E8608"/>
    <w:lvl w:ilvl="0" w:tplc="5F7C7856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7" w15:restartNumberingAfterBreak="0">
    <w:nsid w:val="404D0ECD"/>
    <w:multiLevelType w:val="hybridMultilevel"/>
    <w:tmpl w:val="B4D83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5D5776"/>
    <w:multiLevelType w:val="hybridMultilevel"/>
    <w:tmpl w:val="2A509A30"/>
    <w:lvl w:ilvl="0" w:tplc="0415000D">
      <w:start w:val="1"/>
      <w:numFmt w:val="bullet"/>
      <w:lvlText w:val=""/>
      <w:lvlJc w:val="left"/>
      <w:pPr>
        <w:ind w:left="5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9" w15:restartNumberingAfterBreak="0">
    <w:nsid w:val="499D5C3C"/>
    <w:multiLevelType w:val="multilevel"/>
    <w:tmpl w:val="DD8CEF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30" w15:restartNumberingAfterBreak="0">
    <w:nsid w:val="51FD1780"/>
    <w:multiLevelType w:val="hybridMultilevel"/>
    <w:tmpl w:val="88E67E30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D340F5"/>
    <w:multiLevelType w:val="hybridMultilevel"/>
    <w:tmpl w:val="DA44DAB0"/>
    <w:lvl w:ilvl="0" w:tplc="1F2EA6E2">
      <w:start w:val="1"/>
      <w:numFmt w:val="decimal"/>
      <w:lvlText w:val="%1."/>
      <w:lvlJc w:val="left"/>
      <w:pPr>
        <w:ind w:left="580" w:hanging="360"/>
      </w:p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32" w15:restartNumberingAfterBreak="0">
    <w:nsid w:val="577E50A4"/>
    <w:multiLevelType w:val="hybridMultilevel"/>
    <w:tmpl w:val="D2382F38"/>
    <w:lvl w:ilvl="0" w:tplc="5F7C7856">
      <w:start w:val="1"/>
      <w:numFmt w:val="bullet"/>
      <w:lvlText w:val=""/>
      <w:lvlJc w:val="left"/>
      <w:pPr>
        <w:ind w:left="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0" w:hanging="360"/>
      </w:pPr>
      <w:rPr>
        <w:rFonts w:ascii="Wingdings" w:hAnsi="Wingdings" w:hint="default"/>
      </w:rPr>
    </w:lvl>
  </w:abstractNum>
  <w:abstractNum w:abstractNumId="33" w15:restartNumberingAfterBreak="0">
    <w:nsid w:val="57CF78EB"/>
    <w:multiLevelType w:val="hybridMultilevel"/>
    <w:tmpl w:val="32BC9CB6"/>
    <w:lvl w:ilvl="0" w:tplc="0415001B">
      <w:start w:val="1"/>
      <w:numFmt w:val="lowerRoman"/>
      <w:lvlText w:val="%1."/>
      <w:lvlJc w:val="righ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EE24C13"/>
    <w:multiLevelType w:val="hybridMultilevel"/>
    <w:tmpl w:val="6D76A7EE"/>
    <w:lvl w:ilvl="0" w:tplc="0218BF6C">
      <w:start w:val="1"/>
      <w:numFmt w:val="bullet"/>
      <w:lvlText w:val=""/>
      <w:lvlJc w:val="left"/>
      <w:pPr>
        <w:ind w:left="579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5" w15:restartNumberingAfterBreak="0">
    <w:nsid w:val="66D96204"/>
    <w:multiLevelType w:val="multilevel"/>
    <w:tmpl w:val="DD8CEF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36" w15:restartNumberingAfterBreak="0">
    <w:nsid w:val="68BC3054"/>
    <w:multiLevelType w:val="hybridMultilevel"/>
    <w:tmpl w:val="61322982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B2DEF"/>
    <w:multiLevelType w:val="hybridMultilevel"/>
    <w:tmpl w:val="C054073E"/>
    <w:lvl w:ilvl="0" w:tplc="00000007">
      <w:start w:val="1"/>
      <w:numFmt w:val="bullet"/>
      <w:lvlText w:val=""/>
      <w:lvlJc w:val="left"/>
      <w:pPr>
        <w:ind w:left="57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8" w15:restartNumberingAfterBreak="0">
    <w:nsid w:val="6D1B00D8"/>
    <w:multiLevelType w:val="hybridMultilevel"/>
    <w:tmpl w:val="83A6F446"/>
    <w:lvl w:ilvl="0" w:tplc="0BFAE3A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05C586D"/>
    <w:multiLevelType w:val="hybridMultilevel"/>
    <w:tmpl w:val="0EBCAD6C"/>
    <w:lvl w:ilvl="0" w:tplc="5F7C7856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40" w15:restartNumberingAfterBreak="0">
    <w:nsid w:val="73124BC8"/>
    <w:multiLevelType w:val="hybridMultilevel"/>
    <w:tmpl w:val="1A769B6A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995884">
    <w:abstractNumId w:val="0"/>
  </w:num>
  <w:num w:numId="2" w16cid:durableId="2101245086">
    <w:abstractNumId w:val="1"/>
  </w:num>
  <w:num w:numId="3" w16cid:durableId="83646043">
    <w:abstractNumId w:val="2"/>
  </w:num>
  <w:num w:numId="4" w16cid:durableId="1816604108">
    <w:abstractNumId w:val="3"/>
  </w:num>
  <w:num w:numId="5" w16cid:durableId="107550426">
    <w:abstractNumId w:val="4"/>
  </w:num>
  <w:num w:numId="6" w16cid:durableId="1917781906">
    <w:abstractNumId w:val="5"/>
  </w:num>
  <w:num w:numId="7" w16cid:durableId="1121339062">
    <w:abstractNumId w:val="6"/>
  </w:num>
  <w:num w:numId="8" w16cid:durableId="115217988">
    <w:abstractNumId w:val="7"/>
  </w:num>
  <w:num w:numId="9" w16cid:durableId="509417817">
    <w:abstractNumId w:val="8"/>
  </w:num>
  <w:num w:numId="10" w16cid:durableId="1659071710">
    <w:abstractNumId w:val="9"/>
  </w:num>
  <w:num w:numId="11" w16cid:durableId="154957828">
    <w:abstractNumId w:val="10"/>
  </w:num>
  <w:num w:numId="12" w16cid:durableId="2076590003">
    <w:abstractNumId w:val="11"/>
  </w:num>
  <w:num w:numId="13" w16cid:durableId="1282221462">
    <w:abstractNumId w:val="12"/>
  </w:num>
  <w:num w:numId="14" w16cid:durableId="480123573">
    <w:abstractNumId w:val="13"/>
  </w:num>
  <w:num w:numId="15" w16cid:durableId="1142891479">
    <w:abstractNumId w:val="39"/>
  </w:num>
  <w:num w:numId="16" w16cid:durableId="1026369999">
    <w:abstractNumId w:val="35"/>
  </w:num>
  <w:num w:numId="17" w16cid:durableId="281113659">
    <w:abstractNumId w:val="29"/>
  </w:num>
  <w:num w:numId="18" w16cid:durableId="342709021">
    <w:abstractNumId w:val="37"/>
  </w:num>
  <w:num w:numId="19" w16cid:durableId="1683848922">
    <w:abstractNumId w:val="24"/>
  </w:num>
  <w:num w:numId="20" w16cid:durableId="821502443">
    <w:abstractNumId w:val="30"/>
  </w:num>
  <w:num w:numId="21" w16cid:durableId="1006135987">
    <w:abstractNumId w:val="19"/>
  </w:num>
  <w:num w:numId="22" w16cid:durableId="869226683">
    <w:abstractNumId w:val="26"/>
  </w:num>
  <w:num w:numId="23" w16cid:durableId="1286228408">
    <w:abstractNumId w:val="40"/>
  </w:num>
  <w:num w:numId="24" w16cid:durableId="539630790">
    <w:abstractNumId w:val="36"/>
  </w:num>
  <w:num w:numId="25" w16cid:durableId="463741131">
    <w:abstractNumId w:val="20"/>
  </w:num>
  <w:num w:numId="26" w16cid:durableId="896472814">
    <w:abstractNumId w:val="22"/>
  </w:num>
  <w:num w:numId="27" w16cid:durableId="1811095957">
    <w:abstractNumId w:val="23"/>
  </w:num>
  <w:num w:numId="28" w16cid:durableId="211116603">
    <w:abstractNumId w:val="31"/>
  </w:num>
  <w:num w:numId="29" w16cid:durableId="1047990010">
    <w:abstractNumId w:val="32"/>
  </w:num>
  <w:num w:numId="30" w16cid:durableId="1206598255">
    <w:abstractNumId w:val="16"/>
  </w:num>
  <w:num w:numId="31" w16cid:durableId="1986425463">
    <w:abstractNumId w:val="14"/>
  </w:num>
  <w:num w:numId="32" w16cid:durableId="232668014">
    <w:abstractNumId w:val="28"/>
  </w:num>
  <w:num w:numId="33" w16cid:durableId="671416853">
    <w:abstractNumId w:val="17"/>
  </w:num>
  <w:num w:numId="34" w16cid:durableId="681594246">
    <w:abstractNumId w:val="27"/>
  </w:num>
  <w:num w:numId="35" w16cid:durableId="399835836">
    <w:abstractNumId w:val="18"/>
  </w:num>
  <w:num w:numId="36" w16cid:durableId="1202355596">
    <w:abstractNumId w:val="25"/>
  </w:num>
  <w:num w:numId="37" w16cid:durableId="2003242304">
    <w:abstractNumId w:val="38"/>
  </w:num>
  <w:num w:numId="38" w16cid:durableId="519399028">
    <w:abstractNumId w:val="33"/>
  </w:num>
  <w:num w:numId="39" w16cid:durableId="66153324">
    <w:abstractNumId w:val="34"/>
  </w:num>
  <w:num w:numId="40" w16cid:durableId="910434328">
    <w:abstractNumId w:val="21"/>
  </w:num>
  <w:num w:numId="41" w16cid:durableId="16344832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36D"/>
    <w:rsid w:val="00003A3D"/>
    <w:rsid w:val="0001715C"/>
    <w:rsid w:val="00052537"/>
    <w:rsid w:val="00080258"/>
    <w:rsid w:val="00091859"/>
    <w:rsid w:val="00102536"/>
    <w:rsid w:val="001034F2"/>
    <w:rsid w:val="00104AD8"/>
    <w:rsid w:val="00124B94"/>
    <w:rsid w:val="0014231B"/>
    <w:rsid w:val="001475DE"/>
    <w:rsid w:val="001670E5"/>
    <w:rsid w:val="00170836"/>
    <w:rsid w:val="00172709"/>
    <w:rsid w:val="00193B74"/>
    <w:rsid w:val="001E4D72"/>
    <w:rsid w:val="001E7A78"/>
    <w:rsid w:val="00205CF7"/>
    <w:rsid w:val="002076AE"/>
    <w:rsid w:val="00236414"/>
    <w:rsid w:val="002706BC"/>
    <w:rsid w:val="002741BA"/>
    <w:rsid w:val="00286D01"/>
    <w:rsid w:val="00307B15"/>
    <w:rsid w:val="003169AE"/>
    <w:rsid w:val="00366478"/>
    <w:rsid w:val="00390AA6"/>
    <w:rsid w:val="003B263E"/>
    <w:rsid w:val="003D5FC0"/>
    <w:rsid w:val="003F570D"/>
    <w:rsid w:val="004560CF"/>
    <w:rsid w:val="00462383"/>
    <w:rsid w:val="00470B36"/>
    <w:rsid w:val="004A234D"/>
    <w:rsid w:val="004D6C8D"/>
    <w:rsid w:val="00503217"/>
    <w:rsid w:val="00521A35"/>
    <w:rsid w:val="005360C0"/>
    <w:rsid w:val="005517CF"/>
    <w:rsid w:val="00556835"/>
    <w:rsid w:val="00593288"/>
    <w:rsid w:val="005961BA"/>
    <w:rsid w:val="005B1822"/>
    <w:rsid w:val="005B34D8"/>
    <w:rsid w:val="005F5213"/>
    <w:rsid w:val="006000E5"/>
    <w:rsid w:val="006938F6"/>
    <w:rsid w:val="006E59F3"/>
    <w:rsid w:val="006E7EFF"/>
    <w:rsid w:val="007412E5"/>
    <w:rsid w:val="00741A39"/>
    <w:rsid w:val="00746429"/>
    <w:rsid w:val="00792685"/>
    <w:rsid w:val="007E3583"/>
    <w:rsid w:val="007E5829"/>
    <w:rsid w:val="00826D2F"/>
    <w:rsid w:val="00827390"/>
    <w:rsid w:val="008872D4"/>
    <w:rsid w:val="008F0FE1"/>
    <w:rsid w:val="00901885"/>
    <w:rsid w:val="009109D3"/>
    <w:rsid w:val="00925157"/>
    <w:rsid w:val="00951BD8"/>
    <w:rsid w:val="0097336D"/>
    <w:rsid w:val="00991524"/>
    <w:rsid w:val="009B60B1"/>
    <w:rsid w:val="009C0793"/>
    <w:rsid w:val="009D1A7F"/>
    <w:rsid w:val="009D364C"/>
    <w:rsid w:val="009E666D"/>
    <w:rsid w:val="00A000AE"/>
    <w:rsid w:val="00A7164C"/>
    <w:rsid w:val="00A77402"/>
    <w:rsid w:val="00A8236F"/>
    <w:rsid w:val="00AC30DF"/>
    <w:rsid w:val="00AF6122"/>
    <w:rsid w:val="00AF7D1D"/>
    <w:rsid w:val="00B13887"/>
    <w:rsid w:val="00B52F3A"/>
    <w:rsid w:val="00B55DF3"/>
    <w:rsid w:val="00B851BD"/>
    <w:rsid w:val="00BE19A9"/>
    <w:rsid w:val="00BE5A22"/>
    <w:rsid w:val="00C36631"/>
    <w:rsid w:val="00C77280"/>
    <w:rsid w:val="00C8615A"/>
    <w:rsid w:val="00C949DA"/>
    <w:rsid w:val="00CA4FC0"/>
    <w:rsid w:val="00CD7A17"/>
    <w:rsid w:val="00CD7AB9"/>
    <w:rsid w:val="00CE5592"/>
    <w:rsid w:val="00CF6E94"/>
    <w:rsid w:val="00D24383"/>
    <w:rsid w:val="00D41A40"/>
    <w:rsid w:val="00D75990"/>
    <w:rsid w:val="00DB35FD"/>
    <w:rsid w:val="00DE17CC"/>
    <w:rsid w:val="00DE3933"/>
    <w:rsid w:val="00DE3AA4"/>
    <w:rsid w:val="00DF66BE"/>
    <w:rsid w:val="00E12808"/>
    <w:rsid w:val="00E14F1E"/>
    <w:rsid w:val="00E24BD2"/>
    <w:rsid w:val="00E56AAD"/>
    <w:rsid w:val="00E87175"/>
    <w:rsid w:val="00F13BD6"/>
    <w:rsid w:val="00F27F07"/>
    <w:rsid w:val="00F308B6"/>
    <w:rsid w:val="00F472C0"/>
    <w:rsid w:val="00F563E5"/>
    <w:rsid w:val="00F61DAC"/>
    <w:rsid w:val="00FA5687"/>
    <w:rsid w:val="00FC570C"/>
    <w:rsid w:val="00FC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A1321CA"/>
  <w15:chartTrackingRefBased/>
  <w15:docId w15:val="{3EB7591C-B657-4136-BE7D-D172E6ABC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  <w:ind w:left="567" w:right="567"/>
    </w:pPr>
    <w:rPr>
      <w:rFonts w:ascii="Arial" w:eastAsia="Arial" w:hAnsi="Arial" w:cs="Arial"/>
      <w:sz w:val="18"/>
      <w:szCs w:val="18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Verdana" w:eastAsia="Verdana" w:hAnsi="Verdana" w:cs="Verdana"/>
      <w:u w:val="none"/>
    </w:rPr>
  </w:style>
  <w:style w:type="character" w:customStyle="1" w:styleId="WW8Num2z0">
    <w:name w:val="WW8Num2z0"/>
    <w:rPr>
      <w:u w:val="none"/>
    </w:rPr>
  </w:style>
  <w:style w:type="character" w:customStyle="1" w:styleId="WW8Num3z0">
    <w:name w:val="WW8Num3z0"/>
    <w:rPr>
      <w:rFonts w:ascii="Symbol" w:hAnsi="Symbol" w:cs="Symbol" w:hint="default"/>
      <w:b w:val="0"/>
      <w:i w:val="0"/>
      <w:caps w:val="0"/>
      <w:smallCaps w:val="0"/>
      <w:strike w:val="0"/>
      <w:dstrike w:val="0"/>
      <w:color w:val="000000"/>
      <w:sz w:val="24"/>
      <w:szCs w:val="24"/>
      <w:u w:val="none"/>
    </w:rPr>
  </w:style>
  <w:style w:type="character" w:customStyle="1" w:styleId="WW8Num3z1">
    <w:name w:val="WW8Num3z1"/>
    <w:rPr>
      <w:rFonts w:ascii="Liberation Serif" w:hAnsi="Liberation Serif" w:cs="Liberation Serif"/>
      <w:u w:val="none"/>
    </w:rPr>
  </w:style>
  <w:style w:type="character" w:customStyle="1" w:styleId="WW8Num4z0">
    <w:name w:val="WW8Num4z0"/>
    <w:rPr>
      <w:u w:val="none"/>
    </w:rPr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6z0">
    <w:name w:val="WW8Num6z0"/>
    <w:rPr>
      <w:rFonts w:ascii="Verdana" w:eastAsia="Verdana" w:hAnsi="Verdana" w:cs="Verdana"/>
      <w:u w:val="none"/>
    </w:rPr>
  </w:style>
  <w:style w:type="character" w:customStyle="1" w:styleId="WW8Num7z0">
    <w:name w:val="WW8Num7z0"/>
    <w:rPr>
      <w:rFonts w:ascii="Verdana" w:eastAsia="Verdana" w:hAnsi="Verdana" w:cs="Verdana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cs="Times New Roman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 w:val="0"/>
      <w:color w:val="00000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z w:val="24"/>
      <w:szCs w:val="24"/>
      <w:u w:val="none"/>
    </w:rPr>
  </w:style>
  <w:style w:type="character" w:customStyle="1" w:styleId="WW8Num13z1">
    <w:name w:val="WW8Num13z1"/>
    <w:rPr>
      <w:u w:val="none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eastAsia="Verdana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Tahoma" w:eastAsia="Tahoma" w:hAnsi="Tahoma" w:cs="Tahoma"/>
      <w:b w:val="0"/>
      <w:i w:val="0"/>
      <w:sz w:val="18"/>
      <w:szCs w:val="18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Verdana" w:eastAsia="Times New Roman" w:hAnsi="Verdana"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Noto Sans Symbols" w:eastAsia="Noto Sans Symbols" w:hAnsi="Noto Sans Symbols" w:cs="Noto Sans Symbol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u w:val="none"/>
    </w:rPr>
  </w:style>
  <w:style w:type="character" w:customStyle="1" w:styleId="WW8Num24z0">
    <w:name w:val="WW8Num24z0"/>
    <w:rPr>
      <w:rFonts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character" w:customStyle="1" w:styleId="WW8Num24z1">
    <w:name w:val="WW8Num24z1"/>
    <w:rPr>
      <w:rFonts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  <w:lang w:val="pl-PL"/>
    </w:rPr>
  </w:style>
  <w:style w:type="character" w:customStyle="1" w:styleId="WW8Num24z2">
    <w:name w:val="WW8Num24z2"/>
    <w:rPr>
      <w:rFonts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Noto Sans Symbols" w:eastAsia="Noto Sans Symbols" w:hAnsi="Noto Sans Symbols" w:cs="Noto Sans Symbols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hint="default"/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Verdana" w:eastAsia="Verdana" w:hAnsi="Verdana" w:cs="Verdana"/>
      <w:b w:val="0"/>
      <w:i w:val="0"/>
      <w:sz w:val="18"/>
      <w:szCs w:val="18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hint="default"/>
      <w:b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Nagwek1Znak">
    <w:name w:val="Nagłówek 1 Znak"/>
    <w:rPr>
      <w:rFonts w:ascii="Cambria" w:eastAsia="Cambria" w:hAnsi="Cambria" w:cs="Cambria"/>
      <w:b/>
      <w:sz w:val="32"/>
      <w:szCs w:val="32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odstawowyZnak">
    <w:name w:val="Tekst podstawowy Znak"/>
    <w:rPr>
      <w:rFonts w:ascii="Arial" w:eastAsia="Arial" w:hAnsi="Arial" w:cs="Arial"/>
      <w:sz w:val="18"/>
      <w:szCs w:val="18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AutoHyphens/>
      <w:spacing w:after="0" w:line="240" w:lineRule="auto"/>
    </w:pPr>
  </w:style>
  <w:style w:type="paragraph" w:styleId="Stopka">
    <w:name w:val="footer"/>
    <w:basedOn w:val="Normalny"/>
    <w:pPr>
      <w:suppressAutoHyphens/>
      <w:spacing w:after="0" w:line="240" w:lineRule="auto"/>
    </w:pPr>
  </w:style>
  <w:style w:type="paragraph" w:styleId="NormalnyWeb">
    <w:name w:val="Normal (Web)"/>
    <w:basedOn w:val="Normalny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Continue">
    <w:name w:val="Num Continue"/>
    <w:basedOn w:val="Tekstpodstawowy"/>
    <w:pPr>
      <w:spacing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OLglMain1">
    <w:name w:val="LOLglMain 1"/>
    <w:basedOn w:val="Normalny"/>
    <w:next w:val="NumContinue"/>
    <w:pPr>
      <w:keepNext/>
      <w:numPr>
        <w:numId w:val="9"/>
      </w:numPr>
      <w:spacing w:before="120" w:after="120" w:line="240" w:lineRule="auto"/>
      <w:ind w:left="567" w:right="0" w:firstLine="0"/>
      <w:jc w:val="both"/>
    </w:pPr>
    <w:rPr>
      <w:rFonts w:ascii="Times New Roman" w:eastAsia="Times New Roman" w:hAnsi="Times New Roman" w:cs="Times New Roman"/>
      <w:b/>
      <w:caps/>
      <w:sz w:val="24"/>
      <w:szCs w:val="20"/>
      <w:lang w:val="en-US"/>
    </w:rPr>
  </w:style>
  <w:style w:type="paragraph" w:customStyle="1" w:styleId="LOLglMain2">
    <w:name w:val="LOLglMain 2"/>
    <w:basedOn w:val="LOLglMain1"/>
    <w:next w:val="NumContinue"/>
    <w:pPr>
      <w:keepNext w:val="0"/>
      <w:ind w:left="720" w:hanging="720"/>
    </w:pPr>
    <w:rPr>
      <w:b w:val="0"/>
      <w:caps w:val="0"/>
    </w:rPr>
  </w:style>
  <w:style w:type="paragraph" w:customStyle="1" w:styleId="LOLglMain3">
    <w:name w:val="LOLglMain 3"/>
    <w:basedOn w:val="LOLglMain2"/>
    <w:next w:val="NumContinue"/>
  </w:style>
  <w:style w:type="paragraph" w:customStyle="1" w:styleId="LOLglMain4">
    <w:name w:val="LOLglMain 4"/>
    <w:basedOn w:val="LOLglMain3"/>
    <w:next w:val="NumContinue"/>
  </w:style>
  <w:style w:type="paragraph" w:customStyle="1" w:styleId="LOLglMain5">
    <w:name w:val="LOLglMain 5"/>
    <w:basedOn w:val="LOLglMain4"/>
    <w:next w:val="NumContinue"/>
    <w:pPr>
      <w:spacing w:before="0" w:after="240"/>
      <w:jc w:val="left"/>
    </w:pPr>
  </w:style>
  <w:style w:type="paragraph" w:customStyle="1" w:styleId="LOLglMain6">
    <w:name w:val="LOLglMain 6"/>
    <w:basedOn w:val="LOLglMain5"/>
    <w:next w:val="NumContinue"/>
  </w:style>
  <w:style w:type="paragraph" w:customStyle="1" w:styleId="LOLglMain7">
    <w:name w:val="LOLglMain 7"/>
    <w:basedOn w:val="LOLglMain6"/>
    <w:next w:val="NumContinue"/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W-Domylnie">
    <w:name w:val="WW-Domyślnie"/>
    <w:pPr>
      <w:tabs>
        <w:tab w:val="left" w:pos="720"/>
      </w:tabs>
      <w:suppressAutoHyphens/>
      <w:spacing w:after="160" w:line="252" w:lineRule="auto"/>
    </w:pPr>
    <w:rPr>
      <w:rFonts w:eastAsia="SimSun"/>
      <w:color w:val="00000A"/>
      <w:sz w:val="24"/>
      <w:szCs w:val="24"/>
      <w:lang w:val="en-GB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4623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238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62383"/>
    <w:rPr>
      <w:rFonts w:ascii="Arial" w:eastAsia="Arial" w:hAnsi="Arial" w:cs="Arial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23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62383"/>
    <w:rPr>
      <w:rFonts w:ascii="Arial" w:eastAsia="Arial" w:hAnsi="Arial" w:cs="Arial"/>
      <w:b/>
      <w:bCs/>
      <w:lang w:eastAsia="zh-CN"/>
    </w:rPr>
  </w:style>
  <w:style w:type="paragraph" w:customStyle="1" w:styleId="Default">
    <w:name w:val="Default"/>
    <w:rsid w:val="00DE393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56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93B7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5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0736">
          <w:marLeft w:val="2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ielawska\Downloads\UoD\realizacja\zam&#243;wienie_kier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8B172-8AA2-4BC0-87B2-66113067D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zamówienie_kierownik.dot</Template>
  <TotalTime>2</TotalTime>
  <Pages>3</Pages>
  <Words>555</Words>
  <Characters>3334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mbielawska</dc:creator>
  <cp:keywords/>
  <cp:lastModifiedBy>Magda Bielawska</cp:lastModifiedBy>
  <cp:revision>2</cp:revision>
  <cp:lastPrinted>2020-02-04T20:22:00Z</cp:lastPrinted>
  <dcterms:created xsi:type="dcterms:W3CDTF">2024-10-31T15:20:00Z</dcterms:created>
  <dcterms:modified xsi:type="dcterms:W3CDTF">2024-10-31T15:20:00Z</dcterms:modified>
</cp:coreProperties>
</file>