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B2382D" w:rsidRPr="008550E8" w:rsidRDefault="00B2382D" w:rsidP="00B2382D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i/>
          <w:sz w:val="18"/>
          <w:szCs w:val="18"/>
        </w:rPr>
        <w:t xml:space="preserve">Załącznik nr </w:t>
      </w:r>
      <w:r w:rsidR="002D2661">
        <w:rPr>
          <w:rFonts w:asciiTheme="minorHAnsi" w:hAnsiTheme="minorHAnsi" w:cstheme="minorHAnsi"/>
          <w:i/>
          <w:sz w:val="18"/>
          <w:szCs w:val="18"/>
        </w:rPr>
        <w:t>3</w:t>
      </w:r>
      <w:r w:rsidRPr="008550E8">
        <w:rPr>
          <w:rFonts w:asciiTheme="minorHAnsi" w:hAnsiTheme="minorHAnsi" w:cstheme="minorHAnsi"/>
          <w:i/>
          <w:sz w:val="18"/>
          <w:szCs w:val="18"/>
        </w:rPr>
        <w:t xml:space="preserve"> do </w:t>
      </w:r>
    </w:p>
    <w:p w:rsidR="00B2382D" w:rsidRPr="008550E8" w:rsidRDefault="00B2382D" w:rsidP="00B2382D">
      <w:pPr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Zapytania ofertowego  </w:t>
      </w:r>
      <w:bookmarkStart w:id="0" w:name="_Hlk503732932"/>
      <w:bookmarkStart w:id="1" w:name="_Hlk498197044"/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nr </w:t>
      </w:r>
      <w:bookmarkEnd w:id="0"/>
      <w:bookmarkEnd w:id="1"/>
      <w:r w:rsidR="007A136A">
        <w:rPr>
          <w:rFonts w:asciiTheme="minorHAnsi" w:hAnsiTheme="minorHAnsi" w:cstheme="minorHAnsi"/>
          <w:sz w:val="18"/>
          <w:szCs w:val="18"/>
          <w:lang w:eastAsia="ar-SA"/>
        </w:rPr>
        <w:t>6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>/202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E22C18" w:rsidRPr="008550E8">
        <w:rPr>
          <w:rFonts w:asciiTheme="minorHAnsi" w:hAnsiTheme="minorHAnsi" w:cstheme="minorHAnsi"/>
          <w:sz w:val="18"/>
          <w:szCs w:val="18"/>
          <w:lang w:eastAsia="ar-SA"/>
        </w:rPr>
        <w:t>/RPO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>WŁ</w:t>
      </w:r>
      <w:r w:rsidR="009B288D">
        <w:rPr>
          <w:rFonts w:asciiTheme="minorHAnsi" w:hAnsiTheme="minorHAnsi" w:cstheme="minorHAnsi"/>
          <w:sz w:val="18"/>
          <w:szCs w:val="18"/>
          <w:lang w:eastAsia="ar-SA"/>
        </w:rPr>
        <w:t xml:space="preserve"> </w:t>
      </w:r>
      <w:r w:rsidR="000A3C86"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z dnia </w:t>
      </w:r>
      <w:r w:rsidR="007A136A">
        <w:rPr>
          <w:rFonts w:asciiTheme="minorHAnsi" w:hAnsiTheme="minorHAnsi" w:cstheme="minorHAnsi"/>
          <w:sz w:val="18"/>
          <w:szCs w:val="18"/>
          <w:lang w:eastAsia="ar-SA"/>
        </w:rPr>
        <w:t>23</w:t>
      </w:r>
      <w:r w:rsidR="009B288D">
        <w:rPr>
          <w:rFonts w:asciiTheme="minorHAnsi" w:hAnsiTheme="minorHAnsi" w:cstheme="minorHAnsi"/>
          <w:sz w:val="18"/>
          <w:szCs w:val="18"/>
          <w:lang w:eastAsia="ar-SA"/>
        </w:rPr>
        <w:t xml:space="preserve"> czerwca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202</w:t>
      </w:r>
      <w:r w:rsidR="00F46C6A" w:rsidRPr="008550E8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Pr="008550E8">
        <w:rPr>
          <w:rFonts w:asciiTheme="minorHAnsi" w:hAnsiTheme="minorHAnsi" w:cstheme="minorHAnsi"/>
          <w:sz w:val="18"/>
          <w:szCs w:val="18"/>
          <w:lang w:eastAsia="ar-SA"/>
        </w:rPr>
        <w:t xml:space="preserve"> r.</w:t>
      </w:r>
    </w:p>
    <w:p w:rsidR="002D2661" w:rsidRDefault="002D2661" w:rsidP="002D2661">
      <w:pPr>
        <w:spacing w:after="5" w:line="268" w:lineRule="auto"/>
        <w:ind w:left="24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O BRAKU POWIĄZAŃ KAPITAŁOWYCH LUB OSOBOWYCH</w:t>
      </w:r>
    </w:p>
    <w:p w:rsidR="002D2661" w:rsidRDefault="002D2661" w:rsidP="002D2661">
      <w:pPr>
        <w:spacing w:after="5" w:line="268" w:lineRule="auto"/>
        <w:ind w:left="24" w:hanging="10"/>
        <w:jc w:val="center"/>
        <w:rPr>
          <w:rFonts w:asciiTheme="minorHAnsi" w:hAnsiTheme="minorHAnsi" w:cstheme="minorHAnsi"/>
          <w:b/>
        </w:rPr>
      </w:pPr>
    </w:p>
    <w:p w:rsidR="002D2661" w:rsidRDefault="002D2661" w:rsidP="002D2661">
      <w:pPr>
        <w:spacing w:after="5"/>
        <w:ind w:left="24" w:hanging="10"/>
        <w:jc w:val="both"/>
        <w:rPr>
          <w:rFonts w:asciiTheme="minorHAnsi" w:hAnsiTheme="minorHAnsi" w:cstheme="minorHAnsi"/>
        </w:rPr>
      </w:pPr>
    </w:p>
    <w:p w:rsidR="00F0643F" w:rsidRDefault="00F0643F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  <w:bCs/>
        </w:rPr>
      </w:pPr>
      <w:r w:rsidRPr="00F0643F">
        <w:rPr>
          <w:rFonts w:asciiTheme="minorHAnsi" w:hAnsiTheme="minorHAnsi" w:cstheme="minorHAnsi"/>
        </w:rPr>
        <w:t>W odpowiedzi na zapytanie ofertowe</w:t>
      </w:r>
      <w:r w:rsidR="007A136A">
        <w:rPr>
          <w:rFonts w:asciiTheme="minorHAnsi" w:hAnsiTheme="minorHAnsi" w:cstheme="minorHAnsi"/>
          <w:b/>
        </w:rPr>
        <w:t xml:space="preserve"> nr 6</w:t>
      </w:r>
      <w:r w:rsidRPr="00F0643F">
        <w:rPr>
          <w:rFonts w:asciiTheme="minorHAnsi" w:hAnsiTheme="minorHAnsi" w:cstheme="minorHAnsi"/>
          <w:b/>
        </w:rPr>
        <w:t xml:space="preserve">/2023/RPOWŁ </w:t>
      </w:r>
      <w:r w:rsidR="009B288D">
        <w:rPr>
          <w:rFonts w:asciiTheme="minorHAnsi" w:hAnsiTheme="minorHAnsi" w:cstheme="minorHAnsi"/>
        </w:rPr>
        <w:t xml:space="preserve">z dnia </w:t>
      </w:r>
      <w:r w:rsidR="007A136A">
        <w:rPr>
          <w:rFonts w:asciiTheme="minorHAnsi" w:hAnsiTheme="minorHAnsi" w:cstheme="minorHAnsi"/>
        </w:rPr>
        <w:t>23</w:t>
      </w:r>
      <w:r w:rsidRPr="00F0643F">
        <w:rPr>
          <w:rFonts w:asciiTheme="minorHAnsi" w:hAnsiTheme="minorHAnsi" w:cstheme="minorHAnsi"/>
        </w:rPr>
        <w:t xml:space="preserve"> </w:t>
      </w:r>
      <w:r w:rsidR="009B288D">
        <w:rPr>
          <w:rFonts w:asciiTheme="minorHAnsi" w:hAnsiTheme="minorHAnsi" w:cstheme="minorHAnsi"/>
        </w:rPr>
        <w:t>czerwca</w:t>
      </w:r>
      <w:r w:rsidRPr="00F0643F">
        <w:rPr>
          <w:rFonts w:asciiTheme="minorHAnsi" w:hAnsiTheme="minorHAnsi" w:cstheme="minorHAnsi"/>
        </w:rPr>
        <w:t xml:space="preserve"> 2023 </w:t>
      </w:r>
      <w:r w:rsidRPr="00F0643F">
        <w:rPr>
          <w:rFonts w:asciiTheme="minorHAnsi" w:hAnsiTheme="minorHAnsi" w:cstheme="minorHAnsi"/>
          <w:b/>
        </w:rPr>
        <w:t>r.</w:t>
      </w:r>
      <w:r w:rsidRPr="00F0643F">
        <w:rPr>
          <w:rFonts w:asciiTheme="minorHAnsi" w:hAnsiTheme="minorHAnsi" w:cstheme="minorHAnsi"/>
        </w:rPr>
        <w:t xml:space="preserve"> </w:t>
      </w:r>
      <w:bookmarkStart w:id="2" w:name="_Hlk866545"/>
      <w:r w:rsidRPr="00F0643F">
        <w:rPr>
          <w:rFonts w:asciiTheme="minorHAnsi" w:hAnsiTheme="minorHAnsi" w:cstheme="minorHAnsi"/>
        </w:rPr>
        <w:t xml:space="preserve">o </w:t>
      </w:r>
      <w:bookmarkStart w:id="3" w:name="_Hlk69899063"/>
      <w:r w:rsidRPr="00F0643F">
        <w:rPr>
          <w:rFonts w:asciiTheme="minorHAnsi" w:hAnsiTheme="minorHAnsi" w:cstheme="minorHAnsi"/>
        </w:rPr>
        <w:t xml:space="preserve">dostawę fabrycznie nowego samochodu transportowego w </w:t>
      </w:r>
      <w:bookmarkEnd w:id="2"/>
      <w:bookmarkEnd w:id="3"/>
      <w:r w:rsidRPr="00F0643F">
        <w:rPr>
          <w:rFonts w:asciiTheme="minorHAnsi" w:hAnsiTheme="minorHAnsi" w:cstheme="minorHAnsi"/>
          <w:bCs/>
        </w:rPr>
        <w:t>ramach Osi priorytetowej XIII: REACT-EU dla Łódzkiego Regionalnego Programu Operacyjnego Województwa Łódzkiego na lata 2014-2020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 niżej podpisany(a)  ………………………………………………………………………………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reprezentując …………………………………………………………………………………… ( pełna nazwa firmy) nie jestem powiązany/a osobowo lub kapitałowo z Zamawiającym.   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Przez powiązania osobowe lub kapitałowe rozumie się wzajemne powiązania pomiędzy Zamawiającym lub osobami upoważnionymi do zaciągania zobowiązań w imieniu Zamawiającego lub osobami wykonującymi w imieniu Zamawiającego czynności związane z przygotowaniem i przeprowadzeniem procedury wyboru Wykonawcy a Wykonawcą, polegające w szczególności na: 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 uczestniczeniu w spółce jako wspólnik spółki cywilnej lub spółki osobowej; 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b)  posiadaniu co najmniej 10% udziałów lub akcji, o ile niższy próg nie wynika z przepisów prawa lub nie został określony przez IZ PO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 pełnieniu funkcji członka organu nadzorczego lub zarządzającego, prokurenta, pełnomocnika; </w:t>
      </w:r>
    </w:p>
    <w:p w:rsidR="002D2661" w:rsidRDefault="002D2661" w:rsidP="002D2661">
      <w:pPr>
        <w:spacing w:after="60" w:line="360" w:lineRule="auto"/>
        <w:ind w:left="24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d)  pozostawaniu w związku małżeńskim, w stosunku pokrewieństwa lub powinowactwa w linii prostej, pokrewieństwa drugiego stopnia lub powinowactwa drugiego stopnia w linii bocznej lub w stosunku przysposobienia, opieki lub kurateli.  </w:t>
      </w:r>
    </w:p>
    <w:p w:rsidR="002D2661" w:rsidRDefault="002D2661" w:rsidP="002D2661">
      <w:pPr>
        <w:tabs>
          <w:tab w:val="left" w:pos="330"/>
        </w:tabs>
        <w:spacing w:after="5" w:line="268" w:lineRule="auto"/>
        <w:ind w:left="24" w:hanging="10"/>
        <w:jc w:val="both"/>
        <w:rPr>
          <w:rFonts w:asciiTheme="minorHAnsi" w:hAnsiTheme="minorHAnsi" w:cstheme="minorHAnsi"/>
        </w:rPr>
      </w:pPr>
    </w:p>
    <w:p w:rsidR="002D2661" w:rsidRDefault="002D2661" w:rsidP="002D2661">
      <w:pPr>
        <w:spacing w:after="0" w:line="240" w:lineRule="auto"/>
        <w:rPr>
          <w:rFonts w:asciiTheme="minorHAnsi" w:hAnsiTheme="minorHAnsi" w:cstheme="minorHAnsi"/>
          <w:i/>
        </w:rPr>
      </w:pPr>
    </w:p>
    <w:p w:rsidR="002D2661" w:rsidRDefault="002D2661" w:rsidP="002D2661">
      <w:pPr>
        <w:spacing w:after="0"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Miejscowość i data </w:t>
      </w:r>
      <w:r>
        <w:rPr>
          <w:rFonts w:asciiTheme="minorHAnsi" w:hAnsiTheme="minorHAnsi" w:cstheme="minorHAnsi"/>
        </w:rPr>
        <w:t>……………………………………………….</w:t>
      </w:r>
    </w:p>
    <w:p w:rsidR="002D2661" w:rsidRDefault="002D2661" w:rsidP="002D2661">
      <w:pPr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</w:t>
      </w:r>
    </w:p>
    <w:p w:rsidR="002D2661" w:rsidRDefault="002D2661" w:rsidP="002D2661">
      <w:pPr>
        <w:spacing w:after="0" w:line="240" w:lineRule="auto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Podpis  osoby upoważnionej do działania</w:t>
      </w:r>
    </w:p>
    <w:p w:rsidR="002D2661" w:rsidRDefault="002D2661" w:rsidP="002D2661">
      <w:pPr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eastAsia="Arial Narrow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>w imieniu wykonawcy i pieczęć firmowa</w:t>
      </w:r>
      <w:bookmarkStart w:id="4" w:name="_Hlk855723"/>
      <w:bookmarkStart w:id="5" w:name="_Hlk855722"/>
      <w:bookmarkStart w:id="6" w:name="_Hlk535310654"/>
      <w:bookmarkStart w:id="7" w:name="_Hlk535310653"/>
      <w:bookmarkStart w:id="8" w:name="_Hlk535310651"/>
      <w:bookmarkStart w:id="9" w:name="_Hlk535310650"/>
      <w:bookmarkStart w:id="10" w:name="_Hlk535310649"/>
      <w:bookmarkStart w:id="11" w:name="_Hlk535310648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76CE3" w:rsidRPr="008550E8" w:rsidRDefault="008F554E" w:rsidP="002D2661">
      <w:pPr>
        <w:spacing w:line="240" w:lineRule="auto"/>
        <w:jc w:val="center"/>
        <w:rPr>
          <w:rFonts w:asciiTheme="minorHAnsi" w:hAnsiTheme="minorHAnsi" w:cstheme="minorHAnsi"/>
          <w:sz w:val="18"/>
          <w:szCs w:val="18"/>
        </w:rPr>
      </w:pPr>
    </w:p>
    <w:sectPr w:rsidR="00576CE3" w:rsidRPr="008550E8" w:rsidSect="00FF07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54E" w:rsidRDefault="008F554E" w:rsidP="00B2382D">
      <w:pPr>
        <w:spacing w:after="0" w:line="240" w:lineRule="auto"/>
      </w:pPr>
      <w:r>
        <w:separator/>
      </w:r>
    </w:p>
  </w:endnote>
  <w:endnote w:type="continuationSeparator" w:id="1">
    <w:p w:rsidR="008F554E" w:rsidRDefault="008F554E" w:rsidP="00B2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54E" w:rsidRDefault="008F554E" w:rsidP="00B2382D">
      <w:pPr>
        <w:spacing w:after="0" w:line="240" w:lineRule="auto"/>
      </w:pPr>
      <w:r>
        <w:separator/>
      </w:r>
    </w:p>
  </w:footnote>
  <w:footnote w:type="continuationSeparator" w:id="1">
    <w:p w:rsidR="008F554E" w:rsidRDefault="008F554E" w:rsidP="00B23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82D" w:rsidRDefault="00F46C6A" w:rsidP="00F46C6A">
    <w:pPr>
      <w:pStyle w:val="Nagwek"/>
    </w:pPr>
    <w:r w:rsidRPr="00F46C6A">
      <w:rPr>
        <w:noProof/>
        <w:lang w:eastAsia="pl-PL"/>
      </w:rPr>
      <w:drawing>
        <wp:inline distT="0" distB="0" distL="0" distR="0">
          <wp:extent cx="5749290" cy="609600"/>
          <wp:effectExtent l="0" t="0" r="381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46C6A" w:rsidRPr="00F46C6A" w:rsidRDefault="00F46C6A" w:rsidP="00F46C6A">
    <w:pPr>
      <w:pBdr>
        <w:bottom w:val="single" w:sz="4" w:space="1" w:color="000000"/>
      </w:pBdr>
      <w:jc w:val="center"/>
      <w:rPr>
        <w:rFonts w:cstheme="minorHAnsi"/>
        <w:sz w:val="20"/>
        <w:szCs w:val="20"/>
        <w:lang w:eastAsia="pl-PL"/>
      </w:rPr>
    </w:pPr>
    <w:r w:rsidRPr="00DF7761">
      <w:rPr>
        <w:rFonts w:cstheme="minorHAnsi"/>
        <w:sz w:val="20"/>
        <w:szCs w:val="20"/>
      </w:rPr>
      <w:t>Projekt „</w:t>
    </w:r>
    <w:r w:rsidRPr="00DF7761">
      <w:rPr>
        <w:rFonts w:cstheme="minorHAnsi"/>
        <w:b/>
        <w:bCs/>
        <w:sz w:val="20"/>
        <w:szCs w:val="20"/>
        <w:shd w:val="clear" w:color="auto" w:fill="FFFFFD"/>
      </w:rPr>
      <w:t xml:space="preserve">Wzrost konkurencyjności firmy „MONTEX” oraz jej umocnienie na rynku poprzez inwestycję w środki trwałe i cyfryzację.” </w:t>
    </w:r>
    <w:r w:rsidRPr="00DF7761">
      <w:rPr>
        <w:rFonts w:cstheme="minorHAnsi"/>
        <w:sz w:val="20"/>
        <w:szCs w:val="20"/>
      </w:rPr>
      <w:t>dla Łódzkiego Regionalnego Programu Operacyjnego Województwa Łódzkiego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11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4" w:hanging="180"/>
      </w:p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  <w:sz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BD6A77"/>
    <w:multiLevelType w:val="hybridMultilevel"/>
    <w:tmpl w:val="30D4BA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4F77A9"/>
    <w:multiLevelType w:val="hybridMultilevel"/>
    <w:tmpl w:val="A03EFE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7B2"/>
    <w:rsid w:val="00002204"/>
    <w:rsid w:val="000035C9"/>
    <w:rsid w:val="000264B5"/>
    <w:rsid w:val="00063201"/>
    <w:rsid w:val="000A3C86"/>
    <w:rsid w:val="000E47B2"/>
    <w:rsid w:val="001C6297"/>
    <w:rsid w:val="001F1A6D"/>
    <w:rsid w:val="0028200B"/>
    <w:rsid w:val="002D2661"/>
    <w:rsid w:val="00367D1B"/>
    <w:rsid w:val="00391654"/>
    <w:rsid w:val="00391ABB"/>
    <w:rsid w:val="003D6DAB"/>
    <w:rsid w:val="003F45FB"/>
    <w:rsid w:val="00431478"/>
    <w:rsid w:val="00495090"/>
    <w:rsid w:val="004E2E1E"/>
    <w:rsid w:val="00632C0C"/>
    <w:rsid w:val="006F2F99"/>
    <w:rsid w:val="00720FF6"/>
    <w:rsid w:val="007733C5"/>
    <w:rsid w:val="007A136A"/>
    <w:rsid w:val="00810187"/>
    <w:rsid w:val="00822D3C"/>
    <w:rsid w:val="008550E8"/>
    <w:rsid w:val="008F554E"/>
    <w:rsid w:val="009B288D"/>
    <w:rsid w:val="00B2382D"/>
    <w:rsid w:val="00B4536D"/>
    <w:rsid w:val="00C75C05"/>
    <w:rsid w:val="00C826D0"/>
    <w:rsid w:val="00D509C3"/>
    <w:rsid w:val="00E22C18"/>
    <w:rsid w:val="00E36C7C"/>
    <w:rsid w:val="00F0643F"/>
    <w:rsid w:val="00F24A45"/>
    <w:rsid w:val="00F42964"/>
    <w:rsid w:val="00F44AA4"/>
    <w:rsid w:val="00F46C6A"/>
    <w:rsid w:val="00FF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82D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B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382D"/>
  </w:style>
  <w:style w:type="paragraph" w:styleId="Stopka">
    <w:name w:val="footer"/>
    <w:basedOn w:val="Normalny"/>
    <w:link w:val="StopkaZnak"/>
    <w:uiPriority w:val="99"/>
    <w:semiHidden/>
    <w:unhideWhenUsed/>
    <w:rsid w:val="00B23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82D"/>
  </w:style>
  <w:style w:type="paragraph" w:styleId="Akapitzlist">
    <w:name w:val="List Paragraph"/>
    <w:basedOn w:val="Normalny"/>
    <w:link w:val="AkapitzlistZnak"/>
    <w:uiPriority w:val="34"/>
    <w:qFormat/>
    <w:rsid w:val="00B23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2382D"/>
    <w:rPr>
      <w:rFonts w:ascii="Calibri" w:eastAsia="Times New Roman" w:hAnsi="Calibri" w:cs="Times New Roman"/>
      <w:lang w:eastAsia="zh-CN"/>
    </w:rPr>
  </w:style>
  <w:style w:type="character" w:styleId="Hipercze">
    <w:name w:val="Hyperlink"/>
    <w:basedOn w:val="Domylnaczcionkaakapitu"/>
    <w:uiPriority w:val="99"/>
    <w:unhideWhenUsed/>
    <w:rsid w:val="00E22C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cp:lastPrinted>2021-05-11T17:59:00Z</cp:lastPrinted>
  <dcterms:created xsi:type="dcterms:W3CDTF">2023-06-25T13:18:00Z</dcterms:created>
  <dcterms:modified xsi:type="dcterms:W3CDTF">2023-06-25T13:18:00Z</dcterms:modified>
</cp:coreProperties>
</file>