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D3C79" w14:textId="4593019F" w:rsidR="00611667" w:rsidRDefault="00611667" w:rsidP="00611667">
      <w:pPr>
        <w:pStyle w:val="Nagwek"/>
        <w:jc w:val="center"/>
      </w:pPr>
      <w:r>
        <w:rPr>
          <w:noProof/>
          <w:lang w:eastAsia="pl-PL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25A8E6" wp14:editId="7A3A40EA">
                <wp:simplePos x="0" y="0"/>
                <wp:positionH relativeFrom="margin">
                  <wp:posOffset>-45720</wp:posOffset>
                </wp:positionH>
                <wp:positionV relativeFrom="paragraph">
                  <wp:posOffset>-190500</wp:posOffset>
                </wp:positionV>
                <wp:extent cx="5979160" cy="647700"/>
                <wp:effectExtent l="0" t="0" r="2540" b="0"/>
                <wp:wrapNone/>
                <wp:docPr id="11" name="Grup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9160" cy="647700"/>
                          <a:chOff x="1242" y="708"/>
                          <a:chExt cx="9416" cy="1020"/>
                        </a:xfrm>
                      </wpg:grpSpPr>
                      <pic:pic xmlns:pic="http://schemas.openxmlformats.org/drawingml/2006/picture">
                        <pic:nvPicPr>
                          <pic:cNvPr id="12" name="Picture 7" descr="logo_FE_Program_Regionalny_rgb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42" y="708"/>
                            <a:ext cx="1950" cy="10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8" descr="EU_EFS_rgb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752" y="808"/>
                            <a:ext cx="2906" cy="85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9" descr="Rysune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30" y="945"/>
                            <a:ext cx="1440" cy="5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Obraz 2" descr="wup-rzeszow-logo-poziom-mono-cmy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309" y="1001"/>
                            <a:ext cx="2104" cy="4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215EA" id="Grupa 11" o:spid="_x0000_s1026" style="position:absolute;margin-left:-3.6pt;margin-top:-15pt;width:470.8pt;height:51pt;z-index:251659264;mso-position-horizontal-relative:margin" coordorigin="1242,708" coordsize="941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JvP2TCY1AAAmNQAAFQAAAGRycy9tZWRpYS9pbWFnZTEuanBlZ//Y/+AAEEpG&#10;SUYAAQEBANwA3AAA/9sAQwACAQEBAQECAQEBAgICAgIEAwICAgIFBAQDBAYFBgYGBQYGBgcJCAYH&#10;CQcGBggLCAkKCgoKCgYICwwLCgwJCgoK/9sAQwECAgICAgIFAwMFCgcGBwoKCgoKCgoKCgoKCgoK&#10;CgoKCgoKCgoKCgoKCgoKCgoKCgoKCgoKCgoKCgoKCgoKCgoK/8AAEQgAnAEq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alt="logo_FE_Program_Regionalny_rgb-4" style="position:absolute;left:1242;top:708;width:195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080DBAAAA2wAAAA8AAABkcnMvZG93bnJldi54bWxET0trwkAQvhf8D8sIvdWNKWk1uooGpLmq&#10;9T7NTpNgdjZkNw//fbdQ6G0+vuds95NpxECdqy0rWC4iEMSF1TWXCj6vp5cVCOeRNTaWScGDHOx3&#10;s6ctptqOfKbh4ksRQtilqKDyvk2ldEVFBt3CtsSB+7adQR9gV0rd4RjCTSPjKHqTBmsODRW2lFVU&#10;3C+9UTA2WXnqzx/HdT7clo9k/ZXEr+9KPc+nwwaEp8n/i//cuQ7zY/j9JRwgd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080DBAAAA2wAAAA8AAAAAAAAAAAAAAAAAnwIA&#10;AGRycy9kb3ducmV2LnhtbFBLBQYAAAAABAAEAPcAAACNAwAAAAA=&#10;">
                  <v:imagedata r:id="rId12" o:title="logo_FE_Program_Regionalny_rgb-4"/>
                </v:shape>
                <v:shape id="Picture 8" o:spid="_x0000_s1028" type="#_x0000_t75" alt="EU_EFS_rgb-3" style="position:absolute;left:7752;top:808;width:2906;height: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LAmI29AAAA2wAAAA8AAABkcnMvZG93bnJldi54bWxET0sKwjAQ3QveIYzgTlMVRKpRRBFFdOFv&#10;PzRjW20mpYlab28Ewd083ncms9oU4kmVyy0r6HUjEMSJ1TmnCs6nVWcEwnlkjYVlUvAmB7NpszHB&#10;WNsXH+h59KkIIexiVJB5X8ZSuiQjg65rS+LAXW1l0AdYpVJX+ArhppD9KBpKgzmHhgxLWmSU3I8P&#10;o6B/uS0vJr+uo81gsduv1tv6/Eal2q16PgbhqfZ/8c+90WH+AL6/hAPk9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ksCYjb0AAADbAAAADwAAAAAAAAAAAAAAAACfAgAAZHJz&#10;L2Rvd25yZXYueG1sUEsFBgAAAAAEAAQA9wAAAIkDAAAAAA==&#10;">
                  <v:imagedata r:id="rId13" o:title="EU_EFS_rgb-3"/>
                </v:shape>
                <v:shape id="Picture 9" o:spid="_x0000_s1029" type="#_x0000_t75" alt="Rysunek1" style="position:absolute;left:3530;top:945;width:1440;height:5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7icnHBAAAA2wAAAA8AAABkcnMvZG93bnJldi54bWxET9uKwjAQfV/wH8II+6apoqLVKCIIuijL&#10;enkfmrEtNpPSRFv9eiMI+zaHc53ZojGFuFPlcssKet0IBHFidc6pgtNx3RmDcB5ZY2GZFDzIwWLe&#10;+pphrG3Nf3Q/+FSEEHYxKsi8L2MpXZKRQde1JXHgLrYy6AOsUqkrrEO4KWQ/ikbSYM6hIcOSVhkl&#10;18PNKNju8+fusTOTo4nOt99t8jPc1yOlvtvNcgrCU+P/xR/3Rof5A3j/Eg6Q8xc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B7icnHBAAAA2wAAAA8AAAAAAAAAAAAAAAAAnwIA&#10;AGRycy9kb3ducmV2LnhtbFBLBQYAAAAABAAEAPcAAACNAwAAAAA=&#10;">
                  <v:imagedata r:id="rId14" o:title="Rysunek1"/>
                </v:shape>
                <v:shape id="Obraz 2" o:spid="_x0000_s1030" type="#_x0000_t75" alt="wup-rzeszow-logo-poziom-mono-cmyk.jpg" style="position:absolute;left:5309;top:1001;width:2104;height:43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K9AkzDAAAA2wAAAA8AAABkcnMvZG93bnJldi54bWxET0trwkAQvhf8D8sUvNVNH4qNriItgpe2&#10;GCteh+yYjcnOhuyq0V/vFoTe5uN7znTe2VqcqPWlYwXPgwQEce50yYWC383yaQzCB2SNtWNScCEP&#10;81nvYYqpdmde0ykLhYgh7FNUYEJoUil9bsiiH7iGOHJ711oMEbaF1C2eY7it5UuSjKTFkmODwYY+&#10;DOVVdrQKsv3P+Lp9NYe374O87D631df7plKq/9gtJiACdeFffHevdJw/hL9f4gFyd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r0CTMMAAADbAAAADwAAAAAAAAAAAAAAAACf&#10;AgAAZHJzL2Rvd25yZXYueG1sUEsFBgAAAAAEAAQA9wAAAI8DAAAAAA==&#10;">
                  <v:imagedata r:id="rId15" o:title="wup-rzeszow-logo-poziom-mono-cmyk"/>
                </v:shape>
                <w10:wrap anchorx="margin"/>
              </v:group>
            </w:pict>
          </mc:Fallback>
        </mc:AlternateContent>
      </w:r>
    </w:p>
    <w:p w14:paraId="264919CC" w14:textId="77777777" w:rsidR="00D22F77" w:rsidRDefault="00D22F77" w:rsidP="00611667">
      <w:pPr>
        <w:spacing w:before="120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264919CD" w14:textId="3D799575" w:rsidR="00A17AD6" w:rsidRPr="004562AE" w:rsidRDefault="00792F74" w:rsidP="002D457C">
      <w:pPr>
        <w:spacing w:before="120"/>
        <w:jc w:val="right"/>
        <w:rPr>
          <w:rFonts w:ascii="Calibri" w:hAnsi="Calibri" w:cs="Calibri"/>
          <w:b/>
          <w:bCs/>
          <w:sz w:val="22"/>
          <w:szCs w:val="22"/>
        </w:rPr>
      </w:pPr>
      <w:r w:rsidRPr="004562AE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AB75A3" w:rsidRPr="004562AE">
        <w:rPr>
          <w:rFonts w:ascii="Calibri" w:hAnsi="Calibri" w:cs="Calibri"/>
          <w:b/>
          <w:bCs/>
          <w:sz w:val="22"/>
          <w:szCs w:val="22"/>
        </w:rPr>
        <w:t xml:space="preserve">2 do Zapytania ofertowego </w:t>
      </w:r>
      <w:r w:rsidR="00AB75A3" w:rsidRPr="00040562">
        <w:rPr>
          <w:rFonts w:ascii="Calibri" w:hAnsi="Calibri" w:cs="Calibri"/>
          <w:b/>
          <w:bCs/>
          <w:sz w:val="22"/>
          <w:szCs w:val="22"/>
        </w:rPr>
        <w:t>nr</w:t>
      </w:r>
      <w:r w:rsidR="004E7A7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E5C86">
        <w:rPr>
          <w:rFonts w:asciiTheme="minorHAnsi" w:hAnsiTheme="minorHAnsi" w:cstheme="minorHAnsi"/>
          <w:b/>
          <w:sz w:val="22"/>
          <w:szCs w:val="22"/>
        </w:rPr>
        <w:t>1</w:t>
      </w:r>
      <w:r w:rsidR="00611667">
        <w:rPr>
          <w:rFonts w:asciiTheme="minorHAnsi" w:hAnsiTheme="minorHAnsi" w:cstheme="minorHAnsi"/>
          <w:b/>
          <w:sz w:val="22"/>
          <w:szCs w:val="22"/>
        </w:rPr>
        <w:t>6</w:t>
      </w:r>
      <w:bookmarkStart w:id="0" w:name="_GoBack"/>
      <w:bookmarkEnd w:id="0"/>
      <w:r w:rsidR="00DA1593" w:rsidRPr="00D22F77">
        <w:rPr>
          <w:rFonts w:asciiTheme="minorHAnsi" w:hAnsiTheme="minorHAnsi" w:cstheme="minorHAnsi"/>
          <w:b/>
          <w:sz w:val="22"/>
          <w:szCs w:val="22"/>
        </w:rPr>
        <w:t>/</w:t>
      </w:r>
      <w:r w:rsidR="00D22F77" w:rsidRPr="00D22F77">
        <w:rPr>
          <w:rFonts w:asciiTheme="minorHAnsi" w:hAnsiTheme="minorHAnsi" w:cstheme="minorHAnsi"/>
          <w:b/>
          <w:sz w:val="22"/>
          <w:szCs w:val="22"/>
        </w:rPr>
        <w:t>7.1</w:t>
      </w:r>
      <w:r w:rsidR="00DA1593" w:rsidRPr="00D22F77">
        <w:rPr>
          <w:rFonts w:asciiTheme="minorHAnsi" w:hAnsiTheme="minorHAnsi" w:cstheme="minorHAnsi"/>
          <w:b/>
          <w:sz w:val="22"/>
          <w:szCs w:val="22"/>
        </w:rPr>
        <w:t>/202</w:t>
      </w:r>
      <w:r w:rsidR="0074263E">
        <w:rPr>
          <w:rFonts w:asciiTheme="minorHAnsi" w:hAnsiTheme="minorHAnsi" w:cstheme="minorHAnsi"/>
          <w:b/>
          <w:sz w:val="22"/>
          <w:szCs w:val="22"/>
        </w:rPr>
        <w:t>3</w:t>
      </w:r>
    </w:p>
    <w:p w14:paraId="264919CE" w14:textId="77777777" w:rsidR="002D457C" w:rsidRPr="004562AE" w:rsidRDefault="002D457C" w:rsidP="002D457C">
      <w:pPr>
        <w:spacing w:before="120"/>
        <w:jc w:val="right"/>
        <w:rPr>
          <w:rFonts w:ascii="Calibri" w:hAnsi="Calibri" w:cs="Calibri"/>
          <w:b/>
          <w:bCs/>
          <w:sz w:val="4"/>
          <w:szCs w:val="4"/>
        </w:rPr>
      </w:pPr>
    </w:p>
    <w:p w14:paraId="264919CF" w14:textId="77777777" w:rsidR="008E5A0B" w:rsidRPr="00F22216" w:rsidRDefault="008E5A0B" w:rsidP="008E5A0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64919D0" w14:textId="77777777" w:rsidR="008E5A0B" w:rsidRPr="00F22216" w:rsidRDefault="008E5A0B" w:rsidP="008E5A0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64919D1" w14:textId="77777777" w:rsidR="008E5A0B" w:rsidRPr="00F22216" w:rsidRDefault="008E5A0B" w:rsidP="008E5A0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64919D2" w14:textId="77777777" w:rsidR="008E5A0B" w:rsidRPr="00F22216" w:rsidRDefault="008E5A0B" w:rsidP="008E5A0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F22216">
        <w:rPr>
          <w:rFonts w:ascii="Times New Roman" w:hAnsi="Times New Roman" w:cs="Times New Roman"/>
          <w:sz w:val="22"/>
          <w:szCs w:val="22"/>
        </w:rPr>
        <w:t xml:space="preserve">…………………………………….. </w:t>
      </w:r>
      <w:r w:rsidRPr="00F22216">
        <w:rPr>
          <w:rFonts w:ascii="Times New Roman" w:hAnsi="Times New Roman" w:cs="Times New Roman"/>
          <w:sz w:val="22"/>
          <w:szCs w:val="22"/>
        </w:rPr>
        <w:tab/>
      </w:r>
      <w:r w:rsidRPr="00F22216"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F22216">
        <w:rPr>
          <w:rFonts w:ascii="Times New Roman" w:hAnsi="Times New Roman" w:cs="Times New Roman"/>
          <w:sz w:val="22"/>
          <w:szCs w:val="22"/>
        </w:rPr>
        <w:t>…….…………….. dnia ……………</w:t>
      </w:r>
    </w:p>
    <w:p w14:paraId="264919D3" w14:textId="77777777" w:rsidR="008E5A0B" w:rsidRPr="00F22216" w:rsidRDefault="008E5A0B" w:rsidP="008E5A0B">
      <w:pPr>
        <w:pStyle w:val="Default"/>
        <w:rPr>
          <w:rFonts w:ascii="Times New Roman" w:hAnsi="Times New Roman" w:cs="Times New Roman"/>
          <w:sz w:val="20"/>
          <w:szCs w:val="22"/>
        </w:rPr>
      </w:pPr>
      <w:r w:rsidRPr="00F22216">
        <w:rPr>
          <w:rFonts w:ascii="Times New Roman" w:hAnsi="Times New Roman" w:cs="Times New Roman"/>
          <w:sz w:val="20"/>
          <w:szCs w:val="22"/>
        </w:rPr>
        <w:t>Nazwa i adres Wykonawcy /pieczątka/</w:t>
      </w:r>
    </w:p>
    <w:p w14:paraId="264919D4" w14:textId="77777777" w:rsidR="008E5A0B" w:rsidRPr="00F22216" w:rsidRDefault="008E5A0B" w:rsidP="008E5A0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64919D5" w14:textId="77777777" w:rsidR="00D07D3E" w:rsidRDefault="00D07D3E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264919D6" w14:textId="77777777" w:rsidR="00D94B04" w:rsidRDefault="008E5A0B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WYKAZ </w:t>
      </w:r>
      <w:r w:rsidR="00F94E3D">
        <w:rPr>
          <w:rFonts w:ascii="Calibri" w:hAnsi="Calibri" w:cs="Calibri"/>
          <w:b/>
          <w:bCs/>
          <w:sz w:val="22"/>
          <w:szCs w:val="22"/>
        </w:rPr>
        <w:t>DOŚWIADCZENI</w:t>
      </w:r>
      <w:r>
        <w:rPr>
          <w:rFonts w:ascii="Calibri" w:hAnsi="Calibri" w:cs="Calibri"/>
          <w:b/>
          <w:bCs/>
          <w:sz w:val="22"/>
          <w:szCs w:val="22"/>
        </w:rPr>
        <w:t>A</w:t>
      </w:r>
      <w:r w:rsidR="00F94E3D">
        <w:rPr>
          <w:rFonts w:ascii="Calibri" w:hAnsi="Calibri" w:cs="Calibri"/>
          <w:b/>
          <w:bCs/>
          <w:sz w:val="22"/>
          <w:szCs w:val="22"/>
        </w:rPr>
        <w:t xml:space="preserve"> WYKONAWCY</w:t>
      </w:r>
    </w:p>
    <w:p w14:paraId="264919D7" w14:textId="77777777" w:rsidR="00F94E3D" w:rsidRDefault="00F94E3D" w:rsidP="002D457C">
      <w:pPr>
        <w:pStyle w:val="Akapitzlist"/>
        <w:spacing w:before="120"/>
        <w:ind w:left="0" w:firstLine="1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264919D8" w14:textId="77777777" w:rsidR="00A17AD6" w:rsidRDefault="00A17AD6" w:rsidP="004C20D2">
      <w:pPr>
        <w:jc w:val="both"/>
        <w:rPr>
          <w:rFonts w:ascii="Calibri" w:hAnsi="Calibri" w:cs="Calibri"/>
          <w:sz w:val="22"/>
          <w:szCs w:val="22"/>
        </w:rPr>
      </w:pPr>
    </w:p>
    <w:p w14:paraId="264919D9" w14:textId="77777777" w:rsidR="008E5A0B" w:rsidRDefault="008E5A0B" w:rsidP="004C20D2">
      <w:pPr>
        <w:jc w:val="both"/>
        <w:rPr>
          <w:rFonts w:ascii="Calibri" w:hAnsi="Calibri" w:cs="Calibri"/>
          <w:sz w:val="22"/>
          <w:szCs w:val="22"/>
        </w:rPr>
      </w:pPr>
    </w:p>
    <w:p w14:paraId="264919DA" w14:textId="77777777" w:rsidR="00A17AD6" w:rsidRPr="00D44072" w:rsidRDefault="00A17AD6" w:rsidP="00A17AD6">
      <w:pPr>
        <w:numPr>
          <w:ilvl w:val="0"/>
          <w:numId w:val="10"/>
        </w:numPr>
        <w:ind w:left="284" w:hanging="284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D44072">
        <w:rPr>
          <w:rFonts w:ascii="Calibri" w:hAnsi="Calibri" w:cs="Calibri"/>
          <w:b/>
          <w:sz w:val="22"/>
          <w:szCs w:val="22"/>
        </w:rPr>
        <w:t>Wykaz usług/zadań polegają</w:t>
      </w:r>
      <w:r w:rsidR="00040562" w:rsidRPr="00D44072">
        <w:rPr>
          <w:rFonts w:ascii="Calibri" w:hAnsi="Calibri" w:cs="Calibri"/>
          <w:b/>
          <w:sz w:val="22"/>
          <w:szCs w:val="22"/>
        </w:rPr>
        <w:t>cych na kompleksowej realizacji</w:t>
      </w:r>
      <w:r w:rsidR="00B00406" w:rsidRPr="00D44072">
        <w:rPr>
          <w:rFonts w:ascii="Calibri" w:hAnsi="Calibri" w:cs="Calibri"/>
          <w:b/>
          <w:sz w:val="22"/>
          <w:szCs w:val="22"/>
        </w:rPr>
        <w:t xml:space="preserve"> szkoleń </w:t>
      </w:r>
      <w:r w:rsidR="00D44072" w:rsidRPr="00D44072">
        <w:rPr>
          <w:rFonts w:ascii="Calibri" w:hAnsi="Calibri" w:cs="Calibri"/>
          <w:b/>
          <w:sz w:val="22"/>
          <w:szCs w:val="22"/>
        </w:rPr>
        <w:t>zgodnych z przedmiotem zamówienia</w:t>
      </w:r>
      <w:r w:rsidRPr="00D44072">
        <w:rPr>
          <w:rFonts w:ascii="Calibri" w:hAnsi="Calibri" w:cs="Calibri"/>
          <w:b/>
          <w:sz w:val="22"/>
          <w:szCs w:val="22"/>
        </w:rPr>
        <w:t xml:space="preserve"> zrealizowanych w ostatnich </w:t>
      </w:r>
      <w:r w:rsidR="0033750A">
        <w:rPr>
          <w:rFonts w:ascii="Calibri" w:hAnsi="Calibri" w:cs="Calibri"/>
          <w:b/>
          <w:sz w:val="22"/>
          <w:szCs w:val="22"/>
        </w:rPr>
        <w:t>2</w:t>
      </w:r>
      <w:r w:rsidRPr="00D44072">
        <w:rPr>
          <w:rFonts w:ascii="Calibri" w:hAnsi="Calibri" w:cs="Calibri"/>
          <w:b/>
          <w:sz w:val="22"/>
          <w:szCs w:val="22"/>
        </w:rPr>
        <w:t xml:space="preserve"> latach przed upływem terminu składania ofert</w:t>
      </w:r>
      <w:r w:rsidR="00040562" w:rsidRPr="00D44072">
        <w:rPr>
          <w:rFonts w:ascii="Calibri" w:hAnsi="Calibri" w:cs="Calibri"/>
          <w:b/>
          <w:sz w:val="22"/>
          <w:szCs w:val="22"/>
        </w:rPr>
        <w:t>:</w:t>
      </w:r>
      <w:r w:rsidRPr="00D44072">
        <w:rPr>
          <w:rFonts w:ascii="Calibri" w:hAnsi="Calibri" w:cs="Calibri"/>
          <w:b/>
          <w:sz w:val="22"/>
          <w:szCs w:val="22"/>
        </w:rPr>
        <w:t xml:space="preserve"> </w:t>
      </w:r>
    </w:p>
    <w:p w14:paraId="264919DB" w14:textId="77777777" w:rsidR="00A17AD6" w:rsidRPr="00A64054" w:rsidRDefault="00A17AD6" w:rsidP="00A17AD6">
      <w:pPr>
        <w:rPr>
          <w:b/>
          <w:u w:val="single"/>
        </w:rPr>
      </w:pPr>
    </w:p>
    <w:tbl>
      <w:tblPr>
        <w:tblW w:w="9639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984"/>
        <w:gridCol w:w="2126"/>
        <w:gridCol w:w="1701"/>
      </w:tblGrid>
      <w:tr w:rsidR="005D0C1A" w:rsidRPr="00A17AD6" w14:paraId="264919E3" w14:textId="77777777" w:rsidTr="00390E8C">
        <w:trPr>
          <w:trHeight w:val="951"/>
        </w:trPr>
        <w:tc>
          <w:tcPr>
            <w:tcW w:w="3828" w:type="dxa"/>
            <w:shd w:val="clear" w:color="auto" w:fill="F2F2F2" w:themeFill="background1" w:themeFillShade="F2"/>
            <w:vAlign w:val="center"/>
          </w:tcPr>
          <w:p w14:paraId="264919DC" w14:textId="77777777" w:rsidR="005D0C1A" w:rsidRPr="00A17AD6" w:rsidRDefault="005D0C1A" w:rsidP="00B004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A17AD6">
              <w:rPr>
                <w:rFonts w:ascii="Calibri" w:hAnsi="Calibri" w:cs="Calibri"/>
                <w:b/>
                <w:sz w:val="22"/>
                <w:szCs w:val="22"/>
              </w:rPr>
              <w:t>Przedmiot zadania/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Zakres </w:t>
            </w:r>
            <w:r w:rsidRPr="00A17AD6">
              <w:rPr>
                <w:rFonts w:ascii="Calibri" w:hAnsi="Calibri" w:cs="Calibri"/>
                <w:b/>
                <w:sz w:val="22"/>
                <w:szCs w:val="22"/>
              </w:rPr>
              <w:t>usługi</w:t>
            </w:r>
          </w:p>
          <w:p w14:paraId="264919DD" w14:textId="77777777" w:rsidR="005D0C1A" w:rsidRPr="00A17AD6" w:rsidRDefault="005D0C1A" w:rsidP="00B0040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64919DE" w14:textId="77777777" w:rsidR="005D0C1A" w:rsidRPr="00040562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562">
              <w:rPr>
                <w:rFonts w:ascii="Calibri" w:hAnsi="Calibri" w:cs="Calibri"/>
                <w:b/>
                <w:sz w:val="22"/>
                <w:szCs w:val="22"/>
              </w:rPr>
              <w:t>Data wykonania</w:t>
            </w:r>
          </w:p>
          <w:p w14:paraId="264919DF" w14:textId="77777777" w:rsidR="005D0C1A" w:rsidRPr="00040562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562">
              <w:rPr>
                <w:rFonts w:ascii="Calibri" w:hAnsi="Calibri" w:cs="Calibri"/>
                <w:b/>
                <w:sz w:val="22"/>
                <w:szCs w:val="22"/>
              </w:rPr>
              <w:t>[od (miesiąc/ rok)</w:t>
            </w:r>
          </w:p>
          <w:p w14:paraId="264919E0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40562">
              <w:rPr>
                <w:rFonts w:ascii="Calibri" w:hAnsi="Calibri" w:cs="Calibri"/>
                <w:b/>
                <w:sz w:val="22"/>
                <w:szCs w:val="22"/>
              </w:rPr>
              <w:t>–  do (miesiąc/rok)]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264919E1" w14:textId="77777777" w:rsidR="005D0C1A" w:rsidRPr="00A17AD6" w:rsidRDefault="005D0C1A" w:rsidP="00B00406">
            <w:pPr>
              <w:pStyle w:val="Tematkomentarza"/>
              <w:jc w:val="center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A17AD6">
              <w:rPr>
                <w:rFonts w:ascii="Calibri" w:hAnsi="Calibri" w:cs="Calibri"/>
                <w:sz w:val="22"/>
                <w:szCs w:val="22"/>
              </w:rPr>
              <w:t>Po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dmioty, na rzecz których usługi/ zadania </w:t>
            </w:r>
            <w:r w:rsidRPr="00A17AD6">
              <w:rPr>
                <w:rFonts w:ascii="Calibri" w:hAnsi="Calibri" w:cs="Calibri"/>
                <w:sz w:val="22"/>
                <w:szCs w:val="22"/>
              </w:rPr>
              <w:t>zostały wykonane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64919E2" w14:textId="77777777" w:rsidR="005D0C1A" w:rsidRPr="00725D67" w:rsidRDefault="005D0C1A" w:rsidP="00052439">
            <w:pPr>
              <w:pStyle w:val="Tematkomentarza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przeszkolonych osób</w:t>
            </w:r>
          </w:p>
        </w:tc>
      </w:tr>
      <w:tr w:rsidR="005D0C1A" w:rsidRPr="00A17AD6" w14:paraId="264919E8" w14:textId="77777777" w:rsidTr="00A6396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4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5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6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4919E7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D0C1A" w:rsidRPr="00A17AD6" w14:paraId="264919ED" w14:textId="77777777" w:rsidTr="00E50DCA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9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A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EB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4919EC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D0C1A" w:rsidRPr="00A17AD6" w14:paraId="264919F2" w14:textId="77777777" w:rsidTr="00A55E5D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EE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EF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0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4919F1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D0C1A" w:rsidRPr="00A17AD6" w14:paraId="264919F7" w14:textId="77777777" w:rsidTr="00384DF9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3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4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5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4919F6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D0C1A" w:rsidRPr="00A17AD6" w14:paraId="264919FC" w14:textId="77777777" w:rsidTr="001C2B3B">
        <w:trPr>
          <w:trHeight w:val="951"/>
        </w:trPr>
        <w:tc>
          <w:tcPr>
            <w:tcW w:w="3828" w:type="dxa"/>
            <w:shd w:val="clear" w:color="auto" w:fill="auto"/>
            <w:vAlign w:val="center"/>
          </w:tcPr>
          <w:p w14:paraId="264919F8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64919F9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64919FA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4919FB" w14:textId="77777777" w:rsidR="005D0C1A" w:rsidRPr="00A17AD6" w:rsidRDefault="005D0C1A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40486" w:rsidRPr="00A17AD6" w14:paraId="264919FF" w14:textId="77777777" w:rsidTr="00B00406">
        <w:trPr>
          <w:trHeight w:val="951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919FD" w14:textId="77777777" w:rsidR="00540486" w:rsidRPr="00A17AD6" w:rsidRDefault="00052439" w:rsidP="00052439">
            <w:pPr>
              <w:snapToGri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Łączna ilość przeszkolonych osób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4919FE" w14:textId="77777777" w:rsidR="00540486" w:rsidRPr="00A17AD6" w:rsidRDefault="00540486" w:rsidP="00B00406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6491A00" w14:textId="77777777" w:rsidR="008E5A0B" w:rsidRDefault="008E5A0B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1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2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3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4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5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6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7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8" w14:textId="77777777" w:rsidR="00F5014F" w:rsidRDefault="00F5014F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9" w14:textId="77777777" w:rsidR="00F5014F" w:rsidRDefault="00F5014F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A" w14:textId="77777777" w:rsidR="00F5014F" w:rsidRDefault="00F5014F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B" w14:textId="77777777" w:rsidR="00F5014F" w:rsidRDefault="00F5014F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C" w14:textId="77777777" w:rsidR="00F5014F" w:rsidRDefault="00F5014F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D" w14:textId="77777777" w:rsidR="00F5014F" w:rsidRDefault="00F5014F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0E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 Wykaz trenerów realizujących szkolenia</w:t>
      </w:r>
    </w:p>
    <w:p w14:paraId="26491A0F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10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869"/>
        <w:gridCol w:w="2099"/>
        <w:gridCol w:w="1871"/>
        <w:gridCol w:w="1871"/>
        <w:gridCol w:w="1634"/>
      </w:tblGrid>
      <w:tr w:rsidR="005D0C1A" w14:paraId="26491A16" w14:textId="77777777" w:rsidTr="005D0C1A">
        <w:tc>
          <w:tcPr>
            <w:tcW w:w="1926" w:type="dxa"/>
          </w:tcPr>
          <w:p w14:paraId="26491A11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Imię i nazwisko trenera</w:t>
            </w:r>
          </w:p>
        </w:tc>
        <w:tc>
          <w:tcPr>
            <w:tcW w:w="2133" w:type="dxa"/>
          </w:tcPr>
          <w:p w14:paraId="26491A12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Tematyka zrealizowanego szkolenia</w:t>
            </w:r>
          </w:p>
        </w:tc>
        <w:tc>
          <w:tcPr>
            <w:tcW w:w="1928" w:type="dxa"/>
          </w:tcPr>
          <w:p w14:paraId="26491A13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godzin szkolenia</w:t>
            </w:r>
          </w:p>
        </w:tc>
        <w:tc>
          <w:tcPr>
            <w:tcW w:w="1928" w:type="dxa"/>
          </w:tcPr>
          <w:p w14:paraId="26491A14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Okres realizacji szkolenia</w:t>
            </w:r>
          </w:p>
        </w:tc>
        <w:tc>
          <w:tcPr>
            <w:tcW w:w="1655" w:type="dxa"/>
          </w:tcPr>
          <w:p w14:paraId="26491A15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Rodzaj szkolenia, które trener będzie prowadził w ramach niniejszego zamówienia (zgodnie z </w:t>
            </w:r>
            <w:r w:rsidR="0085595D">
              <w:rPr>
                <w:rFonts w:ascii="Calibri" w:hAnsi="Calibri" w:cs="Calibri"/>
                <w:sz w:val="22"/>
                <w:szCs w:val="22"/>
              </w:rPr>
              <w:t>punktem III zapytania ofertowego)</w:t>
            </w:r>
          </w:p>
        </w:tc>
      </w:tr>
      <w:tr w:rsidR="005D0C1A" w14:paraId="26491A1C" w14:textId="77777777" w:rsidTr="005D0C1A">
        <w:tc>
          <w:tcPr>
            <w:tcW w:w="1926" w:type="dxa"/>
          </w:tcPr>
          <w:p w14:paraId="26491A17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3" w:type="dxa"/>
          </w:tcPr>
          <w:p w14:paraId="26491A18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19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1A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6491A1B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C1A" w14:paraId="26491A22" w14:textId="77777777" w:rsidTr="005D0C1A">
        <w:tc>
          <w:tcPr>
            <w:tcW w:w="1926" w:type="dxa"/>
          </w:tcPr>
          <w:p w14:paraId="26491A1D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3" w:type="dxa"/>
          </w:tcPr>
          <w:p w14:paraId="26491A1E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1F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20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6491A21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C1A" w14:paraId="26491A28" w14:textId="77777777" w:rsidTr="005D0C1A">
        <w:tc>
          <w:tcPr>
            <w:tcW w:w="1926" w:type="dxa"/>
          </w:tcPr>
          <w:p w14:paraId="26491A23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3" w:type="dxa"/>
          </w:tcPr>
          <w:p w14:paraId="26491A24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25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26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6491A27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C1A" w14:paraId="26491A2E" w14:textId="77777777" w:rsidTr="005D0C1A">
        <w:tc>
          <w:tcPr>
            <w:tcW w:w="1926" w:type="dxa"/>
          </w:tcPr>
          <w:p w14:paraId="26491A29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3" w:type="dxa"/>
          </w:tcPr>
          <w:p w14:paraId="26491A2A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2B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2C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6491A2D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0C1A" w14:paraId="26491A34" w14:textId="77777777" w:rsidTr="005D0C1A">
        <w:tc>
          <w:tcPr>
            <w:tcW w:w="1926" w:type="dxa"/>
          </w:tcPr>
          <w:p w14:paraId="26491A2F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3" w:type="dxa"/>
          </w:tcPr>
          <w:p w14:paraId="26491A30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31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28" w:type="dxa"/>
          </w:tcPr>
          <w:p w14:paraId="26491A32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55" w:type="dxa"/>
          </w:tcPr>
          <w:p w14:paraId="26491A33" w14:textId="77777777" w:rsidR="005D0C1A" w:rsidRDefault="005D0C1A" w:rsidP="008E5A0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6491A35" w14:textId="77777777" w:rsidR="005D0C1A" w:rsidRDefault="005D0C1A" w:rsidP="008E5A0B">
      <w:pPr>
        <w:ind w:left="284"/>
        <w:jc w:val="both"/>
        <w:rPr>
          <w:rFonts w:ascii="Calibri" w:hAnsi="Calibri" w:cs="Calibri"/>
          <w:sz w:val="22"/>
          <w:szCs w:val="22"/>
        </w:rPr>
      </w:pPr>
    </w:p>
    <w:p w14:paraId="26491A36" w14:textId="77777777" w:rsidR="004C20D2" w:rsidRDefault="005D0C1A" w:rsidP="005D0C1A">
      <w:pPr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 w:rsidR="004C20D2" w:rsidRPr="00666C59">
        <w:rPr>
          <w:rFonts w:ascii="Calibri" w:hAnsi="Calibri" w:cs="Calibri"/>
          <w:sz w:val="22"/>
          <w:szCs w:val="22"/>
        </w:rPr>
        <w:t>Świadomy/a odpowiedzialności za s</w:t>
      </w:r>
      <w:r w:rsidR="00A17AD6">
        <w:rPr>
          <w:rFonts w:ascii="Calibri" w:hAnsi="Calibri" w:cs="Calibri"/>
          <w:sz w:val="22"/>
          <w:szCs w:val="22"/>
        </w:rPr>
        <w:t xml:space="preserve">kładanie fałszywych oświadczeń </w:t>
      </w:r>
      <w:r w:rsidR="004C20D2" w:rsidRPr="00666C59">
        <w:rPr>
          <w:rFonts w:ascii="Calibri" w:hAnsi="Calibri" w:cs="Calibri"/>
          <w:sz w:val="22"/>
          <w:szCs w:val="22"/>
        </w:rPr>
        <w:t xml:space="preserve">informuję, iż dane wskazane powyżej są zgodne z prawdą. </w:t>
      </w:r>
    </w:p>
    <w:p w14:paraId="26491A37" w14:textId="77777777" w:rsidR="00A17AD6" w:rsidRDefault="00A17AD6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26491A38" w14:textId="77777777" w:rsidR="00D07D3E" w:rsidRPr="004562AE" w:rsidRDefault="00D07D3E" w:rsidP="004A05F8">
      <w:pPr>
        <w:spacing w:before="12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8110A4" w:rsidRPr="001703F1" w14:paraId="26491A3C" w14:textId="77777777" w:rsidTr="00AF3247">
        <w:trPr>
          <w:jc w:val="center"/>
        </w:trPr>
        <w:tc>
          <w:tcPr>
            <w:tcW w:w="3936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491A39" w14:textId="77777777" w:rsidR="008110A4" w:rsidRPr="001703F1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1703F1">
              <w:rPr>
                <w:rFonts w:ascii="Calibri" w:hAnsi="Calibri" w:cs="Calibri"/>
                <w:bCs/>
                <w:sz w:val="20"/>
                <w:szCs w:val="20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491A3A" w14:textId="77777777" w:rsidR="008110A4" w:rsidRPr="001703F1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3859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491A3B" w14:textId="77777777" w:rsidR="008110A4" w:rsidRPr="001703F1" w:rsidRDefault="008110A4" w:rsidP="00ED629E">
            <w:pPr>
              <w:ind w:left="646"/>
              <w:jc w:val="both"/>
              <w:rPr>
                <w:rFonts w:ascii="Calibri" w:hAnsi="Calibri" w:cs="Calibri"/>
                <w:bCs/>
                <w:sz w:val="20"/>
                <w:szCs w:val="20"/>
              </w:rPr>
            </w:pPr>
            <w:r w:rsidRPr="001703F1">
              <w:rPr>
                <w:rFonts w:ascii="Calibri" w:hAnsi="Calibri" w:cs="Calibri"/>
                <w:bCs/>
                <w:sz w:val="20"/>
                <w:szCs w:val="20"/>
              </w:rPr>
              <w:t xml:space="preserve">Czytelny podpis </w:t>
            </w:r>
            <w:r w:rsidR="002901BB" w:rsidRPr="001703F1">
              <w:rPr>
                <w:rFonts w:ascii="Calibri" w:hAnsi="Calibri" w:cs="Calibri"/>
                <w:bCs/>
                <w:sz w:val="20"/>
                <w:szCs w:val="20"/>
              </w:rPr>
              <w:t>Wykonawcy</w:t>
            </w:r>
          </w:p>
        </w:tc>
      </w:tr>
    </w:tbl>
    <w:p w14:paraId="26491A3D" w14:textId="77777777" w:rsidR="00792F74" w:rsidRPr="001703F1" w:rsidRDefault="00460235" w:rsidP="00460235">
      <w:pPr>
        <w:jc w:val="center"/>
        <w:rPr>
          <w:rFonts w:ascii="Calibri" w:hAnsi="Calibri" w:cs="Calibri"/>
          <w:sz w:val="20"/>
          <w:szCs w:val="20"/>
        </w:rPr>
      </w:pPr>
      <w:r w:rsidRPr="001703F1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(pieczątka firmowa)</w:t>
      </w:r>
    </w:p>
    <w:sectPr w:rsidR="00792F74" w:rsidRPr="001703F1" w:rsidSect="00504302">
      <w:headerReference w:type="default" r:id="rId16"/>
      <w:pgSz w:w="11906" w:h="16838"/>
      <w:pgMar w:top="284" w:right="1134" w:bottom="1671" w:left="1134" w:header="227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DDAD8" w14:textId="77777777" w:rsidR="00125C1E" w:rsidRDefault="00125C1E">
      <w:r>
        <w:separator/>
      </w:r>
    </w:p>
  </w:endnote>
  <w:endnote w:type="continuationSeparator" w:id="0">
    <w:p w14:paraId="7EBEBD82" w14:textId="77777777" w:rsidR="00125C1E" w:rsidRDefault="0012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1CC3CA" w14:textId="77777777" w:rsidR="00125C1E" w:rsidRDefault="00125C1E">
      <w:r>
        <w:separator/>
      </w:r>
    </w:p>
  </w:footnote>
  <w:footnote w:type="continuationSeparator" w:id="0">
    <w:p w14:paraId="173BCAFE" w14:textId="77777777" w:rsidR="00125C1E" w:rsidRDefault="00125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91A42" w14:textId="77777777" w:rsidR="001703F1" w:rsidRDefault="00D22F77" w:rsidP="00A75041">
    <w:pPr>
      <w:pStyle w:val="Nagwek"/>
      <w:jc w:val="center"/>
    </w:pPr>
    <w:r>
      <w:rPr>
        <w:noProof/>
        <w:lang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6491A43" wp14:editId="26491A44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489700" cy="499745"/>
              <wp:effectExtent l="0" t="0" r="6350" b="0"/>
              <wp:wrapNone/>
              <wp:docPr id="2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9700" cy="499745"/>
                        <a:chOff x="993" y="8288"/>
                        <a:chExt cx="10220" cy="787"/>
                      </a:xfrm>
                    </wpg:grpSpPr>
                    <pic:pic xmlns:pic="http://schemas.openxmlformats.org/drawingml/2006/picture">
                      <pic:nvPicPr>
                        <pic:cNvPr id="3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93" y="8313"/>
                          <a:ext cx="1977" cy="74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061" y="8288"/>
                          <a:ext cx="2267" cy="7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9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20" y="8455"/>
                          <a:ext cx="2438" cy="54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54" y="8429"/>
                          <a:ext cx="2659" cy="56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F20052F" id="Grupa 2" o:spid="_x0000_s1026" style="position:absolute;margin-left:0;margin-top:0;width:511pt;height:39.35pt;z-index:251659264;mso-position-horizontal-relative:margin" coordorigin="993,8288" coordsize="10220,7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style="position:absolute;left:993;top:8313;width:1977;height: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">
                <v:imagedata r:id="rId5" o:title=""/>
              </v:shape>
              <v:shape id="Picture 5" o:spid="_x0000_s1028" type="#_x0000_t75" style="position:absolute;left:3061;top:8288;width:2267;height:7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">
                <v:imagedata r:id="rId6" o:title=""/>
              </v:shape>
              <v:shape id="Picture 6" o:spid="_x0000_s1029" type="#_x0000_t75" style="position:absolute;left:5720;top:8455;width:2438;height: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">
                <v:imagedata r:id="rId7" o:title=""/>
              </v:shape>
              <v:shape id="Picture 7" o:spid="_x0000_s1030" type="#_x0000_t75" style="position:absolute;left:8554;top:8429;width:2659;height:5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">
                <v:imagedata r:id="rId8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584592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10D275C6"/>
    <w:multiLevelType w:val="hybridMultilevel"/>
    <w:tmpl w:val="9926BFE8"/>
    <w:lvl w:ilvl="0" w:tplc="D6202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60F5A"/>
    <w:multiLevelType w:val="hybridMultilevel"/>
    <w:tmpl w:val="65B676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ED7091"/>
    <w:multiLevelType w:val="hybridMultilevel"/>
    <w:tmpl w:val="6B88D67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5D282083"/>
    <w:multiLevelType w:val="hybridMultilevel"/>
    <w:tmpl w:val="48D236F2"/>
    <w:lvl w:ilvl="0" w:tplc="41606E1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91F686A"/>
    <w:multiLevelType w:val="hybridMultilevel"/>
    <w:tmpl w:val="A6F466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DC6"/>
    <w:rsid w:val="000157A8"/>
    <w:rsid w:val="0002740F"/>
    <w:rsid w:val="00027606"/>
    <w:rsid w:val="00040562"/>
    <w:rsid w:val="00047DFF"/>
    <w:rsid w:val="00052439"/>
    <w:rsid w:val="0006325C"/>
    <w:rsid w:val="00067E21"/>
    <w:rsid w:val="00075C89"/>
    <w:rsid w:val="0008444F"/>
    <w:rsid w:val="000877B1"/>
    <w:rsid w:val="00093901"/>
    <w:rsid w:val="00094465"/>
    <w:rsid w:val="000A112A"/>
    <w:rsid w:val="000E4FC7"/>
    <w:rsid w:val="00125C1E"/>
    <w:rsid w:val="00135B5E"/>
    <w:rsid w:val="001703F1"/>
    <w:rsid w:val="00177D9A"/>
    <w:rsid w:val="0018650C"/>
    <w:rsid w:val="001A132C"/>
    <w:rsid w:val="001A2240"/>
    <w:rsid w:val="001B2D7B"/>
    <w:rsid w:val="001B70DC"/>
    <w:rsid w:val="001C0A4F"/>
    <w:rsid w:val="0022041A"/>
    <w:rsid w:val="00240D86"/>
    <w:rsid w:val="00250426"/>
    <w:rsid w:val="00272E34"/>
    <w:rsid w:val="00275FD1"/>
    <w:rsid w:val="00287D9B"/>
    <w:rsid w:val="002901BB"/>
    <w:rsid w:val="00297FE8"/>
    <w:rsid w:val="002C5056"/>
    <w:rsid w:val="002D457C"/>
    <w:rsid w:val="002E015A"/>
    <w:rsid w:val="002E31BF"/>
    <w:rsid w:val="002E6BB0"/>
    <w:rsid w:val="0033202D"/>
    <w:rsid w:val="0033750A"/>
    <w:rsid w:val="00380C32"/>
    <w:rsid w:val="0038259A"/>
    <w:rsid w:val="0039235D"/>
    <w:rsid w:val="003928DF"/>
    <w:rsid w:val="003A0FE1"/>
    <w:rsid w:val="003C2C72"/>
    <w:rsid w:val="003D05F8"/>
    <w:rsid w:val="003D3127"/>
    <w:rsid w:val="003D3BFD"/>
    <w:rsid w:val="003E0A71"/>
    <w:rsid w:val="004235BA"/>
    <w:rsid w:val="00424165"/>
    <w:rsid w:val="0043255D"/>
    <w:rsid w:val="004418D4"/>
    <w:rsid w:val="00443997"/>
    <w:rsid w:val="00452C4C"/>
    <w:rsid w:val="004562AE"/>
    <w:rsid w:val="00460235"/>
    <w:rsid w:val="0047107F"/>
    <w:rsid w:val="00472329"/>
    <w:rsid w:val="004859AB"/>
    <w:rsid w:val="004A05F8"/>
    <w:rsid w:val="004C1A8A"/>
    <w:rsid w:val="004C20D2"/>
    <w:rsid w:val="004C3DEF"/>
    <w:rsid w:val="004D4EC2"/>
    <w:rsid w:val="004E7A7C"/>
    <w:rsid w:val="004F49E7"/>
    <w:rsid w:val="00504302"/>
    <w:rsid w:val="00530D28"/>
    <w:rsid w:val="005320B1"/>
    <w:rsid w:val="005327F0"/>
    <w:rsid w:val="00540486"/>
    <w:rsid w:val="00544BAB"/>
    <w:rsid w:val="005A2161"/>
    <w:rsid w:val="005B50B8"/>
    <w:rsid w:val="005C1E36"/>
    <w:rsid w:val="005D0C1A"/>
    <w:rsid w:val="005D36F4"/>
    <w:rsid w:val="005F78CA"/>
    <w:rsid w:val="00611667"/>
    <w:rsid w:val="006157CF"/>
    <w:rsid w:val="00617B32"/>
    <w:rsid w:val="00675E73"/>
    <w:rsid w:val="00694D11"/>
    <w:rsid w:val="006B0A1F"/>
    <w:rsid w:val="006C4F99"/>
    <w:rsid w:val="006D1DF4"/>
    <w:rsid w:val="006E4924"/>
    <w:rsid w:val="007225B0"/>
    <w:rsid w:val="00725D67"/>
    <w:rsid w:val="00727BE5"/>
    <w:rsid w:val="0074263E"/>
    <w:rsid w:val="0074381C"/>
    <w:rsid w:val="007855AC"/>
    <w:rsid w:val="00792F74"/>
    <w:rsid w:val="007A0F6C"/>
    <w:rsid w:val="007D6AEC"/>
    <w:rsid w:val="0080423C"/>
    <w:rsid w:val="008110A4"/>
    <w:rsid w:val="00812EA7"/>
    <w:rsid w:val="00831C60"/>
    <w:rsid w:val="00844519"/>
    <w:rsid w:val="0085595D"/>
    <w:rsid w:val="00864776"/>
    <w:rsid w:val="00876585"/>
    <w:rsid w:val="008A3EC7"/>
    <w:rsid w:val="008A4770"/>
    <w:rsid w:val="008B1D9A"/>
    <w:rsid w:val="008B562B"/>
    <w:rsid w:val="008B61CF"/>
    <w:rsid w:val="008E5A0B"/>
    <w:rsid w:val="00906303"/>
    <w:rsid w:val="009263D1"/>
    <w:rsid w:val="00934BF4"/>
    <w:rsid w:val="00963E90"/>
    <w:rsid w:val="009A525A"/>
    <w:rsid w:val="009B0394"/>
    <w:rsid w:val="009E1DC6"/>
    <w:rsid w:val="009E5C86"/>
    <w:rsid w:val="009E7F1C"/>
    <w:rsid w:val="009F1AB5"/>
    <w:rsid w:val="009F224C"/>
    <w:rsid w:val="00A17AD6"/>
    <w:rsid w:val="00A32AFA"/>
    <w:rsid w:val="00A530B5"/>
    <w:rsid w:val="00A6099F"/>
    <w:rsid w:val="00A658C8"/>
    <w:rsid w:val="00A67400"/>
    <w:rsid w:val="00A75041"/>
    <w:rsid w:val="00A869D1"/>
    <w:rsid w:val="00A93987"/>
    <w:rsid w:val="00A957FB"/>
    <w:rsid w:val="00AB073F"/>
    <w:rsid w:val="00AB0DDD"/>
    <w:rsid w:val="00AB75A3"/>
    <w:rsid w:val="00AF3247"/>
    <w:rsid w:val="00B00406"/>
    <w:rsid w:val="00B028B5"/>
    <w:rsid w:val="00B065F4"/>
    <w:rsid w:val="00B27DDB"/>
    <w:rsid w:val="00B3358B"/>
    <w:rsid w:val="00B47A95"/>
    <w:rsid w:val="00B56D48"/>
    <w:rsid w:val="00B63144"/>
    <w:rsid w:val="00B85959"/>
    <w:rsid w:val="00BE3BD1"/>
    <w:rsid w:val="00BE7416"/>
    <w:rsid w:val="00C37A3A"/>
    <w:rsid w:val="00C422B0"/>
    <w:rsid w:val="00C608E2"/>
    <w:rsid w:val="00C84BAD"/>
    <w:rsid w:val="00CA016C"/>
    <w:rsid w:val="00CA12DC"/>
    <w:rsid w:val="00CB7DD8"/>
    <w:rsid w:val="00CD2AEA"/>
    <w:rsid w:val="00CF713B"/>
    <w:rsid w:val="00D07D3E"/>
    <w:rsid w:val="00D22F77"/>
    <w:rsid w:val="00D26545"/>
    <w:rsid w:val="00D328EA"/>
    <w:rsid w:val="00D425CE"/>
    <w:rsid w:val="00D44072"/>
    <w:rsid w:val="00D45675"/>
    <w:rsid w:val="00D46788"/>
    <w:rsid w:val="00D53D5A"/>
    <w:rsid w:val="00D66A56"/>
    <w:rsid w:val="00D77796"/>
    <w:rsid w:val="00D94B04"/>
    <w:rsid w:val="00D9726D"/>
    <w:rsid w:val="00DA1593"/>
    <w:rsid w:val="00DD7748"/>
    <w:rsid w:val="00DE414F"/>
    <w:rsid w:val="00E6555A"/>
    <w:rsid w:val="00E7350F"/>
    <w:rsid w:val="00E74B30"/>
    <w:rsid w:val="00E763D4"/>
    <w:rsid w:val="00EB17AA"/>
    <w:rsid w:val="00EC0AC4"/>
    <w:rsid w:val="00ED629E"/>
    <w:rsid w:val="00EE36B0"/>
    <w:rsid w:val="00EE68F0"/>
    <w:rsid w:val="00EF6780"/>
    <w:rsid w:val="00F137C0"/>
    <w:rsid w:val="00F159D9"/>
    <w:rsid w:val="00F22EE1"/>
    <w:rsid w:val="00F5014F"/>
    <w:rsid w:val="00F94E3D"/>
    <w:rsid w:val="00FA6DBF"/>
    <w:rsid w:val="00FE6E82"/>
    <w:rsid w:val="00FF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64919CC"/>
  <w15:docId w15:val="{38228DF7-61D3-4E9B-BE20-B854B9F32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7DD8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CB7DD8"/>
    <w:rPr>
      <w:b/>
    </w:rPr>
  </w:style>
  <w:style w:type="character" w:customStyle="1" w:styleId="Znakinumeracji">
    <w:name w:val="Znaki numeracji"/>
    <w:rsid w:val="00CB7DD8"/>
  </w:style>
  <w:style w:type="character" w:customStyle="1" w:styleId="Symbolewypunktowania">
    <w:name w:val="Symbole wypunktowania"/>
    <w:rsid w:val="00CB7DD8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rsid w:val="00CB7DD8"/>
  </w:style>
  <w:style w:type="character" w:styleId="Odwoanieprzypisudolnego">
    <w:name w:val="footnote reference"/>
    <w:uiPriority w:val="99"/>
    <w:rsid w:val="00CB7DD8"/>
    <w:rPr>
      <w:vertAlign w:val="superscript"/>
    </w:rPr>
  </w:style>
  <w:style w:type="character" w:styleId="Odwoanieprzypisukocowego">
    <w:name w:val="endnote reference"/>
    <w:rsid w:val="00CB7DD8"/>
    <w:rPr>
      <w:vertAlign w:val="superscript"/>
    </w:rPr>
  </w:style>
  <w:style w:type="character" w:customStyle="1" w:styleId="Znakiprzypiswkocowych">
    <w:name w:val="Znaki przypisów końcowych"/>
    <w:rsid w:val="00CB7DD8"/>
  </w:style>
  <w:style w:type="paragraph" w:customStyle="1" w:styleId="Nagwek1">
    <w:name w:val="Nagłówek1"/>
    <w:basedOn w:val="Normalny"/>
    <w:next w:val="Tekstpodstawowy"/>
    <w:rsid w:val="00CB7DD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B7DD8"/>
    <w:pPr>
      <w:spacing w:after="120"/>
    </w:pPr>
  </w:style>
  <w:style w:type="paragraph" w:styleId="Lista">
    <w:name w:val="List"/>
    <w:basedOn w:val="Tekstpodstawowy"/>
    <w:rsid w:val="00CB7DD8"/>
  </w:style>
  <w:style w:type="paragraph" w:customStyle="1" w:styleId="Podpis1">
    <w:name w:val="Podpis1"/>
    <w:basedOn w:val="Normalny"/>
    <w:rsid w:val="00CB7DD8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B7DD8"/>
    <w:pPr>
      <w:suppressLineNumbers/>
    </w:pPr>
  </w:style>
  <w:style w:type="paragraph" w:styleId="Akapitzlist">
    <w:name w:val="List Paragraph"/>
    <w:aliases w:val="Paragraf"/>
    <w:basedOn w:val="Normalny"/>
    <w:link w:val="AkapitzlistZnak"/>
    <w:uiPriority w:val="34"/>
    <w:qFormat/>
    <w:rsid w:val="00CB7DD8"/>
    <w:pPr>
      <w:ind w:left="720"/>
    </w:pPr>
  </w:style>
  <w:style w:type="paragraph" w:customStyle="1" w:styleId="Zawartotabeli">
    <w:name w:val="Zawartość tabeli"/>
    <w:basedOn w:val="Normalny"/>
    <w:rsid w:val="00CB7DD8"/>
    <w:pPr>
      <w:suppressLineNumbers/>
    </w:pPr>
  </w:style>
  <w:style w:type="paragraph" w:customStyle="1" w:styleId="Nagwektabeli">
    <w:name w:val="Nagłówek tabeli"/>
    <w:basedOn w:val="Zawartotabeli"/>
    <w:rsid w:val="00CB7DD8"/>
    <w:pPr>
      <w:jc w:val="center"/>
    </w:pPr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CB7DD8"/>
    <w:pPr>
      <w:suppressLineNumbers/>
      <w:ind w:left="283" w:hanging="283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320B1"/>
    <w:pPr>
      <w:widowControl/>
      <w:tabs>
        <w:tab w:val="center" w:pos="4536"/>
        <w:tab w:val="right" w:pos="9072"/>
      </w:tabs>
      <w:suppressAutoHyphens w:val="0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StopkaZnak">
    <w:name w:val="Stopka Znak"/>
    <w:link w:val="Stopka"/>
    <w:uiPriority w:val="99"/>
    <w:rsid w:val="005320B1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3923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35D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39235D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39235D"/>
    <w:rPr>
      <w:b/>
      <w:bCs/>
    </w:rPr>
  </w:style>
  <w:style w:type="character" w:customStyle="1" w:styleId="TematkomentarzaZnak">
    <w:name w:val="Temat komentarza Znak"/>
    <w:link w:val="Tematkomentarza"/>
    <w:rsid w:val="0039235D"/>
    <w:rPr>
      <w:rFonts w:eastAsia="SimSun" w:cs="Mangal"/>
      <w:b/>
      <w:bCs/>
      <w:kern w:val="1"/>
      <w:szCs w:val="18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235D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39235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Nagwek">
    <w:name w:val="header"/>
    <w:basedOn w:val="Normalny"/>
    <w:link w:val="NagwekZnak"/>
    <w:unhideWhenUsed/>
    <w:rsid w:val="000A112A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rsid w:val="000A112A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Paragraf Znak"/>
    <w:link w:val="Akapitzlist"/>
    <w:uiPriority w:val="34"/>
    <w:locked/>
    <w:rsid w:val="002D457C"/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8E5A0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44072"/>
    <w:rPr>
      <w:rFonts w:eastAsia="SimSun" w:cs="Mangal"/>
      <w:kern w:val="1"/>
      <w:lang w:eastAsia="hi-IN" w:bidi="hi-IN"/>
    </w:rPr>
  </w:style>
  <w:style w:type="table" w:styleId="Tabela-Siatka">
    <w:name w:val="Table Grid"/>
    <w:basedOn w:val="Standardowy"/>
    <w:uiPriority w:val="59"/>
    <w:rsid w:val="005D0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11.png"/><Relationship Id="rId7" Type="http://schemas.openxmlformats.org/officeDocument/2006/relationships/image" Target="media/image70.png"/><Relationship Id="rId2" Type="http://schemas.openxmlformats.org/officeDocument/2006/relationships/image" Target="media/image10.png"/><Relationship Id="rId1" Type="http://schemas.openxmlformats.org/officeDocument/2006/relationships/image" Target="media/image9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8CF3-B1B9-4FBA-BC9E-4D57C463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anna.cieslak</dc:creator>
  <cp:lastModifiedBy>Konto Microsoft</cp:lastModifiedBy>
  <cp:revision>8</cp:revision>
  <cp:lastPrinted>2019-02-05T12:53:00Z</cp:lastPrinted>
  <dcterms:created xsi:type="dcterms:W3CDTF">2023-02-20T12:03:00Z</dcterms:created>
  <dcterms:modified xsi:type="dcterms:W3CDTF">2023-06-01T16:00:00Z</dcterms:modified>
</cp:coreProperties>
</file>