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C7564" w14:textId="53580A8E" w:rsidR="005227FC" w:rsidRPr="00310328" w:rsidRDefault="005227FC" w:rsidP="005227FC">
      <w:pPr>
        <w:spacing w:after="0"/>
        <w:rPr>
          <w:rFonts w:ascii="Arial" w:hAnsi="Arial" w:cs="Arial"/>
          <w:b/>
          <w:sz w:val="18"/>
          <w:szCs w:val="18"/>
        </w:rPr>
      </w:pPr>
      <w:r w:rsidRPr="00310328">
        <w:rPr>
          <w:rFonts w:ascii="Arial" w:hAnsi="Arial" w:cs="Arial"/>
          <w:b/>
          <w:sz w:val="18"/>
          <w:szCs w:val="18"/>
        </w:rPr>
        <w:t xml:space="preserve">Załącznik nr 1 - </w:t>
      </w:r>
      <w:bookmarkStart w:id="0" w:name="_Hlk6302520"/>
      <w:r w:rsidRPr="00310328">
        <w:rPr>
          <w:rFonts w:ascii="Arial" w:hAnsi="Arial" w:cs="Arial"/>
          <w:b/>
          <w:sz w:val="18"/>
          <w:szCs w:val="18"/>
        </w:rPr>
        <w:t>Formularz ofert</w:t>
      </w:r>
      <w:r w:rsidR="000117E3">
        <w:rPr>
          <w:rFonts w:ascii="Arial" w:hAnsi="Arial" w:cs="Arial"/>
          <w:b/>
          <w:sz w:val="18"/>
          <w:szCs w:val="18"/>
        </w:rPr>
        <w:t>owy</w:t>
      </w:r>
      <w:r w:rsidR="00AF78D3">
        <w:rPr>
          <w:rFonts w:ascii="Arial" w:hAnsi="Arial" w:cs="Arial"/>
          <w:b/>
          <w:sz w:val="18"/>
          <w:szCs w:val="18"/>
        </w:rPr>
        <w:t xml:space="preserve"> z Oświadczeniem o braku powiązań</w:t>
      </w:r>
    </w:p>
    <w:bookmarkEnd w:id="0"/>
    <w:p w14:paraId="1BB97BF8" w14:textId="77777777" w:rsidR="002120BF" w:rsidRPr="00310328" w:rsidRDefault="002120BF" w:rsidP="0034349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5D5A36C" w14:textId="77777777" w:rsidR="00752EF5" w:rsidRPr="00310328" w:rsidRDefault="00752EF5" w:rsidP="00343492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310328">
        <w:rPr>
          <w:rFonts w:ascii="Arial" w:hAnsi="Arial" w:cs="Arial"/>
          <w:sz w:val="16"/>
          <w:szCs w:val="16"/>
        </w:rPr>
        <w:t xml:space="preserve">…………………………………. </w:t>
      </w:r>
    </w:p>
    <w:p w14:paraId="5FEB4744" w14:textId="77777777" w:rsidR="000F790B" w:rsidRPr="00310328" w:rsidRDefault="009B647D" w:rsidP="00310328">
      <w:pPr>
        <w:spacing w:after="0" w:line="240" w:lineRule="auto"/>
        <w:ind w:left="6372" w:firstLine="708"/>
        <w:jc w:val="center"/>
        <w:rPr>
          <w:rFonts w:ascii="Arial" w:hAnsi="Arial" w:cs="Arial"/>
          <w:sz w:val="16"/>
          <w:szCs w:val="16"/>
        </w:rPr>
      </w:pPr>
      <w:r w:rsidRPr="00310328">
        <w:rPr>
          <w:rFonts w:ascii="Arial" w:hAnsi="Arial" w:cs="Arial"/>
          <w:sz w:val="16"/>
          <w:szCs w:val="16"/>
        </w:rPr>
        <w:t>miejscowość, data</w:t>
      </w:r>
    </w:p>
    <w:p w14:paraId="78D154E8" w14:textId="77777777" w:rsidR="002120BF" w:rsidRPr="00310328" w:rsidRDefault="002120BF" w:rsidP="0034349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1B33EE5" w14:textId="174E0ABF" w:rsidR="000F790B" w:rsidRPr="00310328" w:rsidRDefault="000F790B" w:rsidP="0034349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0328">
        <w:rPr>
          <w:rFonts w:ascii="Arial" w:hAnsi="Arial" w:cs="Arial"/>
          <w:sz w:val="20"/>
          <w:szCs w:val="20"/>
        </w:rPr>
        <w:t xml:space="preserve">Działając jako </w:t>
      </w:r>
      <w:r w:rsidR="0084335D">
        <w:rPr>
          <w:rFonts w:ascii="Arial" w:hAnsi="Arial" w:cs="Arial"/>
          <w:sz w:val="20"/>
          <w:szCs w:val="20"/>
        </w:rPr>
        <w:t>Wykonawca</w:t>
      </w:r>
      <w:r w:rsidRPr="00310328">
        <w:rPr>
          <w:rFonts w:ascii="Arial" w:hAnsi="Arial" w:cs="Arial"/>
          <w:sz w:val="20"/>
          <w:szCs w:val="20"/>
        </w:rPr>
        <w:t xml:space="preserve">/w imieniu i na rzecz </w:t>
      </w:r>
      <w:r w:rsidR="001C5FE5">
        <w:rPr>
          <w:rFonts w:ascii="Arial" w:hAnsi="Arial" w:cs="Arial"/>
          <w:sz w:val="20"/>
          <w:szCs w:val="20"/>
        </w:rPr>
        <w:t>Wykonawcy</w:t>
      </w:r>
      <w:r w:rsidR="002120BF" w:rsidRPr="00310328">
        <w:rPr>
          <w:rFonts w:ascii="Arial" w:hAnsi="Arial" w:cs="Arial"/>
          <w:sz w:val="20"/>
          <w:szCs w:val="20"/>
        </w:rPr>
        <w:t>:</w:t>
      </w:r>
    </w:p>
    <w:p w14:paraId="24809F59" w14:textId="77777777" w:rsidR="000F790B" w:rsidRPr="00310328" w:rsidRDefault="000F790B" w:rsidP="0034349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56DF019" w14:textId="77777777" w:rsidR="002120BF" w:rsidRPr="00310328" w:rsidRDefault="002120BF" w:rsidP="006353E4">
      <w:pPr>
        <w:tabs>
          <w:tab w:val="left" w:pos="3544"/>
          <w:tab w:val="left" w:pos="3969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310328">
        <w:rPr>
          <w:rFonts w:ascii="Arial" w:eastAsia="Arial" w:hAnsi="Arial" w:cs="Arial"/>
          <w:sz w:val="20"/>
          <w:szCs w:val="20"/>
        </w:rPr>
        <w:t>Nazwa</w:t>
      </w:r>
      <w:r w:rsidR="00CC632D">
        <w:rPr>
          <w:rFonts w:ascii="Arial" w:eastAsia="Arial" w:hAnsi="Arial" w:cs="Arial"/>
          <w:sz w:val="20"/>
          <w:szCs w:val="20"/>
        </w:rPr>
        <w:t xml:space="preserve"> Firmy</w:t>
      </w:r>
      <w:r w:rsidR="006353E4" w:rsidRPr="00310328">
        <w:rPr>
          <w:rFonts w:ascii="Arial" w:eastAsia="Arial" w:hAnsi="Arial" w:cs="Arial"/>
          <w:sz w:val="20"/>
          <w:szCs w:val="20"/>
        </w:rPr>
        <w:t>/Imię i Nazwisko</w:t>
      </w:r>
      <w:r w:rsidRPr="00310328">
        <w:rPr>
          <w:rFonts w:ascii="Arial" w:eastAsia="Arial" w:hAnsi="Arial" w:cs="Arial"/>
          <w:sz w:val="20"/>
          <w:szCs w:val="20"/>
        </w:rPr>
        <w:t xml:space="preserve">: </w:t>
      </w:r>
      <w:r w:rsidRPr="00310328">
        <w:rPr>
          <w:rFonts w:ascii="Arial" w:eastAsia="Arial" w:hAnsi="Arial" w:cs="Arial"/>
          <w:sz w:val="20"/>
          <w:szCs w:val="20"/>
        </w:rPr>
        <w:tab/>
        <w:t>……………………………………….</w:t>
      </w:r>
    </w:p>
    <w:p w14:paraId="15A0D5F6" w14:textId="48B95F77" w:rsidR="002120BF" w:rsidRPr="00310328" w:rsidRDefault="002120BF" w:rsidP="006353E4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310328">
        <w:rPr>
          <w:rFonts w:ascii="Arial" w:eastAsia="Arial" w:hAnsi="Arial" w:cs="Arial"/>
          <w:sz w:val="20"/>
          <w:szCs w:val="20"/>
        </w:rPr>
        <w:t>Adres siedziby:</w:t>
      </w:r>
      <w:r w:rsidR="003F41AE">
        <w:rPr>
          <w:rFonts w:ascii="Arial" w:eastAsia="Arial" w:hAnsi="Arial" w:cs="Arial"/>
          <w:sz w:val="20"/>
          <w:szCs w:val="20"/>
        </w:rPr>
        <w:tab/>
      </w:r>
      <w:r w:rsidR="003F41AE">
        <w:rPr>
          <w:rFonts w:ascii="Arial" w:eastAsia="Arial" w:hAnsi="Arial" w:cs="Arial"/>
          <w:sz w:val="20"/>
          <w:szCs w:val="20"/>
        </w:rPr>
        <w:tab/>
      </w:r>
      <w:r w:rsidR="003F41AE">
        <w:rPr>
          <w:rFonts w:ascii="Arial" w:eastAsia="Arial" w:hAnsi="Arial" w:cs="Arial"/>
          <w:sz w:val="20"/>
          <w:szCs w:val="20"/>
        </w:rPr>
        <w:tab/>
      </w:r>
      <w:r w:rsidR="003F41AE">
        <w:rPr>
          <w:rFonts w:ascii="Arial" w:eastAsia="Arial" w:hAnsi="Arial" w:cs="Arial"/>
          <w:sz w:val="20"/>
          <w:szCs w:val="20"/>
        </w:rPr>
        <w:tab/>
      </w:r>
      <w:r w:rsidRPr="00310328">
        <w:rPr>
          <w:rFonts w:ascii="Arial" w:eastAsia="Arial" w:hAnsi="Arial" w:cs="Arial"/>
          <w:sz w:val="20"/>
          <w:szCs w:val="20"/>
        </w:rPr>
        <w:t>……………………………………….</w:t>
      </w:r>
    </w:p>
    <w:p w14:paraId="4C2E1A84" w14:textId="77777777" w:rsidR="00FB11A3" w:rsidRPr="00FB11A3" w:rsidRDefault="00FB11A3" w:rsidP="00FB11A3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FB11A3">
        <w:rPr>
          <w:rFonts w:ascii="Arial" w:eastAsia="Arial" w:hAnsi="Arial" w:cs="Arial"/>
          <w:sz w:val="20"/>
          <w:szCs w:val="20"/>
        </w:rPr>
        <w:t xml:space="preserve">NIP: </w:t>
      </w:r>
      <w:r w:rsidRPr="00FB11A3">
        <w:rPr>
          <w:rFonts w:ascii="Arial" w:eastAsia="Arial" w:hAnsi="Arial" w:cs="Arial"/>
          <w:sz w:val="20"/>
          <w:szCs w:val="20"/>
        </w:rPr>
        <w:tab/>
      </w:r>
      <w:r w:rsidRPr="00FB11A3">
        <w:rPr>
          <w:rFonts w:ascii="Arial" w:eastAsia="Arial" w:hAnsi="Arial" w:cs="Arial"/>
          <w:sz w:val="20"/>
          <w:szCs w:val="20"/>
        </w:rPr>
        <w:tab/>
      </w:r>
      <w:r w:rsidRPr="00FB11A3">
        <w:rPr>
          <w:rFonts w:ascii="Arial" w:eastAsia="Arial" w:hAnsi="Arial" w:cs="Arial"/>
          <w:sz w:val="20"/>
          <w:szCs w:val="20"/>
        </w:rPr>
        <w:tab/>
      </w:r>
      <w:r w:rsidRPr="00FB11A3">
        <w:rPr>
          <w:rFonts w:ascii="Arial" w:eastAsia="Arial" w:hAnsi="Arial" w:cs="Arial"/>
          <w:sz w:val="20"/>
          <w:szCs w:val="20"/>
        </w:rPr>
        <w:tab/>
      </w:r>
      <w:r w:rsidRPr="00FB11A3">
        <w:rPr>
          <w:rFonts w:ascii="Arial" w:eastAsia="Arial" w:hAnsi="Arial" w:cs="Arial"/>
          <w:sz w:val="20"/>
          <w:szCs w:val="20"/>
        </w:rPr>
        <w:tab/>
        <w:t>……………………………………….</w:t>
      </w:r>
    </w:p>
    <w:p w14:paraId="0352C0F9" w14:textId="77777777" w:rsidR="00FB11A3" w:rsidRPr="00FB11A3" w:rsidRDefault="00FB11A3" w:rsidP="00FB11A3">
      <w:pPr>
        <w:tabs>
          <w:tab w:val="left" w:pos="3544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FB11A3">
        <w:rPr>
          <w:rFonts w:ascii="Arial" w:eastAsia="Arial" w:hAnsi="Arial" w:cs="Arial"/>
          <w:sz w:val="20"/>
          <w:szCs w:val="20"/>
        </w:rPr>
        <w:t>Osoba do kontaktu:</w:t>
      </w:r>
      <w:r w:rsidRPr="00FB11A3">
        <w:rPr>
          <w:rFonts w:ascii="Arial" w:eastAsia="Arial" w:hAnsi="Arial" w:cs="Arial"/>
          <w:sz w:val="20"/>
          <w:szCs w:val="20"/>
        </w:rPr>
        <w:tab/>
        <w:t>……………………………………….</w:t>
      </w:r>
    </w:p>
    <w:p w14:paraId="563D00FA" w14:textId="419D2AD3" w:rsidR="002120BF" w:rsidRPr="00310328" w:rsidRDefault="002120BF" w:rsidP="006353E4">
      <w:pPr>
        <w:tabs>
          <w:tab w:val="left" w:pos="3544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310328">
        <w:rPr>
          <w:rFonts w:ascii="Arial" w:eastAsia="Arial" w:hAnsi="Arial" w:cs="Arial"/>
          <w:sz w:val="20"/>
          <w:szCs w:val="20"/>
        </w:rPr>
        <w:t>Nr telefonu</w:t>
      </w:r>
      <w:r w:rsidR="006353E4" w:rsidRPr="00310328">
        <w:rPr>
          <w:rFonts w:ascii="Arial" w:eastAsia="Arial" w:hAnsi="Arial" w:cs="Arial"/>
          <w:sz w:val="20"/>
          <w:szCs w:val="20"/>
        </w:rPr>
        <w:t xml:space="preserve">: </w:t>
      </w:r>
      <w:r w:rsidR="006353E4" w:rsidRPr="00310328">
        <w:rPr>
          <w:rFonts w:ascii="Arial" w:eastAsia="Arial" w:hAnsi="Arial" w:cs="Arial"/>
          <w:sz w:val="20"/>
          <w:szCs w:val="20"/>
        </w:rPr>
        <w:tab/>
      </w:r>
      <w:r w:rsidRPr="00310328">
        <w:rPr>
          <w:rFonts w:ascii="Arial" w:eastAsia="Arial" w:hAnsi="Arial" w:cs="Arial"/>
          <w:sz w:val="20"/>
          <w:szCs w:val="20"/>
        </w:rPr>
        <w:t>……………………………………….</w:t>
      </w:r>
    </w:p>
    <w:p w14:paraId="318DFDDB" w14:textId="774563B5" w:rsidR="002120BF" w:rsidRPr="00FB11A3" w:rsidRDefault="006353E4" w:rsidP="006353E4">
      <w:pPr>
        <w:tabs>
          <w:tab w:val="left" w:pos="3544"/>
        </w:tabs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FB11A3">
        <w:rPr>
          <w:rFonts w:ascii="Arial" w:eastAsia="Arial" w:hAnsi="Arial" w:cs="Arial"/>
          <w:sz w:val="20"/>
          <w:szCs w:val="20"/>
        </w:rPr>
        <w:t xml:space="preserve">Adres e-mail: </w:t>
      </w:r>
      <w:r w:rsidRPr="00FB11A3">
        <w:rPr>
          <w:rFonts w:ascii="Arial" w:eastAsia="Arial" w:hAnsi="Arial" w:cs="Arial"/>
          <w:sz w:val="20"/>
          <w:szCs w:val="20"/>
        </w:rPr>
        <w:tab/>
      </w:r>
      <w:r w:rsidR="002120BF" w:rsidRPr="00FB11A3">
        <w:rPr>
          <w:rFonts w:ascii="Arial" w:eastAsia="Arial" w:hAnsi="Arial" w:cs="Arial"/>
          <w:sz w:val="20"/>
          <w:szCs w:val="20"/>
        </w:rPr>
        <w:t>……………………………………….</w:t>
      </w:r>
    </w:p>
    <w:p w14:paraId="032A15BF" w14:textId="77777777" w:rsidR="00501C84" w:rsidRDefault="00501C84" w:rsidP="0034349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33757C3D" w14:textId="77777777" w:rsidR="00E01327" w:rsidRPr="00FB11A3" w:rsidRDefault="00E01327" w:rsidP="0034349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4AAB91B" w14:textId="7521A4F7" w:rsidR="00FB2C23" w:rsidRDefault="00FB11A3" w:rsidP="00E01327">
      <w:pPr>
        <w:spacing w:after="0" w:line="240" w:lineRule="auto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 odpowiedzi na zapytanie ofertowe n</w:t>
      </w:r>
      <w:r w:rsidR="006A3DFC">
        <w:rPr>
          <w:rFonts w:ascii="Arial" w:eastAsia="Arial" w:hAnsi="Arial" w:cs="Arial"/>
          <w:sz w:val="20"/>
          <w:szCs w:val="20"/>
        </w:rPr>
        <w:t xml:space="preserve">r </w:t>
      </w:r>
      <w:r w:rsidR="00854165">
        <w:rPr>
          <w:rFonts w:ascii="Arial" w:eastAsia="Arial" w:hAnsi="Arial" w:cs="Arial"/>
          <w:sz w:val="20"/>
          <w:szCs w:val="20"/>
        </w:rPr>
        <w:t>1</w:t>
      </w:r>
      <w:r w:rsidR="006A3DFC">
        <w:rPr>
          <w:rFonts w:ascii="Arial" w:eastAsia="Arial" w:hAnsi="Arial" w:cs="Arial"/>
          <w:sz w:val="20"/>
          <w:szCs w:val="20"/>
        </w:rPr>
        <w:t>/20</w:t>
      </w:r>
      <w:r w:rsidR="00854165"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3</w:t>
      </w:r>
      <w:r w:rsidR="006A3DFC">
        <w:rPr>
          <w:rFonts w:ascii="Arial" w:eastAsia="Arial" w:hAnsi="Arial" w:cs="Arial"/>
          <w:sz w:val="20"/>
          <w:szCs w:val="20"/>
        </w:rPr>
        <w:t xml:space="preserve"> </w:t>
      </w:r>
      <w:r w:rsidR="000F790B" w:rsidRPr="00310328">
        <w:rPr>
          <w:rFonts w:ascii="Arial" w:eastAsia="Arial" w:hAnsi="Arial" w:cs="Arial"/>
          <w:sz w:val="20"/>
          <w:szCs w:val="20"/>
        </w:rPr>
        <w:t>z</w:t>
      </w:r>
      <w:r w:rsidR="006A3DFC">
        <w:rPr>
          <w:rFonts w:ascii="Arial" w:eastAsia="Arial" w:hAnsi="Arial" w:cs="Arial"/>
          <w:sz w:val="20"/>
          <w:szCs w:val="20"/>
        </w:rPr>
        <w:t> </w:t>
      </w:r>
      <w:r w:rsidR="000F790B" w:rsidRPr="00310328">
        <w:rPr>
          <w:rFonts w:ascii="Arial" w:eastAsia="Arial" w:hAnsi="Arial" w:cs="Arial"/>
          <w:sz w:val="20"/>
          <w:szCs w:val="20"/>
        </w:rPr>
        <w:t xml:space="preserve">dnia: </w:t>
      </w:r>
      <w:r>
        <w:rPr>
          <w:rFonts w:ascii="Arial" w:eastAsia="Arial" w:hAnsi="Arial" w:cs="Arial"/>
          <w:sz w:val="20"/>
          <w:szCs w:val="20"/>
        </w:rPr>
        <w:t>26</w:t>
      </w:r>
      <w:r w:rsidR="00986CFE" w:rsidRPr="00310328">
        <w:rPr>
          <w:rFonts w:ascii="Arial" w:eastAsia="Arial" w:hAnsi="Arial" w:cs="Arial"/>
          <w:sz w:val="20"/>
          <w:szCs w:val="20"/>
        </w:rPr>
        <w:t>.0</w:t>
      </w:r>
      <w:r>
        <w:rPr>
          <w:rFonts w:ascii="Arial" w:eastAsia="Arial" w:hAnsi="Arial" w:cs="Arial"/>
          <w:sz w:val="20"/>
          <w:szCs w:val="20"/>
        </w:rPr>
        <w:t>9</w:t>
      </w:r>
      <w:r w:rsidR="006A3DFC">
        <w:rPr>
          <w:rFonts w:ascii="Arial" w:eastAsia="Arial" w:hAnsi="Arial" w:cs="Arial"/>
          <w:sz w:val="20"/>
          <w:szCs w:val="20"/>
        </w:rPr>
        <w:t>.20</w:t>
      </w:r>
      <w:r w:rsidR="00854165"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3</w:t>
      </w:r>
      <w:r w:rsidR="000F790B" w:rsidRPr="00310328">
        <w:rPr>
          <w:rFonts w:ascii="Arial" w:eastAsia="Arial" w:hAnsi="Arial" w:cs="Arial"/>
          <w:sz w:val="20"/>
          <w:szCs w:val="20"/>
        </w:rPr>
        <w:t xml:space="preserve"> r. </w:t>
      </w:r>
      <w:r>
        <w:rPr>
          <w:rFonts w:ascii="Arial" w:eastAsia="Arial" w:hAnsi="Arial" w:cs="Arial"/>
          <w:sz w:val="20"/>
          <w:szCs w:val="20"/>
        </w:rPr>
        <w:t>o</w:t>
      </w:r>
      <w:r w:rsidRPr="00ED2E5D">
        <w:rPr>
          <w:rFonts w:ascii="Arial" w:hAnsi="Arial" w:cs="Arial"/>
          <w:color w:val="000000"/>
          <w:sz w:val="20"/>
          <w:szCs w:val="20"/>
          <w:lang w:eastAsia="pl-PL"/>
        </w:rPr>
        <w:t xml:space="preserve">publikowane za pośrednictwem serwisu Baza konkurencyjności 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 xml:space="preserve">na realizację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zamówienia 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dotyczącego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D51EE5" w:rsidRPr="00310328">
        <w:rPr>
          <w:rFonts w:ascii="Arial" w:eastAsia="Arial" w:hAnsi="Arial" w:cs="Arial"/>
          <w:sz w:val="20"/>
          <w:szCs w:val="20"/>
        </w:rPr>
        <w:t xml:space="preserve">dostawy </w:t>
      </w:r>
      <w:r w:rsidR="0023508C" w:rsidRPr="0023508C">
        <w:rPr>
          <w:rFonts w:ascii="Arial" w:eastAsia="Arial" w:hAnsi="Arial" w:cs="Arial"/>
          <w:sz w:val="20"/>
          <w:szCs w:val="20"/>
        </w:rPr>
        <w:t xml:space="preserve">nowego systemu </w:t>
      </w:r>
      <w:r w:rsidRPr="00FB11A3">
        <w:rPr>
          <w:rFonts w:ascii="Arial" w:eastAsia="Arial" w:hAnsi="Arial" w:cs="Arial"/>
          <w:sz w:val="20"/>
          <w:szCs w:val="20"/>
        </w:rPr>
        <w:t xml:space="preserve">obrazowania stomatologicznego w postaci skanera </w:t>
      </w:r>
      <w:proofErr w:type="spellStart"/>
      <w:r w:rsidRPr="00FB11A3">
        <w:rPr>
          <w:rFonts w:ascii="Arial" w:eastAsia="Arial" w:hAnsi="Arial" w:cs="Arial"/>
          <w:sz w:val="20"/>
          <w:szCs w:val="20"/>
        </w:rPr>
        <w:t>wewnątrzustnego</w:t>
      </w:r>
      <w:proofErr w:type="spellEnd"/>
      <w:r w:rsidRPr="00FB11A3">
        <w:rPr>
          <w:rFonts w:ascii="Arial" w:eastAsia="Arial" w:hAnsi="Arial" w:cs="Arial"/>
          <w:sz w:val="20"/>
          <w:szCs w:val="20"/>
        </w:rPr>
        <w:t xml:space="preserve"> 3D wykorzystywanego w</w:t>
      </w:r>
      <w:r w:rsidR="000C58B8">
        <w:rPr>
          <w:rFonts w:ascii="Arial" w:eastAsia="Arial" w:hAnsi="Arial" w:cs="Arial"/>
          <w:sz w:val="20"/>
          <w:szCs w:val="20"/>
        </w:rPr>
        <w:t> </w:t>
      </w:r>
      <w:r w:rsidRPr="00FB11A3">
        <w:rPr>
          <w:rFonts w:ascii="Arial" w:eastAsia="Arial" w:hAnsi="Arial" w:cs="Arial"/>
          <w:sz w:val="20"/>
          <w:szCs w:val="20"/>
        </w:rPr>
        <w:t>diagnostyce implantologicznej, ortodontycznej i protetycznej</w:t>
      </w:r>
      <w:r w:rsidR="00FB2C23">
        <w:rPr>
          <w:rFonts w:ascii="Arial" w:hAnsi="Arial" w:cs="Arial"/>
          <w:sz w:val="20"/>
          <w:szCs w:val="20"/>
        </w:rPr>
        <w:t xml:space="preserve">, </w:t>
      </w:r>
      <w:r w:rsidR="00FB2C23" w:rsidRPr="00FB2C23">
        <w:rPr>
          <w:rFonts w:ascii="Arial" w:hAnsi="Arial" w:cs="Arial"/>
          <w:sz w:val="20"/>
          <w:szCs w:val="20"/>
        </w:rPr>
        <w:t>według specyfikacji opisanej w</w:t>
      </w:r>
      <w:r w:rsidR="000C58B8">
        <w:rPr>
          <w:rFonts w:ascii="Arial" w:hAnsi="Arial" w:cs="Arial"/>
          <w:sz w:val="20"/>
          <w:szCs w:val="20"/>
        </w:rPr>
        <w:t> </w:t>
      </w:r>
      <w:r w:rsidR="00FB2C23" w:rsidRPr="00FB2C23">
        <w:rPr>
          <w:rFonts w:ascii="Arial" w:hAnsi="Arial" w:cs="Arial"/>
          <w:sz w:val="20"/>
          <w:szCs w:val="20"/>
        </w:rPr>
        <w:t xml:space="preserve">zapytaniu </w:t>
      </w:r>
      <w:r w:rsidR="00FB2C23" w:rsidRPr="00FB2C23">
        <w:rPr>
          <w:rFonts w:ascii="Arial" w:hAnsi="Arial" w:cs="Arial"/>
          <w:sz w:val="20"/>
          <w:szCs w:val="20"/>
        </w:rPr>
        <w:t>ofertowym</w:t>
      </w:r>
      <w:r w:rsidR="00FB2C23">
        <w:rPr>
          <w:rFonts w:ascii="Arial" w:hAnsi="Arial" w:cs="Arial"/>
          <w:sz w:val="20"/>
          <w:szCs w:val="20"/>
        </w:rPr>
        <w:t>, poniżej przedstawiam ofertę cenową.</w:t>
      </w:r>
    </w:p>
    <w:p w14:paraId="3F23B5B6" w14:textId="686073E3" w:rsidR="00FB2C23" w:rsidRPr="00FB2C23" w:rsidRDefault="00FB2C23" w:rsidP="00FB2C23">
      <w:pPr>
        <w:pStyle w:val="Akapitzlist"/>
        <w:numPr>
          <w:ilvl w:val="0"/>
          <w:numId w:val="46"/>
        </w:numPr>
        <w:spacing w:before="240" w:after="120" w:line="240" w:lineRule="auto"/>
        <w:ind w:left="425" w:hanging="357"/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 w:rsidRPr="00FB2C23">
        <w:rPr>
          <w:rFonts w:ascii="Arial" w:eastAsia="Arial" w:hAnsi="Arial" w:cs="Arial"/>
          <w:b/>
          <w:bCs/>
          <w:sz w:val="20"/>
          <w:szCs w:val="20"/>
          <w:u w:val="single"/>
        </w:rPr>
        <w:t>Cena Oferty</w:t>
      </w:r>
    </w:p>
    <w:p w14:paraId="7A551F14" w14:textId="338D0E8A" w:rsidR="00DD3AC8" w:rsidRDefault="00FB2C23" w:rsidP="000C58B8">
      <w:pPr>
        <w:spacing w:before="240"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B2C23">
        <w:rPr>
          <w:rFonts w:ascii="Arial" w:hAnsi="Arial" w:cs="Arial"/>
          <w:sz w:val="20"/>
          <w:szCs w:val="20"/>
          <w:lang w:eastAsia="ar-SA"/>
        </w:rPr>
        <w:t>Niniejszym zobowiązuję się dostarczyć przedmiot zamówienia w zakresie przedstawionym w zapytaniu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FB2C23">
        <w:rPr>
          <w:rFonts w:ascii="Arial" w:hAnsi="Arial" w:cs="Arial"/>
          <w:sz w:val="20"/>
          <w:szCs w:val="20"/>
          <w:lang w:eastAsia="ar-SA"/>
        </w:rPr>
        <w:t xml:space="preserve">ofertowym nr </w:t>
      </w:r>
      <w:r>
        <w:rPr>
          <w:rFonts w:ascii="Arial" w:hAnsi="Arial" w:cs="Arial"/>
          <w:sz w:val="20"/>
          <w:szCs w:val="20"/>
          <w:lang w:eastAsia="ar-SA"/>
        </w:rPr>
        <w:t>1</w:t>
      </w:r>
      <w:r w:rsidRPr="00FB2C23">
        <w:rPr>
          <w:rFonts w:ascii="Arial" w:hAnsi="Arial" w:cs="Arial"/>
          <w:sz w:val="20"/>
          <w:szCs w:val="20"/>
          <w:lang w:eastAsia="ar-SA"/>
        </w:rPr>
        <w:t>/2023 w cenie</w:t>
      </w:r>
      <w:r>
        <w:rPr>
          <w:rFonts w:ascii="Arial" w:hAnsi="Arial" w:cs="Arial"/>
          <w:sz w:val="20"/>
          <w:szCs w:val="20"/>
          <w:lang w:eastAsia="ar-SA"/>
        </w:rPr>
        <w:t>:</w:t>
      </w:r>
    </w:p>
    <w:p w14:paraId="36E75CAA" w14:textId="09E68C39" w:rsidR="00FB2C23" w:rsidRDefault="00FB2C23" w:rsidP="00FB2C23">
      <w:p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netto: ………………………………….. zł, (słownie: ………………………………………..)</w:t>
      </w:r>
      <w:r w:rsidR="000C58B8">
        <w:rPr>
          <w:rFonts w:ascii="Arial" w:hAnsi="Arial" w:cs="Arial"/>
          <w:sz w:val="20"/>
          <w:szCs w:val="20"/>
        </w:rPr>
        <w:t>;</w:t>
      </w:r>
    </w:p>
    <w:p w14:paraId="2E58A8AA" w14:textId="6F7A218C" w:rsidR="00FB2C23" w:rsidRDefault="00FB2C23" w:rsidP="00FB2C23">
      <w:p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Stawka podatku VAT: …… %;</w:t>
      </w:r>
    </w:p>
    <w:p w14:paraId="50D37C2E" w14:textId="6C9E0AE5" w:rsidR="00FB2C23" w:rsidRDefault="00FB2C23" w:rsidP="00FB2C23">
      <w:p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Podatek VAT: …………………………………zł, (słownie: ……………………………………….)</w:t>
      </w:r>
      <w:r w:rsidR="000C58B8">
        <w:rPr>
          <w:rFonts w:ascii="Arial" w:hAnsi="Arial" w:cs="Arial"/>
          <w:sz w:val="20"/>
          <w:szCs w:val="20"/>
        </w:rPr>
        <w:t>;</w:t>
      </w:r>
    </w:p>
    <w:p w14:paraId="4985A1BF" w14:textId="0614E922" w:rsidR="00FB2C23" w:rsidRDefault="00FB2C23" w:rsidP="00FB2C23">
      <w:p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brutto: </w:t>
      </w:r>
      <w:r w:rsidR="000C58B8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…………………………………zł, (słownie: ………………………………………)</w:t>
      </w:r>
      <w:r w:rsidR="000C58B8">
        <w:rPr>
          <w:rFonts w:ascii="Arial" w:hAnsi="Arial" w:cs="Arial"/>
          <w:sz w:val="20"/>
          <w:szCs w:val="20"/>
        </w:rPr>
        <w:t>;</w:t>
      </w:r>
    </w:p>
    <w:p w14:paraId="0937D65A" w14:textId="57C4CFA0" w:rsidR="000C58B8" w:rsidRDefault="000C58B8" w:rsidP="000C58B8">
      <w:pPr>
        <w:pStyle w:val="Akapitzlist"/>
        <w:numPr>
          <w:ilvl w:val="0"/>
          <w:numId w:val="46"/>
        </w:numPr>
        <w:spacing w:before="240" w:after="120" w:line="240" w:lineRule="auto"/>
        <w:ind w:left="425" w:hanging="357"/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eastAsia="Arial" w:hAnsi="Arial" w:cs="Arial"/>
          <w:b/>
          <w:bCs/>
          <w:sz w:val="20"/>
          <w:szCs w:val="20"/>
          <w:u w:val="single"/>
        </w:rPr>
        <w:t>Przedmiot zamówienia</w:t>
      </w:r>
      <w:r w:rsidR="009D2D7A">
        <w:rPr>
          <w:rFonts w:ascii="Arial" w:eastAsia="Arial" w:hAnsi="Arial" w:cs="Arial"/>
          <w:b/>
          <w:bCs/>
          <w:sz w:val="20"/>
          <w:szCs w:val="20"/>
          <w:u w:val="single"/>
        </w:rPr>
        <w:t xml:space="preserve"> i termin realizacji</w:t>
      </w:r>
    </w:p>
    <w:p w14:paraId="0769B989" w14:textId="7C5C9FC2" w:rsidR="000C58B8" w:rsidRDefault="000C58B8" w:rsidP="000C58B8">
      <w:pPr>
        <w:spacing w:before="240"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0C58B8">
        <w:rPr>
          <w:rFonts w:ascii="Arial" w:hAnsi="Arial" w:cs="Arial"/>
          <w:sz w:val="20"/>
          <w:szCs w:val="20"/>
          <w:lang w:eastAsia="ar-SA"/>
        </w:rPr>
        <w:t xml:space="preserve">Oświadczam, że przedmiotowe urządzenie spełnia minimalne wymagania </w:t>
      </w:r>
      <w:r w:rsidR="00D52685">
        <w:rPr>
          <w:rFonts w:ascii="Arial" w:hAnsi="Arial" w:cs="Arial"/>
          <w:sz w:val="20"/>
          <w:szCs w:val="20"/>
          <w:lang w:eastAsia="ar-SA"/>
        </w:rPr>
        <w:t xml:space="preserve">w zakresie parametrów i funkcjonalności urządzenia </w:t>
      </w:r>
      <w:r w:rsidRPr="000C58B8">
        <w:rPr>
          <w:rFonts w:ascii="Arial" w:hAnsi="Arial" w:cs="Arial"/>
          <w:sz w:val="20"/>
          <w:szCs w:val="20"/>
          <w:lang w:eastAsia="ar-SA"/>
        </w:rPr>
        <w:t>określone przez Zamawiającego w zapytaniu ofertowym nr 1/2023</w:t>
      </w:r>
      <w:r w:rsidR="00E01327">
        <w:rPr>
          <w:rFonts w:ascii="Arial" w:hAnsi="Arial" w:cs="Arial"/>
          <w:sz w:val="20"/>
          <w:szCs w:val="20"/>
          <w:lang w:eastAsia="ar-SA"/>
        </w:rPr>
        <w:t>;</w:t>
      </w:r>
    </w:p>
    <w:p w14:paraId="1D97D60D" w14:textId="69D9BFC6" w:rsidR="000C58B8" w:rsidRPr="000C58B8" w:rsidRDefault="000C58B8" w:rsidP="000C58B8">
      <w:pPr>
        <w:spacing w:before="240"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0C58B8">
        <w:rPr>
          <w:rFonts w:ascii="Arial" w:hAnsi="Arial" w:cs="Arial"/>
          <w:sz w:val="20"/>
          <w:szCs w:val="20"/>
          <w:lang w:eastAsia="ar-SA"/>
        </w:rPr>
        <w:t>Maraka i model</w:t>
      </w:r>
      <w:r>
        <w:rPr>
          <w:rFonts w:ascii="Arial" w:hAnsi="Arial" w:cs="Arial"/>
          <w:sz w:val="20"/>
          <w:szCs w:val="20"/>
          <w:lang w:eastAsia="ar-SA"/>
        </w:rPr>
        <w:t xml:space="preserve"> oferowanego urządzenia: …………………………………………………………………….</w:t>
      </w:r>
      <w:r w:rsidR="00E01327">
        <w:rPr>
          <w:rFonts w:ascii="Arial" w:hAnsi="Arial" w:cs="Arial"/>
          <w:sz w:val="20"/>
          <w:szCs w:val="20"/>
          <w:lang w:eastAsia="ar-SA"/>
        </w:rPr>
        <w:t>;</w:t>
      </w:r>
    </w:p>
    <w:p w14:paraId="2E964218" w14:textId="002FD799" w:rsidR="00D2358C" w:rsidRDefault="00D2358C" w:rsidP="000C58B8">
      <w:pPr>
        <w:spacing w:before="240" w:after="120" w:line="240" w:lineRule="auto"/>
        <w:jc w:val="both"/>
        <w:rPr>
          <w:rFonts w:ascii="Arial" w:hAnsi="Arial" w:cs="Arial"/>
          <w:sz w:val="20"/>
          <w:szCs w:val="20"/>
        </w:rPr>
      </w:pPr>
      <w:r w:rsidRPr="00310328">
        <w:rPr>
          <w:rFonts w:ascii="Arial" w:hAnsi="Arial" w:cs="Arial"/>
          <w:sz w:val="20"/>
          <w:szCs w:val="20"/>
        </w:rPr>
        <w:t xml:space="preserve">Oferuję </w:t>
      </w:r>
      <w:r w:rsidR="00854165">
        <w:rPr>
          <w:rFonts w:ascii="Arial" w:hAnsi="Arial" w:cs="Arial"/>
          <w:sz w:val="20"/>
          <w:szCs w:val="20"/>
        </w:rPr>
        <w:t>dostawę</w:t>
      </w:r>
      <w:r w:rsidRPr="00310328">
        <w:rPr>
          <w:rFonts w:ascii="Arial" w:hAnsi="Arial" w:cs="Arial"/>
          <w:sz w:val="20"/>
          <w:szCs w:val="20"/>
        </w:rPr>
        <w:t xml:space="preserve"> </w:t>
      </w:r>
      <w:r w:rsidR="00DD3AC8" w:rsidRPr="00310328">
        <w:rPr>
          <w:rFonts w:ascii="Arial" w:hAnsi="Arial" w:cs="Arial"/>
          <w:sz w:val="20"/>
          <w:szCs w:val="20"/>
        </w:rPr>
        <w:t xml:space="preserve">ww. </w:t>
      </w:r>
      <w:r w:rsidR="00FC0348" w:rsidRPr="0023508C">
        <w:rPr>
          <w:rFonts w:ascii="Arial" w:eastAsia="Arial" w:hAnsi="Arial" w:cs="Arial"/>
          <w:sz w:val="20"/>
          <w:szCs w:val="20"/>
        </w:rPr>
        <w:t xml:space="preserve">systemu </w:t>
      </w:r>
      <w:r w:rsidR="00FB2C23">
        <w:rPr>
          <w:rFonts w:ascii="Arial" w:eastAsia="Arial" w:hAnsi="Arial" w:cs="Arial"/>
          <w:sz w:val="20"/>
          <w:szCs w:val="20"/>
        </w:rPr>
        <w:t>obrazowania</w:t>
      </w:r>
      <w:r w:rsidR="00854165">
        <w:rPr>
          <w:rFonts w:ascii="Arial" w:hAnsi="Arial" w:cs="Arial"/>
          <w:sz w:val="20"/>
          <w:szCs w:val="20"/>
        </w:rPr>
        <w:t xml:space="preserve"> </w:t>
      </w:r>
      <w:r w:rsidRPr="00310328">
        <w:rPr>
          <w:rFonts w:ascii="Arial" w:hAnsi="Arial" w:cs="Arial"/>
          <w:sz w:val="20"/>
          <w:szCs w:val="20"/>
        </w:rPr>
        <w:t xml:space="preserve">w terminie …………….. dni od dnia zawarcia umowy </w:t>
      </w:r>
      <w:r w:rsidR="00C31AB3">
        <w:rPr>
          <w:rFonts w:ascii="Arial" w:hAnsi="Arial" w:cs="Arial"/>
          <w:sz w:val="20"/>
          <w:szCs w:val="20"/>
        </w:rPr>
        <w:t>(</w:t>
      </w:r>
      <w:r w:rsidR="009C7FA5" w:rsidRPr="00310328">
        <w:rPr>
          <w:rFonts w:ascii="Arial" w:hAnsi="Arial" w:cs="Arial"/>
          <w:i/>
          <w:sz w:val="20"/>
          <w:szCs w:val="20"/>
        </w:rPr>
        <w:t>należy</w:t>
      </w:r>
      <w:r w:rsidR="00986CFE" w:rsidRPr="00310328">
        <w:rPr>
          <w:rFonts w:ascii="Arial" w:hAnsi="Arial" w:cs="Arial"/>
          <w:i/>
          <w:sz w:val="20"/>
          <w:szCs w:val="20"/>
        </w:rPr>
        <w:t xml:space="preserve"> wskazać konkretną liczbę dni</w:t>
      </w:r>
      <w:r w:rsidR="00D30BE6">
        <w:rPr>
          <w:rFonts w:ascii="Arial" w:hAnsi="Arial" w:cs="Arial"/>
          <w:sz w:val="20"/>
          <w:szCs w:val="20"/>
        </w:rPr>
        <w:t xml:space="preserve"> - </w:t>
      </w:r>
      <w:r w:rsidR="009D2D7A" w:rsidRPr="00D30BE6">
        <w:rPr>
          <w:rFonts w:ascii="Arial" w:hAnsi="Arial" w:cs="Arial"/>
          <w:i/>
          <w:iCs/>
          <w:sz w:val="20"/>
          <w:szCs w:val="20"/>
        </w:rPr>
        <w:t>maksymalnie 21 dni</w:t>
      </w:r>
      <w:r w:rsidR="009D2D7A">
        <w:rPr>
          <w:rFonts w:ascii="Arial" w:hAnsi="Arial" w:cs="Arial"/>
          <w:sz w:val="20"/>
          <w:szCs w:val="20"/>
        </w:rPr>
        <w:t>)</w:t>
      </w:r>
      <w:r w:rsidR="00F657C1">
        <w:rPr>
          <w:rFonts w:ascii="Arial" w:hAnsi="Arial" w:cs="Arial"/>
          <w:sz w:val="20"/>
          <w:szCs w:val="20"/>
        </w:rPr>
        <w:t>.</w:t>
      </w:r>
    </w:p>
    <w:p w14:paraId="1707C5C1" w14:textId="3C37B220" w:rsidR="000C58B8" w:rsidRPr="000C58B8" w:rsidRDefault="000C58B8" w:rsidP="000C58B8">
      <w:pPr>
        <w:pStyle w:val="Akapitzlist"/>
        <w:numPr>
          <w:ilvl w:val="0"/>
          <w:numId w:val="46"/>
        </w:numPr>
        <w:spacing w:before="240" w:after="120" w:line="240" w:lineRule="auto"/>
        <w:ind w:left="425" w:hanging="357"/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 w:rsidRPr="000C58B8">
        <w:rPr>
          <w:rFonts w:ascii="Arial" w:eastAsia="Arial" w:hAnsi="Arial" w:cs="Arial"/>
          <w:b/>
          <w:bCs/>
          <w:sz w:val="20"/>
          <w:szCs w:val="20"/>
          <w:u w:val="single"/>
        </w:rPr>
        <w:t>Okres gwarancji</w:t>
      </w:r>
    </w:p>
    <w:p w14:paraId="75784174" w14:textId="3D15DD83" w:rsidR="00E01327" w:rsidRDefault="000F790B" w:rsidP="000C58B8">
      <w:pPr>
        <w:spacing w:before="240" w:after="120" w:line="240" w:lineRule="auto"/>
        <w:jc w:val="both"/>
        <w:rPr>
          <w:rFonts w:ascii="Arial" w:hAnsi="Arial" w:cs="Arial"/>
          <w:sz w:val="20"/>
          <w:szCs w:val="20"/>
        </w:rPr>
      </w:pPr>
      <w:r w:rsidRPr="00310328">
        <w:rPr>
          <w:rFonts w:ascii="Arial" w:hAnsi="Arial" w:cs="Arial"/>
          <w:sz w:val="20"/>
          <w:szCs w:val="20"/>
        </w:rPr>
        <w:t xml:space="preserve">Oświadczam, że </w:t>
      </w:r>
      <w:r w:rsidR="00E01327">
        <w:rPr>
          <w:rFonts w:ascii="Arial" w:hAnsi="Arial" w:cs="Arial"/>
          <w:sz w:val="20"/>
          <w:szCs w:val="20"/>
        </w:rPr>
        <w:t>u</w:t>
      </w:r>
      <w:r w:rsidR="00E01327" w:rsidRPr="00E01327">
        <w:rPr>
          <w:rFonts w:ascii="Arial" w:hAnsi="Arial" w:cs="Arial"/>
          <w:sz w:val="20"/>
          <w:szCs w:val="20"/>
        </w:rPr>
        <w:t>dzielam</w:t>
      </w:r>
      <w:r w:rsidR="00E01327">
        <w:rPr>
          <w:rFonts w:ascii="Arial" w:hAnsi="Arial" w:cs="Arial"/>
          <w:sz w:val="20"/>
          <w:szCs w:val="20"/>
        </w:rPr>
        <w:t>(y)</w:t>
      </w:r>
      <w:r w:rsidR="00E01327" w:rsidRPr="00E01327">
        <w:rPr>
          <w:rFonts w:ascii="Arial" w:hAnsi="Arial" w:cs="Arial"/>
          <w:sz w:val="20"/>
          <w:szCs w:val="20"/>
        </w:rPr>
        <w:t xml:space="preserve"> gwarancji na zaoferowany przedmiot </w:t>
      </w:r>
      <w:r w:rsidR="00E01327">
        <w:rPr>
          <w:rFonts w:ascii="Arial" w:hAnsi="Arial" w:cs="Arial"/>
          <w:sz w:val="20"/>
          <w:szCs w:val="20"/>
        </w:rPr>
        <w:t>n</w:t>
      </w:r>
      <w:r w:rsidR="00E01327" w:rsidRPr="00E01327">
        <w:rPr>
          <w:rFonts w:ascii="Arial" w:hAnsi="Arial" w:cs="Arial"/>
          <w:sz w:val="20"/>
          <w:szCs w:val="20"/>
        </w:rPr>
        <w:t>a okres: …</w:t>
      </w:r>
      <w:r w:rsidR="002C52B4">
        <w:rPr>
          <w:rFonts w:ascii="Arial" w:hAnsi="Arial" w:cs="Arial"/>
          <w:sz w:val="20"/>
          <w:szCs w:val="20"/>
        </w:rPr>
        <w:t>……</w:t>
      </w:r>
      <w:r w:rsidR="00E01327">
        <w:rPr>
          <w:rFonts w:ascii="Arial" w:hAnsi="Arial" w:cs="Arial"/>
          <w:sz w:val="20"/>
          <w:szCs w:val="20"/>
        </w:rPr>
        <w:t xml:space="preserve"> miesięcy.</w:t>
      </w:r>
    </w:p>
    <w:p w14:paraId="49FAD0AB" w14:textId="0A029B04" w:rsidR="00E01327" w:rsidRPr="00E01327" w:rsidRDefault="00E01327" w:rsidP="00E01327">
      <w:pPr>
        <w:pStyle w:val="Akapitzlist"/>
        <w:numPr>
          <w:ilvl w:val="0"/>
          <w:numId w:val="46"/>
        </w:numPr>
        <w:spacing w:before="240" w:after="120" w:line="240" w:lineRule="auto"/>
        <w:ind w:left="425" w:hanging="357"/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 w:rsidRPr="00E01327">
        <w:rPr>
          <w:rFonts w:ascii="Arial" w:eastAsia="Arial" w:hAnsi="Arial" w:cs="Arial"/>
          <w:b/>
          <w:bCs/>
          <w:sz w:val="20"/>
          <w:szCs w:val="20"/>
          <w:u w:val="single"/>
        </w:rPr>
        <w:t>Warunki serwisu</w:t>
      </w:r>
    </w:p>
    <w:p w14:paraId="2073BC4B" w14:textId="210956F1" w:rsidR="00E01327" w:rsidRDefault="00E01327" w:rsidP="000C58B8">
      <w:pPr>
        <w:spacing w:before="24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Zapewniam(y) c</w:t>
      </w:r>
      <w:r w:rsidRPr="00E01327">
        <w:rPr>
          <w:rFonts w:ascii="Arial" w:hAnsi="Arial" w:cs="Arial"/>
          <w:sz w:val="20"/>
          <w:szCs w:val="20"/>
        </w:rPr>
        <w:t>zas reakcji serwisu na zgłoszenie</w:t>
      </w:r>
      <w:r>
        <w:rPr>
          <w:rFonts w:ascii="Arial" w:hAnsi="Arial" w:cs="Arial"/>
          <w:sz w:val="20"/>
          <w:szCs w:val="20"/>
        </w:rPr>
        <w:t xml:space="preserve"> wynoszący maksymalnie: …….. h od dokonania zgłoszenia;</w:t>
      </w:r>
    </w:p>
    <w:p w14:paraId="13090530" w14:textId="40824923" w:rsidR="006467D5" w:rsidRDefault="00E01327" w:rsidP="000C58B8">
      <w:pPr>
        <w:spacing w:before="24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czas naprawy </w:t>
      </w:r>
      <w:r w:rsidR="002C52B4">
        <w:rPr>
          <w:rFonts w:ascii="Arial" w:hAnsi="Arial" w:cs="Arial"/>
          <w:sz w:val="20"/>
          <w:szCs w:val="20"/>
        </w:rPr>
        <w:t xml:space="preserve">serwisowej </w:t>
      </w:r>
      <w:r>
        <w:rPr>
          <w:rFonts w:ascii="Arial" w:hAnsi="Arial" w:cs="Arial"/>
          <w:sz w:val="20"/>
          <w:szCs w:val="20"/>
        </w:rPr>
        <w:t>zapewniam(y) sprzęt zastępczy o porównywalnych parametrach</w:t>
      </w:r>
      <w:r w:rsidR="006467D5">
        <w:rPr>
          <w:rFonts w:ascii="Arial" w:hAnsi="Arial" w:cs="Arial"/>
          <w:sz w:val="20"/>
          <w:szCs w:val="20"/>
        </w:rPr>
        <w:t xml:space="preserve"> i</w:t>
      </w:r>
      <w:r w:rsidR="002C52B4">
        <w:rPr>
          <w:rFonts w:ascii="Arial" w:hAnsi="Arial" w:cs="Arial"/>
          <w:sz w:val="20"/>
          <w:szCs w:val="20"/>
        </w:rPr>
        <w:t> </w:t>
      </w:r>
      <w:r w:rsidR="006467D5">
        <w:rPr>
          <w:rFonts w:ascii="Arial" w:hAnsi="Arial" w:cs="Arial"/>
          <w:sz w:val="20"/>
          <w:szCs w:val="20"/>
        </w:rPr>
        <w:t>funkcjonalności:</w:t>
      </w:r>
      <w:r>
        <w:rPr>
          <w:rFonts w:ascii="Arial" w:hAnsi="Arial" w:cs="Arial"/>
          <w:sz w:val="20"/>
          <w:szCs w:val="20"/>
        </w:rPr>
        <w:t xml:space="preserve"> TAK</w:t>
      </w:r>
      <w:r w:rsidR="006467D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/</w:t>
      </w:r>
      <w:r w:rsidR="006467D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</w:t>
      </w:r>
      <w:r w:rsidR="006467D5">
        <w:rPr>
          <w:rFonts w:ascii="Arial" w:hAnsi="Arial" w:cs="Arial"/>
          <w:sz w:val="20"/>
          <w:szCs w:val="20"/>
        </w:rPr>
        <w:t xml:space="preserve"> *</w:t>
      </w:r>
    </w:p>
    <w:p w14:paraId="5E64BEB2" w14:textId="77777777" w:rsidR="00096903" w:rsidRDefault="00096903" w:rsidP="000C58B8">
      <w:pPr>
        <w:spacing w:before="24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0C3FC7F" w14:textId="55486409" w:rsidR="006A3DFC" w:rsidRPr="000C58B8" w:rsidRDefault="006A3DFC" w:rsidP="009C57DE">
      <w:pPr>
        <w:pStyle w:val="Akapitzlist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ind w:left="425" w:hanging="357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0C58B8">
        <w:rPr>
          <w:rFonts w:ascii="Arial" w:hAnsi="Arial" w:cs="Arial"/>
          <w:b/>
          <w:color w:val="000000"/>
          <w:sz w:val="20"/>
          <w:szCs w:val="20"/>
          <w:u w:val="single"/>
          <w:lang w:eastAsia="pl-PL"/>
        </w:rPr>
        <w:lastRenderedPageBreak/>
        <w:t>Informacje dodatkowe</w:t>
      </w:r>
    </w:p>
    <w:p w14:paraId="596A0290" w14:textId="19C5FC45" w:rsidR="006A3DFC" w:rsidRPr="00F753FD" w:rsidRDefault="006A3DFC" w:rsidP="000C58B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 xml:space="preserve">Oświadczam, że jestem związany niniejszą ofertą na </w:t>
      </w:r>
      <w:r w:rsidR="000C58B8">
        <w:rPr>
          <w:rFonts w:ascii="Arial" w:hAnsi="Arial" w:cs="Arial"/>
          <w:color w:val="000000"/>
          <w:sz w:val="20"/>
          <w:szCs w:val="20"/>
          <w:lang w:eastAsia="pl-PL"/>
        </w:rPr>
        <w:t>okres 30 dni.</w:t>
      </w:r>
    </w:p>
    <w:p w14:paraId="52F13C15" w14:textId="77777777" w:rsidR="006A3DFC" w:rsidRPr="00F753FD" w:rsidRDefault="006A3DFC" w:rsidP="000C58B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Oświadczam, że uzyskałem wszelkie niezbędne informacje do przygotowania oferty.</w:t>
      </w:r>
    </w:p>
    <w:p w14:paraId="0B9ACF71" w14:textId="206BF79F" w:rsidR="006A3DFC" w:rsidRPr="00F753FD" w:rsidRDefault="006A3DFC" w:rsidP="000C58B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Oświadczam, że zapoznałem się z zapytaniem ofertowym i uznaje się za związanego określonymi w niej wymaganiami i zasadami postępowania.</w:t>
      </w:r>
    </w:p>
    <w:p w14:paraId="4D14E569" w14:textId="74A7B175" w:rsidR="006A3DFC" w:rsidRPr="00F753FD" w:rsidRDefault="006A3DFC" w:rsidP="000C58B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Oświadczam, że przedmiotowe zadanie zostanie zrealizowana z należytą starannością zgodnie z</w:t>
      </w:r>
      <w:r w:rsidR="001C5FE5">
        <w:rPr>
          <w:rFonts w:ascii="Arial" w:hAnsi="Arial" w:cs="Arial"/>
          <w:color w:val="000000"/>
          <w:sz w:val="20"/>
          <w:szCs w:val="20"/>
          <w:lang w:eastAsia="pl-PL"/>
        </w:rPr>
        <w:t> 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oczekiwaniami Zamawiającego.</w:t>
      </w:r>
    </w:p>
    <w:p w14:paraId="35B1D24C" w14:textId="77777777" w:rsidR="006A3DFC" w:rsidRPr="00F753FD" w:rsidRDefault="006A3DFC" w:rsidP="000C58B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 xml:space="preserve">Zobowiązuje się do zachowania </w:t>
      </w:r>
      <w:r>
        <w:rPr>
          <w:rFonts w:ascii="Arial" w:hAnsi="Arial" w:cs="Arial"/>
          <w:color w:val="000000"/>
          <w:sz w:val="20"/>
          <w:szCs w:val="20"/>
          <w:lang w:eastAsia="pl-PL"/>
        </w:rPr>
        <w:t xml:space="preserve">w 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tajemnicy i nie rozpowszechniania informacji i materiałów uzyskanych w trakcie postępowania.</w:t>
      </w:r>
    </w:p>
    <w:p w14:paraId="01DD8FB2" w14:textId="77777777" w:rsidR="006A3DFC" w:rsidRPr="00F753FD" w:rsidRDefault="006A3DFC" w:rsidP="000C58B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>Wyraża zgodę na udostępnienie pełnej dokumentacji ofertowej instytucji, przed którą Zamawiający będzie się rozliczać oraz innym instytucjom, prowadzącym kontrolę projektu.</w:t>
      </w:r>
    </w:p>
    <w:p w14:paraId="74B25D8F" w14:textId="194946DB" w:rsidR="00D5085C" w:rsidRPr="00E01327" w:rsidRDefault="00D5085C" w:rsidP="00E879A0">
      <w:pPr>
        <w:pStyle w:val="Akapitzlist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before="240" w:after="240" w:line="240" w:lineRule="auto"/>
        <w:ind w:left="425" w:hanging="357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eastAsia="pl-PL"/>
        </w:rPr>
      </w:pPr>
      <w:r w:rsidRPr="00E01327">
        <w:rPr>
          <w:rFonts w:ascii="Arial" w:hAnsi="Arial" w:cs="Arial"/>
          <w:b/>
          <w:color w:val="000000"/>
          <w:sz w:val="20"/>
          <w:szCs w:val="20"/>
          <w:u w:val="single"/>
          <w:lang w:eastAsia="pl-PL"/>
        </w:rPr>
        <w:t>Oświadczenie o braku powiązań</w:t>
      </w:r>
      <w:r w:rsidR="00E01327" w:rsidRPr="00E01327">
        <w:rPr>
          <w:rFonts w:ascii="Arial" w:hAnsi="Arial" w:cs="Arial"/>
          <w:b/>
          <w:color w:val="000000"/>
          <w:sz w:val="20"/>
          <w:szCs w:val="20"/>
          <w:u w:val="single"/>
          <w:lang w:eastAsia="pl-PL"/>
        </w:rPr>
        <w:t xml:space="preserve"> </w:t>
      </w:r>
      <w:r w:rsidRPr="00E01327">
        <w:rPr>
          <w:rFonts w:ascii="Arial" w:hAnsi="Arial" w:cs="Arial"/>
          <w:b/>
          <w:color w:val="000000"/>
          <w:sz w:val="20"/>
          <w:szCs w:val="20"/>
          <w:u w:val="single"/>
          <w:lang w:eastAsia="pl-PL"/>
        </w:rPr>
        <w:t>osobowych lub kapitałowych</w:t>
      </w:r>
    </w:p>
    <w:p w14:paraId="42ED7850" w14:textId="61EA660B" w:rsidR="00D5085C" w:rsidRDefault="00E01327" w:rsidP="00E01327">
      <w:pPr>
        <w:spacing w:before="24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="00D5085C" w:rsidRPr="00D5085C">
        <w:rPr>
          <w:rFonts w:ascii="Arial" w:eastAsia="Times New Roman" w:hAnsi="Arial" w:cs="Arial"/>
          <w:sz w:val="20"/>
          <w:szCs w:val="20"/>
          <w:lang w:eastAsia="ar-SA"/>
        </w:rPr>
        <w:t>świadczam(y), że nie jestem(</w:t>
      </w:r>
      <w:proofErr w:type="spellStart"/>
      <w:r w:rsidR="00D5085C" w:rsidRPr="00D5085C">
        <w:rPr>
          <w:rFonts w:ascii="Arial" w:eastAsia="Times New Roman" w:hAnsi="Arial" w:cs="Arial"/>
          <w:sz w:val="20"/>
          <w:szCs w:val="20"/>
          <w:lang w:eastAsia="ar-SA"/>
        </w:rPr>
        <w:t>eśmy</w:t>
      </w:r>
      <w:proofErr w:type="spellEnd"/>
      <w:r w:rsidR="00D5085C" w:rsidRPr="00D5085C">
        <w:rPr>
          <w:rFonts w:ascii="Arial" w:eastAsia="Times New Roman" w:hAnsi="Arial" w:cs="Arial"/>
          <w:sz w:val="20"/>
          <w:szCs w:val="20"/>
          <w:lang w:eastAsia="ar-SA"/>
        </w:rPr>
        <w:t>) powiązany(ni) z Zamawiającym osobowo lub kapitałowo.</w:t>
      </w:r>
    </w:p>
    <w:p w14:paraId="2B2D79D8" w14:textId="63EBF830" w:rsidR="00D5085C" w:rsidRPr="00D5085C" w:rsidRDefault="00D5085C" w:rsidP="00E01327">
      <w:pPr>
        <w:spacing w:before="120" w:after="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D5085C">
        <w:rPr>
          <w:rFonts w:ascii="Arial" w:eastAsia="Times New Roman" w:hAnsi="Arial" w:cs="Arial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</w:r>
    </w:p>
    <w:p w14:paraId="06733F81" w14:textId="77777777" w:rsidR="000C58B8" w:rsidRPr="000C58B8" w:rsidRDefault="000C58B8" w:rsidP="000C58B8">
      <w:pPr>
        <w:pStyle w:val="Akapitzlist"/>
        <w:numPr>
          <w:ilvl w:val="0"/>
          <w:numId w:val="44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58B8">
        <w:rPr>
          <w:rFonts w:ascii="Arial" w:eastAsia="Times New Roman" w:hAnsi="Arial" w:cs="Arial"/>
          <w:sz w:val="20"/>
          <w:szCs w:val="20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0E57DDDB" w14:textId="191B6516" w:rsidR="000C58B8" w:rsidRPr="000C58B8" w:rsidRDefault="000C58B8" w:rsidP="000C58B8">
      <w:pPr>
        <w:pStyle w:val="Akapitzlist"/>
        <w:numPr>
          <w:ilvl w:val="0"/>
          <w:numId w:val="44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58B8">
        <w:rPr>
          <w:rFonts w:ascii="Arial" w:eastAsia="Times New Roman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stopnia, lub związaniu z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C58B8">
        <w:rPr>
          <w:rFonts w:ascii="Arial" w:eastAsia="Times New Roman" w:hAnsi="Arial" w:cs="Arial"/>
          <w:sz w:val="20"/>
          <w:szCs w:val="20"/>
          <w:lang w:eastAsia="pl-PL"/>
        </w:rPr>
        <w:t>tytułu przysposobienia, opieki lub kurateli albo pozostawaniu we wspólnym pożyciu z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C58B8">
        <w:rPr>
          <w:rFonts w:ascii="Arial" w:eastAsia="Times New Roman" w:hAnsi="Arial" w:cs="Arial"/>
          <w:sz w:val="20"/>
          <w:szCs w:val="20"/>
          <w:lang w:eastAsia="pl-PL"/>
        </w:rPr>
        <w:t>wykonawcą, jego zastępcą prawnym lub członkami organów zarządzających lub organów nadzorczych wykonawców ubiegających się o udzielenie zamówienia;</w:t>
      </w:r>
    </w:p>
    <w:p w14:paraId="68259E4F" w14:textId="218403A7" w:rsidR="00D5085C" w:rsidRPr="000C58B8" w:rsidRDefault="000C58B8" w:rsidP="000C58B8">
      <w:pPr>
        <w:pStyle w:val="Akapitzlist"/>
        <w:numPr>
          <w:ilvl w:val="0"/>
          <w:numId w:val="44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C58B8">
        <w:rPr>
          <w:rFonts w:ascii="Arial" w:eastAsia="Times New Roman" w:hAnsi="Arial" w:cs="Arial"/>
          <w:sz w:val="20"/>
          <w:szCs w:val="20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B48CF7F" w14:textId="77777777" w:rsidR="00D5085C" w:rsidRDefault="00D5085C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4FCE433" w14:textId="77777777" w:rsidR="00E01327" w:rsidRDefault="00E01327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63ADC4B" w14:textId="77777777" w:rsidR="00E01327" w:rsidRDefault="00E01327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708C426" w14:textId="77777777" w:rsidR="00D5085C" w:rsidRDefault="00D5085C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A8A6098" w14:textId="77777777" w:rsidR="00D5085C" w:rsidRDefault="00D5085C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A3655A3" w14:textId="77777777" w:rsidR="00D5085C" w:rsidRDefault="00D5085C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ECF38C3" w14:textId="77777777" w:rsidR="00D5085C" w:rsidRDefault="00D5085C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21BFC91" w14:textId="77777777" w:rsidR="00D5085C" w:rsidRDefault="00D5085C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FEC1FC3" w14:textId="77777777" w:rsidR="00D5085C" w:rsidRDefault="00D5085C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A713844" w14:textId="77777777" w:rsidR="00D5085C" w:rsidRPr="00310328" w:rsidRDefault="00D5085C" w:rsidP="00D5085C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F02C90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...............................................................................</w:t>
      </w:r>
      <w:r w:rsidRPr="006A3DFC">
        <w:rPr>
          <w:rFonts w:ascii="Arial" w:hAnsi="Arial" w:cs="Arial"/>
          <w:sz w:val="16"/>
          <w:szCs w:val="16"/>
        </w:rPr>
        <w:t xml:space="preserve"> </w:t>
      </w:r>
      <w:r w:rsidRPr="00310328">
        <w:rPr>
          <w:rFonts w:ascii="Arial" w:hAnsi="Arial" w:cs="Arial"/>
          <w:sz w:val="16"/>
          <w:szCs w:val="16"/>
        </w:rPr>
        <w:t>…</w:t>
      </w:r>
    </w:p>
    <w:p w14:paraId="04884480" w14:textId="77777777" w:rsidR="00D5085C" w:rsidRPr="00310328" w:rsidRDefault="00D5085C" w:rsidP="00D5085C">
      <w:pPr>
        <w:spacing w:after="0" w:line="240" w:lineRule="auto"/>
        <w:ind w:left="4248" w:firstLine="708"/>
        <w:jc w:val="center"/>
        <w:rPr>
          <w:rFonts w:ascii="Arial" w:hAnsi="Arial" w:cs="Arial"/>
          <w:sz w:val="16"/>
          <w:szCs w:val="16"/>
        </w:rPr>
      </w:pPr>
      <w:r w:rsidRPr="00310328">
        <w:rPr>
          <w:rFonts w:ascii="Arial" w:hAnsi="Arial" w:cs="Arial"/>
          <w:sz w:val="16"/>
          <w:szCs w:val="16"/>
        </w:rPr>
        <w:t xml:space="preserve">podpis </w:t>
      </w:r>
      <w:r>
        <w:rPr>
          <w:rFonts w:ascii="Arial" w:hAnsi="Arial" w:cs="Arial"/>
          <w:sz w:val="16"/>
          <w:szCs w:val="16"/>
        </w:rPr>
        <w:t>Wykonawcy</w:t>
      </w:r>
      <w:r w:rsidRPr="00310328">
        <w:rPr>
          <w:rFonts w:ascii="Arial" w:hAnsi="Arial" w:cs="Arial"/>
          <w:sz w:val="16"/>
          <w:szCs w:val="16"/>
        </w:rPr>
        <w:t>/osob</w:t>
      </w:r>
      <w:r>
        <w:rPr>
          <w:rFonts w:ascii="Arial" w:hAnsi="Arial" w:cs="Arial"/>
          <w:sz w:val="16"/>
          <w:szCs w:val="16"/>
        </w:rPr>
        <w:t xml:space="preserve">y upoważnionej </w:t>
      </w:r>
      <w:r w:rsidRPr="00310328">
        <w:rPr>
          <w:rFonts w:ascii="Arial" w:hAnsi="Arial" w:cs="Arial"/>
          <w:sz w:val="16"/>
          <w:szCs w:val="16"/>
        </w:rPr>
        <w:t xml:space="preserve">do reprezentowania </w:t>
      </w:r>
      <w:r>
        <w:rPr>
          <w:rFonts w:ascii="Arial" w:hAnsi="Arial" w:cs="Arial"/>
          <w:sz w:val="16"/>
          <w:szCs w:val="16"/>
        </w:rPr>
        <w:t>Wykonawcy</w:t>
      </w:r>
    </w:p>
    <w:p w14:paraId="7AB89406" w14:textId="77777777" w:rsidR="00D5085C" w:rsidRDefault="00D5085C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73676A4" w14:textId="77777777" w:rsidR="006467D5" w:rsidRDefault="006467D5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E653DD0" w14:textId="77777777" w:rsidR="006467D5" w:rsidRDefault="006467D5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EAEF600" w14:textId="77777777" w:rsidR="006467D5" w:rsidRDefault="006467D5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219BB27" w14:textId="77777777" w:rsidR="006467D5" w:rsidRDefault="006467D5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F1117B9" w14:textId="77777777" w:rsidR="006467D5" w:rsidRDefault="006467D5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F6A8AEC" w14:textId="77777777" w:rsidR="006467D5" w:rsidRDefault="006467D5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01942F4" w14:textId="77777777" w:rsidR="006467D5" w:rsidRDefault="006467D5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613ACDC" w14:textId="77777777" w:rsidR="00D5085C" w:rsidRDefault="00D5085C" w:rsidP="00D5085C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988A6BB" w14:textId="3561ADCF" w:rsidR="00D5085C" w:rsidRPr="006467D5" w:rsidRDefault="006467D5" w:rsidP="00D5085C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6467D5">
        <w:rPr>
          <w:rFonts w:ascii="Arial" w:hAnsi="Arial" w:cs="Arial"/>
          <w:i/>
          <w:iCs/>
          <w:sz w:val="18"/>
          <w:szCs w:val="18"/>
        </w:rPr>
        <w:t>* niepotrzebne skreślić</w:t>
      </w:r>
    </w:p>
    <w:sectPr w:rsidR="00D5085C" w:rsidRPr="006467D5" w:rsidSect="00A913E4">
      <w:headerReference w:type="default" r:id="rId8"/>
      <w:footerReference w:type="default" r:id="rId9"/>
      <w:headerReference w:type="first" r:id="rId10"/>
      <w:pgSz w:w="11906" w:h="16838"/>
      <w:pgMar w:top="181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60F6A" w14:textId="77777777" w:rsidR="00515FF9" w:rsidRDefault="00515FF9" w:rsidP="00DB362D">
      <w:pPr>
        <w:spacing w:after="0" w:line="240" w:lineRule="auto"/>
      </w:pPr>
      <w:r>
        <w:separator/>
      </w:r>
    </w:p>
  </w:endnote>
  <w:endnote w:type="continuationSeparator" w:id="0">
    <w:p w14:paraId="50EB498B" w14:textId="77777777" w:rsidR="00515FF9" w:rsidRDefault="00515FF9" w:rsidP="00DB3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4032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414168D" w14:textId="77777777" w:rsidR="00952F3F" w:rsidRPr="00C84F1E" w:rsidRDefault="00952F3F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C84F1E">
          <w:rPr>
            <w:rFonts w:ascii="Arial" w:hAnsi="Arial" w:cs="Arial"/>
            <w:sz w:val="18"/>
            <w:szCs w:val="18"/>
          </w:rPr>
          <w:fldChar w:fldCharType="begin"/>
        </w:r>
        <w:r w:rsidRPr="00C84F1E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C84F1E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4</w:t>
        </w:r>
        <w:r w:rsidRPr="00C84F1E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31B1D399" w14:textId="77777777" w:rsidR="00952F3F" w:rsidRDefault="00952F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53577" w14:textId="77777777" w:rsidR="00515FF9" w:rsidRDefault="00515FF9" w:rsidP="00DB362D">
      <w:pPr>
        <w:spacing w:after="0" w:line="240" w:lineRule="auto"/>
      </w:pPr>
      <w:r>
        <w:separator/>
      </w:r>
    </w:p>
  </w:footnote>
  <w:footnote w:type="continuationSeparator" w:id="0">
    <w:p w14:paraId="48972C57" w14:textId="77777777" w:rsidR="00515FF9" w:rsidRDefault="00515FF9" w:rsidP="00DB3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653D0" w14:textId="231286B2" w:rsidR="0084335D" w:rsidRDefault="00D5085C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0A12529" wp14:editId="478E1F4A">
          <wp:simplePos x="0" y="0"/>
          <wp:positionH relativeFrom="column">
            <wp:posOffset>30732</wp:posOffset>
          </wp:positionH>
          <wp:positionV relativeFrom="paragraph">
            <wp:posOffset>-49242</wp:posOffset>
          </wp:positionV>
          <wp:extent cx="5760720" cy="504825"/>
          <wp:effectExtent l="0" t="0" r="0" b="9525"/>
          <wp:wrapNone/>
          <wp:docPr id="1254034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B191C" w14:textId="77777777" w:rsidR="00952F3F" w:rsidRDefault="00952F3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B69EB39" wp14:editId="4971BB01">
          <wp:simplePos x="0" y="0"/>
          <wp:positionH relativeFrom="column">
            <wp:posOffset>4445</wp:posOffset>
          </wp:positionH>
          <wp:positionV relativeFrom="paragraph">
            <wp:posOffset>-194945</wp:posOffset>
          </wp:positionV>
          <wp:extent cx="5760720" cy="507365"/>
          <wp:effectExtent l="0" t="0" r="0" b="6985"/>
          <wp:wrapThrough wrapText="bothSides">
            <wp:wrapPolygon edited="0">
              <wp:start x="0" y="0"/>
              <wp:lineTo x="0" y="21086"/>
              <wp:lineTo x="21500" y="21086"/>
              <wp:lineTo x="21500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3_logotyp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07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singleLevel"/>
    <w:tmpl w:val="DEF2A306"/>
    <w:name w:val="WW8Num4"/>
    <w:lvl w:ilvl="0">
      <w:start w:val="1"/>
      <w:numFmt w:val="decimal"/>
      <w:lvlText w:val="%1."/>
      <w:lvlJc w:val="right"/>
      <w:pPr>
        <w:tabs>
          <w:tab w:val="num" w:pos="708"/>
        </w:tabs>
        <w:ind w:left="851" w:hanging="284"/>
      </w:pPr>
      <w:rPr>
        <w:rFonts w:ascii="Cambria" w:hAnsi="Cambria" w:cs="Arial" w:hint="default"/>
        <w:b w:val="0"/>
        <w:sz w:val="22"/>
        <w:szCs w:val="20"/>
      </w:rPr>
    </w:lvl>
  </w:abstractNum>
  <w:abstractNum w:abstractNumId="2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</w:abstractNum>
  <w:abstractNum w:abstractNumId="3" w15:restartNumberingAfterBreak="0">
    <w:nsid w:val="00000007"/>
    <w:multiLevelType w:val="singleLevel"/>
    <w:tmpl w:val="464EA038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2"/>
        <w:szCs w:val="18"/>
      </w:rPr>
    </w:lvl>
  </w:abstractNum>
  <w:abstractNum w:abstractNumId="4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right"/>
      <w:pPr>
        <w:tabs>
          <w:tab w:val="num" w:pos="1588"/>
        </w:tabs>
        <w:ind w:left="1588" w:hanging="170"/>
      </w:pPr>
      <w:rPr>
        <w:rFonts w:ascii="Arial" w:hAnsi="Arial" w:cs="Arial" w:hint="default"/>
        <w:sz w:val="20"/>
        <w:szCs w:val="20"/>
      </w:rPr>
    </w:lvl>
  </w:abstractNum>
  <w:abstractNum w:abstractNumId="5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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vertAlign w:val="superscript"/>
      </w:r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1">
      <w:start w:val="2"/>
      <w:numFmt w:val="decimal"/>
      <w:lvlText w:val="%2)"/>
      <w:lvlJc w:val="right"/>
      <w:pPr>
        <w:tabs>
          <w:tab w:val="num" w:pos="1588"/>
        </w:tabs>
        <w:ind w:left="1588" w:hanging="170"/>
      </w:pPr>
      <w:rPr>
        <w:rFonts w:ascii="Arial" w:hAnsi="Arial" w:cs="Arial" w:hint="default"/>
        <w:sz w:val="20"/>
        <w:szCs w:val="20"/>
      </w:rPr>
    </w:lvl>
    <w:lvl w:ilvl="2">
      <w:start w:val="12"/>
      <w:numFmt w:val="decimal"/>
      <w:lvlText w:val="%3."/>
      <w:lvlJc w:val="right"/>
      <w:pPr>
        <w:tabs>
          <w:tab w:val="num" w:pos="851"/>
        </w:tabs>
        <w:ind w:left="851" w:hanging="28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000000B"/>
    <w:multiLevelType w:val="singleLevel"/>
    <w:tmpl w:val="68D29998"/>
    <w:name w:val="WW8Num1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Calibri" w:hAnsi="Calibri" w:cs="Calibri" w:hint="default"/>
        <w:b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FE86EB06"/>
    <w:name w:val="WW8Num12"/>
    <w:lvl w:ilvl="0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ascii="Cambria" w:hAnsi="Cambria" w:cs="Arial" w:hint="default"/>
        <w:sz w:val="22"/>
        <w:szCs w:val="20"/>
      </w:rPr>
    </w:lvl>
  </w:abstractNum>
  <w:abstractNum w:abstractNumId="9" w15:restartNumberingAfterBreak="0">
    <w:nsid w:val="00B13B66"/>
    <w:multiLevelType w:val="hybridMultilevel"/>
    <w:tmpl w:val="DA56AB80"/>
    <w:name w:val="WW8Num362"/>
    <w:lvl w:ilvl="0" w:tplc="E654D82E">
      <w:start w:val="1"/>
      <w:numFmt w:val="decimal"/>
      <w:lvlText w:val="%1."/>
      <w:lvlJc w:val="right"/>
      <w:pPr>
        <w:tabs>
          <w:tab w:val="num" w:pos="708"/>
        </w:tabs>
        <w:ind w:left="851" w:hanging="284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4477D6"/>
    <w:multiLevelType w:val="hybridMultilevel"/>
    <w:tmpl w:val="63EA8D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497715"/>
    <w:multiLevelType w:val="hybridMultilevel"/>
    <w:tmpl w:val="BC06A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52B06"/>
    <w:multiLevelType w:val="hybridMultilevel"/>
    <w:tmpl w:val="77800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8243A1"/>
    <w:multiLevelType w:val="hybridMultilevel"/>
    <w:tmpl w:val="98520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C6780F"/>
    <w:multiLevelType w:val="hybridMultilevel"/>
    <w:tmpl w:val="AC42CB32"/>
    <w:lvl w:ilvl="0" w:tplc="C29A3F3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EA3698"/>
    <w:multiLevelType w:val="hybridMultilevel"/>
    <w:tmpl w:val="2DCE92CA"/>
    <w:lvl w:ilvl="0" w:tplc="5F140F9C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2162A4"/>
    <w:multiLevelType w:val="hybridMultilevel"/>
    <w:tmpl w:val="0ECC1DCC"/>
    <w:lvl w:ilvl="0" w:tplc="84202CB4">
      <w:numFmt w:val="bullet"/>
      <w:lvlText w:val="­"/>
      <w:lvlJc w:val="left"/>
      <w:pPr>
        <w:ind w:left="1455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1" w:tplc="43A0DCD4">
      <w:numFmt w:val="bullet"/>
      <w:lvlText w:val="•"/>
      <w:lvlJc w:val="left"/>
      <w:pPr>
        <w:ind w:left="2208" w:hanging="360"/>
      </w:pPr>
      <w:rPr>
        <w:rFonts w:hint="default"/>
      </w:rPr>
    </w:lvl>
    <w:lvl w:ilvl="2" w:tplc="3A8EC006">
      <w:numFmt w:val="bullet"/>
      <w:lvlText w:val="•"/>
      <w:lvlJc w:val="left"/>
      <w:pPr>
        <w:ind w:left="2957" w:hanging="360"/>
      </w:pPr>
      <w:rPr>
        <w:rFonts w:hint="default"/>
      </w:rPr>
    </w:lvl>
    <w:lvl w:ilvl="3" w:tplc="5A88AC72">
      <w:numFmt w:val="bullet"/>
      <w:lvlText w:val="•"/>
      <w:lvlJc w:val="left"/>
      <w:pPr>
        <w:ind w:left="3705" w:hanging="360"/>
      </w:pPr>
      <w:rPr>
        <w:rFonts w:hint="default"/>
      </w:rPr>
    </w:lvl>
    <w:lvl w:ilvl="4" w:tplc="21E0F09E">
      <w:numFmt w:val="bullet"/>
      <w:lvlText w:val="•"/>
      <w:lvlJc w:val="left"/>
      <w:pPr>
        <w:ind w:left="4454" w:hanging="360"/>
      </w:pPr>
      <w:rPr>
        <w:rFonts w:hint="default"/>
      </w:rPr>
    </w:lvl>
    <w:lvl w:ilvl="5" w:tplc="7D98BAE8">
      <w:numFmt w:val="bullet"/>
      <w:lvlText w:val="•"/>
      <w:lvlJc w:val="left"/>
      <w:pPr>
        <w:ind w:left="5203" w:hanging="360"/>
      </w:pPr>
      <w:rPr>
        <w:rFonts w:hint="default"/>
      </w:rPr>
    </w:lvl>
    <w:lvl w:ilvl="6" w:tplc="DE5CEBE6">
      <w:numFmt w:val="bullet"/>
      <w:lvlText w:val="•"/>
      <w:lvlJc w:val="left"/>
      <w:pPr>
        <w:ind w:left="5951" w:hanging="360"/>
      </w:pPr>
      <w:rPr>
        <w:rFonts w:hint="default"/>
      </w:rPr>
    </w:lvl>
    <w:lvl w:ilvl="7" w:tplc="6F4C3018">
      <w:numFmt w:val="bullet"/>
      <w:lvlText w:val="•"/>
      <w:lvlJc w:val="left"/>
      <w:pPr>
        <w:ind w:left="6700" w:hanging="360"/>
      </w:pPr>
      <w:rPr>
        <w:rFonts w:hint="default"/>
      </w:rPr>
    </w:lvl>
    <w:lvl w:ilvl="8" w:tplc="5FD8370C">
      <w:numFmt w:val="bullet"/>
      <w:lvlText w:val="•"/>
      <w:lvlJc w:val="left"/>
      <w:pPr>
        <w:ind w:left="7449" w:hanging="360"/>
      </w:pPr>
      <w:rPr>
        <w:rFonts w:hint="default"/>
      </w:rPr>
    </w:lvl>
  </w:abstractNum>
  <w:abstractNum w:abstractNumId="17" w15:restartNumberingAfterBreak="0">
    <w:nsid w:val="15591E0B"/>
    <w:multiLevelType w:val="hybridMultilevel"/>
    <w:tmpl w:val="6222270E"/>
    <w:name w:val="WW8Num1122"/>
    <w:lvl w:ilvl="0" w:tplc="5F140F9C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5932F8"/>
    <w:multiLevelType w:val="hybridMultilevel"/>
    <w:tmpl w:val="2E6C5944"/>
    <w:lvl w:ilvl="0" w:tplc="C71035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DB4B2B"/>
    <w:multiLevelType w:val="hybridMultilevel"/>
    <w:tmpl w:val="DE1C758A"/>
    <w:lvl w:ilvl="0" w:tplc="5F140F9C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766ABA"/>
    <w:multiLevelType w:val="hybridMultilevel"/>
    <w:tmpl w:val="D41CCF74"/>
    <w:lvl w:ilvl="0" w:tplc="3426F930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7F4D28"/>
    <w:multiLevelType w:val="hybridMultilevel"/>
    <w:tmpl w:val="56845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5F3FDA"/>
    <w:multiLevelType w:val="hybridMultilevel"/>
    <w:tmpl w:val="69545C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9C641B"/>
    <w:multiLevelType w:val="hybridMultilevel"/>
    <w:tmpl w:val="AA8EA1BA"/>
    <w:lvl w:ilvl="0" w:tplc="D2B617A6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 w15:restartNumberingAfterBreak="0">
    <w:nsid w:val="26694D5F"/>
    <w:multiLevelType w:val="hybridMultilevel"/>
    <w:tmpl w:val="DFA20D7A"/>
    <w:lvl w:ilvl="0" w:tplc="F26A4E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856836"/>
    <w:multiLevelType w:val="hybridMultilevel"/>
    <w:tmpl w:val="742416E6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27080A0B"/>
    <w:multiLevelType w:val="hybridMultilevel"/>
    <w:tmpl w:val="ED268F44"/>
    <w:lvl w:ilvl="0" w:tplc="5F140F9C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98011D"/>
    <w:multiLevelType w:val="hybridMultilevel"/>
    <w:tmpl w:val="D1DA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E36469"/>
    <w:multiLevelType w:val="hybridMultilevel"/>
    <w:tmpl w:val="B5BED620"/>
    <w:lvl w:ilvl="0" w:tplc="CA56D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F40EE9"/>
    <w:multiLevelType w:val="multilevel"/>
    <w:tmpl w:val="910A988C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i w:val="0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0" w15:restartNumberingAfterBreak="0">
    <w:nsid w:val="324541A4"/>
    <w:multiLevelType w:val="hybridMultilevel"/>
    <w:tmpl w:val="CF00E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4062DA"/>
    <w:multiLevelType w:val="hybridMultilevel"/>
    <w:tmpl w:val="56A803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60669C"/>
    <w:multiLevelType w:val="hybridMultilevel"/>
    <w:tmpl w:val="C94C18CE"/>
    <w:lvl w:ilvl="0" w:tplc="5F140F9C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Calibri" w:hAnsi="Calibri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0567422"/>
    <w:multiLevelType w:val="hybridMultilevel"/>
    <w:tmpl w:val="AAC0F742"/>
    <w:lvl w:ilvl="0" w:tplc="27625592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EB24FB"/>
    <w:multiLevelType w:val="hybridMultilevel"/>
    <w:tmpl w:val="B922E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FB2667"/>
    <w:multiLevelType w:val="hybridMultilevel"/>
    <w:tmpl w:val="6FD00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8A7207"/>
    <w:multiLevelType w:val="hybridMultilevel"/>
    <w:tmpl w:val="67E67F96"/>
    <w:lvl w:ilvl="0" w:tplc="CA56D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5E60E9"/>
    <w:multiLevelType w:val="hybridMultilevel"/>
    <w:tmpl w:val="3FD0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99A535F"/>
    <w:multiLevelType w:val="hybridMultilevel"/>
    <w:tmpl w:val="582262EE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DC23EF"/>
    <w:multiLevelType w:val="hybridMultilevel"/>
    <w:tmpl w:val="8E92FDCA"/>
    <w:lvl w:ilvl="0" w:tplc="CA56D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D728FF"/>
    <w:multiLevelType w:val="hybridMultilevel"/>
    <w:tmpl w:val="432C5378"/>
    <w:lvl w:ilvl="0" w:tplc="A8E4B1C6">
      <w:start w:val="1"/>
      <w:numFmt w:val="lowerLetter"/>
      <w:lvlText w:val="%1)"/>
      <w:lvlJc w:val="left"/>
      <w:pPr>
        <w:tabs>
          <w:tab w:val="num" w:pos="1515"/>
        </w:tabs>
        <w:ind w:left="1515" w:hanging="435"/>
      </w:pPr>
      <w:rPr>
        <w:rFonts w:asciiTheme="minorHAnsi" w:hAnsiTheme="minorHAnsi" w:cs="Times New Roman" w:hint="default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1A316A8"/>
    <w:multiLevelType w:val="hybridMultilevel"/>
    <w:tmpl w:val="37460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26C2DD6"/>
    <w:multiLevelType w:val="hybridMultilevel"/>
    <w:tmpl w:val="95FED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2E4F85"/>
    <w:multiLevelType w:val="hybridMultilevel"/>
    <w:tmpl w:val="B4AA7A9A"/>
    <w:lvl w:ilvl="0" w:tplc="C87CBB2A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187855"/>
    <w:multiLevelType w:val="hybridMultilevel"/>
    <w:tmpl w:val="30ACAFEA"/>
    <w:lvl w:ilvl="0" w:tplc="0415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45" w15:restartNumberingAfterBreak="0">
    <w:nsid w:val="6A6C0541"/>
    <w:multiLevelType w:val="hybridMultilevel"/>
    <w:tmpl w:val="9E605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764545"/>
    <w:multiLevelType w:val="hybridMultilevel"/>
    <w:tmpl w:val="6FD00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C80F42"/>
    <w:multiLevelType w:val="hybridMultilevel"/>
    <w:tmpl w:val="2C60A2B2"/>
    <w:lvl w:ilvl="0" w:tplc="0415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48" w15:restartNumberingAfterBreak="0">
    <w:nsid w:val="749A019E"/>
    <w:multiLevelType w:val="hybridMultilevel"/>
    <w:tmpl w:val="70562A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5395239"/>
    <w:multiLevelType w:val="multilevel"/>
    <w:tmpl w:val="37F625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AE91A03"/>
    <w:multiLevelType w:val="hybridMultilevel"/>
    <w:tmpl w:val="32FA053E"/>
    <w:lvl w:ilvl="0" w:tplc="8BC82116">
      <w:start w:val="1"/>
      <w:numFmt w:val="lowerLetter"/>
      <w:lvlText w:val="%1)"/>
      <w:lvlJc w:val="left"/>
      <w:pPr>
        <w:tabs>
          <w:tab w:val="num" w:pos="1515"/>
        </w:tabs>
        <w:ind w:left="1515" w:hanging="435"/>
      </w:pPr>
      <w:rPr>
        <w:rFonts w:asciiTheme="minorHAnsi" w:hAnsiTheme="minorHAnsi" w:cs="Times New Roman" w:hint="default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DAA4526"/>
    <w:multiLevelType w:val="hybridMultilevel"/>
    <w:tmpl w:val="C478E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265E84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372230"/>
    <w:multiLevelType w:val="hybridMultilevel"/>
    <w:tmpl w:val="E684EFBC"/>
    <w:name w:val="WW8Num112"/>
    <w:lvl w:ilvl="0" w:tplc="D634281E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ascii="Calibri" w:hAnsi="Calibri" w:cs="Calibri" w:hint="default"/>
        <w:b w:val="0"/>
        <w:sz w:val="20"/>
        <w:szCs w:val="20"/>
      </w:rPr>
    </w:lvl>
    <w:lvl w:ilvl="1" w:tplc="9272C27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022198">
    <w:abstractNumId w:val="0"/>
  </w:num>
  <w:num w:numId="2" w16cid:durableId="1554345710">
    <w:abstractNumId w:val="42"/>
  </w:num>
  <w:num w:numId="3" w16cid:durableId="6689501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34054136">
    <w:abstractNumId w:val="15"/>
  </w:num>
  <w:num w:numId="5" w16cid:durableId="1657494935">
    <w:abstractNumId w:val="7"/>
    <w:lvlOverride w:ilvl="0">
      <w:startOverride w:val="1"/>
    </w:lvlOverride>
  </w:num>
  <w:num w:numId="6" w16cid:durableId="843981147">
    <w:abstractNumId w:val="19"/>
  </w:num>
  <w:num w:numId="7" w16cid:durableId="210634393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042656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2025174">
    <w:abstractNumId w:val="32"/>
  </w:num>
  <w:num w:numId="10" w16cid:durableId="112030309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3722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91666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343029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58556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750405">
    <w:abstractNumId w:val="17"/>
  </w:num>
  <w:num w:numId="16" w16cid:durableId="20888465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4542556">
    <w:abstractNumId w:val="9"/>
  </w:num>
  <w:num w:numId="18" w16cid:durableId="767894833">
    <w:abstractNumId w:val="22"/>
  </w:num>
  <w:num w:numId="19" w16cid:durableId="550961761">
    <w:abstractNumId w:val="25"/>
  </w:num>
  <w:num w:numId="20" w16cid:durableId="1378896098">
    <w:abstractNumId w:val="28"/>
  </w:num>
  <w:num w:numId="21" w16cid:durableId="1131481593">
    <w:abstractNumId w:val="23"/>
  </w:num>
  <w:num w:numId="22" w16cid:durableId="90008260">
    <w:abstractNumId w:val="34"/>
  </w:num>
  <w:num w:numId="23" w16cid:durableId="932739794">
    <w:abstractNumId w:val="41"/>
  </w:num>
  <w:num w:numId="24" w16cid:durableId="622538307">
    <w:abstractNumId w:val="43"/>
  </w:num>
  <w:num w:numId="25" w16cid:durableId="433282681">
    <w:abstractNumId w:val="18"/>
  </w:num>
  <w:num w:numId="26" w16cid:durableId="498816086">
    <w:abstractNumId w:val="35"/>
  </w:num>
  <w:num w:numId="27" w16cid:durableId="1427654910">
    <w:abstractNumId w:val="20"/>
  </w:num>
  <w:num w:numId="28" w16cid:durableId="359169561">
    <w:abstractNumId w:val="36"/>
  </w:num>
  <w:num w:numId="29" w16cid:durableId="1522402850">
    <w:abstractNumId w:val="39"/>
  </w:num>
  <w:num w:numId="30" w16cid:durableId="1446341691">
    <w:abstractNumId w:val="45"/>
  </w:num>
  <w:num w:numId="31" w16cid:durableId="1928036302">
    <w:abstractNumId w:val="13"/>
  </w:num>
  <w:num w:numId="32" w16cid:durableId="1695497919">
    <w:abstractNumId w:val="30"/>
  </w:num>
  <w:num w:numId="33" w16cid:durableId="18244090">
    <w:abstractNumId w:val="37"/>
  </w:num>
  <w:num w:numId="34" w16cid:durableId="1711878159">
    <w:abstractNumId w:val="48"/>
  </w:num>
  <w:num w:numId="35" w16cid:durableId="965086695">
    <w:abstractNumId w:val="16"/>
  </w:num>
  <w:num w:numId="36" w16cid:durableId="555549261">
    <w:abstractNumId w:val="49"/>
  </w:num>
  <w:num w:numId="37" w16cid:durableId="1946187130">
    <w:abstractNumId w:val="26"/>
  </w:num>
  <w:num w:numId="38" w16cid:durableId="1760709223">
    <w:abstractNumId w:val="44"/>
  </w:num>
  <w:num w:numId="39" w16cid:durableId="1533759682">
    <w:abstractNumId w:val="24"/>
  </w:num>
  <w:num w:numId="40" w16cid:durableId="1501966131">
    <w:abstractNumId w:val="47"/>
  </w:num>
  <w:num w:numId="41" w16cid:durableId="18893920">
    <w:abstractNumId w:val="29"/>
  </w:num>
  <w:num w:numId="42" w16cid:durableId="223181850">
    <w:abstractNumId w:val="10"/>
  </w:num>
  <w:num w:numId="43" w16cid:durableId="1003359028">
    <w:abstractNumId w:val="51"/>
  </w:num>
  <w:num w:numId="44" w16cid:durableId="1235774687">
    <w:abstractNumId w:val="38"/>
  </w:num>
  <w:num w:numId="45" w16cid:durableId="1981569592">
    <w:abstractNumId w:val="11"/>
  </w:num>
  <w:num w:numId="46" w16cid:durableId="547106529">
    <w:abstractNumId w:val="27"/>
  </w:num>
  <w:num w:numId="47" w16cid:durableId="1324698639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321"/>
    <w:rsid w:val="000039C0"/>
    <w:rsid w:val="000043B5"/>
    <w:rsid w:val="000117E3"/>
    <w:rsid w:val="00012C8D"/>
    <w:rsid w:val="00016328"/>
    <w:rsid w:val="0001648B"/>
    <w:rsid w:val="0001689E"/>
    <w:rsid w:val="00021C17"/>
    <w:rsid w:val="00022135"/>
    <w:rsid w:val="00024137"/>
    <w:rsid w:val="0002582E"/>
    <w:rsid w:val="000259E7"/>
    <w:rsid w:val="00026DB8"/>
    <w:rsid w:val="00031DF6"/>
    <w:rsid w:val="00032071"/>
    <w:rsid w:val="00035B4A"/>
    <w:rsid w:val="00036310"/>
    <w:rsid w:val="00040754"/>
    <w:rsid w:val="00042CC8"/>
    <w:rsid w:val="000461B3"/>
    <w:rsid w:val="00046BF5"/>
    <w:rsid w:val="00047E26"/>
    <w:rsid w:val="000525BB"/>
    <w:rsid w:val="00052A09"/>
    <w:rsid w:val="00052D3F"/>
    <w:rsid w:val="000569DD"/>
    <w:rsid w:val="000638EB"/>
    <w:rsid w:val="00067A3F"/>
    <w:rsid w:val="000743DC"/>
    <w:rsid w:val="000747DD"/>
    <w:rsid w:val="00074BFA"/>
    <w:rsid w:val="00075E1A"/>
    <w:rsid w:val="00075F8C"/>
    <w:rsid w:val="0007755B"/>
    <w:rsid w:val="00084E7E"/>
    <w:rsid w:val="00091A82"/>
    <w:rsid w:val="00091E2C"/>
    <w:rsid w:val="00093D69"/>
    <w:rsid w:val="00096903"/>
    <w:rsid w:val="000A01E9"/>
    <w:rsid w:val="000A0EB6"/>
    <w:rsid w:val="000A5479"/>
    <w:rsid w:val="000B3EB2"/>
    <w:rsid w:val="000C296A"/>
    <w:rsid w:val="000C58B8"/>
    <w:rsid w:val="000C752B"/>
    <w:rsid w:val="000D3B2A"/>
    <w:rsid w:val="000D5A91"/>
    <w:rsid w:val="000D7DC4"/>
    <w:rsid w:val="000E073C"/>
    <w:rsid w:val="000E12C2"/>
    <w:rsid w:val="000E44E4"/>
    <w:rsid w:val="000E6194"/>
    <w:rsid w:val="000F238C"/>
    <w:rsid w:val="000F438A"/>
    <w:rsid w:val="000F4B03"/>
    <w:rsid w:val="000F723F"/>
    <w:rsid w:val="000F790B"/>
    <w:rsid w:val="000F7CA3"/>
    <w:rsid w:val="0010131A"/>
    <w:rsid w:val="0010255C"/>
    <w:rsid w:val="0010656A"/>
    <w:rsid w:val="001065C6"/>
    <w:rsid w:val="001074A7"/>
    <w:rsid w:val="00112EE9"/>
    <w:rsid w:val="001138AF"/>
    <w:rsid w:val="00113D76"/>
    <w:rsid w:val="001173C6"/>
    <w:rsid w:val="001218B5"/>
    <w:rsid w:val="00130139"/>
    <w:rsid w:val="00134395"/>
    <w:rsid w:val="00137220"/>
    <w:rsid w:val="00142704"/>
    <w:rsid w:val="00146651"/>
    <w:rsid w:val="00150AE7"/>
    <w:rsid w:val="00153E7D"/>
    <w:rsid w:val="0015441B"/>
    <w:rsid w:val="00161C9E"/>
    <w:rsid w:val="001626F3"/>
    <w:rsid w:val="00162936"/>
    <w:rsid w:val="00162DD9"/>
    <w:rsid w:val="00164A87"/>
    <w:rsid w:val="00165E03"/>
    <w:rsid w:val="00171584"/>
    <w:rsid w:val="001719C8"/>
    <w:rsid w:val="00172A0C"/>
    <w:rsid w:val="0017659D"/>
    <w:rsid w:val="00176C4C"/>
    <w:rsid w:val="00182E06"/>
    <w:rsid w:val="001835EC"/>
    <w:rsid w:val="00184043"/>
    <w:rsid w:val="00184CFD"/>
    <w:rsid w:val="00195184"/>
    <w:rsid w:val="00195DAF"/>
    <w:rsid w:val="001963F0"/>
    <w:rsid w:val="001A2D47"/>
    <w:rsid w:val="001A6747"/>
    <w:rsid w:val="001B435F"/>
    <w:rsid w:val="001B5596"/>
    <w:rsid w:val="001B6491"/>
    <w:rsid w:val="001C249F"/>
    <w:rsid w:val="001C5FE5"/>
    <w:rsid w:val="001C6B9E"/>
    <w:rsid w:val="001D0D7F"/>
    <w:rsid w:val="001D208B"/>
    <w:rsid w:val="001D59D9"/>
    <w:rsid w:val="001D68FA"/>
    <w:rsid w:val="001D6F00"/>
    <w:rsid w:val="001E23B1"/>
    <w:rsid w:val="001E34C1"/>
    <w:rsid w:val="001E5FC2"/>
    <w:rsid w:val="001E6E87"/>
    <w:rsid w:val="001F012E"/>
    <w:rsid w:val="001F4A88"/>
    <w:rsid w:val="001F4D6A"/>
    <w:rsid w:val="00201CF9"/>
    <w:rsid w:val="00201E63"/>
    <w:rsid w:val="00204935"/>
    <w:rsid w:val="00204D7D"/>
    <w:rsid w:val="00206BD6"/>
    <w:rsid w:val="002117FE"/>
    <w:rsid w:val="002120BF"/>
    <w:rsid w:val="0021220D"/>
    <w:rsid w:val="00212E5D"/>
    <w:rsid w:val="00213D9C"/>
    <w:rsid w:val="002157A7"/>
    <w:rsid w:val="00222B9C"/>
    <w:rsid w:val="00223DC0"/>
    <w:rsid w:val="00224E40"/>
    <w:rsid w:val="002251FD"/>
    <w:rsid w:val="0022796F"/>
    <w:rsid w:val="002324C0"/>
    <w:rsid w:val="0023508C"/>
    <w:rsid w:val="002350A1"/>
    <w:rsid w:val="00241EF5"/>
    <w:rsid w:val="00255340"/>
    <w:rsid w:val="0026071D"/>
    <w:rsid w:val="0026191F"/>
    <w:rsid w:val="002654CF"/>
    <w:rsid w:val="00270A83"/>
    <w:rsid w:val="00273CEE"/>
    <w:rsid w:val="002746F7"/>
    <w:rsid w:val="00274F7F"/>
    <w:rsid w:val="002777A6"/>
    <w:rsid w:val="00284597"/>
    <w:rsid w:val="0028481F"/>
    <w:rsid w:val="0028579E"/>
    <w:rsid w:val="0029143B"/>
    <w:rsid w:val="002917CE"/>
    <w:rsid w:val="0029280B"/>
    <w:rsid w:val="00293FD3"/>
    <w:rsid w:val="002A0B96"/>
    <w:rsid w:val="002A1137"/>
    <w:rsid w:val="002A1CA4"/>
    <w:rsid w:val="002A1D1A"/>
    <w:rsid w:val="002A7C7C"/>
    <w:rsid w:val="002B0F25"/>
    <w:rsid w:val="002B2FAA"/>
    <w:rsid w:val="002B453B"/>
    <w:rsid w:val="002C17DD"/>
    <w:rsid w:val="002C1A58"/>
    <w:rsid w:val="002C52B4"/>
    <w:rsid w:val="002C781D"/>
    <w:rsid w:val="002D0243"/>
    <w:rsid w:val="002D4A98"/>
    <w:rsid w:val="002D56CE"/>
    <w:rsid w:val="002E1754"/>
    <w:rsid w:val="002E1CC9"/>
    <w:rsid w:val="002E24DB"/>
    <w:rsid w:val="002E3CA5"/>
    <w:rsid w:val="002F7022"/>
    <w:rsid w:val="002F7451"/>
    <w:rsid w:val="00300BC6"/>
    <w:rsid w:val="00303D17"/>
    <w:rsid w:val="003043E8"/>
    <w:rsid w:val="003076CB"/>
    <w:rsid w:val="00310328"/>
    <w:rsid w:val="00310FE4"/>
    <w:rsid w:val="00315DC6"/>
    <w:rsid w:val="00315DEA"/>
    <w:rsid w:val="00320DA8"/>
    <w:rsid w:val="0032168B"/>
    <w:rsid w:val="00323672"/>
    <w:rsid w:val="00324312"/>
    <w:rsid w:val="00331A32"/>
    <w:rsid w:val="00331ABF"/>
    <w:rsid w:val="00337016"/>
    <w:rsid w:val="003376E8"/>
    <w:rsid w:val="00337E15"/>
    <w:rsid w:val="00343492"/>
    <w:rsid w:val="00345116"/>
    <w:rsid w:val="00345DBF"/>
    <w:rsid w:val="00350BE0"/>
    <w:rsid w:val="00353651"/>
    <w:rsid w:val="0036035D"/>
    <w:rsid w:val="00360490"/>
    <w:rsid w:val="0037199E"/>
    <w:rsid w:val="00373904"/>
    <w:rsid w:val="00373EA5"/>
    <w:rsid w:val="00377BCF"/>
    <w:rsid w:val="003807D3"/>
    <w:rsid w:val="00382244"/>
    <w:rsid w:val="00382665"/>
    <w:rsid w:val="00383E8F"/>
    <w:rsid w:val="0038610D"/>
    <w:rsid w:val="00386E58"/>
    <w:rsid w:val="00387633"/>
    <w:rsid w:val="00390210"/>
    <w:rsid w:val="00390CAD"/>
    <w:rsid w:val="00392A76"/>
    <w:rsid w:val="0039440C"/>
    <w:rsid w:val="003A34BD"/>
    <w:rsid w:val="003A5203"/>
    <w:rsid w:val="003A54FF"/>
    <w:rsid w:val="003A7221"/>
    <w:rsid w:val="003A7C2C"/>
    <w:rsid w:val="003B0603"/>
    <w:rsid w:val="003B1539"/>
    <w:rsid w:val="003B300E"/>
    <w:rsid w:val="003B43F7"/>
    <w:rsid w:val="003B6748"/>
    <w:rsid w:val="003C3311"/>
    <w:rsid w:val="003C3894"/>
    <w:rsid w:val="003C5321"/>
    <w:rsid w:val="003C55C6"/>
    <w:rsid w:val="003D07B6"/>
    <w:rsid w:val="003D1E8F"/>
    <w:rsid w:val="003D365D"/>
    <w:rsid w:val="003D5C18"/>
    <w:rsid w:val="003D7C68"/>
    <w:rsid w:val="003E1494"/>
    <w:rsid w:val="003E43F4"/>
    <w:rsid w:val="003F149C"/>
    <w:rsid w:val="003F3F3E"/>
    <w:rsid w:val="003F41AE"/>
    <w:rsid w:val="003F660B"/>
    <w:rsid w:val="003F6FAC"/>
    <w:rsid w:val="003F7E60"/>
    <w:rsid w:val="00401E5D"/>
    <w:rsid w:val="00404197"/>
    <w:rsid w:val="00410F15"/>
    <w:rsid w:val="0041199A"/>
    <w:rsid w:val="00411C9D"/>
    <w:rsid w:val="00414173"/>
    <w:rsid w:val="004149B4"/>
    <w:rsid w:val="004208BE"/>
    <w:rsid w:val="0042261F"/>
    <w:rsid w:val="00422930"/>
    <w:rsid w:val="004233A3"/>
    <w:rsid w:val="00431D91"/>
    <w:rsid w:val="00435526"/>
    <w:rsid w:val="004371E0"/>
    <w:rsid w:val="00437700"/>
    <w:rsid w:val="004408D5"/>
    <w:rsid w:val="00441083"/>
    <w:rsid w:val="00444D9B"/>
    <w:rsid w:val="00446166"/>
    <w:rsid w:val="0044620D"/>
    <w:rsid w:val="00451949"/>
    <w:rsid w:val="00451A40"/>
    <w:rsid w:val="00454714"/>
    <w:rsid w:val="00456DE6"/>
    <w:rsid w:val="00462B3F"/>
    <w:rsid w:val="00463E08"/>
    <w:rsid w:val="0047128C"/>
    <w:rsid w:val="0047334B"/>
    <w:rsid w:val="00475E58"/>
    <w:rsid w:val="0048043E"/>
    <w:rsid w:val="0048296A"/>
    <w:rsid w:val="00482B01"/>
    <w:rsid w:val="004846D5"/>
    <w:rsid w:val="00491190"/>
    <w:rsid w:val="004958E8"/>
    <w:rsid w:val="00497E82"/>
    <w:rsid w:val="004A1570"/>
    <w:rsid w:val="004B085C"/>
    <w:rsid w:val="004B30E8"/>
    <w:rsid w:val="004B35B6"/>
    <w:rsid w:val="004B67AC"/>
    <w:rsid w:val="004C0A05"/>
    <w:rsid w:val="004C0A84"/>
    <w:rsid w:val="004D0240"/>
    <w:rsid w:val="004D43BB"/>
    <w:rsid w:val="004D4D3B"/>
    <w:rsid w:val="004D6BDF"/>
    <w:rsid w:val="004D7B13"/>
    <w:rsid w:val="004E0719"/>
    <w:rsid w:val="004E4393"/>
    <w:rsid w:val="004E5A76"/>
    <w:rsid w:val="004E6A98"/>
    <w:rsid w:val="004E6E3B"/>
    <w:rsid w:val="004F2EAF"/>
    <w:rsid w:val="004F55B8"/>
    <w:rsid w:val="00501C84"/>
    <w:rsid w:val="00503530"/>
    <w:rsid w:val="00510089"/>
    <w:rsid w:val="00510197"/>
    <w:rsid w:val="005118C5"/>
    <w:rsid w:val="00512E60"/>
    <w:rsid w:val="00515FF9"/>
    <w:rsid w:val="005227FC"/>
    <w:rsid w:val="005232BD"/>
    <w:rsid w:val="00524F97"/>
    <w:rsid w:val="005309D4"/>
    <w:rsid w:val="005319FF"/>
    <w:rsid w:val="00532676"/>
    <w:rsid w:val="00533545"/>
    <w:rsid w:val="00542AF3"/>
    <w:rsid w:val="00543826"/>
    <w:rsid w:val="005450B6"/>
    <w:rsid w:val="005502A6"/>
    <w:rsid w:val="00550F9C"/>
    <w:rsid w:val="005538D0"/>
    <w:rsid w:val="00554A8C"/>
    <w:rsid w:val="00556E5F"/>
    <w:rsid w:val="00571FF3"/>
    <w:rsid w:val="00574317"/>
    <w:rsid w:val="005745C8"/>
    <w:rsid w:val="00580500"/>
    <w:rsid w:val="005813D6"/>
    <w:rsid w:val="00587988"/>
    <w:rsid w:val="00591221"/>
    <w:rsid w:val="00591495"/>
    <w:rsid w:val="00591534"/>
    <w:rsid w:val="005934F1"/>
    <w:rsid w:val="00597FB1"/>
    <w:rsid w:val="005A4085"/>
    <w:rsid w:val="005A71CD"/>
    <w:rsid w:val="005B285A"/>
    <w:rsid w:val="005B5136"/>
    <w:rsid w:val="005B6B02"/>
    <w:rsid w:val="005C2812"/>
    <w:rsid w:val="005C4828"/>
    <w:rsid w:val="005C7ACA"/>
    <w:rsid w:val="005D1935"/>
    <w:rsid w:val="005D4AB0"/>
    <w:rsid w:val="005D52BD"/>
    <w:rsid w:val="005E10D2"/>
    <w:rsid w:val="005E21B3"/>
    <w:rsid w:val="005E33C7"/>
    <w:rsid w:val="005E4096"/>
    <w:rsid w:val="005E4B83"/>
    <w:rsid w:val="005E4F3C"/>
    <w:rsid w:val="005F076D"/>
    <w:rsid w:val="005F0D67"/>
    <w:rsid w:val="005F1417"/>
    <w:rsid w:val="005F238A"/>
    <w:rsid w:val="005F543A"/>
    <w:rsid w:val="006040EA"/>
    <w:rsid w:val="00606A91"/>
    <w:rsid w:val="00630872"/>
    <w:rsid w:val="00630C23"/>
    <w:rsid w:val="00631110"/>
    <w:rsid w:val="006353E4"/>
    <w:rsid w:val="00635B91"/>
    <w:rsid w:val="0063653F"/>
    <w:rsid w:val="00641B28"/>
    <w:rsid w:val="0064389D"/>
    <w:rsid w:val="00646466"/>
    <w:rsid w:val="006467D5"/>
    <w:rsid w:val="00654F2C"/>
    <w:rsid w:val="00656FE2"/>
    <w:rsid w:val="00660DED"/>
    <w:rsid w:val="006629F5"/>
    <w:rsid w:val="0066428F"/>
    <w:rsid w:val="0066708F"/>
    <w:rsid w:val="0067341A"/>
    <w:rsid w:val="00673493"/>
    <w:rsid w:val="006740BA"/>
    <w:rsid w:val="00674F8E"/>
    <w:rsid w:val="00677CDA"/>
    <w:rsid w:val="00685F00"/>
    <w:rsid w:val="006914E1"/>
    <w:rsid w:val="00692AFA"/>
    <w:rsid w:val="00696A1E"/>
    <w:rsid w:val="006A16A1"/>
    <w:rsid w:val="006A3DFC"/>
    <w:rsid w:val="006A50C8"/>
    <w:rsid w:val="006A528C"/>
    <w:rsid w:val="006B1653"/>
    <w:rsid w:val="006B3BE6"/>
    <w:rsid w:val="006B47A3"/>
    <w:rsid w:val="006B5FC6"/>
    <w:rsid w:val="006C1D56"/>
    <w:rsid w:val="006C2776"/>
    <w:rsid w:val="006C6F5A"/>
    <w:rsid w:val="006D58A8"/>
    <w:rsid w:val="006E5EBE"/>
    <w:rsid w:val="006E74E8"/>
    <w:rsid w:val="006F2997"/>
    <w:rsid w:val="006F3944"/>
    <w:rsid w:val="006F3C36"/>
    <w:rsid w:val="006F4AFD"/>
    <w:rsid w:val="006F776A"/>
    <w:rsid w:val="007013B7"/>
    <w:rsid w:val="00703A85"/>
    <w:rsid w:val="007059E5"/>
    <w:rsid w:val="007076CC"/>
    <w:rsid w:val="00711573"/>
    <w:rsid w:val="007133C0"/>
    <w:rsid w:val="00715ABE"/>
    <w:rsid w:val="00720333"/>
    <w:rsid w:val="007235F9"/>
    <w:rsid w:val="00724016"/>
    <w:rsid w:val="00731053"/>
    <w:rsid w:val="00732003"/>
    <w:rsid w:val="00732352"/>
    <w:rsid w:val="0073260F"/>
    <w:rsid w:val="00734DC5"/>
    <w:rsid w:val="007369B3"/>
    <w:rsid w:val="007416B2"/>
    <w:rsid w:val="0074200D"/>
    <w:rsid w:val="00742237"/>
    <w:rsid w:val="007422B9"/>
    <w:rsid w:val="007426C4"/>
    <w:rsid w:val="00744887"/>
    <w:rsid w:val="00746826"/>
    <w:rsid w:val="00751B61"/>
    <w:rsid w:val="00752EF5"/>
    <w:rsid w:val="007533E9"/>
    <w:rsid w:val="007576EC"/>
    <w:rsid w:val="00766010"/>
    <w:rsid w:val="0077078F"/>
    <w:rsid w:val="007717B6"/>
    <w:rsid w:val="00772BEC"/>
    <w:rsid w:val="0077540A"/>
    <w:rsid w:val="0078375F"/>
    <w:rsid w:val="00784FB6"/>
    <w:rsid w:val="00794E46"/>
    <w:rsid w:val="007A1779"/>
    <w:rsid w:val="007A5E98"/>
    <w:rsid w:val="007B2695"/>
    <w:rsid w:val="007B31AF"/>
    <w:rsid w:val="007B5BFA"/>
    <w:rsid w:val="007B669C"/>
    <w:rsid w:val="007B78A5"/>
    <w:rsid w:val="007C44C2"/>
    <w:rsid w:val="007C6410"/>
    <w:rsid w:val="007C6E6F"/>
    <w:rsid w:val="007D21FA"/>
    <w:rsid w:val="007D2D9A"/>
    <w:rsid w:val="007D3BDC"/>
    <w:rsid w:val="007D4C21"/>
    <w:rsid w:val="007D7B8D"/>
    <w:rsid w:val="007E0E2F"/>
    <w:rsid w:val="007E1923"/>
    <w:rsid w:val="007E1ACB"/>
    <w:rsid w:val="007E2CD6"/>
    <w:rsid w:val="007F5012"/>
    <w:rsid w:val="007F5161"/>
    <w:rsid w:val="007F53FA"/>
    <w:rsid w:val="00802AFA"/>
    <w:rsid w:val="00805B2E"/>
    <w:rsid w:val="00811B9A"/>
    <w:rsid w:val="008130CF"/>
    <w:rsid w:val="00814A17"/>
    <w:rsid w:val="00816AE4"/>
    <w:rsid w:val="0082358A"/>
    <w:rsid w:val="00823D23"/>
    <w:rsid w:val="00832061"/>
    <w:rsid w:val="00835AA4"/>
    <w:rsid w:val="0084026A"/>
    <w:rsid w:val="0084335D"/>
    <w:rsid w:val="008459F7"/>
    <w:rsid w:val="00847D21"/>
    <w:rsid w:val="00852A8A"/>
    <w:rsid w:val="00854165"/>
    <w:rsid w:val="00856D91"/>
    <w:rsid w:val="00861167"/>
    <w:rsid w:val="008613D0"/>
    <w:rsid w:val="00861CF7"/>
    <w:rsid w:val="00863409"/>
    <w:rsid w:val="00863DE4"/>
    <w:rsid w:val="008647B2"/>
    <w:rsid w:val="008650C5"/>
    <w:rsid w:val="00867B3A"/>
    <w:rsid w:val="008726A4"/>
    <w:rsid w:val="00873244"/>
    <w:rsid w:val="0087435E"/>
    <w:rsid w:val="00886E07"/>
    <w:rsid w:val="00893BCF"/>
    <w:rsid w:val="00893C8E"/>
    <w:rsid w:val="00896013"/>
    <w:rsid w:val="00896423"/>
    <w:rsid w:val="008A2B2B"/>
    <w:rsid w:val="008A4BC0"/>
    <w:rsid w:val="008A4FE7"/>
    <w:rsid w:val="008B2553"/>
    <w:rsid w:val="008B6780"/>
    <w:rsid w:val="008C324A"/>
    <w:rsid w:val="008C52E0"/>
    <w:rsid w:val="008C7280"/>
    <w:rsid w:val="008D283C"/>
    <w:rsid w:val="008D2FD8"/>
    <w:rsid w:val="008D5B3A"/>
    <w:rsid w:val="008E0ACB"/>
    <w:rsid w:val="008E1259"/>
    <w:rsid w:val="008E5116"/>
    <w:rsid w:val="008E5458"/>
    <w:rsid w:val="008E66FF"/>
    <w:rsid w:val="008E7F71"/>
    <w:rsid w:val="008F60D1"/>
    <w:rsid w:val="00902F95"/>
    <w:rsid w:val="00903E8A"/>
    <w:rsid w:val="009048BD"/>
    <w:rsid w:val="00905B97"/>
    <w:rsid w:val="00910822"/>
    <w:rsid w:val="00910DC1"/>
    <w:rsid w:val="00911186"/>
    <w:rsid w:val="0091241D"/>
    <w:rsid w:val="00914B4C"/>
    <w:rsid w:val="009152A7"/>
    <w:rsid w:val="0091579F"/>
    <w:rsid w:val="00916F02"/>
    <w:rsid w:val="00922AE9"/>
    <w:rsid w:val="0092522F"/>
    <w:rsid w:val="009315A1"/>
    <w:rsid w:val="0093200C"/>
    <w:rsid w:val="00932172"/>
    <w:rsid w:val="00934517"/>
    <w:rsid w:val="00936A55"/>
    <w:rsid w:val="009400F3"/>
    <w:rsid w:val="00942560"/>
    <w:rsid w:val="00943BD8"/>
    <w:rsid w:val="00944933"/>
    <w:rsid w:val="00952F3F"/>
    <w:rsid w:val="009547A1"/>
    <w:rsid w:val="00956416"/>
    <w:rsid w:val="00956E31"/>
    <w:rsid w:val="00965418"/>
    <w:rsid w:val="00967303"/>
    <w:rsid w:val="00974A6E"/>
    <w:rsid w:val="009756E8"/>
    <w:rsid w:val="00975BEA"/>
    <w:rsid w:val="00977168"/>
    <w:rsid w:val="00980B9F"/>
    <w:rsid w:val="00981B7E"/>
    <w:rsid w:val="0098387C"/>
    <w:rsid w:val="00985951"/>
    <w:rsid w:val="00986CFE"/>
    <w:rsid w:val="0099395B"/>
    <w:rsid w:val="00993BCB"/>
    <w:rsid w:val="009A6C19"/>
    <w:rsid w:val="009A7612"/>
    <w:rsid w:val="009B11E9"/>
    <w:rsid w:val="009B270A"/>
    <w:rsid w:val="009B3294"/>
    <w:rsid w:val="009B647D"/>
    <w:rsid w:val="009C1F69"/>
    <w:rsid w:val="009C5629"/>
    <w:rsid w:val="009C7FA5"/>
    <w:rsid w:val="009D070F"/>
    <w:rsid w:val="009D0C60"/>
    <w:rsid w:val="009D2D7A"/>
    <w:rsid w:val="009D4F7B"/>
    <w:rsid w:val="009D64DD"/>
    <w:rsid w:val="009E25E1"/>
    <w:rsid w:val="009E3A8C"/>
    <w:rsid w:val="009E43EE"/>
    <w:rsid w:val="009F46F3"/>
    <w:rsid w:val="00A034FA"/>
    <w:rsid w:val="00A03CBC"/>
    <w:rsid w:val="00A05DDB"/>
    <w:rsid w:val="00A07C63"/>
    <w:rsid w:val="00A11908"/>
    <w:rsid w:val="00A12CF6"/>
    <w:rsid w:val="00A13662"/>
    <w:rsid w:val="00A14441"/>
    <w:rsid w:val="00A231E9"/>
    <w:rsid w:val="00A27DE7"/>
    <w:rsid w:val="00A31F52"/>
    <w:rsid w:val="00A32ADC"/>
    <w:rsid w:val="00A368EC"/>
    <w:rsid w:val="00A4096B"/>
    <w:rsid w:val="00A51132"/>
    <w:rsid w:val="00A5229F"/>
    <w:rsid w:val="00A54C07"/>
    <w:rsid w:val="00A56629"/>
    <w:rsid w:val="00A60ADA"/>
    <w:rsid w:val="00A616E9"/>
    <w:rsid w:val="00A63E0A"/>
    <w:rsid w:val="00A655A5"/>
    <w:rsid w:val="00A73D15"/>
    <w:rsid w:val="00A807DE"/>
    <w:rsid w:val="00A82158"/>
    <w:rsid w:val="00A842A9"/>
    <w:rsid w:val="00A84872"/>
    <w:rsid w:val="00A85593"/>
    <w:rsid w:val="00A913E4"/>
    <w:rsid w:val="00A934BB"/>
    <w:rsid w:val="00A95C0B"/>
    <w:rsid w:val="00AA249A"/>
    <w:rsid w:val="00AA3017"/>
    <w:rsid w:val="00AA4131"/>
    <w:rsid w:val="00AB0E5B"/>
    <w:rsid w:val="00AB16A6"/>
    <w:rsid w:val="00AB277C"/>
    <w:rsid w:val="00AB5D0B"/>
    <w:rsid w:val="00AC477D"/>
    <w:rsid w:val="00AC5093"/>
    <w:rsid w:val="00AC5158"/>
    <w:rsid w:val="00AC59B6"/>
    <w:rsid w:val="00AC7004"/>
    <w:rsid w:val="00AD2EC8"/>
    <w:rsid w:val="00AD433F"/>
    <w:rsid w:val="00AD521F"/>
    <w:rsid w:val="00AD680C"/>
    <w:rsid w:val="00AE726D"/>
    <w:rsid w:val="00AE72D1"/>
    <w:rsid w:val="00AE7D0A"/>
    <w:rsid w:val="00AF046B"/>
    <w:rsid w:val="00AF0B3C"/>
    <w:rsid w:val="00AF31A3"/>
    <w:rsid w:val="00AF3812"/>
    <w:rsid w:val="00AF6459"/>
    <w:rsid w:val="00AF78D3"/>
    <w:rsid w:val="00B00013"/>
    <w:rsid w:val="00B01743"/>
    <w:rsid w:val="00B028B1"/>
    <w:rsid w:val="00B05526"/>
    <w:rsid w:val="00B06050"/>
    <w:rsid w:val="00B075BF"/>
    <w:rsid w:val="00B107BD"/>
    <w:rsid w:val="00B143A3"/>
    <w:rsid w:val="00B1481E"/>
    <w:rsid w:val="00B161C8"/>
    <w:rsid w:val="00B21F2F"/>
    <w:rsid w:val="00B22818"/>
    <w:rsid w:val="00B2380D"/>
    <w:rsid w:val="00B267BF"/>
    <w:rsid w:val="00B338AE"/>
    <w:rsid w:val="00B360B8"/>
    <w:rsid w:val="00B36590"/>
    <w:rsid w:val="00B373E7"/>
    <w:rsid w:val="00B41CA5"/>
    <w:rsid w:val="00B42D2F"/>
    <w:rsid w:val="00B443C4"/>
    <w:rsid w:val="00B46F8B"/>
    <w:rsid w:val="00B541AF"/>
    <w:rsid w:val="00B5740D"/>
    <w:rsid w:val="00B62DA9"/>
    <w:rsid w:val="00B630E8"/>
    <w:rsid w:val="00B65443"/>
    <w:rsid w:val="00B65C40"/>
    <w:rsid w:val="00B662FE"/>
    <w:rsid w:val="00B811E4"/>
    <w:rsid w:val="00B812C5"/>
    <w:rsid w:val="00B815BC"/>
    <w:rsid w:val="00B8416D"/>
    <w:rsid w:val="00B8605A"/>
    <w:rsid w:val="00B86A5C"/>
    <w:rsid w:val="00B90889"/>
    <w:rsid w:val="00B90F3F"/>
    <w:rsid w:val="00B93F54"/>
    <w:rsid w:val="00BA67D7"/>
    <w:rsid w:val="00BB2682"/>
    <w:rsid w:val="00BB7A55"/>
    <w:rsid w:val="00BC0703"/>
    <w:rsid w:val="00BC1749"/>
    <w:rsid w:val="00BC1816"/>
    <w:rsid w:val="00BC64FA"/>
    <w:rsid w:val="00BC6CC1"/>
    <w:rsid w:val="00BD15AF"/>
    <w:rsid w:val="00BD1974"/>
    <w:rsid w:val="00BD4E02"/>
    <w:rsid w:val="00BE0B04"/>
    <w:rsid w:val="00BE0E6E"/>
    <w:rsid w:val="00BE0FAF"/>
    <w:rsid w:val="00BE621D"/>
    <w:rsid w:val="00BF00CB"/>
    <w:rsid w:val="00BF07DB"/>
    <w:rsid w:val="00BF3E08"/>
    <w:rsid w:val="00BF7646"/>
    <w:rsid w:val="00C046B0"/>
    <w:rsid w:val="00C069B4"/>
    <w:rsid w:val="00C10454"/>
    <w:rsid w:val="00C11518"/>
    <w:rsid w:val="00C12197"/>
    <w:rsid w:val="00C12CCD"/>
    <w:rsid w:val="00C13C65"/>
    <w:rsid w:val="00C13F02"/>
    <w:rsid w:val="00C13FA4"/>
    <w:rsid w:val="00C1400C"/>
    <w:rsid w:val="00C14E65"/>
    <w:rsid w:val="00C15700"/>
    <w:rsid w:val="00C279E5"/>
    <w:rsid w:val="00C31AB3"/>
    <w:rsid w:val="00C36333"/>
    <w:rsid w:val="00C40268"/>
    <w:rsid w:val="00C50002"/>
    <w:rsid w:val="00C51CCC"/>
    <w:rsid w:val="00C5381B"/>
    <w:rsid w:val="00C546BB"/>
    <w:rsid w:val="00C5717C"/>
    <w:rsid w:val="00C57A62"/>
    <w:rsid w:val="00C656AA"/>
    <w:rsid w:val="00C67576"/>
    <w:rsid w:val="00C7569A"/>
    <w:rsid w:val="00C8132D"/>
    <w:rsid w:val="00C84460"/>
    <w:rsid w:val="00C847C9"/>
    <w:rsid w:val="00C84F1E"/>
    <w:rsid w:val="00C91B0F"/>
    <w:rsid w:val="00C947F9"/>
    <w:rsid w:val="00C95DC4"/>
    <w:rsid w:val="00CA00D8"/>
    <w:rsid w:val="00CA14AA"/>
    <w:rsid w:val="00CB57E6"/>
    <w:rsid w:val="00CB61E8"/>
    <w:rsid w:val="00CB78FE"/>
    <w:rsid w:val="00CC0031"/>
    <w:rsid w:val="00CC4D36"/>
    <w:rsid w:val="00CC632D"/>
    <w:rsid w:val="00CC6FDD"/>
    <w:rsid w:val="00CD0780"/>
    <w:rsid w:val="00CF389F"/>
    <w:rsid w:val="00CF3CEA"/>
    <w:rsid w:val="00CF4804"/>
    <w:rsid w:val="00CF51BE"/>
    <w:rsid w:val="00CF774C"/>
    <w:rsid w:val="00D0286C"/>
    <w:rsid w:val="00D02ED2"/>
    <w:rsid w:val="00D11A80"/>
    <w:rsid w:val="00D17796"/>
    <w:rsid w:val="00D2125D"/>
    <w:rsid w:val="00D22825"/>
    <w:rsid w:val="00D2358C"/>
    <w:rsid w:val="00D23664"/>
    <w:rsid w:val="00D25971"/>
    <w:rsid w:val="00D30BE6"/>
    <w:rsid w:val="00D32A8F"/>
    <w:rsid w:val="00D36915"/>
    <w:rsid w:val="00D40DEA"/>
    <w:rsid w:val="00D40F6C"/>
    <w:rsid w:val="00D5085C"/>
    <w:rsid w:val="00D51E38"/>
    <w:rsid w:val="00D51EE5"/>
    <w:rsid w:val="00D52685"/>
    <w:rsid w:val="00D52E69"/>
    <w:rsid w:val="00D56B4A"/>
    <w:rsid w:val="00D57141"/>
    <w:rsid w:val="00D60FF3"/>
    <w:rsid w:val="00D62A9B"/>
    <w:rsid w:val="00D67535"/>
    <w:rsid w:val="00D733B1"/>
    <w:rsid w:val="00D74FDA"/>
    <w:rsid w:val="00D75F53"/>
    <w:rsid w:val="00D80D30"/>
    <w:rsid w:val="00D82D91"/>
    <w:rsid w:val="00D85745"/>
    <w:rsid w:val="00D85A53"/>
    <w:rsid w:val="00D9668D"/>
    <w:rsid w:val="00DB362D"/>
    <w:rsid w:val="00DB3BCA"/>
    <w:rsid w:val="00DB4B21"/>
    <w:rsid w:val="00DB5071"/>
    <w:rsid w:val="00DB5F7A"/>
    <w:rsid w:val="00DB68A2"/>
    <w:rsid w:val="00DC04FA"/>
    <w:rsid w:val="00DC1303"/>
    <w:rsid w:val="00DC1D57"/>
    <w:rsid w:val="00DC366C"/>
    <w:rsid w:val="00DD1D6B"/>
    <w:rsid w:val="00DD3AC8"/>
    <w:rsid w:val="00DD4017"/>
    <w:rsid w:val="00DD4CE1"/>
    <w:rsid w:val="00DD68F0"/>
    <w:rsid w:val="00DE1144"/>
    <w:rsid w:val="00DE190C"/>
    <w:rsid w:val="00DE3D94"/>
    <w:rsid w:val="00DE443B"/>
    <w:rsid w:val="00DF5D87"/>
    <w:rsid w:val="00DF5E6D"/>
    <w:rsid w:val="00DF6B38"/>
    <w:rsid w:val="00E01327"/>
    <w:rsid w:val="00E03D70"/>
    <w:rsid w:val="00E0518D"/>
    <w:rsid w:val="00E06286"/>
    <w:rsid w:val="00E064B0"/>
    <w:rsid w:val="00E069C3"/>
    <w:rsid w:val="00E11465"/>
    <w:rsid w:val="00E16B2A"/>
    <w:rsid w:val="00E17993"/>
    <w:rsid w:val="00E248F2"/>
    <w:rsid w:val="00E25B47"/>
    <w:rsid w:val="00E25C64"/>
    <w:rsid w:val="00E260F8"/>
    <w:rsid w:val="00E311FE"/>
    <w:rsid w:val="00E33EC3"/>
    <w:rsid w:val="00E41343"/>
    <w:rsid w:val="00E4200A"/>
    <w:rsid w:val="00E442FD"/>
    <w:rsid w:val="00E476C9"/>
    <w:rsid w:val="00E50CE8"/>
    <w:rsid w:val="00E53FD3"/>
    <w:rsid w:val="00E54C3E"/>
    <w:rsid w:val="00E61CA6"/>
    <w:rsid w:val="00E714BD"/>
    <w:rsid w:val="00E71593"/>
    <w:rsid w:val="00E73F14"/>
    <w:rsid w:val="00E74590"/>
    <w:rsid w:val="00E7707E"/>
    <w:rsid w:val="00E81C20"/>
    <w:rsid w:val="00E90025"/>
    <w:rsid w:val="00E904A2"/>
    <w:rsid w:val="00E919F9"/>
    <w:rsid w:val="00E91B76"/>
    <w:rsid w:val="00E939EA"/>
    <w:rsid w:val="00E968B1"/>
    <w:rsid w:val="00EA0588"/>
    <w:rsid w:val="00EA1152"/>
    <w:rsid w:val="00EA3E31"/>
    <w:rsid w:val="00EB3084"/>
    <w:rsid w:val="00EC0A1C"/>
    <w:rsid w:val="00ED6A55"/>
    <w:rsid w:val="00ED75E0"/>
    <w:rsid w:val="00EE4627"/>
    <w:rsid w:val="00EF3275"/>
    <w:rsid w:val="00EF62C4"/>
    <w:rsid w:val="00F008DD"/>
    <w:rsid w:val="00F028E2"/>
    <w:rsid w:val="00F2052D"/>
    <w:rsid w:val="00F21BB0"/>
    <w:rsid w:val="00F26211"/>
    <w:rsid w:val="00F300C3"/>
    <w:rsid w:val="00F35197"/>
    <w:rsid w:val="00F37107"/>
    <w:rsid w:val="00F37A47"/>
    <w:rsid w:val="00F41EB8"/>
    <w:rsid w:val="00F433F8"/>
    <w:rsid w:val="00F45E5A"/>
    <w:rsid w:val="00F478E5"/>
    <w:rsid w:val="00F47929"/>
    <w:rsid w:val="00F50C43"/>
    <w:rsid w:val="00F55B65"/>
    <w:rsid w:val="00F57B58"/>
    <w:rsid w:val="00F600A9"/>
    <w:rsid w:val="00F60FC7"/>
    <w:rsid w:val="00F65200"/>
    <w:rsid w:val="00F657C1"/>
    <w:rsid w:val="00F7066C"/>
    <w:rsid w:val="00F721F0"/>
    <w:rsid w:val="00F722EC"/>
    <w:rsid w:val="00F74341"/>
    <w:rsid w:val="00F76E88"/>
    <w:rsid w:val="00F81BAE"/>
    <w:rsid w:val="00F83671"/>
    <w:rsid w:val="00F840C0"/>
    <w:rsid w:val="00F927EA"/>
    <w:rsid w:val="00F92F61"/>
    <w:rsid w:val="00F93BD8"/>
    <w:rsid w:val="00F95CFB"/>
    <w:rsid w:val="00FA2874"/>
    <w:rsid w:val="00FA2991"/>
    <w:rsid w:val="00FA3358"/>
    <w:rsid w:val="00FA3FD3"/>
    <w:rsid w:val="00FA4DF5"/>
    <w:rsid w:val="00FA6CBF"/>
    <w:rsid w:val="00FA77FC"/>
    <w:rsid w:val="00FB09A1"/>
    <w:rsid w:val="00FB11A3"/>
    <w:rsid w:val="00FB2BB6"/>
    <w:rsid w:val="00FB2C23"/>
    <w:rsid w:val="00FB48F4"/>
    <w:rsid w:val="00FC0158"/>
    <w:rsid w:val="00FC0348"/>
    <w:rsid w:val="00FC1802"/>
    <w:rsid w:val="00FF05D4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E4A44"/>
  <w15:docId w15:val="{9233D340-2757-48FF-A3B8-EAD26643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85C"/>
  </w:style>
  <w:style w:type="paragraph" w:styleId="Nagwek1">
    <w:name w:val="heading 1"/>
    <w:basedOn w:val="Normalny"/>
    <w:next w:val="Normalny"/>
    <w:link w:val="Nagwek1Znak"/>
    <w:uiPriority w:val="9"/>
    <w:qFormat/>
    <w:rsid w:val="000F790B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790B"/>
    <w:pPr>
      <w:keepNext/>
      <w:numPr>
        <w:ilvl w:val="1"/>
        <w:numId w:val="1"/>
      </w:numPr>
      <w:tabs>
        <w:tab w:val="left" w:pos="-2160"/>
      </w:tabs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34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790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0F790B"/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321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9D07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07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8C52E0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0F790B"/>
  </w:style>
  <w:style w:type="paragraph" w:styleId="Nagwek">
    <w:name w:val="header"/>
    <w:basedOn w:val="Normalny"/>
    <w:link w:val="NagwekZnak"/>
    <w:uiPriority w:val="99"/>
    <w:unhideWhenUsed/>
    <w:rsid w:val="00DB3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62D"/>
  </w:style>
  <w:style w:type="paragraph" w:styleId="Stopka">
    <w:name w:val="footer"/>
    <w:basedOn w:val="Normalny"/>
    <w:link w:val="StopkaZnak"/>
    <w:uiPriority w:val="99"/>
    <w:unhideWhenUsed/>
    <w:rsid w:val="00DB3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62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5F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5FC6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6B5FC6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rsid w:val="00323672"/>
    <w:rPr>
      <w:vertAlign w:val="superscript"/>
    </w:rPr>
  </w:style>
  <w:style w:type="character" w:customStyle="1" w:styleId="Zakotwiczenieprzypisudolnego">
    <w:name w:val="Zakotwiczenie przypisu dolnego"/>
    <w:rsid w:val="00323672"/>
    <w:rPr>
      <w:vertAlign w:val="superscript"/>
    </w:rPr>
  </w:style>
  <w:style w:type="paragraph" w:customStyle="1" w:styleId="Przypisdolny">
    <w:name w:val="Przypis dolny"/>
    <w:basedOn w:val="Normalny"/>
    <w:rsid w:val="00323672"/>
    <w:pPr>
      <w:suppressAutoHyphens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0F790B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-E Fuﬂnotentext Znak"/>
    <w:basedOn w:val="Domylnaczcionkaakapitu"/>
    <w:link w:val="Tekstprzypisudolnego"/>
    <w:uiPriority w:val="99"/>
    <w:semiHidden/>
    <w:locked/>
    <w:rsid w:val="000F790B"/>
    <w:rPr>
      <w:lang w:eastAsia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1"/>
    <w:uiPriority w:val="99"/>
    <w:semiHidden/>
    <w:unhideWhenUsed/>
    <w:rsid w:val="000F790B"/>
    <w:pPr>
      <w:suppressAutoHyphens/>
      <w:spacing w:after="0" w:line="240" w:lineRule="auto"/>
    </w:pPr>
    <w:rPr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uiPriority w:val="99"/>
    <w:semiHidden/>
    <w:rsid w:val="000F790B"/>
    <w:rPr>
      <w:sz w:val="20"/>
      <w:szCs w:val="20"/>
    </w:rPr>
  </w:style>
  <w:style w:type="character" w:customStyle="1" w:styleId="TekstkomentarzaZnak1">
    <w:name w:val="Tekst komentarza Znak1"/>
    <w:aliases w:val="Znak Znak1"/>
    <w:basedOn w:val="Domylnaczcionkaakapitu"/>
    <w:link w:val="Tekstkomentarza"/>
    <w:uiPriority w:val="99"/>
    <w:semiHidden/>
    <w:locked/>
    <w:rsid w:val="000F790B"/>
    <w:rPr>
      <w:lang w:eastAsia="ar-SA"/>
    </w:rPr>
  </w:style>
  <w:style w:type="paragraph" w:styleId="Tekstkomentarza">
    <w:name w:val="annotation text"/>
    <w:aliases w:val="Znak"/>
    <w:basedOn w:val="Normalny"/>
    <w:link w:val="TekstkomentarzaZnak1"/>
    <w:uiPriority w:val="99"/>
    <w:semiHidden/>
    <w:unhideWhenUsed/>
    <w:rsid w:val="000F790B"/>
    <w:pPr>
      <w:suppressAutoHyphens/>
      <w:spacing w:after="0" w:line="240" w:lineRule="auto"/>
    </w:pPr>
    <w:rPr>
      <w:lang w:eastAsia="ar-SA"/>
    </w:rPr>
  </w:style>
  <w:style w:type="character" w:customStyle="1" w:styleId="TekstkomentarzaZnak">
    <w:name w:val="Tekst komentarza Znak"/>
    <w:aliases w:val="Znak Znak"/>
    <w:basedOn w:val="Domylnaczcionkaakapitu"/>
    <w:uiPriority w:val="99"/>
    <w:semiHidden/>
    <w:rsid w:val="000F790B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0F790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locked/>
    <w:rsid w:val="000F790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semiHidden/>
    <w:rsid w:val="000F790B"/>
  </w:style>
  <w:style w:type="paragraph" w:styleId="Lista">
    <w:name w:val="List"/>
    <w:basedOn w:val="Tekstpodstawowy"/>
    <w:uiPriority w:val="99"/>
    <w:semiHidden/>
    <w:unhideWhenUsed/>
    <w:rsid w:val="000F790B"/>
    <w:rPr>
      <w:rFonts w:cs="Mangal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0F790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0F790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0F790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0F790B"/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Tekstpodstawowy2Znak">
    <w:name w:val="Tekst podstawowy 2 Znak"/>
    <w:aliases w:val="Tekst podstawowy 2 Znak Znak Znak"/>
    <w:basedOn w:val="Domylnaczcionkaakapitu"/>
    <w:link w:val="Tekstpodstawowy2"/>
    <w:semiHidden/>
    <w:locked/>
    <w:rsid w:val="000F790B"/>
    <w:rPr>
      <w:sz w:val="24"/>
      <w:szCs w:val="24"/>
      <w:lang w:eastAsia="ar-SA"/>
    </w:rPr>
  </w:style>
  <w:style w:type="paragraph" w:styleId="Tekstpodstawowy2">
    <w:name w:val="Body Text 2"/>
    <w:aliases w:val="Tekst podstawowy 2 Znak Znak"/>
    <w:basedOn w:val="Normalny"/>
    <w:link w:val="Tekstpodstawowy2Znak"/>
    <w:semiHidden/>
    <w:unhideWhenUsed/>
    <w:rsid w:val="000F790B"/>
    <w:pPr>
      <w:spacing w:after="120" w:line="480" w:lineRule="auto"/>
    </w:pPr>
    <w:rPr>
      <w:sz w:val="24"/>
      <w:szCs w:val="24"/>
      <w:lang w:eastAsia="ar-SA"/>
    </w:rPr>
  </w:style>
  <w:style w:type="character" w:customStyle="1" w:styleId="Tekstpodstawowy2Znak1">
    <w:name w:val="Tekst podstawowy 2 Znak1"/>
    <w:aliases w:val="Tekst podstawowy 2 Znak Znak Znak1"/>
    <w:basedOn w:val="Domylnaczcionkaakapitu"/>
    <w:semiHidden/>
    <w:rsid w:val="000F790B"/>
  </w:style>
  <w:style w:type="paragraph" w:styleId="Zwykytekst">
    <w:name w:val="Plain Text"/>
    <w:basedOn w:val="Normalny"/>
    <w:link w:val="ZwykytekstZnak"/>
    <w:uiPriority w:val="99"/>
    <w:unhideWhenUsed/>
    <w:rsid w:val="000F790B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F790B"/>
    <w:rPr>
      <w:rFonts w:ascii="Calibri" w:eastAsia="Calibri" w:hAnsi="Calibri" w:cs="Times New Roman"/>
      <w:szCs w:val="21"/>
    </w:rPr>
  </w:style>
  <w:style w:type="paragraph" w:styleId="Bezodstpw">
    <w:name w:val="No Spacing"/>
    <w:uiPriority w:val="99"/>
    <w:qFormat/>
    <w:rsid w:val="000F79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awartoramki">
    <w:name w:val="Zawartość ramki"/>
    <w:basedOn w:val="Tekstpodstawowy"/>
    <w:uiPriority w:val="99"/>
    <w:semiHidden/>
    <w:rsid w:val="000F790B"/>
  </w:style>
  <w:style w:type="character" w:customStyle="1" w:styleId="WW8Num1z0">
    <w:name w:val="WW8Num1z0"/>
    <w:rsid w:val="000F790B"/>
    <w:rPr>
      <w:rFonts w:ascii="Arial" w:hAnsi="Arial" w:cs="Arial" w:hint="default"/>
      <w:sz w:val="20"/>
      <w:szCs w:val="20"/>
    </w:rPr>
  </w:style>
  <w:style w:type="character" w:customStyle="1" w:styleId="WW8Num1z1">
    <w:name w:val="WW8Num1z1"/>
    <w:rsid w:val="000F790B"/>
    <w:rPr>
      <w:rFonts w:ascii="Arial" w:hAnsi="Arial" w:cs="Arial" w:hint="default"/>
      <w:sz w:val="20"/>
      <w:szCs w:val="20"/>
    </w:rPr>
  </w:style>
  <w:style w:type="character" w:customStyle="1" w:styleId="WW8Num1z2">
    <w:name w:val="WW8Num1z2"/>
    <w:rsid w:val="000F790B"/>
  </w:style>
  <w:style w:type="character" w:customStyle="1" w:styleId="WW8Num1z3">
    <w:name w:val="WW8Num1z3"/>
    <w:rsid w:val="000F790B"/>
  </w:style>
  <w:style w:type="character" w:customStyle="1" w:styleId="WW8Num1z4">
    <w:name w:val="WW8Num1z4"/>
    <w:rsid w:val="000F790B"/>
  </w:style>
  <w:style w:type="character" w:customStyle="1" w:styleId="WW8Num1z5">
    <w:name w:val="WW8Num1z5"/>
    <w:rsid w:val="000F790B"/>
  </w:style>
  <w:style w:type="character" w:customStyle="1" w:styleId="WW8Num1z6">
    <w:name w:val="WW8Num1z6"/>
    <w:rsid w:val="000F790B"/>
  </w:style>
  <w:style w:type="character" w:customStyle="1" w:styleId="WW8Num1z7">
    <w:name w:val="WW8Num1z7"/>
    <w:rsid w:val="000F790B"/>
  </w:style>
  <w:style w:type="character" w:customStyle="1" w:styleId="WW8Num1z8">
    <w:name w:val="WW8Num1z8"/>
    <w:rsid w:val="000F790B"/>
  </w:style>
  <w:style w:type="character" w:customStyle="1" w:styleId="WW8Num2z0">
    <w:name w:val="WW8Num2z0"/>
    <w:rsid w:val="000F790B"/>
    <w:rPr>
      <w:rFonts w:ascii="Arial" w:hAnsi="Arial" w:cs="Arial" w:hint="default"/>
      <w:caps/>
      <w:sz w:val="20"/>
      <w:szCs w:val="20"/>
    </w:rPr>
  </w:style>
  <w:style w:type="character" w:customStyle="1" w:styleId="WW8Num2z1">
    <w:name w:val="WW8Num2z1"/>
    <w:rsid w:val="000F790B"/>
  </w:style>
  <w:style w:type="character" w:customStyle="1" w:styleId="WW8Num2z2">
    <w:name w:val="WW8Num2z2"/>
    <w:rsid w:val="000F790B"/>
  </w:style>
  <w:style w:type="character" w:customStyle="1" w:styleId="WW8Num2z3">
    <w:name w:val="WW8Num2z3"/>
    <w:rsid w:val="000F790B"/>
  </w:style>
  <w:style w:type="character" w:customStyle="1" w:styleId="WW8Num2z4">
    <w:name w:val="WW8Num2z4"/>
    <w:rsid w:val="000F790B"/>
  </w:style>
  <w:style w:type="character" w:customStyle="1" w:styleId="WW8Num2z5">
    <w:name w:val="WW8Num2z5"/>
    <w:rsid w:val="000F790B"/>
  </w:style>
  <w:style w:type="character" w:customStyle="1" w:styleId="WW8Num2z6">
    <w:name w:val="WW8Num2z6"/>
    <w:rsid w:val="000F790B"/>
  </w:style>
  <w:style w:type="character" w:customStyle="1" w:styleId="WW8Num2z7">
    <w:name w:val="WW8Num2z7"/>
    <w:rsid w:val="000F790B"/>
  </w:style>
  <w:style w:type="character" w:customStyle="1" w:styleId="WW8Num2z8">
    <w:name w:val="WW8Num2z8"/>
    <w:rsid w:val="000F790B"/>
  </w:style>
  <w:style w:type="character" w:customStyle="1" w:styleId="WW8Num3z0">
    <w:name w:val="WW8Num3z0"/>
    <w:rsid w:val="000F790B"/>
    <w:rPr>
      <w:rFonts w:ascii="Arial" w:hAnsi="Arial" w:cs="Arial" w:hint="default"/>
      <w:b/>
      <w:bCs w:val="0"/>
      <w:sz w:val="20"/>
      <w:szCs w:val="20"/>
    </w:rPr>
  </w:style>
  <w:style w:type="character" w:customStyle="1" w:styleId="WW8Num3z1">
    <w:name w:val="WW8Num3z1"/>
    <w:rsid w:val="000F790B"/>
  </w:style>
  <w:style w:type="character" w:customStyle="1" w:styleId="WW8Num3z2">
    <w:name w:val="WW8Num3z2"/>
    <w:rsid w:val="000F790B"/>
  </w:style>
  <w:style w:type="character" w:customStyle="1" w:styleId="WW8Num3z3">
    <w:name w:val="WW8Num3z3"/>
    <w:rsid w:val="000F790B"/>
  </w:style>
  <w:style w:type="character" w:customStyle="1" w:styleId="WW8Num3z4">
    <w:name w:val="WW8Num3z4"/>
    <w:rsid w:val="000F790B"/>
  </w:style>
  <w:style w:type="character" w:customStyle="1" w:styleId="WW8Num3z5">
    <w:name w:val="WW8Num3z5"/>
    <w:rsid w:val="000F790B"/>
  </w:style>
  <w:style w:type="character" w:customStyle="1" w:styleId="WW8Num3z6">
    <w:name w:val="WW8Num3z6"/>
    <w:rsid w:val="000F790B"/>
  </w:style>
  <w:style w:type="character" w:customStyle="1" w:styleId="WW8Num3z7">
    <w:name w:val="WW8Num3z7"/>
    <w:rsid w:val="000F790B"/>
  </w:style>
  <w:style w:type="character" w:customStyle="1" w:styleId="WW8Num3z8">
    <w:name w:val="WW8Num3z8"/>
    <w:rsid w:val="000F790B"/>
  </w:style>
  <w:style w:type="character" w:customStyle="1" w:styleId="WW8Num4z0">
    <w:name w:val="WW8Num4z0"/>
    <w:rsid w:val="000F790B"/>
    <w:rPr>
      <w:rFonts w:ascii="Arial" w:hAnsi="Arial" w:cs="Arial" w:hint="default"/>
      <w:sz w:val="20"/>
      <w:szCs w:val="20"/>
    </w:rPr>
  </w:style>
  <w:style w:type="character" w:customStyle="1" w:styleId="WW8Num4z1">
    <w:name w:val="WW8Num4z1"/>
    <w:rsid w:val="000F790B"/>
  </w:style>
  <w:style w:type="character" w:customStyle="1" w:styleId="WW8Num4z2">
    <w:name w:val="WW8Num4z2"/>
    <w:rsid w:val="000F790B"/>
  </w:style>
  <w:style w:type="character" w:customStyle="1" w:styleId="WW8Num4z3">
    <w:name w:val="WW8Num4z3"/>
    <w:rsid w:val="000F790B"/>
  </w:style>
  <w:style w:type="character" w:customStyle="1" w:styleId="WW8Num4z4">
    <w:name w:val="WW8Num4z4"/>
    <w:rsid w:val="000F790B"/>
  </w:style>
  <w:style w:type="character" w:customStyle="1" w:styleId="WW8Num4z5">
    <w:name w:val="WW8Num4z5"/>
    <w:rsid w:val="000F790B"/>
  </w:style>
  <w:style w:type="character" w:customStyle="1" w:styleId="WW8Num4z6">
    <w:name w:val="WW8Num4z6"/>
    <w:rsid w:val="000F790B"/>
  </w:style>
  <w:style w:type="character" w:customStyle="1" w:styleId="WW8Num4z7">
    <w:name w:val="WW8Num4z7"/>
    <w:rsid w:val="000F790B"/>
  </w:style>
  <w:style w:type="character" w:customStyle="1" w:styleId="WW8Num4z8">
    <w:name w:val="WW8Num4z8"/>
    <w:rsid w:val="000F790B"/>
  </w:style>
  <w:style w:type="character" w:customStyle="1" w:styleId="WW8Num5z0">
    <w:name w:val="WW8Num5z0"/>
    <w:rsid w:val="000F790B"/>
    <w:rPr>
      <w:rFonts w:ascii="Arial" w:hAnsi="Arial" w:cs="Arial" w:hint="default"/>
      <w:sz w:val="20"/>
      <w:szCs w:val="20"/>
    </w:rPr>
  </w:style>
  <w:style w:type="character" w:customStyle="1" w:styleId="WW8Num5z1">
    <w:name w:val="WW8Num5z1"/>
    <w:rsid w:val="000F790B"/>
  </w:style>
  <w:style w:type="character" w:customStyle="1" w:styleId="WW8Num5z2">
    <w:name w:val="WW8Num5z2"/>
    <w:rsid w:val="000F790B"/>
  </w:style>
  <w:style w:type="character" w:customStyle="1" w:styleId="WW8Num5z3">
    <w:name w:val="WW8Num5z3"/>
    <w:rsid w:val="000F790B"/>
  </w:style>
  <w:style w:type="character" w:customStyle="1" w:styleId="WW8Num5z4">
    <w:name w:val="WW8Num5z4"/>
    <w:rsid w:val="000F790B"/>
  </w:style>
  <w:style w:type="character" w:customStyle="1" w:styleId="WW8Num5z5">
    <w:name w:val="WW8Num5z5"/>
    <w:rsid w:val="000F790B"/>
  </w:style>
  <w:style w:type="character" w:customStyle="1" w:styleId="WW8Num5z6">
    <w:name w:val="WW8Num5z6"/>
    <w:rsid w:val="000F790B"/>
  </w:style>
  <w:style w:type="character" w:customStyle="1" w:styleId="WW8Num5z7">
    <w:name w:val="WW8Num5z7"/>
    <w:rsid w:val="000F790B"/>
  </w:style>
  <w:style w:type="character" w:customStyle="1" w:styleId="WW8Num5z8">
    <w:name w:val="WW8Num5z8"/>
    <w:rsid w:val="000F790B"/>
  </w:style>
  <w:style w:type="character" w:customStyle="1" w:styleId="WW8Num6z0">
    <w:name w:val="WW8Num6z0"/>
    <w:rsid w:val="000F790B"/>
    <w:rPr>
      <w:rFonts w:ascii="Arial" w:hAnsi="Arial" w:cs="Arial" w:hint="default"/>
      <w:sz w:val="16"/>
      <w:szCs w:val="18"/>
    </w:rPr>
  </w:style>
  <w:style w:type="character" w:customStyle="1" w:styleId="WW8Num6z1">
    <w:name w:val="WW8Num6z1"/>
    <w:rsid w:val="000F790B"/>
  </w:style>
  <w:style w:type="character" w:customStyle="1" w:styleId="WW8Num6z2">
    <w:name w:val="WW8Num6z2"/>
    <w:rsid w:val="000F790B"/>
  </w:style>
  <w:style w:type="character" w:customStyle="1" w:styleId="WW8Num6z3">
    <w:name w:val="WW8Num6z3"/>
    <w:rsid w:val="000F790B"/>
  </w:style>
  <w:style w:type="character" w:customStyle="1" w:styleId="WW8Num6z4">
    <w:name w:val="WW8Num6z4"/>
    <w:rsid w:val="000F790B"/>
  </w:style>
  <w:style w:type="character" w:customStyle="1" w:styleId="WW8Num6z5">
    <w:name w:val="WW8Num6z5"/>
    <w:rsid w:val="000F790B"/>
  </w:style>
  <w:style w:type="character" w:customStyle="1" w:styleId="WW8Num6z6">
    <w:name w:val="WW8Num6z6"/>
    <w:rsid w:val="000F790B"/>
  </w:style>
  <w:style w:type="character" w:customStyle="1" w:styleId="WW8Num6z7">
    <w:name w:val="WW8Num6z7"/>
    <w:rsid w:val="000F790B"/>
  </w:style>
  <w:style w:type="character" w:customStyle="1" w:styleId="WW8Num6z8">
    <w:name w:val="WW8Num6z8"/>
    <w:rsid w:val="000F790B"/>
  </w:style>
  <w:style w:type="character" w:customStyle="1" w:styleId="WW8Num7z0">
    <w:name w:val="WW8Num7z0"/>
    <w:rsid w:val="000F790B"/>
    <w:rPr>
      <w:rFonts w:ascii="Arial" w:hAnsi="Arial" w:cs="Arial" w:hint="default"/>
      <w:sz w:val="20"/>
      <w:szCs w:val="20"/>
    </w:rPr>
  </w:style>
  <w:style w:type="character" w:customStyle="1" w:styleId="WW8Num7z2">
    <w:name w:val="WW8Num7z2"/>
    <w:rsid w:val="000F790B"/>
  </w:style>
  <w:style w:type="character" w:customStyle="1" w:styleId="WW8Num7z3">
    <w:name w:val="WW8Num7z3"/>
    <w:rsid w:val="000F790B"/>
  </w:style>
  <w:style w:type="character" w:customStyle="1" w:styleId="WW8Num7z4">
    <w:name w:val="WW8Num7z4"/>
    <w:rsid w:val="000F790B"/>
  </w:style>
  <w:style w:type="character" w:customStyle="1" w:styleId="WW8Num7z5">
    <w:name w:val="WW8Num7z5"/>
    <w:rsid w:val="000F790B"/>
  </w:style>
  <w:style w:type="character" w:customStyle="1" w:styleId="WW8Num7z6">
    <w:name w:val="WW8Num7z6"/>
    <w:rsid w:val="000F790B"/>
  </w:style>
  <w:style w:type="character" w:customStyle="1" w:styleId="WW8Num7z7">
    <w:name w:val="WW8Num7z7"/>
    <w:rsid w:val="000F790B"/>
  </w:style>
  <w:style w:type="character" w:customStyle="1" w:styleId="WW8Num7z8">
    <w:name w:val="WW8Num7z8"/>
    <w:rsid w:val="000F790B"/>
  </w:style>
  <w:style w:type="character" w:customStyle="1" w:styleId="WW8Num8z0">
    <w:name w:val="WW8Num8z0"/>
    <w:rsid w:val="000F790B"/>
    <w:rPr>
      <w:rFonts w:ascii="Symbol" w:hAnsi="Symbol" w:cs="Symbol" w:hint="default"/>
      <w:color w:val="auto"/>
      <w:sz w:val="20"/>
      <w:vertAlign w:val="superscript"/>
    </w:rPr>
  </w:style>
  <w:style w:type="character" w:customStyle="1" w:styleId="WW8Num8z1">
    <w:name w:val="WW8Num8z1"/>
    <w:rsid w:val="000F790B"/>
    <w:rPr>
      <w:rFonts w:ascii="Courier New" w:hAnsi="Courier New" w:cs="Courier New" w:hint="default"/>
    </w:rPr>
  </w:style>
  <w:style w:type="character" w:customStyle="1" w:styleId="WW8Num8z2">
    <w:name w:val="WW8Num8z2"/>
    <w:rsid w:val="000F790B"/>
    <w:rPr>
      <w:rFonts w:ascii="Wingdings" w:hAnsi="Wingdings" w:cs="Wingdings" w:hint="default"/>
    </w:rPr>
  </w:style>
  <w:style w:type="character" w:customStyle="1" w:styleId="WW8Num8z3">
    <w:name w:val="WW8Num8z3"/>
    <w:rsid w:val="000F790B"/>
    <w:rPr>
      <w:rFonts w:ascii="Symbol" w:hAnsi="Symbol" w:cs="Symbol" w:hint="default"/>
    </w:rPr>
  </w:style>
  <w:style w:type="character" w:customStyle="1" w:styleId="WW8Num9z0">
    <w:name w:val="WW8Num9z0"/>
    <w:rsid w:val="000F790B"/>
    <w:rPr>
      <w:rFonts w:ascii="Symbol" w:hAnsi="Symbol" w:cs="Symbol" w:hint="default"/>
    </w:rPr>
  </w:style>
  <w:style w:type="character" w:customStyle="1" w:styleId="WW8Num9z1">
    <w:name w:val="WW8Num9z1"/>
    <w:rsid w:val="000F790B"/>
    <w:rPr>
      <w:rFonts w:ascii="Courier New" w:hAnsi="Courier New" w:cs="Courier New" w:hint="default"/>
    </w:rPr>
  </w:style>
  <w:style w:type="character" w:customStyle="1" w:styleId="WW8Num9z2">
    <w:name w:val="WW8Num9z2"/>
    <w:rsid w:val="000F790B"/>
    <w:rPr>
      <w:rFonts w:ascii="Wingdings" w:hAnsi="Wingdings" w:cs="Wingdings" w:hint="default"/>
    </w:rPr>
  </w:style>
  <w:style w:type="character" w:customStyle="1" w:styleId="WW8Num10z0">
    <w:name w:val="WW8Num10z0"/>
    <w:rsid w:val="000F790B"/>
    <w:rPr>
      <w:rFonts w:ascii="Arial" w:hAnsi="Arial" w:cs="Arial" w:hint="default"/>
      <w:sz w:val="20"/>
      <w:szCs w:val="20"/>
    </w:rPr>
  </w:style>
  <w:style w:type="character" w:customStyle="1" w:styleId="WW8Num10z3">
    <w:name w:val="WW8Num10z3"/>
    <w:rsid w:val="000F790B"/>
  </w:style>
  <w:style w:type="character" w:customStyle="1" w:styleId="WW8Num10z4">
    <w:name w:val="WW8Num10z4"/>
    <w:rsid w:val="000F790B"/>
  </w:style>
  <w:style w:type="character" w:customStyle="1" w:styleId="WW8Num10z5">
    <w:name w:val="WW8Num10z5"/>
    <w:rsid w:val="000F790B"/>
  </w:style>
  <w:style w:type="character" w:customStyle="1" w:styleId="WW8Num10z6">
    <w:name w:val="WW8Num10z6"/>
    <w:rsid w:val="000F790B"/>
  </w:style>
  <w:style w:type="character" w:customStyle="1" w:styleId="WW8Num10z7">
    <w:name w:val="WW8Num10z7"/>
    <w:rsid w:val="000F790B"/>
  </w:style>
  <w:style w:type="character" w:customStyle="1" w:styleId="WW8Num10z8">
    <w:name w:val="WW8Num10z8"/>
    <w:rsid w:val="000F790B"/>
  </w:style>
  <w:style w:type="character" w:customStyle="1" w:styleId="WW8Num11z0">
    <w:name w:val="WW8Num11z0"/>
    <w:rsid w:val="000F790B"/>
    <w:rPr>
      <w:rFonts w:ascii="Arial" w:hAnsi="Arial" w:cs="Arial" w:hint="default"/>
      <w:sz w:val="20"/>
      <w:szCs w:val="20"/>
    </w:rPr>
  </w:style>
  <w:style w:type="character" w:customStyle="1" w:styleId="WW8Num11z1">
    <w:name w:val="WW8Num11z1"/>
    <w:rsid w:val="000F790B"/>
  </w:style>
  <w:style w:type="character" w:customStyle="1" w:styleId="WW8Num11z2">
    <w:name w:val="WW8Num11z2"/>
    <w:rsid w:val="000F790B"/>
  </w:style>
  <w:style w:type="character" w:customStyle="1" w:styleId="WW8Num11z3">
    <w:name w:val="WW8Num11z3"/>
    <w:rsid w:val="000F790B"/>
  </w:style>
  <w:style w:type="character" w:customStyle="1" w:styleId="WW8Num11z4">
    <w:name w:val="WW8Num11z4"/>
    <w:rsid w:val="000F790B"/>
  </w:style>
  <w:style w:type="character" w:customStyle="1" w:styleId="WW8Num11z5">
    <w:name w:val="WW8Num11z5"/>
    <w:rsid w:val="000F790B"/>
  </w:style>
  <w:style w:type="character" w:customStyle="1" w:styleId="WW8Num11z6">
    <w:name w:val="WW8Num11z6"/>
    <w:rsid w:val="000F790B"/>
  </w:style>
  <w:style w:type="character" w:customStyle="1" w:styleId="WW8Num11z7">
    <w:name w:val="WW8Num11z7"/>
    <w:rsid w:val="000F790B"/>
  </w:style>
  <w:style w:type="character" w:customStyle="1" w:styleId="WW8Num11z8">
    <w:name w:val="WW8Num11z8"/>
    <w:rsid w:val="000F790B"/>
  </w:style>
  <w:style w:type="character" w:customStyle="1" w:styleId="WW8Num12z0">
    <w:name w:val="WW8Num12z0"/>
    <w:rsid w:val="000F790B"/>
    <w:rPr>
      <w:rFonts w:ascii="Arial" w:hAnsi="Arial" w:cs="Arial" w:hint="default"/>
      <w:sz w:val="20"/>
      <w:szCs w:val="20"/>
    </w:rPr>
  </w:style>
  <w:style w:type="character" w:customStyle="1" w:styleId="WW8Num12z1">
    <w:name w:val="WW8Num12z1"/>
    <w:rsid w:val="000F790B"/>
  </w:style>
  <w:style w:type="character" w:customStyle="1" w:styleId="WW8Num12z2">
    <w:name w:val="WW8Num12z2"/>
    <w:rsid w:val="000F790B"/>
  </w:style>
  <w:style w:type="character" w:customStyle="1" w:styleId="WW8Num12z3">
    <w:name w:val="WW8Num12z3"/>
    <w:rsid w:val="000F790B"/>
  </w:style>
  <w:style w:type="character" w:customStyle="1" w:styleId="WW8Num12z4">
    <w:name w:val="WW8Num12z4"/>
    <w:rsid w:val="000F790B"/>
  </w:style>
  <w:style w:type="character" w:customStyle="1" w:styleId="WW8Num12z5">
    <w:name w:val="WW8Num12z5"/>
    <w:rsid w:val="000F790B"/>
  </w:style>
  <w:style w:type="character" w:customStyle="1" w:styleId="WW8Num12z6">
    <w:name w:val="WW8Num12z6"/>
    <w:rsid w:val="000F790B"/>
  </w:style>
  <w:style w:type="character" w:customStyle="1" w:styleId="WW8Num12z7">
    <w:name w:val="WW8Num12z7"/>
    <w:rsid w:val="000F790B"/>
  </w:style>
  <w:style w:type="character" w:customStyle="1" w:styleId="WW8Num12z8">
    <w:name w:val="WW8Num12z8"/>
    <w:rsid w:val="000F790B"/>
  </w:style>
  <w:style w:type="character" w:customStyle="1" w:styleId="WW8Num13z0">
    <w:name w:val="WW8Num13z0"/>
    <w:rsid w:val="000F790B"/>
    <w:rPr>
      <w:rFonts w:ascii="Arial" w:hAnsi="Arial" w:cs="Arial" w:hint="default"/>
      <w:sz w:val="20"/>
      <w:szCs w:val="20"/>
    </w:rPr>
  </w:style>
  <w:style w:type="character" w:customStyle="1" w:styleId="WW8Num13z1">
    <w:name w:val="WW8Num13z1"/>
    <w:rsid w:val="000F790B"/>
  </w:style>
  <w:style w:type="character" w:customStyle="1" w:styleId="WW8Num13z2">
    <w:name w:val="WW8Num13z2"/>
    <w:rsid w:val="000F790B"/>
  </w:style>
  <w:style w:type="character" w:customStyle="1" w:styleId="WW8Num13z3">
    <w:name w:val="WW8Num13z3"/>
    <w:rsid w:val="000F790B"/>
  </w:style>
  <w:style w:type="character" w:customStyle="1" w:styleId="WW8Num13z4">
    <w:name w:val="WW8Num13z4"/>
    <w:rsid w:val="000F790B"/>
  </w:style>
  <w:style w:type="character" w:customStyle="1" w:styleId="WW8Num13z5">
    <w:name w:val="WW8Num13z5"/>
    <w:rsid w:val="000F790B"/>
  </w:style>
  <w:style w:type="character" w:customStyle="1" w:styleId="WW8Num13z6">
    <w:name w:val="WW8Num13z6"/>
    <w:rsid w:val="000F790B"/>
  </w:style>
  <w:style w:type="character" w:customStyle="1" w:styleId="WW8Num13z7">
    <w:name w:val="WW8Num13z7"/>
    <w:rsid w:val="000F790B"/>
  </w:style>
  <w:style w:type="character" w:customStyle="1" w:styleId="WW8Num13z8">
    <w:name w:val="WW8Num13z8"/>
    <w:rsid w:val="000F790B"/>
  </w:style>
  <w:style w:type="character" w:customStyle="1" w:styleId="WW8Num14z0">
    <w:name w:val="WW8Num14z0"/>
    <w:rsid w:val="000F790B"/>
    <w:rPr>
      <w:rFonts w:ascii="Arial" w:hAnsi="Arial" w:cs="Arial" w:hint="default"/>
      <w:sz w:val="20"/>
      <w:szCs w:val="20"/>
    </w:rPr>
  </w:style>
  <w:style w:type="character" w:customStyle="1" w:styleId="WW8Num14z2">
    <w:name w:val="WW8Num14z2"/>
    <w:rsid w:val="000F790B"/>
  </w:style>
  <w:style w:type="character" w:customStyle="1" w:styleId="WW8Num14z3">
    <w:name w:val="WW8Num14z3"/>
    <w:rsid w:val="000F790B"/>
  </w:style>
  <w:style w:type="character" w:customStyle="1" w:styleId="WW8Num14z4">
    <w:name w:val="WW8Num14z4"/>
    <w:rsid w:val="000F790B"/>
  </w:style>
  <w:style w:type="character" w:customStyle="1" w:styleId="WW8Num14z5">
    <w:name w:val="WW8Num14z5"/>
    <w:rsid w:val="000F790B"/>
  </w:style>
  <w:style w:type="character" w:customStyle="1" w:styleId="WW8Num14z6">
    <w:name w:val="WW8Num14z6"/>
    <w:rsid w:val="000F790B"/>
  </w:style>
  <w:style w:type="character" w:customStyle="1" w:styleId="WW8Num14z7">
    <w:name w:val="WW8Num14z7"/>
    <w:rsid w:val="000F790B"/>
  </w:style>
  <w:style w:type="character" w:customStyle="1" w:styleId="WW8Num14z8">
    <w:name w:val="WW8Num14z8"/>
    <w:rsid w:val="000F790B"/>
  </w:style>
  <w:style w:type="character" w:customStyle="1" w:styleId="WW8Num15z0">
    <w:name w:val="WW8Num15z0"/>
    <w:rsid w:val="000F790B"/>
    <w:rPr>
      <w:rFonts w:ascii="Arial" w:hAnsi="Arial" w:cs="Arial" w:hint="default"/>
      <w:sz w:val="20"/>
      <w:szCs w:val="20"/>
    </w:rPr>
  </w:style>
  <w:style w:type="character" w:customStyle="1" w:styleId="WW8Num15z3">
    <w:name w:val="WW8Num15z3"/>
    <w:rsid w:val="000F790B"/>
  </w:style>
  <w:style w:type="character" w:customStyle="1" w:styleId="WW8Num15z4">
    <w:name w:val="WW8Num15z4"/>
    <w:rsid w:val="000F790B"/>
  </w:style>
  <w:style w:type="character" w:customStyle="1" w:styleId="WW8Num15z5">
    <w:name w:val="WW8Num15z5"/>
    <w:rsid w:val="000F790B"/>
  </w:style>
  <w:style w:type="character" w:customStyle="1" w:styleId="WW8Num15z6">
    <w:name w:val="WW8Num15z6"/>
    <w:rsid w:val="000F790B"/>
  </w:style>
  <w:style w:type="character" w:customStyle="1" w:styleId="WW8Num15z7">
    <w:name w:val="WW8Num15z7"/>
    <w:rsid w:val="000F790B"/>
  </w:style>
  <w:style w:type="character" w:customStyle="1" w:styleId="WW8Num15z8">
    <w:name w:val="WW8Num15z8"/>
    <w:rsid w:val="000F790B"/>
  </w:style>
  <w:style w:type="character" w:customStyle="1" w:styleId="WW8Num16z0">
    <w:name w:val="WW8Num16z0"/>
    <w:rsid w:val="000F790B"/>
    <w:rPr>
      <w:rFonts w:ascii="Arial" w:hAnsi="Arial" w:cs="Arial" w:hint="default"/>
      <w:sz w:val="20"/>
      <w:szCs w:val="20"/>
    </w:rPr>
  </w:style>
  <w:style w:type="character" w:customStyle="1" w:styleId="WW8Num16z1">
    <w:name w:val="WW8Num16z1"/>
    <w:rsid w:val="000F790B"/>
    <w:rPr>
      <w:sz w:val="20"/>
    </w:rPr>
  </w:style>
  <w:style w:type="character" w:customStyle="1" w:styleId="WW8Num16z2">
    <w:name w:val="WW8Num16z2"/>
    <w:rsid w:val="000F790B"/>
  </w:style>
  <w:style w:type="character" w:customStyle="1" w:styleId="WW8Num16z3">
    <w:name w:val="WW8Num16z3"/>
    <w:rsid w:val="000F790B"/>
  </w:style>
  <w:style w:type="character" w:customStyle="1" w:styleId="WW8Num16z4">
    <w:name w:val="WW8Num16z4"/>
    <w:rsid w:val="000F790B"/>
  </w:style>
  <w:style w:type="character" w:customStyle="1" w:styleId="WW8Num16z5">
    <w:name w:val="WW8Num16z5"/>
    <w:rsid w:val="000F790B"/>
  </w:style>
  <w:style w:type="character" w:customStyle="1" w:styleId="WW8Num16z6">
    <w:name w:val="WW8Num16z6"/>
    <w:rsid w:val="000F790B"/>
  </w:style>
  <w:style w:type="character" w:customStyle="1" w:styleId="WW8Num16z7">
    <w:name w:val="WW8Num16z7"/>
    <w:rsid w:val="000F790B"/>
  </w:style>
  <w:style w:type="character" w:customStyle="1" w:styleId="WW8Num16z8">
    <w:name w:val="WW8Num16z8"/>
    <w:rsid w:val="000F790B"/>
  </w:style>
  <w:style w:type="character" w:customStyle="1" w:styleId="WW8Num17z0">
    <w:name w:val="WW8Num17z0"/>
    <w:rsid w:val="000F790B"/>
    <w:rPr>
      <w:rFonts w:ascii="Arial" w:hAnsi="Arial" w:cs="Arial" w:hint="default"/>
      <w:sz w:val="20"/>
      <w:szCs w:val="20"/>
    </w:rPr>
  </w:style>
  <w:style w:type="character" w:customStyle="1" w:styleId="WW8Num17z1">
    <w:name w:val="WW8Num17z1"/>
    <w:rsid w:val="000F790B"/>
  </w:style>
  <w:style w:type="character" w:customStyle="1" w:styleId="WW8Num17z2">
    <w:name w:val="WW8Num17z2"/>
    <w:rsid w:val="000F790B"/>
  </w:style>
  <w:style w:type="character" w:customStyle="1" w:styleId="WW8Num17z3">
    <w:name w:val="WW8Num17z3"/>
    <w:rsid w:val="000F790B"/>
  </w:style>
  <w:style w:type="character" w:customStyle="1" w:styleId="WW8Num17z4">
    <w:name w:val="WW8Num17z4"/>
    <w:rsid w:val="000F790B"/>
  </w:style>
  <w:style w:type="character" w:customStyle="1" w:styleId="WW8Num17z5">
    <w:name w:val="WW8Num17z5"/>
    <w:rsid w:val="000F790B"/>
  </w:style>
  <w:style w:type="character" w:customStyle="1" w:styleId="WW8Num17z6">
    <w:name w:val="WW8Num17z6"/>
    <w:rsid w:val="000F790B"/>
  </w:style>
  <w:style w:type="character" w:customStyle="1" w:styleId="WW8Num17z7">
    <w:name w:val="WW8Num17z7"/>
    <w:rsid w:val="000F790B"/>
  </w:style>
  <w:style w:type="character" w:customStyle="1" w:styleId="WW8Num17z8">
    <w:name w:val="WW8Num17z8"/>
    <w:rsid w:val="000F790B"/>
  </w:style>
  <w:style w:type="character" w:customStyle="1" w:styleId="WW8Num18z0">
    <w:name w:val="WW8Num18z0"/>
    <w:rsid w:val="000F790B"/>
  </w:style>
  <w:style w:type="character" w:customStyle="1" w:styleId="WW8Num18z2">
    <w:name w:val="WW8Num18z2"/>
    <w:rsid w:val="000F790B"/>
    <w:rPr>
      <w:rFonts w:ascii="Bookman Old Style" w:hAnsi="Bookman Old Style" w:cs="Bookman Old Style" w:hint="default"/>
      <w:color w:val="000080"/>
    </w:rPr>
  </w:style>
  <w:style w:type="character" w:customStyle="1" w:styleId="WW8Num18z3">
    <w:name w:val="WW8Num18z3"/>
    <w:rsid w:val="000F790B"/>
    <w:rPr>
      <w:rFonts w:ascii="Arial" w:hAnsi="Arial" w:cs="Arial" w:hint="default"/>
      <w:caps/>
      <w:sz w:val="20"/>
      <w:szCs w:val="20"/>
    </w:rPr>
  </w:style>
  <w:style w:type="character" w:customStyle="1" w:styleId="WW8Num18z4">
    <w:name w:val="WW8Num18z4"/>
    <w:rsid w:val="000F790B"/>
    <w:rPr>
      <w:rFonts w:ascii="Times New Roman" w:hAnsi="Times New Roman" w:cs="Times New Roman" w:hint="default"/>
      <w:sz w:val="20"/>
    </w:rPr>
  </w:style>
  <w:style w:type="character" w:customStyle="1" w:styleId="WW8Num18z5">
    <w:name w:val="WW8Num18z5"/>
    <w:rsid w:val="000F790B"/>
  </w:style>
  <w:style w:type="character" w:customStyle="1" w:styleId="WW8Num18z6">
    <w:name w:val="WW8Num18z6"/>
    <w:rsid w:val="000F790B"/>
  </w:style>
  <w:style w:type="character" w:customStyle="1" w:styleId="WW8Num18z7">
    <w:name w:val="WW8Num18z7"/>
    <w:rsid w:val="000F790B"/>
  </w:style>
  <w:style w:type="character" w:customStyle="1" w:styleId="WW8Num18z8">
    <w:name w:val="WW8Num18z8"/>
    <w:rsid w:val="000F790B"/>
  </w:style>
  <w:style w:type="character" w:customStyle="1" w:styleId="WW8Num19z0">
    <w:name w:val="WW8Num19z0"/>
    <w:rsid w:val="000F790B"/>
    <w:rPr>
      <w:rFonts w:ascii="Arial" w:hAnsi="Arial" w:cs="Arial" w:hint="default"/>
      <w:sz w:val="20"/>
      <w:szCs w:val="20"/>
    </w:rPr>
  </w:style>
  <w:style w:type="character" w:customStyle="1" w:styleId="WW8Num19z1">
    <w:name w:val="WW8Num19z1"/>
    <w:rsid w:val="000F790B"/>
  </w:style>
  <w:style w:type="character" w:customStyle="1" w:styleId="WW8Num19z2">
    <w:name w:val="WW8Num19z2"/>
    <w:rsid w:val="000F790B"/>
  </w:style>
  <w:style w:type="character" w:customStyle="1" w:styleId="WW8Num19z3">
    <w:name w:val="WW8Num19z3"/>
    <w:rsid w:val="000F790B"/>
  </w:style>
  <w:style w:type="character" w:customStyle="1" w:styleId="WW8Num19z4">
    <w:name w:val="WW8Num19z4"/>
    <w:rsid w:val="000F790B"/>
  </w:style>
  <w:style w:type="character" w:customStyle="1" w:styleId="WW8Num19z5">
    <w:name w:val="WW8Num19z5"/>
    <w:rsid w:val="000F790B"/>
  </w:style>
  <w:style w:type="character" w:customStyle="1" w:styleId="WW8Num19z6">
    <w:name w:val="WW8Num19z6"/>
    <w:rsid w:val="000F790B"/>
  </w:style>
  <w:style w:type="character" w:customStyle="1" w:styleId="WW8Num19z7">
    <w:name w:val="WW8Num19z7"/>
    <w:rsid w:val="000F790B"/>
  </w:style>
  <w:style w:type="character" w:customStyle="1" w:styleId="WW8Num19z8">
    <w:name w:val="WW8Num19z8"/>
    <w:rsid w:val="000F790B"/>
  </w:style>
  <w:style w:type="character" w:customStyle="1" w:styleId="WW8Num20z0">
    <w:name w:val="WW8Num20z0"/>
    <w:rsid w:val="000F790B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WW8Num20z1">
    <w:name w:val="WW8Num20z1"/>
    <w:rsid w:val="000F790B"/>
  </w:style>
  <w:style w:type="character" w:customStyle="1" w:styleId="WW8Num20z2">
    <w:name w:val="WW8Num20z2"/>
    <w:rsid w:val="000F790B"/>
  </w:style>
  <w:style w:type="character" w:customStyle="1" w:styleId="WW8Num20z3">
    <w:name w:val="WW8Num20z3"/>
    <w:rsid w:val="000F790B"/>
  </w:style>
  <w:style w:type="character" w:customStyle="1" w:styleId="WW8Num20z4">
    <w:name w:val="WW8Num20z4"/>
    <w:rsid w:val="000F790B"/>
  </w:style>
  <w:style w:type="character" w:customStyle="1" w:styleId="WW8Num20z5">
    <w:name w:val="WW8Num20z5"/>
    <w:rsid w:val="000F790B"/>
  </w:style>
  <w:style w:type="character" w:customStyle="1" w:styleId="WW8Num20z6">
    <w:name w:val="WW8Num20z6"/>
    <w:rsid w:val="000F790B"/>
  </w:style>
  <w:style w:type="character" w:customStyle="1" w:styleId="WW8Num20z7">
    <w:name w:val="WW8Num20z7"/>
    <w:rsid w:val="000F790B"/>
  </w:style>
  <w:style w:type="character" w:customStyle="1" w:styleId="WW8Num20z8">
    <w:name w:val="WW8Num20z8"/>
    <w:rsid w:val="000F790B"/>
  </w:style>
  <w:style w:type="character" w:customStyle="1" w:styleId="WW8Num21z0">
    <w:name w:val="WW8Num21z0"/>
    <w:rsid w:val="000F790B"/>
    <w:rPr>
      <w:rFonts w:ascii="Arial" w:hAnsi="Arial" w:cs="Arial" w:hint="default"/>
      <w:bCs/>
      <w:i w:val="0"/>
      <w:iCs w:val="0"/>
      <w:sz w:val="20"/>
      <w:szCs w:val="20"/>
      <w:shd w:val="clear" w:color="auto" w:fill="FF0000"/>
    </w:rPr>
  </w:style>
  <w:style w:type="character" w:customStyle="1" w:styleId="WW8Num21z1">
    <w:name w:val="WW8Num21z1"/>
    <w:rsid w:val="000F790B"/>
    <w:rPr>
      <w:rFonts w:ascii="Arial" w:hAnsi="Arial" w:cs="Arial" w:hint="default"/>
      <w:bCs/>
      <w:sz w:val="20"/>
      <w:szCs w:val="20"/>
    </w:rPr>
  </w:style>
  <w:style w:type="character" w:customStyle="1" w:styleId="WW8Num21z2">
    <w:name w:val="WW8Num21z2"/>
    <w:rsid w:val="000F790B"/>
  </w:style>
  <w:style w:type="character" w:customStyle="1" w:styleId="WW8Num21z3">
    <w:name w:val="WW8Num21z3"/>
    <w:rsid w:val="000F790B"/>
  </w:style>
  <w:style w:type="character" w:customStyle="1" w:styleId="WW8Num21z4">
    <w:name w:val="WW8Num21z4"/>
    <w:rsid w:val="000F790B"/>
  </w:style>
  <w:style w:type="character" w:customStyle="1" w:styleId="WW8Num21z5">
    <w:name w:val="WW8Num21z5"/>
    <w:rsid w:val="000F790B"/>
  </w:style>
  <w:style w:type="character" w:customStyle="1" w:styleId="WW8Num21z6">
    <w:name w:val="WW8Num21z6"/>
    <w:rsid w:val="000F790B"/>
  </w:style>
  <w:style w:type="character" w:customStyle="1" w:styleId="WW8Num21z7">
    <w:name w:val="WW8Num21z7"/>
    <w:rsid w:val="000F790B"/>
  </w:style>
  <w:style w:type="character" w:customStyle="1" w:styleId="WW8Num21z8">
    <w:name w:val="WW8Num21z8"/>
    <w:rsid w:val="000F790B"/>
  </w:style>
  <w:style w:type="character" w:customStyle="1" w:styleId="WW8Num22z0">
    <w:name w:val="WW8Num22z0"/>
    <w:rsid w:val="000F790B"/>
    <w:rPr>
      <w:rFonts w:ascii="Arial" w:hAnsi="Arial" w:cs="Arial" w:hint="default"/>
      <w:sz w:val="20"/>
      <w:szCs w:val="20"/>
    </w:rPr>
  </w:style>
  <w:style w:type="character" w:customStyle="1" w:styleId="WW8Num22z2">
    <w:name w:val="WW8Num22z2"/>
    <w:rsid w:val="000F790B"/>
  </w:style>
  <w:style w:type="character" w:customStyle="1" w:styleId="WW8Num22z3">
    <w:name w:val="WW8Num22z3"/>
    <w:rsid w:val="000F790B"/>
  </w:style>
  <w:style w:type="character" w:customStyle="1" w:styleId="WW8Num22z4">
    <w:name w:val="WW8Num22z4"/>
    <w:rsid w:val="000F790B"/>
  </w:style>
  <w:style w:type="character" w:customStyle="1" w:styleId="WW8Num22z5">
    <w:name w:val="WW8Num22z5"/>
    <w:rsid w:val="000F790B"/>
  </w:style>
  <w:style w:type="character" w:customStyle="1" w:styleId="WW8Num22z6">
    <w:name w:val="WW8Num22z6"/>
    <w:rsid w:val="000F790B"/>
  </w:style>
  <w:style w:type="character" w:customStyle="1" w:styleId="WW8Num22z7">
    <w:name w:val="WW8Num22z7"/>
    <w:rsid w:val="000F790B"/>
  </w:style>
  <w:style w:type="character" w:customStyle="1" w:styleId="WW8Num22z8">
    <w:name w:val="WW8Num22z8"/>
    <w:rsid w:val="000F790B"/>
  </w:style>
  <w:style w:type="character" w:customStyle="1" w:styleId="WW8Num23z0">
    <w:name w:val="WW8Num23z0"/>
    <w:rsid w:val="000F790B"/>
    <w:rPr>
      <w:rFonts w:ascii="Arial" w:hAnsi="Arial" w:cs="Arial" w:hint="default"/>
      <w:sz w:val="20"/>
      <w:szCs w:val="20"/>
    </w:rPr>
  </w:style>
  <w:style w:type="character" w:customStyle="1" w:styleId="WW8Num23z1">
    <w:name w:val="WW8Num23z1"/>
    <w:rsid w:val="000F790B"/>
    <w:rPr>
      <w:rFonts w:ascii="Arial" w:hAnsi="Arial" w:cs="Arial" w:hint="default"/>
      <w:sz w:val="20"/>
      <w:szCs w:val="20"/>
    </w:rPr>
  </w:style>
  <w:style w:type="character" w:customStyle="1" w:styleId="WW8Num23z3">
    <w:name w:val="WW8Num23z3"/>
    <w:rsid w:val="000F790B"/>
  </w:style>
  <w:style w:type="character" w:customStyle="1" w:styleId="WW8Num23z4">
    <w:name w:val="WW8Num23z4"/>
    <w:rsid w:val="000F790B"/>
  </w:style>
  <w:style w:type="character" w:customStyle="1" w:styleId="WW8Num23z5">
    <w:name w:val="WW8Num23z5"/>
    <w:rsid w:val="000F790B"/>
  </w:style>
  <w:style w:type="character" w:customStyle="1" w:styleId="WW8Num23z6">
    <w:name w:val="WW8Num23z6"/>
    <w:rsid w:val="000F790B"/>
  </w:style>
  <w:style w:type="character" w:customStyle="1" w:styleId="WW8Num23z7">
    <w:name w:val="WW8Num23z7"/>
    <w:rsid w:val="000F790B"/>
  </w:style>
  <w:style w:type="character" w:customStyle="1" w:styleId="WW8Num23z8">
    <w:name w:val="WW8Num23z8"/>
    <w:rsid w:val="000F790B"/>
  </w:style>
  <w:style w:type="character" w:customStyle="1" w:styleId="WW8Num24z0">
    <w:name w:val="WW8Num24z0"/>
    <w:rsid w:val="000F790B"/>
    <w:rPr>
      <w:rFonts w:ascii="Arial" w:hAnsi="Arial" w:cs="Arial" w:hint="default"/>
      <w:bCs/>
      <w:sz w:val="20"/>
      <w:szCs w:val="20"/>
    </w:rPr>
  </w:style>
  <w:style w:type="character" w:customStyle="1" w:styleId="WW8Num24z1">
    <w:name w:val="WW8Num24z1"/>
    <w:rsid w:val="000F790B"/>
    <w:rPr>
      <w:rFonts w:ascii="Arial" w:hAnsi="Arial" w:cs="Arial" w:hint="default"/>
      <w:sz w:val="20"/>
      <w:szCs w:val="20"/>
    </w:rPr>
  </w:style>
  <w:style w:type="character" w:customStyle="1" w:styleId="WW8Num24z2">
    <w:name w:val="WW8Num24z2"/>
    <w:rsid w:val="000F790B"/>
  </w:style>
  <w:style w:type="character" w:customStyle="1" w:styleId="WW8Num24z3">
    <w:name w:val="WW8Num24z3"/>
    <w:rsid w:val="000F790B"/>
  </w:style>
  <w:style w:type="character" w:customStyle="1" w:styleId="WW8Num24z4">
    <w:name w:val="WW8Num24z4"/>
    <w:rsid w:val="000F790B"/>
  </w:style>
  <w:style w:type="character" w:customStyle="1" w:styleId="WW8Num24z5">
    <w:name w:val="WW8Num24z5"/>
    <w:rsid w:val="000F790B"/>
  </w:style>
  <w:style w:type="character" w:customStyle="1" w:styleId="WW8Num24z6">
    <w:name w:val="WW8Num24z6"/>
    <w:rsid w:val="000F790B"/>
  </w:style>
  <w:style w:type="character" w:customStyle="1" w:styleId="WW8Num24z7">
    <w:name w:val="WW8Num24z7"/>
    <w:rsid w:val="000F790B"/>
  </w:style>
  <w:style w:type="character" w:customStyle="1" w:styleId="WW8Num24z8">
    <w:name w:val="WW8Num24z8"/>
    <w:rsid w:val="000F790B"/>
  </w:style>
  <w:style w:type="character" w:customStyle="1" w:styleId="WW8Num25z0">
    <w:name w:val="WW8Num25z0"/>
    <w:rsid w:val="000F790B"/>
    <w:rPr>
      <w:rFonts w:ascii="Arial" w:hAnsi="Arial" w:cs="Arial" w:hint="default"/>
      <w:sz w:val="20"/>
    </w:rPr>
  </w:style>
  <w:style w:type="character" w:customStyle="1" w:styleId="WW8Num25z2">
    <w:name w:val="WW8Num25z2"/>
    <w:rsid w:val="000F790B"/>
  </w:style>
  <w:style w:type="character" w:customStyle="1" w:styleId="WW8Num25z3">
    <w:name w:val="WW8Num25z3"/>
    <w:rsid w:val="000F790B"/>
  </w:style>
  <w:style w:type="character" w:customStyle="1" w:styleId="WW8Num25z4">
    <w:name w:val="WW8Num25z4"/>
    <w:rsid w:val="000F790B"/>
  </w:style>
  <w:style w:type="character" w:customStyle="1" w:styleId="WW8Num25z5">
    <w:name w:val="WW8Num25z5"/>
    <w:rsid w:val="000F790B"/>
  </w:style>
  <w:style w:type="character" w:customStyle="1" w:styleId="WW8Num25z6">
    <w:name w:val="WW8Num25z6"/>
    <w:rsid w:val="000F790B"/>
  </w:style>
  <w:style w:type="character" w:customStyle="1" w:styleId="WW8Num25z7">
    <w:name w:val="WW8Num25z7"/>
    <w:rsid w:val="000F790B"/>
  </w:style>
  <w:style w:type="character" w:customStyle="1" w:styleId="WW8Num25z8">
    <w:name w:val="WW8Num25z8"/>
    <w:rsid w:val="000F790B"/>
  </w:style>
  <w:style w:type="character" w:customStyle="1" w:styleId="WW8Num26z0">
    <w:name w:val="WW8Num26z0"/>
    <w:rsid w:val="000F790B"/>
  </w:style>
  <w:style w:type="character" w:customStyle="1" w:styleId="WW8Num26z1">
    <w:name w:val="WW8Num26z1"/>
    <w:rsid w:val="000F790B"/>
  </w:style>
  <w:style w:type="character" w:customStyle="1" w:styleId="WW8Num26z2">
    <w:name w:val="WW8Num26z2"/>
    <w:rsid w:val="000F790B"/>
  </w:style>
  <w:style w:type="character" w:customStyle="1" w:styleId="WW8Num26z3">
    <w:name w:val="WW8Num26z3"/>
    <w:rsid w:val="000F790B"/>
  </w:style>
  <w:style w:type="character" w:customStyle="1" w:styleId="WW8Num26z4">
    <w:name w:val="WW8Num26z4"/>
    <w:rsid w:val="000F790B"/>
  </w:style>
  <w:style w:type="character" w:customStyle="1" w:styleId="WW8Num26z5">
    <w:name w:val="WW8Num26z5"/>
    <w:rsid w:val="000F790B"/>
  </w:style>
  <w:style w:type="character" w:customStyle="1" w:styleId="WW8Num26z6">
    <w:name w:val="WW8Num26z6"/>
    <w:rsid w:val="000F790B"/>
  </w:style>
  <w:style w:type="character" w:customStyle="1" w:styleId="WW8Num26z7">
    <w:name w:val="WW8Num26z7"/>
    <w:rsid w:val="000F790B"/>
  </w:style>
  <w:style w:type="character" w:customStyle="1" w:styleId="WW8Num26z8">
    <w:name w:val="WW8Num26z8"/>
    <w:rsid w:val="000F790B"/>
  </w:style>
  <w:style w:type="character" w:customStyle="1" w:styleId="WW8Num27z0">
    <w:name w:val="WW8Num27z0"/>
    <w:rsid w:val="000F790B"/>
    <w:rPr>
      <w:rFonts w:ascii="Arial" w:hAnsi="Arial" w:cs="Arial" w:hint="default"/>
      <w:sz w:val="20"/>
      <w:szCs w:val="20"/>
    </w:rPr>
  </w:style>
  <w:style w:type="character" w:customStyle="1" w:styleId="WW8Num27z1">
    <w:name w:val="WW8Num27z1"/>
    <w:rsid w:val="000F790B"/>
  </w:style>
  <w:style w:type="character" w:customStyle="1" w:styleId="WW8Num27z2">
    <w:name w:val="WW8Num27z2"/>
    <w:rsid w:val="000F790B"/>
  </w:style>
  <w:style w:type="character" w:customStyle="1" w:styleId="WW8Num27z3">
    <w:name w:val="WW8Num27z3"/>
    <w:rsid w:val="000F790B"/>
  </w:style>
  <w:style w:type="character" w:customStyle="1" w:styleId="WW8Num27z4">
    <w:name w:val="WW8Num27z4"/>
    <w:rsid w:val="000F790B"/>
  </w:style>
  <w:style w:type="character" w:customStyle="1" w:styleId="WW8Num27z5">
    <w:name w:val="WW8Num27z5"/>
    <w:rsid w:val="000F790B"/>
  </w:style>
  <w:style w:type="character" w:customStyle="1" w:styleId="WW8Num27z6">
    <w:name w:val="WW8Num27z6"/>
    <w:rsid w:val="000F790B"/>
  </w:style>
  <w:style w:type="character" w:customStyle="1" w:styleId="WW8Num27z7">
    <w:name w:val="WW8Num27z7"/>
    <w:rsid w:val="000F790B"/>
  </w:style>
  <w:style w:type="character" w:customStyle="1" w:styleId="WW8Num27z8">
    <w:name w:val="WW8Num27z8"/>
    <w:rsid w:val="000F790B"/>
  </w:style>
  <w:style w:type="character" w:customStyle="1" w:styleId="WW8Num28z0">
    <w:name w:val="WW8Num28z0"/>
    <w:rsid w:val="000F790B"/>
    <w:rPr>
      <w:rFonts w:ascii="Arial" w:hAnsi="Arial" w:cs="Arial" w:hint="default"/>
      <w:sz w:val="20"/>
      <w:szCs w:val="20"/>
    </w:rPr>
  </w:style>
  <w:style w:type="character" w:customStyle="1" w:styleId="WW8Num28z2">
    <w:name w:val="WW8Num28z2"/>
    <w:rsid w:val="000F790B"/>
  </w:style>
  <w:style w:type="character" w:customStyle="1" w:styleId="WW8Num28z3">
    <w:name w:val="WW8Num28z3"/>
    <w:rsid w:val="000F790B"/>
  </w:style>
  <w:style w:type="character" w:customStyle="1" w:styleId="WW8Num28z4">
    <w:name w:val="WW8Num28z4"/>
    <w:rsid w:val="000F790B"/>
  </w:style>
  <w:style w:type="character" w:customStyle="1" w:styleId="WW8Num28z5">
    <w:name w:val="WW8Num28z5"/>
    <w:rsid w:val="000F790B"/>
  </w:style>
  <w:style w:type="character" w:customStyle="1" w:styleId="WW8Num28z6">
    <w:name w:val="WW8Num28z6"/>
    <w:rsid w:val="000F790B"/>
  </w:style>
  <w:style w:type="character" w:customStyle="1" w:styleId="WW8Num28z7">
    <w:name w:val="WW8Num28z7"/>
    <w:rsid w:val="000F790B"/>
  </w:style>
  <w:style w:type="character" w:customStyle="1" w:styleId="WW8Num28z8">
    <w:name w:val="WW8Num28z8"/>
    <w:rsid w:val="000F790B"/>
  </w:style>
  <w:style w:type="character" w:customStyle="1" w:styleId="WW8Num29z0">
    <w:name w:val="WW8Num29z0"/>
    <w:rsid w:val="000F790B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WW8Num29z1">
    <w:name w:val="WW8Num29z1"/>
    <w:rsid w:val="000F790B"/>
    <w:rPr>
      <w:rFonts w:ascii="Arial" w:hAnsi="Arial" w:cs="Arial" w:hint="default"/>
      <w:sz w:val="20"/>
    </w:rPr>
  </w:style>
  <w:style w:type="character" w:customStyle="1" w:styleId="WW8Num29z2">
    <w:name w:val="WW8Num29z2"/>
    <w:rsid w:val="000F790B"/>
  </w:style>
  <w:style w:type="character" w:customStyle="1" w:styleId="WW8Num29z3">
    <w:name w:val="WW8Num29z3"/>
    <w:rsid w:val="000F790B"/>
  </w:style>
  <w:style w:type="character" w:customStyle="1" w:styleId="WW8Num29z4">
    <w:name w:val="WW8Num29z4"/>
    <w:rsid w:val="000F790B"/>
  </w:style>
  <w:style w:type="character" w:customStyle="1" w:styleId="WW8Num29z5">
    <w:name w:val="WW8Num29z5"/>
    <w:rsid w:val="000F790B"/>
  </w:style>
  <w:style w:type="character" w:customStyle="1" w:styleId="WW8Num29z6">
    <w:name w:val="WW8Num29z6"/>
    <w:rsid w:val="000F790B"/>
  </w:style>
  <w:style w:type="character" w:customStyle="1" w:styleId="WW8Num29z7">
    <w:name w:val="WW8Num29z7"/>
    <w:rsid w:val="000F790B"/>
  </w:style>
  <w:style w:type="character" w:customStyle="1" w:styleId="WW8Num29z8">
    <w:name w:val="WW8Num29z8"/>
    <w:rsid w:val="000F790B"/>
  </w:style>
  <w:style w:type="character" w:customStyle="1" w:styleId="WW8Num30z0">
    <w:name w:val="WW8Num30z0"/>
    <w:rsid w:val="000F790B"/>
    <w:rPr>
      <w:rFonts w:ascii="Arial" w:hAnsi="Arial" w:cs="Arial" w:hint="default"/>
      <w:sz w:val="20"/>
      <w:szCs w:val="20"/>
    </w:rPr>
  </w:style>
  <w:style w:type="character" w:customStyle="1" w:styleId="WW8Num30z1">
    <w:name w:val="WW8Num30z1"/>
    <w:rsid w:val="000F790B"/>
    <w:rPr>
      <w:rFonts w:ascii="Arial" w:hAnsi="Arial" w:cs="Arial" w:hint="default"/>
      <w:sz w:val="20"/>
      <w:szCs w:val="20"/>
    </w:rPr>
  </w:style>
  <w:style w:type="character" w:customStyle="1" w:styleId="WW8Num30z2">
    <w:name w:val="WW8Num30z2"/>
    <w:rsid w:val="000F790B"/>
  </w:style>
  <w:style w:type="character" w:customStyle="1" w:styleId="WW8Num30z3">
    <w:name w:val="WW8Num30z3"/>
    <w:rsid w:val="000F790B"/>
  </w:style>
  <w:style w:type="character" w:customStyle="1" w:styleId="WW8Num30z4">
    <w:name w:val="WW8Num30z4"/>
    <w:rsid w:val="000F790B"/>
  </w:style>
  <w:style w:type="character" w:customStyle="1" w:styleId="WW8Num30z5">
    <w:name w:val="WW8Num30z5"/>
    <w:rsid w:val="000F790B"/>
  </w:style>
  <w:style w:type="character" w:customStyle="1" w:styleId="WW8Num30z6">
    <w:name w:val="WW8Num30z6"/>
    <w:rsid w:val="000F790B"/>
  </w:style>
  <w:style w:type="character" w:customStyle="1" w:styleId="WW8Num30z7">
    <w:name w:val="WW8Num30z7"/>
    <w:rsid w:val="000F790B"/>
  </w:style>
  <w:style w:type="character" w:customStyle="1" w:styleId="WW8Num30z8">
    <w:name w:val="WW8Num30z8"/>
    <w:rsid w:val="000F790B"/>
  </w:style>
  <w:style w:type="character" w:customStyle="1" w:styleId="WW8Num31z0">
    <w:name w:val="WW8Num31z0"/>
    <w:rsid w:val="000F790B"/>
    <w:rPr>
      <w:rFonts w:ascii="Arial" w:hAnsi="Arial" w:cs="Arial" w:hint="default"/>
      <w:bCs/>
      <w:sz w:val="20"/>
      <w:szCs w:val="20"/>
    </w:rPr>
  </w:style>
  <w:style w:type="character" w:customStyle="1" w:styleId="WW8Num31z1">
    <w:name w:val="WW8Num31z1"/>
    <w:rsid w:val="000F790B"/>
  </w:style>
  <w:style w:type="character" w:customStyle="1" w:styleId="WW8Num31z2">
    <w:name w:val="WW8Num31z2"/>
    <w:rsid w:val="000F790B"/>
  </w:style>
  <w:style w:type="character" w:customStyle="1" w:styleId="WW8Num31z3">
    <w:name w:val="WW8Num31z3"/>
    <w:rsid w:val="000F790B"/>
  </w:style>
  <w:style w:type="character" w:customStyle="1" w:styleId="WW8Num31z4">
    <w:name w:val="WW8Num31z4"/>
    <w:rsid w:val="000F790B"/>
  </w:style>
  <w:style w:type="character" w:customStyle="1" w:styleId="WW8Num31z5">
    <w:name w:val="WW8Num31z5"/>
    <w:rsid w:val="000F790B"/>
  </w:style>
  <w:style w:type="character" w:customStyle="1" w:styleId="WW8Num31z6">
    <w:name w:val="WW8Num31z6"/>
    <w:rsid w:val="000F790B"/>
  </w:style>
  <w:style w:type="character" w:customStyle="1" w:styleId="WW8Num31z7">
    <w:name w:val="WW8Num31z7"/>
    <w:rsid w:val="000F790B"/>
  </w:style>
  <w:style w:type="character" w:customStyle="1" w:styleId="WW8Num31z8">
    <w:name w:val="WW8Num31z8"/>
    <w:rsid w:val="000F790B"/>
  </w:style>
  <w:style w:type="character" w:customStyle="1" w:styleId="WW8Num32z0">
    <w:name w:val="WW8Num32z0"/>
    <w:rsid w:val="000F790B"/>
    <w:rPr>
      <w:rFonts w:ascii="Arial" w:hAnsi="Arial" w:cs="Arial" w:hint="default"/>
      <w:sz w:val="20"/>
      <w:szCs w:val="20"/>
    </w:rPr>
  </w:style>
  <w:style w:type="character" w:customStyle="1" w:styleId="WW8Num32z1">
    <w:name w:val="WW8Num32z1"/>
    <w:rsid w:val="000F790B"/>
  </w:style>
  <w:style w:type="character" w:customStyle="1" w:styleId="WW8Num32z2">
    <w:name w:val="WW8Num32z2"/>
    <w:rsid w:val="000F790B"/>
  </w:style>
  <w:style w:type="character" w:customStyle="1" w:styleId="WW8Num32z3">
    <w:name w:val="WW8Num32z3"/>
    <w:rsid w:val="000F790B"/>
  </w:style>
  <w:style w:type="character" w:customStyle="1" w:styleId="WW8Num32z4">
    <w:name w:val="WW8Num32z4"/>
    <w:rsid w:val="000F790B"/>
  </w:style>
  <w:style w:type="character" w:customStyle="1" w:styleId="WW8Num32z5">
    <w:name w:val="WW8Num32z5"/>
    <w:rsid w:val="000F790B"/>
  </w:style>
  <w:style w:type="character" w:customStyle="1" w:styleId="WW8Num32z6">
    <w:name w:val="WW8Num32z6"/>
    <w:rsid w:val="000F790B"/>
  </w:style>
  <w:style w:type="character" w:customStyle="1" w:styleId="WW8Num32z7">
    <w:name w:val="WW8Num32z7"/>
    <w:rsid w:val="000F790B"/>
  </w:style>
  <w:style w:type="character" w:customStyle="1" w:styleId="WW8Num32z8">
    <w:name w:val="WW8Num32z8"/>
    <w:rsid w:val="000F790B"/>
  </w:style>
  <w:style w:type="character" w:customStyle="1" w:styleId="WW8Num33z0">
    <w:name w:val="WW8Num33z0"/>
    <w:rsid w:val="000F790B"/>
    <w:rPr>
      <w:rFonts w:ascii="Arial" w:hAnsi="Arial" w:cs="Arial" w:hint="default"/>
      <w:bCs/>
      <w:sz w:val="20"/>
      <w:szCs w:val="20"/>
    </w:rPr>
  </w:style>
  <w:style w:type="character" w:customStyle="1" w:styleId="WW8Num33z1">
    <w:name w:val="WW8Num33z1"/>
    <w:rsid w:val="000F790B"/>
  </w:style>
  <w:style w:type="character" w:customStyle="1" w:styleId="WW8Num33z2">
    <w:name w:val="WW8Num33z2"/>
    <w:rsid w:val="000F790B"/>
  </w:style>
  <w:style w:type="character" w:customStyle="1" w:styleId="WW8Num33z3">
    <w:name w:val="WW8Num33z3"/>
    <w:rsid w:val="000F790B"/>
  </w:style>
  <w:style w:type="character" w:customStyle="1" w:styleId="WW8Num33z4">
    <w:name w:val="WW8Num33z4"/>
    <w:rsid w:val="000F790B"/>
  </w:style>
  <w:style w:type="character" w:customStyle="1" w:styleId="WW8Num33z5">
    <w:name w:val="WW8Num33z5"/>
    <w:rsid w:val="000F790B"/>
  </w:style>
  <w:style w:type="character" w:customStyle="1" w:styleId="WW8Num33z6">
    <w:name w:val="WW8Num33z6"/>
    <w:rsid w:val="000F790B"/>
  </w:style>
  <w:style w:type="character" w:customStyle="1" w:styleId="WW8Num33z7">
    <w:name w:val="WW8Num33z7"/>
    <w:rsid w:val="000F790B"/>
  </w:style>
  <w:style w:type="character" w:customStyle="1" w:styleId="WW8Num33z8">
    <w:name w:val="WW8Num33z8"/>
    <w:rsid w:val="000F790B"/>
  </w:style>
  <w:style w:type="character" w:customStyle="1" w:styleId="WW8Num34z0">
    <w:name w:val="WW8Num34z0"/>
    <w:rsid w:val="000F790B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  <w:rsid w:val="000F790B"/>
  </w:style>
  <w:style w:type="character" w:customStyle="1" w:styleId="WW8Num34z2">
    <w:name w:val="WW8Num34z2"/>
    <w:rsid w:val="000F790B"/>
  </w:style>
  <w:style w:type="character" w:customStyle="1" w:styleId="WW8Num34z3">
    <w:name w:val="WW8Num34z3"/>
    <w:rsid w:val="000F790B"/>
  </w:style>
  <w:style w:type="character" w:customStyle="1" w:styleId="WW8Num34z4">
    <w:name w:val="WW8Num34z4"/>
    <w:rsid w:val="000F790B"/>
  </w:style>
  <w:style w:type="character" w:customStyle="1" w:styleId="WW8Num34z5">
    <w:name w:val="WW8Num34z5"/>
    <w:rsid w:val="000F790B"/>
  </w:style>
  <w:style w:type="character" w:customStyle="1" w:styleId="WW8Num34z6">
    <w:name w:val="WW8Num34z6"/>
    <w:rsid w:val="000F790B"/>
  </w:style>
  <w:style w:type="character" w:customStyle="1" w:styleId="WW8Num34z7">
    <w:name w:val="WW8Num34z7"/>
    <w:rsid w:val="000F790B"/>
  </w:style>
  <w:style w:type="character" w:customStyle="1" w:styleId="WW8Num34z8">
    <w:name w:val="WW8Num34z8"/>
    <w:rsid w:val="000F790B"/>
  </w:style>
  <w:style w:type="character" w:customStyle="1" w:styleId="WW8Num35z0">
    <w:name w:val="WW8Num35z0"/>
    <w:rsid w:val="000F790B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WW8Num35z1">
    <w:name w:val="WW8Num35z1"/>
    <w:rsid w:val="000F790B"/>
    <w:rPr>
      <w:rFonts w:ascii="Arial" w:hAnsi="Arial" w:cs="Arial" w:hint="default"/>
      <w:sz w:val="20"/>
      <w:szCs w:val="20"/>
    </w:rPr>
  </w:style>
  <w:style w:type="character" w:customStyle="1" w:styleId="WW8Num35z2">
    <w:name w:val="WW8Num35z2"/>
    <w:rsid w:val="000F790B"/>
  </w:style>
  <w:style w:type="character" w:customStyle="1" w:styleId="WW8Num35z3">
    <w:name w:val="WW8Num35z3"/>
    <w:rsid w:val="000F790B"/>
  </w:style>
  <w:style w:type="character" w:customStyle="1" w:styleId="WW8Num35z4">
    <w:name w:val="WW8Num35z4"/>
    <w:rsid w:val="000F790B"/>
  </w:style>
  <w:style w:type="character" w:customStyle="1" w:styleId="WW8Num35z5">
    <w:name w:val="WW8Num35z5"/>
    <w:rsid w:val="000F790B"/>
  </w:style>
  <w:style w:type="character" w:customStyle="1" w:styleId="WW8Num35z6">
    <w:name w:val="WW8Num35z6"/>
    <w:rsid w:val="000F790B"/>
  </w:style>
  <w:style w:type="character" w:customStyle="1" w:styleId="WW8Num35z7">
    <w:name w:val="WW8Num35z7"/>
    <w:rsid w:val="000F790B"/>
  </w:style>
  <w:style w:type="character" w:customStyle="1" w:styleId="WW8Num35z8">
    <w:name w:val="WW8Num35z8"/>
    <w:rsid w:val="000F790B"/>
  </w:style>
  <w:style w:type="character" w:customStyle="1" w:styleId="WW8Num36z0">
    <w:name w:val="WW8Num36z0"/>
    <w:rsid w:val="000F790B"/>
    <w:rPr>
      <w:rFonts w:ascii="Arial" w:hAnsi="Arial" w:cs="Arial" w:hint="default"/>
      <w:sz w:val="20"/>
      <w:szCs w:val="20"/>
    </w:rPr>
  </w:style>
  <w:style w:type="character" w:customStyle="1" w:styleId="WW8Num36z1">
    <w:name w:val="WW8Num36z1"/>
    <w:rsid w:val="000F790B"/>
  </w:style>
  <w:style w:type="character" w:customStyle="1" w:styleId="WW8Num36z2">
    <w:name w:val="WW8Num36z2"/>
    <w:rsid w:val="000F790B"/>
  </w:style>
  <w:style w:type="character" w:customStyle="1" w:styleId="WW8Num36z3">
    <w:name w:val="WW8Num36z3"/>
    <w:rsid w:val="000F790B"/>
  </w:style>
  <w:style w:type="character" w:customStyle="1" w:styleId="WW8Num36z4">
    <w:name w:val="WW8Num36z4"/>
    <w:rsid w:val="000F790B"/>
  </w:style>
  <w:style w:type="character" w:customStyle="1" w:styleId="WW8Num36z5">
    <w:name w:val="WW8Num36z5"/>
    <w:rsid w:val="000F790B"/>
  </w:style>
  <w:style w:type="character" w:customStyle="1" w:styleId="WW8Num36z6">
    <w:name w:val="WW8Num36z6"/>
    <w:rsid w:val="000F790B"/>
  </w:style>
  <w:style w:type="character" w:customStyle="1" w:styleId="WW8Num36z7">
    <w:name w:val="WW8Num36z7"/>
    <w:rsid w:val="000F790B"/>
  </w:style>
  <w:style w:type="character" w:customStyle="1" w:styleId="WW8Num36z8">
    <w:name w:val="WW8Num36z8"/>
    <w:rsid w:val="000F790B"/>
  </w:style>
  <w:style w:type="character" w:customStyle="1" w:styleId="WW8Num37z0">
    <w:name w:val="WW8Num37z0"/>
    <w:rsid w:val="000F790B"/>
    <w:rPr>
      <w:rFonts w:ascii="Arial" w:hAnsi="Arial" w:cs="Arial" w:hint="default"/>
      <w:caps/>
      <w:spacing w:val="-2"/>
      <w:sz w:val="20"/>
      <w:szCs w:val="20"/>
    </w:rPr>
  </w:style>
  <w:style w:type="character" w:customStyle="1" w:styleId="WW8Num37z1">
    <w:name w:val="WW8Num37z1"/>
    <w:rsid w:val="000F790B"/>
  </w:style>
  <w:style w:type="character" w:customStyle="1" w:styleId="WW8Num37z2">
    <w:name w:val="WW8Num37z2"/>
    <w:rsid w:val="000F790B"/>
  </w:style>
  <w:style w:type="character" w:customStyle="1" w:styleId="WW8Num37z3">
    <w:name w:val="WW8Num37z3"/>
    <w:rsid w:val="000F790B"/>
  </w:style>
  <w:style w:type="character" w:customStyle="1" w:styleId="WW8Num37z4">
    <w:name w:val="WW8Num37z4"/>
    <w:rsid w:val="000F790B"/>
  </w:style>
  <w:style w:type="character" w:customStyle="1" w:styleId="WW8Num37z5">
    <w:name w:val="WW8Num37z5"/>
    <w:rsid w:val="000F790B"/>
  </w:style>
  <w:style w:type="character" w:customStyle="1" w:styleId="WW8Num37z6">
    <w:name w:val="WW8Num37z6"/>
    <w:rsid w:val="000F790B"/>
  </w:style>
  <w:style w:type="character" w:customStyle="1" w:styleId="WW8Num37z7">
    <w:name w:val="WW8Num37z7"/>
    <w:rsid w:val="000F790B"/>
  </w:style>
  <w:style w:type="character" w:customStyle="1" w:styleId="WW8Num37z8">
    <w:name w:val="WW8Num37z8"/>
    <w:rsid w:val="000F790B"/>
  </w:style>
  <w:style w:type="character" w:customStyle="1" w:styleId="WW8Num38z0">
    <w:name w:val="WW8Num38z0"/>
    <w:rsid w:val="000F790B"/>
    <w:rPr>
      <w:rFonts w:ascii="Arial" w:hAnsi="Arial" w:cs="Arial" w:hint="default"/>
      <w:b w:val="0"/>
      <w:bCs/>
      <w:sz w:val="20"/>
      <w:szCs w:val="20"/>
    </w:rPr>
  </w:style>
  <w:style w:type="character" w:customStyle="1" w:styleId="WW8Num38z1">
    <w:name w:val="WW8Num38z1"/>
    <w:rsid w:val="000F790B"/>
  </w:style>
  <w:style w:type="character" w:customStyle="1" w:styleId="WW8Num38z3">
    <w:name w:val="WW8Num38z3"/>
    <w:rsid w:val="000F790B"/>
  </w:style>
  <w:style w:type="character" w:customStyle="1" w:styleId="WW8Num38z4">
    <w:name w:val="WW8Num38z4"/>
    <w:rsid w:val="000F790B"/>
  </w:style>
  <w:style w:type="character" w:customStyle="1" w:styleId="WW8Num38z5">
    <w:name w:val="WW8Num38z5"/>
    <w:rsid w:val="000F790B"/>
  </w:style>
  <w:style w:type="character" w:customStyle="1" w:styleId="WW8Num38z6">
    <w:name w:val="WW8Num38z6"/>
    <w:rsid w:val="000F790B"/>
  </w:style>
  <w:style w:type="character" w:customStyle="1" w:styleId="WW8Num38z7">
    <w:name w:val="WW8Num38z7"/>
    <w:rsid w:val="000F790B"/>
  </w:style>
  <w:style w:type="character" w:customStyle="1" w:styleId="WW8Num38z8">
    <w:name w:val="WW8Num38z8"/>
    <w:rsid w:val="000F790B"/>
  </w:style>
  <w:style w:type="character" w:customStyle="1" w:styleId="WW8Num39z0">
    <w:name w:val="WW8Num39z0"/>
    <w:rsid w:val="000F790B"/>
    <w:rPr>
      <w:rFonts w:ascii="Arial" w:hAnsi="Arial" w:cs="Arial" w:hint="default"/>
      <w:sz w:val="20"/>
      <w:szCs w:val="20"/>
    </w:rPr>
  </w:style>
  <w:style w:type="character" w:customStyle="1" w:styleId="WW8Num39z1">
    <w:name w:val="WW8Num39z1"/>
    <w:rsid w:val="000F790B"/>
    <w:rPr>
      <w:rFonts w:ascii="Arial" w:hAnsi="Arial" w:cs="Arial" w:hint="default"/>
      <w:sz w:val="20"/>
      <w:szCs w:val="20"/>
    </w:rPr>
  </w:style>
  <w:style w:type="character" w:customStyle="1" w:styleId="WW8Num39z2">
    <w:name w:val="WW8Num39z2"/>
    <w:rsid w:val="000F790B"/>
  </w:style>
  <w:style w:type="character" w:customStyle="1" w:styleId="WW8Num39z3">
    <w:name w:val="WW8Num39z3"/>
    <w:rsid w:val="000F790B"/>
  </w:style>
  <w:style w:type="character" w:customStyle="1" w:styleId="WW8Num39z4">
    <w:name w:val="WW8Num39z4"/>
    <w:rsid w:val="000F790B"/>
  </w:style>
  <w:style w:type="character" w:customStyle="1" w:styleId="WW8Num39z5">
    <w:name w:val="WW8Num39z5"/>
    <w:rsid w:val="000F790B"/>
  </w:style>
  <w:style w:type="character" w:customStyle="1" w:styleId="WW8Num39z6">
    <w:name w:val="WW8Num39z6"/>
    <w:rsid w:val="000F790B"/>
  </w:style>
  <w:style w:type="character" w:customStyle="1" w:styleId="WW8Num39z7">
    <w:name w:val="WW8Num39z7"/>
    <w:rsid w:val="000F790B"/>
  </w:style>
  <w:style w:type="character" w:customStyle="1" w:styleId="WW8Num39z8">
    <w:name w:val="WW8Num39z8"/>
    <w:rsid w:val="000F790B"/>
  </w:style>
  <w:style w:type="character" w:customStyle="1" w:styleId="WW8Num40z0">
    <w:name w:val="WW8Num40z0"/>
    <w:rsid w:val="000F790B"/>
    <w:rPr>
      <w:rFonts w:ascii="Arial" w:hAnsi="Arial" w:cs="Arial" w:hint="default"/>
      <w:sz w:val="20"/>
      <w:szCs w:val="20"/>
    </w:rPr>
  </w:style>
  <w:style w:type="character" w:customStyle="1" w:styleId="WW8Num40z1">
    <w:name w:val="WW8Num40z1"/>
    <w:rsid w:val="000F790B"/>
  </w:style>
  <w:style w:type="character" w:customStyle="1" w:styleId="WW8Num40z2">
    <w:name w:val="WW8Num40z2"/>
    <w:rsid w:val="000F790B"/>
  </w:style>
  <w:style w:type="character" w:customStyle="1" w:styleId="WW8Num40z3">
    <w:name w:val="WW8Num40z3"/>
    <w:rsid w:val="000F790B"/>
  </w:style>
  <w:style w:type="character" w:customStyle="1" w:styleId="WW8Num40z4">
    <w:name w:val="WW8Num40z4"/>
    <w:rsid w:val="000F790B"/>
  </w:style>
  <w:style w:type="character" w:customStyle="1" w:styleId="WW8Num40z5">
    <w:name w:val="WW8Num40z5"/>
    <w:rsid w:val="000F790B"/>
  </w:style>
  <w:style w:type="character" w:customStyle="1" w:styleId="WW8Num40z6">
    <w:name w:val="WW8Num40z6"/>
    <w:rsid w:val="000F790B"/>
  </w:style>
  <w:style w:type="character" w:customStyle="1" w:styleId="WW8Num40z7">
    <w:name w:val="WW8Num40z7"/>
    <w:rsid w:val="000F790B"/>
  </w:style>
  <w:style w:type="character" w:customStyle="1" w:styleId="WW8Num40z8">
    <w:name w:val="WW8Num40z8"/>
    <w:rsid w:val="000F790B"/>
  </w:style>
  <w:style w:type="character" w:customStyle="1" w:styleId="Domylnaczcionkaakapitu1">
    <w:name w:val="Domyślna czcionka akapitu1"/>
    <w:rsid w:val="000F790B"/>
  </w:style>
  <w:style w:type="character" w:customStyle="1" w:styleId="Znakiprzypiswdolnych">
    <w:name w:val="Znaki przypisów dolnych"/>
    <w:rsid w:val="000F790B"/>
    <w:rPr>
      <w:vertAlign w:val="superscript"/>
    </w:rPr>
  </w:style>
  <w:style w:type="character" w:customStyle="1" w:styleId="Odwoaniedokomentarza1">
    <w:name w:val="Odwołanie do komentarza1"/>
    <w:rsid w:val="000F790B"/>
    <w:rPr>
      <w:sz w:val="16"/>
      <w:szCs w:val="16"/>
    </w:rPr>
  </w:style>
  <w:style w:type="character" w:customStyle="1" w:styleId="Znakiprzypiswkocowych">
    <w:name w:val="Znaki przypisów końcowych"/>
    <w:rsid w:val="000F790B"/>
    <w:rPr>
      <w:vertAlign w:val="superscript"/>
    </w:rPr>
  </w:style>
  <w:style w:type="character" w:customStyle="1" w:styleId="TematkomentarzaZnak">
    <w:name w:val="Temat komentarza Znak"/>
    <w:basedOn w:val="TekstkomentarzaZnak"/>
    <w:rsid w:val="000F790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w4winTerm">
    <w:name w:val="tw4winTerm"/>
    <w:rsid w:val="000F790B"/>
    <w:rPr>
      <w:color w:val="0000FF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0F790B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semiHidden/>
    <w:rsid w:val="000F790B"/>
    <w:rPr>
      <w:b/>
      <w:bCs/>
      <w:sz w:val="20"/>
      <w:szCs w:val="20"/>
      <w:lang w:eastAsia="ar-SA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0F790B"/>
    <w:pPr>
      <w:pBdr>
        <w:bottom w:val="single" w:sz="6" w:space="1" w:color="auto"/>
      </w:pBdr>
      <w:suppressAutoHyphens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ar-SA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0F790B"/>
    <w:rPr>
      <w:rFonts w:ascii="Arial" w:eastAsia="Times New Roman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0F790B"/>
    <w:rPr>
      <w:rFonts w:ascii="Arial" w:eastAsia="Times New Roman" w:hAnsi="Arial" w:cs="Arial"/>
      <w:vanish/>
      <w:sz w:val="16"/>
      <w:szCs w:val="16"/>
      <w:lang w:eastAsia="ar-SA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0F790B"/>
    <w:pPr>
      <w:pBdr>
        <w:top w:val="single" w:sz="6" w:space="1" w:color="auto"/>
      </w:pBdr>
      <w:suppressAutoHyphens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0F79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66428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543A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34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1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DF448-4ADB-4896-9483-F15E1646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596</Words>
  <Characters>3582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Panek Mariusz</dc:creator>
  <cp:lastModifiedBy>Roman Raczyński</cp:lastModifiedBy>
  <cp:revision>9</cp:revision>
  <cp:lastPrinted>2018-09-26T12:17:00Z</cp:lastPrinted>
  <dcterms:created xsi:type="dcterms:W3CDTF">2023-09-26T13:24:00Z</dcterms:created>
  <dcterms:modified xsi:type="dcterms:W3CDTF">2023-09-26T13:30:00Z</dcterms:modified>
</cp:coreProperties>
</file>