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79C0" w14:textId="14B8B5E5" w:rsidR="00A91E5D" w:rsidRDefault="001B2D73" w:rsidP="002D0265">
      <w:pPr>
        <w:spacing w:after="120" w:line="276" w:lineRule="auto"/>
        <w:rPr>
          <w:rFonts w:cs="Calibri"/>
          <w:sz w:val="24"/>
        </w:rPr>
      </w:pPr>
      <w:r w:rsidRPr="001B2D73">
        <w:rPr>
          <w:rFonts w:cs="Calibri"/>
          <w:sz w:val="24"/>
        </w:rPr>
        <w:t>IZ.271</w:t>
      </w:r>
      <w:r w:rsidR="00FA16D6">
        <w:rPr>
          <w:rFonts w:cs="Calibri"/>
          <w:sz w:val="24"/>
        </w:rPr>
        <w:t>.1.11.</w:t>
      </w:r>
      <w:r w:rsidRPr="001B2D73">
        <w:rPr>
          <w:rFonts w:cs="Calibri"/>
          <w:sz w:val="24"/>
        </w:rPr>
        <w:t>202</w:t>
      </w:r>
      <w:r>
        <w:rPr>
          <w:rFonts w:cs="Calibri"/>
          <w:sz w:val="24"/>
        </w:rPr>
        <w:t xml:space="preserve">2                                                                 </w:t>
      </w:r>
      <w:r w:rsidRPr="001B2D73">
        <w:rPr>
          <w:rFonts w:cs="Calibri"/>
          <w:sz w:val="24"/>
        </w:rPr>
        <w:t>Załącznik nr 1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2D0265">
      <w:pPr>
        <w:spacing w:after="120" w:line="276" w:lineRule="auto"/>
        <w:rPr>
          <w:rFonts w:cs="Calibri"/>
          <w:sz w:val="24"/>
        </w:rPr>
      </w:pPr>
    </w:p>
    <w:p w14:paraId="64B6504C" w14:textId="77777777" w:rsidR="00A91E5D" w:rsidRPr="002D0265" w:rsidRDefault="00A91E5D" w:rsidP="00556E9D">
      <w:pPr>
        <w:spacing w:after="120" w:line="276" w:lineRule="auto"/>
        <w:jc w:val="center"/>
        <w:rPr>
          <w:rFonts w:cs="Calibri"/>
          <w:b/>
          <w:bCs/>
          <w:i/>
          <w:iCs/>
          <w:sz w:val="24"/>
        </w:rPr>
      </w:pPr>
      <w:r w:rsidRPr="002D0265">
        <w:rPr>
          <w:rFonts w:cs="Calibri"/>
          <w:bCs/>
          <w:iCs/>
          <w:sz w:val="24"/>
        </w:rPr>
        <w:t>FORMULARZ OFERTOWY WYKONAWCY</w:t>
      </w:r>
    </w:p>
    <w:p w14:paraId="41336460" w14:textId="2FC5FC90" w:rsidR="00A91E5D" w:rsidRPr="002D0265" w:rsidRDefault="00A91E5D" w:rsidP="00556E9D">
      <w:pPr>
        <w:spacing w:after="120" w:line="276" w:lineRule="auto"/>
        <w:jc w:val="both"/>
        <w:rPr>
          <w:rFonts w:cs="Calibri"/>
          <w:bCs/>
          <w:sz w:val="24"/>
        </w:rPr>
      </w:pPr>
      <w:r w:rsidRPr="002D0265">
        <w:rPr>
          <w:rFonts w:cs="Calibri"/>
          <w:sz w:val="24"/>
        </w:rPr>
        <w:t>na</w:t>
      </w:r>
      <w:r w:rsidRPr="002D0265">
        <w:rPr>
          <w:rFonts w:cs="Calibri"/>
          <w:b/>
          <w:bCs/>
          <w:sz w:val="24"/>
        </w:rPr>
        <w:t xml:space="preserve"> </w:t>
      </w:r>
      <w:r w:rsidR="004C3CF7" w:rsidRPr="002D0265">
        <w:rPr>
          <w:rFonts w:cs="Calibri"/>
          <w:bCs/>
          <w:sz w:val="24"/>
        </w:rPr>
        <w:t>wykonanie zamówienia publicznego pod nazwą</w:t>
      </w:r>
      <w:r w:rsidRPr="002D0265">
        <w:rPr>
          <w:rFonts w:cs="Calibri"/>
          <w:bCs/>
          <w:sz w:val="24"/>
        </w:rPr>
        <w:t>:</w:t>
      </w:r>
    </w:p>
    <w:p w14:paraId="3F41D5B6" w14:textId="14E3D1A4" w:rsidR="004B6242" w:rsidRDefault="001B2D73" w:rsidP="00556E9D">
      <w:pPr>
        <w:spacing w:after="120" w:line="276" w:lineRule="auto"/>
        <w:jc w:val="both"/>
        <w:rPr>
          <w:rFonts w:cs="Calibri"/>
          <w:b/>
          <w:bCs/>
          <w:sz w:val="24"/>
        </w:rPr>
      </w:pPr>
      <w:r w:rsidRPr="001B2D73">
        <w:rPr>
          <w:rFonts w:cs="Calibri"/>
          <w:b/>
          <w:bCs/>
          <w:sz w:val="24"/>
        </w:rPr>
        <w:t xml:space="preserve">Wykonanie materiałów </w:t>
      </w:r>
      <w:r w:rsidR="004C7232">
        <w:rPr>
          <w:rFonts w:cs="Calibri"/>
          <w:b/>
          <w:bCs/>
          <w:sz w:val="24"/>
        </w:rPr>
        <w:t>informacyjnych</w:t>
      </w:r>
      <w:r w:rsidRPr="001B2D73">
        <w:rPr>
          <w:rFonts w:cs="Calibri"/>
          <w:b/>
          <w:bCs/>
          <w:sz w:val="24"/>
        </w:rPr>
        <w:t xml:space="preserve"> w ramach projektu pn.: „Ocalić od zapomnienia - wzmacnianie dziedzictwa transgranicznego poprzez rewitalizacje nekropoli I wojny światowej polsko-słowackiego pogranicza”</w:t>
      </w:r>
    </w:p>
    <w:p w14:paraId="45C47780" w14:textId="77777777" w:rsidR="001B2D73" w:rsidRPr="002D0265" w:rsidRDefault="001B2D73" w:rsidP="002D0265">
      <w:pPr>
        <w:spacing w:after="120" w:line="276" w:lineRule="auto"/>
        <w:rPr>
          <w:rFonts w:cs="Calibri"/>
          <w:b/>
          <w:bCs/>
          <w:sz w:val="24"/>
        </w:rPr>
      </w:pPr>
    </w:p>
    <w:p w14:paraId="208418B6" w14:textId="537DFFFF" w:rsidR="0048366E" w:rsidRPr="001B2D73" w:rsidRDefault="00A91E5D" w:rsidP="002D0265">
      <w:pPr>
        <w:pStyle w:val="Akapitzlist"/>
        <w:numPr>
          <w:ilvl w:val="0"/>
          <w:numId w:val="3"/>
        </w:num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bookmarkStart w:id="0" w:name="_Hlk535261130"/>
      <w:r w:rsidRPr="002D0265">
        <w:rPr>
          <w:rFonts w:cs="Calibri"/>
          <w:b/>
          <w:sz w:val="24"/>
        </w:rPr>
        <w:t>ZAMAWIAJĄCY:</w:t>
      </w:r>
      <w:bookmarkStart w:id="1" w:name="_Hlk69746008"/>
      <w:bookmarkEnd w:id="0"/>
    </w:p>
    <w:p w14:paraId="1B841D5F" w14:textId="0394F1DA" w:rsidR="00A91E5D" w:rsidRPr="001B2D73" w:rsidRDefault="00827BBC" w:rsidP="002D0265">
      <w:pPr>
        <w:spacing w:after="120" w:line="276" w:lineRule="auto"/>
        <w:rPr>
          <w:rFonts w:cs="Calibri"/>
          <w:b/>
          <w:bCs/>
          <w:sz w:val="24"/>
        </w:rPr>
      </w:pPr>
      <w:r w:rsidRPr="002D0265">
        <w:rPr>
          <w:rFonts w:cs="Calibri"/>
          <w:b/>
          <w:bCs/>
          <w:sz w:val="24"/>
        </w:rPr>
        <w:t>Gmina Sękowa</w:t>
      </w:r>
      <w:r w:rsidR="004B6242" w:rsidRPr="002D0265">
        <w:rPr>
          <w:rFonts w:cs="Calibri"/>
          <w:b/>
          <w:bCs/>
          <w:sz w:val="24"/>
        </w:rPr>
        <w:t>,</w:t>
      </w:r>
      <w:r w:rsidR="00BF6788" w:rsidRPr="002D0265">
        <w:rPr>
          <w:rFonts w:cs="Calibri"/>
          <w:b/>
          <w:bCs/>
          <w:sz w:val="24"/>
        </w:rPr>
        <w:t xml:space="preserve"> </w:t>
      </w:r>
      <w:r w:rsidR="00A32D24" w:rsidRPr="002D0265">
        <w:rPr>
          <w:rFonts w:cs="Calibri"/>
          <w:b/>
          <w:bCs/>
          <w:sz w:val="24"/>
        </w:rPr>
        <w:t>Sękowa 252</w:t>
      </w:r>
      <w:bookmarkStart w:id="2" w:name="_Hlk69736482"/>
      <w:r w:rsidR="00A32D24" w:rsidRPr="002D0265">
        <w:rPr>
          <w:rFonts w:cs="Calibri"/>
          <w:b/>
          <w:bCs/>
          <w:sz w:val="24"/>
        </w:rPr>
        <w:t>, 38 – 307 Sękowa</w:t>
      </w:r>
      <w:bookmarkEnd w:id="2"/>
      <w:r w:rsidR="004B6242" w:rsidRPr="002D0265">
        <w:rPr>
          <w:rFonts w:cs="Calibri"/>
          <w:b/>
          <w:bCs/>
          <w:sz w:val="24"/>
        </w:rPr>
        <w:t xml:space="preserve">      </w:t>
      </w:r>
    </w:p>
    <w:p w14:paraId="36677FBB" w14:textId="77777777" w:rsidR="00A91E5D" w:rsidRPr="002D0265" w:rsidRDefault="00A91E5D" w:rsidP="002D0265">
      <w:pPr>
        <w:pStyle w:val="Akapitzlist"/>
        <w:numPr>
          <w:ilvl w:val="0"/>
          <w:numId w:val="3"/>
        </w:num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bookmarkStart w:id="3" w:name="_Hlk37066328"/>
      <w:bookmarkEnd w:id="1"/>
      <w:r w:rsidRPr="002D0265">
        <w:rPr>
          <w:rFonts w:cs="Calibri"/>
          <w:b/>
          <w:sz w:val="24"/>
        </w:rPr>
        <w:t>WYKONAWCA</w:t>
      </w:r>
    </w:p>
    <w:bookmarkEnd w:id="3"/>
    <w:p w14:paraId="3B9C07F1" w14:textId="77777777" w:rsidR="00A91E5D" w:rsidRPr="002D0265" w:rsidRDefault="00A91E5D" w:rsidP="002D0265">
      <w:pPr>
        <w:spacing w:before="120"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Niniejsza oferta zostaje złożona przez: </w:t>
      </w:r>
    </w:p>
    <w:p w14:paraId="6BE98EAD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20"/>
      </w:tblGrid>
      <w:tr w:rsidR="00A91E5D" w:rsidRPr="002D0265" w14:paraId="2787AA82" w14:textId="77777777" w:rsidTr="00E16D82">
        <w:trPr>
          <w:cantSplit/>
        </w:trPr>
        <w:tc>
          <w:tcPr>
            <w:tcW w:w="610" w:type="dxa"/>
          </w:tcPr>
          <w:p w14:paraId="7A1372C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l.p.</w:t>
            </w:r>
          </w:p>
        </w:tc>
        <w:tc>
          <w:tcPr>
            <w:tcW w:w="6120" w:type="dxa"/>
          </w:tcPr>
          <w:p w14:paraId="5727979B" w14:textId="0A5BB721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Nazwa Wykonawcy</w:t>
            </w:r>
          </w:p>
        </w:tc>
        <w:tc>
          <w:tcPr>
            <w:tcW w:w="2520" w:type="dxa"/>
          </w:tcPr>
          <w:p w14:paraId="24F008A0" w14:textId="33C158A1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Adres</w:t>
            </w:r>
            <w:r w:rsidR="00170AD6">
              <w:rPr>
                <w:rFonts w:cs="Calibri"/>
                <w:sz w:val="24"/>
              </w:rPr>
              <w:t xml:space="preserve"> </w:t>
            </w:r>
            <w:r w:rsidRPr="002D0265">
              <w:rPr>
                <w:rFonts w:cs="Calibri"/>
                <w:sz w:val="24"/>
              </w:rPr>
              <w:t>Wykonawcy</w:t>
            </w:r>
          </w:p>
        </w:tc>
      </w:tr>
      <w:tr w:rsidR="00A91E5D" w:rsidRPr="002D0265" w14:paraId="1CC11F60" w14:textId="77777777" w:rsidTr="00E16D82">
        <w:trPr>
          <w:cantSplit/>
          <w:trHeight w:val="899"/>
        </w:trPr>
        <w:tc>
          <w:tcPr>
            <w:tcW w:w="610" w:type="dxa"/>
          </w:tcPr>
          <w:p w14:paraId="1AA5028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  <w:r w:rsidRPr="002D0265">
              <w:rPr>
                <w:rFonts w:cs="Calibri"/>
                <w:sz w:val="24"/>
                <w:lang w:val="de-DE"/>
              </w:rPr>
              <w:t>1.</w:t>
            </w:r>
          </w:p>
        </w:tc>
        <w:tc>
          <w:tcPr>
            <w:tcW w:w="6120" w:type="dxa"/>
          </w:tcPr>
          <w:p w14:paraId="475F1C48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</w:p>
        </w:tc>
        <w:tc>
          <w:tcPr>
            <w:tcW w:w="2520" w:type="dxa"/>
          </w:tcPr>
          <w:p w14:paraId="26CCE02F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</w:p>
        </w:tc>
      </w:tr>
    </w:tbl>
    <w:p w14:paraId="0BCEC0C2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</w:p>
    <w:p w14:paraId="15C57CBD" w14:textId="77777777" w:rsidR="00A91E5D" w:rsidRPr="002D0265" w:rsidRDefault="00A91E5D" w:rsidP="002D0265">
      <w:pPr>
        <w:pStyle w:val="Akapitzlist"/>
        <w:numPr>
          <w:ilvl w:val="0"/>
          <w:numId w:val="3"/>
        </w:num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94"/>
      </w:tblGrid>
      <w:tr w:rsidR="00A91E5D" w:rsidRPr="002D0265" w14:paraId="48B45C97" w14:textId="77777777" w:rsidTr="00E16D82">
        <w:trPr>
          <w:trHeight w:val="502"/>
        </w:trPr>
        <w:tc>
          <w:tcPr>
            <w:tcW w:w="2590" w:type="dxa"/>
          </w:tcPr>
          <w:p w14:paraId="544F2338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Imię i nazwisko</w:t>
            </w:r>
          </w:p>
          <w:p w14:paraId="7B06FCE6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6694" w:type="dxa"/>
          </w:tcPr>
          <w:p w14:paraId="5620F06D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</w:tr>
      <w:tr w:rsidR="00A91E5D" w:rsidRPr="002D0265" w14:paraId="183EB116" w14:textId="77777777" w:rsidTr="00A46682">
        <w:tc>
          <w:tcPr>
            <w:tcW w:w="2590" w:type="dxa"/>
          </w:tcPr>
          <w:p w14:paraId="4A50E246" w14:textId="2B096852" w:rsidR="00A91E5D" w:rsidRPr="002D0265" w:rsidRDefault="007035AB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  <w:r w:rsidRPr="002D0265">
              <w:rPr>
                <w:rFonts w:cs="Calibri"/>
                <w:sz w:val="24"/>
                <w:lang w:val="de-DE"/>
              </w:rPr>
              <w:t>Adres</w:t>
            </w:r>
          </w:p>
        </w:tc>
        <w:tc>
          <w:tcPr>
            <w:tcW w:w="6694" w:type="dxa"/>
          </w:tcPr>
          <w:p w14:paraId="1C0573F8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</w:p>
        </w:tc>
      </w:tr>
      <w:tr w:rsidR="00A91E5D" w:rsidRPr="002D0265" w14:paraId="6316D450" w14:textId="77777777" w:rsidTr="00A46682">
        <w:tc>
          <w:tcPr>
            <w:tcW w:w="2590" w:type="dxa"/>
          </w:tcPr>
          <w:p w14:paraId="381C511D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  <w:r w:rsidRPr="002D0265">
              <w:rPr>
                <w:rFonts w:cs="Calibri"/>
                <w:sz w:val="24"/>
                <w:lang w:val="de-DE"/>
              </w:rPr>
              <w:t>Nr telefonu</w:t>
            </w:r>
          </w:p>
        </w:tc>
        <w:tc>
          <w:tcPr>
            <w:tcW w:w="6694" w:type="dxa"/>
          </w:tcPr>
          <w:p w14:paraId="3160A140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</w:p>
        </w:tc>
      </w:tr>
      <w:tr w:rsidR="00A91E5D" w:rsidRPr="002D0265" w14:paraId="120B1460" w14:textId="77777777" w:rsidTr="00A46682">
        <w:tc>
          <w:tcPr>
            <w:tcW w:w="2590" w:type="dxa"/>
          </w:tcPr>
          <w:p w14:paraId="7DDBE683" w14:textId="76799B10" w:rsidR="00A91E5D" w:rsidRPr="002D0265" w:rsidRDefault="008431E4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  <w:r w:rsidRPr="002D0265">
              <w:rPr>
                <w:rFonts w:cs="Calibri"/>
                <w:sz w:val="24"/>
                <w:lang w:val="de-DE"/>
              </w:rPr>
              <w:t>Adres e-mail</w:t>
            </w:r>
          </w:p>
        </w:tc>
        <w:tc>
          <w:tcPr>
            <w:tcW w:w="6694" w:type="dxa"/>
          </w:tcPr>
          <w:p w14:paraId="78272D8B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  <w:lang w:val="de-DE"/>
              </w:rPr>
            </w:pPr>
          </w:p>
        </w:tc>
      </w:tr>
    </w:tbl>
    <w:p w14:paraId="4E19697C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</w:p>
    <w:p w14:paraId="0E267D75" w14:textId="0818A26C" w:rsidR="00A91E5D" w:rsidRPr="001B2D73" w:rsidRDefault="00A91E5D" w:rsidP="002D0265">
      <w:pPr>
        <w:pStyle w:val="Akapitzlist"/>
        <w:numPr>
          <w:ilvl w:val="0"/>
          <w:numId w:val="3"/>
        </w:num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OŚWIADCZENIA</w:t>
      </w:r>
    </w:p>
    <w:p w14:paraId="75A79850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Ja (my) niżej podpisany(i) oświadczam(y), że:</w:t>
      </w:r>
    </w:p>
    <w:p w14:paraId="398B38B6" w14:textId="77777777" w:rsidR="00A91E5D" w:rsidRPr="002D0265" w:rsidRDefault="00A91E5D" w:rsidP="002D0265">
      <w:pPr>
        <w:pStyle w:val="Akapitzlist"/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zapoznałem się z treścią zapytania ofertowego dla niniejszego zamówienia, nie wnoszę do niego zastrzeżeń oraz zdobyłem konieczne informacje do przygotowania </w:t>
      </w:r>
      <w:r w:rsidRPr="002D0265">
        <w:rPr>
          <w:rFonts w:cs="Calibri"/>
          <w:sz w:val="24"/>
        </w:rPr>
        <w:lastRenderedPageBreak/>
        <w:t>oferty</w:t>
      </w:r>
      <w:r w:rsidR="005521AE" w:rsidRPr="002D0265">
        <w:rPr>
          <w:rFonts w:cs="Calibri"/>
          <w:sz w:val="24"/>
        </w:rPr>
        <w:t xml:space="preserve"> i</w:t>
      </w:r>
      <w:r w:rsidR="004B6242" w:rsidRPr="002D0265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>zobowiązuję się spełnić wszystkie wymagania Zamawiającego wymienione w zapytaniu i we wszystkich załącznikach do niego,</w:t>
      </w:r>
    </w:p>
    <w:p w14:paraId="2CDA7A1B" w14:textId="1B7120BC" w:rsidR="00A91E5D" w:rsidRPr="002D0265" w:rsidRDefault="004C3CF7" w:rsidP="002D0265">
      <w:pPr>
        <w:numPr>
          <w:ilvl w:val="1"/>
          <w:numId w:val="1"/>
        </w:numP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sz w:val="24"/>
        </w:rPr>
        <w:t>oferuję</w:t>
      </w:r>
      <w:r w:rsidR="00A91E5D" w:rsidRPr="002D0265">
        <w:rPr>
          <w:rFonts w:cs="Calibri"/>
          <w:sz w:val="24"/>
        </w:rPr>
        <w:t xml:space="preserve"> wykonanie niniejszego zamówienia zgodnie z treścią: zapytania ofertowego, wyjaśnień do zapytania ofertowego oraz jego modyfikacji </w:t>
      </w:r>
      <w:r w:rsidR="00A91E5D" w:rsidRPr="002D0265">
        <w:rPr>
          <w:rFonts w:cs="Calibri"/>
          <w:sz w:val="24"/>
          <w:u w:val="single"/>
        </w:rPr>
        <w:t>za cenę ryczałtow</w:t>
      </w:r>
      <w:r w:rsidR="00F72BB9" w:rsidRPr="002D0265">
        <w:rPr>
          <w:rFonts w:cs="Calibri"/>
          <w:sz w:val="24"/>
          <w:u w:val="single"/>
        </w:rPr>
        <w:t>ą</w:t>
      </w:r>
      <w:r w:rsidR="00365B98" w:rsidRPr="002D0265">
        <w:rPr>
          <w:rFonts w:cs="Calibri"/>
          <w:sz w:val="24"/>
          <w:u w:val="single"/>
        </w:rPr>
        <w:t>,</w:t>
      </w:r>
      <w:r w:rsidR="00365B98" w:rsidRPr="002D0265">
        <w:rPr>
          <w:rFonts w:cs="Calibri"/>
          <w:sz w:val="24"/>
        </w:rPr>
        <w:t xml:space="preserve"> w zakresie:</w:t>
      </w:r>
    </w:p>
    <w:p w14:paraId="7C390D75" w14:textId="4A1631F4" w:rsidR="00365B98" w:rsidRPr="002D0265" w:rsidRDefault="00556E9D" w:rsidP="002D0265">
      <w:pPr>
        <w:spacing w:after="120" w:line="276" w:lineRule="auto"/>
        <w:ind w:left="426"/>
        <w:rPr>
          <w:rFonts w:cs="Calibri"/>
          <w:b/>
          <w:bCs/>
          <w:sz w:val="24"/>
        </w:rPr>
      </w:pPr>
      <w:bookmarkStart w:id="4" w:name="_Hlk89590893"/>
      <w:r w:rsidRPr="002D0265">
        <w:rPr>
          <w:rFonts w:cs="Calibri"/>
          <w:b/>
          <w:bCs/>
          <w:sz w:val="24"/>
        </w:rPr>
        <w:t>- CZĘŚCI 1 ZAMÓWIENIA</w:t>
      </w:r>
    </w:p>
    <w:p w14:paraId="08F70E83" w14:textId="77777777" w:rsidR="000700CB" w:rsidRPr="002D0265" w:rsidRDefault="00A91E5D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Cena całkowita ……………………………………………………..PLN BRUTTO</w:t>
      </w:r>
      <w:r w:rsidR="000700CB" w:rsidRPr="002D0265">
        <w:rPr>
          <w:rFonts w:cs="Calibri"/>
          <w:b/>
          <w:sz w:val="24"/>
        </w:rPr>
        <w:t xml:space="preserve"> </w:t>
      </w:r>
    </w:p>
    <w:p w14:paraId="7C1C2A63" w14:textId="1AC06A49" w:rsidR="00A91E5D" w:rsidRPr="002D0265" w:rsidRDefault="00A91E5D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(słownie złotych: ………………………………………</w:t>
      </w:r>
      <w:r w:rsidR="000700CB" w:rsidRPr="002D0265">
        <w:rPr>
          <w:rFonts w:cs="Calibri"/>
          <w:b/>
          <w:sz w:val="24"/>
        </w:rPr>
        <w:t>……………...</w:t>
      </w:r>
      <w:r w:rsidRPr="002D0265">
        <w:rPr>
          <w:rFonts w:cs="Calibri"/>
          <w:b/>
          <w:sz w:val="24"/>
        </w:rPr>
        <w:t>……………………….)</w:t>
      </w:r>
      <w:bookmarkStart w:id="5" w:name="_Hlk536009385"/>
    </w:p>
    <w:p w14:paraId="5F931205" w14:textId="77777777" w:rsidR="00A91E5D" w:rsidRPr="002D0265" w:rsidRDefault="00A91E5D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wartość netto ……………………………………………….. PLN</w:t>
      </w:r>
    </w:p>
    <w:p w14:paraId="282745F9" w14:textId="77777777" w:rsidR="00A91E5D" w:rsidRPr="002D0265" w:rsidRDefault="00A91E5D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(słownie złotych: ……………………………………………)</w:t>
      </w:r>
    </w:p>
    <w:p w14:paraId="05B43A7A" w14:textId="77777777" w:rsidR="00A91E5D" w:rsidRPr="002D0265" w:rsidRDefault="00A91E5D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wartość podatku VAT ……………………………………….PLN</w:t>
      </w:r>
      <w:bookmarkEnd w:id="4"/>
    </w:p>
    <w:bookmarkEnd w:id="5"/>
    <w:p w14:paraId="28E4DD4F" w14:textId="6D4BA828" w:rsidR="000700CB" w:rsidRPr="002D0265" w:rsidRDefault="000700CB" w:rsidP="002D0265">
      <w:pPr>
        <w:spacing w:after="120" w:line="276" w:lineRule="auto"/>
        <w:ind w:left="426"/>
        <w:rPr>
          <w:rFonts w:cs="Calibri"/>
          <w:b/>
          <w:bCs/>
          <w:sz w:val="24"/>
        </w:rPr>
      </w:pPr>
      <w:r w:rsidRPr="002D0265">
        <w:rPr>
          <w:rFonts w:cs="Calibri"/>
          <w:b/>
          <w:bCs/>
          <w:sz w:val="24"/>
        </w:rPr>
        <w:t xml:space="preserve">- </w:t>
      </w:r>
      <w:r w:rsidR="00556E9D" w:rsidRPr="002D0265">
        <w:rPr>
          <w:rFonts w:cs="Calibri"/>
          <w:b/>
          <w:bCs/>
          <w:sz w:val="24"/>
        </w:rPr>
        <w:t>CZĘŚCI 2 ZAMÓWIENIA</w:t>
      </w:r>
    </w:p>
    <w:p w14:paraId="6F0AEE99" w14:textId="77777777" w:rsidR="000700CB" w:rsidRPr="002D0265" w:rsidRDefault="000700CB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 xml:space="preserve">Cena całkowita ……………………………………………………..PLN BRUTTO </w:t>
      </w:r>
    </w:p>
    <w:p w14:paraId="117047B0" w14:textId="77777777" w:rsidR="000700CB" w:rsidRPr="002D0265" w:rsidRDefault="000700CB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(słownie złotych: ……………………………………………………...……………………….)</w:t>
      </w:r>
    </w:p>
    <w:p w14:paraId="1B7AF831" w14:textId="77777777" w:rsidR="000700CB" w:rsidRPr="002D0265" w:rsidRDefault="000700CB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wartość netto ……………………………………………….. PLN</w:t>
      </w:r>
    </w:p>
    <w:p w14:paraId="57902DB1" w14:textId="77777777" w:rsidR="000700CB" w:rsidRPr="002D0265" w:rsidRDefault="000700CB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(słownie złotych: ……………………………………………)</w:t>
      </w:r>
    </w:p>
    <w:p w14:paraId="11023C6A" w14:textId="410DB408" w:rsidR="00A91E5D" w:rsidRPr="002D0265" w:rsidRDefault="000700CB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       wartość podatku VAT ……………………………………….PLN</w:t>
      </w:r>
    </w:p>
    <w:p w14:paraId="65EEAA15" w14:textId="44076514" w:rsidR="000700CB" w:rsidRPr="002D0265" w:rsidRDefault="00556E9D" w:rsidP="002D0265">
      <w:pPr>
        <w:spacing w:after="120" w:line="276" w:lineRule="auto"/>
        <w:ind w:left="426"/>
        <w:rPr>
          <w:rFonts w:cs="Calibri"/>
          <w:b/>
          <w:bCs/>
          <w:sz w:val="24"/>
        </w:rPr>
      </w:pPr>
      <w:r w:rsidRPr="002D0265">
        <w:rPr>
          <w:rFonts w:cs="Calibri"/>
          <w:b/>
          <w:bCs/>
          <w:sz w:val="24"/>
        </w:rPr>
        <w:t>- CZĘŚCI 3 ZAMÓWIENIA</w:t>
      </w:r>
    </w:p>
    <w:p w14:paraId="0FFFDEFE" w14:textId="77777777" w:rsidR="000700CB" w:rsidRPr="002D0265" w:rsidRDefault="000700CB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 xml:space="preserve">Cena całkowita ……………………………………………………..PLN BRUTTO </w:t>
      </w:r>
    </w:p>
    <w:p w14:paraId="661A774F" w14:textId="77777777" w:rsidR="000700CB" w:rsidRPr="002D0265" w:rsidRDefault="000700CB" w:rsidP="002D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(słownie złotych: ……………………………………………………...……………………….)</w:t>
      </w:r>
    </w:p>
    <w:p w14:paraId="20600504" w14:textId="77777777" w:rsidR="000700CB" w:rsidRPr="002D0265" w:rsidRDefault="000700CB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wartość netto ……………………………………………….. PLN</w:t>
      </w:r>
    </w:p>
    <w:p w14:paraId="1EAD32D6" w14:textId="77777777" w:rsidR="000700CB" w:rsidRPr="002D0265" w:rsidRDefault="000700CB" w:rsidP="002D0265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(słownie złotych: ……………………………………………)</w:t>
      </w:r>
    </w:p>
    <w:p w14:paraId="00DD9625" w14:textId="21502702" w:rsidR="000700CB" w:rsidRDefault="000700CB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       wartość podatku VAT ……………………………………….PLN</w:t>
      </w:r>
    </w:p>
    <w:p w14:paraId="4CEC22C8" w14:textId="42C7E0FA" w:rsidR="00387AFC" w:rsidRPr="002D0265" w:rsidRDefault="00556E9D" w:rsidP="00387AFC">
      <w:pPr>
        <w:spacing w:after="120" w:line="276" w:lineRule="auto"/>
        <w:ind w:left="426"/>
        <w:rPr>
          <w:rFonts w:cs="Calibri"/>
          <w:b/>
          <w:bCs/>
          <w:sz w:val="24"/>
        </w:rPr>
      </w:pPr>
      <w:r w:rsidRPr="002D0265">
        <w:rPr>
          <w:rFonts w:cs="Calibri"/>
          <w:b/>
          <w:bCs/>
          <w:sz w:val="24"/>
        </w:rPr>
        <w:t xml:space="preserve">- CZĘŚCI </w:t>
      </w:r>
      <w:r>
        <w:rPr>
          <w:rFonts w:cs="Calibri"/>
          <w:b/>
          <w:bCs/>
          <w:sz w:val="24"/>
        </w:rPr>
        <w:t>4</w:t>
      </w:r>
      <w:r w:rsidRPr="002D0265">
        <w:rPr>
          <w:rFonts w:cs="Calibri"/>
          <w:b/>
          <w:bCs/>
          <w:sz w:val="24"/>
        </w:rPr>
        <w:t xml:space="preserve"> ZAMÓWIENIA</w:t>
      </w:r>
    </w:p>
    <w:p w14:paraId="19FF1FAF" w14:textId="77777777" w:rsidR="00387AFC" w:rsidRPr="002D0265" w:rsidRDefault="00387AFC" w:rsidP="00387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 xml:space="preserve">Cena całkowita ……………………………………………………..PLN BRUTTO </w:t>
      </w:r>
    </w:p>
    <w:p w14:paraId="6B6F4BEC" w14:textId="77777777" w:rsidR="00387AFC" w:rsidRPr="002D0265" w:rsidRDefault="00387AFC" w:rsidP="00387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(słownie złotych: ……………………………………………………...……………………….)</w:t>
      </w:r>
    </w:p>
    <w:p w14:paraId="27C08449" w14:textId="77777777" w:rsidR="00387AFC" w:rsidRPr="002D0265" w:rsidRDefault="00387AFC" w:rsidP="00387AFC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wartość netto ……………………………………………….. PLN</w:t>
      </w:r>
    </w:p>
    <w:p w14:paraId="1F9FBF8F" w14:textId="77777777" w:rsidR="00387AFC" w:rsidRPr="002D0265" w:rsidRDefault="00387AFC" w:rsidP="00387AFC">
      <w:pPr>
        <w:spacing w:after="120" w:line="276" w:lineRule="auto"/>
        <w:ind w:left="57" w:firstLine="348"/>
        <w:rPr>
          <w:rFonts w:cs="Calibri"/>
          <w:sz w:val="24"/>
        </w:rPr>
      </w:pPr>
      <w:r w:rsidRPr="002D0265">
        <w:rPr>
          <w:rFonts w:cs="Calibri"/>
          <w:sz w:val="24"/>
        </w:rPr>
        <w:t>(słownie złotych: ……………………………………………)</w:t>
      </w:r>
    </w:p>
    <w:p w14:paraId="575C86DE" w14:textId="07B88F48" w:rsidR="00387AFC" w:rsidRPr="002D0265" w:rsidRDefault="00387AFC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       wartość podatku VAT ……………………………………….PLN</w:t>
      </w:r>
    </w:p>
    <w:p w14:paraId="1DD45C5E" w14:textId="77777777" w:rsidR="00A91E5D" w:rsidRPr="002D0265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lastRenderedPageBreak/>
        <w:t xml:space="preserve">uważamy  się  za  związanych  niniejszą  ofertą  na  czas  wskazany w zapytaniu ofertowym, tj. 30 dni od terminu składania ofert, </w:t>
      </w:r>
    </w:p>
    <w:p w14:paraId="76E83BEA" w14:textId="090EBB9A" w:rsidR="00A91E5D" w:rsidRPr="002D0265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akceptuję(</w:t>
      </w:r>
      <w:r w:rsidR="00556E9D">
        <w:rPr>
          <w:rFonts w:cs="Calibri"/>
          <w:sz w:val="24"/>
        </w:rPr>
        <w:t>-</w:t>
      </w:r>
      <w:proofErr w:type="spellStart"/>
      <w:r w:rsidRPr="002D0265">
        <w:rPr>
          <w:rFonts w:cs="Calibri"/>
          <w:sz w:val="24"/>
        </w:rPr>
        <w:t>emy</w:t>
      </w:r>
      <w:proofErr w:type="spellEnd"/>
      <w:r w:rsidRPr="002D0265">
        <w:rPr>
          <w:rFonts w:cs="Calibri"/>
          <w:sz w:val="24"/>
        </w:rPr>
        <w:t>) bez zastrzeżeń wzór umowy przedstawiony w załączniku do zapytania ofertowego,</w:t>
      </w:r>
    </w:p>
    <w:p w14:paraId="464F81EF" w14:textId="77777777" w:rsidR="00A91E5D" w:rsidRPr="002D0265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zobowiązujemy się zawrzeć umowę w miejscu i terminie jakie zostaną wskazane przez Zamawiającego</w:t>
      </w:r>
      <w:r w:rsidR="00507C99" w:rsidRPr="002D0265">
        <w:rPr>
          <w:rFonts w:cs="Calibri"/>
          <w:sz w:val="24"/>
        </w:rPr>
        <w:t>,</w:t>
      </w:r>
    </w:p>
    <w:p w14:paraId="73388676" w14:textId="153FC230" w:rsidR="00A91E5D" w:rsidRPr="002D0265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składam(</w:t>
      </w:r>
      <w:r w:rsidR="00556E9D">
        <w:rPr>
          <w:rFonts w:cs="Calibri"/>
          <w:sz w:val="24"/>
        </w:rPr>
        <w:t>-</w:t>
      </w:r>
      <w:r w:rsidRPr="002D0265">
        <w:rPr>
          <w:rFonts w:cs="Calibri"/>
          <w:sz w:val="24"/>
        </w:rPr>
        <w:t xml:space="preserve">y) niniejszą ofertę we własnym imieniu / jako Wykonawcy wspólnie ubiegający się o udzielenie zamówienia </w:t>
      </w:r>
      <w:r w:rsidRPr="002D0265">
        <w:rPr>
          <w:rFonts w:cs="Calibri"/>
          <w:i/>
          <w:sz w:val="24"/>
          <w:u w:val="single"/>
        </w:rPr>
        <w:t>(niepotrzebne skreślić)</w:t>
      </w:r>
      <w:r w:rsidRPr="002D0265">
        <w:rPr>
          <w:rFonts w:cs="Calibri"/>
          <w:i/>
          <w:sz w:val="24"/>
        </w:rPr>
        <w:t>,</w:t>
      </w:r>
      <w:r w:rsidRPr="002D0265">
        <w:rPr>
          <w:rFonts w:cs="Calibri"/>
          <w:i/>
          <w:sz w:val="24"/>
          <w:u w:val="single"/>
        </w:rPr>
        <w:t xml:space="preserve"> </w:t>
      </w:r>
    </w:p>
    <w:p w14:paraId="2ECEF540" w14:textId="30FC45E7" w:rsidR="00A91E5D" w:rsidRPr="00E31C64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 w:rsidRPr="002D0265">
        <w:rPr>
          <w:rFonts w:cs="Calibri"/>
          <w:i/>
          <w:sz w:val="24"/>
          <w:u w:val="single"/>
        </w:rPr>
        <w:t>(niepotrzebne skreślić</w:t>
      </w:r>
      <w:r w:rsidRPr="002D0265">
        <w:rPr>
          <w:rFonts w:cs="Calibri"/>
          <w:i/>
          <w:sz w:val="24"/>
        </w:rPr>
        <w:t xml:space="preserve">) </w:t>
      </w:r>
      <w:r w:rsidRPr="002D0265">
        <w:rPr>
          <w:rFonts w:cs="Calibri"/>
          <w:sz w:val="24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09"/>
        <w:gridCol w:w="1656"/>
        <w:gridCol w:w="1656"/>
      </w:tblGrid>
      <w:tr w:rsidR="00A91E5D" w:rsidRPr="002D0265" w14:paraId="2E427B79" w14:textId="77777777" w:rsidTr="00A46682">
        <w:trPr>
          <w:cantSplit/>
          <w:trHeight w:val="360"/>
        </w:trPr>
        <w:tc>
          <w:tcPr>
            <w:tcW w:w="491" w:type="dxa"/>
            <w:vMerge w:val="restart"/>
          </w:tcPr>
          <w:p w14:paraId="54A36E6B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l.p.</w:t>
            </w:r>
          </w:p>
        </w:tc>
        <w:tc>
          <w:tcPr>
            <w:tcW w:w="4909" w:type="dxa"/>
            <w:vMerge w:val="restart"/>
          </w:tcPr>
          <w:p w14:paraId="1CCFD45E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Oznaczenie rodzaju (nazwy) informacji</w:t>
            </w:r>
          </w:p>
        </w:tc>
        <w:tc>
          <w:tcPr>
            <w:tcW w:w="3312" w:type="dxa"/>
            <w:gridSpan w:val="2"/>
          </w:tcPr>
          <w:p w14:paraId="6C12D74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 xml:space="preserve">Strony w ofercie </w:t>
            </w:r>
          </w:p>
          <w:p w14:paraId="29DA141E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 xml:space="preserve">(wyrażone cyfrą) </w:t>
            </w:r>
          </w:p>
        </w:tc>
      </w:tr>
      <w:tr w:rsidR="00A91E5D" w:rsidRPr="002D0265" w14:paraId="103BD185" w14:textId="77777777" w:rsidTr="00A46682">
        <w:trPr>
          <w:cantSplit/>
          <w:trHeight w:val="324"/>
        </w:trPr>
        <w:tc>
          <w:tcPr>
            <w:tcW w:w="491" w:type="dxa"/>
            <w:vMerge/>
          </w:tcPr>
          <w:p w14:paraId="478789C1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4909" w:type="dxa"/>
            <w:vMerge/>
          </w:tcPr>
          <w:p w14:paraId="35BC7ED1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656" w:type="dxa"/>
          </w:tcPr>
          <w:p w14:paraId="1B59D944" w14:textId="63A7B060" w:rsidR="00A91E5D" w:rsidRPr="002D0265" w:rsidRDefault="00C83DF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od</w:t>
            </w:r>
          </w:p>
        </w:tc>
        <w:tc>
          <w:tcPr>
            <w:tcW w:w="1656" w:type="dxa"/>
          </w:tcPr>
          <w:p w14:paraId="60F0C82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do</w:t>
            </w:r>
          </w:p>
        </w:tc>
      </w:tr>
      <w:tr w:rsidR="00A91E5D" w:rsidRPr="002D0265" w14:paraId="3EE69CA1" w14:textId="77777777" w:rsidTr="00A46682">
        <w:trPr>
          <w:cantSplit/>
        </w:trPr>
        <w:tc>
          <w:tcPr>
            <w:tcW w:w="491" w:type="dxa"/>
          </w:tcPr>
          <w:p w14:paraId="61E1A21F" w14:textId="77777777" w:rsidR="00A91E5D" w:rsidRPr="002D0265" w:rsidRDefault="006845C0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1.</w:t>
            </w:r>
          </w:p>
        </w:tc>
        <w:tc>
          <w:tcPr>
            <w:tcW w:w="4909" w:type="dxa"/>
          </w:tcPr>
          <w:p w14:paraId="2815720E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656" w:type="dxa"/>
          </w:tcPr>
          <w:p w14:paraId="59C5410D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656" w:type="dxa"/>
          </w:tcPr>
          <w:p w14:paraId="7F5D71E0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</w:tr>
    </w:tbl>
    <w:p w14:paraId="7D4271C9" w14:textId="25DC9F08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Wykonawca musi wykazać, że zastrzeżone informacje stanowią tajemnicę przedsiębiorstwa.</w:t>
      </w:r>
    </w:p>
    <w:p w14:paraId="17DFC236" w14:textId="664B7481" w:rsidR="00A91E5D" w:rsidRPr="00E31C64" w:rsidRDefault="00A91E5D" w:rsidP="002D0265">
      <w:pPr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nie zamierzam(</w:t>
      </w:r>
      <w:r w:rsidR="00556E9D">
        <w:rPr>
          <w:rFonts w:cs="Calibri"/>
          <w:sz w:val="24"/>
        </w:rPr>
        <w:t>-</w:t>
      </w:r>
      <w:r w:rsidRPr="002D0265">
        <w:rPr>
          <w:rFonts w:cs="Calibri"/>
          <w:sz w:val="24"/>
        </w:rPr>
        <w:t xml:space="preserve">y) powierzać </w:t>
      </w:r>
      <w:r w:rsidR="004C3CF7" w:rsidRPr="002D0265">
        <w:rPr>
          <w:rFonts w:cs="Calibri"/>
          <w:sz w:val="24"/>
        </w:rPr>
        <w:t>wykonania</w:t>
      </w:r>
      <w:r w:rsidRPr="002D0265">
        <w:rPr>
          <w:rFonts w:cs="Calibri"/>
          <w:sz w:val="24"/>
        </w:rPr>
        <w:t xml:space="preserve"> żadnej części niniejszego zamówienia </w:t>
      </w:r>
      <w:r w:rsidRPr="002D0265">
        <w:rPr>
          <w:rFonts w:cs="Calibri"/>
          <w:sz w:val="24"/>
        </w:rPr>
        <w:tab/>
        <w:t>podwykonawcom / następujące części niniejszego zamówienia zamierzam(</w:t>
      </w:r>
      <w:r w:rsidR="00556E9D">
        <w:rPr>
          <w:rFonts w:cs="Calibri"/>
          <w:sz w:val="24"/>
        </w:rPr>
        <w:t>-</w:t>
      </w:r>
      <w:r w:rsidRPr="002D0265">
        <w:rPr>
          <w:rFonts w:cs="Calibri"/>
          <w:sz w:val="24"/>
        </w:rPr>
        <w:t>y)</w:t>
      </w:r>
      <w:r w:rsidR="00E31C64">
        <w:rPr>
          <w:rFonts w:cs="Calibri"/>
          <w:sz w:val="24"/>
        </w:rPr>
        <w:t xml:space="preserve">   </w:t>
      </w:r>
      <w:r w:rsidR="00E31C64">
        <w:rPr>
          <w:rFonts w:cs="Calibri"/>
          <w:sz w:val="24"/>
        </w:rPr>
        <w:br/>
        <w:t xml:space="preserve">       </w:t>
      </w:r>
      <w:r w:rsidRPr="002D0265">
        <w:rPr>
          <w:rFonts w:cs="Calibri"/>
          <w:sz w:val="24"/>
        </w:rPr>
        <w:t>powierzyć</w:t>
      </w:r>
      <w:r w:rsidR="00E31C64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 xml:space="preserve">podwykonawcom </w:t>
      </w:r>
      <w:r w:rsidRPr="002D0265">
        <w:rPr>
          <w:rFonts w:cs="Calibri"/>
          <w:i/>
          <w:sz w:val="24"/>
          <w:u w:val="single"/>
        </w:rPr>
        <w:t>(niepotrzebne skreślić</w:t>
      </w:r>
      <w:r w:rsidRPr="002D0265">
        <w:rPr>
          <w:rFonts w:cs="Calibri"/>
          <w:i/>
          <w:sz w:val="24"/>
        </w:rPr>
        <w:t xml:space="preserve">) </w:t>
      </w:r>
      <w:r w:rsidRPr="002D0265">
        <w:rPr>
          <w:rFonts w:cs="Calibri"/>
          <w:sz w:val="24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3240"/>
      </w:tblGrid>
      <w:tr w:rsidR="00A91E5D" w:rsidRPr="002D0265" w14:paraId="25DBB296" w14:textId="77777777" w:rsidTr="00A46682">
        <w:tc>
          <w:tcPr>
            <w:tcW w:w="540" w:type="dxa"/>
          </w:tcPr>
          <w:p w14:paraId="7E2A5FC4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l.p.</w:t>
            </w:r>
          </w:p>
        </w:tc>
        <w:tc>
          <w:tcPr>
            <w:tcW w:w="4860" w:type="dxa"/>
          </w:tcPr>
          <w:p w14:paraId="3AA8CD5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Zakres powierzonych robót</w:t>
            </w:r>
          </w:p>
          <w:p w14:paraId="78DAC5F1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3240" w:type="dxa"/>
          </w:tcPr>
          <w:p w14:paraId="7BE89CFE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Nazwa (firma) podwykonawcy</w:t>
            </w:r>
          </w:p>
        </w:tc>
      </w:tr>
      <w:tr w:rsidR="00A91E5D" w:rsidRPr="002D0265" w14:paraId="4631479C" w14:textId="77777777" w:rsidTr="00A46682">
        <w:tc>
          <w:tcPr>
            <w:tcW w:w="540" w:type="dxa"/>
          </w:tcPr>
          <w:p w14:paraId="785EF723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1.</w:t>
            </w:r>
          </w:p>
        </w:tc>
        <w:tc>
          <w:tcPr>
            <w:tcW w:w="4860" w:type="dxa"/>
          </w:tcPr>
          <w:p w14:paraId="6E3BE0F7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3240" w:type="dxa"/>
          </w:tcPr>
          <w:p w14:paraId="0A324943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</w:tr>
      <w:tr w:rsidR="00A91E5D" w:rsidRPr="002D0265" w14:paraId="4346A9D0" w14:textId="77777777" w:rsidTr="00A46682">
        <w:tc>
          <w:tcPr>
            <w:tcW w:w="540" w:type="dxa"/>
          </w:tcPr>
          <w:p w14:paraId="6B951552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2.</w:t>
            </w:r>
          </w:p>
        </w:tc>
        <w:tc>
          <w:tcPr>
            <w:tcW w:w="4860" w:type="dxa"/>
          </w:tcPr>
          <w:p w14:paraId="515FC8F9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3240" w:type="dxa"/>
          </w:tcPr>
          <w:p w14:paraId="62ADDEBB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</w:tr>
    </w:tbl>
    <w:p w14:paraId="08ED7066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</w:p>
    <w:p w14:paraId="17FDB8BF" w14:textId="77777777" w:rsidR="00A91E5D" w:rsidRPr="002D0265" w:rsidRDefault="00A91E5D" w:rsidP="002D0265">
      <w:pPr>
        <w:pStyle w:val="Akapitzlist"/>
        <w:numPr>
          <w:ilvl w:val="1"/>
          <w:numId w:val="1"/>
        </w:num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14:paraId="5F484E66" w14:textId="77777777" w:rsidR="00C83DFD" w:rsidRPr="002D0265" w:rsidRDefault="00C83DFD" w:rsidP="002D0265">
      <w:pPr>
        <w:spacing w:after="120" w:line="276" w:lineRule="auto"/>
        <w:rPr>
          <w:rFonts w:cs="Calibri"/>
          <w:sz w:val="24"/>
        </w:rPr>
      </w:pPr>
    </w:p>
    <w:p w14:paraId="0CAED7D6" w14:textId="77777777" w:rsidR="00A91E5D" w:rsidRPr="002D0265" w:rsidRDefault="00A91E5D" w:rsidP="002D0265">
      <w:p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lastRenderedPageBreak/>
        <w:t>5. RAZEM Z OFERTĄ SKŁADAM NASTĘPUJĄCE OŚWIADCZENIA I DOKUMENTY:</w:t>
      </w:r>
    </w:p>
    <w:p w14:paraId="2A9AEB4F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  <w:bookmarkStart w:id="6" w:name="_Hlk536473060"/>
      <w:r w:rsidRPr="002D0265">
        <w:rPr>
          <w:rFonts w:cs="Calibri"/>
          <w:sz w:val="24"/>
        </w:rPr>
        <w:t>.........................................................................</w:t>
      </w:r>
    </w:p>
    <w:p w14:paraId="70F86706" w14:textId="2EAB265D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.........................................................................</w:t>
      </w:r>
      <w:bookmarkEnd w:id="6"/>
    </w:p>
    <w:p w14:paraId="04955702" w14:textId="77777777" w:rsidR="00A91E5D" w:rsidRPr="002D0265" w:rsidRDefault="00A91E5D" w:rsidP="002D0265">
      <w:pPr>
        <w:spacing w:after="120" w:line="276" w:lineRule="auto"/>
        <w:rPr>
          <w:rFonts w:cs="Calibri"/>
          <w:i/>
          <w:sz w:val="20"/>
        </w:rPr>
      </w:pPr>
      <w:r w:rsidRPr="002D0265">
        <w:rPr>
          <w:rFonts w:cs="Calibri"/>
          <w:i/>
          <w:sz w:val="20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F842D70" w14:textId="77777777" w:rsidR="00945EE4" w:rsidRPr="002D0265" w:rsidRDefault="00945EE4" w:rsidP="002D0265">
      <w:pPr>
        <w:spacing w:after="120" w:line="276" w:lineRule="auto"/>
        <w:rPr>
          <w:rFonts w:cs="Calibri"/>
          <w:i/>
          <w:sz w:val="20"/>
        </w:rPr>
      </w:pPr>
    </w:p>
    <w:p w14:paraId="6C474558" w14:textId="77777777" w:rsidR="00A91E5D" w:rsidRPr="002D0265" w:rsidRDefault="00A91E5D" w:rsidP="002D0265">
      <w:pPr>
        <w:shd w:val="clear" w:color="auto" w:fill="E7E6E6"/>
        <w:spacing w:after="120" w:line="276" w:lineRule="auto"/>
        <w:ind w:left="360"/>
        <w:rPr>
          <w:rFonts w:cs="Calibri"/>
          <w:b/>
          <w:sz w:val="24"/>
        </w:rPr>
      </w:pPr>
      <w:r w:rsidRPr="002D0265">
        <w:rPr>
          <w:rFonts w:cs="Calibri"/>
          <w:b/>
          <w:sz w:val="24"/>
        </w:rPr>
        <w:t>6. PODPIS(Y)</w:t>
      </w:r>
    </w:p>
    <w:p w14:paraId="053C4153" w14:textId="77777777" w:rsidR="00A91E5D" w:rsidRPr="002D0265" w:rsidRDefault="00A91E5D" w:rsidP="002D0265">
      <w:pPr>
        <w:spacing w:after="120" w:line="276" w:lineRule="auto"/>
        <w:rPr>
          <w:rFonts w:cs="Calibri"/>
          <w:sz w:val="24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985"/>
        <w:gridCol w:w="1700"/>
        <w:gridCol w:w="1843"/>
      </w:tblGrid>
      <w:tr w:rsidR="00A91E5D" w:rsidRPr="002D0265" w14:paraId="5D34C5E8" w14:textId="77777777" w:rsidTr="00556E9D">
        <w:tc>
          <w:tcPr>
            <w:tcW w:w="426" w:type="dxa"/>
          </w:tcPr>
          <w:p w14:paraId="73A2C678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</w:rPr>
            </w:pPr>
            <w:r w:rsidRPr="002D0265">
              <w:rPr>
                <w:rFonts w:cs="Calibri"/>
              </w:rPr>
              <w:t>l.p.</w:t>
            </w:r>
          </w:p>
        </w:tc>
        <w:tc>
          <w:tcPr>
            <w:tcW w:w="1701" w:type="dxa"/>
          </w:tcPr>
          <w:p w14:paraId="46A4E813" w14:textId="77C15B8A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Nazwa(y) Wykonawcy(</w:t>
            </w:r>
            <w:r w:rsidR="00556E9D">
              <w:rPr>
                <w:rFonts w:cs="Calibri"/>
              </w:rPr>
              <w:t>-</w:t>
            </w:r>
            <w:r w:rsidRPr="002D0265">
              <w:rPr>
                <w:rFonts w:cs="Calibri"/>
              </w:rPr>
              <w:t>ów)</w:t>
            </w:r>
          </w:p>
        </w:tc>
        <w:tc>
          <w:tcPr>
            <w:tcW w:w="1984" w:type="dxa"/>
          </w:tcPr>
          <w:p w14:paraId="3F67EBC2" w14:textId="77777777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 xml:space="preserve">Nazwisko i imię </w:t>
            </w:r>
          </w:p>
          <w:p w14:paraId="10CC3690" w14:textId="4FE1C5CD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osoby (osób) upoważnionej(</w:t>
            </w:r>
            <w:r w:rsidR="00556E9D">
              <w:rPr>
                <w:rFonts w:cs="Calibri"/>
              </w:rPr>
              <w:t>-</w:t>
            </w:r>
            <w:proofErr w:type="spellStart"/>
            <w:r w:rsidRPr="002D0265">
              <w:rPr>
                <w:rFonts w:cs="Calibri"/>
              </w:rPr>
              <w:t>ych</w:t>
            </w:r>
            <w:proofErr w:type="spellEnd"/>
            <w:r w:rsidRPr="002D0265">
              <w:rPr>
                <w:rFonts w:cs="Calibri"/>
              </w:rPr>
              <w:t>) do podpisania niniejszej oferty w imieniu Wykonawcy(ów)</w:t>
            </w:r>
          </w:p>
        </w:tc>
        <w:tc>
          <w:tcPr>
            <w:tcW w:w="1985" w:type="dxa"/>
          </w:tcPr>
          <w:p w14:paraId="0555F7ED" w14:textId="236E2F4D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Podpis(y) osoby(osób) upoważnionej(</w:t>
            </w:r>
            <w:r w:rsidR="00556E9D">
              <w:rPr>
                <w:rFonts w:cs="Calibri"/>
              </w:rPr>
              <w:t>-</w:t>
            </w:r>
            <w:proofErr w:type="spellStart"/>
            <w:r w:rsidRPr="002D0265">
              <w:rPr>
                <w:rFonts w:cs="Calibri"/>
              </w:rPr>
              <w:t>ych</w:t>
            </w:r>
            <w:proofErr w:type="spellEnd"/>
            <w:r w:rsidRPr="002D0265">
              <w:rPr>
                <w:rFonts w:cs="Calibri"/>
              </w:rPr>
              <w:t>) do podpisania niniejszej oferty w imieniu Wykonawcy(ów)</w:t>
            </w:r>
          </w:p>
        </w:tc>
        <w:tc>
          <w:tcPr>
            <w:tcW w:w="1700" w:type="dxa"/>
          </w:tcPr>
          <w:p w14:paraId="4E14E8C2" w14:textId="23D073A5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Pieczęć(</w:t>
            </w:r>
            <w:r w:rsidR="00556E9D">
              <w:rPr>
                <w:rFonts w:cs="Calibri"/>
              </w:rPr>
              <w:t>-</w:t>
            </w:r>
            <w:proofErr w:type="spellStart"/>
            <w:r w:rsidRPr="002D0265">
              <w:rPr>
                <w:rFonts w:cs="Calibri"/>
              </w:rPr>
              <w:t>cie</w:t>
            </w:r>
            <w:proofErr w:type="spellEnd"/>
            <w:r w:rsidRPr="002D0265">
              <w:rPr>
                <w:rFonts w:cs="Calibri"/>
              </w:rPr>
              <w:t>) Wykonawcy(</w:t>
            </w:r>
            <w:r w:rsidR="00556E9D">
              <w:rPr>
                <w:rFonts w:cs="Calibri"/>
              </w:rPr>
              <w:t>-</w:t>
            </w:r>
            <w:r w:rsidRPr="002D0265">
              <w:rPr>
                <w:rFonts w:cs="Calibri"/>
              </w:rPr>
              <w:t>ów)</w:t>
            </w:r>
          </w:p>
        </w:tc>
        <w:tc>
          <w:tcPr>
            <w:tcW w:w="1843" w:type="dxa"/>
          </w:tcPr>
          <w:p w14:paraId="13323405" w14:textId="77777777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Miejscowość</w:t>
            </w:r>
          </w:p>
          <w:p w14:paraId="0802599E" w14:textId="77777777" w:rsidR="00A91E5D" w:rsidRPr="002D0265" w:rsidRDefault="00A91E5D" w:rsidP="00556E9D">
            <w:pPr>
              <w:spacing w:after="0" w:line="240" w:lineRule="auto"/>
              <w:rPr>
                <w:rFonts w:cs="Calibri"/>
              </w:rPr>
            </w:pPr>
            <w:r w:rsidRPr="002D0265">
              <w:rPr>
                <w:rFonts w:cs="Calibri"/>
              </w:rPr>
              <w:t>i  data</w:t>
            </w:r>
          </w:p>
        </w:tc>
      </w:tr>
      <w:tr w:rsidR="00A91E5D" w:rsidRPr="002D0265" w14:paraId="417A8F50" w14:textId="77777777" w:rsidTr="00556E9D">
        <w:tc>
          <w:tcPr>
            <w:tcW w:w="426" w:type="dxa"/>
          </w:tcPr>
          <w:p w14:paraId="4C99485F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  <w:r w:rsidRPr="002D0265">
              <w:rPr>
                <w:rFonts w:cs="Calibri"/>
                <w:sz w:val="24"/>
              </w:rPr>
              <w:t>1)</w:t>
            </w:r>
          </w:p>
        </w:tc>
        <w:tc>
          <w:tcPr>
            <w:tcW w:w="1701" w:type="dxa"/>
          </w:tcPr>
          <w:p w14:paraId="7FB6D45D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984" w:type="dxa"/>
          </w:tcPr>
          <w:p w14:paraId="23FDF38A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985" w:type="dxa"/>
          </w:tcPr>
          <w:p w14:paraId="6074C36E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700" w:type="dxa"/>
          </w:tcPr>
          <w:p w14:paraId="7A7A4C0B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  <w:tc>
          <w:tcPr>
            <w:tcW w:w="1843" w:type="dxa"/>
          </w:tcPr>
          <w:p w14:paraId="40C43037" w14:textId="77777777" w:rsidR="00A91E5D" w:rsidRPr="002D0265" w:rsidRDefault="00A91E5D" w:rsidP="002D0265">
            <w:pPr>
              <w:spacing w:after="120" w:line="276" w:lineRule="auto"/>
              <w:rPr>
                <w:rFonts w:cs="Calibri"/>
                <w:sz w:val="24"/>
              </w:rPr>
            </w:pPr>
          </w:p>
        </w:tc>
      </w:tr>
    </w:tbl>
    <w:p w14:paraId="264D80DD" w14:textId="77777777" w:rsidR="00F57F9B" w:rsidRPr="002D0265" w:rsidRDefault="00F57F9B" w:rsidP="002D0265">
      <w:pPr>
        <w:spacing w:after="120" w:line="276" w:lineRule="auto"/>
        <w:rPr>
          <w:rFonts w:cs="Calibri"/>
          <w:sz w:val="24"/>
        </w:rPr>
      </w:pPr>
    </w:p>
    <w:p w14:paraId="3BA832FE" w14:textId="77777777" w:rsidR="00635AC3" w:rsidRPr="002D0265" w:rsidRDefault="00635AC3" w:rsidP="002D0265">
      <w:pPr>
        <w:spacing w:after="120" w:line="276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68F6" w14:textId="77777777" w:rsidR="00FE7197" w:rsidRDefault="00FE7197" w:rsidP="004F60AA">
      <w:pPr>
        <w:spacing w:after="0" w:line="240" w:lineRule="auto"/>
      </w:pPr>
      <w:r>
        <w:separator/>
      </w:r>
    </w:p>
  </w:endnote>
  <w:endnote w:type="continuationSeparator" w:id="0">
    <w:p w14:paraId="767FFCBE" w14:textId="77777777" w:rsidR="00FE7197" w:rsidRDefault="00FE7197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AFB7" w14:textId="77777777" w:rsidR="00FE7197" w:rsidRDefault="00FE7197" w:rsidP="004F60AA">
      <w:pPr>
        <w:spacing w:after="0" w:line="240" w:lineRule="auto"/>
      </w:pPr>
      <w:r>
        <w:separator/>
      </w:r>
    </w:p>
  </w:footnote>
  <w:footnote w:type="continuationSeparator" w:id="0">
    <w:p w14:paraId="70F64EE9" w14:textId="77777777" w:rsidR="00FE7197" w:rsidRDefault="00FE7197" w:rsidP="004F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D7C0" w14:textId="3FF66549" w:rsidR="004F60AA" w:rsidRDefault="008959A3">
    <w:pPr>
      <w:pStyle w:val="Nagwek"/>
    </w:pPr>
    <w:r>
      <w:rPr>
        <w:noProof/>
        <w:lang w:eastAsia="pl-PL"/>
      </w:rPr>
      <w:drawing>
        <wp:inline distT="0" distB="0" distL="0" distR="0" wp14:anchorId="32A97CE6" wp14:editId="52A5DC04">
          <wp:extent cx="2926080" cy="92075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08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20D87C" w14:textId="77777777" w:rsidR="004F60AA" w:rsidRDefault="004F6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8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434574">
    <w:abstractNumId w:val="40"/>
  </w:num>
  <w:num w:numId="2" w16cid:durableId="542059700">
    <w:abstractNumId w:val="36"/>
  </w:num>
  <w:num w:numId="3" w16cid:durableId="667486316">
    <w:abstractNumId w:val="41"/>
  </w:num>
  <w:num w:numId="4" w16cid:durableId="759569809">
    <w:abstractNumId w:val="37"/>
  </w:num>
  <w:num w:numId="5" w16cid:durableId="856041585">
    <w:abstractNumId w:val="0"/>
  </w:num>
  <w:num w:numId="6" w16cid:durableId="1651519629">
    <w:abstractNumId w:val="1"/>
  </w:num>
  <w:num w:numId="7" w16cid:durableId="834105213">
    <w:abstractNumId w:val="2"/>
  </w:num>
  <w:num w:numId="8" w16cid:durableId="1941641730">
    <w:abstractNumId w:val="4"/>
  </w:num>
  <w:num w:numId="9" w16cid:durableId="901019118">
    <w:abstractNumId w:val="5"/>
  </w:num>
  <w:num w:numId="10" w16cid:durableId="1711145181">
    <w:abstractNumId w:val="6"/>
  </w:num>
  <w:num w:numId="11" w16cid:durableId="421801004">
    <w:abstractNumId w:val="7"/>
  </w:num>
  <w:num w:numId="12" w16cid:durableId="1755198734">
    <w:abstractNumId w:val="8"/>
  </w:num>
  <w:num w:numId="13" w16cid:durableId="1642419047">
    <w:abstractNumId w:val="9"/>
  </w:num>
  <w:num w:numId="14" w16cid:durableId="1680037139">
    <w:abstractNumId w:val="10"/>
  </w:num>
  <w:num w:numId="15" w16cid:durableId="147597750">
    <w:abstractNumId w:val="12"/>
  </w:num>
  <w:num w:numId="16" w16cid:durableId="377903425">
    <w:abstractNumId w:val="13"/>
  </w:num>
  <w:num w:numId="17" w16cid:durableId="850267341">
    <w:abstractNumId w:val="14"/>
  </w:num>
  <w:num w:numId="18" w16cid:durableId="106199279">
    <w:abstractNumId w:val="15"/>
  </w:num>
  <w:num w:numId="19" w16cid:durableId="1694770919">
    <w:abstractNumId w:val="16"/>
  </w:num>
  <w:num w:numId="20" w16cid:durableId="1083837639">
    <w:abstractNumId w:val="18"/>
  </w:num>
  <w:num w:numId="21" w16cid:durableId="807284604">
    <w:abstractNumId w:val="19"/>
  </w:num>
  <w:num w:numId="22" w16cid:durableId="152376480">
    <w:abstractNumId w:val="20"/>
  </w:num>
  <w:num w:numId="23" w16cid:durableId="332685192">
    <w:abstractNumId w:val="21"/>
  </w:num>
  <w:num w:numId="24" w16cid:durableId="1659461733">
    <w:abstractNumId w:val="23"/>
  </w:num>
  <w:num w:numId="25" w16cid:durableId="1039087423">
    <w:abstractNumId w:val="24"/>
  </w:num>
  <w:num w:numId="26" w16cid:durableId="853808677">
    <w:abstractNumId w:val="25"/>
  </w:num>
  <w:num w:numId="27" w16cid:durableId="888800805">
    <w:abstractNumId w:val="26"/>
  </w:num>
  <w:num w:numId="28" w16cid:durableId="1328482657">
    <w:abstractNumId w:val="27"/>
  </w:num>
  <w:num w:numId="29" w16cid:durableId="1030842499">
    <w:abstractNumId w:val="28"/>
  </w:num>
  <w:num w:numId="30" w16cid:durableId="1667510537">
    <w:abstractNumId w:val="29"/>
  </w:num>
  <w:num w:numId="31" w16cid:durableId="423500819">
    <w:abstractNumId w:val="39"/>
  </w:num>
  <w:num w:numId="32" w16cid:durableId="1502308652">
    <w:abstractNumId w:val="38"/>
  </w:num>
  <w:num w:numId="33" w16cid:durableId="1986660231">
    <w:abstractNumId w:val="35"/>
  </w:num>
  <w:num w:numId="34" w16cid:durableId="1277449226">
    <w:abstractNumId w:val="32"/>
  </w:num>
  <w:num w:numId="35" w16cid:durableId="1760713707">
    <w:abstractNumId w:val="34"/>
  </w:num>
  <w:num w:numId="36" w16cid:durableId="628316458">
    <w:abstractNumId w:val="33"/>
  </w:num>
  <w:num w:numId="37" w16cid:durableId="709300901">
    <w:abstractNumId w:val="11"/>
    <w:lvlOverride w:ilvl="0">
      <w:startOverride w:val="1"/>
    </w:lvlOverride>
  </w:num>
  <w:num w:numId="38" w16cid:durableId="1616280438">
    <w:abstractNumId w:val="17"/>
    <w:lvlOverride w:ilvl="0">
      <w:startOverride w:val="1"/>
    </w:lvlOverride>
  </w:num>
  <w:num w:numId="39" w16cid:durableId="17173149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6027355">
    <w:abstractNumId w:val="22"/>
  </w:num>
  <w:num w:numId="41" w16cid:durableId="1754357868">
    <w:abstractNumId w:val="3"/>
    <w:lvlOverride w:ilvl="0">
      <w:startOverride w:val="1"/>
    </w:lvlOverride>
  </w:num>
  <w:num w:numId="42" w16cid:durableId="1591623501">
    <w:abstractNumId w:val="30"/>
  </w:num>
  <w:num w:numId="43" w16cid:durableId="1473402219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5D"/>
    <w:rsid w:val="00041D92"/>
    <w:rsid w:val="00043689"/>
    <w:rsid w:val="000700CB"/>
    <w:rsid w:val="000E557E"/>
    <w:rsid w:val="001318CF"/>
    <w:rsid w:val="001357F0"/>
    <w:rsid w:val="00170AD6"/>
    <w:rsid w:val="00177E50"/>
    <w:rsid w:val="00192CA7"/>
    <w:rsid w:val="001B2D73"/>
    <w:rsid w:val="001D7B49"/>
    <w:rsid w:val="0024367A"/>
    <w:rsid w:val="00251E68"/>
    <w:rsid w:val="0026496E"/>
    <w:rsid w:val="0029729A"/>
    <w:rsid w:val="002A61D4"/>
    <w:rsid w:val="002B496F"/>
    <w:rsid w:val="002D0265"/>
    <w:rsid w:val="003326B0"/>
    <w:rsid w:val="00350096"/>
    <w:rsid w:val="00365B98"/>
    <w:rsid w:val="00366EF4"/>
    <w:rsid w:val="00387AFC"/>
    <w:rsid w:val="003D1338"/>
    <w:rsid w:val="003D3D98"/>
    <w:rsid w:val="003E26BB"/>
    <w:rsid w:val="003E56A8"/>
    <w:rsid w:val="003F794C"/>
    <w:rsid w:val="003F7DD2"/>
    <w:rsid w:val="00412C77"/>
    <w:rsid w:val="004167D9"/>
    <w:rsid w:val="0048366E"/>
    <w:rsid w:val="004B2BDD"/>
    <w:rsid w:val="004B6242"/>
    <w:rsid w:val="004C1FB1"/>
    <w:rsid w:val="004C3CF7"/>
    <w:rsid w:val="004C7232"/>
    <w:rsid w:val="004E338D"/>
    <w:rsid w:val="004F60AA"/>
    <w:rsid w:val="00507C99"/>
    <w:rsid w:val="005354DC"/>
    <w:rsid w:val="005521AE"/>
    <w:rsid w:val="00556E9D"/>
    <w:rsid w:val="005856C9"/>
    <w:rsid w:val="005B45EF"/>
    <w:rsid w:val="005B75F8"/>
    <w:rsid w:val="00626955"/>
    <w:rsid w:val="006337DF"/>
    <w:rsid w:val="00635AC3"/>
    <w:rsid w:val="00665634"/>
    <w:rsid w:val="006845C0"/>
    <w:rsid w:val="00692B4E"/>
    <w:rsid w:val="006A62DB"/>
    <w:rsid w:val="006D27E6"/>
    <w:rsid w:val="007035AB"/>
    <w:rsid w:val="00715CA0"/>
    <w:rsid w:val="008156C9"/>
    <w:rsid w:val="00817253"/>
    <w:rsid w:val="0082184F"/>
    <w:rsid w:val="00827BBC"/>
    <w:rsid w:val="008302F8"/>
    <w:rsid w:val="008431E4"/>
    <w:rsid w:val="0086771E"/>
    <w:rsid w:val="008959A3"/>
    <w:rsid w:val="00897C3C"/>
    <w:rsid w:val="0092414C"/>
    <w:rsid w:val="00931E44"/>
    <w:rsid w:val="00945EE4"/>
    <w:rsid w:val="009B1998"/>
    <w:rsid w:val="009C0202"/>
    <w:rsid w:val="009F141A"/>
    <w:rsid w:val="00A32D24"/>
    <w:rsid w:val="00A43891"/>
    <w:rsid w:val="00A46682"/>
    <w:rsid w:val="00A562A1"/>
    <w:rsid w:val="00A60E0A"/>
    <w:rsid w:val="00A703B6"/>
    <w:rsid w:val="00A71772"/>
    <w:rsid w:val="00A91E5D"/>
    <w:rsid w:val="00AA59EA"/>
    <w:rsid w:val="00AB1517"/>
    <w:rsid w:val="00B12C18"/>
    <w:rsid w:val="00B21A89"/>
    <w:rsid w:val="00B57A45"/>
    <w:rsid w:val="00B70C72"/>
    <w:rsid w:val="00BF37FD"/>
    <w:rsid w:val="00BF6788"/>
    <w:rsid w:val="00C04A51"/>
    <w:rsid w:val="00C13150"/>
    <w:rsid w:val="00C529A3"/>
    <w:rsid w:val="00C83DFD"/>
    <w:rsid w:val="00D63D21"/>
    <w:rsid w:val="00E16D82"/>
    <w:rsid w:val="00E31C64"/>
    <w:rsid w:val="00E41181"/>
    <w:rsid w:val="00E935FA"/>
    <w:rsid w:val="00F46F05"/>
    <w:rsid w:val="00F514E8"/>
    <w:rsid w:val="00F57F9B"/>
    <w:rsid w:val="00F72BB9"/>
    <w:rsid w:val="00F90D92"/>
    <w:rsid w:val="00FA16D6"/>
    <w:rsid w:val="00FB3671"/>
    <w:rsid w:val="00FB7B7A"/>
    <w:rsid w:val="00FC5B1F"/>
    <w:rsid w:val="00FE7197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0E1B7F"/>
  <w15:docId w15:val="{B6BB35DA-0AC2-4DE5-AFC1-C84067DD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745053-608F-45A6-B667-F7584F974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961C9-5726-4DB3-ABB9-4DC6C34F7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656</Words>
  <Characters>3941</Characters>
  <Application>Microsoft Office Word</Application>
  <DocSecurity>0</DocSecurity>
  <Lines>32</Lines>
  <Paragraphs>9</Paragraphs>
  <ScaleCrop>false</ScaleCrop>
  <Company>HP Inc.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Mazur</dc:creator>
  <cp:lastModifiedBy>Łukasz Szilder</cp:lastModifiedBy>
  <cp:revision>2</cp:revision>
  <dcterms:created xsi:type="dcterms:W3CDTF">2022-06-23T11:56:00Z</dcterms:created>
  <dcterms:modified xsi:type="dcterms:W3CDTF">2022-06-23T11:56:00Z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