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8AB40" w14:textId="77777777" w:rsidR="009729E2" w:rsidRDefault="009729E2" w:rsidP="004969E7">
      <w:pPr>
        <w:jc w:val="center"/>
        <w:rPr>
          <w:b/>
          <w:sz w:val="22"/>
          <w:szCs w:val="22"/>
        </w:rPr>
      </w:pPr>
    </w:p>
    <w:p w14:paraId="270EADB0" w14:textId="77777777" w:rsidR="009729E2" w:rsidRDefault="009729E2" w:rsidP="004969E7">
      <w:pPr>
        <w:jc w:val="center"/>
        <w:rPr>
          <w:b/>
          <w:sz w:val="22"/>
          <w:szCs w:val="22"/>
        </w:rPr>
      </w:pPr>
    </w:p>
    <w:p w14:paraId="792A00F1" w14:textId="6F3C59D7" w:rsidR="009729E2" w:rsidRDefault="00E74380" w:rsidP="00E74380">
      <w:pPr>
        <w:jc w:val="right"/>
        <w:rPr>
          <w:b/>
          <w:sz w:val="22"/>
          <w:szCs w:val="22"/>
        </w:rPr>
      </w:pPr>
      <w:r w:rsidRPr="00E74380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2</w:t>
      </w:r>
      <w:r w:rsidRPr="00E74380">
        <w:rPr>
          <w:b/>
          <w:sz w:val="22"/>
          <w:szCs w:val="22"/>
        </w:rPr>
        <w:t xml:space="preserve"> do SWZ</w:t>
      </w:r>
    </w:p>
    <w:p w14:paraId="7C31DE57" w14:textId="77777777" w:rsidR="00E74380" w:rsidRDefault="00E74380" w:rsidP="00817C48">
      <w:pPr>
        <w:spacing w:line="320" w:lineRule="exact"/>
        <w:jc w:val="center"/>
        <w:rPr>
          <w:b/>
          <w:sz w:val="22"/>
          <w:szCs w:val="22"/>
        </w:rPr>
      </w:pPr>
    </w:p>
    <w:p w14:paraId="67BCC424" w14:textId="794F8F1A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54A059E8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WSPÓŁFINANSOWANEGO NIEPUBLICZNEGO</w:t>
      </w:r>
    </w:p>
    <w:p w14:paraId="34137A58" w14:textId="77777777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</w:p>
    <w:p w14:paraId="401C5D08" w14:textId="202BA03A" w:rsidR="009729E2" w:rsidRDefault="00AC08E1" w:rsidP="00E74380">
      <w:pPr>
        <w:tabs>
          <w:tab w:val="left" w:pos="3379"/>
        </w:tabs>
        <w:spacing w:line="32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3B2479F2" w14:textId="22B13000" w:rsidR="005668FA" w:rsidRPr="005668FA" w:rsidRDefault="00A6174B" w:rsidP="005668FA">
      <w:pPr>
        <w:spacing w:line="320" w:lineRule="exact"/>
        <w:jc w:val="center"/>
        <w:rPr>
          <w:b/>
          <w:sz w:val="22"/>
          <w:szCs w:val="22"/>
        </w:rPr>
      </w:pPr>
      <w:r w:rsidRPr="00A6174B">
        <w:rPr>
          <w:b/>
          <w:sz w:val="22"/>
          <w:szCs w:val="22"/>
        </w:rPr>
        <w:t>Wykonanie robót budowlanych polegających na budowie i przebudowie sieci gazowej w ramach Etapów IV.2</w:t>
      </w:r>
      <w:r w:rsidR="00ED1357">
        <w:rPr>
          <w:b/>
          <w:sz w:val="22"/>
          <w:szCs w:val="22"/>
        </w:rPr>
        <w:t xml:space="preserve"> (Al. Wilanowska)</w:t>
      </w:r>
      <w:r w:rsidRPr="00A6174B">
        <w:rPr>
          <w:b/>
          <w:sz w:val="22"/>
          <w:szCs w:val="22"/>
        </w:rPr>
        <w:t>, IV.3 (ul.Iwicka) i VIII.1 (ul. Dzieci Warszawy) Projektu „Budowa sieci gazowej na terenie Aglomeracji Warszawskiej”</w:t>
      </w:r>
    </w:p>
    <w:p w14:paraId="0166FA1B" w14:textId="77777777" w:rsidR="005668FA" w:rsidRPr="005668FA" w:rsidRDefault="005668FA" w:rsidP="005668FA">
      <w:pPr>
        <w:spacing w:line="320" w:lineRule="exact"/>
        <w:jc w:val="center"/>
        <w:rPr>
          <w:b/>
          <w:sz w:val="22"/>
          <w:szCs w:val="22"/>
        </w:rPr>
      </w:pPr>
    </w:p>
    <w:p w14:paraId="3A1DFCFA" w14:textId="09477D85" w:rsidR="005668FA" w:rsidRDefault="005668FA" w:rsidP="005668FA">
      <w:pPr>
        <w:spacing w:line="320" w:lineRule="exact"/>
        <w:jc w:val="center"/>
        <w:rPr>
          <w:b/>
          <w:sz w:val="22"/>
          <w:szCs w:val="22"/>
        </w:rPr>
      </w:pPr>
      <w:r w:rsidRPr="005668FA">
        <w:rPr>
          <w:b/>
          <w:sz w:val="22"/>
          <w:szCs w:val="22"/>
        </w:rPr>
        <w:t>NR POSTĘPOWANIA: 2022/W400/WUNP – 00012</w:t>
      </w:r>
      <w:r w:rsidR="00A6174B">
        <w:rPr>
          <w:b/>
          <w:sz w:val="22"/>
          <w:szCs w:val="22"/>
        </w:rPr>
        <w:t>6</w:t>
      </w:r>
    </w:p>
    <w:p w14:paraId="3ACD691F" w14:textId="77777777" w:rsidR="005668FA" w:rsidRPr="00B57D13" w:rsidRDefault="005668FA" w:rsidP="00817C48">
      <w:pPr>
        <w:spacing w:line="320" w:lineRule="exact"/>
        <w:jc w:val="center"/>
        <w:rPr>
          <w:sz w:val="22"/>
          <w:szCs w:val="22"/>
        </w:rPr>
      </w:pPr>
    </w:p>
    <w:p w14:paraId="1B29D7B2" w14:textId="77777777" w:rsidR="009729E2" w:rsidRPr="00B57D13" w:rsidRDefault="009729E2" w:rsidP="00817C48">
      <w:pPr>
        <w:spacing w:line="320" w:lineRule="exact"/>
        <w:jc w:val="center"/>
        <w:rPr>
          <w:sz w:val="22"/>
          <w:szCs w:val="22"/>
        </w:rPr>
      </w:pPr>
    </w:p>
    <w:p w14:paraId="2F448EB3" w14:textId="29931EB7" w:rsidR="009729E2" w:rsidRPr="00E74380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E74380">
        <w:rPr>
          <w:sz w:val="22"/>
          <w:szCs w:val="22"/>
        </w:rPr>
        <w:t>Niniejszym działając w imieniu wykonawcy oświadczam / oświadczamy</w:t>
      </w:r>
      <w:r w:rsidRPr="00E74380">
        <w:rPr>
          <w:sz w:val="22"/>
          <w:szCs w:val="22"/>
          <w:vertAlign w:val="superscript"/>
        </w:rPr>
        <w:t>*</w:t>
      </w:r>
      <w:r w:rsidRPr="00E74380">
        <w:rPr>
          <w:sz w:val="22"/>
          <w:szCs w:val="22"/>
        </w:rPr>
        <w:t>, że reprezentowana przeze mnie / przez nas</w:t>
      </w:r>
      <w:r w:rsidRPr="00E74380">
        <w:rPr>
          <w:sz w:val="22"/>
          <w:szCs w:val="22"/>
          <w:vertAlign w:val="superscript"/>
        </w:rPr>
        <w:t>*</w:t>
      </w:r>
      <w:r w:rsidRPr="00E74380">
        <w:rPr>
          <w:sz w:val="22"/>
          <w:szCs w:val="22"/>
        </w:rPr>
        <w:t xml:space="preserve"> firma</w:t>
      </w:r>
      <w:r w:rsidR="00A061FC" w:rsidRPr="00E74380">
        <w:rPr>
          <w:sz w:val="22"/>
          <w:szCs w:val="22"/>
        </w:rPr>
        <w:t xml:space="preserve"> </w:t>
      </w:r>
      <w:r w:rsidR="00A061FC" w:rsidRPr="00E74380">
        <w:rPr>
          <w:spacing w:val="-3"/>
          <w:sz w:val="22"/>
          <w:szCs w:val="22"/>
        </w:rPr>
        <w:t xml:space="preserve">spełnia warunki udziału w Postępowaniu określone w </w:t>
      </w:r>
      <w:r w:rsidR="00A061FC" w:rsidRPr="00E74380">
        <w:rPr>
          <w:i/>
          <w:spacing w:val="-3"/>
          <w:sz w:val="22"/>
          <w:szCs w:val="22"/>
        </w:rPr>
        <w:t>specyfikacji warunków zamówienia (SWZ)</w:t>
      </w:r>
      <w:r w:rsidR="005668FA" w:rsidRPr="00E74380">
        <w:rPr>
          <w:i/>
          <w:spacing w:val="-3"/>
          <w:sz w:val="22"/>
          <w:szCs w:val="22"/>
        </w:rPr>
        <w:t xml:space="preserve">. </w:t>
      </w:r>
      <w:r w:rsidR="00A061FC" w:rsidRPr="00E74380">
        <w:rPr>
          <w:spacing w:val="-2"/>
          <w:sz w:val="22"/>
          <w:szCs w:val="22"/>
        </w:rPr>
        <w:t>Ni</w:t>
      </w:r>
      <w:r w:rsidR="00A061FC" w:rsidRPr="00E74380">
        <w:rPr>
          <w:sz w:val="22"/>
          <w:szCs w:val="22"/>
        </w:rPr>
        <w:t>ez</w:t>
      </w:r>
      <w:r w:rsidR="00A061FC" w:rsidRPr="00E74380">
        <w:rPr>
          <w:spacing w:val="-2"/>
          <w:sz w:val="22"/>
          <w:szCs w:val="22"/>
        </w:rPr>
        <w:t>wł</w:t>
      </w:r>
      <w:r w:rsidR="00A061FC" w:rsidRPr="00E74380">
        <w:rPr>
          <w:sz w:val="22"/>
          <w:szCs w:val="22"/>
        </w:rPr>
        <w:t>o</w:t>
      </w:r>
      <w:r w:rsidR="00A061FC" w:rsidRPr="00E74380">
        <w:rPr>
          <w:spacing w:val="2"/>
          <w:sz w:val="22"/>
          <w:szCs w:val="22"/>
        </w:rPr>
        <w:t>c</w:t>
      </w:r>
      <w:r w:rsidR="00A061FC" w:rsidRPr="00E74380">
        <w:rPr>
          <w:spacing w:val="-3"/>
          <w:sz w:val="22"/>
          <w:szCs w:val="22"/>
        </w:rPr>
        <w:t>z</w:t>
      </w:r>
      <w:r w:rsidR="00A061FC" w:rsidRPr="00E74380">
        <w:rPr>
          <w:sz w:val="22"/>
          <w:szCs w:val="22"/>
        </w:rPr>
        <w:t>n</w:t>
      </w:r>
      <w:r w:rsidR="00A061FC" w:rsidRPr="00E74380">
        <w:rPr>
          <w:spacing w:val="-2"/>
          <w:sz w:val="22"/>
          <w:szCs w:val="22"/>
        </w:rPr>
        <w:t>i</w:t>
      </w:r>
      <w:r w:rsidR="00A061FC" w:rsidRPr="00E74380">
        <w:rPr>
          <w:sz w:val="22"/>
          <w:szCs w:val="22"/>
        </w:rPr>
        <w:t>e</w:t>
      </w:r>
      <w:r w:rsidR="00A061FC" w:rsidRPr="00E74380">
        <w:rPr>
          <w:spacing w:val="15"/>
          <w:sz w:val="22"/>
          <w:szCs w:val="22"/>
        </w:rPr>
        <w:t xml:space="preserve"> </w:t>
      </w:r>
      <w:r w:rsidR="00A061FC" w:rsidRPr="00E74380">
        <w:rPr>
          <w:sz w:val="22"/>
          <w:szCs w:val="22"/>
        </w:rPr>
        <w:t>p</w:t>
      </w:r>
      <w:r w:rsidR="00A061FC" w:rsidRPr="00E74380">
        <w:rPr>
          <w:spacing w:val="1"/>
          <w:sz w:val="22"/>
          <w:szCs w:val="22"/>
        </w:rPr>
        <w:t>o</w:t>
      </w:r>
      <w:r w:rsidR="00A061FC" w:rsidRPr="00E74380">
        <w:rPr>
          <w:spacing w:val="-2"/>
          <w:sz w:val="22"/>
          <w:szCs w:val="22"/>
        </w:rPr>
        <w:t>wi</w:t>
      </w:r>
      <w:r w:rsidR="00A061FC" w:rsidRPr="00E74380">
        <w:rPr>
          <w:sz w:val="22"/>
          <w:szCs w:val="22"/>
        </w:rPr>
        <w:t>a</w:t>
      </w:r>
      <w:r w:rsidR="00A061FC" w:rsidRPr="00E74380">
        <w:rPr>
          <w:spacing w:val="-1"/>
          <w:sz w:val="22"/>
          <w:szCs w:val="22"/>
        </w:rPr>
        <w:t>d</w:t>
      </w:r>
      <w:r w:rsidR="00A061FC" w:rsidRPr="00E74380">
        <w:rPr>
          <w:sz w:val="22"/>
          <w:szCs w:val="22"/>
        </w:rPr>
        <w:t>omimy</w:t>
      </w:r>
      <w:r w:rsidR="00A061FC" w:rsidRPr="00E74380">
        <w:rPr>
          <w:spacing w:val="14"/>
          <w:sz w:val="22"/>
          <w:szCs w:val="22"/>
        </w:rPr>
        <w:t xml:space="preserve"> </w:t>
      </w:r>
      <w:r w:rsidR="00A061FC" w:rsidRPr="00E74380">
        <w:rPr>
          <w:spacing w:val="-1"/>
          <w:sz w:val="22"/>
          <w:szCs w:val="22"/>
        </w:rPr>
        <w:t>Z</w:t>
      </w:r>
      <w:r w:rsidR="00A061FC" w:rsidRPr="00E74380">
        <w:rPr>
          <w:sz w:val="22"/>
          <w:szCs w:val="22"/>
        </w:rPr>
        <w:t>ama</w:t>
      </w:r>
      <w:r w:rsidR="00A061FC" w:rsidRPr="00E74380">
        <w:rPr>
          <w:spacing w:val="-4"/>
          <w:sz w:val="22"/>
          <w:szCs w:val="22"/>
        </w:rPr>
        <w:t>w</w:t>
      </w:r>
      <w:r w:rsidR="00A061FC" w:rsidRPr="00E74380">
        <w:rPr>
          <w:spacing w:val="-2"/>
          <w:sz w:val="22"/>
          <w:szCs w:val="22"/>
        </w:rPr>
        <w:t>i</w:t>
      </w:r>
      <w:r w:rsidR="00A061FC" w:rsidRPr="00E74380">
        <w:rPr>
          <w:sz w:val="22"/>
          <w:szCs w:val="22"/>
        </w:rPr>
        <w:t>ając</w:t>
      </w:r>
      <w:r w:rsidR="00A061FC" w:rsidRPr="00E74380">
        <w:rPr>
          <w:spacing w:val="-1"/>
          <w:sz w:val="22"/>
          <w:szCs w:val="22"/>
        </w:rPr>
        <w:t>e</w:t>
      </w:r>
      <w:r w:rsidR="00A061FC" w:rsidRPr="00E74380">
        <w:rPr>
          <w:spacing w:val="1"/>
          <w:sz w:val="22"/>
          <w:szCs w:val="22"/>
        </w:rPr>
        <w:t>g</w:t>
      </w:r>
      <w:r w:rsidR="00A061FC" w:rsidRPr="00E74380">
        <w:rPr>
          <w:sz w:val="22"/>
          <w:szCs w:val="22"/>
        </w:rPr>
        <w:t>o</w:t>
      </w:r>
      <w:r w:rsidR="00A061FC" w:rsidRPr="00E74380">
        <w:rPr>
          <w:spacing w:val="15"/>
          <w:sz w:val="22"/>
          <w:szCs w:val="22"/>
        </w:rPr>
        <w:t xml:space="preserve"> </w:t>
      </w:r>
      <w:r w:rsidR="00A061FC" w:rsidRPr="00E74380">
        <w:rPr>
          <w:sz w:val="22"/>
          <w:szCs w:val="22"/>
        </w:rPr>
        <w:t>o</w:t>
      </w:r>
      <w:r w:rsidR="00A061FC" w:rsidRPr="00E74380">
        <w:rPr>
          <w:spacing w:val="15"/>
          <w:sz w:val="22"/>
          <w:szCs w:val="22"/>
        </w:rPr>
        <w:t xml:space="preserve"> </w:t>
      </w:r>
      <w:r w:rsidR="00A061FC" w:rsidRPr="00E74380">
        <w:rPr>
          <w:spacing w:val="2"/>
          <w:sz w:val="22"/>
          <w:szCs w:val="22"/>
        </w:rPr>
        <w:t>k</w:t>
      </w:r>
      <w:r w:rsidR="00A061FC" w:rsidRPr="00E74380">
        <w:rPr>
          <w:spacing w:val="-3"/>
          <w:sz w:val="22"/>
          <w:szCs w:val="22"/>
        </w:rPr>
        <w:t>aż</w:t>
      </w:r>
      <w:r w:rsidR="00A061FC" w:rsidRPr="00E74380">
        <w:rPr>
          <w:sz w:val="22"/>
          <w:szCs w:val="22"/>
        </w:rPr>
        <w:t>d</w:t>
      </w:r>
      <w:r w:rsidR="00A061FC" w:rsidRPr="00E74380">
        <w:rPr>
          <w:spacing w:val="-1"/>
          <w:sz w:val="22"/>
          <w:szCs w:val="22"/>
        </w:rPr>
        <w:t>e</w:t>
      </w:r>
      <w:r w:rsidR="00A061FC" w:rsidRPr="00E74380">
        <w:rPr>
          <w:sz w:val="22"/>
          <w:szCs w:val="22"/>
        </w:rPr>
        <w:t>j</w:t>
      </w:r>
      <w:r w:rsidR="00A061FC" w:rsidRPr="00E74380">
        <w:rPr>
          <w:spacing w:val="16"/>
          <w:sz w:val="22"/>
          <w:szCs w:val="22"/>
        </w:rPr>
        <w:t xml:space="preserve"> </w:t>
      </w:r>
      <w:r w:rsidR="00A061FC" w:rsidRPr="00E74380">
        <w:rPr>
          <w:spacing w:val="-3"/>
          <w:sz w:val="22"/>
          <w:szCs w:val="22"/>
        </w:rPr>
        <w:t>z</w:t>
      </w:r>
      <w:r w:rsidR="00A061FC" w:rsidRPr="00E74380">
        <w:rPr>
          <w:sz w:val="22"/>
          <w:szCs w:val="22"/>
        </w:rPr>
        <w:t>m</w:t>
      </w:r>
      <w:r w:rsidR="00A061FC" w:rsidRPr="00E74380">
        <w:rPr>
          <w:spacing w:val="-2"/>
          <w:sz w:val="22"/>
          <w:szCs w:val="22"/>
        </w:rPr>
        <w:t>i</w:t>
      </w:r>
      <w:r w:rsidR="00A061FC" w:rsidRPr="00E74380">
        <w:rPr>
          <w:sz w:val="22"/>
          <w:szCs w:val="22"/>
        </w:rPr>
        <w:t>a</w:t>
      </w:r>
      <w:r w:rsidR="00A061FC" w:rsidRPr="00E74380">
        <w:rPr>
          <w:spacing w:val="-1"/>
          <w:sz w:val="22"/>
          <w:szCs w:val="22"/>
        </w:rPr>
        <w:t>n</w:t>
      </w:r>
      <w:r w:rsidR="00A061FC" w:rsidRPr="00E74380">
        <w:rPr>
          <w:spacing w:val="-2"/>
          <w:sz w:val="22"/>
          <w:szCs w:val="22"/>
        </w:rPr>
        <w:t>i</w:t>
      </w:r>
      <w:r w:rsidR="00A061FC" w:rsidRPr="00E74380">
        <w:rPr>
          <w:sz w:val="22"/>
          <w:szCs w:val="22"/>
        </w:rPr>
        <w:t>e</w:t>
      </w:r>
      <w:r w:rsidR="00A061FC" w:rsidRPr="00E74380">
        <w:rPr>
          <w:spacing w:val="17"/>
          <w:sz w:val="22"/>
          <w:szCs w:val="22"/>
        </w:rPr>
        <w:t xml:space="preserve"> </w:t>
      </w:r>
      <w:r w:rsidR="00A061FC" w:rsidRPr="00E74380">
        <w:rPr>
          <w:spacing w:val="-2"/>
          <w:sz w:val="22"/>
          <w:szCs w:val="22"/>
        </w:rPr>
        <w:t>tych okoliczności.</w:t>
      </w:r>
    </w:p>
    <w:p w14:paraId="348732A3" w14:textId="0428FBB1" w:rsidR="00A061FC" w:rsidRPr="00E74380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i/>
          <w:color w:val="FFC000"/>
          <w:spacing w:val="-3"/>
          <w:sz w:val="22"/>
          <w:szCs w:val="22"/>
        </w:rPr>
      </w:pPr>
      <w:r w:rsidRPr="00E74380">
        <w:rPr>
          <w:sz w:val="22"/>
          <w:szCs w:val="22"/>
        </w:rPr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74380">
        <w:rPr>
          <w:i/>
          <w:sz w:val="22"/>
          <w:szCs w:val="22"/>
        </w:rPr>
        <w:t>specyfikacji warunków zamówienia (SWZ)</w:t>
      </w:r>
      <w:r w:rsidR="005668FA" w:rsidRPr="00E74380">
        <w:rPr>
          <w:spacing w:val="-4"/>
          <w:sz w:val="22"/>
          <w:szCs w:val="22"/>
        </w:rPr>
        <w:t>.</w:t>
      </w:r>
    </w:p>
    <w:p w14:paraId="41AE76C0" w14:textId="64252A65" w:rsidR="00A061FC" w:rsidRPr="00E74380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E74380">
        <w:rPr>
          <w:spacing w:val="-2"/>
          <w:sz w:val="22"/>
          <w:szCs w:val="22"/>
        </w:rPr>
        <w:t>Ni</w:t>
      </w:r>
      <w:r w:rsidRPr="00E74380">
        <w:rPr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ejsz</w:t>
      </w:r>
      <w:r w:rsidRPr="00E74380">
        <w:rPr>
          <w:spacing w:val="-3"/>
          <w:sz w:val="22"/>
          <w:szCs w:val="22"/>
        </w:rPr>
        <w:t>y</w:t>
      </w:r>
      <w:r w:rsidRPr="00E74380">
        <w:rPr>
          <w:sz w:val="22"/>
          <w:szCs w:val="22"/>
        </w:rPr>
        <w:t>m</w:t>
      </w:r>
      <w:r w:rsidRPr="00E74380">
        <w:rPr>
          <w:spacing w:val="35"/>
          <w:sz w:val="22"/>
          <w:szCs w:val="22"/>
        </w:rPr>
        <w:t xml:space="preserve"> </w:t>
      </w:r>
      <w:r w:rsidRPr="00E74380">
        <w:rPr>
          <w:sz w:val="22"/>
          <w:szCs w:val="22"/>
        </w:rPr>
        <w:t>oś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a</w:t>
      </w:r>
      <w:r w:rsidRPr="00E74380">
        <w:rPr>
          <w:spacing w:val="-1"/>
          <w:sz w:val="22"/>
          <w:szCs w:val="22"/>
        </w:rPr>
        <w:t>d</w:t>
      </w:r>
      <w:r w:rsidRPr="00E74380">
        <w:rPr>
          <w:spacing w:val="2"/>
          <w:sz w:val="22"/>
          <w:szCs w:val="22"/>
        </w:rPr>
        <w:t>c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a</w:t>
      </w:r>
      <w:r w:rsidRPr="00E74380">
        <w:rPr>
          <w:spacing w:val="1"/>
          <w:sz w:val="22"/>
          <w:szCs w:val="22"/>
        </w:rPr>
        <w:t>m</w:t>
      </w:r>
      <w:r w:rsidRPr="00E74380">
        <w:rPr>
          <w:sz w:val="22"/>
          <w:szCs w:val="22"/>
        </w:rPr>
        <w:t>/oś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a</w:t>
      </w:r>
      <w:r w:rsidRPr="00E74380">
        <w:rPr>
          <w:spacing w:val="-1"/>
          <w:sz w:val="22"/>
          <w:szCs w:val="22"/>
        </w:rPr>
        <w:t>d</w:t>
      </w:r>
      <w:r w:rsidRPr="00E74380">
        <w:rPr>
          <w:spacing w:val="2"/>
          <w:sz w:val="22"/>
          <w:szCs w:val="22"/>
        </w:rPr>
        <w:t>c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am</w:t>
      </w:r>
      <w:r w:rsidRPr="00E74380">
        <w:rPr>
          <w:spacing w:val="-2"/>
          <w:sz w:val="22"/>
          <w:szCs w:val="22"/>
        </w:rPr>
        <w:t>y</w:t>
      </w:r>
      <w:r w:rsidRPr="00E74380">
        <w:rPr>
          <w:sz w:val="22"/>
          <w:szCs w:val="22"/>
        </w:rPr>
        <w:t>*,</w:t>
      </w:r>
      <w:r w:rsidRPr="00E74380">
        <w:rPr>
          <w:spacing w:val="35"/>
          <w:sz w:val="22"/>
          <w:szCs w:val="22"/>
        </w:rPr>
        <w:t xml:space="preserve"> </w:t>
      </w:r>
      <w:r w:rsidRPr="00E74380">
        <w:rPr>
          <w:spacing w:val="-3"/>
          <w:sz w:val="22"/>
          <w:szCs w:val="22"/>
        </w:rPr>
        <w:t>ż</w:t>
      </w:r>
      <w:r w:rsidRPr="00E74380">
        <w:rPr>
          <w:sz w:val="22"/>
          <w:szCs w:val="22"/>
        </w:rPr>
        <w:t>e</w:t>
      </w:r>
      <w:r w:rsidRPr="00E74380">
        <w:rPr>
          <w:spacing w:val="34"/>
          <w:sz w:val="22"/>
          <w:szCs w:val="22"/>
        </w:rPr>
        <w:t xml:space="preserve"> </w:t>
      </w:r>
      <w:r w:rsidRPr="00E74380">
        <w:rPr>
          <w:sz w:val="22"/>
          <w:szCs w:val="22"/>
        </w:rPr>
        <w:t>prz</w:t>
      </w:r>
      <w:r w:rsidRPr="00E74380">
        <w:rPr>
          <w:spacing w:val="-2"/>
          <w:sz w:val="22"/>
          <w:szCs w:val="22"/>
        </w:rPr>
        <w:t>y</w:t>
      </w:r>
      <w:r w:rsidRPr="00E74380">
        <w:rPr>
          <w:spacing w:val="1"/>
          <w:sz w:val="22"/>
          <w:szCs w:val="22"/>
        </w:rPr>
        <w:t>j</w:t>
      </w:r>
      <w:r w:rsidRPr="00E74380">
        <w:rPr>
          <w:sz w:val="22"/>
          <w:szCs w:val="22"/>
        </w:rPr>
        <w:t>muj</w:t>
      </w:r>
      <w:r w:rsidRPr="00E74380">
        <w:rPr>
          <w:spacing w:val="-2"/>
          <w:sz w:val="22"/>
          <w:szCs w:val="22"/>
        </w:rPr>
        <w:t>ę</w:t>
      </w:r>
      <w:r w:rsidRPr="00E74380">
        <w:rPr>
          <w:sz w:val="22"/>
          <w:szCs w:val="22"/>
        </w:rPr>
        <w:t>/pr</w:t>
      </w:r>
      <w:r w:rsidRPr="00E74380">
        <w:rPr>
          <w:spacing w:val="-2"/>
          <w:sz w:val="22"/>
          <w:szCs w:val="22"/>
        </w:rPr>
        <w:t>z</w:t>
      </w:r>
      <w:r w:rsidRPr="00E74380">
        <w:rPr>
          <w:spacing w:val="-3"/>
          <w:sz w:val="22"/>
          <w:szCs w:val="22"/>
        </w:rPr>
        <w:t>y</w:t>
      </w:r>
      <w:r w:rsidRPr="00E74380">
        <w:rPr>
          <w:spacing w:val="1"/>
          <w:sz w:val="22"/>
          <w:szCs w:val="22"/>
        </w:rPr>
        <w:t>j</w:t>
      </w:r>
      <w:r w:rsidRPr="00E74380">
        <w:rPr>
          <w:sz w:val="22"/>
          <w:szCs w:val="22"/>
        </w:rPr>
        <w:t>m</w:t>
      </w:r>
      <w:r w:rsidRPr="00E74380">
        <w:rPr>
          <w:spacing w:val="-3"/>
          <w:sz w:val="22"/>
          <w:szCs w:val="22"/>
        </w:rPr>
        <w:t>u</w:t>
      </w:r>
      <w:r w:rsidRPr="00E74380">
        <w:rPr>
          <w:spacing w:val="1"/>
          <w:sz w:val="22"/>
          <w:szCs w:val="22"/>
        </w:rPr>
        <w:t>j</w:t>
      </w:r>
      <w:r w:rsidRPr="00E74380">
        <w:rPr>
          <w:sz w:val="22"/>
          <w:szCs w:val="22"/>
        </w:rPr>
        <w:t>em</w:t>
      </w:r>
      <w:r w:rsidRPr="00E74380">
        <w:rPr>
          <w:spacing w:val="-2"/>
          <w:sz w:val="22"/>
          <w:szCs w:val="22"/>
        </w:rPr>
        <w:t>y</w:t>
      </w:r>
      <w:r w:rsidRPr="00E74380">
        <w:rPr>
          <w:sz w:val="22"/>
          <w:szCs w:val="22"/>
        </w:rPr>
        <w:t>*</w:t>
      </w:r>
      <w:r w:rsidRPr="00E74380">
        <w:rPr>
          <w:spacing w:val="36"/>
          <w:sz w:val="22"/>
          <w:szCs w:val="22"/>
        </w:rPr>
        <w:t xml:space="preserve"> </w:t>
      </w:r>
      <w:r w:rsidRPr="00E74380">
        <w:rPr>
          <w:sz w:val="22"/>
          <w:szCs w:val="22"/>
        </w:rPr>
        <w:t>do</w:t>
      </w:r>
      <w:r w:rsidRPr="00E74380">
        <w:rPr>
          <w:spacing w:val="33"/>
          <w:sz w:val="22"/>
          <w:szCs w:val="22"/>
        </w:rPr>
        <w:t xml:space="preserve"> 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a</w:t>
      </w:r>
      <w:r w:rsidRPr="00E74380">
        <w:rPr>
          <w:spacing w:val="-1"/>
          <w:sz w:val="22"/>
          <w:szCs w:val="22"/>
        </w:rPr>
        <w:t>d</w:t>
      </w:r>
      <w:r w:rsidRPr="00E74380">
        <w:rPr>
          <w:sz w:val="22"/>
          <w:szCs w:val="22"/>
        </w:rPr>
        <w:t>omośc</w:t>
      </w:r>
      <w:r w:rsidRPr="00E74380">
        <w:rPr>
          <w:spacing w:val="-1"/>
          <w:sz w:val="22"/>
          <w:szCs w:val="22"/>
        </w:rPr>
        <w:t>i</w:t>
      </w:r>
      <w:r w:rsidRPr="00E74380">
        <w:rPr>
          <w:sz w:val="22"/>
          <w:szCs w:val="22"/>
        </w:rPr>
        <w:t>,</w:t>
      </w:r>
      <w:r w:rsidRPr="00E74380">
        <w:rPr>
          <w:spacing w:val="35"/>
          <w:sz w:val="22"/>
          <w:szCs w:val="22"/>
        </w:rPr>
        <w:t xml:space="preserve"> </w:t>
      </w:r>
      <w:r w:rsidRPr="00E74380">
        <w:rPr>
          <w:spacing w:val="-3"/>
          <w:sz w:val="22"/>
          <w:szCs w:val="22"/>
        </w:rPr>
        <w:t>ż</w:t>
      </w:r>
      <w:r w:rsidRPr="00E74380">
        <w:rPr>
          <w:sz w:val="22"/>
          <w:szCs w:val="22"/>
        </w:rPr>
        <w:t>e w</w:t>
      </w:r>
      <w:r w:rsidRPr="00E74380">
        <w:rPr>
          <w:spacing w:val="52"/>
          <w:sz w:val="22"/>
          <w:szCs w:val="22"/>
        </w:rPr>
        <w:t xml:space="preserve"> </w:t>
      </w:r>
      <w:r w:rsidRPr="00E74380">
        <w:rPr>
          <w:sz w:val="22"/>
          <w:szCs w:val="22"/>
        </w:rPr>
        <w:t>prz</w:t>
      </w:r>
      <w:r w:rsidRPr="00E74380">
        <w:rPr>
          <w:spacing w:val="-2"/>
          <w:sz w:val="22"/>
          <w:szCs w:val="22"/>
        </w:rPr>
        <w:t>y</w:t>
      </w:r>
      <w:r w:rsidRPr="00E74380">
        <w:rPr>
          <w:sz w:val="22"/>
          <w:szCs w:val="22"/>
        </w:rPr>
        <w:t>p</w:t>
      </w:r>
      <w:r w:rsidRPr="00E74380">
        <w:rPr>
          <w:spacing w:val="-1"/>
          <w:sz w:val="22"/>
          <w:szCs w:val="22"/>
        </w:rPr>
        <w:t>a</w:t>
      </w:r>
      <w:r w:rsidRPr="00E74380">
        <w:rPr>
          <w:sz w:val="22"/>
          <w:szCs w:val="22"/>
        </w:rPr>
        <w:t>d</w:t>
      </w:r>
      <w:r w:rsidRPr="00E74380">
        <w:rPr>
          <w:spacing w:val="1"/>
          <w:sz w:val="22"/>
          <w:szCs w:val="22"/>
        </w:rPr>
        <w:t>k</w:t>
      </w:r>
      <w:r w:rsidRPr="00E74380">
        <w:rPr>
          <w:sz w:val="22"/>
          <w:szCs w:val="22"/>
        </w:rPr>
        <w:t>u</w:t>
      </w:r>
      <w:r w:rsidRPr="00E74380">
        <w:rPr>
          <w:spacing w:val="55"/>
          <w:sz w:val="22"/>
          <w:szCs w:val="22"/>
        </w:rPr>
        <w:t xml:space="preserve"> </w:t>
      </w:r>
      <w:r w:rsidRPr="00E74380">
        <w:rPr>
          <w:sz w:val="22"/>
          <w:szCs w:val="22"/>
        </w:rPr>
        <w:t>p</w:t>
      </w:r>
      <w:r w:rsidRPr="00E74380">
        <w:rPr>
          <w:spacing w:val="-1"/>
          <w:sz w:val="22"/>
          <w:szCs w:val="22"/>
        </w:rPr>
        <w:t>o</w:t>
      </w:r>
      <w:r w:rsidRPr="00E74380">
        <w:rPr>
          <w:sz w:val="22"/>
          <w:szCs w:val="22"/>
        </w:rPr>
        <w:t>d</w:t>
      </w:r>
      <w:r w:rsidRPr="00E74380">
        <w:rPr>
          <w:spacing w:val="-1"/>
          <w:sz w:val="22"/>
          <w:szCs w:val="22"/>
        </w:rPr>
        <w:t>a</w:t>
      </w:r>
      <w:r w:rsidRPr="00E74380">
        <w:rPr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a</w:t>
      </w:r>
      <w:r w:rsidRPr="00E74380">
        <w:rPr>
          <w:spacing w:val="55"/>
          <w:sz w:val="22"/>
          <w:szCs w:val="22"/>
        </w:rPr>
        <w:t xml:space="preserve"> </w:t>
      </w:r>
      <w:r w:rsidRPr="00E74380">
        <w:rPr>
          <w:spacing w:val="-3"/>
          <w:sz w:val="22"/>
          <w:szCs w:val="22"/>
        </w:rPr>
        <w:t>p</w:t>
      </w:r>
      <w:r w:rsidRPr="00E74380">
        <w:rPr>
          <w:sz w:val="22"/>
          <w:szCs w:val="22"/>
        </w:rPr>
        <w:t>r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e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e</w:t>
      </w:r>
      <w:r w:rsidRPr="00E74380">
        <w:rPr>
          <w:spacing w:val="55"/>
          <w:sz w:val="22"/>
          <w:szCs w:val="22"/>
        </w:rPr>
        <w:t xml:space="preserve"> </w:t>
      </w:r>
      <w:r w:rsidRPr="00E74380">
        <w:rPr>
          <w:sz w:val="22"/>
          <w:szCs w:val="22"/>
        </w:rPr>
        <w:t>mn</w:t>
      </w:r>
      <w:r w:rsidRPr="00E74380">
        <w:rPr>
          <w:spacing w:val="-2"/>
          <w:sz w:val="22"/>
          <w:szCs w:val="22"/>
        </w:rPr>
        <w:t>i</w:t>
      </w:r>
      <w:r w:rsidRPr="00E74380">
        <w:rPr>
          <w:spacing w:val="1"/>
          <w:sz w:val="22"/>
          <w:szCs w:val="22"/>
        </w:rPr>
        <w:t>e</w:t>
      </w:r>
      <w:r w:rsidRPr="00E74380">
        <w:rPr>
          <w:sz w:val="22"/>
          <w:szCs w:val="22"/>
        </w:rPr>
        <w:t>/pr</w:t>
      </w:r>
      <w:r w:rsidRPr="00E74380">
        <w:rPr>
          <w:spacing w:val="-2"/>
          <w:sz w:val="22"/>
          <w:szCs w:val="22"/>
        </w:rPr>
        <w:t>z</w:t>
      </w:r>
      <w:r w:rsidRPr="00E74380">
        <w:rPr>
          <w:sz w:val="22"/>
          <w:szCs w:val="22"/>
        </w:rPr>
        <w:t>ez</w:t>
      </w:r>
      <w:r w:rsidRPr="00E74380">
        <w:rPr>
          <w:spacing w:val="53"/>
          <w:sz w:val="22"/>
          <w:szCs w:val="22"/>
        </w:rPr>
        <w:t xml:space="preserve"> </w:t>
      </w:r>
      <w:r w:rsidRPr="00E74380">
        <w:rPr>
          <w:sz w:val="22"/>
          <w:szCs w:val="22"/>
        </w:rPr>
        <w:t>n</w:t>
      </w:r>
      <w:r w:rsidRPr="00E74380">
        <w:rPr>
          <w:spacing w:val="-1"/>
          <w:sz w:val="22"/>
          <w:szCs w:val="22"/>
        </w:rPr>
        <w:t>a</w:t>
      </w:r>
      <w:r w:rsidRPr="00E74380">
        <w:rPr>
          <w:sz w:val="22"/>
          <w:szCs w:val="22"/>
        </w:rPr>
        <w:t>s*</w:t>
      </w:r>
      <w:r w:rsidRPr="00E74380">
        <w:rPr>
          <w:spacing w:val="57"/>
          <w:sz w:val="22"/>
          <w:szCs w:val="22"/>
        </w:rPr>
        <w:t xml:space="preserve"> </w:t>
      </w:r>
      <w:r w:rsidRPr="00E74380">
        <w:rPr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</w:t>
      </w:r>
      <w:r w:rsidRPr="00E74380">
        <w:rPr>
          <w:spacing w:val="-1"/>
          <w:sz w:val="22"/>
          <w:szCs w:val="22"/>
        </w:rPr>
        <w:t>p</w:t>
      </w:r>
      <w:r w:rsidRPr="00E74380">
        <w:rPr>
          <w:sz w:val="22"/>
          <w:szCs w:val="22"/>
        </w:rPr>
        <w:t>ra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1"/>
          <w:sz w:val="22"/>
          <w:szCs w:val="22"/>
        </w:rPr>
        <w:t>d</w:t>
      </w:r>
      <w:r w:rsidRPr="00E74380">
        <w:rPr>
          <w:spacing w:val="-3"/>
          <w:sz w:val="22"/>
          <w:szCs w:val="22"/>
        </w:rPr>
        <w:t>z</w:t>
      </w:r>
      <w:r w:rsidRPr="00E74380">
        <w:rPr>
          <w:spacing w:val="1"/>
          <w:sz w:val="22"/>
          <w:szCs w:val="22"/>
        </w:rPr>
        <w:t>i</w:t>
      </w:r>
      <w:r w:rsidRPr="00E74380">
        <w:rPr>
          <w:spacing w:val="-2"/>
          <w:sz w:val="22"/>
          <w:szCs w:val="22"/>
        </w:rPr>
        <w:t>w</w:t>
      </w:r>
      <w:r w:rsidRPr="00E74380">
        <w:rPr>
          <w:spacing w:val="-3"/>
          <w:sz w:val="22"/>
          <w:szCs w:val="22"/>
        </w:rPr>
        <w:t>y</w:t>
      </w:r>
      <w:r w:rsidRPr="00E74380">
        <w:rPr>
          <w:sz w:val="22"/>
          <w:szCs w:val="22"/>
        </w:rPr>
        <w:t>ch</w:t>
      </w:r>
      <w:r w:rsidRPr="00E74380">
        <w:rPr>
          <w:spacing w:val="56"/>
          <w:sz w:val="22"/>
          <w:szCs w:val="22"/>
        </w:rPr>
        <w:t xml:space="preserve"> 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n</w:t>
      </w:r>
      <w:r w:rsidRPr="00E74380">
        <w:rPr>
          <w:spacing w:val="2"/>
          <w:sz w:val="22"/>
          <w:szCs w:val="22"/>
        </w:rPr>
        <w:t>f</w:t>
      </w:r>
      <w:r w:rsidRPr="00E74380">
        <w:rPr>
          <w:sz w:val="22"/>
          <w:szCs w:val="22"/>
        </w:rPr>
        <w:t>o</w:t>
      </w:r>
      <w:r w:rsidRPr="00E74380">
        <w:rPr>
          <w:spacing w:val="-2"/>
          <w:sz w:val="22"/>
          <w:szCs w:val="22"/>
        </w:rPr>
        <w:t>r</w:t>
      </w:r>
      <w:r w:rsidRPr="00E74380">
        <w:rPr>
          <w:sz w:val="22"/>
          <w:szCs w:val="22"/>
        </w:rPr>
        <w:t>m</w:t>
      </w:r>
      <w:r w:rsidRPr="00E74380">
        <w:rPr>
          <w:spacing w:val="-3"/>
          <w:sz w:val="22"/>
          <w:szCs w:val="22"/>
        </w:rPr>
        <w:t>a</w:t>
      </w:r>
      <w:r w:rsidRPr="00E74380">
        <w:rPr>
          <w:sz w:val="22"/>
          <w:szCs w:val="22"/>
        </w:rPr>
        <w:t>c</w:t>
      </w:r>
      <w:r w:rsidRPr="00E74380">
        <w:rPr>
          <w:spacing w:val="1"/>
          <w:sz w:val="22"/>
          <w:szCs w:val="22"/>
        </w:rPr>
        <w:t>j</w:t>
      </w:r>
      <w:r w:rsidRPr="00E74380">
        <w:rPr>
          <w:sz w:val="22"/>
          <w:szCs w:val="22"/>
        </w:rPr>
        <w:t>i</w:t>
      </w:r>
      <w:r w:rsidRPr="00E74380">
        <w:rPr>
          <w:spacing w:val="55"/>
          <w:sz w:val="22"/>
          <w:szCs w:val="22"/>
        </w:rPr>
        <w:t xml:space="preserve"> </w:t>
      </w:r>
      <w:r w:rsidRPr="00E74380">
        <w:rPr>
          <w:sz w:val="22"/>
          <w:szCs w:val="22"/>
        </w:rPr>
        <w:t>w</w:t>
      </w:r>
      <w:r w:rsidRPr="00E74380">
        <w:rPr>
          <w:spacing w:val="52"/>
          <w:sz w:val="22"/>
          <w:szCs w:val="22"/>
        </w:rPr>
        <w:t> </w:t>
      </w:r>
      <w:r w:rsidRPr="00E74380">
        <w:rPr>
          <w:sz w:val="22"/>
          <w:szCs w:val="22"/>
        </w:rPr>
        <w:t>z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-2"/>
          <w:sz w:val="22"/>
          <w:szCs w:val="22"/>
        </w:rPr>
        <w:t>i</w:t>
      </w:r>
      <w:r w:rsidRPr="00E74380">
        <w:rPr>
          <w:spacing w:val="1"/>
          <w:sz w:val="22"/>
          <w:szCs w:val="22"/>
        </w:rPr>
        <w:t>ą</w:t>
      </w:r>
      <w:r w:rsidRPr="00E74380">
        <w:rPr>
          <w:spacing w:val="-3"/>
          <w:sz w:val="22"/>
          <w:szCs w:val="22"/>
        </w:rPr>
        <w:t>z</w:t>
      </w:r>
      <w:r w:rsidRPr="00E74380">
        <w:rPr>
          <w:spacing w:val="2"/>
          <w:sz w:val="22"/>
          <w:szCs w:val="22"/>
        </w:rPr>
        <w:t>k</w:t>
      </w:r>
      <w:r w:rsidRPr="00E74380">
        <w:rPr>
          <w:sz w:val="22"/>
          <w:szCs w:val="22"/>
        </w:rPr>
        <w:t>u z</w:t>
      </w:r>
      <w:r w:rsidRPr="00E74380">
        <w:rPr>
          <w:spacing w:val="34"/>
          <w:sz w:val="22"/>
          <w:szCs w:val="22"/>
        </w:rPr>
        <w:t xml:space="preserve"> </w:t>
      </w:r>
      <w:r w:rsidRPr="00E74380">
        <w:rPr>
          <w:sz w:val="22"/>
          <w:szCs w:val="22"/>
        </w:rPr>
        <w:t>p</w:t>
      </w:r>
      <w:r w:rsidRPr="00E74380">
        <w:rPr>
          <w:spacing w:val="-1"/>
          <w:sz w:val="22"/>
          <w:szCs w:val="22"/>
        </w:rPr>
        <w:t>o</w:t>
      </w:r>
      <w:r w:rsidRPr="00E74380">
        <w:rPr>
          <w:sz w:val="22"/>
          <w:szCs w:val="22"/>
        </w:rPr>
        <w:t>stę</w:t>
      </w:r>
      <w:r w:rsidRPr="00E74380">
        <w:rPr>
          <w:spacing w:val="-1"/>
          <w:sz w:val="22"/>
          <w:szCs w:val="22"/>
        </w:rPr>
        <w:t>p</w:t>
      </w:r>
      <w:r w:rsidRPr="00E74380">
        <w:rPr>
          <w:sz w:val="22"/>
          <w:szCs w:val="22"/>
        </w:rPr>
        <w:t>o</w:t>
      </w:r>
      <w:r w:rsidRPr="00E74380">
        <w:rPr>
          <w:spacing w:val="-4"/>
          <w:sz w:val="22"/>
          <w:szCs w:val="22"/>
        </w:rPr>
        <w:t>w</w:t>
      </w:r>
      <w:r w:rsidRPr="00E74380">
        <w:rPr>
          <w:sz w:val="22"/>
          <w:szCs w:val="22"/>
        </w:rPr>
        <w:t>a</w:t>
      </w:r>
      <w:r w:rsidRPr="00E74380">
        <w:rPr>
          <w:spacing w:val="-1"/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em</w:t>
      </w:r>
      <w:r w:rsidRPr="00E74380">
        <w:rPr>
          <w:spacing w:val="37"/>
          <w:sz w:val="22"/>
          <w:szCs w:val="22"/>
        </w:rPr>
        <w:t xml:space="preserve"> </w:t>
      </w:r>
      <w:r w:rsidRPr="00E74380">
        <w:rPr>
          <w:sz w:val="22"/>
          <w:szCs w:val="22"/>
        </w:rPr>
        <w:t>o</w:t>
      </w:r>
      <w:r w:rsidRPr="00E74380">
        <w:rPr>
          <w:spacing w:val="36"/>
          <w:sz w:val="22"/>
          <w:szCs w:val="22"/>
        </w:rPr>
        <w:t xml:space="preserve"> </w:t>
      </w:r>
      <w:r w:rsidRPr="00E74380">
        <w:rPr>
          <w:sz w:val="22"/>
          <w:szCs w:val="22"/>
        </w:rPr>
        <w:t>u</w:t>
      </w:r>
      <w:r w:rsidRPr="00E74380">
        <w:rPr>
          <w:spacing w:val="-1"/>
          <w:sz w:val="22"/>
          <w:szCs w:val="22"/>
        </w:rPr>
        <w:t>d</w:t>
      </w:r>
      <w:r w:rsidRPr="00E74380">
        <w:rPr>
          <w:spacing w:val="-3"/>
          <w:sz w:val="22"/>
          <w:szCs w:val="22"/>
        </w:rPr>
        <w:t>z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</w:t>
      </w:r>
      <w:r w:rsidRPr="00E74380">
        <w:rPr>
          <w:spacing w:val="-2"/>
          <w:sz w:val="22"/>
          <w:szCs w:val="22"/>
        </w:rPr>
        <w:t>l</w:t>
      </w:r>
      <w:r w:rsidRPr="00E74380">
        <w:rPr>
          <w:sz w:val="22"/>
          <w:szCs w:val="22"/>
        </w:rPr>
        <w:t>e</w:t>
      </w:r>
      <w:r w:rsidRPr="00E74380">
        <w:rPr>
          <w:spacing w:val="-1"/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</w:t>
      </w:r>
      <w:r w:rsidRPr="00E74380">
        <w:rPr>
          <w:spacing w:val="36"/>
          <w:sz w:val="22"/>
          <w:szCs w:val="22"/>
        </w:rPr>
        <w:t xml:space="preserve"> 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am</w:t>
      </w:r>
      <w:r w:rsidRPr="00E74380">
        <w:rPr>
          <w:spacing w:val="2"/>
          <w:sz w:val="22"/>
          <w:szCs w:val="22"/>
        </w:rPr>
        <w:t>ó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</w:t>
      </w:r>
      <w:r w:rsidRPr="00E74380">
        <w:rPr>
          <w:spacing w:val="1"/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a</w:t>
      </w:r>
      <w:r w:rsidRPr="00E74380">
        <w:rPr>
          <w:spacing w:val="36"/>
          <w:sz w:val="22"/>
          <w:szCs w:val="22"/>
        </w:rPr>
        <w:t xml:space="preserve"> </w:t>
      </w:r>
      <w:r w:rsidRPr="00E74380">
        <w:rPr>
          <w:sz w:val="22"/>
          <w:szCs w:val="22"/>
        </w:rPr>
        <w:t>pro</w:t>
      </w:r>
      <w:r w:rsidRPr="00E74380">
        <w:rPr>
          <w:spacing w:val="-4"/>
          <w:sz w:val="22"/>
          <w:szCs w:val="22"/>
        </w:rPr>
        <w:t>w</w:t>
      </w:r>
      <w:r w:rsidRPr="00E74380">
        <w:rPr>
          <w:sz w:val="22"/>
          <w:szCs w:val="22"/>
        </w:rPr>
        <w:t>a</w:t>
      </w:r>
      <w:r w:rsidRPr="00E74380">
        <w:rPr>
          <w:spacing w:val="1"/>
          <w:sz w:val="22"/>
          <w:szCs w:val="22"/>
        </w:rPr>
        <w:t>d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o</w:t>
      </w:r>
      <w:r w:rsidRPr="00E74380">
        <w:rPr>
          <w:spacing w:val="1"/>
          <w:sz w:val="22"/>
          <w:szCs w:val="22"/>
        </w:rPr>
        <w:t>n</w:t>
      </w:r>
      <w:r w:rsidRPr="00E74380">
        <w:rPr>
          <w:spacing w:val="-3"/>
          <w:sz w:val="22"/>
          <w:szCs w:val="22"/>
        </w:rPr>
        <w:t>y</w:t>
      </w:r>
      <w:r w:rsidRPr="00E74380">
        <w:rPr>
          <w:sz w:val="22"/>
          <w:szCs w:val="22"/>
        </w:rPr>
        <w:t>m</w:t>
      </w:r>
      <w:r w:rsidRPr="00E74380">
        <w:rPr>
          <w:spacing w:val="37"/>
          <w:sz w:val="22"/>
          <w:szCs w:val="22"/>
        </w:rPr>
        <w:t xml:space="preserve"> </w:t>
      </w:r>
      <w:r w:rsidRPr="00E74380">
        <w:rPr>
          <w:sz w:val="22"/>
          <w:szCs w:val="22"/>
        </w:rPr>
        <w:t>pr</w:t>
      </w:r>
      <w:r w:rsidRPr="00E74380">
        <w:rPr>
          <w:spacing w:val="-2"/>
          <w:sz w:val="22"/>
          <w:szCs w:val="22"/>
        </w:rPr>
        <w:t>z</w:t>
      </w:r>
      <w:r w:rsidRPr="00E74380">
        <w:rPr>
          <w:sz w:val="22"/>
          <w:szCs w:val="22"/>
        </w:rPr>
        <w:t>ez</w:t>
      </w:r>
      <w:r w:rsidRPr="00E74380">
        <w:rPr>
          <w:spacing w:val="38"/>
          <w:sz w:val="22"/>
          <w:szCs w:val="22"/>
        </w:rPr>
        <w:t xml:space="preserve"> </w:t>
      </w:r>
      <w:r w:rsidR="005668FA" w:rsidRPr="00E74380">
        <w:rPr>
          <w:spacing w:val="38"/>
          <w:sz w:val="22"/>
          <w:szCs w:val="22"/>
        </w:rPr>
        <w:t>PSG sp. z o.o. Oddział Zakład Gazowniczy w Warszawie</w:t>
      </w:r>
      <w:r w:rsidR="005668FA" w:rsidRPr="00E74380">
        <w:rPr>
          <w:sz w:val="22"/>
          <w:szCs w:val="22"/>
        </w:rPr>
        <w:t xml:space="preserve"> </w:t>
      </w:r>
      <w:r w:rsidRPr="00E74380">
        <w:rPr>
          <w:sz w:val="22"/>
          <w:szCs w:val="22"/>
        </w:rPr>
        <w:t>p</w:t>
      </w:r>
      <w:r w:rsidRPr="00E74380">
        <w:rPr>
          <w:spacing w:val="-1"/>
          <w:sz w:val="22"/>
          <w:szCs w:val="22"/>
        </w:rPr>
        <w:t>o</w:t>
      </w:r>
      <w:r w:rsidRPr="00E74380">
        <w:rPr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os</w:t>
      </w:r>
      <w:r w:rsidRPr="00E74380">
        <w:rPr>
          <w:spacing w:val="-1"/>
          <w:sz w:val="22"/>
          <w:szCs w:val="22"/>
        </w:rPr>
        <w:t>ę</w:t>
      </w:r>
      <w:r w:rsidRPr="00E74380">
        <w:rPr>
          <w:sz w:val="22"/>
          <w:szCs w:val="22"/>
        </w:rPr>
        <w:t>/p</w:t>
      </w:r>
      <w:r w:rsidRPr="00E74380">
        <w:rPr>
          <w:spacing w:val="-1"/>
          <w:sz w:val="22"/>
          <w:szCs w:val="22"/>
        </w:rPr>
        <w:t>o</w:t>
      </w:r>
      <w:r w:rsidRPr="00E74380">
        <w:rPr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es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em</w:t>
      </w:r>
      <w:r w:rsidRPr="00E74380">
        <w:rPr>
          <w:spacing w:val="-2"/>
          <w:sz w:val="22"/>
          <w:szCs w:val="22"/>
        </w:rPr>
        <w:t>y</w:t>
      </w:r>
      <w:r w:rsidRPr="00E74380">
        <w:rPr>
          <w:sz w:val="22"/>
          <w:szCs w:val="22"/>
        </w:rPr>
        <w:t>*</w:t>
      </w:r>
      <w:r w:rsidRPr="00E74380">
        <w:rPr>
          <w:spacing w:val="57"/>
          <w:sz w:val="22"/>
          <w:szCs w:val="22"/>
        </w:rPr>
        <w:t xml:space="preserve"> </w:t>
      </w:r>
      <w:r w:rsidRPr="00E74380">
        <w:rPr>
          <w:sz w:val="22"/>
          <w:szCs w:val="22"/>
        </w:rPr>
        <w:t>o</w:t>
      </w:r>
      <w:r w:rsidRPr="00E74380">
        <w:rPr>
          <w:spacing w:val="-1"/>
          <w:sz w:val="22"/>
          <w:szCs w:val="22"/>
        </w:rPr>
        <w:t>d</w:t>
      </w:r>
      <w:r w:rsidRPr="00E74380">
        <w:rPr>
          <w:sz w:val="22"/>
          <w:szCs w:val="22"/>
        </w:rPr>
        <w:t>p</w:t>
      </w:r>
      <w:r w:rsidRPr="00E74380">
        <w:rPr>
          <w:spacing w:val="-1"/>
          <w:sz w:val="22"/>
          <w:szCs w:val="22"/>
        </w:rPr>
        <w:t>o</w:t>
      </w:r>
      <w:r w:rsidRPr="00E74380">
        <w:rPr>
          <w:spacing w:val="-2"/>
          <w:sz w:val="22"/>
          <w:szCs w:val="22"/>
        </w:rPr>
        <w:t>wi</w:t>
      </w:r>
      <w:r w:rsidRPr="00E74380">
        <w:rPr>
          <w:sz w:val="22"/>
          <w:szCs w:val="22"/>
        </w:rPr>
        <w:t>e</w:t>
      </w:r>
      <w:r w:rsidRPr="00E74380">
        <w:rPr>
          <w:spacing w:val="-1"/>
          <w:sz w:val="22"/>
          <w:szCs w:val="22"/>
        </w:rPr>
        <w:t>d</w:t>
      </w:r>
      <w:r w:rsidRPr="00E74380">
        <w:rPr>
          <w:sz w:val="22"/>
          <w:szCs w:val="22"/>
        </w:rPr>
        <w:t>z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a</w:t>
      </w:r>
      <w:r w:rsidRPr="00E74380">
        <w:rPr>
          <w:spacing w:val="-2"/>
          <w:sz w:val="22"/>
          <w:szCs w:val="22"/>
        </w:rPr>
        <w:t>l</w:t>
      </w:r>
      <w:r w:rsidRPr="00E74380">
        <w:rPr>
          <w:sz w:val="22"/>
          <w:szCs w:val="22"/>
        </w:rPr>
        <w:t>n</w:t>
      </w:r>
      <w:r w:rsidRPr="00E74380">
        <w:rPr>
          <w:spacing w:val="-1"/>
          <w:sz w:val="22"/>
          <w:szCs w:val="22"/>
        </w:rPr>
        <w:t>o</w:t>
      </w:r>
      <w:r w:rsidRPr="00E74380">
        <w:rPr>
          <w:sz w:val="22"/>
          <w:szCs w:val="22"/>
        </w:rPr>
        <w:t>ść</w:t>
      </w:r>
      <w:r w:rsidRPr="00E74380">
        <w:rPr>
          <w:spacing w:val="57"/>
          <w:sz w:val="22"/>
          <w:szCs w:val="22"/>
        </w:rPr>
        <w:t xml:space="preserve"> </w:t>
      </w:r>
      <w:r w:rsidRPr="00E74380">
        <w:rPr>
          <w:sz w:val="22"/>
          <w:szCs w:val="22"/>
        </w:rPr>
        <w:t>pra</w:t>
      </w:r>
      <w:r w:rsidRPr="00E74380">
        <w:rPr>
          <w:spacing w:val="-4"/>
          <w:sz w:val="22"/>
          <w:szCs w:val="22"/>
        </w:rPr>
        <w:t>w</w:t>
      </w:r>
      <w:r w:rsidRPr="00E74380">
        <w:rPr>
          <w:sz w:val="22"/>
          <w:szCs w:val="22"/>
        </w:rPr>
        <w:t>ną</w:t>
      </w:r>
      <w:r w:rsidRPr="00E74380">
        <w:rPr>
          <w:spacing w:val="58"/>
          <w:sz w:val="22"/>
          <w:szCs w:val="22"/>
        </w:rPr>
        <w:t xml:space="preserve"> </w:t>
      </w:r>
      <w:r w:rsidRPr="00E74380">
        <w:rPr>
          <w:sz w:val="22"/>
          <w:szCs w:val="22"/>
        </w:rPr>
        <w:t>i</w:t>
      </w:r>
      <w:r w:rsidRPr="00E74380">
        <w:rPr>
          <w:spacing w:val="56"/>
          <w:sz w:val="22"/>
          <w:szCs w:val="22"/>
        </w:rPr>
        <w:t> </w:t>
      </w:r>
      <w:r w:rsidRPr="00E74380">
        <w:rPr>
          <w:sz w:val="22"/>
          <w:szCs w:val="22"/>
        </w:rPr>
        <w:t>p</w:t>
      </w:r>
      <w:r w:rsidRPr="00E74380">
        <w:rPr>
          <w:spacing w:val="-1"/>
          <w:sz w:val="22"/>
          <w:szCs w:val="22"/>
        </w:rPr>
        <w:t>o</w:t>
      </w:r>
      <w:r w:rsidRPr="00E74380">
        <w:rPr>
          <w:spacing w:val="2"/>
          <w:sz w:val="22"/>
          <w:szCs w:val="22"/>
        </w:rPr>
        <w:t>k</w:t>
      </w:r>
      <w:r w:rsidRPr="00E74380">
        <w:rPr>
          <w:sz w:val="22"/>
          <w:szCs w:val="22"/>
        </w:rPr>
        <w:t>r</w:t>
      </w:r>
      <w:r w:rsidRPr="00E74380">
        <w:rPr>
          <w:spacing w:val="-3"/>
          <w:sz w:val="22"/>
          <w:szCs w:val="22"/>
        </w:rPr>
        <w:t>y</w:t>
      </w:r>
      <w:r w:rsidRPr="00E74380">
        <w:rPr>
          <w:spacing w:val="1"/>
          <w:sz w:val="22"/>
          <w:szCs w:val="22"/>
        </w:rPr>
        <w:t>j</w:t>
      </w:r>
      <w:r w:rsidRPr="00E74380">
        <w:rPr>
          <w:spacing w:val="-1"/>
          <w:sz w:val="22"/>
          <w:szCs w:val="22"/>
        </w:rPr>
        <w:t>ę</w:t>
      </w:r>
      <w:r w:rsidRPr="00E74380">
        <w:rPr>
          <w:sz w:val="22"/>
          <w:szCs w:val="22"/>
        </w:rPr>
        <w:t>/p</w:t>
      </w:r>
      <w:r w:rsidRPr="00E74380">
        <w:rPr>
          <w:spacing w:val="-4"/>
          <w:sz w:val="22"/>
          <w:szCs w:val="22"/>
        </w:rPr>
        <w:t>o</w:t>
      </w:r>
      <w:r w:rsidRPr="00E74380">
        <w:rPr>
          <w:spacing w:val="2"/>
          <w:sz w:val="22"/>
          <w:szCs w:val="22"/>
        </w:rPr>
        <w:t>k</w:t>
      </w:r>
      <w:r w:rsidRPr="00E74380">
        <w:rPr>
          <w:sz w:val="22"/>
          <w:szCs w:val="22"/>
        </w:rPr>
        <w:t>r</w:t>
      </w:r>
      <w:r w:rsidRPr="00E74380">
        <w:rPr>
          <w:spacing w:val="-3"/>
          <w:sz w:val="22"/>
          <w:szCs w:val="22"/>
        </w:rPr>
        <w:t>y</w:t>
      </w:r>
      <w:r w:rsidRPr="00E74380">
        <w:rPr>
          <w:spacing w:val="1"/>
          <w:sz w:val="22"/>
          <w:szCs w:val="22"/>
        </w:rPr>
        <w:t>j</w:t>
      </w:r>
      <w:r w:rsidRPr="00E74380">
        <w:rPr>
          <w:spacing w:val="-3"/>
          <w:sz w:val="22"/>
          <w:szCs w:val="22"/>
        </w:rPr>
        <w:t>e</w:t>
      </w:r>
      <w:r w:rsidRPr="00E74380">
        <w:rPr>
          <w:sz w:val="22"/>
          <w:szCs w:val="22"/>
        </w:rPr>
        <w:t>m</w:t>
      </w:r>
      <w:r w:rsidRPr="00E74380">
        <w:rPr>
          <w:spacing w:val="-3"/>
          <w:sz w:val="22"/>
          <w:szCs w:val="22"/>
        </w:rPr>
        <w:t>y</w:t>
      </w:r>
      <w:r w:rsidRPr="00E74380">
        <w:rPr>
          <w:sz w:val="22"/>
          <w:szCs w:val="22"/>
        </w:rPr>
        <w:t>*</w:t>
      </w:r>
      <w:r w:rsidRPr="00E74380">
        <w:rPr>
          <w:spacing w:val="58"/>
          <w:sz w:val="22"/>
          <w:szCs w:val="22"/>
        </w:rPr>
        <w:t xml:space="preserve"> 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2"/>
          <w:sz w:val="22"/>
          <w:szCs w:val="22"/>
        </w:rPr>
        <w:t>s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e</w:t>
      </w:r>
      <w:r w:rsidRPr="00E74380">
        <w:rPr>
          <w:spacing w:val="-2"/>
          <w:sz w:val="22"/>
          <w:szCs w:val="22"/>
        </w:rPr>
        <w:t>l</w:t>
      </w:r>
      <w:r w:rsidRPr="00E74380">
        <w:rPr>
          <w:spacing w:val="2"/>
          <w:sz w:val="22"/>
          <w:szCs w:val="22"/>
        </w:rPr>
        <w:t>k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</w:t>
      </w:r>
      <w:r w:rsidRPr="00E74380">
        <w:rPr>
          <w:spacing w:val="56"/>
          <w:sz w:val="22"/>
          <w:szCs w:val="22"/>
        </w:rPr>
        <w:t xml:space="preserve"> </w:t>
      </w:r>
      <w:r w:rsidRPr="00E74380">
        <w:rPr>
          <w:sz w:val="22"/>
          <w:szCs w:val="22"/>
        </w:rPr>
        <w:t>s</w:t>
      </w:r>
      <w:r w:rsidRPr="00E74380">
        <w:rPr>
          <w:spacing w:val="-3"/>
          <w:sz w:val="22"/>
          <w:szCs w:val="22"/>
        </w:rPr>
        <w:t>z</w:t>
      </w:r>
      <w:r w:rsidRPr="00E74380">
        <w:rPr>
          <w:spacing w:val="2"/>
          <w:sz w:val="22"/>
          <w:szCs w:val="22"/>
        </w:rPr>
        <w:t>k</w:t>
      </w:r>
      <w:r w:rsidRPr="00E74380">
        <w:rPr>
          <w:sz w:val="22"/>
          <w:szCs w:val="22"/>
        </w:rPr>
        <w:t>o</w:t>
      </w:r>
      <w:r w:rsidRPr="00E74380">
        <w:rPr>
          <w:spacing w:val="-1"/>
          <w:sz w:val="22"/>
          <w:szCs w:val="22"/>
        </w:rPr>
        <w:t>d</w:t>
      </w:r>
      <w:r w:rsidRPr="00E74380">
        <w:rPr>
          <w:sz w:val="22"/>
          <w:szCs w:val="22"/>
        </w:rPr>
        <w:t xml:space="preserve">y i </w:t>
      </w:r>
      <w:r w:rsidRPr="00E74380">
        <w:rPr>
          <w:spacing w:val="2"/>
          <w:sz w:val="22"/>
          <w:szCs w:val="22"/>
        </w:rPr>
        <w:t>k</w:t>
      </w:r>
      <w:r w:rsidRPr="00E74380">
        <w:rPr>
          <w:spacing w:val="-3"/>
          <w:sz w:val="22"/>
          <w:szCs w:val="22"/>
        </w:rPr>
        <w:t>o</w:t>
      </w:r>
      <w:r w:rsidRPr="00E74380">
        <w:rPr>
          <w:sz w:val="22"/>
          <w:szCs w:val="22"/>
        </w:rPr>
        <w:t>s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ty</w:t>
      </w:r>
      <w:r w:rsidRPr="00E74380">
        <w:rPr>
          <w:spacing w:val="-2"/>
          <w:sz w:val="22"/>
          <w:szCs w:val="22"/>
        </w:rPr>
        <w:t xml:space="preserve"> </w:t>
      </w:r>
      <w:r w:rsidRPr="00E74380">
        <w:rPr>
          <w:sz w:val="22"/>
          <w:szCs w:val="22"/>
        </w:rPr>
        <w:t>p</w:t>
      </w:r>
      <w:r w:rsidRPr="00E74380">
        <w:rPr>
          <w:spacing w:val="-1"/>
          <w:sz w:val="22"/>
          <w:szCs w:val="22"/>
        </w:rPr>
        <w:t>o</w:t>
      </w:r>
      <w:r w:rsidRPr="00E74380">
        <w:rPr>
          <w:sz w:val="22"/>
          <w:szCs w:val="22"/>
        </w:rPr>
        <w:t>n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es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o</w:t>
      </w:r>
      <w:r w:rsidRPr="00E74380">
        <w:rPr>
          <w:spacing w:val="-1"/>
          <w:sz w:val="22"/>
          <w:szCs w:val="22"/>
        </w:rPr>
        <w:t>n</w:t>
      </w:r>
      <w:r w:rsidRPr="00E74380">
        <w:rPr>
          <w:sz w:val="22"/>
          <w:szCs w:val="22"/>
        </w:rPr>
        <w:t>e pr</w:t>
      </w:r>
      <w:r w:rsidRPr="00E74380">
        <w:rPr>
          <w:spacing w:val="-3"/>
          <w:sz w:val="22"/>
          <w:szCs w:val="22"/>
        </w:rPr>
        <w:t>z</w:t>
      </w:r>
      <w:r w:rsidRPr="00E74380">
        <w:rPr>
          <w:sz w:val="22"/>
          <w:szCs w:val="22"/>
        </w:rPr>
        <w:t>ez</w:t>
      </w:r>
      <w:r w:rsidRPr="00E74380">
        <w:rPr>
          <w:spacing w:val="-1"/>
          <w:sz w:val="22"/>
          <w:szCs w:val="22"/>
        </w:rPr>
        <w:t xml:space="preserve"> z</w:t>
      </w:r>
      <w:r w:rsidRPr="00E74380">
        <w:rPr>
          <w:sz w:val="22"/>
          <w:szCs w:val="22"/>
        </w:rPr>
        <w:t>ama</w:t>
      </w:r>
      <w:r w:rsidRPr="00E74380">
        <w:rPr>
          <w:spacing w:val="-4"/>
          <w:sz w:val="22"/>
          <w:szCs w:val="22"/>
        </w:rPr>
        <w:t>w</w:t>
      </w:r>
      <w:r w:rsidRPr="00E74380">
        <w:rPr>
          <w:spacing w:val="-2"/>
          <w:sz w:val="22"/>
          <w:szCs w:val="22"/>
        </w:rPr>
        <w:t>i</w:t>
      </w:r>
      <w:r w:rsidRPr="00E74380">
        <w:rPr>
          <w:sz w:val="22"/>
          <w:szCs w:val="22"/>
        </w:rPr>
        <w:t>ając</w:t>
      </w:r>
      <w:r w:rsidRPr="00E74380">
        <w:rPr>
          <w:spacing w:val="-1"/>
          <w:sz w:val="22"/>
          <w:szCs w:val="22"/>
        </w:rPr>
        <w:t>e</w:t>
      </w:r>
      <w:r w:rsidRPr="00E74380">
        <w:rPr>
          <w:spacing w:val="1"/>
          <w:sz w:val="22"/>
          <w:szCs w:val="22"/>
        </w:rPr>
        <w:t>g</w:t>
      </w:r>
      <w:r w:rsidRPr="00E74380">
        <w:rPr>
          <w:sz w:val="22"/>
          <w:szCs w:val="22"/>
        </w:rPr>
        <w:t>o z</w:t>
      </w:r>
      <w:r w:rsidRPr="00E74380">
        <w:rPr>
          <w:spacing w:val="-1"/>
          <w:sz w:val="22"/>
          <w:szCs w:val="22"/>
        </w:rPr>
        <w:t xml:space="preserve"> </w:t>
      </w:r>
      <w:r w:rsidRPr="00E74380">
        <w:rPr>
          <w:sz w:val="22"/>
          <w:szCs w:val="22"/>
        </w:rPr>
        <w:t>t</w:t>
      </w:r>
      <w:r w:rsidRPr="00E74380">
        <w:rPr>
          <w:spacing w:val="-3"/>
          <w:sz w:val="22"/>
          <w:szCs w:val="22"/>
        </w:rPr>
        <w:t>e</w:t>
      </w:r>
      <w:r w:rsidRPr="00E74380">
        <w:rPr>
          <w:spacing w:val="1"/>
          <w:sz w:val="22"/>
          <w:szCs w:val="22"/>
        </w:rPr>
        <w:t>g</w:t>
      </w:r>
      <w:r w:rsidRPr="00E74380">
        <w:rPr>
          <w:sz w:val="22"/>
          <w:szCs w:val="22"/>
        </w:rPr>
        <w:t>o</w:t>
      </w:r>
      <w:r w:rsidRPr="00E74380">
        <w:rPr>
          <w:spacing w:val="-4"/>
          <w:sz w:val="22"/>
          <w:szCs w:val="22"/>
        </w:rPr>
        <w:t xml:space="preserve"> </w:t>
      </w:r>
      <w:r w:rsidRPr="00E74380">
        <w:rPr>
          <w:sz w:val="22"/>
          <w:szCs w:val="22"/>
        </w:rPr>
        <w:t>t</w:t>
      </w:r>
      <w:r w:rsidRPr="00E74380">
        <w:rPr>
          <w:spacing w:val="-3"/>
          <w:sz w:val="22"/>
          <w:szCs w:val="22"/>
        </w:rPr>
        <w:t>y</w:t>
      </w:r>
      <w:r w:rsidRPr="00E74380">
        <w:rPr>
          <w:sz w:val="22"/>
          <w:szCs w:val="22"/>
        </w:rPr>
        <w:t>tu</w:t>
      </w:r>
      <w:r w:rsidRPr="00E74380">
        <w:rPr>
          <w:spacing w:val="-2"/>
          <w:sz w:val="22"/>
          <w:szCs w:val="22"/>
        </w:rPr>
        <w:t>ł</w:t>
      </w:r>
      <w:r w:rsidRPr="00E74380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27FFE" w14:textId="77777777" w:rsidR="008044FC" w:rsidRDefault="008044FC">
      <w:r>
        <w:separator/>
      </w:r>
    </w:p>
    <w:p w14:paraId="1454EE3F" w14:textId="77777777" w:rsidR="008044FC" w:rsidRDefault="008044FC"/>
  </w:endnote>
  <w:endnote w:type="continuationSeparator" w:id="0">
    <w:p w14:paraId="779AD6B0" w14:textId="77777777" w:rsidR="008044FC" w:rsidRDefault="008044FC">
      <w:r>
        <w:continuationSeparator/>
      </w:r>
    </w:p>
    <w:p w14:paraId="0A2B11A1" w14:textId="77777777" w:rsidR="008044FC" w:rsidRDefault="008044FC"/>
  </w:endnote>
  <w:endnote w:type="continuationNotice" w:id="1">
    <w:p w14:paraId="67DCB766" w14:textId="77777777" w:rsidR="008044FC" w:rsidRDefault="008044FC"/>
    <w:p w14:paraId="1974A072" w14:textId="77777777" w:rsidR="008044FC" w:rsidRDefault="008044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7D5F3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7174974D" w:rsidR="008E093D" w:rsidRDefault="008E093D" w:rsidP="008E093D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011E04">
      <w:t>9</w:t>
    </w:r>
    <w:r w:rsidRPr="00C123DE">
      <w:t xml:space="preserve"> z dnia</w:t>
    </w:r>
    <w:r w:rsidR="00313C5A">
      <w:t xml:space="preserve"> 20 października</w:t>
    </w:r>
    <w:r w:rsidRPr="00C123DE">
      <w:t xml:space="preserve"> 202</w:t>
    </w:r>
    <w:r w:rsidR="00011E04">
      <w:t>2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8376" w14:textId="77777777" w:rsidR="008044FC" w:rsidRDefault="008044FC">
      <w:r>
        <w:separator/>
      </w:r>
    </w:p>
    <w:p w14:paraId="20A825B4" w14:textId="77777777" w:rsidR="008044FC" w:rsidRDefault="008044FC"/>
  </w:footnote>
  <w:footnote w:type="continuationSeparator" w:id="0">
    <w:p w14:paraId="404A2A3E" w14:textId="77777777" w:rsidR="008044FC" w:rsidRDefault="008044FC">
      <w:r>
        <w:continuationSeparator/>
      </w:r>
    </w:p>
    <w:p w14:paraId="7843526E" w14:textId="77777777" w:rsidR="008044FC" w:rsidRDefault="008044FC"/>
  </w:footnote>
  <w:footnote w:type="continuationNotice" w:id="1">
    <w:p w14:paraId="208B8DFB" w14:textId="77777777" w:rsidR="008044FC" w:rsidRDefault="008044FC"/>
    <w:p w14:paraId="24D28D7C" w14:textId="77777777" w:rsidR="008044FC" w:rsidRDefault="008044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1EEF2" w14:textId="23B9D2DC" w:rsidR="00530842" w:rsidRDefault="005668FA">
    <w:pPr>
      <w:pStyle w:val="Nagwek"/>
    </w:pPr>
    <w:r>
      <w:rPr>
        <w:noProof/>
      </w:rPr>
      <w:drawing>
        <wp:inline distT="0" distB="0" distL="0" distR="0" wp14:anchorId="4E48EB9D" wp14:editId="0568E22F">
          <wp:extent cx="6005195" cy="8293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2C5AF712"/>
    <w:lvl w:ilvl="0" w:tplc="22C8D8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33"/>
  </w:num>
  <w:num w:numId="3">
    <w:abstractNumId w:val="80"/>
  </w:num>
  <w:num w:numId="4">
    <w:abstractNumId w:val="36"/>
  </w:num>
  <w:num w:numId="5">
    <w:abstractNumId w:val="91"/>
  </w:num>
  <w:num w:numId="6">
    <w:abstractNumId w:val="49"/>
  </w:num>
  <w:num w:numId="7">
    <w:abstractNumId w:val="10"/>
  </w:num>
  <w:num w:numId="8">
    <w:abstractNumId w:val="32"/>
  </w:num>
  <w:num w:numId="9">
    <w:abstractNumId w:val="52"/>
  </w:num>
  <w:num w:numId="10">
    <w:abstractNumId w:val="9"/>
  </w:num>
  <w:num w:numId="11">
    <w:abstractNumId w:val="35"/>
  </w:num>
  <w:num w:numId="12">
    <w:abstractNumId w:val="73"/>
  </w:num>
  <w:num w:numId="13">
    <w:abstractNumId w:val="12"/>
  </w:num>
  <w:num w:numId="14">
    <w:abstractNumId w:val="57"/>
  </w:num>
  <w:num w:numId="15">
    <w:abstractNumId w:val="85"/>
  </w:num>
  <w:num w:numId="16">
    <w:abstractNumId w:val="58"/>
  </w:num>
  <w:num w:numId="17">
    <w:abstractNumId w:val="68"/>
  </w:num>
  <w:num w:numId="18">
    <w:abstractNumId w:val="41"/>
  </w:num>
  <w:num w:numId="19">
    <w:abstractNumId w:val="74"/>
  </w:num>
  <w:num w:numId="20">
    <w:abstractNumId w:val="88"/>
  </w:num>
  <w:num w:numId="21">
    <w:abstractNumId w:val="51"/>
  </w:num>
  <w:num w:numId="22">
    <w:abstractNumId w:val="39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6"/>
  </w:num>
  <w:num w:numId="25">
    <w:abstractNumId w:val="59"/>
  </w:num>
  <w:num w:numId="26">
    <w:abstractNumId w:val="22"/>
  </w:num>
  <w:num w:numId="27">
    <w:abstractNumId w:val="56"/>
  </w:num>
  <w:num w:numId="28">
    <w:abstractNumId w:val="92"/>
  </w:num>
  <w:num w:numId="29">
    <w:abstractNumId w:val="46"/>
  </w:num>
  <w:num w:numId="30">
    <w:abstractNumId w:val="24"/>
  </w:num>
  <w:num w:numId="31">
    <w:abstractNumId w:val="38"/>
  </w:num>
  <w:num w:numId="32">
    <w:abstractNumId w:val="64"/>
  </w:num>
  <w:num w:numId="33">
    <w:abstractNumId w:val="55"/>
  </w:num>
  <w:num w:numId="34">
    <w:abstractNumId w:val="83"/>
  </w:num>
  <w:num w:numId="35">
    <w:abstractNumId w:val="86"/>
  </w:num>
  <w:num w:numId="36">
    <w:abstractNumId w:val="47"/>
  </w:num>
  <w:num w:numId="37">
    <w:abstractNumId w:val="78"/>
  </w:num>
  <w:num w:numId="38">
    <w:abstractNumId w:val="25"/>
  </w:num>
  <w:num w:numId="39">
    <w:abstractNumId w:val="89"/>
  </w:num>
  <w:num w:numId="40">
    <w:abstractNumId w:val="14"/>
  </w:num>
  <w:num w:numId="41">
    <w:abstractNumId w:val="79"/>
  </w:num>
  <w:num w:numId="42">
    <w:abstractNumId w:val="65"/>
  </w:num>
  <w:num w:numId="43">
    <w:abstractNumId w:val="43"/>
  </w:num>
  <w:num w:numId="44">
    <w:abstractNumId w:val="8"/>
  </w:num>
  <w:num w:numId="45">
    <w:abstractNumId w:val="77"/>
  </w:num>
  <w:num w:numId="46">
    <w:abstractNumId w:val="67"/>
  </w:num>
  <w:num w:numId="47">
    <w:abstractNumId w:val="23"/>
  </w:num>
  <w:num w:numId="48">
    <w:abstractNumId w:val="54"/>
  </w:num>
  <w:num w:numId="49">
    <w:abstractNumId w:val="60"/>
  </w:num>
  <w:num w:numId="50">
    <w:abstractNumId w:val="37"/>
  </w:num>
  <w:num w:numId="51">
    <w:abstractNumId w:val="11"/>
  </w:num>
  <w:num w:numId="52">
    <w:abstractNumId w:val="31"/>
  </w:num>
  <w:num w:numId="53">
    <w:abstractNumId w:val="29"/>
  </w:num>
  <w:num w:numId="54">
    <w:abstractNumId w:val="72"/>
  </w:num>
  <w:num w:numId="55">
    <w:abstractNumId w:val="48"/>
  </w:num>
  <w:num w:numId="56">
    <w:abstractNumId w:val="18"/>
  </w:num>
  <w:num w:numId="57">
    <w:abstractNumId w:val="26"/>
  </w:num>
  <w:num w:numId="58">
    <w:abstractNumId w:val="90"/>
  </w:num>
  <w:num w:numId="59">
    <w:abstractNumId w:val="69"/>
  </w:num>
  <w:num w:numId="60">
    <w:abstractNumId w:val="70"/>
  </w:num>
  <w:num w:numId="61">
    <w:abstractNumId w:val="93"/>
  </w:num>
  <w:num w:numId="62">
    <w:abstractNumId w:val="87"/>
  </w:num>
  <w:num w:numId="63">
    <w:abstractNumId w:val="44"/>
  </w:num>
  <w:num w:numId="64">
    <w:abstractNumId w:val="34"/>
  </w:num>
  <w:num w:numId="65">
    <w:abstractNumId w:val="75"/>
  </w:num>
  <w:num w:numId="66">
    <w:abstractNumId w:val="15"/>
  </w:num>
  <w:num w:numId="67">
    <w:abstractNumId w:val="17"/>
  </w:num>
  <w:num w:numId="68">
    <w:abstractNumId w:val="1"/>
  </w:num>
  <w:num w:numId="69">
    <w:abstractNumId w:val="53"/>
  </w:num>
  <w:num w:numId="70">
    <w:abstractNumId w:val="30"/>
  </w:num>
  <w:num w:numId="71">
    <w:abstractNumId w:val="71"/>
  </w:num>
  <w:num w:numId="72">
    <w:abstractNumId w:val="42"/>
  </w:num>
  <w:num w:numId="73">
    <w:abstractNumId w:val="61"/>
  </w:num>
  <w:num w:numId="74">
    <w:abstractNumId w:val="62"/>
  </w:num>
  <w:num w:numId="75">
    <w:abstractNumId w:val="7"/>
  </w:num>
  <w:num w:numId="76">
    <w:abstractNumId w:val="40"/>
  </w:num>
  <w:num w:numId="77">
    <w:abstractNumId w:val="28"/>
  </w:num>
  <w:num w:numId="78">
    <w:abstractNumId w:val="3"/>
  </w:num>
  <w:num w:numId="79">
    <w:abstractNumId w:val="19"/>
  </w:num>
  <w:num w:numId="80">
    <w:abstractNumId w:val="81"/>
  </w:num>
  <w:num w:numId="81">
    <w:abstractNumId w:val="82"/>
  </w:num>
  <w:num w:numId="82">
    <w:abstractNumId w:val="0"/>
  </w:num>
  <w:num w:numId="83">
    <w:abstractNumId w:val="27"/>
  </w:num>
  <w:num w:numId="84">
    <w:abstractNumId w:val="84"/>
  </w:num>
  <w:num w:numId="85">
    <w:abstractNumId w:val="4"/>
  </w:num>
  <w:num w:numId="86">
    <w:abstractNumId w:val="63"/>
  </w:num>
  <w:num w:numId="87">
    <w:abstractNumId w:val="76"/>
  </w:num>
  <w:num w:numId="88">
    <w:abstractNumId w:val="6"/>
  </w:num>
  <w:num w:numId="89">
    <w:abstractNumId w:val="5"/>
  </w:num>
  <w:num w:numId="90">
    <w:abstractNumId w:val="13"/>
  </w:num>
  <w:num w:numId="91">
    <w:abstractNumId w:val="16"/>
  </w:num>
  <w:num w:numId="92">
    <w:abstractNumId w:val="2"/>
  </w:num>
  <w:num w:numId="93">
    <w:abstractNumId w:val="50"/>
  </w:num>
  <w:num w:numId="94">
    <w:abstractNumId w:val="21"/>
  </w:num>
  <w:num w:numId="9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6B36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68FA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44F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196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74B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380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357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2022-10-24T22:00:00+00:00</wapObowiazujeOd>
    <wapDataWydania xmlns="c1876336-ecf6-4d04-83f9-df4cad67950a">2022-10-19T22:00:00+00:00</wapDataWydania>
    <wapPlikObowiazujeOd xmlns="c1876336-ecf6-4d04-83f9-df4cad67950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Włodarczyk Justyna</cp:lastModifiedBy>
  <cp:revision>7</cp:revision>
  <cp:lastPrinted>2020-02-25T13:02:00Z</cp:lastPrinted>
  <dcterms:created xsi:type="dcterms:W3CDTF">2022-11-21T09:38:00Z</dcterms:created>
  <dcterms:modified xsi:type="dcterms:W3CDTF">2022-12-22T08:09:00Z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2022-10-20T12:11:36Z</vt:filetime>
  </property>
  <property fmtid="{D5CDD505-2E9C-101B-9397-08002B2CF9AE}" pid="24" name="WorkflowChangePath">
    <vt:lpwstr>8379072f-fac7-4857-8213-1ab9bbb0aff9,5;8379072f-fac7-4857-8213-1ab9bbb0aff9,2;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