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BFFBA" w14:textId="77777777" w:rsidR="00901F7C" w:rsidRDefault="00901F7C">
      <w:pPr>
        <w:pStyle w:val="Nagwek7"/>
      </w:pPr>
      <w:r>
        <w:rPr>
          <w:b/>
        </w:rPr>
        <w:t xml:space="preserve">CENY </w:t>
      </w:r>
    </w:p>
    <w:p w14:paraId="3CDE6121" w14:textId="77777777" w:rsidR="00901F7C" w:rsidRDefault="00901F7C">
      <w:pPr>
        <w:pStyle w:val="Nagwek2"/>
        <w:numPr>
          <w:ilvl w:val="1"/>
          <w:numId w:val="4"/>
        </w:numPr>
        <w:spacing w:after="120"/>
      </w:pPr>
      <w:r>
        <w:t>Waluta oferty</w:t>
      </w:r>
    </w:p>
    <w:p w14:paraId="3A4111AB" w14:textId="77777777" w:rsidR="00DF30A5" w:rsidRDefault="00901F7C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Wszystkie ceny są cenami netto i wyrażone są w PLN. Podatek VAT zostanie doliczony zgodnie </w:t>
      </w:r>
      <w:r>
        <w:rPr>
          <w:rFonts w:ascii="Arial" w:hAnsi="Arial" w:cs="Arial"/>
          <w:sz w:val="20"/>
        </w:rPr>
        <w:br/>
        <w:t>z obowiązującymi przepisami.</w:t>
      </w:r>
    </w:p>
    <w:p w14:paraId="6D4FAF6D" w14:textId="77777777" w:rsidR="00901F7C" w:rsidRPr="003E37A5" w:rsidRDefault="00901F7C">
      <w:pPr>
        <w:pStyle w:val="Nagwek2"/>
        <w:numPr>
          <w:ilvl w:val="0"/>
          <w:numId w:val="0"/>
        </w:numPr>
        <w:spacing w:after="120"/>
        <w:rPr>
          <w:i/>
        </w:rPr>
      </w:pPr>
      <w:r>
        <w:t>1</w:t>
      </w:r>
      <w:r w:rsidRPr="003E37A5">
        <w:rPr>
          <w:i/>
        </w:rPr>
        <w:t>.2 Wynagrodzenie</w:t>
      </w:r>
    </w:p>
    <w:p w14:paraId="2BB59C6D" w14:textId="77777777" w:rsidR="00AF292C" w:rsidRPr="00516508" w:rsidRDefault="00AF292C" w:rsidP="0068174E">
      <w:pPr>
        <w:widowControl w:val="0"/>
        <w:autoSpaceDE w:val="0"/>
        <w:autoSpaceDN w:val="0"/>
        <w:adjustRightInd w:val="0"/>
        <w:spacing w:before="1" w:line="280" w:lineRule="exact"/>
        <w:jc w:val="center"/>
        <w:rPr>
          <w:rFonts w:ascii="Arial Narrow" w:hAnsi="Arial Narrow" w:cs="Calibri"/>
          <w:b/>
        </w:rPr>
      </w:pPr>
      <w:r w:rsidRPr="00516508">
        <w:rPr>
          <w:rFonts w:ascii="Arial Narrow" w:hAnsi="Arial Narrow" w:cs="Calibri"/>
          <w:b/>
        </w:rPr>
        <w:t>TABELA nr 1</w:t>
      </w:r>
    </w:p>
    <w:p w14:paraId="713EC58E" w14:textId="77777777" w:rsidR="00AF292C" w:rsidRPr="00516508" w:rsidRDefault="00AF292C" w:rsidP="00AF292C">
      <w:pPr>
        <w:widowControl w:val="0"/>
        <w:autoSpaceDE w:val="0"/>
        <w:autoSpaceDN w:val="0"/>
        <w:adjustRightInd w:val="0"/>
        <w:spacing w:before="1" w:line="280" w:lineRule="exact"/>
        <w:jc w:val="center"/>
        <w:rPr>
          <w:rFonts w:ascii="Arial Narrow" w:hAnsi="Arial Narrow" w:cs="Calibri"/>
          <w:b/>
        </w:rPr>
      </w:pPr>
      <w:r w:rsidRPr="00516508">
        <w:rPr>
          <w:rFonts w:ascii="Arial Narrow" w:hAnsi="Arial Narrow" w:cs="Calibri"/>
          <w:b/>
          <w:position w:val="1"/>
        </w:rPr>
        <w:t>KOSZ</w:t>
      </w:r>
      <w:r w:rsidRPr="00516508">
        <w:rPr>
          <w:rFonts w:ascii="Arial Narrow" w:hAnsi="Arial Narrow" w:cs="Calibri"/>
          <w:b/>
          <w:spacing w:val="1"/>
          <w:position w:val="1"/>
        </w:rPr>
        <w:t>T</w:t>
      </w:r>
      <w:r w:rsidRPr="00516508">
        <w:rPr>
          <w:rFonts w:ascii="Arial Narrow" w:hAnsi="Arial Narrow" w:cs="Calibri"/>
          <w:b/>
          <w:position w:val="1"/>
        </w:rPr>
        <w:t>Y</w:t>
      </w:r>
      <w:r w:rsidRPr="00516508">
        <w:rPr>
          <w:rFonts w:ascii="Arial Narrow" w:hAnsi="Arial Narrow" w:cs="Calibri"/>
          <w:b/>
          <w:spacing w:val="-7"/>
          <w:position w:val="1"/>
        </w:rPr>
        <w:t xml:space="preserve"> </w:t>
      </w:r>
      <w:r w:rsidRPr="00516508">
        <w:rPr>
          <w:rFonts w:ascii="Arial Narrow" w:hAnsi="Arial Narrow" w:cs="Calibri"/>
          <w:b/>
          <w:spacing w:val="1"/>
          <w:position w:val="1"/>
        </w:rPr>
        <w:t>P</w:t>
      </w:r>
      <w:r w:rsidRPr="00516508">
        <w:rPr>
          <w:rFonts w:ascii="Arial Narrow" w:hAnsi="Arial Narrow" w:cs="Calibri"/>
          <w:b/>
          <w:position w:val="1"/>
        </w:rPr>
        <w:t>O</w:t>
      </w:r>
      <w:r w:rsidRPr="00516508">
        <w:rPr>
          <w:rFonts w:ascii="Arial Narrow" w:hAnsi="Arial Narrow" w:cs="Calibri"/>
          <w:b/>
          <w:spacing w:val="1"/>
          <w:position w:val="1"/>
        </w:rPr>
        <w:t>N</w:t>
      </w:r>
      <w:r w:rsidRPr="00516508">
        <w:rPr>
          <w:rFonts w:ascii="Arial Narrow" w:hAnsi="Arial Narrow" w:cs="Calibri"/>
          <w:b/>
          <w:position w:val="1"/>
        </w:rPr>
        <w:t>OS</w:t>
      </w:r>
      <w:r w:rsidRPr="00516508">
        <w:rPr>
          <w:rFonts w:ascii="Arial Narrow" w:hAnsi="Arial Narrow" w:cs="Calibri"/>
          <w:b/>
          <w:spacing w:val="2"/>
          <w:position w:val="1"/>
        </w:rPr>
        <w:t>Z</w:t>
      </w:r>
      <w:r w:rsidRPr="00516508">
        <w:rPr>
          <w:rFonts w:ascii="Arial Narrow" w:hAnsi="Arial Narrow" w:cs="Calibri"/>
          <w:b/>
          <w:position w:val="1"/>
        </w:rPr>
        <w:t>O</w:t>
      </w:r>
      <w:r w:rsidRPr="00516508">
        <w:rPr>
          <w:rFonts w:ascii="Arial Narrow" w:hAnsi="Arial Narrow" w:cs="Calibri"/>
          <w:b/>
          <w:spacing w:val="1"/>
          <w:position w:val="1"/>
        </w:rPr>
        <w:t>N</w:t>
      </w:r>
      <w:r w:rsidRPr="00516508">
        <w:rPr>
          <w:rFonts w:ascii="Arial Narrow" w:hAnsi="Arial Narrow" w:cs="Calibri"/>
          <w:b/>
          <w:position w:val="1"/>
        </w:rPr>
        <w:t>E</w:t>
      </w:r>
      <w:r w:rsidRPr="00516508">
        <w:rPr>
          <w:rFonts w:ascii="Arial Narrow" w:hAnsi="Arial Narrow" w:cs="Calibri"/>
          <w:b/>
          <w:spacing w:val="-9"/>
          <w:position w:val="1"/>
        </w:rPr>
        <w:t xml:space="preserve"> </w:t>
      </w:r>
      <w:r w:rsidRPr="00516508">
        <w:rPr>
          <w:rFonts w:ascii="Arial Narrow" w:hAnsi="Arial Narrow" w:cs="Calibri"/>
          <w:b/>
          <w:spacing w:val="1"/>
          <w:position w:val="1"/>
        </w:rPr>
        <w:t>P</w:t>
      </w:r>
      <w:r w:rsidRPr="00516508">
        <w:rPr>
          <w:rFonts w:ascii="Arial Narrow" w:hAnsi="Arial Narrow" w:cs="Calibri"/>
          <w:b/>
          <w:position w:val="1"/>
        </w:rPr>
        <w:t>RZ</w:t>
      </w:r>
      <w:r w:rsidRPr="00516508">
        <w:rPr>
          <w:rFonts w:ascii="Arial Narrow" w:hAnsi="Arial Narrow" w:cs="Calibri"/>
          <w:b/>
          <w:spacing w:val="1"/>
          <w:position w:val="1"/>
        </w:rPr>
        <w:t>E</w:t>
      </w:r>
      <w:r w:rsidRPr="00516508">
        <w:rPr>
          <w:rFonts w:ascii="Arial Narrow" w:hAnsi="Arial Narrow" w:cs="Calibri"/>
          <w:b/>
          <w:position w:val="1"/>
        </w:rPr>
        <w:t>Z</w:t>
      </w:r>
      <w:r w:rsidRPr="00516508">
        <w:rPr>
          <w:rFonts w:ascii="Arial Narrow" w:hAnsi="Arial Narrow" w:cs="Calibri"/>
          <w:b/>
          <w:spacing w:val="-4"/>
          <w:position w:val="1"/>
        </w:rPr>
        <w:t xml:space="preserve"> </w:t>
      </w:r>
      <w:r w:rsidRPr="00516508">
        <w:rPr>
          <w:rFonts w:ascii="Arial Narrow" w:hAnsi="Arial Narrow" w:cs="Calibri"/>
          <w:b/>
          <w:position w:val="1"/>
        </w:rPr>
        <w:t>ZAMAW</w:t>
      </w:r>
      <w:r w:rsidRPr="00516508">
        <w:rPr>
          <w:rFonts w:ascii="Arial Narrow" w:hAnsi="Arial Narrow" w:cs="Calibri"/>
          <w:b/>
          <w:spacing w:val="1"/>
          <w:position w:val="1"/>
        </w:rPr>
        <w:t>I</w:t>
      </w:r>
      <w:r w:rsidRPr="00516508">
        <w:rPr>
          <w:rFonts w:ascii="Arial Narrow" w:hAnsi="Arial Narrow" w:cs="Calibri"/>
          <w:b/>
          <w:spacing w:val="2"/>
          <w:position w:val="1"/>
        </w:rPr>
        <w:t>A</w:t>
      </w:r>
      <w:r w:rsidRPr="00516508">
        <w:rPr>
          <w:rFonts w:ascii="Arial Narrow" w:hAnsi="Arial Narrow" w:cs="Calibri"/>
          <w:b/>
          <w:spacing w:val="-1"/>
          <w:position w:val="1"/>
        </w:rPr>
        <w:t>J</w:t>
      </w:r>
      <w:r w:rsidRPr="00516508">
        <w:rPr>
          <w:rFonts w:ascii="Arial Narrow" w:hAnsi="Arial Narrow" w:cs="Calibri"/>
          <w:b/>
          <w:position w:val="1"/>
        </w:rPr>
        <w:t>Ą</w:t>
      </w:r>
      <w:r w:rsidRPr="00516508">
        <w:rPr>
          <w:rFonts w:ascii="Arial Narrow" w:hAnsi="Arial Narrow" w:cs="Calibri"/>
          <w:b/>
          <w:spacing w:val="-1"/>
          <w:position w:val="1"/>
        </w:rPr>
        <w:t>C</w:t>
      </w:r>
      <w:r w:rsidRPr="00516508">
        <w:rPr>
          <w:rFonts w:ascii="Arial Narrow" w:hAnsi="Arial Narrow" w:cs="Calibri"/>
          <w:b/>
          <w:spacing w:val="3"/>
          <w:position w:val="1"/>
        </w:rPr>
        <w:t>E</w:t>
      </w:r>
      <w:r w:rsidRPr="00516508">
        <w:rPr>
          <w:rFonts w:ascii="Arial Narrow" w:hAnsi="Arial Narrow" w:cs="Calibri"/>
          <w:b/>
          <w:spacing w:val="-1"/>
          <w:position w:val="1"/>
        </w:rPr>
        <w:t>G</w:t>
      </w:r>
      <w:r w:rsidRPr="00516508">
        <w:rPr>
          <w:rFonts w:ascii="Arial Narrow" w:hAnsi="Arial Narrow" w:cs="Calibri"/>
          <w:b/>
          <w:position w:val="1"/>
        </w:rPr>
        <w:t>O</w:t>
      </w:r>
    </w:p>
    <w:p w14:paraId="102DCF20" w14:textId="77777777" w:rsidR="00AF292C" w:rsidRPr="00516508" w:rsidRDefault="00AF292C" w:rsidP="00AF292C">
      <w:pPr>
        <w:widowControl w:val="0"/>
        <w:autoSpaceDE w:val="0"/>
        <w:autoSpaceDN w:val="0"/>
        <w:adjustRightInd w:val="0"/>
        <w:spacing w:before="1" w:line="280" w:lineRule="exact"/>
        <w:jc w:val="both"/>
        <w:rPr>
          <w:rFonts w:ascii="Arial Narrow" w:hAnsi="Arial Narrow" w:cs="Calibri"/>
        </w:rPr>
      </w:pPr>
    </w:p>
    <w:tbl>
      <w:tblPr>
        <w:tblStyle w:val="Tabela-Siatka"/>
        <w:tblpPr w:leftFromText="141" w:rightFromText="141" w:vertAnchor="text" w:tblpX="-289" w:tblpY="1"/>
        <w:tblOverlap w:val="never"/>
        <w:tblW w:w="9923" w:type="dxa"/>
        <w:tblLook w:val="04A0" w:firstRow="1" w:lastRow="0" w:firstColumn="1" w:lastColumn="0" w:noHBand="0" w:noVBand="1"/>
      </w:tblPr>
      <w:tblGrid>
        <w:gridCol w:w="446"/>
        <w:gridCol w:w="1114"/>
        <w:gridCol w:w="2410"/>
        <w:gridCol w:w="1565"/>
        <w:gridCol w:w="59"/>
        <w:gridCol w:w="1624"/>
        <w:gridCol w:w="969"/>
        <w:gridCol w:w="1736"/>
      </w:tblGrid>
      <w:tr w:rsidR="00240708" w:rsidRPr="00516508" w14:paraId="414127EF" w14:textId="77777777" w:rsidTr="001B7A58">
        <w:tc>
          <w:tcPr>
            <w:tcW w:w="446" w:type="dxa"/>
            <w:tcBorders>
              <w:bottom w:val="double" w:sz="4" w:space="0" w:color="auto"/>
            </w:tcBorders>
          </w:tcPr>
          <w:p w14:paraId="486FBFE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bookmarkStart w:id="0" w:name="_Hlk177727467"/>
          </w:p>
          <w:p w14:paraId="0221495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L</w:t>
            </w:r>
            <w:r w:rsidRPr="00516508">
              <w:rPr>
                <w:rFonts w:ascii="Arial Narrow" w:hAnsi="Arial Narrow" w:cs="Calibri"/>
                <w:spacing w:val="1"/>
              </w:rPr>
              <w:t>p</w:t>
            </w:r>
            <w:r w:rsidRPr="00516508">
              <w:rPr>
                <w:rFonts w:ascii="Arial Narrow" w:hAnsi="Arial Narrow" w:cs="Calibri"/>
              </w:rPr>
              <w:t>.</w:t>
            </w:r>
          </w:p>
        </w:tc>
        <w:tc>
          <w:tcPr>
            <w:tcW w:w="1114" w:type="dxa"/>
            <w:tcBorders>
              <w:bottom w:val="double" w:sz="4" w:space="0" w:color="auto"/>
            </w:tcBorders>
          </w:tcPr>
          <w:p w14:paraId="5206B12B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  <w:p w14:paraId="65C7AB6B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k</w:t>
            </w:r>
            <w:r w:rsidRPr="00516508">
              <w:rPr>
                <w:rFonts w:ascii="Arial Narrow" w:hAnsi="Arial Narrow" w:cs="Calibri"/>
                <w:spacing w:val="1"/>
              </w:rPr>
              <w:t>o</w:t>
            </w:r>
            <w:r w:rsidRPr="00516508">
              <w:rPr>
                <w:rFonts w:ascii="Arial Narrow" w:hAnsi="Arial Narrow" w:cs="Calibri"/>
              </w:rPr>
              <w:t>d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odp</w:t>
            </w:r>
            <w:r w:rsidRPr="00516508">
              <w:rPr>
                <w:rFonts w:ascii="Arial Narrow" w:hAnsi="Arial Narrow" w:cs="Calibri"/>
              </w:rPr>
              <w:t>a</w:t>
            </w:r>
            <w:r w:rsidRPr="00516508">
              <w:rPr>
                <w:rFonts w:ascii="Arial Narrow" w:hAnsi="Arial Narrow" w:cs="Calibri"/>
                <w:spacing w:val="-1"/>
              </w:rPr>
              <w:t>d</w:t>
            </w:r>
            <w:r w:rsidRPr="00516508">
              <w:rPr>
                <w:rFonts w:ascii="Arial Narrow" w:hAnsi="Arial Narrow" w:cs="Calibri"/>
              </w:rPr>
              <w:t>u</w:t>
            </w: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14:paraId="38080ED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  <w:p w14:paraId="282D7E29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Ro</w:t>
            </w:r>
            <w:r w:rsidRPr="00516508">
              <w:rPr>
                <w:rFonts w:ascii="Arial Narrow" w:hAnsi="Arial Narrow" w:cs="Calibri"/>
                <w:spacing w:val="1"/>
              </w:rPr>
              <w:t>d</w:t>
            </w: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1"/>
              </w:rPr>
              <w:t>a</w:t>
            </w:r>
            <w:r w:rsidRPr="00516508">
              <w:rPr>
                <w:rFonts w:ascii="Arial Narrow" w:hAnsi="Arial Narrow" w:cs="Calibri"/>
              </w:rPr>
              <w:t>j</w:t>
            </w:r>
            <w:r w:rsidRPr="00516508">
              <w:rPr>
                <w:rFonts w:ascii="Arial Narrow" w:hAnsi="Arial Narrow" w:cs="Calibri"/>
                <w:spacing w:val="-4"/>
              </w:rPr>
              <w:t xml:space="preserve"> </w:t>
            </w:r>
            <w:r w:rsidRPr="00516508">
              <w:rPr>
                <w:rFonts w:ascii="Arial Narrow" w:hAnsi="Arial Narrow" w:cs="Calibri"/>
                <w:w w:val="99"/>
              </w:rPr>
              <w:t>o</w:t>
            </w:r>
            <w:r w:rsidRPr="00516508">
              <w:rPr>
                <w:rFonts w:ascii="Arial Narrow" w:hAnsi="Arial Narrow" w:cs="Calibri"/>
                <w:spacing w:val="1"/>
                <w:w w:val="99"/>
              </w:rPr>
              <w:t>dp</w:t>
            </w:r>
            <w:r w:rsidRPr="00516508">
              <w:rPr>
                <w:rFonts w:ascii="Arial Narrow" w:hAnsi="Arial Narrow" w:cs="Calibri"/>
                <w:w w:val="99"/>
              </w:rPr>
              <w:t>a</w:t>
            </w:r>
            <w:r w:rsidRPr="00516508">
              <w:rPr>
                <w:rFonts w:ascii="Arial Narrow" w:hAnsi="Arial Narrow" w:cs="Calibri"/>
                <w:spacing w:val="1"/>
                <w:w w:val="99"/>
              </w:rPr>
              <w:t>d</w:t>
            </w:r>
            <w:r w:rsidRPr="00516508">
              <w:rPr>
                <w:rFonts w:ascii="Arial Narrow" w:hAnsi="Arial Narrow" w:cs="Calibri"/>
                <w:w w:val="99"/>
              </w:rPr>
              <w:t>u</w:t>
            </w:r>
          </w:p>
        </w:tc>
        <w:tc>
          <w:tcPr>
            <w:tcW w:w="3248" w:type="dxa"/>
            <w:gridSpan w:val="3"/>
            <w:tcBorders>
              <w:bottom w:val="double" w:sz="4" w:space="0" w:color="auto"/>
            </w:tcBorders>
          </w:tcPr>
          <w:p w14:paraId="677E91B9" w14:textId="4CF7579A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ind w:left="245" w:right="223"/>
              <w:jc w:val="center"/>
              <w:rPr>
                <w:rFonts w:ascii="Arial Narrow" w:hAnsi="Arial Narrow" w:cs="Calibri"/>
                <w:position w:val="1"/>
              </w:rPr>
            </w:pPr>
            <w:r>
              <w:rPr>
                <w:rFonts w:ascii="Arial Narrow" w:hAnsi="Arial Narrow" w:cs="Calibri"/>
                <w:position w:val="1"/>
              </w:rPr>
              <w:t>Lokalizacja odbioru odpadu</w:t>
            </w:r>
          </w:p>
        </w:tc>
        <w:tc>
          <w:tcPr>
            <w:tcW w:w="969" w:type="dxa"/>
            <w:tcBorders>
              <w:bottom w:val="double" w:sz="4" w:space="0" w:color="auto"/>
            </w:tcBorders>
            <w:vAlign w:val="center"/>
          </w:tcPr>
          <w:p w14:paraId="35B7D2FB" w14:textId="54750AC8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ind w:left="-100" w:right="-138"/>
              <w:jc w:val="center"/>
              <w:rPr>
                <w:rFonts w:ascii="Arial Narrow" w:hAnsi="Arial Narrow" w:cs="Calibri"/>
                <w:position w:val="1"/>
              </w:rPr>
            </w:pPr>
            <w:r w:rsidRPr="003453F4">
              <w:rPr>
                <w:rFonts w:ascii="Arial Narrow" w:hAnsi="Arial Narrow" w:cs="Calibri"/>
                <w:position w:val="1"/>
              </w:rPr>
              <w:t>Szacowana roczna ilość odpadu</w:t>
            </w:r>
          </w:p>
          <w:p w14:paraId="621B3171" w14:textId="3AF074A6" w:rsidR="00240708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ind w:left="-100" w:right="-138"/>
              <w:jc w:val="center"/>
              <w:rPr>
                <w:rFonts w:ascii="Arial Narrow" w:hAnsi="Arial Narrow" w:cs="Calibri"/>
                <w:position w:val="1"/>
              </w:rPr>
            </w:pPr>
            <w:r w:rsidRPr="003453F4">
              <w:rPr>
                <w:rFonts w:ascii="Arial Narrow" w:hAnsi="Arial Narrow" w:cs="Calibri"/>
                <w:position w:val="1"/>
              </w:rPr>
              <w:t>[Mg/rok]</w:t>
            </w:r>
          </w:p>
        </w:tc>
        <w:tc>
          <w:tcPr>
            <w:tcW w:w="1736" w:type="dxa"/>
            <w:tcBorders>
              <w:bottom w:val="double" w:sz="4" w:space="0" w:color="auto"/>
            </w:tcBorders>
          </w:tcPr>
          <w:p w14:paraId="744DA5A3" w14:textId="67EBF4CC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ind w:left="245" w:right="223"/>
              <w:jc w:val="center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C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-3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jed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s</w:t>
            </w:r>
            <w:r w:rsidRPr="00516508">
              <w:rPr>
                <w:rFonts w:ascii="Arial Narrow" w:hAnsi="Arial Narrow" w:cs="Calibri"/>
                <w:position w:val="1"/>
              </w:rPr>
              <w:t>t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k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-7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w w:val="99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spacing w:val="-1"/>
                <w:w w:val="99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w w:val="99"/>
                <w:position w:val="1"/>
              </w:rPr>
              <w:t>t</w:t>
            </w:r>
            <w:r w:rsidRPr="00516508">
              <w:rPr>
                <w:rFonts w:ascii="Arial Narrow" w:hAnsi="Arial Narrow" w:cs="Calibri"/>
                <w:spacing w:val="1"/>
                <w:w w:val="99"/>
                <w:position w:val="1"/>
              </w:rPr>
              <w:t>t</w:t>
            </w:r>
            <w:r w:rsidRPr="00516508">
              <w:rPr>
                <w:rFonts w:ascii="Arial Narrow" w:hAnsi="Arial Narrow" w:cs="Calibri"/>
                <w:w w:val="99"/>
                <w:position w:val="1"/>
              </w:rPr>
              <w:t>o</w:t>
            </w:r>
          </w:p>
          <w:p w14:paraId="61D847A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spacing w:val="-1"/>
                <w:w w:val="99"/>
              </w:rPr>
              <w:t>[</w:t>
            </w:r>
            <w:r w:rsidRPr="00516508">
              <w:rPr>
                <w:rFonts w:ascii="Arial Narrow" w:hAnsi="Arial Narrow" w:cs="Calibri"/>
                <w:w w:val="99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w w:val="99"/>
              </w:rPr>
              <w:t>ł</w:t>
            </w:r>
            <w:r w:rsidRPr="00516508">
              <w:rPr>
                <w:rFonts w:ascii="Arial Narrow" w:hAnsi="Arial Narrow" w:cs="Calibri"/>
                <w:w w:val="99"/>
              </w:rPr>
              <w:t>/Mg]</w:t>
            </w:r>
          </w:p>
        </w:tc>
      </w:tr>
      <w:tr w:rsidR="00A22F85" w:rsidRPr="00516508" w14:paraId="5A16A8EA" w14:textId="77777777" w:rsidTr="00A22F85">
        <w:trPr>
          <w:trHeight w:val="533"/>
        </w:trPr>
        <w:tc>
          <w:tcPr>
            <w:tcW w:w="446" w:type="dxa"/>
            <w:tcBorders>
              <w:bottom w:val="double" w:sz="4" w:space="0" w:color="auto"/>
            </w:tcBorders>
          </w:tcPr>
          <w:p w14:paraId="7BA5CEFE" w14:textId="5A1CB2A0" w:rsidR="00A22F85" w:rsidRPr="00B84745" w:rsidRDefault="00A22F85" w:rsidP="00A22F85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tcBorders>
              <w:bottom w:val="double" w:sz="4" w:space="0" w:color="auto"/>
            </w:tcBorders>
          </w:tcPr>
          <w:p w14:paraId="2302D7F1" w14:textId="77777777" w:rsidR="00A22F85" w:rsidRPr="00516508" w:rsidRDefault="00A22F85" w:rsidP="00A22F85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 w:rsidRPr="00516508">
              <w:rPr>
                <w:rFonts w:ascii="Arial Narrow" w:hAnsi="Arial Narrow"/>
              </w:rPr>
              <w:t>06 03 14</w:t>
            </w:r>
          </w:p>
        </w:tc>
        <w:tc>
          <w:tcPr>
            <w:tcW w:w="2410" w:type="dxa"/>
            <w:tcBorders>
              <w:bottom w:val="double" w:sz="4" w:space="0" w:color="auto"/>
            </w:tcBorders>
          </w:tcPr>
          <w:p w14:paraId="3CF035BF" w14:textId="1902469D" w:rsidR="00A22F85" w:rsidRPr="00516508" w:rsidRDefault="00A22F85" w:rsidP="00A22F85">
            <w:pPr>
              <w:rPr>
                <w:rFonts w:ascii="Arial Narrow" w:hAnsi="Arial Narrow"/>
              </w:rPr>
            </w:pPr>
            <w:r w:rsidRPr="00516508">
              <w:rPr>
                <w:rFonts w:ascii="Arial Narrow" w:hAnsi="Arial Narrow"/>
              </w:rPr>
              <w:t>Sole i roztwory inne niż wymienione w 06 03 11</w:t>
            </w: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443E4A79" w14:textId="62ACADAA" w:rsidR="00A22F85" w:rsidRPr="00516508" w:rsidRDefault="00A22F85" w:rsidP="00A22F85">
            <w:pPr>
              <w:widowControl w:val="0"/>
              <w:autoSpaceDE w:val="0"/>
              <w:autoSpaceDN w:val="0"/>
              <w:adjustRightInd w:val="0"/>
              <w:spacing w:line="264" w:lineRule="auto"/>
              <w:ind w:right="223"/>
              <w:rPr>
                <w:rFonts w:ascii="Arial Narrow" w:hAnsi="Arial Narrow" w:cs="Calibri"/>
                <w:position w:val="1"/>
              </w:rPr>
            </w:pPr>
            <w:r>
              <w:rPr>
                <w:rFonts w:ascii="Arial Narrow" w:hAnsi="Arial Narrow" w:cs="Calibri"/>
                <w:position w:val="1"/>
              </w:rPr>
              <w:t>Pawłowice</w:t>
            </w:r>
          </w:p>
        </w:tc>
        <w:tc>
          <w:tcPr>
            <w:tcW w:w="1683" w:type="dxa"/>
            <w:gridSpan w:val="2"/>
            <w:tcBorders>
              <w:bottom w:val="double" w:sz="4" w:space="0" w:color="auto"/>
            </w:tcBorders>
          </w:tcPr>
          <w:p w14:paraId="662F62CC" w14:textId="212EAD06" w:rsidR="00A22F85" w:rsidRPr="00516508" w:rsidRDefault="00A22F85" w:rsidP="00A22F85">
            <w:pPr>
              <w:widowControl w:val="0"/>
              <w:autoSpaceDE w:val="0"/>
              <w:autoSpaceDN w:val="0"/>
              <w:adjustRightInd w:val="0"/>
              <w:spacing w:line="264" w:lineRule="auto"/>
              <w:ind w:right="223"/>
              <w:rPr>
                <w:rFonts w:ascii="Arial Narrow" w:hAnsi="Arial Narrow" w:cs="Calibri"/>
                <w:position w:val="1"/>
              </w:rPr>
            </w:pPr>
            <w:r>
              <w:rPr>
                <w:rFonts w:ascii="Arial Narrow" w:hAnsi="Arial Narrow" w:cs="Calibri"/>
                <w:position w:val="1"/>
              </w:rPr>
              <w:t>ul. Krucza 18</w:t>
            </w:r>
          </w:p>
        </w:tc>
        <w:tc>
          <w:tcPr>
            <w:tcW w:w="969" w:type="dxa"/>
            <w:tcBorders>
              <w:bottom w:val="double" w:sz="4" w:space="0" w:color="auto"/>
            </w:tcBorders>
            <w:vAlign w:val="center"/>
          </w:tcPr>
          <w:p w14:paraId="0A1A5ECC" w14:textId="73A67A40" w:rsidR="00A22F85" w:rsidRPr="00516508" w:rsidRDefault="00A22F85" w:rsidP="00A22F85">
            <w:pPr>
              <w:widowControl w:val="0"/>
              <w:autoSpaceDE w:val="0"/>
              <w:autoSpaceDN w:val="0"/>
              <w:adjustRightInd w:val="0"/>
              <w:spacing w:line="264" w:lineRule="auto"/>
              <w:ind w:left="-146" w:right="-138"/>
              <w:jc w:val="center"/>
              <w:rPr>
                <w:rFonts w:ascii="Arial Narrow" w:hAnsi="Arial Narrow" w:cs="Calibri"/>
                <w:position w:val="1"/>
              </w:rPr>
            </w:pPr>
            <w:r w:rsidRPr="00F7779A">
              <w:t>1,50</w:t>
            </w:r>
          </w:p>
        </w:tc>
        <w:tc>
          <w:tcPr>
            <w:tcW w:w="1736" w:type="dxa"/>
            <w:tcBorders>
              <w:bottom w:val="double" w:sz="4" w:space="0" w:color="auto"/>
            </w:tcBorders>
          </w:tcPr>
          <w:p w14:paraId="664AAE89" w14:textId="48449524" w:rsidR="00A22F85" w:rsidRPr="00516508" w:rsidRDefault="00A22F85" w:rsidP="00A22F85">
            <w:pPr>
              <w:widowControl w:val="0"/>
              <w:autoSpaceDE w:val="0"/>
              <w:autoSpaceDN w:val="0"/>
              <w:adjustRightInd w:val="0"/>
              <w:spacing w:line="264" w:lineRule="auto"/>
              <w:ind w:left="245" w:right="223"/>
              <w:jc w:val="center"/>
              <w:rPr>
                <w:rFonts w:ascii="Arial Narrow" w:hAnsi="Arial Narrow" w:cs="Calibri"/>
                <w:position w:val="1"/>
              </w:rPr>
            </w:pPr>
          </w:p>
        </w:tc>
      </w:tr>
      <w:tr w:rsidR="00A22F85" w:rsidRPr="00516508" w14:paraId="57EB3FF7" w14:textId="77777777" w:rsidTr="00A22F85">
        <w:tc>
          <w:tcPr>
            <w:tcW w:w="446" w:type="dxa"/>
            <w:vMerge w:val="restart"/>
            <w:tcBorders>
              <w:top w:val="double" w:sz="4" w:space="0" w:color="auto"/>
              <w:left w:val="single" w:sz="4" w:space="0" w:color="auto"/>
            </w:tcBorders>
          </w:tcPr>
          <w:p w14:paraId="325B0F78" w14:textId="19FD7ABF" w:rsidR="00A22F85" w:rsidRPr="00B84745" w:rsidRDefault="00A22F85" w:rsidP="00A22F85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6A6D4F19" w14:textId="77777777" w:rsidR="00A22F85" w:rsidRPr="00516508" w:rsidRDefault="00A22F85" w:rsidP="00A22F85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06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04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4</w:t>
            </w:r>
            <w:r w:rsidRPr="00516508">
              <w:rPr>
                <w:rFonts w:ascii="Arial Narrow" w:hAnsi="Arial Narrow" w:cs="Calibri"/>
                <w:position w:val="1"/>
              </w:rPr>
              <w:t>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7E80707C" w14:textId="77777777" w:rsidR="00A22F85" w:rsidRPr="00516508" w:rsidRDefault="00A22F85" w:rsidP="00A22F8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dp</w:t>
            </w:r>
            <w:r w:rsidRPr="00516508">
              <w:rPr>
                <w:rFonts w:ascii="Arial Narrow" w:hAnsi="Arial Narrow" w:cs="Calibri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d</w:t>
            </w:r>
            <w:r w:rsidRPr="00516508">
              <w:rPr>
                <w:rFonts w:ascii="Arial Narrow" w:hAnsi="Arial Narrow" w:cs="Calibri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spacing w:val="-5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position w:val="1"/>
              </w:rPr>
              <w:t>awi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raj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ą</w:t>
            </w:r>
            <w:r w:rsidRPr="00516508">
              <w:rPr>
                <w:rFonts w:ascii="Arial Narrow" w:hAnsi="Arial Narrow" w:cs="Calibri"/>
                <w:position w:val="1"/>
              </w:rPr>
              <w:t>ce</w:t>
            </w:r>
            <w:r w:rsidRPr="00516508">
              <w:rPr>
                <w:rFonts w:ascii="Arial Narrow" w:hAnsi="Arial Narrow" w:cs="Calibri"/>
                <w:spacing w:val="-1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rtęć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54362F65" w14:textId="18B69F05" w:rsidR="00A22F85" w:rsidRPr="00516508" w:rsidRDefault="00A22F85" w:rsidP="00A22F85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 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44F058B4" w14:textId="49F4EE5C" w:rsidR="00A22F85" w:rsidRPr="00516508" w:rsidRDefault="00A22F85" w:rsidP="00A22F85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6E8F2706" w14:textId="54ACE914" w:rsidR="00A22F85" w:rsidRPr="00516508" w:rsidRDefault="00A22F85" w:rsidP="00A22F85">
            <w:pPr>
              <w:widowControl w:val="0"/>
              <w:autoSpaceDE w:val="0"/>
              <w:autoSpaceDN w:val="0"/>
              <w:adjustRightInd w:val="0"/>
              <w:spacing w:line="264" w:lineRule="auto"/>
              <w:ind w:left="-146" w:right="-138"/>
              <w:jc w:val="center"/>
              <w:rPr>
                <w:rFonts w:ascii="Arial Narrow" w:hAnsi="Arial Narrow"/>
              </w:rPr>
            </w:pPr>
            <w:r w:rsidRPr="00F7779A">
              <w:t>0,50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20682F4C" w14:textId="30B36DFC" w:rsidR="00A22F85" w:rsidRPr="00516508" w:rsidRDefault="00A22F85" w:rsidP="00A22F85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6B2894C6" w14:textId="77777777" w:rsidTr="001B7A58">
        <w:tc>
          <w:tcPr>
            <w:tcW w:w="446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14:paraId="52D469C3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39EA3655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69332235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  <w:tcBorders>
              <w:bottom w:val="double" w:sz="4" w:space="0" w:color="auto"/>
            </w:tcBorders>
          </w:tcPr>
          <w:p w14:paraId="69B44875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bottom w:val="double" w:sz="4" w:space="0" w:color="auto"/>
            </w:tcBorders>
          </w:tcPr>
          <w:p w14:paraId="444C9E59" w14:textId="6B48BDA9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13E78C19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ind w:left="-146" w:right="-138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4A63A11C" w14:textId="04D9002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6D2DEA" w:rsidRPr="00516508" w14:paraId="206181C7" w14:textId="77777777" w:rsidTr="001B7A58">
        <w:tc>
          <w:tcPr>
            <w:tcW w:w="446" w:type="dxa"/>
            <w:tcBorders>
              <w:top w:val="double" w:sz="4" w:space="0" w:color="auto"/>
              <w:bottom w:val="double" w:sz="4" w:space="0" w:color="auto"/>
            </w:tcBorders>
          </w:tcPr>
          <w:p w14:paraId="7701B9E6" w14:textId="2C5AA3F7" w:rsidR="006D2DEA" w:rsidRPr="00B84745" w:rsidRDefault="006D2DEA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tcBorders>
              <w:top w:val="double" w:sz="4" w:space="0" w:color="auto"/>
              <w:bottom w:val="double" w:sz="4" w:space="0" w:color="auto"/>
            </w:tcBorders>
          </w:tcPr>
          <w:p w14:paraId="18459E39" w14:textId="77777777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07 02 80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72790C46" w14:textId="4CBAC909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1626FB">
              <w:t>Odpady z przemysłu gumowego i produkcji gumy (np. gumowe elementy taśmociągu transportującego węgiel)</w:t>
            </w:r>
          </w:p>
        </w:tc>
        <w:tc>
          <w:tcPr>
            <w:tcW w:w="1565" w:type="dxa"/>
            <w:tcBorders>
              <w:top w:val="double" w:sz="4" w:space="0" w:color="auto"/>
              <w:bottom w:val="double" w:sz="4" w:space="0" w:color="auto"/>
            </w:tcBorders>
          </w:tcPr>
          <w:p w14:paraId="4BFD258F" w14:textId="6F0CB48F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1930C344" w14:textId="263F9C29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77B7DC4" w14:textId="2598F7C2" w:rsidR="006D2DEA" w:rsidRPr="00516508" w:rsidRDefault="00A22F85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ind w:left="-146" w:right="-138"/>
              <w:jc w:val="center"/>
              <w:rPr>
                <w:rFonts w:ascii="Arial Narrow" w:hAnsi="Arial Narrow"/>
              </w:rPr>
            </w:pPr>
            <w:r w:rsidRPr="00A22F85">
              <w:rPr>
                <w:rFonts w:ascii="Arial Narrow" w:hAnsi="Arial Narrow"/>
              </w:rPr>
              <w:t>3,00</w:t>
            </w:r>
          </w:p>
        </w:tc>
        <w:tc>
          <w:tcPr>
            <w:tcW w:w="17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8D8CDF2" w14:textId="34F649D7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6D2DEA" w:rsidRPr="00516508" w14:paraId="1F6A65D9" w14:textId="77777777" w:rsidTr="001B7A58">
        <w:tc>
          <w:tcPr>
            <w:tcW w:w="446" w:type="dxa"/>
            <w:vMerge w:val="restart"/>
            <w:tcBorders>
              <w:top w:val="double" w:sz="4" w:space="0" w:color="auto"/>
              <w:left w:val="single" w:sz="4" w:space="0" w:color="auto"/>
            </w:tcBorders>
          </w:tcPr>
          <w:p w14:paraId="57BC5FFF" w14:textId="2C510583" w:rsidR="006D2DEA" w:rsidRPr="00B84745" w:rsidRDefault="006D2DEA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70BB9605" w14:textId="77777777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08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03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18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645C79F2" w14:textId="2753F649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1626FB">
              <w:t>Odpadowy toner drukarski inny niż w 08 03 17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39720A11" w14:textId="467769F5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 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1FA1812D" w14:textId="3998C0BD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7071BF9E" w14:textId="5EA4ACDD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ind w:left="-146" w:right="-138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0,30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4ABF13E0" w14:textId="0794BF0B" w:rsidR="006D2DEA" w:rsidRPr="00516508" w:rsidRDefault="006D2DE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4B23760C" w14:textId="77777777" w:rsidTr="001B7A58">
        <w:tc>
          <w:tcPr>
            <w:tcW w:w="446" w:type="dxa"/>
            <w:vMerge/>
            <w:tcBorders>
              <w:left w:val="single" w:sz="4" w:space="0" w:color="auto"/>
            </w:tcBorders>
          </w:tcPr>
          <w:p w14:paraId="5DBB4A53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51F4B4F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C990AE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643839A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071C7C52" w14:textId="49CC596C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 6 c</w:t>
            </w:r>
          </w:p>
        </w:tc>
        <w:tc>
          <w:tcPr>
            <w:tcW w:w="969" w:type="dxa"/>
            <w:vMerge/>
            <w:vAlign w:val="center"/>
          </w:tcPr>
          <w:p w14:paraId="2A1B3C4A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right w:val="single" w:sz="4" w:space="0" w:color="auto"/>
            </w:tcBorders>
            <w:vAlign w:val="center"/>
          </w:tcPr>
          <w:p w14:paraId="6ADA134E" w14:textId="56D0FA32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5DFFE3BD" w14:textId="77777777" w:rsidTr="001B7A58">
        <w:tc>
          <w:tcPr>
            <w:tcW w:w="446" w:type="dxa"/>
            <w:vMerge/>
            <w:tcBorders>
              <w:left w:val="single" w:sz="4" w:space="0" w:color="auto"/>
            </w:tcBorders>
          </w:tcPr>
          <w:p w14:paraId="43DFB83A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8AB74AA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4A797AA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0C7242FB" w14:textId="6F20147E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</w:tcPr>
          <w:p w14:paraId="16805215" w14:textId="65AD2E0D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6A0731FB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right w:val="single" w:sz="4" w:space="0" w:color="auto"/>
            </w:tcBorders>
            <w:vAlign w:val="center"/>
          </w:tcPr>
          <w:p w14:paraId="53D99A43" w14:textId="71E49A7A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3F7D3701" w14:textId="77777777" w:rsidTr="001B7A58">
        <w:tc>
          <w:tcPr>
            <w:tcW w:w="446" w:type="dxa"/>
            <w:vMerge/>
            <w:tcBorders>
              <w:left w:val="single" w:sz="4" w:space="0" w:color="auto"/>
            </w:tcBorders>
          </w:tcPr>
          <w:p w14:paraId="543E48E0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  <w:bookmarkStart w:id="1" w:name="_Hlk91058760"/>
          </w:p>
        </w:tc>
        <w:tc>
          <w:tcPr>
            <w:tcW w:w="1114" w:type="dxa"/>
            <w:vMerge/>
          </w:tcPr>
          <w:p w14:paraId="747EA6B1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9CDD507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87249C8" w14:textId="4B02D892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</w:tcPr>
          <w:p w14:paraId="43854823" w14:textId="0700066E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1858266C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right w:val="single" w:sz="4" w:space="0" w:color="auto"/>
            </w:tcBorders>
            <w:vAlign w:val="center"/>
          </w:tcPr>
          <w:p w14:paraId="6B2D2F51" w14:textId="3115472C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bookmarkEnd w:id="1"/>
      <w:tr w:rsidR="00240708" w:rsidRPr="00516508" w14:paraId="62075BAD" w14:textId="77777777" w:rsidTr="001B7A58">
        <w:tc>
          <w:tcPr>
            <w:tcW w:w="446" w:type="dxa"/>
            <w:vMerge/>
            <w:tcBorders>
              <w:left w:val="single" w:sz="4" w:space="0" w:color="auto"/>
            </w:tcBorders>
          </w:tcPr>
          <w:p w14:paraId="4E404119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20E4296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81D3A8D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45C06B2" w14:textId="511E2A33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</w:tcPr>
          <w:p w14:paraId="79799B79" w14:textId="1F02A878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4C33683C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right w:val="single" w:sz="4" w:space="0" w:color="auto"/>
            </w:tcBorders>
            <w:vAlign w:val="center"/>
          </w:tcPr>
          <w:p w14:paraId="494E75BB" w14:textId="08C6C2FF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4057B2FD" w14:textId="77777777" w:rsidTr="001B7A58">
        <w:tc>
          <w:tcPr>
            <w:tcW w:w="446" w:type="dxa"/>
            <w:vMerge/>
            <w:tcBorders>
              <w:left w:val="single" w:sz="4" w:space="0" w:color="auto"/>
            </w:tcBorders>
          </w:tcPr>
          <w:p w14:paraId="35EA0092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D24BC86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5615891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28F7E20" w14:textId="276A327A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</w:tcPr>
          <w:p w14:paraId="05E68E76" w14:textId="22D50FA5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0EDB50A2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right w:val="single" w:sz="4" w:space="0" w:color="auto"/>
            </w:tcBorders>
            <w:vAlign w:val="center"/>
          </w:tcPr>
          <w:p w14:paraId="78F3E9A7" w14:textId="6B32971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030B72D1" w14:textId="77777777" w:rsidTr="001B7A58">
        <w:tc>
          <w:tcPr>
            <w:tcW w:w="446" w:type="dxa"/>
            <w:vMerge/>
            <w:tcBorders>
              <w:left w:val="single" w:sz="4" w:space="0" w:color="auto"/>
            </w:tcBorders>
          </w:tcPr>
          <w:p w14:paraId="185F91D8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56AC58A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C291035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1E5F8943" w14:textId="49530A4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</w:tcPr>
          <w:p w14:paraId="5221982B" w14:textId="75DCE399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3A3EFAAB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right w:val="single" w:sz="4" w:space="0" w:color="auto"/>
            </w:tcBorders>
            <w:vAlign w:val="center"/>
          </w:tcPr>
          <w:p w14:paraId="6DD798BD" w14:textId="0EB11352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59D10B7F" w14:textId="77777777" w:rsidTr="001B7A58">
        <w:tc>
          <w:tcPr>
            <w:tcW w:w="446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14:paraId="15D5F1B9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4BA6FE1A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606F189D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211031D4" w14:textId="6BAC3FFD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  <w:tcBorders>
              <w:bottom w:val="double" w:sz="4" w:space="0" w:color="auto"/>
            </w:tcBorders>
          </w:tcPr>
          <w:p w14:paraId="05544FFC" w14:textId="4B0AB432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6EB5A792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0E8D3258" w14:textId="1D234FB5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7834EF68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4FD1F7C5" w14:textId="3B4D30B5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451B1469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10 01 23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3AEAE3CD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Uwodnione szlamy z czyszczenia kotłów inne niż wymienione w 10 01 22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7C3C4189" w14:textId="34342754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 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248F4C04" w14:textId="034BC7D5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311BD"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43DF919E" w14:textId="242486B1" w:rsidR="00240708" w:rsidRPr="00516508" w:rsidRDefault="00A22F85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D006F9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</w:rPr>
              <w:t>5</w:t>
            </w:r>
            <w:r w:rsidR="00D006F9">
              <w:rPr>
                <w:rFonts w:ascii="Arial Narrow" w:hAnsi="Arial Narrow"/>
              </w:rPr>
              <w:t>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  <w:vAlign w:val="center"/>
          </w:tcPr>
          <w:p w14:paraId="6031F946" w14:textId="49EA7D8E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0E5AEC70" w14:textId="77777777" w:rsidTr="001B7A58">
        <w:tc>
          <w:tcPr>
            <w:tcW w:w="446" w:type="dxa"/>
            <w:vMerge/>
          </w:tcPr>
          <w:p w14:paraId="5156B1B3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5EC0137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9F73EA5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D2B2B77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6C2F40CE" w14:textId="5793767F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311BD">
              <w:rPr>
                <w:rFonts w:ascii="Arial Narrow" w:hAnsi="Arial Narrow"/>
              </w:rPr>
              <w:t>ul. Rybnicka  6 c</w:t>
            </w:r>
          </w:p>
        </w:tc>
        <w:tc>
          <w:tcPr>
            <w:tcW w:w="969" w:type="dxa"/>
            <w:vMerge/>
            <w:vAlign w:val="center"/>
          </w:tcPr>
          <w:p w14:paraId="6C456AF5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6BD61119" w14:textId="72E23CDA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0E37F79F" w14:textId="77777777" w:rsidTr="001B7A58">
        <w:tc>
          <w:tcPr>
            <w:tcW w:w="446" w:type="dxa"/>
            <w:vMerge/>
          </w:tcPr>
          <w:p w14:paraId="7D043064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4C16EDB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BC68B38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AD7BE01" w14:textId="09234994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</w:tcPr>
          <w:p w14:paraId="41A12453" w14:textId="29CA7A2D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32F9D00E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5DFB56A6" w14:textId="3E252B45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2BF75057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3E82A6E1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3548C9B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446EA83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64379400" w14:textId="0B9D72BC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  <w:tcBorders>
              <w:bottom w:val="double" w:sz="4" w:space="0" w:color="auto"/>
            </w:tcBorders>
          </w:tcPr>
          <w:p w14:paraId="4335BE48" w14:textId="32474C2C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4D1BE5D0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  <w:vAlign w:val="center"/>
          </w:tcPr>
          <w:p w14:paraId="7FD1BAC7" w14:textId="34AF88B2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6ED05FF2" w14:textId="77777777" w:rsidTr="001B7A58">
        <w:tc>
          <w:tcPr>
            <w:tcW w:w="446" w:type="dxa"/>
            <w:tcBorders>
              <w:top w:val="double" w:sz="4" w:space="0" w:color="auto"/>
              <w:bottom w:val="double" w:sz="4" w:space="0" w:color="auto"/>
            </w:tcBorders>
          </w:tcPr>
          <w:p w14:paraId="21D16816" w14:textId="1B52597C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tcBorders>
              <w:top w:val="double" w:sz="4" w:space="0" w:color="auto"/>
              <w:bottom w:val="double" w:sz="4" w:space="0" w:color="auto"/>
            </w:tcBorders>
          </w:tcPr>
          <w:p w14:paraId="7992DED8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10 01 25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127BEFEB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Odpady z przechowywania i przygotowania paliw dla opalnych węglem elektrowni</w:t>
            </w:r>
          </w:p>
        </w:tc>
        <w:tc>
          <w:tcPr>
            <w:tcW w:w="1565" w:type="dxa"/>
            <w:tcBorders>
              <w:top w:val="double" w:sz="4" w:space="0" w:color="auto"/>
              <w:bottom w:val="double" w:sz="4" w:space="0" w:color="auto"/>
            </w:tcBorders>
          </w:tcPr>
          <w:p w14:paraId="73241F54" w14:textId="72E56234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2007D4CD" w14:textId="688C06E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F2F11D7" w14:textId="1FA34B95" w:rsidR="00240708" w:rsidRPr="00516508" w:rsidRDefault="00B43422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140220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7AFD021" w14:textId="424C2B89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140220" w:rsidRPr="00516508" w14:paraId="66025FD0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4AFDBE93" w14:textId="413FB9B2" w:rsidR="00140220" w:rsidRPr="00B84745" w:rsidRDefault="00140220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0384EA64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10 01 26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1D20C1C4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Odpady z uzdatniania wody chłodzącej</w:t>
            </w:r>
          </w:p>
          <w:p w14:paraId="0CB641F7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6F1D45DF" w14:textId="1E235F1E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 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095F6277" w14:textId="27B3CD04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78D65635" w14:textId="2F6D6A78" w:rsidR="00140220" w:rsidRPr="00516508" w:rsidRDefault="001D559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="00140220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  <w:vAlign w:val="center"/>
          </w:tcPr>
          <w:p w14:paraId="470D5854" w14:textId="4BCC5499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140220" w:rsidRPr="00516508" w14:paraId="51D6A4F0" w14:textId="77777777" w:rsidTr="001B7A58">
        <w:tc>
          <w:tcPr>
            <w:tcW w:w="446" w:type="dxa"/>
            <w:vMerge/>
          </w:tcPr>
          <w:p w14:paraId="522ACE32" w14:textId="77777777" w:rsidR="00140220" w:rsidRPr="00B84745" w:rsidRDefault="00140220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F353066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68EA9E6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6A18A528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4E84F01C" w14:textId="6C7FE251" w:rsidR="00140220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/>
            <w:vAlign w:val="center"/>
          </w:tcPr>
          <w:p w14:paraId="54F41113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5CFC3052" w14:textId="51B62D48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140220" w:rsidRPr="00516508" w14:paraId="7F341694" w14:textId="77777777" w:rsidTr="001B7A58">
        <w:tc>
          <w:tcPr>
            <w:tcW w:w="446" w:type="dxa"/>
            <w:vMerge/>
          </w:tcPr>
          <w:p w14:paraId="326267A4" w14:textId="77777777" w:rsidR="00140220" w:rsidRPr="00B84745" w:rsidRDefault="00140220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42EBA60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FB0A668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6EC99BC" w14:textId="1C9221F2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3DD26C62" w14:textId="0DBDB596" w:rsidR="00140220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5A264EC9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4C94B016" w14:textId="323FF1A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140220" w:rsidRPr="00516508" w14:paraId="0ACE6A18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648EC5D3" w14:textId="77777777" w:rsidR="00140220" w:rsidRPr="00B84745" w:rsidRDefault="00140220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54481B79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6D52D968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1E6B4C91" w14:textId="5B5C8590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5650BCE" w14:textId="28CCD574" w:rsidR="00140220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1E11EAC6" w14:textId="77777777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  <w:vAlign w:val="center"/>
          </w:tcPr>
          <w:p w14:paraId="608288FE" w14:textId="0AA95AED" w:rsidR="00140220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163709" w:rsidRPr="00516508" w14:paraId="0DB47461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456D4E67" w14:textId="77777777" w:rsidR="00163709" w:rsidRPr="00B84745" w:rsidRDefault="00163709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0D659E96" w14:textId="483E6C24" w:rsidR="00163709" w:rsidRPr="00516508" w:rsidRDefault="00163709" w:rsidP="00FD45F6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10 01 99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0E8199D1" w14:textId="5E9FFF75" w:rsidR="00163709" w:rsidRPr="00516508" w:rsidRDefault="00163709" w:rsidP="00E25610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Inne nie wymienione odpady</w:t>
            </w:r>
          </w:p>
        </w:tc>
        <w:tc>
          <w:tcPr>
            <w:tcW w:w="1565" w:type="dxa"/>
            <w:tcBorders>
              <w:top w:val="double" w:sz="4" w:space="0" w:color="auto"/>
            </w:tcBorders>
          </w:tcPr>
          <w:p w14:paraId="1CF698AE" w14:textId="7C04FA6C" w:rsidR="00163709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3B4C1611" w14:textId="602A7648" w:rsidR="00163709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74a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70F74F42" w14:textId="0477E05A" w:rsidR="00163709" w:rsidRDefault="00163709" w:rsidP="00022099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  <w:vAlign w:val="center"/>
          </w:tcPr>
          <w:p w14:paraId="5AA882F2" w14:textId="77777777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163709" w:rsidRPr="00516508" w14:paraId="5D8999EA" w14:textId="77777777" w:rsidTr="00163709">
        <w:tc>
          <w:tcPr>
            <w:tcW w:w="446" w:type="dxa"/>
            <w:vMerge/>
          </w:tcPr>
          <w:p w14:paraId="04228B7A" w14:textId="44C3BEBA" w:rsidR="00163709" w:rsidRPr="00F24006" w:rsidRDefault="00163709" w:rsidP="00F2400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C4D83CA" w14:textId="34875E6E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4C5A644" w14:textId="5819535D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32CBC6CC" w14:textId="760B3A5E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  Zdrój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62E10919" w14:textId="4E071C23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336A168B" w14:textId="49315432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2D8835ED" w14:textId="30687C02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163709" w:rsidRPr="00516508" w14:paraId="10BA8F9B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0A90689B" w14:textId="77777777" w:rsidR="00163709" w:rsidRPr="00B84745" w:rsidRDefault="00163709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6109CA17" w14:textId="77777777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4F9AAEA5" w14:textId="77777777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  <w:tcBorders>
              <w:bottom w:val="double" w:sz="4" w:space="0" w:color="auto"/>
            </w:tcBorders>
          </w:tcPr>
          <w:p w14:paraId="7C2AC50E" w14:textId="77777777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FD6B77B" w14:textId="61E01CD4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0FDB9A9E" w14:textId="77777777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  <w:vAlign w:val="center"/>
          </w:tcPr>
          <w:p w14:paraId="3B4993DE" w14:textId="07EFA6B8" w:rsidR="00163709" w:rsidRPr="00516508" w:rsidRDefault="00163709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7A193FEA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02E29787" w14:textId="2478AFFA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49DBD0A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15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01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1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0</w:t>
            </w:r>
            <w:r w:rsidRPr="00516508">
              <w:rPr>
                <w:rFonts w:ascii="Arial Narrow" w:hAnsi="Arial Narrow" w:cs="Calibri"/>
                <w:position w:val="1"/>
              </w:rPr>
              <w:t>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10DFD8B5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p</w:t>
            </w:r>
            <w:r w:rsidRPr="00516508">
              <w:rPr>
                <w:rFonts w:ascii="Arial Narrow" w:hAnsi="Arial Narrow" w:cs="Calibri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k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ia</w:t>
            </w:r>
            <w:r w:rsidRPr="00516508">
              <w:rPr>
                <w:rFonts w:ascii="Arial Narrow" w:hAnsi="Arial Narrow" w:cs="Calibri"/>
                <w:spacing w:val="-9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raj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ą</w:t>
            </w:r>
            <w:r w:rsidRPr="00516508">
              <w:rPr>
                <w:rFonts w:ascii="Arial Narrow" w:hAnsi="Arial Narrow" w:cs="Calibri"/>
                <w:position w:val="1"/>
              </w:rPr>
              <w:t>ce</w:t>
            </w:r>
            <w:r w:rsidRPr="00516508">
              <w:rPr>
                <w:rFonts w:ascii="Arial Narrow" w:hAnsi="Arial Narrow" w:cs="Calibri"/>
                <w:spacing w:val="-1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lastRenderedPageBreak/>
              <w:t>p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3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s</w:t>
            </w:r>
            <w:r w:rsidRPr="00516508">
              <w:rPr>
                <w:rFonts w:ascii="Arial Narrow" w:hAnsi="Arial Narrow" w:cs="Calibri"/>
                <w:position w:val="1"/>
              </w:rPr>
              <w:t>t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ał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ś</w:t>
            </w:r>
            <w:r w:rsidRPr="00516508">
              <w:rPr>
                <w:rFonts w:ascii="Arial Narrow" w:hAnsi="Arial Narrow" w:cs="Calibri"/>
                <w:position w:val="1"/>
              </w:rPr>
              <w:t>ci</w:t>
            </w:r>
            <w:r w:rsidRPr="00516508">
              <w:rPr>
                <w:rFonts w:ascii="Arial Narrow" w:hAnsi="Arial Narrow" w:cs="Calibri"/>
                <w:spacing w:val="-7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s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spacing w:val="3"/>
                <w:position w:val="1"/>
              </w:rPr>
              <w:t>b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s</w:t>
            </w:r>
            <w:r w:rsidRPr="00516508">
              <w:rPr>
                <w:rFonts w:ascii="Arial Narrow" w:hAnsi="Arial Narrow" w:cs="Calibri"/>
                <w:position w:val="1"/>
              </w:rPr>
              <w:t>t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an</w:t>
            </w:r>
            <w:r w:rsidRPr="00516508">
              <w:rPr>
                <w:rFonts w:ascii="Arial Narrow" w:hAnsi="Arial Narrow" w:cs="Calibri"/>
                <w:position w:val="1"/>
              </w:rPr>
              <w:t>cji</w:t>
            </w:r>
          </w:p>
          <w:p w14:paraId="768959EA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1"/>
              </w:rPr>
              <w:t>b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1"/>
              </w:rPr>
              <w:t>p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cz</w:t>
            </w:r>
            <w:r w:rsidRPr="00516508">
              <w:rPr>
                <w:rFonts w:ascii="Arial Narrow" w:hAnsi="Arial Narrow" w:cs="Calibri"/>
                <w:spacing w:val="1"/>
              </w:rPr>
              <w:t>ny</w:t>
            </w:r>
            <w:r w:rsidRPr="00516508">
              <w:rPr>
                <w:rFonts w:ascii="Arial Narrow" w:hAnsi="Arial Narrow" w:cs="Calibri"/>
              </w:rPr>
              <w:t>ch</w:t>
            </w:r>
            <w:r w:rsidRPr="00516508">
              <w:rPr>
                <w:rFonts w:ascii="Arial Narrow" w:hAnsi="Arial Narrow" w:cs="Calibri"/>
                <w:spacing w:val="-13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l</w:t>
            </w:r>
            <w:r w:rsidRPr="00516508">
              <w:rPr>
                <w:rFonts w:ascii="Arial Narrow" w:hAnsi="Arial Narrow" w:cs="Calibri"/>
                <w:spacing w:val="1"/>
              </w:rPr>
              <w:t>u</w:t>
            </w:r>
            <w:r w:rsidRPr="00516508">
              <w:rPr>
                <w:rFonts w:ascii="Arial Narrow" w:hAnsi="Arial Narrow" w:cs="Calibri"/>
              </w:rPr>
              <w:t>b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4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z</w:t>
            </w:r>
            <w:r w:rsidRPr="00516508">
              <w:rPr>
                <w:rFonts w:ascii="Arial Narrow" w:hAnsi="Arial Narrow" w:cs="Calibri"/>
              </w:rPr>
              <w:t>a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cz</w:t>
            </w:r>
            <w:r w:rsidRPr="00516508">
              <w:rPr>
                <w:rFonts w:ascii="Arial Narrow" w:hAnsi="Arial Narrow" w:cs="Calibri"/>
                <w:spacing w:val="1"/>
              </w:rPr>
              <w:t>y</w:t>
            </w:r>
            <w:r w:rsidRPr="00516508">
              <w:rPr>
                <w:rFonts w:ascii="Arial Narrow" w:hAnsi="Arial Narrow" w:cs="Calibri"/>
                <w:spacing w:val="-1"/>
              </w:rPr>
              <w:t>s</w:t>
            </w:r>
            <w:r w:rsidRPr="00516508">
              <w:rPr>
                <w:rFonts w:ascii="Arial Narrow" w:hAnsi="Arial Narrow" w:cs="Calibri"/>
              </w:rPr>
              <w:t>zc</w:t>
            </w:r>
            <w:r w:rsidRPr="00516508">
              <w:rPr>
                <w:rFonts w:ascii="Arial Narrow" w:hAnsi="Arial Narrow" w:cs="Calibri"/>
                <w:spacing w:val="1"/>
              </w:rPr>
              <w:t>z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e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760BD338" w14:textId="48A4D4DB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Jastrzębie - 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646CF4C9" w14:textId="631CC8FC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58054A12" w14:textId="63CB3B3E" w:rsidR="00240708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0547E0">
              <w:rPr>
                <w:rFonts w:ascii="Arial Narrow" w:hAnsi="Arial Narrow"/>
              </w:rPr>
              <w:t>,50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  <w:vAlign w:val="center"/>
          </w:tcPr>
          <w:p w14:paraId="0E4B4EC3" w14:textId="76C75498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27CDABA1" w14:textId="77777777" w:rsidTr="001B7A58">
        <w:tc>
          <w:tcPr>
            <w:tcW w:w="446" w:type="dxa"/>
            <w:vMerge/>
          </w:tcPr>
          <w:p w14:paraId="5D1CA935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F944A18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6EB4D8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6C098FC6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45DDA26E" w14:textId="0F6CF141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Katowicka 3 a </w:t>
            </w:r>
          </w:p>
        </w:tc>
        <w:tc>
          <w:tcPr>
            <w:tcW w:w="969" w:type="dxa"/>
            <w:vMerge/>
            <w:vAlign w:val="center"/>
          </w:tcPr>
          <w:p w14:paraId="7B4EEE82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62AD2768" w14:textId="5DF7824F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75859885" w14:textId="77777777" w:rsidTr="001B7A58">
        <w:tc>
          <w:tcPr>
            <w:tcW w:w="446" w:type="dxa"/>
            <w:vMerge/>
          </w:tcPr>
          <w:p w14:paraId="44F6E69C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EF9D64C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19F0EEE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E0C9AD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349C6CBE" w14:textId="383AB3DF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/>
            <w:vAlign w:val="center"/>
          </w:tcPr>
          <w:p w14:paraId="6D7C8181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70047190" w14:textId="1E20DAF4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13567ACA" w14:textId="77777777" w:rsidTr="001B7A58">
        <w:tc>
          <w:tcPr>
            <w:tcW w:w="446" w:type="dxa"/>
            <w:vMerge/>
          </w:tcPr>
          <w:p w14:paraId="70292E29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6DCD1BA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066D01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34913FC" w14:textId="721BF179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35909565" w14:textId="2870F1AF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5FF24FF5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06C01E49" w14:textId="5C811AE9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1215D104" w14:textId="77777777" w:rsidTr="001B7A58">
        <w:tc>
          <w:tcPr>
            <w:tcW w:w="446" w:type="dxa"/>
            <w:vMerge/>
          </w:tcPr>
          <w:p w14:paraId="02F2BFAD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5B002A6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C6279FE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8EECE08" w14:textId="4A4AD21A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6C62CAB1" w14:textId="2D67BC14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05438310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2506D493" w14:textId="6DF258BF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6A1A799C" w14:textId="77777777" w:rsidTr="001B7A58">
        <w:tc>
          <w:tcPr>
            <w:tcW w:w="446" w:type="dxa"/>
            <w:vMerge/>
          </w:tcPr>
          <w:p w14:paraId="3D7E9B54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D19AD7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D1FD6A4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697A1E74" w14:textId="3A8CDC0B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CEF2FEB" w14:textId="15A0C150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641F9742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4F0E13CD" w14:textId="0A07B10B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4510E513" w14:textId="77777777" w:rsidTr="001B7A58">
        <w:tc>
          <w:tcPr>
            <w:tcW w:w="446" w:type="dxa"/>
            <w:vMerge/>
          </w:tcPr>
          <w:p w14:paraId="4654C709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D6479FD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2A8B0F5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C997CE0" w14:textId="5005572F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175856FF" w14:textId="494E8801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70069F12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330E4243" w14:textId="2AFABBE2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2D876AFF" w14:textId="77777777" w:rsidTr="001B7A58">
        <w:tc>
          <w:tcPr>
            <w:tcW w:w="446" w:type="dxa"/>
            <w:vMerge/>
          </w:tcPr>
          <w:p w14:paraId="43ECCCA6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E73C50F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A5BB899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</w:tcPr>
          <w:p w14:paraId="5BC5B200" w14:textId="07D76251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4AA3D5" w14:textId="75D38D6F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3C3B1EA7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2C7C098F" w14:textId="49116ACD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446B3F32" w14:textId="77777777" w:rsidTr="001B7A58">
        <w:tc>
          <w:tcPr>
            <w:tcW w:w="446" w:type="dxa"/>
            <w:vMerge/>
          </w:tcPr>
          <w:p w14:paraId="3DF78995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C65E747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C6679F1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260E2A7" w14:textId="77777777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E3DAD0" w14:textId="782F1D86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969" w:type="dxa"/>
            <w:vMerge/>
            <w:vAlign w:val="center"/>
          </w:tcPr>
          <w:p w14:paraId="67DBA499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254E359B" w14:textId="4313C0E3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54038C1C" w14:textId="77777777" w:rsidTr="001B7A58">
        <w:tc>
          <w:tcPr>
            <w:tcW w:w="446" w:type="dxa"/>
            <w:vMerge/>
          </w:tcPr>
          <w:p w14:paraId="5613F90D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7465E8F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1A670EF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9476AA0" w14:textId="77777777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D241E2" w14:textId="4E45CBF2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969" w:type="dxa"/>
            <w:vMerge/>
            <w:vAlign w:val="center"/>
          </w:tcPr>
          <w:p w14:paraId="56702CEE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24365910" w14:textId="70465D24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559E3CBB" w14:textId="77777777" w:rsidTr="001B7A58">
        <w:tc>
          <w:tcPr>
            <w:tcW w:w="446" w:type="dxa"/>
            <w:vMerge/>
          </w:tcPr>
          <w:p w14:paraId="1DD6F54E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A8D766B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004D2D9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419787E" w14:textId="77777777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305350" w14:textId="31468993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969" w:type="dxa"/>
            <w:vMerge/>
            <w:vAlign w:val="center"/>
          </w:tcPr>
          <w:p w14:paraId="34DB793F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08F90E17" w14:textId="2878943C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23B64001" w14:textId="77777777" w:rsidTr="001B7A58">
        <w:tc>
          <w:tcPr>
            <w:tcW w:w="446" w:type="dxa"/>
            <w:vMerge/>
          </w:tcPr>
          <w:p w14:paraId="409DEC08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574C2D4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B630346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081807A" w14:textId="77777777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32A9F77" w14:textId="4DB2095C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969" w:type="dxa"/>
            <w:vMerge/>
            <w:vAlign w:val="center"/>
          </w:tcPr>
          <w:p w14:paraId="0D863B0B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65345538" w14:textId="62C7293F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079560C1" w14:textId="77777777" w:rsidTr="001B7A58">
        <w:tc>
          <w:tcPr>
            <w:tcW w:w="446" w:type="dxa"/>
            <w:vMerge/>
          </w:tcPr>
          <w:p w14:paraId="06D21996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52C346F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BE44EDB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  <w:tcBorders>
              <w:bottom w:val="single" w:sz="4" w:space="0" w:color="auto"/>
            </w:tcBorders>
          </w:tcPr>
          <w:p w14:paraId="10B1FACF" w14:textId="77777777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EF831C" w14:textId="142671F0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969" w:type="dxa"/>
            <w:vMerge/>
            <w:vAlign w:val="center"/>
          </w:tcPr>
          <w:p w14:paraId="4EBACD67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7D858D94" w14:textId="7193D0B6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4E15E94E" w14:textId="77777777" w:rsidTr="001B7A58">
        <w:tc>
          <w:tcPr>
            <w:tcW w:w="446" w:type="dxa"/>
            <w:vMerge/>
          </w:tcPr>
          <w:p w14:paraId="76FA8A9D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4A499A8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9A775CF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</w:tcPr>
          <w:p w14:paraId="685F4D61" w14:textId="79340DD3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287182" w14:textId="207AFF0B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55342444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499757F3" w14:textId="6F66C8D9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74E8CE21" w14:textId="77777777" w:rsidTr="001B7A58">
        <w:tc>
          <w:tcPr>
            <w:tcW w:w="446" w:type="dxa"/>
            <w:vMerge/>
          </w:tcPr>
          <w:p w14:paraId="33FAA5FE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1BECFE0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0398C9C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  <w:tcBorders>
              <w:bottom w:val="single" w:sz="4" w:space="0" w:color="auto"/>
            </w:tcBorders>
          </w:tcPr>
          <w:p w14:paraId="3AD3F40B" w14:textId="77777777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462CC0" w14:textId="4535B4CD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F406EB">
              <w:rPr>
                <w:rFonts w:ascii="Arial Narrow" w:hAnsi="Arial Narrow"/>
              </w:rPr>
              <w:t>ul. Nad Koleją</w:t>
            </w:r>
          </w:p>
        </w:tc>
        <w:tc>
          <w:tcPr>
            <w:tcW w:w="969" w:type="dxa"/>
            <w:vMerge/>
            <w:vAlign w:val="center"/>
          </w:tcPr>
          <w:p w14:paraId="2199E87A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4F2FB969" w14:textId="4C603339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01853A96" w14:textId="77777777" w:rsidTr="001B7A58">
        <w:tc>
          <w:tcPr>
            <w:tcW w:w="446" w:type="dxa"/>
            <w:vMerge/>
          </w:tcPr>
          <w:p w14:paraId="3B060E46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25E5F41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97939ED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14:paraId="2AAFEF92" w14:textId="350DA37A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868FE7" w14:textId="27CA7BE5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</w:t>
            </w:r>
          </w:p>
        </w:tc>
        <w:tc>
          <w:tcPr>
            <w:tcW w:w="969" w:type="dxa"/>
            <w:vMerge/>
            <w:vAlign w:val="center"/>
          </w:tcPr>
          <w:p w14:paraId="2AC1E448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574B5EEB" w14:textId="287850D6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6A751C66" w14:textId="77777777" w:rsidTr="001B7A58">
        <w:tc>
          <w:tcPr>
            <w:tcW w:w="446" w:type="dxa"/>
            <w:vMerge/>
          </w:tcPr>
          <w:p w14:paraId="54BE81A2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B7FFE11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842A053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single" w:sz="4" w:space="0" w:color="auto"/>
            </w:tcBorders>
          </w:tcPr>
          <w:p w14:paraId="5F0D7B4C" w14:textId="48FFA08A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400913" w14:textId="72480A70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vAlign w:val="center"/>
          </w:tcPr>
          <w:p w14:paraId="448071DE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6AA8D80B" w14:textId="6B5F5D05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674449C1" w14:textId="77777777" w:rsidTr="001B7A58">
        <w:tc>
          <w:tcPr>
            <w:tcW w:w="446" w:type="dxa"/>
            <w:vMerge/>
          </w:tcPr>
          <w:p w14:paraId="4F73FCA7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FB075CD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1FA3F8DD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708F0362" w14:textId="212EBB3E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981C348" w14:textId="252E2D3C" w:rsidR="002407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3CABC254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  <w:vAlign w:val="center"/>
          </w:tcPr>
          <w:p w14:paraId="422D8496" w14:textId="0E9D1E9A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1501978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35B5F33D" w14:textId="4503CB75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20412F1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15 01 11*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7FB9886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Opakowania z metali zawierające niebezpieczne porowate elementy wzmocnienia konstrukcyjnego (np. azbest), włącznie z pustymi pojemnikami ciśnieniowymi.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72ACCF9C" w14:textId="178A479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 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303276A1" w14:textId="75302C4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65F9DA2A" w14:textId="591FD645" w:rsidR="00C26826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0,50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  <w:vAlign w:val="center"/>
          </w:tcPr>
          <w:p w14:paraId="0BB3F1CE" w14:textId="244AD5D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B37293E" w14:textId="77777777" w:rsidTr="001B7A58">
        <w:tc>
          <w:tcPr>
            <w:tcW w:w="446" w:type="dxa"/>
            <w:vMerge/>
          </w:tcPr>
          <w:p w14:paraId="6FAFB58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2D4740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B751FE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0756444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138528FD" w14:textId="13C073E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780E0FD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76822E4D" w14:textId="3D33674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B4DE5AA" w14:textId="77777777" w:rsidTr="001B7A58">
        <w:tc>
          <w:tcPr>
            <w:tcW w:w="446" w:type="dxa"/>
            <w:vMerge/>
          </w:tcPr>
          <w:p w14:paraId="4BBED2F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2B13FC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4E97A0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BFB67B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56C7878A" w14:textId="750E385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/>
            <w:vAlign w:val="center"/>
          </w:tcPr>
          <w:p w14:paraId="623822F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3FA796B8" w14:textId="4E81BCE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3F1F7BA" w14:textId="77777777" w:rsidTr="001B7A58">
        <w:tc>
          <w:tcPr>
            <w:tcW w:w="446" w:type="dxa"/>
            <w:vMerge/>
          </w:tcPr>
          <w:p w14:paraId="1833B78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315192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B71FDE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F258C8A" w14:textId="137199C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6E8D7A73" w14:textId="35DE49B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4A66D0D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449F7255" w14:textId="1EA210A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06949B4" w14:textId="77777777" w:rsidTr="001B7A58">
        <w:tc>
          <w:tcPr>
            <w:tcW w:w="446" w:type="dxa"/>
            <w:vMerge/>
          </w:tcPr>
          <w:p w14:paraId="3617C12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85A634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E9FF17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68FF2510" w14:textId="0B92ACC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1F3DD7EB" w14:textId="5184D0D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2061C83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22910493" w14:textId="65664B4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ABBB873" w14:textId="77777777" w:rsidTr="001B7A58">
        <w:tc>
          <w:tcPr>
            <w:tcW w:w="446" w:type="dxa"/>
            <w:vMerge/>
          </w:tcPr>
          <w:p w14:paraId="7CC29489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FC9339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4CE2B4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246059A8" w14:textId="2D0D02B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1F5C417F" w14:textId="55A8E61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6A42FAB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31497935" w14:textId="624ACA6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F22DD60" w14:textId="77777777" w:rsidTr="001B7A58">
        <w:tc>
          <w:tcPr>
            <w:tcW w:w="446" w:type="dxa"/>
            <w:vMerge/>
          </w:tcPr>
          <w:p w14:paraId="7C6CCDF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526420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7C0543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86BD96A" w14:textId="1AFB6D6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2C806EA8" w14:textId="74EDFB7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097758"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6A9D374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5621F0E1" w14:textId="2699855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C60D644" w14:textId="77777777" w:rsidTr="001B7A58">
        <w:tc>
          <w:tcPr>
            <w:tcW w:w="446" w:type="dxa"/>
            <w:vMerge/>
          </w:tcPr>
          <w:p w14:paraId="2490052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4236E2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E44DF9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341E058" w14:textId="797BF56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214876EC" w14:textId="0BF1E4D9" w:rsidR="00C26826" w:rsidRPr="0009775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Winklera 5 </w:t>
            </w:r>
          </w:p>
        </w:tc>
        <w:tc>
          <w:tcPr>
            <w:tcW w:w="969" w:type="dxa"/>
            <w:vMerge/>
            <w:vAlign w:val="center"/>
          </w:tcPr>
          <w:p w14:paraId="547C9C3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7407053C" w14:textId="2C5F062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35EC724" w14:textId="77777777" w:rsidTr="001B7A58">
        <w:tc>
          <w:tcPr>
            <w:tcW w:w="446" w:type="dxa"/>
            <w:vMerge/>
          </w:tcPr>
          <w:p w14:paraId="436D1DB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C1AD1D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BF0504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D44E90C" w14:textId="50D0B9B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27AD33BF" w14:textId="5FCD1F0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5DE5F5C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3AA6FDAE" w14:textId="4B82398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EA673CB" w14:textId="77777777" w:rsidTr="001B7A58">
        <w:tc>
          <w:tcPr>
            <w:tcW w:w="446" w:type="dxa"/>
            <w:vMerge/>
          </w:tcPr>
          <w:p w14:paraId="1A62A3F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539903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C5DE15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899FD1A" w14:textId="4DE3F6A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268FA105" w14:textId="4E404E6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2C184D4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6F20F6BC" w14:textId="5A1328F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A7D4918" w14:textId="77777777" w:rsidTr="001B7A58">
        <w:tc>
          <w:tcPr>
            <w:tcW w:w="446" w:type="dxa"/>
            <w:vMerge/>
          </w:tcPr>
          <w:p w14:paraId="3C55802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722A24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6B746A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01EEAA9" w14:textId="5D64B70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 -Leszczyny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3D1D1562" w14:textId="7B11262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vAlign w:val="center"/>
          </w:tcPr>
          <w:p w14:paraId="46950C7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1FCA2F17" w14:textId="3B5853D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1075420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7664FF2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1B9E4FB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23650EC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76F3AB78" w14:textId="4F9C090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D0624FC" w14:textId="228ECE3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433539D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  <w:vAlign w:val="center"/>
          </w:tcPr>
          <w:p w14:paraId="6FC5C444" w14:textId="5F0AFA6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865BEF8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48EDDBD2" w14:textId="3DA125D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6816EF3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15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02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2</w:t>
            </w:r>
            <w:r w:rsidRPr="00516508">
              <w:rPr>
                <w:rFonts w:ascii="Arial Narrow" w:hAnsi="Arial Narrow" w:cs="Calibri"/>
                <w:position w:val="1"/>
              </w:rPr>
              <w:t>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44BF4F5D" w14:textId="3C774668" w:rsidR="00C26826" w:rsidRPr="00516508" w:rsidRDefault="000547E0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0547E0">
              <w:rPr>
                <w:rFonts w:ascii="Arial Narrow" w:hAnsi="Arial Narrow" w:cs="Calibri"/>
                <w:position w:val="1"/>
              </w:rPr>
              <w:t>Sorbenty, materiały filtracyjne (w tym filtry olejowe nie ujęte w innych grupach) tkaniny do wycierania (np. szmaty, ścierki) ubrania ochronne zanieczyszczone substancjami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6CEA6CE9" w14:textId="7410A23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 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1680AA47" w14:textId="46B59E8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301D7116" w14:textId="1CE68953" w:rsidR="00C26826" w:rsidRPr="00516508" w:rsidRDefault="00B43422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5,50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  <w:vAlign w:val="center"/>
          </w:tcPr>
          <w:p w14:paraId="7A548B02" w14:textId="6BF84FE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0E07360" w14:textId="77777777" w:rsidTr="001B7A58">
        <w:tc>
          <w:tcPr>
            <w:tcW w:w="446" w:type="dxa"/>
            <w:vMerge/>
          </w:tcPr>
          <w:p w14:paraId="7D356E3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5D1AB2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79F4D6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56A6E7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2F1DC971" w14:textId="7B77B72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Węglowa 4</w:t>
            </w:r>
          </w:p>
        </w:tc>
        <w:tc>
          <w:tcPr>
            <w:tcW w:w="969" w:type="dxa"/>
            <w:vMerge/>
            <w:vAlign w:val="center"/>
          </w:tcPr>
          <w:p w14:paraId="26413C0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24C5BC95" w14:textId="748826B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93AD476" w14:textId="77777777" w:rsidTr="001B7A58">
        <w:tc>
          <w:tcPr>
            <w:tcW w:w="446" w:type="dxa"/>
            <w:vMerge/>
          </w:tcPr>
          <w:p w14:paraId="289A458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169BB2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03ED8F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615210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3A06847" w14:textId="25287CF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4FD0E0E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3BCD2CC2" w14:textId="2FA7B4D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EBF7A95" w14:textId="77777777" w:rsidTr="001B7A58">
        <w:tc>
          <w:tcPr>
            <w:tcW w:w="446" w:type="dxa"/>
            <w:vMerge/>
          </w:tcPr>
          <w:p w14:paraId="77BC3A6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B1A56F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C86326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348142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4F3AC0C3" w14:textId="4222990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Rybnicka 6c </w:t>
            </w:r>
          </w:p>
        </w:tc>
        <w:tc>
          <w:tcPr>
            <w:tcW w:w="969" w:type="dxa"/>
            <w:vMerge/>
            <w:vAlign w:val="center"/>
          </w:tcPr>
          <w:p w14:paraId="15D7195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1C01DE72" w14:textId="1B5137D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87DA83C" w14:textId="77777777" w:rsidTr="001B7A58">
        <w:tc>
          <w:tcPr>
            <w:tcW w:w="446" w:type="dxa"/>
            <w:vMerge/>
          </w:tcPr>
          <w:p w14:paraId="7F35BB7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B66BF2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FBFB75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8E9A10E" w14:textId="180ABA2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75D47A1D" w14:textId="015BD9F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7860A65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735D972E" w14:textId="77F4760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C899C0B" w14:textId="77777777" w:rsidTr="001B7A58">
        <w:tc>
          <w:tcPr>
            <w:tcW w:w="446" w:type="dxa"/>
            <w:vMerge/>
          </w:tcPr>
          <w:p w14:paraId="19400A4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8D6E77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7797C8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AAAC313" w14:textId="2082603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540A71C3" w14:textId="7F0CF4D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7DA2F97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2FBB3915" w14:textId="2EDA094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917D897" w14:textId="77777777" w:rsidTr="001B7A58">
        <w:tc>
          <w:tcPr>
            <w:tcW w:w="446" w:type="dxa"/>
            <w:vMerge/>
          </w:tcPr>
          <w:p w14:paraId="683865F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6AC8AD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4568F2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77BF98F8" w14:textId="3F3D4AB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C5C6A51" w14:textId="4FC46F4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5685C02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50676198" w14:textId="7049B3D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2E91613" w14:textId="77777777" w:rsidTr="001B7A58">
        <w:tc>
          <w:tcPr>
            <w:tcW w:w="446" w:type="dxa"/>
            <w:vMerge/>
          </w:tcPr>
          <w:p w14:paraId="2D29B2D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3BE971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1B6C43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B9245AD" w14:textId="33A7760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4587D391" w14:textId="658A145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543BE8B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06CC33BA" w14:textId="642AAD0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1DE6362" w14:textId="77777777" w:rsidTr="001B7A58">
        <w:tc>
          <w:tcPr>
            <w:tcW w:w="446" w:type="dxa"/>
            <w:vMerge/>
          </w:tcPr>
          <w:p w14:paraId="7950FEA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346F63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460347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39CA3BBC" w14:textId="7856F4D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1E62681A" w14:textId="6930B08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64E91A1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404067E4" w14:textId="195B76C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9AC67D5" w14:textId="77777777" w:rsidTr="001B7A58">
        <w:tc>
          <w:tcPr>
            <w:tcW w:w="446" w:type="dxa"/>
            <w:vMerge/>
          </w:tcPr>
          <w:p w14:paraId="2488B67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BCD1F5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7382F3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417805F4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894BAA" w14:textId="3839492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969" w:type="dxa"/>
            <w:vMerge/>
            <w:vAlign w:val="center"/>
          </w:tcPr>
          <w:p w14:paraId="7622B38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1228936D" w14:textId="5D99F39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CD41706" w14:textId="77777777" w:rsidTr="001B7A58">
        <w:tc>
          <w:tcPr>
            <w:tcW w:w="446" w:type="dxa"/>
            <w:vMerge/>
          </w:tcPr>
          <w:p w14:paraId="1F6EEE6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DBD8A9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B7B79A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7AF70CF3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B8CE45" w14:textId="08B7E9E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969" w:type="dxa"/>
            <w:vMerge/>
            <w:vAlign w:val="center"/>
          </w:tcPr>
          <w:p w14:paraId="53F0DE5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36CE20FB" w14:textId="2C4E53C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092CCC0" w14:textId="77777777" w:rsidTr="001B7A58">
        <w:tc>
          <w:tcPr>
            <w:tcW w:w="446" w:type="dxa"/>
            <w:vMerge/>
          </w:tcPr>
          <w:p w14:paraId="2376AAB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A8002D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BFA2CE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07996D3E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4009667" w14:textId="12953E7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969" w:type="dxa"/>
            <w:vMerge/>
            <w:vAlign w:val="center"/>
          </w:tcPr>
          <w:p w14:paraId="576A782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4596ADB5" w14:textId="5A8FBDA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318992D" w14:textId="77777777" w:rsidTr="001B7A58">
        <w:tc>
          <w:tcPr>
            <w:tcW w:w="446" w:type="dxa"/>
            <w:vMerge/>
          </w:tcPr>
          <w:p w14:paraId="2F10B62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F2970B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3D678F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35EC97EB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8CDE93" w14:textId="028A95F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969" w:type="dxa"/>
            <w:vMerge/>
            <w:vAlign w:val="center"/>
          </w:tcPr>
          <w:p w14:paraId="14618CC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47437CD4" w14:textId="2A90E9A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8AC3CF2" w14:textId="77777777" w:rsidTr="001B7A58">
        <w:tc>
          <w:tcPr>
            <w:tcW w:w="446" w:type="dxa"/>
            <w:vMerge/>
          </w:tcPr>
          <w:p w14:paraId="789EA2C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8D8642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086B8F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6B73516B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20766B7" w14:textId="19A77DF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969" w:type="dxa"/>
            <w:vMerge/>
            <w:vAlign w:val="center"/>
          </w:tcPr>
          <w:p w14:paraId="70B5DDB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30FC433D" w14:textId="7D63977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D647180" w14:textId="77777777" w:rsidTr="001B7A58">
        <w:tc>
          <w:tcPr>
            <w:tcW w:w="446" w:type="dxa"/>
            <w:vMerge/>
          </w:tcPr>
          <w:p w14:paraId="5825844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24FCB7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A3C845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3EAEED94" w14:textId="5DC53BE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57DD2207" w14:textId="41E15DC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Studzienna 3 </w:t>
            </w:r>
          </w:p>
        </w:tc>
        <w:tc>
          <w:tcPr>
            <w:tcW w:w="969" w:type="dxa"/>
            <w:vMerge/>
            <w:vAlign w:val="center"/>
          </w:tcPr>
          <w:p w14:paraId="35E7C26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596F4986" w14:textId="0C084FB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8E2E7D0" w14:textId="77777777" w:rsidTr="001B7A58">
        <w:tc>
          <w:tcPr>
            <w:tcW w:w="446" w:type="dxa"/>
            <w:vMerge/>
          </w:tcPr>
          <w:p w14:paraId="78D2A040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35AA6E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7C16B8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24790DC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2E8D07D6" w14:textId="09AE012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9F19EA">
              <w:rPr>
                <w:rFonts w:ascii="Arial Narrow" w:hAnsi="Arial Narrow"/>
              </w:rPr>
              <w:t>ul. Nad Koleją</w:t>
            </w:r>
          </w:p>
        </w:tc>
        <w:tc>
          <w:tcPr>
            <w:tcW w:w="969" w:type="dxa"/>
            <w:vMerge/>
            <w:vAlign w:val="center"/>
          </w:tcPr>
          <w:p w14:paraId="76AC0AC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73727441" w14:textId="171AB55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514393F" w14:textId="77777777" w:rsidTr="001B7A58">
        <w:tc>
          <w:tcPr>
            <w:tcW w:w="446" w:type="dxa"/>
            <w:vMerge/>
          </w:tcPr>
          <w:p w14:paraId="2EB16FE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81DE60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E0D70F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4B42500" w14:textId="231DDDD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4DFC4658" w14:textId="45F4CF8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11C7DB0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62237389" w14:textId="41270A6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392630D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4F672C68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441F849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82DB95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D2D2D4E" w14:textId="7445EB3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 -Leszczyny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292FE13B" w14:textId="602554E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Polna 1 c </w:t>
            </w:r>
          </w:p>
        </w:tc>
        <w:tc>
          <w:tcPr>
            <w:tcW w:w="969" w:type="dxa"/>
            <w:vMerge/>
            <w:vAlign w:val="center"/>
          </w:tcPr>
          <w:p w14:paraId="671C9FD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vAlign w:val="center"/>
          </w:tcPr>
          <w:p w14:paraId="2CE04A62" w14:textId="3B2A76C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30E8FFC" w14:textId="77777777" w:rsidTr="001B7A58">
        <w:tc>
          <w:tcPr>
            <w:tcW w:w="446" w:type="dxa"/>
            <w:vMerge/>
            <w:tcBorders>
              <w:top w:val="double" w:sz="4" w:space="0" w:color="auto"/>
              <w:bottom w:val="double" w:sz="4" w:space="0" w:color="auto"/>
            </w:tcBorders>
          </w:tcPr>
          <w:p w14:paraId="0A132CF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top w:val="double" w:sz="4" w:space="0" w:color="auto"/>
              <w:bottom w:val="double" w:sz="4" w:space="0" w:color="auto"/>
            </w:tcBorders>
          </w:tcPr>
          <w:p w14:paraId="1CB08F1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3C6E484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6DD7032F" w14:textId="76DF37A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CA221E6" w14:textId="5060937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40260A5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  <w:vAlign w:val="center"/>
          </w:tcPr>
          <w:p w14:paraId="22FB7043" w14:textId="502BECB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9164EBF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125BF1A9" w14:textId="6A3576E1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6C52916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15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02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03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5F49E022" w14:textId="1B892DFA" w:rsidR="00C26826" w:rsidRPr="00516508" w:rsidRDefault="000547E0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0547E0">
              <w:rPr>
                <w:rFonts w:ascii="Arial Narrow" w:hAnsi="Arial Narrow" w:cs="Calibri"/>
                <w:position w:val="1"/>
              </w:rPr>
              <w:t>Sorbenty, materiały filtracyjne tkaniny do wycierania (np. szmaty, ścierki)  i ubrania ochronne inne niż wymienione w 15 02 02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3FDA5EA6" w14:textId="2C9A4D4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 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6A1FA56C" w14:textId="077E10F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5C118FF4" w14:textId="46BE2752" w:rsidR="00C26826" w:rsidRPr="00516508" w:rsidRDefault="00B43422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  <w:r w:rsidR="00140220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30286779" w14:textId="0E688DB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857E69F" w14:textId="77777777" w:rsidTr="001B7A58">
        <w:tc>
          <w:tcPr>
            <w:tcW w:w="446" w:type="dxa"/>
            <w:vMerge/>
          </w:tcPr>
          <w:p w14:paraId="0DDCD3B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BB2973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D60690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36AB27F6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5F28D518" w14:textId="31163F4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Węglowa 4 </w:t>
            </w:r>
          </w:p>
        </w:tc>
        <w:tc>
          <w:tcPr>
            <w:tcW w:w="969" w:type="dxa"/>
            <w:vMerge/>
            <w:vAlign w:val="center"/>
          </w:tcPr>
          <w:p w14:paraId="43CEE1F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C83D38F" w14:textId="28CC61C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F9A3E8D" w14:textId="77777777" w:rsidTr="001B7A58">
        <w:tc>
          <w:tcPr>
            <w:tcW w:w="446" w:type="dxa"/>
            <w:vMerge/>
          </w:tcPr>
          <w:p w14:paraId="3AEBFCE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A51BF0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D1B11B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2846C76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7D419473" w14:textId="14FFB87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Katowicka 3 a </w:t>
            </w:r>
          </w:p>
        </w:tc>
        <w:tc>
          <w:tcPr>
            <w:tcW w:w="969" w:type="dxa"/>
            <w:vMerge/>
            <w:vAlign w:val="center"/>
          </w:tcPr>
          <w:p w14:paraId="5792028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7E8F8B6" w14:textId="72C0553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C9C7ADE" w14:textId="77777777" w:rsidTr="001B7A58">
        <w:tc>
          <w:tcPr>
            <w:tcW w:w="446" w:type="dxa"/>
            <w:vMerge/>
          </w:tcPr>
          <w:p w14:paraId="0A1B277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EC5943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CD4AEB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6408CE8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56A90FA" w14:textId="3172B63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/>
            <w:vAlign w:val="center"/>
          </w:tcPr>
          <w:p w14:paraId="1A96996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448817D" w14:textId="1779113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D409963" w14:textId="77777777" w:rsidTr="001B7A58">
        <w:tc>
          <w:tcPr>
            <w:tcW w:w="446" w:type="dxa"/>
            <w:vMerge/>
          </w:tcPr>
          <w:p w14:paraId="6E8F04A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FB357F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E433C9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1477F879" w14:textId="74E2497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5983F35A" w14:textId="2C80432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6DD69E5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61BA2C8" w14:textId="1E884BF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1027C44" w14:textId="77777777" w:rsidTr="001B7A58">
        <w:tc>
          <w:tcPr>
            <w:tcW w:w="446" w:type="dxa"/>
            <w:vMerge/>
          </w:tcPr>
          <w:p w14:paraId="709C266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179F43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E99CD4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D63D4BC" w14:textId="6E6FA66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59E50AE2" w14:textId="0219931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3948CBD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2DF7118" w14:textId="5D8458A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C39AFF7" w14:textId="77777777" w:rsidTr="001B7A58">
        <w:tc>
          <w:tcPr>
            <w:tcW w:w="446" w:type="dxa"/>
            <w:vMerge/>
          </w:tcPr>
          <w:p w14:paraId="46905EF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B9752B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74DFAE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59FF68B" w14:textId="0F8AB29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54C1FEEC" w14:textId="286ED01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324E390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15D8811" w14:textId="38BFD4A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0B7FFD0" w14:textId="77777777" w:rsidTr="001B7A58">
        <w:tc>
          <w:tcPr>
            <w:tcW w:w="446" w:type="dxa"/>
            <w:vMerge/>
          </w:tcPr>
          <w:p w14:paraId="5F60C5A8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E8BA90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EE05A1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2FEC26ED" w14:textId="4EDE3BE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119E298B" w14:textId="30212BA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43F1859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BAC6BFF" w14:textId="7DEE8F0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7961F0F" w14:textId="77777777" w:rsidTr="001B7A58">
        <w:tc>
          <w:tcPr>
            <w:tcW w:w="446" w:type="dxa"/>
            <w:vMerge/>
          </w:tcPr>
          <w:p w14:paraId="596B984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FBEBC4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348F43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40CE8DD8" w14:textId="4E89E2F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4F246E76" w14:textId="181C2BA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3ED402E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3AE7A49" w14:textId="239FA6F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2C91501" w14:textId="77777777" w:rsidTr="001B7A58">
        <w:tc>
          <w:tcPr>
            <w:tcW w:w="446" w:type="dxa"/>
            <w:vMerge/>
          </w:tcPr>
          <w:p w14:paraId="24D6399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96D209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A88118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116401D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A675F8" w14:textId="19260A8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969" w:type="dxa"/>
            <w:vMerge/>
            <w:vAlign w:val="center"/>
          </w:tcPr>
          <w:p w14:paraId="055CF76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6089857" w14:textId="668131B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9B6B408" w14:textId="77777777" w:rsidTr="001B7A58">
        <w:tc>
          <w:tcPr>
            <w:tcW w:w="446" w:type="dxa"/>
            <w:vMerge/>
          </w:tcPr>
          <w:p w14:paraId="75E9EE4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A6654B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2CC91F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6D08DEB6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854E37B" w14:textId="636E3D9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969" w:type="dxa"/>
            <w:vMerge/>
            <w:vAlign w:val="center"/>
          </w:tcPr>
          <w:p w14:paraId="1AC1F90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BA7A6CC" w14:textId="5A8AD2B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9506289" w14:textId="77777777" w:rsidTr="001B7A58">
        <w:tc>
          <w:tcPr>
            <w:tcW w:w="446" w:type="dxa"/>
            <w:vMerge/>
          </w:tcPr>
          <w:p w14:paraId="67455E9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B4BAB9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10291A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6A9B812C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B76154" w14:textId="173CFF2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969" w:type="dxa"/>
            <w:vMerge/>
            <w:vAlign w:val="center"/>
          </w:tcPr>
          <w:p w14:paraId="0EFD460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81DC662" w14:textId="1E7BD09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99DFB2A" w14:textId="77777777" w:rsidTr="001B7A58">
        <w:tc>
          <w:tcPr>
            <w:tcW w:w="446" w:type="dxa"/>
            <w:vMerge/>
          </w:tcPr>
          <w:p w14:paraId="391CB35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D18A04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4C9291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443B4AA0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AAB717" w14:textId="1A15515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969" w:type="dxa"/>
            <w:vMerge/>
            <w:vAlign w:val="center"/>
          </w:tcPr>
          <w:p w14:paraId="5DFA91A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D3EB476" w14:textId="257393D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2879987" w14:textId="77777777" w:rsidTr="001B7A58">
        <w:tc>
          <w:tcPr>
            <w:tcW w:w="446" w:type="dxa"/>
            <w:vMerge/>
          </w:tcPr>
          <w:p w14:paraId="3B83802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ED81F0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42C091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866A41C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4B28258" w14:textId="3EDE25B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969" w:type="dxa"/>
            <w:vMerge/>
            <w:vAlign w:val="center"/>
          </w:tcPr>
          <w:p w14:paraId="7C08486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F3F17F9" w14:textId="70B21CD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50E0E2A" w14:textId="77777777" w:rsidTr="001B7A58">
        <w:tc>
          <w:tcPr>
            <w:tcW w:w="446" w:type="dxa"/>
            <w:vMerge/>
          </w:tcPr>
          <w:p w14:paraId="163A709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AFD8A5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BB16C1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708CC6E8" w14:textId="08B6D4C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63B7AB97" w14:textId="7CFC81D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620C1DF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83E9CB2" w14:textId="64CE868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6B93DA7" w14:textId="77777777" w:rsidTr="001B7A58">
        <w:tc>
          <w:tcPr>
            <w:tcW w:w="446" w:type="dxa"/>
            <w:vMerge/>
          </w:tcPr>
          <w:p w14:paraId="7E55A41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6844A5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C24B29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76E318AC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13680F0" w14:textId="78FB557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9F19EA">
              <w:rPr>
                <w:rFonts w:ascii="Arial Narrow" w:hAnsi="Arial Narrow"/>
              </w:rPr>
              <w:t>ul. Nad Koleją</w:t>
            </w:r>
          </w:p>
        </w:tc>
        <w:tc>
          <w:tcPr>
            <w:tcW w:w="969" w:type="dxa"/>
            <w:vMerge/>
            <w:vAlign w:val="center"/>
          </w:tcPr>
          <w:p w14:paraId="1F06655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2FD33CE" w14:textId="05E78C8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453127A" w14:textId="77777777" w:rsidTr="001B7A58">
        <w:tc>
          <w:tcPr>
            <w:tcW w:w="446" w:type="dxa"/>
            <w:vMerge/>
          </w:tcPr>
          <w:p w14:paraId="35BDD396" w14:textId="382C2A06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E6AE2A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587081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84E8D95" w14:textId="296B5B1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589A798D" w14:textId="3FDAFCE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609657E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935E9B2" w14:textId="536B909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3EA2221" w14:textId="77777777" w:rsidTr="001B7A58">
        <w:tc>
          <w:tcPr>
            <w:tcW w:w="446" w:type="dxa"/>
            <w:vMerge/>
          </w:tcPr>
          <w:p w14:paraId="4E0C2DF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44C0E8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4D755C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4024DE5" w14:textId="22F7DA7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 leszczyny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2773102D" w14:textId="2B4DB4B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vAlign w:val="center"/>
          </w:tcPr>
          <w:p w14:paraId="474B6C2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4405ADA" w14:textId="02B7267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58FB356" w14:textId="77777777" w:rsidTr="001B7A58">
        <w:tc>
          <w:tcPr>
            <w:tcW w:w="446" w:type="dxa"/>
            <w:vMerge/>
          </w:tcPr>
          <w:p w14:paraId="1662285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EB1DC4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185B9D3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0DAB9E54" w14:textId="0ACA761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BE5B158" w14:textId="6462FD8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5BB4A5B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05D1329F" w14:textId="33804A7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D07EAD7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07D7BB4C" w14:textId="201E8469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7A39182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01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03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7B600C7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1"/>
              </w:rPr>
              <w:t>u</w:t>
            </w:r>
            <w:r w:rsidRPr="00516508">
              <w:rPr>
                <w:rFonts w:ascii="Arial Narrow" w:hAnsi="Arial Narrow" w:cs="Calibri"/>
              </w:rPr>
              <w:t>ż</w:t>
            </w:r>
            <w:r w:rsidRPr="00516508">
              <w:rPr>
                <w:rFonts w:ascii="Arial Narrow" w:hAnsi="Arial Narrow" w:cs="Calibri"/>
                <w:spacing w:val="1"/>
              </w:rPr>
              <w:t>y</w:t>
            </w:r>
            <w:r w:rsidRPr="00516508">
              <w:rPr>
                <w:rFonts w:ascii="Arial Narrow" w:hAnsi="Arial Narrow" w:cs="Calibri"/>
              </w:rPr>
              <w:t>te</w:t>
            </w:r>
            <w:r w:rsidRPr="00516508">
              <w:rPr>
                <w:rFonts w:ascii="Arial Narrow" w:hAnsi="Arial Narrow" w:cs="Calibri"/>
                <w:spacing w:val="-5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op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y</w:t>
            </w:r>
          </w:p>
        </w:tc>
        <w:tc>
          <w:tcPr>
            <w:tcW w:w="1565" w:type="dxa"/>
            <w:tcBorders>
              <w:top w:val="double" w:sz="4" w:space="0" w:color="auto"/>
            </w:tcBorders>
          </w:tcPr>
          <w:p w14:paraId="0CEC40BD" w14:textId="4CA528F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132A8812" w14:textId="6B5D4CB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73FA836E" w14:textId="27D41B43" w:rsidR="00C26826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2ECC41E0" w14:textId="3C46676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D90350E" w14:textId="77777777" w:rsidTr="001B7A58">
        <w:tc>
          <w:tcPr>
            <w:tcW w:w="446" w:type="dxa"/>
            <w:vMerge/>
          </w:tcPr>
          <w:p w14:paraId="20ADE9D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4AEFDDB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6F1A0A8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5511B9D9" w14:textId="45E412E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2413A2A9" w14:textId="5D049D3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/>
            <w:vAlign w:val="center"/>
          </w:tcPr>
          <w:p w14:paraId="14BB827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053E54B" w14:textId="6C91140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9C27AC5" w14:textId="77777777" w:rsidTr="001B7A58">
        <w:tc>
          <w:tcPr>
            <w:tcW w:w="446" w:type="dxa"/>
            <w:vMerge/>
          </w:tcPr>
          <w:p w14:paraId="54774EB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0014A99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3BBB6A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435B6E4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25A35F95" w14:textId="4062C6B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2576779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796A848" w14:textId="7888717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5A07732" w14:textId="77777777" w:rsidTr="001B7A58">
        <w:tc>
          <w:tcPr>
            <w:tcW w:w="446" w:type="dxa"/>
            <w:vMerge/>
          </w:tcPr>
          <w:p w14:paraId="0B28227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1DBEDD7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E42D47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24DE39A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7C5622F0" w14:textId="55D1F9E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0907951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F8753A4" w14:textId="4CD7ACA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51F845E" w14:textId="77777777" w:rsidTr="001B7A58">
        <w:tc>
          <w:tcPr>
            <w:tcW w:w="446" w:type="dxa"/>
            <w:vMerge/>
          </w:tcPr>
          <w:p w14:paraId="357D4C9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22F109C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41058C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522B9DF1" w14:textId="369228A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</w:tcPr>
          <w:p w14:paraId="6E570ED9" w14:textId="0898CBA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2490746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CE1950B" w14:textId="02EEF74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0ED08D9" w14:textId="77777777" w:rsidTr="001B7A58">
        <w:tc>
          <w:tcPr>
            <w:tcW w:w="446" w:type="dxa"/>
            <w:vMerge/>
          </w:tcPr>
          <w:p w14:paraId="6DFCBDB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1406291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4B6204B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0A5C6370" w14:textId="2AD35F3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</w:tcPr>
          <w:p w14:paraId="155F6993" w14:textId="04CCAFB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032A656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861F47D" w14:textId="54CE233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2867D8C" w14:textId="77777777" w:rsidTr="001B7A58">
        <w:tc>
          <w:tcPr>
            <w:tcW w:w="446" w:type="dxa"/>
            <w:vMerge/>
          </w:tcPr>
          <w:p w14:paraId="6EB0128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3C2F21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8CE801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45142E65" w14:textId="3E5DF65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</w:tcPr>
          <w:p w14:paraId="3244BC33" w14:textId="73A9C06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6CE261F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1F4AC66" w14:textId="0C81DC0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53DCEAC" w14:textId="77777777" w:rsidTr="001B7A58">
        <w:tc>
          <w:tcPr>
            <w:tcW w:w="446" w:type="dxa"/>
            <w:vMerge/>
          </w:tcPr>
          <w:p w14:paraId="76C8AD38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0BAA347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BAC255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3620EEC5" w14:textId="3926BAF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gridSpan w:val="2"/>
          </w:tcPr>
          <w:p w14:paraId="2874BA95" w14:textId="07648C6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0939BE3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126B6C1" w14:textId="43D6244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69411D7" w14:textId="77777777" w:rsidTr="001B7A58">
        <w:tc>
          <w:tcPr>
            <w:tcW w:w="446" w:type="dxa"/>
            <w:vMerge/>
          </w:tcPr>
          <w:p w14:paraId="3334048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6D9F39B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075E69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161B0E70" w14:textId="694312C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</w:tcPr>
          <w:p w14:paraId="27059649" w14:textId="04410E8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0800379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C633FD2" w14:textId="0741F27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22DDB9C" w14:textId="77777777" w:rsidTr="001B7A58">
        <w:tc>
          <w:tcPr>
            <w:tcW w:w="446" w:type="dxa"/>
            <w:vMerge/>
          </w:tcPr>
          <w:p w14:paraId="43CE465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5B6E572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312F05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789B7D77" w14:textId="4BA0F21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</w:tcPr>
          <w:p w14:paraId="00293718" w14:textId="558BD56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5DF746A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83346BF" w14:textId="0B62879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5CBD3C6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4762759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27469E4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5B3354B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5B452C5F" w14:textId="5CB3CAD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 leszczyny</w:t>
            </w:r>
          </w:p>
        </w:tc>
        <w:tc>
          <w:tcPr>
            <w:tcW w:w="1683" w:type="dxa"/>
            <w:gridSpan w:val="2"/>
            <w:tcBorders>
              <w:bottom w:val="double" w:sz="4" w:space="0" w:color="auto"/>
            </w:tcBorders>
          </w:tcPr>
          <w:p w14:paraId="07C40E15" w14:textId="26E6CB8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234AAD3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075CFFBE" w14:textId="725E360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6A382100" w14:textId="77777777" w:rsidTr="001B7A58">
        <w:tc>
          <w:tcPr>
            <w:tcW w:w="446" w:type="dxa"/>
            <w:tcBorders>
              <w:top w:val="double" w:sz="4" w:space="0" w:color="auto"/>
              <w:bottom w:val="double" w:sz="4" w:space="0" w:color="auto"/>
            </w:tcBorders>
          </w:tcPr>
          <w:p w14:paraId="63C92A59" w14:textId="4DCA6E7C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tcBorders>
              <w:top w:val="double" w:sz="4" w:space="0" w:color="auto"/>
              <w:bottom w:val="double" w:sz="4" w:space="0" w:color="auto"/>
            </w:tcBorders>
          </w:tcPr>
          <w:p w14:paraId="376A7611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</w:rPr>
              <w:t>16 01 13*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0A404CEF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</w:rPr>
              <w:t>Płyny hamulcowe</w:t>
            </w:r>
          </w:p>
        </w:tc>
        <w:tc>
          <w:tcPr>
            <w:tcW w:w="1565" w:type="dxa"/>
            <w:tcBorders>
              <w:top w:val="double" w:sz="4" w:space="0" w:color="auto"/>
              <w:bottom w:val="double" w:sz="4" w:space="0" w:color="auto"/>
            </w:tcBorders>
          </w:tcPr>
          <w:p w14:paraId="6095BEA5" w14:textId="142EF6DB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25BE284C" w14:textId="46C9FB63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608C1B4" w14:textId="3CC3EED4" w:rsidR="00240708" w:rsidRPr="00516508" w:rsidRDefault="00B43422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</w:t>
            </w:r>
            <w:r w:rsidR="000547E0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</w:rPr>
              <w:t>5</w:t>
            </w:r>
            <w:r w:rsidR="000547E0">
              <w:rPr>
                <w:rFonts w:ascii="Arial Narrow" w:hAnsi="Arial Narrow"/>
              </w:rPr>
              <w:t>0</w:t>
            </w:r>
          </w:p>
        </w:tc>
        <w:tc>
          <w:tcPr>
            <w:tcW w:w="1736" w:type="dxa"/>
            <w:tcBorders>
              <w:top w:val="double" w:sz="4" w:space="0" w:color="auto"/>
              <w:bottom w:val="double" w:sz="4" w:space="0" w:color="auto"/>
            </w:tcBorders>
          </w:tcPr>
          <w:p w14:paraId="5FD42FBC" w14:textId="02E2E8C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8921B8A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6A9D06C0" w14:textId="69FD69AE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  <w:bookmarkStart w:id="2" w:name="_Hlk144895637"/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2518E438" w14:textId="3DD326F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 01 14*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46F80479" w14:textId="163CAE1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B84745">
              <w:rPr>
                <w:rFonts w:ascii="Arial Narrow" w:hAnsi="Arial Narrow" w:cs="Calibri"/>
              </w:rPr>
              <w:t xml:space="preserve">Płyny zapobiegające </w:t>
            </w:r>
            <w:r w:rsidRPr="00B84745">
              <w:rPr>
                <w:rFonts w:ascii="Arial Narrow" w:hAnsi="Arial Narrow" w:cs="Calibri"/>
              </w:rPr>
              <w:lastRenderedPageBreak/>
              <w:t>zamarzaniu zawierające niebezpieczne substancje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33D05E6A" w14:textId="713F64A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Jastrzębie-Zdrój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5BC2D4C9" w14:textId="251AAC9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675B0C27" w14:textId="017657B4" w:rsidR="00C26826" w:rsidRPr="00516508" w:rsidRDefault="00E00A6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5C69F969" w14:textId="28FC051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D34341D" w14:textId="77777777" w:rsidTr="001B7A58">
        <w:tc>
          <w:tcPr>
            <w:tcW w:w="446" w:type="dxa"/>
            <w:vMerge/>
            <w:tcBorders>
              <w:top w:val="double" w:sz="4" w:space="0" w:color="auto"/>
            </w:tcBorders>
          </w:tcPr>
          <w:p w14:paraId="5FF8F340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  <w:tcBorders>
              <w:top w:val="double" w:sz="4" w:space="0" w:color="auto"/>
            </w:tcBorders>
          </w:tcPr>
          <w:p w14:paraId="6C98CEB7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  <w:tcBorders>
              <w:top w:val="double" w:sz="4" w:space="0" w:color="auto"/>
            </w:tcBorders>
          </w:tcPr>
          <w:p w14:paraId="3D3F34F9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bottom w:val="double" w:sz="4" w:space="0" w:color="auto"/>
            </w:tcBorders>
          </w:tcPr>
          <w:p w14:paraId="3CDFFCEA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77F66948" w14:textId="7C11C75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0EB8198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331EBE9" w14:textId="2AEE301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87BC7E6" w14:textId="77777777" w:rsidTr="001B7A58">
        <w:tc>
          <w:tcPr>
            <w:tcW w:w="446" w:type="dxa"/>
            <w:vMerge/>
          </w:tcPr>
          <w:p w14:paraId="6BEC61B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  <w:bookmarkStart w:id="3" w:name="_Hlk144895721"/>
          </w:p>
        </w:tc>
        <w:tc>
          <w:tcPr>
            <w:tcW w:w="1114" w:type="dxa"/>
            <w:vMerge/>
          </w:tcPr>
          <w:p w14:paraId="666CB563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73778209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double" w:sz="4" w:space="0" w:color="auto"/>
              <w:bottom w:val="double" w:sz="4" w:space="0" w:color="auto"/>
            </w:tcBorders>
          </w:tcPr>
          <w:p w14:paraId="4AC482C3" w14:textId="20D7A71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6FD95777" w14:textId="6D78CF6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280D9DE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FFD6E42" w14:textId="47B93AB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506929F" w14:textId="77777777" w:rsidTr="001B7A58">
        <w:tc>
          <w:tcPr>
            <w:tcW w:w="446" w:type="dxa"/>
            <w:vMerge/>
          </w:tcPr>
          <w:p w14:paraId="4416383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23776A0D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72C46EB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double" w:sz="4" w:space="0" w:color="auto"/>
              <w:bottom w:val="double" w:sz="4" w:space="0" w:color="auto"/>
            </w:tcBorders>
          </w:tcPr>
          <w:p w14:paraId="38A9892D" w14:textId="27DABEB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Pniówek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5B005B16" w14:textId="070B0B2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23254F4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7B34FBB" w14:textId="2D6F553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A047D93" w14:textId="77777777" w:rsidTr="001B7A58">
        <w:tc>
          <w:tcPr>
            <w:tcW w:w="446" w:type="dxa"/>
            <w:vMerge/>
          </w:tcPr>
          <w:p w14:paraId="7B6BA55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6BB30538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4DDC370B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double" w:sz="4" w:space="0" w:color="auto"/>
              <w:bottom w:val="double" w:sz="4" w:space="0" w:color="auto"/>
            </w:tcBorders>
          </w:tcPr>
          <w:p w14:paraId="14388B06" w14:textId="352E246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583A197A" w14:textId="60B049D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11A6499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7F05548" w14:textId="695F8CB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bookmarkEnd w:id="3"/>
      <w:tr w:rsidR="00C26826" w:rsidRPr="00516508" w14:paraId="04D8EB14" w14:textId="77777777" w:rsidTr="001B7A58">
        <w:tc>
          <w:tcPr>
            <w:tcW w:w="446" w:type="dxa"/>
            <w:vMerge/>
          </w:tcPr>
          <w:p w14:paraId="14A3A8D0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658FEA2F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D17F6DF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7B66B521" w14:textId="640477A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2E3FB750" w14:textId="205E81B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45EAC7F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D684982" w14:textId="3361B1B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EEB6022" w14:textId="77777777" w:rsidTr="001B7A58">
        <w:tc>
          <w:tcPr>
            <w:tcW w:w="446" w:type="dxa"/>
            <w:vMerge/>
          </w:tcPr>
          <w:p w14:paraId="487A5B7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19137DA2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BC7796F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bottom w:val="double" w:sz="4" w:space="0" w:color="auto"/>
            </w:tcBorders>
          </w:tcPr>
          <w:p w14:paraId="4E8A5909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2C869393" w14:textId="1F9DEC5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Nad Koleją</w:t>
            </w:r>
          </w:p>
        </w:tc>
        <w:tc>
          <w:tcPr>
            <w:tcW w:w="969" w:type="dxa"/>
            <w:vMerge/>
            <w:vAlign w:val="center"/>
          </w:tcPr>
          <w:p w14:paraId="153E270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1D8380F" w14:textId="5B06217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A073A5A" w14:textId="77777777" w:rsidTr="001B7A58">
        <w:tc>
          <w:tcPr>
            <w:tcW w:w="446" w:type="dxa"/>
            <w:vMerge/>
          </w:tcPr>
          <w:p w14:paraId="5793CBF0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5C03A5C1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2FAC8B7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39F2C1AA" w14:textId="4249AF8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30FC5E8A" w14:textId="0097596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969" w:type="dxa"/>
            <w:vMerge/>
            <w:vAlign w:val="center"/>
          </w:tcPr>
          <w:p w14:paraId="7C02533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CC3AE6C" w14:textId="0C6AE5E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4639EAB" w14:textId="77777777" w:rsidTr="001B7A58">
        <w:tc>
          <w:tcPr>
            <w:tcW w:w="446" w:type="dxa"/>
            <w:vMerge/>
          </w:tcPr>
          <w:p w14:paraId="58EEBBC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59A66A21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60424D9A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top w:val="double" w:sz="4" w:space="0" w:color="auto"/>
            </w:tcBorders>
          </w:tcPr>
          <w:p w14:paraId="6AA7F013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47B1EEA8" w14:textId="58BDA35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969" w:type="dxa"/>
            <w:vMerge/>
            <w:vAlign w:val="center"/>
          </w:tcPr>
          <w:p w14:paraId="6F23E80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01D7023" w14:textId="003E3FD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276C27A" w14:textId="77777777" w:rsidTr="001B7A58">
        <w:tc>
          <w:tcPr>
            <w:tcW w:w="446" w:type="dxa"/>
            <w:vMerge/>
          </w:tcPr>
          <w:p w14:paraId="2EC8DB0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6A87ECBE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7B921441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top w:val="double" w:sz="4" w:space="0" w:color="auto"/>
            </w:tcBorders>
          </w:tcPr>
          <w:p w14:paraId="2E1FFCA6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1C2C29AC" w14:textId="5B30850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969" w:type="dxa"/>
            <w:vMerge/>
            <w:vAlign w:val="center"/>
          </w:tcPr>
          <w:p w14:paraId="0825721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5477C41" w14:textId="4F8A4FD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1A5DA87" w14:textId="77777777" w:rsidTr="001B7A58">
        <w:tc>
          <w:tcPr>
            <w:tcW w:w="446" w:type="dxa"/>
            <w:vMerge/>
          </w:tcPr>
          <w:p w14:paraId="4E584E5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2CC34CF5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B6C208E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top w:val="double" w:sz="4" w:space="0" w:color="auto"/>
            </w:tcBorders>
          </w:tcPr>
          <w:p w14:paraId="5E29C159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02EB6467" w14:textId="1B192CF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969" w:type="dxa"/>
            <w:vMerge/>
            <w:vAlign w:val="center"/>
          </w:tcPr>
          <w:p w14:paraId="5C3B5DC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B777A91" w14:textId="1F96189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AF51A9A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67A0100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0294DE5A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2422E070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bottom w:val="double" w:sz="4" w:space="0" w:color="auto"/>
            </w:tcBorders>
          </w:tcPr>
          <w:p w14:paraId="6908F5F0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17CFF373" w14:textId="350A52B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1DC5002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1FBB2E8A" w14:textId="6C8AA41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bookmarkEnd w:id="2"/>
      <w:tr w:rsidR="00C26826" w:rsidRPr="00516508" w14:paraId="66DEB2E5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0189C5F1" w14:textId="39CC21DC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1D7B7297" w14:textId="6B2448E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16 01 15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23E7BBA3" w14:textId="32E23C5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B84745">
              <w:rPr>
                <w:rFonts w:ascii="Arial Narrow" w:hAnsi="Arial Narrow" w:cs="Calibri"/>
              </w:rPr>
              <w:t>Płyny zapobiegające zamarzaniu inne niż wymienione w 16 01 14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0C1624B6" w14:textId="5EB0123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488B16B2" w14:textId="23B711F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119E98EC" w14:textId="7CD07B2F" w:rsidR="00C26826" w:rsidRPr="00516508" w:rsidRDefault="001B7A5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  <w:r w:rsidR="00140220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1AF2922E" w14:textId="29A3F29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997DC07" w14:textId="77777777" w:rsidTr="001B7A58">
        <w:tc>
          <w:tcPr>
            <w:tcW w:w="446" w:type="dxa"/>
            <w:vMerge/>
          </w:tcPr>
          <w:p w14:paraId="44852F8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447E1A80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4CB7804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bottom w:val="double" w:sz="4" w:space="0" w:color="auto"/>
            </w:tcBorders>
          </w:tcPr>
          <w:p w14:paraId="7CC81148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224C0393" w14:textId="413A2F2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740D546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931E12A" w14:textId="0C5D583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F16A0B3" w14:textId="77777777" w:rsidTr="001B7A58">
        <w:tc>
          <w:tcPr>
            <w:tcW w:w="446" w:type="dxa"/>
            <w:vMerge/>
          </w:tcPr>
          <w:p w14:paraId="5DF0B37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621AB0D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04AC153A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double" w:sz="4" w:space="0" w:color="auto"/>
              <w:bottom w:val="double" w:sz="4" w:space="0" w:color="auto"/>
            </w:tcBorders>
          </w:tcPr>
          <w:p w14:paraId="58B6FD27" w14:textId="3B08467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7F1AAC03" w14:textId="4784D0A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6852824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D45F00B" w14:textId="3E6CA06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614555F" w14:textId="77777777" w:rsidTr="001B7A58">
        <w:tc>
          <w:tcPr>
            <w:tcW w:w="446" w:type="dxa"/>
            <w:vMerge/>
          </w:tcPr>
          <w:p w14:paraId="044F91A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B93195D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5410E5A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double" w:sz="4" w:space="0" w:color="auto"/>
              <w:bottom w:val="double" w:sz="4" w:space="0" w:color="auto"/>
            </w:tcBorders>
          </w:tcPr>
          <w:p w14:paraId="3BD07F6B" w14:textId="4D46373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Pniówek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48B4F4DA" w14:textId="19C125E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485B132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12225E3" w14:textId="405CEF7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53564EF" w14:textId="77777777" w:rsidTr="001B7A58">
        <w:tc>
          <w:tcPr>
            <w:tcW w:w="446" w:type="dxa"/>
            <w:vMerge/>
          </w:tcPr>
          <w:p w14:paraId="7B6FBA7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0851EA43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4994BD45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double" w:sz="4" w:space="0" w:color="auto"/>
              <w:bottom w:val="double" w:sz="4" w:space="0" w:color="auto"/>
            </w:tcBorders>
          </w:tcPr>
          <w:p w14:paraId="6A2DCAFE" w14:textId="21D8D2F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79D164B0" w14:textId="1622D7E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130EC8D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1109BC9" w14:textId="68FB7D9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BB5B486" w14:textId="77777777" w:rsidTr="001B7A58">
        <w:tc>
          <w:tcPr>
            <w:tcW w:w="446" w:type="dxa"/>
            <w:vMerge/>
          </w:tcPr>
          <w:p w14:paraId="449F1CF9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272763C9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2D2BDC01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06A3DEDE" w14:textId="580572E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A5E88"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57A9AF95" w14:textId="6C32C02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2DC1A34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3C1C52A" w14:textId="393B29D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8DC5983" w14:textId="77777777" w:rsidTr="001B7A58">
        <w:tc>
          <w:tcPr>
            <w:tcW w:w="446" w:type="dxa"/>
            <w:vMerge/>
          </w:tcPr>
          <w:p w14:paraId="7773249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17502E98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7A18406D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bottom w:val="double" w:sz="4" w:space="0" w:color="auto"/>
            </w:tcBorders>
          </w:tcPr>
          <w:p w14:paraId="0F6C932E" w14:textId="77777777" w:rsidR="00C26826" w:rsidRPr="005A5E8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53570FAC" w14:textId="72017C1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Nad Koleją</w:t>
            </w:r>
          </w:p>
        </w:tc>
        <w:tc>
          <w:tcPr>
            <w:tcW w:w="969" w:type="dxa"/>
            <w:vMerge/>
            <w:vAlign w:val="center"/>
          </w:tcPr>
          <w:p w14:paraId="71D4776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E0109A8" w14:textId="78A1CA2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A1EE875" w14:textId="77777777" w:rsidTr="001B7A58">
        <w:tc>
          <w:tcPr>
            <w:tcW w:w="446" w:type="dxa"/>
            <w:vMerge/>
          </w:tcPr>
          <w:p w14:paraId="2439F593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5E8EC744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267F64C1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00490CEB" w14:textId="0489ADF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0D814DD2" w14:textId="30E4636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969" w:type="dxa"/>
            <w:vMerge/>
            <w:vAlign w:val="center"/>
          </w:tcPr>
          <w:p w14:paraId="328B1CE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493187B" w14:textId="7EF5B0C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D095C53" w14:textId="77777777" w:rsidTr="001B7A58">
        <w:tc>
          <w:tcPr>
            <w:tcW w:w="446" w:type="dxa"/>
            <w:vMerge/>
          </w:tcPr>
          <w:p w14:paraId="05FE02E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CC1B55F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2E5807D5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top w:val="double" w:sz="4" w:space="0" w:color="auto"/>
            </w:tcBorders>
          </w:tcPr>
          <w:p w14:paraId="023135D9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34EB738A" w14:textId="44C7465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969" w:type="dxa"/>
            <w:vMerge/>
            <w:vAlign w:val="center"/>
          </w:tcPr>
          <w:p w14:paraId="500DC31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7BC4755" w14:textId="1DE0B1B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89F8EB1" w14:textId="77777777" w:rsidTr="001B7A58">
        <w:tc>
          <w:tcPr>
            <w:tcW w:w="446" w:type="dxa"/>
            <w:vMerge/>
          </w:tcPr>
          <w:p w14:paraId="46BAC0E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058827E8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36FA0A8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top w:val="double" w:sz="4" w:space="0" w:color="auto"/>
            </w:tcBorders>
          </w:tcPr>
          <w:p w14:paraId="7C7341C4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6CAEFC41" w14:textId="2BE2F14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969" w:type="dxa"/>
            <w:vMerge/>
            <w:vAlign w:val="center"/>
          </w:tcPr>
          <w:p w14:paraId="61D8441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01033CA" w14:textId="3B0249D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5B7C6F6" w14:textId="77777777" w:rsidTr="001B7A58">
        <w:tc>
          <w:tcPr>
            <w:tcW w:w="446" w:type="dxa"/>
            <w:vMerge/>
          </w:tcPr>
          <w:p w14:paraId="72C7F860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C906D10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4BB4F81F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top w:val="double" w:sz="4" w:space="0" w:color="auto"/>
            </w:tcBorders>
          </w:tcPr>
          <w:p w14:paraId="789F9A18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1DE78CF2" w14:textId="3C4EA03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969" w:type="dxa"/>
            <w:vMerge/>
            <w:vAlign w:val="center"/>
          </w:tcPr>
          <w:p w14:paraId="28BEA43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716EE10" w14:textId="40B988B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1BCF631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70B5B1C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057311F8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2A84FA63" w14:textId="77777777" w:rsidR="00C26826" w:rsidRPr="00B84745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  <w:tcBorders>
              <w:bottom w:val="double" w:sz="4" w:space="0" w:color="auto"/>
            </w:tcBorders>
          </w:tcPr>
          <w:p w14:paraId="4A8670A5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229C4B20" w14:textId="2F65F22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1C4A1E0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60FAD4A7" w14:textId="34AE42E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07C5F96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0656F7D0" w14:textId="673BD31B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516D8EE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</w:rPr>
              <w:t>16 01 19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730EF69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</w:rPr>
              <w:t>Tworzywa sztuczne</w:t>
            </w:r>
          </w:p>
        </w:tc>
        <w:tc>
          <w:tcPr>
            <w:tcW w:w="1565" w:type="dxa"/>
            <w:tcBorders>
              <w:top w:val="double" w:sz="4" w:space="0" w:color="auto"/>
            </w:tcBorders>
          </w:tcPr>
          <w:p w14:paraId="31A651E1" w14:textId="5C4EC32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6626889B" w14:textId="4227BF2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40920AD4" w14:textId="082689F3" w:rsidR="00C26826" w:rsidRPr="00516508" w:rsidRDefault="00B43422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1B7A58">
              <w:rPr>
                <w:rFonts w:ascii="Arial Narrow" w:hAnsi="Arial Narrow"/>
              </w:rPr>
              <w:t>0</w:t>
            </w:r>
            <w:r w:rsidR="00140220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20163F05" w14:textId="626E67D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756657C" w14:textId="77777777" w:rsidTr="001B7A58">
        <w:tc>
          <w:tcPr>
            <w:tcW w:w="446" w:type="dxa"/>
            <w:vMerge/>
          </w:tcPr>
          <w:p w14:paraId="5F7FB2C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40FA441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C1272A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AC56422" w14:textId="36E7F60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119F42AC" w14:textId="30F219E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14BD596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5CD7D8E" w14:textId="3DB6468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BC98337" w14:textId="77777777" w:rsidTr="001B7A58">
        <w:tc>
          <w:tcPr>
            <w:tcW w:w="446" w:type="dxa"/>
            <w:vMerge/>
          </w:tcPr>
          <w:p w14:paraId="37BEC8C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2D29D47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8C9707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22ED4447" w14:textId="522B8DE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3611B9B" w14:textId="3E78705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/>
            <w:vAlign w:val="center"/>
          </w:tcPr>
          <w:p w14:paraId="2090674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F6CCB8C" w14:textId="3F1B978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2C35E59" w14:textId="77777777" w:rsidTr="001B7A58">
        <w:tc>
          <w:tcPr>
            <w:tcW w:w="446" w:type="dxa"/>
            <w:vMerge/>
          </w:tcPr>
          <w:p w14:paraId="4E204B5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47F640C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4D1F469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43E4E3B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3F005518" w14:textId="7BF6074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Katowice 3 a</w:t>
            </w:r>
          </w:p>
        </w:tc>
        <w:tc>
          <w:tcPr>
            <w:tcW w:w="969" w:type="dxa"/>
            <w:vMerge/>
            <w:vAlign w:val="center"/>
          </w:tcPr>
          <w:p w14:paraId="04ECB0A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ACD585B" w14:textId="5ED74E8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3AE437B" w14:textId="77777777" w:rsidTr="001B7A58">
        <w:tc>
          <w:tcPr>
            <w:tcW w:w="446" w:type="dxa"/>
            <w:vMerge/>
          </w:tcPr>
          <w:p w14:paraId="2BCDE56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14E5A9B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49AD4F9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18D21EF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4FFB4A97" w14:textId="3754C3E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933934"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710E6A8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66960AA" w14:textId="0741596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5F6D208" w14:textId="77777777" w:rsidTr="001B7A58">
        <w:tc>
          <w:tcPr>
            <w:tcW w:w="446" w:type="dxa"/>
            <w:vMerge/>
          </w:tcPr>
          <w:p w14:paraId="759E4FF9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556EFD3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DF5074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5C247ED6" w14:textId="0AF09C9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</w:tcPr>
          <w:p w14:paraId="7F22CE5A" w14:textId="74061421" w:rsidR="00C26826" w:rsidRPr="00933934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5C87BBD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5534123" w14:textId="51198EC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37229A7" w14:textId="77777777" w:rsidTr="001B7A58">
        <w:tc>
          <w:tcPr>
            <w:tcW w:w="446" w:type="dxa"/>
            <w:vMerge/>
          </w:tcPr>
          <w:p w14:paraId="68111AE9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342450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05EABA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5AEB1F05" w14:textId="45E58EF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</w:tcPr>
          <w:p w14:paraId="0911F35D" w14:textId="0C8ACA42" w:rsidR="00C26826" w:rsidRPr="00933934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67E8520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0B1E385" w14:textId="5E3D11F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52BA40D" w14:textId="77777777" w:rsidTr="001B7A58">
        <w:tc>
          <w:tcPr>
            <w:tcW w:w="446" w:type="dxa"/>
            <w:vMerge/>
          </w:tcPr>
          <w:p w14:paraId="62031ADF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2C2AC0E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7F36C98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 w:val="restart"/>
          </w:tcPr>
          <w:p w14:paraId="73DE7D62" w14:textId="3D570BD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97D191B" w14:textId="53C9FBE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969" w:type="dxa"/>
            <w:vMerge/>
            <w:vAlign w:val="center"/>
          </w:tcPr>
          <w:p w14:paraId="27F339B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F38E812" w14:textId="569EDF8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2AB0B00" w14:textId="77777777" w:rsidTr="001B7A58">
        <w:tc>
          <w:tcPr>
            <w:tcW w:w="446" w:type="dxa"/>
            <w:vMerge/>
          </w:tcPr>
          <w:p w14:paraId="3813D8F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6C7731D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3BF716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526E38BC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83669A" w14:textId="06D21D3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969" w:type="dxa"/>
            <w:vMerge/>
            <w:vAlign w:val="center"/>
          </w:tcPr>
          <w:p w14:paraId="5A11186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10407C5" w14:textId="38F9968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7410079" w14:textId="77777777" w:rsidTr="001B7A58">
        <w:tc>
          <w:tcPr>
            <w:tcW w:w="446" w:type="dxa"/>
            <w:vMerge/>
          </w:tcPr>
          <w:p w14:paraId="6E17D5C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2371C3B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E6EC7D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5AF5FE1D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228B68" w14:textId="45B7C5A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969" w:type="dxa"/>
            <w:vMerge/>
            <w:vAlign w:val="center"/>
          </w:tcPr>
          <w:p w14:paraId="680BD37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A4AEBB4" w14:textId="5CE2135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82852F5" w14:textId="77777777" w:rsidTr="001B7A58">
        <w:tc>
          <w:tcPr>
            <w:tcW w:w="446" w:type="dxa"/>
            <w:vMerge/>
          </w:tcPr>
          <w:p w14:paraId="316D821F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5125B11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2E0759F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6B12D1FC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0EA369" w14:textId="3627AA5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969" w:type="dxa"/>
            <w:vMerge/>
            <w:vAlign w:val="center"/>
          </w:tcPr>
          <w:p w14:paraId="73D052C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89FDE84" w14:textId="28BCF35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8E825A3" w14:textId="77777777" w:rsidTr="001B7A58">
        <w:tc>
          <w:tcPr>
            <w:tcW w:w="446" w:type="dxa"/>
            <w:vMerge/>
          </w:tcPr>
          <w:p w14:paraId="3B3DD9D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4EDA0A2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DC380B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702D8F18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D788C7" w14:textId="2ABE5DF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969" w:type="dxa"/>
            <w:vMerge/>
            <w:vAlign w:val="center"/>
          </w:tcPr>
          <w:p w14:paraId="18A4939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DA6F3EA" w14:textId="1A03A38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06D876C" w14:textId="77777777" w:rsidTr="001B7A58">
        <w:tc>
          <w:tcPr>
            <w:tcW w:w="446" w:type="dxa"/>
            <w:vMerge/>
          </w:tcPr>
          <w:p w14:paraId="6B668E7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5874EAB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85E176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6CB55E00" w14:textId="2693071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</w:tcPr>
          <w:p w14:paraId="04E4290E" w14:textId="52C6846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139F704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007A5B9" w14:textId="7CBDACE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9C4653D" w14:textId="77777777" w:rsidTr="001B7A58">
        <w:tc>
          <w:tcPr>
            <w:tcW w:w="446" w:type="dxa"/>
            <w:vMerge/>
          </w:tcPr>
          <w:p w14:paraId="2BB2ADA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00BBBE5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D82336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 w:val="restart"/>
          </w:tcPr>
          <w:p w14:paraId="46FAAC71" w14:textId="08BE285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</w:tcPr>
          <w:p w14:paraId="19B64EEF" w14:textId="3E71033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2C7C805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1FEDF2D" w14:textId="66A3944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D13220D" w14:textId="77777777" w:rsidTr="001B7A58">
        <w:tc>
          <w:tcPr>
            <w:tcW w:w="446" w:type="dxa"/>
            <w:vMerge/>
          </w:tcPr>
          <w:p w14:paraId="46EE485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3E59253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7CF4938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4DCB9960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16C7C5BA" w14:textId="7752EA8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9F19EA">
              <w:rPr>
                <w:rFonts w:ascii="Arial Narrow" w:hAnsi="Arial Narrow"/>
              </w:rPr>
              <w:t>ul. Nad Koleją</w:t>
            </w:r>
          </w:p>
        </w:tc>
        <w:tc>
          <w:tcPr>
            <w:tcW w:w="969" w:type="dxa"/>
            <w:vMerge/>
            <w:vAlign w:val="center"/>
          </w:tcPr>
          <w:p w14:paraId="2DEEE58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8F93FD9" w14:textId="3F54A94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EB40BF3" w14:textId="77777777" w:rsidTr="001B7A58">
        <w:tc>
          <w:tcPr>
            <w:tcW w:w="446" w:type="dxa"/>
            <w:vMerge/>
          </w:tcPr>
          <w:p w14:paraId="182F1EA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62B7A13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9AFBB4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25B16565" w14:textId="7A40161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</w:tcPr>
          <w:p w14:paraId="218BA72A" w14:textId="24D84FE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514E39C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598B713" w14:textId="40E94D7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BCCDDE3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3F993C9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74B62EB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0C2B15B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1DB08065" w14:textId="5508889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Czerwionka– Leszczyny</w:t>
            </w:r>
          </w:p>
          <w:p w14:paraId="2A5EF907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  <w:p w14:paraId="6BED1BC4" w14:textId="2810DF9B" w:rsidR="00C0514A" w:rsidRDefault="00C0514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bottom w:val="double" w:sz="4" w:space="0" w:color="auto"/>
            </w:tcBorders>
          </w:tcPr>
          <w:p w14:paraId="024F2BF0" w14:textId="2F86B51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154B525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325541DF" w14:textId="410C70A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35954D7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0E6BBCE3" w14:textId="7D1E9902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5639F73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01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7</w:t>
            </w:r>
            <w:r w:rsidRPr="00516508">
              <w:rPr>
                <w:rFonts w:ascii="Arial Narrow" w:hAnsi="Arial Narrow" w:cs="Calibri"/>
                <w:position w:val="1"/>
              </w:rPr>
              <w:t>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08CD5C3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Filtry</w:t>
            </w:r>
            <w:r w:rsidRPr="00516508">
              <w:rPr>
                <w:rFonts w:ascii="Arial Narrow" w:hAnsi="Arial Narrow" w:cs="Calibri"/>
                <w:spacing w:val="-3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position w:val="1"/>
              </w:rPr>
              <w:t>l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j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ow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17EDD157" w14:textId="057E315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7699CCBE" w14:textId="17B29F4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569E1017" w14:textId="4EF9651B" w:rsidR="00C26826" w:rsidRPr="00516508" w:rsidRDefault="00B43422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="00140220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</w:rPr>
              <w:t>0</w:t>
            </w:r>
            <w:r w:rsidR="00140220">
              <w:rPr>
                <w:rFonts w:ascii="Arial Narrow" w:hAnsi="Arial Narrow"/>
              </w:rPr>
              <w:t>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495740AF" w14:textId="05A2EE5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5DF7E05" w14:textId="77777777" w:rsidTr="001B7A58">
        <w:tc>
          <w:tcPr>
            <w:tcW w:w="446" w:type="dxa"/>
            <w:vMerge/>
          </w:tcPr>
          <w:p w14:paraId="63642650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41EAA4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777FA4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0C9595F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57767AC9" w14:textId="3A20CDB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Węglowa 4</w:t>
            </w:r>
          </w:p>
        </w:tc>
        <w:tc>
          <w:tcPr>
            <w:tcW w:w="969" w:type="dxa"/>
            <w:vMerge/>
            <w:vAlign w:val="center"/>
          </w:tcPr>
          <w:p w14:paraId="7EF8FE6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75152B9" w14:textId="08DC1AB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078DBA8" w14:textId="77777777" w:rsidTr="001B7A58">
        <w:tc>
          <w:tcPr>
            <w:tcW w:w="446" w:type="dxa"/>
            <w:vMerge/>
          </w:tcPr>
          <w:p w14:paraId="7492DDB0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14FA57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78BC23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7A7693D" w14:textId="52C1751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2C7D2327" w14:textId="36363DC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4BC0949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7BA4869" w14:textId="3145545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87963C6" w14:textId="77777777" w:rsidTr="001B7A58">
        <w:tc>
          <w:tcPr>
            <w:tcW w:w="446" w:type="dxa"/>
            <w:vMerge/>
          </w:tcPr>
          <w:p w14:paraId="5DBBF9F9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F71AF1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7577CF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1263027B" w14:textId="6D69AD9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7B62D2DD" w14:textId="77A2E41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581BF70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940729B" w14:textId="36117E0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877E411" w14:textId="77777777" w:rsidTr="001B7A58">
        <w:tc>
          <w:tcPr>
            <w:tcW w:w="446" w:type="dxa"/>
            <w:vMerge/>
          </w:tcPr>
          <w:p w14:paraId="7DB9C5F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AEC264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084C5A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709FBEC1" w14:textId="7F4454D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65F490" w14:textId="372F7E1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969" w:type="dxa"/>
            <w:vMerge/>
            <w:vAlign w:val="center"/>
          </w:tcPr>
          <w:p w14:paraId="4519406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1641B4B" w14:textId="43E1B63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8C98E43" w14:textId="77777777" w:rsidTr="001B7A58">
        <w:tc>
          <w:tcPr>
            <w:tcW w:w="446" w:type="dxa"/>
            <w:vMerge/>
          </w:tcPr>
          <w:p w14:paraId="30F6E31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A71C2F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950612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BAB1711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A0A61D" w14:textId="34060F7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969" w:type="dxa"/>
            <w:vMerge/>
            <w:vAlign w:val="center"/>
          </w:tcPr>
          <w:p w14:paraId="5DE48FB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711968D" w14:textId="74C8FED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1714C23" w14:textId="77777777" w:rsidTr="001B7A58">
        <w:tc>
          <w:tcPr>
            <w:tcW w:w="446" w:type="dxa"/>
            <w:vMerge/>
          </w:tcPr>
          <w:p w14:paraId="464F989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69D390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8A0FA5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2B18659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7BBF87" w14:textId="678BA4B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969" w:type="dxa"/>
            <w:vMerge/>
            <w:vAlign w:val="center"/>
          </w:tcPr>
          <w:p w14:paraId="3973E7E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96F648E" w14:textId="246B0A3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DA028BB" w14:textId="77777777" w:rsidTr="001B7A58">
        <w:tc>
          <w:tcPr>
            <w:tcW w:w="446" w:type="dxa"/>
            <w:vMerge/>
          </w:tcPr>
          <w:p w14:paraId="7B8A91E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E0CD2B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CFD8BE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45EDF92F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57D641A" w14:textId="733AD69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969" w:type="dxa"/>
            <w:vMerge/>
            <w:vAlign w:val="center"/>
          </w:tcPr>
          <w:p w14:paraId="0AB7DF8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6762617" w14:textId="2E944F6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7A0C0DC" w14:textId="77777777" w:rsidTr="001B7A58">
        <w:tc>
          <w:tcPr>
            <w:tcW w:w="446" w:type="dxa"/>
            <w:vMerge/>
          </w:tcPr>
          <w:p w14:paraId="0B7CA8E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8682AC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F3E70C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797A2277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891FB2" w14:textId="334693E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969" w:type="dxa"/>
            <w:vMerge/>
            <w:vAlign w:val="center"/>
          </w:tcPr>
          <w:p w14:paraId="5737E51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091E23A" w14:textId="4B06996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EE33284" w14:textId="77777777" w:rsidTr="001B7A58">
        <w:tc>
          <w:tcPr>
            <w:tcW w:w="446" w:type="dxa"/>
            <w:vMerge/>
          </w:tcPr>
          <w:p w14:paraId="778C670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05A0E0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9D9E8B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7C13561" w14:textId="333F863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A29AAF9" w14:textId="1D266E6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600E6CB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B90D909" w14:textId="165BEFE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3D97DA1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1E20F8D0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71F6171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08E154F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4784EF14" w14:textId="6530616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51D4B552" w14:textId="0BB0E1A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43C9DF2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683CE992" w14:textId="246EA55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BF2FD5B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051878BA" w14:textId="19E0D8A4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16DC290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01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99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171EA08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5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ie</w:t>
            </w:r>
            <w:r w:rsidRPr="00516508">
              <w:rPr>
                <w:rFonts w:ascii="Arial Narrow" w:hAnsi="Arial Narrow" w:cs="Calibri"/>
                <w:spacing w:val="-3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m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io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1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odp</w:t>
            </w:r>
            <w:r w:rsidRPr="00516508">
              <w:rPr>
                <w:rFonts w:ascii="Arial Narrow" w:hAnsi="Arial Narrow" w:cs="Calibri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d</w:t>
            </w:r>
            <w:r w:rsidRPr="00516508">
              <w:rPr>
                <w:rFonts w:ascii="Arial Narrow" w:hAnsi="Arial Narrow" w:cs="Calibri"/>
                <w:position w:val="1"/>
              </w:rPr>
              <w:t>y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10C001D7" w14:textId="7C03B0C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7CF5C0C8" w14:textId="4BB278C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6587AABF" w14:textId="395965D6" w:rsidR="00C26826" w:rsidRPr="00516508" w:rsidRDefault="00B43422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 w:rsidRPr="00B43422">
              <w:rPr>
                <w:rFonts w:ascii="Arial Narrow" w:hAnsi="Arial Narrow"/>
              </w:rPr>
              <w:t>5,00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0D010A40" w14:textId="3282F89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7A5FDF7" w14:textId="77777777" w:rsidTr="001B7A58">
        <w:tc>
          <w:tcPr>
            <w:tcW w:w="446" w:type="dxa"/>
            <w:vMerge/>
          </w:tcPr>
          <w:p w14:paraId="61BE506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D1EFE1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905C80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3DD7F6C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21224320" w14:textId="0EA444A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57ACEB8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A75E383" w14:textId="20AE3ED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4D55248" w14:textId="77777777" w:rsidTr="001B7A58">
        <w:tc>
          <w:tcPr>
            <w:tcW w:w="446" w:type="dxa"/>
            <w:vMerge/>
          </w:tcPr>
          <w:p w14:paraId="3CCB089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415487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F8A059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7D05AEE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5E13921B" w14:textId="1117AAC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Energetyka 17</w:t>
            </w:r>
          </w:p>
        </w:tc>
        <w:tc>
          <w:tcPr>
            <w:tcW w:w="969" w:type="dxa"/>
            <w:vMerge/>
            <w:vAlign w:val="center"/>
          </w:tcPr>
          <w:p w14:paraId="3EF6BD7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FD90D05" w14:textId="1FD4BA2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0B9B88E" w14:textId="77777777" w:rsidTr="001B7A58">
        <w:tc>
          <w:tcPr>
            <w:tcW w:w="446" w:type="dxa"/>
            <w:vMerge/>
          </w:tcPr>
          <w:p w14:paraId="5756416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317876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8B2276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59D671D" w14:textId="000C5E4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4289AA30" w14:textId="538B755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20BFED3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652C76F" w14:textId="1ACF60C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0EDC9AB" w14:textId="77777777" w:rsidTr="001B7A58">
        <w:tc>
          <w:tcPr>
            <w:tcW w:w="446" w:type="dxa"/>
            <w:vMerge/>
          </w:tcPr>
          <w:p w14:paraId="25C2CD1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D42940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E3635A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0B5F2DB" w14:textId="0963651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1F32A090" w14:textId="7653DF7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46725B7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4468874" w14:textId="7DFBF85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CB872D8" w14:textId="77777777" w:rsidTr="001B7A58">
        <w:tc>
          <w:tcPr>
            <w:tcW w:w="446" w:type="dxa"/>
            <w:vMerge/>
          </w:tcPr>
          <w:p w14:paraId="757F5A9F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1C48B6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C25FCF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86648D4" w14:textId="1A53B42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4704B03A" w14:textId="0189481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309006D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9E9784A" w14:textId="2C2C0A3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3C47F39" w14:textId="77777777" w:rsidTr="001B7A58">
        <w:tc>
          <w:tcPr>
            <w:tcW w:w="446" w:type="dxa"/>
            <w:vMerge/>
          </w:tcPr>
          <w:p w14:paraId="3FBDF21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4FC3C6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BA55D0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61EDF4A9" w14:textId="60CB43F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0CFD68F" w14:textId="049D3C4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773A4FF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066D349" w14:textId="206253E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0A54157" w14:textId="77777777" w:rsidTr="001B7A58">
        <w:tc>
          <w:tcPr>
            <w:tcW w:w="446" w:type="dxa"/>
            <w:vMerge/>
          </w:tcPr>
          <w:p w14:paraId="515D530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447C56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06CFCA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0254C4B" w14:textId="42D464A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31EC8082" w14:textId="6282892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Mościckiego 5 d </w:t>
            </w:r>
          </w:p>
        </w:tc>
        <w:tc>
          <w:tcPr>
            <w:tcW w:w="969" w:type="dxa"/>
            <w:vMerge/>
            <w:vAlign w:val="center"/>
          </w:tcPr>
          <w:p w14:paraId="7985ACA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90ADBF6" w14:textId="131A784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A37A8F1" w14:textId="77777777" w:rsidTr="001B7A58">
        <w:tc>
          <w:tcPr>
            <w:tcW w:w="446" w:type="dxa"/>
            <w:vMerge/>
          </w:tcPr>
          <w:p w14:paraId="3545B65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E70BD1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613BA0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DD49D19" w14:textId="7EC82FE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709B99E7" w14:textId="28757C1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38AB06C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C6C1A3F" w14:textId="183EB4C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9AA2105" w14:textId="77777777" w:rsidTr="001B7A58">
        <w:trPr>
          <w:trHeight w:val="133"/>
        </w:trPr>
        <w:tc>
          <w:tcPr>
            <w:tcW w:w="446" w:type="dxa"/>
            <w:vMerge/>
          </w:tcPr>
          <w:p w14:paraId="51A2D793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F34FFE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F4A81D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864A445" w14:textId="25D1BC7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57FED29E" w14:textId="62AB357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261C01A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5E2D249" w14:textId="1430904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19C4581" w14:textId="77777777" w:rsidTr="001B7A58">
        <w:trPr>
          <w:trHeight w:val="133"/>
        </w:trPr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10CED4A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69C0D5F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25DD79F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3C9DB228" w14:textId="3B88E95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8C87ACE" w14:textId="5350D52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513AAB3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0E1BF540" w14:textId="1B7777C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783E8B4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33EE9088" w14:textId="61E3C93E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622B90A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02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1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3</w:t>
            </w:r>
            <w:r w:rsidRPr="00516508">
              <w:rPr>
                <w:rFonts w:ascii="Arial Narrow" w:hAnsi="Arial Narrow" w:cs="Calibri"/>
                <w:position w:val="1"/>
              </w:rPr>
              <w:t>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3C58B83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ż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position w:val="1"/>
              </w:rPr>
              <w:t>te</w:t>
            </w:r>
            <w:r w:rsidRPr="00516508">
              <w:rPr>
                <w:rFonts w:ascii="Arial Narrow" w:hAnsi="Arial Narrow" w:cs="Calibri"/>
                <w:spacing w:val="-5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rz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ąd</w:t>
            </w:r>
            <w:r w:rsidRPr="00516508">
              <w:rPr>
                <w:rFonts w:ascii="Arial Narrow" w:hAnsi="Arial Narrow" w:cs="Calibri"/>
                <w:position w:val="1"/>
              </w:rPr>
              <w:t>ze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ia</w:t>
            </w:r>
            <w:r w:rsidRPr="00516508">
              <w:rPr>
                <w:rFonts w:ascii="Arial Narrow" w:hAnsi="Arial Narrow" w:cs="Calibri"/>
                <w:spacing w:val="-8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raj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ą</w:t>
            </w:r>
            <w:r w:rsidRPr="00516508">
              <w:rPr>
                <w:rFonts w:ascii="Arial Narrow" w:hAnsi="Arial Narrow" w:cs="Calibri"/>
                <w:position w:val="1"/>
              </w:rPr>
              <w:t>ce</w:t>
            </w:r>
            <w:r w:rsidRPr="00516508">
              <w:rPr>
                <w:rFonts w:ascii="Arial Narrow" w:hAnsi="Arial Narrow" w:cs="Calibri"/>
                <w:spacing w:val="-1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b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p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cz</w:t>
            </w:r>
            <w:r w:rsidRPr="00516508">
              <w:rPr>
                <w:rFonts w:ascii="Arial Narrow" w:hAnsi="Arial Narrow" w:cs="Calibri"/>
                <w:spacing w:val="3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</w:p>
          <w:p w14:paraId="32A12C7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l</w:t>
            </w:r>
            <w:r w:rsidRPr="00516508">
              <w:rPr>
                <w:rFonts w:ascii="Arial Narrow" w:hAnsi="Arial Narrow" w:cs="Calibri"/>
                <w:spacing w:val="1"/>
              </w:rPr>
              <w:t>e</w:t>
            </w:r>
            <w:r w:rsidRPr="00516508">
              <w:rPr>
                <w:rFonts w:ascii="Arial Narrow" w:hAnsi="Arial Narrow" w:cs="Calibri"/>
                <w:spacing w:val="-1"/>
              </w:rPr>
              <w:t>me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ty</w:t>
            </w:r>
            <w:r w:rsidRPr="00516508">
              <w:rPr>
                <w:rFonts w:ascii="Arial Narrow" w:hAnsi="Arial Narrow" w:cs="Calibri"/>
                <w:spacing w:val="-7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1"/>
              </w:rPr>
              <w:t>nn</w:t>
            </w:r>
            <w:r w:rsidRPr="00516508">
              <w:rPr>
                <w:rFonts w:ascii="Arial Narrow" w:hAnsi="Arial Narrow" w:cs="Calibri"/>
              </w:rPr>
              <w:t>e</w:t>
            </w:r>
            <w:r w:rsidRPr="00516508">
              <w:rPr>
                <w:rFonts w:ascii="Arial Narrow" w:hAnsi="Arial Narrow" w:cs="Calibri"/>
                <w:spacing w:val="-5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iż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  <w:spacing w:val="1"/>
              </w:rPr>
              <w:t>y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  <w:spacing w:val="2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io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e</w:t>
            </w:r>
            <w:r w:rsidRPr="00516508">
              <w:rPr>
                <w:rFonts w:ascii="Arial Narrow" w:hAnsi="Arial Narrow" w:cs="Calibri"/>
                <w:spacing w:val="-11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w</w:t>
            </w:r>
            <w:r w:rsidRPr="00516508">
              <w:rPr>
                <w:rFonts w:ascii="Arial Narrow" w:hAnsi="Arial Narrow" w:cs="Calibri"/>
                <w:spacing w:val="-1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3"/>
              </w:rPr>
              <w:t>0</w:t>
            </w:r>
            <w:r w:rsidRPr="00516508">
              <w:rPr>
                <w:rFonts w:ascii="Arial Narrow" w:hAnsi="Arial Narrow" w:cs="Calibri"/>
              </w:rPr>
              <w:t>2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 xml:space="preserve">09 </w:t>
            </w:r>
            <w:r w:rsidRPr="00516508">
              <w:rPr>
                <w:rFonts w:ascii="Arial Narrow" w:hAnsi="Arial Narrow" w:cs="Calibri"/>
                <w:spacing w:val="1"/>
              </w:rPr>
              <w:t>d</w:t>
            </w:r>
            <w:r w:rsidRPr="00516508">
              <w:rPr>
                <w:rFonts w:ascii="Arial Narrow" w:hAnsi="Arial Narrow" w:cs="Calibri"/>
              </w:rPr>
              <w:t>o 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02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12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(</w:t>
            </w:r>
            <w:r w:rsidRPr="00516508">
              <w:rPr>
                <w:rFonts w:ascii="Arial Narrow" w:hAnsi="Arial Narrow" w:cs="Calibri"/>
                <w:spacing w:val="1"/>
              </w:rPr>
              <w:t>ś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  <w:spacing w:val="2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tl</w:t>
            </w:r>
            <w:r w:rsidRPr="00516508">
              <w:rPr>
                <w:rFonts w:ascii="Arial Narrow" w:hAnsi="Arial Narrow" w:cs="Calibri"/>
                <w:spacing w:val="1"/>
              </w:rPr>
              <w:t>ó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</w:rPr>
              <w:t>ki)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4C4748A1" w14:textId="598860F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27A3B25B" w14:textId="71B5DEA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1A0B380B" w14:textId="4FB946AB" w:rsidR="00C26826" w:rsidRPr="00516508" w:rsidRDefault="00B43422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Pr="00B43422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6C33BA6D" w14:textId="52C63C7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3E8EFDD" w14:textId="77777777" w:rsidTr="001B7A58">
        <w:tc>
          <w:tcPr>
            <w:tcW w:w="446" w:type="dxa"/>
            <w:vMerge/>
          </w:tcPr>
          <w:p w14:paraId="21FF2F3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5C3A8F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E37322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368CC5A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5186B729" w14:textId="5586239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1308A84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82D7B88" w14:textId="3B71AD0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B448641" w14:textId="77777777" w:rsidTr="001B7A58">
        <w:tc>
          <w:tcPr>
            <w:tcW w:w="446" w:type="dxa"/>
            <w:vMerge/>
          </w:tcPr>
          <w:p w14:paraId="42BD556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48288F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ECD542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36234AA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02F35EEE" w14:textId="23C33F3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0230BF0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D8D92C6" w14:textId="4E2BD25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338C9B4" w14:textId="77777777" w:rsidTr="001B7A58">
        <w:tc>
          <w:tcPr>
            <w:tcW w:w="446" w:type="dxa"/>
            <w:vMerge/>
          </w:tcPr>
          <w:p w14:paraId="7B8969BF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1AAC66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F89A37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0E522FAF" w14:textId="7955A5E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</w:tcPr>
          <w:p w14:paraId="01FBF976" w14:textId="4CEC664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0D9EB28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A9DCFC7" w14:textId="231C3EB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B3C462C" w14:textId="77777777" w:rsidTr="001B7A58">
        <w:tc>
          <w:tcPr>
            <w:tcW w:w="446" w:type="dxa"/>
            <w:vMerge/>
          </w:tcPr>
          <w:p w14:paraId="06F56AC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00E17F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7B9C64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CF96FEE" w14:textId="081D56A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</w:tcPr>
          <w:p w14:paraId="0847F640" w14:textId="2974077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245DB12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BBEA13C" w14:textId="1C347AF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EEC8A46" w14:textId="77777777" w:rsidTr="001B7A58">
        <w:tc>
          <w:tcPr>
            <w:tcW w:w="446" w:type="dxa"/>
            <w:vMerge/>
          </w:tcPr>
          <w:p w14:paraId="65219BC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56128B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B64842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A2F5797" w14:textId="4AD02F1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Wodzisław Śląski </w:t>
            </w:r>
          </w:p>
        </w:tc>
        <w:tc>
          <w:tcPr>
            <w:tcW w:w="1683" w:type="dxa"/>
            <w:gridSpan w:val="2"/>
          </w:tcPr>
          <w:p w14:paraId="753FF9E5" w14:textId="75B56D5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12D0E2F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262AF51" w14:textId="39627FE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0175995" w14:textId="77777777" w:rsidTr="001B7A58">
        <w:tc>
          <w:tcPr>
            <w:tcW w:w="446" w:type="dxa"/>
            <w:vMerge/>
          </w:tcPr>
          <w:p w14:paraId="26FAAC09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9A6AFB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AAF95D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0D130523" w14:textId="27C5AEB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gridSpan w:val="2"/>
          </w:tcPr>
          <w:p w14:paraId="2DB8C883" w14:textId="68AFB3F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73B1A36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4F1174B" w14:textId="729FB36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4FED0FD" w14:textId="77777777" w:rsidTr="001B7A58">
        <w:tc>
          <w:tcPr>
            <w:tcW w:w="446" w:type="dxa"/>
            <w:vMerge/>
          </w:tcPr>
          <w:p w14:paraId="09B690E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BE2705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8FCCC2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</w:tcPr>
          <w:p w14:paraId="15314C30" w14:textId="4916F1E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</w:tcPr>
          <w:p w14:paraId="1F449AB1" w14:textId="65911F5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38C8090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5EF3632" w14:textId="00D6500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D2BB8D2" w14:textId="77777777" w:rsidTr="001B7A58">
        <w:tc>
          <w:tcPr>
            <w:tcW w:w="446" w:type="dxa"/>
            <w:vMerge/>
          </w:tcPr>
          <w:p w14:paraId="2400C14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C0476F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255EE2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59F1083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249351A" w14:textId="0C7672E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969" w:type="dxa"/>
            <w:vMerge/>
            <w:vAlign w:val="center"/>
          </w:tcPr>
          <w:p w14:paraId="5F43FFA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D86F32D" w14:textId="6D0E78F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269895B" w14:textId="77777777" w:rsidTr="001B7A58">
        <w:tc>
          <w:tcPr>
            <w:tcW w:w="446" w:type="dxa"/>
            <w:vMerge/>
          </w:tcPr>
          <w:p w14:paraId="37B04B1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13D4C1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79D7BB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FA07931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A56445A" w14:textId="3722920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969" w:type="dxa"/>
            <w:vMerge/>
            <w:vAlign w:val="center"/>
          </w:tcPr>
          <w:p w14:paraId="6678BAB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A88EFEF" w14:textId="4EB3E58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76E31F7" w14:textId="77777777" w:rsidTr="001B7A58">
        <w:tc>
          <w:tcPr>
            <w:tcW w:w="446" w:type="dxa"/>
            <w:vMerge/>
          </w:tcPr>
          <w:p w14:paraId="59CE98A3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5C28C8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396767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6E4C192F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86F0B71" w14:textId="44492AC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969" w:type="dxa"/>
            <w:vMerge/>
            <w:vAlign w:val="center"/>
          </w:tcPr>
          <w:p w14:paraId="747C265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716F97E" w14:textId="40A0D0E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0D92BDE" w14:textId="77777777" w:rsidTr="001B7A58">
        <w:tc>
          <w:tcPr>
            <w:tcW w:w="446" w:type="dxa"/>
            <w:vMerge/>
          </w:tcPr>
          <w:p w14:paraId="5194C5E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378F78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2BCA9E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7ACE8457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B7E8C0" w14:textId="45F9EC8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969" w:type="dxa"/>
            <w:vMerge/>
            <w:vAlign w:val="center"/>
          </w:tcPr>
          <w:p w14:paraId="5CFA060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D69045D" w14:textId="59D8607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0CA2B67" w14:textId="77777777" w:rsidTr="001B7A58">
        <w:tc>
          <w:tcPr>
            <w:tcW w:w="446" w:type="dxa"/>
            <w:vMerge/>
          </w:tcPr>
          <w:p w14:paraId="584384C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148C7F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02C1F2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47B30B01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BA1349" w14:textId="1FF3DCA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969" w:type="dxa"/>
            <w:vMerge/>
            <w:vAlign w:val="center"/>
          </w:tcPr>
          <w:p w14:paraId="399D066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F829CE8" w14:textId="7EC729D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995E33E" w14:textId="77777777" w:rsidTr="001B7A58">
        <w:tc>
          <w:tcPr>
            <w:tcW w:w="446" w:type="dxa"/>
            <w:vMerge/>
          </w:tcPr>
          <w:p w14:paraId="781D97E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259D37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B13100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55B4139" w14:textId="0B76620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</w:tcPr>
          <w:p w14:paraId="28E20FA2" w14:textId="1C92CDD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299D303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37E9139" w14:textId="580A990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960FEA2" w14:textId="77777777" w:rsidTr="001B7A58">
        <w:tc>
          <w:tcPr>
            <w:tcW w:w="446" w:type="dxa"/>
            <w:vMerge/>
          </w:tcPr>
          <w:p w14:paraId="28BDC6B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37DFCD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359256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6DFC0EAB" w14:textId="65A8460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</w:tcPr>
          <w:p w14:paraId="79CBAFCD" w14:textId="7EB4B72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30CEE67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6244B14" w14:textId="0E5011F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A79E812" w14:textId="77777777" w:rsidTr="001B7A58">
        <w:tc>
          <w:tcPr>
            <w:tcW w:w="446" w:type="dxa"/>
            <w:vMerge/>
          </w:tcPr>
          <w:p w14:paraId="1E3255E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C163EC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C72690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C33EF22" w14:textId="724D570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</w:tcPr>
          <w:p w14:paraId="4F69D107" w14:textId="6ABF6E6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4B9EA89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984E60A" w14:textId="0C6CF92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0EAC001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6635DB53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3B2BDD1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1CCE72D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3718324A" w14:textId="489266D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 Leszczyny</w:t>
            </w:r>
          </w:p>
        </w:tc>
        <w:tc>
          <w:tcPr>
            <w:tcW w:w="1683" w:type="dxa"/>
            <w:gridSpan w:val="2"/>
            <w:tcBorders>
              <w:bottom w:val="double" w:sz="4" w:space="0" w:color="auto"/>
            </w:tcBorders>
          </w:tcPr>
          <w:p w14:paraId="364E23B7" w14:textId="2430FE5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2810D9E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6EBCED5B" w14:textId="20B7039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676140A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3A82F3AB" w14:textId="7AAC3C2B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4CCABC6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>
              <w:rPr>
                <w:rFonts w:ascii="Arial Narrow" w:hAnsi="Arial Narrow" w:cs="Calibri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02</w:t>
            </w:r>
            <w:r>
              <w:rPr>
                <w:rFonts w:ascii="Arial Narrow" w:hAnsi="Arial Narrow" w:cs="Calibri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15</w:t>
            </w:r>
            <w:r>
              <w:rPr>
                <w:rFonts w:ascii="Arial Narrow" w:hAnsi="Arial Narrow" w:cs="Calibri"/>
                <w:position w:val="1"/>
              </w:rPr>
              <w:t>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18AA16E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Niebezpieczne elementy lub części składowe usunięte ze zużytych urządzeń</w:t>
            </w:r>
          </w:p>
        </w:tc>
        <w:tc>
          <w:tcPr>
            <w:tcW w:w="1565" w:type="dxa"/>
            <w:tcBorders>
              <w:top w:val="double" w:sz="4" w:space="0" w:color="auto"/>
            </w:tcBorders>
          </w:tcPr>
          <w:p w14:paraId="2EFD969F" w14:textId="46DC0F5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27AEB3AE" w14:textId="3CAE2B5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4949B5D6" w14:textId="4A0B113F" w:rsidR="00C26826" w:rsidRPr="00516508" w:rsidRDefault="00B43422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140220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503E70B1" w14:textId="2984089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2D041E0" w14:textId="77777777" w:rsidTr="001B7A58">
        <w:tc>
          <w:tcPr>
            <w:tcW w:w="446" w:type="dxa"/>
            <w:vMerge/>
          </w:tcPr>
          <w:p w14:paraId="6DC2F88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BC5CCB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E4AF7E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3D15ED2E" w14:textId="3B56E9D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-Zdrój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D38CC64" w14:textId="0354BC0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245B32E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705C12A" w14:textId="2BD1A2B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04EB92F" w14:textId="77777777" w:rsidTr="001B7A58">
        <w:tc>
          <w:tcPr>
            <w:tcW w:w="446" w:type="dxa"/>
            <w:vMerge/>
          </w:tcPr>
          <w:p w14:paraId="7397FF00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91EA4C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7A430D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0F2C46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4C659FE0" w14:textId="1F39FB2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/>
            <w:vAlign w:val="center"/>
          </w:tcPr>
          <w:p w14:paraId="078FA7C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1B322E6" w14:textId="59BB754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E6D3650" w14:textId="77777777" w:rsidTr="001B7A58">
        <w:tc>
          <w:tcPr>
            <w:tcW w:w="446" w:type="dxa"/>
            <w:vMerge/>
          </w:tcPr>
          <w:p w14:paraId="0CA69DF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F076DF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B12770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E6CD00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F74CAB9" w14:textId="4844C90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36C1A74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E91E790" w14:textId="2D231AA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97623A2" w14:textId="77777777" w:rsidTr="001B7A58">
        <w:tc>
          <w:tcPr>
            <w:tcW w:w="446" w:type="dxa"/>
            <w:vMerge/>
          </w:tcPr>
          <w:p w14:paraId="525C1D7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2E4387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855F1C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14288DD9" w14:textId="7969C5E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72D686BC" w14:textId="254DED7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19D026C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AFBD063" w14:textId="3E3BDE6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97C405C" w14:textId="77777777" w:rsidTr="001B7A58">
        <w:tc>
          <w:tcPr>
            <w:tcW w:w="446" w:type="dxa"/>
            <w:vMerge/>
          </w:tcPr>
          <w:p w14:paraId="6C33EA03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EA55A5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886BE8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7448FAFD" w14:textId="385322C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2ED1BEF6" w14:textId="3527111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1BC9A2A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F97B15E" w14:textId="616C88D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A4F276E" w14:textId="77777777" w:rsidTr="001B7A58">
        <w:tc>
          <w:tcPr>
            <w:tcW w:w="446" w:type="dxa"/>
            <w:vMerge/>
          </w:tcPr>
          <w:p w14:paraId="5904F4F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E37198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2DB097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7805ECC5" w14:textId="3A8293C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16592EAA" w14:textId="7325814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4529960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65FF537" w14:textId="21729E2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B1595D9" w14:textId="77777777" w:rsidTr="001B7A58">
        <w:tc>
          <w:tcPr>
            <w:tcW w:w="446" w:type="dxa"/>
            <w:vMerge/>
          </w:tcPr>
          <w:p w14:paraId="7472E719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718A13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6EDB3F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681ED83C" w14:textId="4472BA3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25A6226" w14:textId="1D4C1F5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4BE1382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073F1F1" w14:textId="676C96C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95F85C7" w14:textId="77777777" w:rsidTr="001B7A58">
        <w:tc>
          <w:tcPr>
            <w:tcW w:w="446" w:type="dxa"/>
            <w:vMerge/>
          </w:tcPr>
          <w:p w14:paraId="60F76CF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F1B59A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74C32E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314A1885" w14:textId="04438F1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29B742C" w14:textId="70FE9D7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4C87151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0C464E6" w14:textId="1A33B3D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8DAE54A" w14:textId="77777777" w:rsidTr="001B7A58">
        <w:tc>
          <w:tcPr>
            <w:tcW w:w="446" w:type="dxa"/>
            <w:vMerge/>
          </w:tcPr>
          <w:p w14:paraId="3662586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5E5759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EDD722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07140E0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63D28AD8" w14:textId="096C6F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9F19EA">
              <w:rPr>
                <w:rFonts w:ascii="Arial Narrow" w:hAnsi="Arial Narrow"/>
              </w:rPr>
              <w:t>ul. Nad Koleją</w:t>
            </w:r>
          </w:p>
        </w:tc>
        <w:tc>
          <w:tcPr>
            <w:tcW w:w="969" w:type="dxa"/>
            <w:vMerge/>
            <w:vAlign w:val="center"/>
          </w:tcPr>
          <w:p w14:paraId="07D8B47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F256686" w14:textId="7542342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076CDA7" w14:textId="77777777" w:rsidTr="001B7A58">
        <w:tc>
          <w:tcPr>
            <w:tcW w:w="446" w:type="dxa"/>
            <w:vMerge/>
          </w:tcPr>
          <w:p w14:paraId="6FBF8C7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27DBD9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CDF924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7FBF674" w14:textId="3677DE4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582A8440" w14:textId="4E9F28E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6AE3E23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220695B" w14:textId="1F8FCE2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1DED131" w14:textId="77777777" w:rsidTr="001B7A58">
        <w:tc>
          <w:tcPr>
            <w:tcW w:w="446" w:type="dxa"/>
            <w:vMerge/>
          </w:tcPr>
          <w:p w14:paraId="494469A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095256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4C880B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2AFEAAF9" w14:textId="0EC57DE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6F1D8AB" w14:textId="4DF7CB3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3879707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711D32B" w14:textId="4369449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1C197EF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3471893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02A8E3B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243383F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675AA14D" w14:textId="097CF8B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AEB0082" w14:textId="1BD1D51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2AC0CCA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447F4688" w14:textId="25DD02C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C07575C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7AEB8006" w14:textId="3C8D25FF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379B4F7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16 03 04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5C43F6E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  <w:highlight w:val="yell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Nieorganiczne odpady inne niż wymienione w 16 03 03, 16 03 80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6FC40733" w14:textId="2C62888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6C84C17B" w14:textId="0A860BF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17EFB200" w14:textId="43FF551C" w:rsidR="00C26826" w:rsidRPr="00516508" w:rsidRDefault="00734D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140220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</w:rPr>
              <w:t>0</w:t>
            </w:r>
            <w:r w:rsidR="00140220">
              <w:rPr>
                <w:rFonts w:ascii="Arial Narrow" w:hAnsi="Arial Narrow"/>
              </w:rPr>
              <w:t>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36649726" w14:textId="4177471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6705D71" w14:textId="77777777" w:rsidTr="001B7A58">
        <w:tc>
          <w:tcPr>
            <w:tcW w:w="446" w:type="dxa"/>
            <w:vMerge/>
          </w:tcPr>
          <w:p w14:paraId="14468A6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139452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D1E9C9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A6957E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165DB147" w14:textId="35194B4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613E3F3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366B667" w14:textId="618C5FA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1AEF494" w14:textId="77777777" w:rsidTr="001B7A58">
        <w:tc>
          <w:tcPr>
            <w:tcW w:w="446" w:type="dxa"/>
            <w:vMerge/>
          </w:tcPr>
          <w:p w14:paraId="6AD6B40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9C5112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82F462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38A3293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66714E7D" w14:textId="35E9C3C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0A2574D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3DD08FF" w14:textId="2C0D027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BCE8B7F" w14:textId="77777777" w:rsidTr="001B7A58">
        <w:tc>
          <w:tcPr>
            <w:tcW w:w="446" w:type="dxa"/>
            <w:vMerge/>
          </w:tcPr>
          <w:p w14:paraId="4E4CD718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4E4A4C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2929C0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D774B8B" w14:textId="77F0258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7499FF64" w14:textId="672EF90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7775AB3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2E7A5C0" w14:textId="5A011B0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DE1D1FD" w14:textId="77777777" w:rsidTr="001B7A58">
        <w:tc>
          <w:tcPr>
            <w:tcW w:w="446" w:type="dxa"/>
            <w:vMerge/>
          </w:tcPr>
          <w:p w14:paraId="34B8D20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15D399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0765B4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7985FFA" w14:textId="03E9AF3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6BA6C199" w14:textId="6E45262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7313155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75E0B3B" w14:textId="78370DA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36A12A0" w14:textId="77777777" w:rsidTr="001B7A58">
        <w:tc>
          <w:tcPr>
            <w:tcW w:w="446" w:type="dxa"/>
            <w:vMerge/>
          </w:tcPr>
          <w:p w14:paraId="3A327A8F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D94A4E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A86246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72E7281" w14:textId="399D6CF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2BEBB3D4" w14:textId="764DC20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5D5C46C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C5E9440" w14:textId="3E26461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90F57E1" w14:textId="77777777" w:rsidTr="001B7A58">
        <w:tc>
          <w:tcPr>
            <w:tcW w:w="446" w:type="dxa"/>
            <w:vMerge/>
          </w:tcPr>
          <w:p w14:paraId="7F1A827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70BAAB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5A194E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2D990D9" w14:textId="4EFD6D3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5F969A24" w14:textId="0B7F7D2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5C9EA30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FA43198" w14:textId="38136F3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F7DEE9A" w14:textId="77777777" w:rsidTr="001B7A58">
        <w:tc>
          <w:tcPr>
            <w:tcW w:w="446" w:type="dxa"/>
            <w:vMerge/>
          </w:tcPr>
          <w:p w14:paraId="262B650F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9D0B09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61356E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2EFA227B" w14:textId="6D2057D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4D09897F" w14:textId="58B2F95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620BAFC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1ECAB8D" w14:textId="4CE0AAF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D56E4B0" w14:textId="77777777" w:rsidTr="001B7A58">
        <w:tc>
          <w:tcPr>
            <w:tcW w:w="446" w:type="dxa"/>
            <w:vMerge/>
          </w:tcPr>
          <w:p w14:paraId="7BECE5A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A32D24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AB9672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5B60A18" w14:textId="7DBEF38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43AE21E5" w14:textId="5B2D55F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591AF8E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A572C9B" w14:textId="756259C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A08E4C6" w14:textId="77777777" w:rsidTr="001B7A58">
        <w:trPr>
          <w:trHeight w:val="189"/>
        </w:trPr>
        <w:tc>
          <w:tcPr>
            <w:tcW w:w="446" w:type="dxa"/>
            <w:vMerge/>
          </w:tcPr>
          <w:p w14:paraId="17F14A0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EB0BE7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D87943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54F3DDB" w14:textId="70D7AC9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5C04D5E5" w14:textId="2A0EE07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5BFDEA7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08E9C24" w14:textId="7ACB155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D3B9F46" w14:textId="77777777" w:rsidTr="001B7A58">
        <w:tc>
          <w:tcPr>
            <w:tcW w:w="446" w:type="dxa"/>
            <w:vMerge/>
          </w:tcPr>
          <w:p w14:paraId="144A44A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03807D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092A3A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149CBC2D" w14:textId="1D03139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5BEBB3EB" w14:textId="307385D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4C44AF1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C622BEA" w14:textId="3718C4D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3AD59C9" w14:textId="77777777" w:rsidTr="001B7A58">
        <w:tc>
          <w:tcPr>
            <w:tcW w:w="446" w:type="dxa"/>
            <w:vMerge/>
          </w:tcPr>
          <w:p w14:paraId="42BC5D0F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F4AEE3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8A10DF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25A29F98" w14:textId="6D74514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AD14748" w14:textId="59025D7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6487767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79A896C7" w14:textId="01FD112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273FD6D9" w14:textId="77777777" w:rsidTr="001B7A58">
        <w:tc>
          <w:tcPr>
            <w:tcW w:w="446" w:type="dxa"/>
            <w:tcBorders>
              <w:top w:val="double" w:sz="4" w:space="0" w:color="auto"/>
              <w:bottom w:val="double" w:sz="4" w:space="0" w:color="auto"/>
            </w:tcBorders>
          </w:tcPr>
          <w:p w14:paraId="50AF33FF" w14:textId="0DF7828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tcBorders>
              <w:top w:val="double" w:sz="4" w:space="0" w:color="auto"/>
              <w:bottom w:val="double" w:sz="4" w:space="0" w:color="auto"/>
            </w:tcBorders>
          </w:tcPr>
          <w:p w14:paraId="6C6A93BA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 05 04*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</w:tcPr>
          <w:p w14:paraId="4FB23B75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Gazy w pojemnikach (w tym halony) zawierające substancje niebezpieczne</w:t>
            </w:r>
          </w:p>
        </w:tc>
        <w:tc>
          <w:tcPr>
            <w:tcW w:w="1565" w:type="dxa"/>
            <w:tcBorders>
              <w:top w:val="double" w:sz="4" w:space="0" w:color="auto"/>
              <w:bottom w:val="double" w:sz="4" w:space="0" w:color="auto"/>
            </w:tcBorders>
          </w:tcPr>
          <w:p w14:paraId="35DE21A1" w14:textId="0EF62F4A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54A96097" w14:textId="2CBCC96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6F230FA" w14:textId="1AF83BCE" w:rsidR="00240708" w:rsidRPr="00516508" w:rsidRDefault="001402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0,20</w:t>
            </w:r>
          </w:p>
        </w:tc>
        <w:tc>
          <w:tcPr>
            <w:tcW w:w="1736" w:type="dxa"/>
            <w:tcBorders>
              <w:top w:val="double" w:sz="4" w:space="0" w:color="auto"/>
              <w:bottom w:val="double" w:sz="4" w:space="0" w:color="auto"/>
            </w:tcBorders>
          </w:tcPr>
          <w:p w14:paraId="039FDF22" w14:textId="3BD935D0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A281643" w14:textId="77777777" w:rsidTr="001B7A58">
        <w:tc>
          <w:tcPr>
            <w:tcW w:w="446" w:type="dxa"/>
            <w:vMerge w:val="restart"/>
          </w:tcPr>
          <w:p w14:paraId="5721FED9" w14:textId="6B57352E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</w:tcPr>
          <w:p w14:paraId="4E3AB7A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16 05 05</w:t>
            </w:r>
          </w:p>
        </w:tc>
        <w:tc>
          <w:tcPr>
            <w:tcW w:w="2410" w:type="dxa"/>
            <w:vMerge w:val="restart"/>
          </w:tcPr>
          <w:p w14:paraId="3630E1DA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Gazy w pojemnikach inne niż wymienione w 16 05 04</w:t>
            </w:r>
          </w:p>
          <w:p w14:paraId="3DA36B70" w14:textId="4BAC688C" w:rsidR="00FE63FA" w:rsidRPr="00516508" w:rsidRDefault="00FE63FA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>
              <w:rPr>
                <w:rFonts w:ascii="Arial Narrow" w:hAnsi="Arial Narrow" w:cs="Calibri"/>
                <w:position w:val="1"/>
              </w:rPr>
              <w:t>(</w:t>
            </w:r>
            <w:r w:rsidRPr="00FE63FA">
              <w:rPr>
                <w:rFonts w:ascii="Arial Narrow" w:hAnsi="Arial Narrow" w:cs="Calibri"/>
                <w:position w:val="1"/>
              </w:rPr>
              <w:t>w tym gaśnice</w:t>
            </w:r>
            <w:r>
              <w:rPr>
                <w:rFonts w:ascii="Arial Narrow" w:hAnsi="Arial Narrow" w:cs="Calibri"/>
                <w:position w:val="1"/>
              </w:rPr>
              <w:t>)</w:t>
            </w:r>
          </w:p>
        </w:tc>
        <w:tc>
          <w:tcPr>
            <w:tcW w:w="1565" w:type="dxa"/>
            <w:vMerge w:val="restart"/>
          </w:tcPr>
          <w:p w14:paraId="5B669A56" w14:textId="00D98D4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-Zdrój</w:t>
            </w:r>
          </w:p>
        </w:tc>
        <w:tc>
          <w:tcPr>
            <w:tcW w:w="1683" w:type="dxa"/>
            <w:gridSpan w:val="2"/>
          </w:tcPr>
          <w:p w14:paraId="63982714" w14:textId="074E897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vAlign w:val="center"/>
          </w:tcPr>
          <w:p w14:paraId="0F369205" w14:textId="038FA8C1" w:rsidR="00C26826" w:rsidRPr="00516508" w:rsidRDefault="00B43422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 w:rsidRPr="00B43422">
              <w:rPr>
                <w:rFonts w:ascii="Arial Narrow" w:hAnsi="Arial Narrow"/>
              </w:rPr>
              <w:t>3,00</w:t>
            </w:r>
          </w:p>
        </w:tc>
        <w:tc>
          <w:tcPr>
            <w:tcW w:w="1736" w:type="dxa"/>
            <w:vMerge w:val="restart"/>
          </w:tcPr>
          <w:p w14:paraId="415D7A42" w14:textId="644D941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1A20450" w14:textId="77777777" w:rsidTr="001B7A58">
        <w:tc>
          <w:tcPr>
            <w:tcW w:w="446" w:type="dxa"/>
            <w:vMerge/>
          </w:tcPr>
          <w:p w14:paraId="11E678C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1B51D3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C2E075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7CDD72D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568ABBAD" w14:textId="34B01F7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17229E4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34ED083" w14:textId="3B8C799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C323A22" w14:textId="77777777" w:rsidTr="001B7A58">
        <w:tc>
          <w:tcPr>
            <w:tcW w:w="446" w:type="dxa"/>
            <w:vMerge/>
          </w:tcPr>
          <w:p w14:paraId="3A56339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806859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D3EF7B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03B24B3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69FBB8F2" w14:textId="50BC45F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6903EC2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8F2F873" w14:textId="261E071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B30DC91" w14:textId="77777777" w:rsidTr="001B7A58">
        <w:tc>
          <w:tcPr>
            <w:tcW w:w="446" w:type="dxa"/>
            <w:vMerge/>
          </w:tcPr>
          <w:p w14:paraId="17F0E3B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F5D7DD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0B0583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8355D5E" w14:textId="647367C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</w:tcPr>
          <w:p w14:paraId="124BD71D" w14:textId="24A8D9A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02D6390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2881F99" w14:textId="56868CD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2973575" w14:textId="77777777" w:rsidTr="001B7A58">
        <w:tc>
          <w:tcPr>
            <w:tcW w:w="446" w:type="dxa"/>
            <w:vMerge/>
          </w:tcPr>
          <w:p w14:paraId="6B6BFB8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89E108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2EC45B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4D3C1676" w14:textId="4422C4B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</w:tcPr>
          <w:p w14:paraId="15368C8E" w14:textId="222BD5E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61A0805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8BAD556" w14:textId="6F566D0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8E45B02" w14:textId="77777777" w:rsidTr="001B7A58">
        <w:tc>
          <w:tcPr>
            <w:tcW w:w="446" w:type="dxa"/>
            <w:vMerge/>
          </w:tcPr>
          <w:p w14:paraId="6A5AE49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C005B0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4B21EF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05C0097" w14:textId="69A7BC0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</w:tcPr>
          <w:p w14:paraId="148F86B0" w14:textId="1CC9F68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5FF55F4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12EBBB8" w14:textId="6567F38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D4D7D89" w14:textId="77777777" w:rsidTr="001B7A58">
        <w:tc>
          <w:tcPr>
            <w:tcW w:w="446" w:type="dxa"/>
            <w:vMerge/>
          </w:tcPr>
          <w:p w14:paraId="1571C130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80D16D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9313B9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0C83719" w14:textId="568F37B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</w:tcPr>
          <w:p w14:paraId="0BF67DBF" w14:textId="356EDEE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6E822DE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A42BCB1" w14:textId="6355D2B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5FDE8EA" w14:textId="77777777" w:rsidTr="001B7A58">
        <w:tc>
          <w:tcPr>
            <w:tcW w:w="446" w:type="dxa"/>
            <w:vMerge/>
          </w:tcPr>
          <w:p w14:paraId="0829DEB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951001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37C8F3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1C8F7200" w14:textId="10582E5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</w:tcPr>
          <w:p w14:paraId="461519E1" w14:textId="2AE6C33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6CB9476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28EA933" w14:textId="13277B7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F08EFFF" w14:textId="77777777" w:rsidTr="001B7A58">
        <w:tc>
          <w:tcPr>
            <w:tcW w:w="446" w:type="dxa"/>
            <w:vMerge/>
          </w:tcPr>
          <w:p w14:paraId="4583AE4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7C27FF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BB3DED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E792CE9" w14:textId="1D05A4D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</w:tcPr>
          <w:p w14:paraId="79BCA6B4" w14:textId="3FD7871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3DFBC28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5545335" w14:textId="1AF4D77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14F06BC" w14:textId="77777777" w:rsidTr="001B7A58">
        <w:tc>
          <w:tcPr>
            <w:tcW w:w="446" w:type="dxa"/>
            <w:vMerge/>
          </w:tcPr>
          <w:p w14:paraId="1E1A342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E50431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82AB1A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8EE4DE0" w14:textId="5F30DBD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Żory </w:t>
            </w:r>
          </w:p>
        </w:tc>
        <w:tc>
          <w:tcPr>
            <w:tcW w:w="1683" w:type="dxa"/>
            <w:gridSpan w:val="2"/>
          </w:tcPr>
          <w:p w14:paraId="292E6E08" w14:textId="2E8ADF7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2C6E1C7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53FF2B5" w14:textId="7E62B95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934BED9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047A0EE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5999720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6EB766E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0CF3A442" w14:textId="0C09640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gridSpan w:val="2"/>
            <w:tcBorders>
              <w:bottom w:val="double" w:sz="4" w:space="0" w:color="auto"/>
            </w:tcBorders>
          </w:tcPr>
          <w:p w14:paraId="79F120A9" w14:textId="70433AC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780918D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327EE570" w14:textId="17461E6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4DBBD3B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2EEACB7A" w14:textId="0BA01223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008CD79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05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6</w:t>
            </w:r>
            <w:r w:rsidRPr="00516508">
              <w:rPr>
                <w:rFonts w:ascii="Arial Narrow" w:hAnsi="Arial Narrow" w:cs="Calibri"/>
                <w:position w:val="1"/>
              </w:rPr>
              <w:t>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3636C41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Che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m</w:t>
            </w:r>
            <w:r w:rsidRPr="00516508">
              <w:rPr>
                <w:rFonts w:ascii="Arial Narrow" w:hAnsi="Arial Narrow" w:cs="Calibri"/>
                <w:position w:val="1"/>
              </w:rPr>
              <w:t>ik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position w:val="1"/>
              </w:rPr>
              <w:t>lia</w:t>
            </w:r>
            <w:r w:rsidRPr="00516508">
              <w:rPr>
                <w:rFonts w:ascii="Arial Narrow" w:hAnsi="Arial Narrow" w:cs="Calibri"/>
                <w:spacing w:val="-8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la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b</w:t>
            </w:r>
            <w:r w:rsidRPr="00516508">
              <w:rPr>
                <w:rFonts w:ascii="Arial Narrow" w:hAnsi="Arial Narrow" w:cs="Calibri"/>
                <w:position w:val="1"/>
              </w:rPr>
              <w:t>orat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position w:val="1"/>
              </w:rPr>
              <w:t>r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position w:val="1"/>
              </w:rPr>
              <w:t>j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1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ali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ty</w:t>
            </w:r>
            <w:r w:rsidRPr="00516508">
              <w:rPr>
                <w:rFonts w:ascii="Arial Narrow" w:hAnsi="Arial Narrow" w:cs="Calibri"/>
                <w:position w:val="1"/>
              </w:rPr>
              <w:t>cz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</w:p>
          <w:p w14:paraId="6E0EA90F" w14:textId="65328CA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(n</w:t>
            </w:r>
            <w:r w:rsidRPr="00516508">
              <w:rPr>
                <w:rFonts w:ascii="Arial Narrow" w:hAnsi="Arial Narrow" w:cs="Calibri"/>
                <w:spacing w:val="1"/>
              </w:rPr>
              <w:t>p</w:t>
            </w:r>
            <w:r w:rsidRPr="00516508">
              <w:rPr>
                <w:rFonts w:ascii="Arial Narrow" w:hAnsi="Arial Narrow" w:cs="Calibri"/>
              </w:rPr>
              <w:t>.</w:t>
            </w:r>
            <w:r w:rsidRPr="00516508">
              <w:rPr>
                <w:rFonts w:ascii="Arial Narrow" w:hAnsi="Arial Narrow" w:cs="Calibri"/>
                <w:spacing w:val="-3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1"/>
              </w:rPr>
              <w:t>d</w:t>
            </w:r>
            <w:r w:rsidRPr="00516508">
              <w:rPr>
                <w:rFonts w:ascii="Arial Narrow" w:hAnsi="Arial Narrow" w:cs="Calibri"/>
              </w:rPr>
              <w:t>cz</w:t>
            </w:r>
            <w:r w:rsidRPr="00516508">
              <w:rPr>
                <w:rFonts w:ascii="Arial Narrow" w:hAnsi="Arial Narrow" w:cs="Calibri"/>
                <w:spacing w:val="1"/>
              </w:rPr>
              <w:t>ynn</w:t>
            </w:r>
            <w:r w:rsidRPr="00516508">
              <w:rPr>
                <w:rFonts w:ascii="Arial Narrow" w:hAnsi="Arial Narrow" w:cs="Calibri"/>
              </w:rPr>
              <w:t>iki</w:t>
            </w:r>
            <w:r w:rsidRPr="00516508">
              <w:rPr>
                <w:rFonts w:ascii="Arial Narrow" w:hAnsi="Arial Narrow" w:cs="Calibri"/>
                <w:spacing w:val="-9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c</w:t>
            </w:r>
            <w:r w:rsidRPr="00516508">
              <w:rPr>
                <w:rFonts w:ascii="Arial Narrow" w:hAnsi="Arial Narrow" w:cs="Calibri"/>
                <w:spacing w:val="1"/>
              </w:rPr>
              <w:t>h</w:t>
            </w:r>
            <w:r w:rsidRPr="00516508">
              <w:rPr>
                <w:rFonts w:ascii="Arial Narrow" w:hAnsi="Arial Narrow" w:cs="Calibri"/>
                <w:spacing w:val="-1"/>
              </w:rPr>
              <w:t>em</w:t>
            </w:r>
            <w:r w:rsidRPr="00516508">
              <w:rPr>
                <w:rFonts w:ascii="Arial Narrow" w:hAnsi="Arial Narrow" w:cs="Calibri"/>
              </w:rPr>
              <w:t>icz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)</w:t>
            </w:r>
            <w:r w:rsidRPr="00516508">
              <w:rPr>
                <w:rFonts w:ascii="Arial Narrow" w:hAnsi="Arial Narrow" w:cs="Calibri"/>
                <w:spacing w:val="-9"/>
              </w:rPr>
              <w:t xml:space="preserve"> 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2FF79BF2" w14:textId="4E9BFFB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6E6F0D39" w14:textId="03B6A9C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1CEEB477" w14:textId="4762ACF3" w:rsidR="00C26826" w:rsidRPr="00516508" w:rsidRDefault="00FE63F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734D20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43789AE9" w14:textId="100B4F5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4186415" w14:textId="77777777" w:rsidTr="001B7A58">
        <w:tc>
          <w:tcPr>
            <w:tcW w:w="446" w:type="dxa"/>
            <w:vMerge/>
          </w:tcPr>
          <w:p w14:paraId="5292805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9524EF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5AD216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DE6DF3C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3D0EB579" w14:textId="7EEE22B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3B82502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854B107" w14:textId="0C8DEB2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A53E691" w14:textId="77777777" w:rsidTr="001B7A58">
        <w:tc>
          <w:tcPr>
            <w:tcW w:w="446" w:type="dxa"/>
            <w:vMerge/>
          </w:tcPr>
          <w:p w14:paraId="0119AC8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0FD24C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A79407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8ABB7F4" w14:textId="012810C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</w:tcPr>
          <w:p w14:paraId="2EBCDC7D" w14:textId="1E91619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45CCAEE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E6380E0" w14:textId="1149584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78CEBF1" w14:textId="77777777" w:rsidTr="001B7A58">
        <w:tc>
          <w:tcPr>
            <w:tcW w:w="446" w:type="dxa"/>
            <w:vMerge/>
          </w:tcPr>
          <w:p w14:paraId="37767CD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7A0B89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BD693A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01EB7837" w14:textId="64E94E7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</w:tcPr>
          <w:p w14:paraId="416F83D6" w14:textId="750D4AB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1E37878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E2188E0" w14:textId="585DB6B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5E91CC7" w14:textId="77777777" w:rsidTr="001B7A58">
        <w:tc>
          <w:tcPr>
            <w:tcW w:w="446" w:type="dxa"/>
            <w:vMerge/>
          </w:tcPr>
          <w:p w14:paraId="0E9A768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6C0F6F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3CF8C9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0C5075EA" w14:textId="5838B05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</w:tcPr>
          <w:p w14:paraId="05C84051" w14:textId="7194E7F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5CD743D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E5820A4" w14:textId="535772A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0A4FDCA" w14:textId="77777777" w:rsidTr="001B7A58">
        <w:tc>
          <w:tcPr>
            <w:tcW w:w="446" w:type="dxa"/>
            <w:vMerge/>
          </w:tcPr>
          <w:p w14:paraId="30FD818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85FF28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3E761D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EA104D7" w14:textId="7D01AB8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</w:tcPr>
          <w:p w14:paraId="42438B7D" w14:textId="79AB51E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Studzienna 3 </w:t>
            </w:r>
          </w:p>
        </w:tc>
        <w:tc>
          <w:tcPr>
            <w:tcW w:w="969" w:type="dxa"/>
            <w:vMerge/>
            <w:vAlign w:val="center"/>
          </w:tcPr>
          <w:p w14:paraId="23759B1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44B1D04" w14:textId="4953808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D19B234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0B98E53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039DDE4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5A64E9D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6C6C933B" w14:textId="500D4CF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  <w:tcBorders>
              <w:bottom w:val="double" w:sz="4" w:space="0" w:color="auto"/>
            </w:tcBorders>
          </w:tcPr>
          <w:p w14:paraId="1C59375F" w14:textId="2359747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0F713CD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25ADF195" w14:textId="71CAE2F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DF6EE31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7CF73913" w14:textId="16E475E6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33559A6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05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7</w:t>
            </w:r>
            <w:r w:rsidRPr="00516508">
              <w:rPr>
                <w:rFonts w:ascii="Arial Narrow" w:hAnsi="Arial Narrow" w:cs="Calibri"/>
                <w:position w:val="1"/>
              </w:rPr>
              <w:t>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7610DE5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ż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position w:val="1"/>
              </w:rPr>
              <w:t>te</w:t>
            </w:r>
            <w:r w:rsidRPr="00516508">
              <w:rPr>
                <w:rFonts w:ascii="Arial Narrow" w:hAnsi="Arial Narrow" w:cs="Calibri"/>
                <w:spacing w:val="-5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orga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icz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1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c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h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m</w:t>
            </w:r>
            <w:r w:rsidRPr="00516508">
              <w:rPr>
                <w:rFonts w:ascii="Arial Narrow" w:hAnsi="Arial Narrow" w:cs="Calibri"/>
                <w:position w:val="1"/>
              </w:rPr>
              <w:t>ik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position w:val="1"/>
              </w:rPr>
              <w:t>lia</w:t>
            </w:r>
            <w:r w:rsidRPr="00516508">
              <w:rPr>
                <w:rFonts w:ascii="Arial Narrow" w:hAnsi="Arial Narrow" w:cs="Calibri"/>
                <w:spacing w:val="-9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raj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ą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c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</w:p>
          <w:p w14:paraId="002EC50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spacing w:val="-1"/>
              </w:rPr>
              <w:t>s</w:t>
            </w:r>
            <w:r w:rsidRPr="00516508">
              <w:rPr>
                <w:rFonts w:ascii="Arial Narrow" w:hAnsi="Arial Narrow" w:cs="Calibri"/>
                <w:spacing w:val="1"/>
              </w:rPr>
              <w:t>ub</w:t>
            </w:r>
            <w:r w:rsidRPr="00516508">
              <w:rPr>
                <w:rFonts w:ascii="Arial Narrow" w:hAnsi="Arial Narrow" w:cs="Calibri"/>
                <w:spacing w:val="-1"/>
              </w:rPr>
              <w:t>s</w:t>
            </w:r>
            <w:r w:rsidRPr="00516508">
              <w:rPr>
                <w:rFonts w:ascii="Arial Narrow" w:hAnsi="Arial Narrow" w:cs="Calibri"/>
              </w:rPr>
              <w:t>t</w:t>
            </w:r>
            <w:r w:rsidRPr="00516508">
              <w:rPr>
                <w:rFonts w:ascii="Arial Narrow" w:hAnsi="Arial Narrow" w:cs="Calibri"/>
                <w:spacing w:val="1"/>
              </w:rPr>
              <w:t>an</w:t>
            </w:r>
            <w:r w:rsidRPr="00516508">
              <w:rPr>
                <w:rFonts w:ascii="Arial Narrow" w:hAnsi="Arial Narrow" w:cs="Calibri"/>
              </w:rPr>
              <w:t>cje</w:t>
            </w:r>
            <w:r w:rsidRPr="00516508">
              <w:rPr>
                <w:rFonts w:ascii="Arial Narrow" w:hAnsi="Arial Narrow" w:cs="Calibri"/>
                <w:spacing w:val="-10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3"/>
              </w:rPr>
              <w:t>b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1"/>
              </w:rPr>
              <w:t>p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cz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e</w:t>
            </w:r>
          </w:p>
          <w:p w14:paraId="1D48E56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(n</w:t>
            </w:r>
            <w:r w:rsidRPr="00516508">
              <w:rPr>
                <w:rFonts w:ascii="Arial Narrow" w:hAnsi="Arial Narrow" w:cs="Calibri"/>
                <w:spacing w:val="1"/>
              </w:rPr>
              <w:t>p</w:t>
            </w:r>
            <w:r w:rsidRPr="00516508">
              <w:rPr>
                <w:rFonts w:ascii="Arial Narrow" w:hAnsi="Arial Narrow" w:cs="Calibri"/>
              </w:rPr>
              <w:t>.</w:t>
            </w:r>
            <w:r w:rsidRPr="00516508">
              <w:rPr>
                <w:rFonts w:ascii="Arial Narrow" w:hAnsi="Arial Narrow" w:cs="Calibri"/>
                <w:spacing w:val="-3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p</w:t>
            </w:r>
            <w:r w:rsidRPr="00516508">
              <w:rPr>
                <w:rFonts w:ascii="Arial Narrow" w:hAnsi="Arial Narrow" w:cs="Calibri"/>
              </w:rPr>
              <w:t>rzeter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</w:rPr>
              <w:t>a</w:t>
            </w:r>
            <w:r w:rsidRPr="00516508">
              <w:rPr>
                <w:rFonts w:ascii="Arial Narrow" w:hAnsi="Arial Narrow" w:cs="Calibri"/>
                <w:spacing w:val="4"/>
              </w:rPr>
              <w:t>n</w:t>
            </w:r>
            <w:r w:rsidRPr="00516508">
              <w:rPr>
                <w:rFonts w:ascii="Arial Narrow" w:hAnsi="Arial Narrow" w:cs="Calibri"/>
              </w:rPr>
              <w:t>e</w:t>
            </w:r>
            <w:r w:rsidRPr="00516508">
              <w:rPr>
                <w:rFonts w:ascii="Arial Narrow" w:hAnsi="Arial Narrow" w:cs="Calibri"/>
                <w:spacing w:val="-15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od</w:t>
            </w:r>
            <w:r w:rsidRPr="00516508">
              <w:rPr>
                <w:rFonts w:ascii="Arial Narrow" w:hAnsi="Arial Narrow" w:cs="Calibri"/>
              </w:rPr>
              <w:t>cz</w:t>
            </w:r>
            <w:r w:rsidRPr="00516508">
              <w:rPr>
                <w:rFonts w:ascii="Arial Narrow" w:hAnsi="Arial Narrow" w:cs="Calibri"/>
                <w:spacing w:val="1"/>
              </w:rPr>
              <w:t>ynn</w:t>
            </w:r>
            <w:r w:rsidRPr="00516508">
              <w:rPr>
                <w:rFonts w:ascii="Arial Narrow" w:hAnsi="Arial Narrow" w:cs="Calibri"/>
              </w:rPr>
              <w:t>iki</w:t>
            </w:r>
            <w:r w:rsidRPr="00516508">
              <w:rPr>
                <w:rFonts w:ascii="Arial Narrow" w:hAnsi="Arial Narrow" w:cs="Calibri"/>
                <w:spacing w:val="-8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c</w:t>
            </w:r>
            <w:r w:rsidRPr="00516508">
              <w:rPr>
                <w:rFonts w:ascii="Arial Narrow" w:hAnsi="Arial Narrow" w:cs="Calibri"/>
                <w:spacing w:val="1"/>
              </w:rPr>
              <w:t>h</w:t>
            </w:r>
            <w:r w:rsidRPr="00516508">
              <w:rPr>
                <w:rFonts w:ascii="Arial Narrow" w:hAnsi="Arial Narrow" w:cs="Calibri"/>
                <w:spacing w:val="-1"/>
              </w:rPr>
              <w:t>em</w:t>
            </w:r>
            <w:r w:rsidRPr="00516508">
              <w:rPr>
                <w:rFonts w:ascii="Arial Narrow" w:hAnsi="Arial Narrow" w:cs="Calibri"/>
              </w:rPr>
              <w:t>icz</w:t>
            </w:r>
            <w:r w:rsidRPr="00516508">
              <w:rPr>
                <w:rFonts w:ascii="Arial Narrow" w:hAnsi="Arial Narrow" w:cs="Calibri"/>
                <w:spacing w:val="1"/>
              </w:rPr>
              <w:t>ne</w:t>
            </w:r>
            <w:r w:rsidRPr="00516508">
              <w:rPr>
                <w:rFonts w:ascii="Arial Narrow" w:hAnsi="Arial Narrow" w:cs="Calibri"/>
              </w:rPr>
              <w:t>)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6285D584" w14:textId="7C308DA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04584C4C" w14:textId="6EB9C3C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3498D0D9" w14:textId="27A8B11B" w:rsidR="00C26826" w:rsidRPr="00516508" w:rsidRDefault="00DC31CF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10963834" w14:textId="0638301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579C10D" w14:textId="77777777" w:rsidTr="001B7A58">
        <w:tc>
          <w:tcPr>
            <w:tcW w:w="446" w:type="dxa"/>
            <w:vMerge/>
          </w:tcPr>
          <w:p w14:paraId="5180169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9EF516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D126A3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368136EA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162489AD" w14:textId="5352FC4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7FD6FF8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2C25D16" w14:textId="6590D20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CA33188" w14:textId="77777777" w:rsidTr="001B7A58">
        <w:tc>
          <w:tcPr>
            <w:tcW w:w="446" w:type="dxa"/>
            <w:vMerge/>
          </w:tcPr>
          <w:p w14:paraId="75A35623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62C80B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453AE9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95DF88D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05151251" w14:textId="55A9E55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685C979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46C5FC8" w14:textId="7616EBA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9EF4E37" w14:textId="77777777" w:rsidTr="001B7A58">
        <w:tc>
          <w:tcPr>
            <w:tcW w:w="446" w:type="dxa"/>
            <w:vMerge/>
          </w:tcPr>
          <w:p w14:paraId="2FF66CD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BB9900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8D6366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0CF2D90E" w14:textId="215A171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</w:tcPr>
          <w:p w14:paraId="5B7D9F50" w14:textId="5918F02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1E68ADB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D55A6DC" w14:textId="432FDE1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D011ABF" w14:textId="77777777" w:rsidTr="001B7A58">
        <w:tc>
          <w:tcPr>
            <w:tcW w:w="446" w:type="dxa"/>
            <w:vMerge/>
          </w:tcPr>
          <w:p w14:paraId="048C237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F39A94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21FFE3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106802EF" w14:textId="281B229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</w:tcPr>
          <w:p w14:paraId="01454FD6" w14:textId="249E557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5303F47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B148362" w14:textId="30DE162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01BE632" w14:textId="77777777" w:rsidTr="001B7A58">
        <w:tc>
          <w:tcPr>
            <w:tcW w:w="446" w:type="dxa"/>
            <w:vMerge/>
          </w:tcPr>
          <w:p w14:paraId="782D7158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262448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EEB519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4A625A9" w14:textId="6B922D5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</w:tcPr>
          <w:p w14:paraId="24FFB563" w14:textId="0AAC03E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237CE41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0DE6D83" w14:textId="59C6321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D2A49AE" w14:textId="77777777" w:rsidTr="001B7A58">
        <w:tc>
          <w:tcPr>
            <w:tcW w:w="446" w:type="dxa"/>
            <w:vMerge/>
          </w:tcPr>
          <w:p w14:paraId="6E4A00E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812060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67EC9B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90D0C4E" w14:textId="463BC79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gridSpan w:val="2"/>
          </w:tcPr>
          <w:p w14:paraId="649DE739" w14:textId="3A89640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2C9F11B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8BC5C36" w14:textId="0948101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D88B526" w14:textId="77777777" w:rsidTr="001B7A58">
        <w:tc>
          <w:tcPr>
            <w:tcW w:w="446" w:type="dxa"/>
            <w:vMerge/>
          </w:tcPr>
          <w:p w14:paraId="2FBC00C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A763EB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551A2D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7E0E534" w14:textId="031ACEF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</w:tcPr>
          <w:p w14:paraId="79C5C039" w14:textId="4DFEF05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377115D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26C3DB9" w14:textId="6D78340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AA05EA5" w14:textId="77777777" w:rsidTr="001B7A58">
        <w:tc>
          <w:tcPr>
            <w:tcW w:w="446" w:type="dxa"/>
            <w:vMerge/>
          </w:tcPr>
          <w:p w14:paraId="0B85088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9A4A94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CFE4C1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12BA5658" w14:textId="07BF405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</w:tcPr>
          <w:p w14:paraId="118F19BB" w14:textId="67872F8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52EC157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9DAD168" w14:textId="085F813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FAF2DCF" w14:textId="77777777" w:rsidTr="001B7A58">
        <w:tc>
          <w:tcPr>
            <w:tcW w:w="446" w:type="dxa"/>
            <w:vMerge/>
          </w:tcPr>
          <w:p w14:paraId="7DEF6B18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4EC6D5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D2C1CC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00595E55" w14:textId="7B4CA09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</w:tcPr>
          <w:p w14:paraId="7F849A66" w14:textId="3D77D3D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0B5EC3B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D242BC0" w14:textId="46000F7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5EE3887" w14:textId="77777777" w:rsidTr="001B7A58">
        <w:tc>
          <w:tcPr>
            <w:tcW w:w="446" w:type="dxa"/>
            <w:vMerge/>
          </w:tcPr>
          <w:p w14:paraId="0A5C37F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EDCBAE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4FC040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1332F934" w14:textId="16EE510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</w:tcPr>
          <w:p w14:paraId="258EFB03" w14:textId="6A9AD43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2E9CCD2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94061A0" w14:textId="4D86274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62ACDE9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2E3D29C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7B786A7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559959C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77152B22" w14:textId="14C582D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gridSpan w:val="2"/>
            <w:tcBorders>
              <w:bottom w:val="double" w:sz="4" w:space="0" w:color="auto"/>
            </w:tcBorders>
          </w:tcPr>
          <w:p w14:paraId="0224B862" w14:textId="3B5121B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1C5A045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55C232FC" w14:textId="5077BB5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1388E46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351CBCB2" w14:textId="558BC056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2A7FCBE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05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</w:t>
            </w:r>
            <w:r w:rsidRPr="00516508">
              <w:rPr>
                <w:rFonts w:ascii="Arial Narrow" w:hAnsi="Arial Narrow" w:cs="Calibri"/>
                <w:spacing w:val="2"/>
              </w:rPr>
              <w:t>8</w:t>
            </w:r>
            <w:r w:rsidRPr="00516508">
              <w:rPr>
                <w:rFonts w:ascii="Arial Narrow" w:hAnsi="Arial Narrow" w:cs="Calibri"/>
              </w:rPr>
              <w:t>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03BE7BE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1"/>
              </w:rPr>
              <w:t>u</w:t>
            </w:r>
            <w:r w:rsidRPr="00516508">
              <w:rPr>
                <w:rFonts w:ascii="Arial Narrow" w:hAnsi="Arial Narrow" w:cs="Calibri"/>
              </w:rPr>
              <w:t>ż</w:t>
            </w:r>
            <w:r w:rsidRPr="00516508">
              <w:rPr>
                <w:rFonts w:ascii="Arial Narrow" w:hAnsi="Arial Narrow" w:cs="Calibri"/>
                <w:spacing w:val="1"/>
              </w:rPr>
              <w:t>y</w:t>
            </w:r>
            <w:r w:rsidRPr="00516508">
              <w:rPr>
                <w:rFonts w:ascii="Arial Narrow" w:hAnsi="Arial Narrow" w:cs="Calibri"/>
              </w:rPr>
              <w:t>te</w:t>
            </w:r>
            <w:r w:rsidRPr="00516508">
              <w:rPr>
                <w:rFonts w:ascii="Arial Narrow" w:hAnsi="Arial Narrow" w:cs="Calibri"/>
                <w:spacing w:val="-5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o</w:t>
            </w:r>
            <w:r w:rsidRPr="00516508">
              <w:rPr>
                <w:rFonts w:ascii="Arial Narrow" w:hAnsi="Arial Narrow" w:cs="Calibri"/>
              </w:rPr>
              <w:t>rga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icz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e</w:t>
            </w:r>
            <w:r w:rsidRPr="00516508">
              <w:rPr>
                <w:rFonts w:ascii="Arial Narrow" w:hAnsi="Arial Narrow" w:cs="Calibri"/>
                <w:spacing w:val="-10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c</w:t>
            </w:r>
            <w:r w:rsidRPr="00516508">
              <w:rPr>
                <w:rFonts w:ascii="Arial Narrow" w:hAnsi="Arial Narrow" w:cs="Calibri"/>
                <w:spacing w:val="1"/>
              </w:rPr>
              <w:t>h</w:t>
            </w:r>
            <w:r w:rsidRPr="00516508">
              <w:rPr>
                <w:rFonts w:ascii="Arial Narrow" w:hAnsi="Arial Narrow" w:cs="Calibri"/>
                <w:spacing w:val="-1"/>
              </w:rPr>
              <w:t>em</w:t>
            </w:r>
            <w:r w:rsidRPr="00516508">
              <w:rPr>
                <w:rFonts w:ascii="Arial Narrow" w:hAnsi="Arial Narrow" w:cs="Calibri"/>
              </w:rPr>
              <w:t>ik</w:t>
            </w:r>
            <w:r w:rsidRPr="00516508">
              <w:rPr>
                <w:rFonts w:ascii="Arial Narrow" w:hAnsi="Arial Narrow" w:cs="Calibri"/>
                <w:spacing w:val="1"/>
              </w:rPr>
              <w:t>a</w:t>
            </w:r>
            <w:r w:rsidRPr="00516508">
              <w:rPr>
                <w:rFonts w:ascii="Arial Narrow" w:hAnsi="Arial Narrow" w:cs="Calibri"/>
              </w:rPr>
              <w:t>lia</w:t>
            </w:r>
            <w:r w:rsidRPr="00516508">
              <w:rPr>
                <w:rFonts w:ascii="Arial Narrow" w:hAnsi="Arial Narrow" w:cs="Calibri"/>
                <w:spacing w:val="-6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1"/>
              </w:rPr>
              <w:t>a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raj</w:t>
            </w:r>
            <w:r w:rsidRPr="00516508">
              <w:rPr>
                <w:rFonts w:ascii="Arial Narrow" w:hAnsi="Arial Narrow" w:cs="Calibri"/>
                <w:spacing w:val="1"/>
              </w:rPr>
              <w:t>ą</w:t>
            </w:r>
            <w:r w:rsidRPr="00516508">
              <w:rPr>
                <w:rFonts w:ascii="Arial Narrow" w:hAnsi="Arial Narrow" w:cs="Calibri"/>
                <w:spacing w:val="2"/>
              </w:rPr>
              <w:t>c</w:t>
            </w:r>
            <w:r w:rsidRPr="00516508">
              <w:rPr>
                <w:rFonts w:ascii="Arial Narrow" w:hAnsi="Arial Narrow" w:cs="Calibri"/>
              </w:rPr>
              <w:t xml:space="preserve">e </w:t>
            </w:r>
            <w:r w:rsidRPr="00516508">
              <w:rPr>
                <w:rFonts w:ascii="Arial Narrow" w:hAnsi="Arial Narrow" w:cs="Calibri"/>
                <w:spacing w:val="-1"/>
              </w:rPr>
              <w:t>s</w:t>
            </w:r>
            <w:r w:rsidRPr="00516508">
              <w:rPr>
                <w:rFonts w:ascii="Arial Narrow" w:hAnsi="Arial Narrow" w:cs="Calibri"/>
                <w:spacing w:val="1"/>
              </w:rPr>
              <w:t>ub</w:t>
            </w:r>
            <w:r w:rsidRPr="00516508">
              <w:rPr>
                <w:rFonts w:ascii="Arial Narrow" w:hAnsi="Arial Narrow" w:cs="Calibri"/>
                <w:spacing w:val="-1"/>
              </w:rPr>
              <w:t>s</w:t>
            </w:r>
            <w:r w:rsidRPr="00516508">
              <w:rPr>
                <w:rFonts w:ascii="Arial Narrow" w:hAnsi="Arial Narrow" w:cs="Calibri"/>
              </w:rPr>
              <w:t>t</w:t>
            </w:r>
            <w:r w:rsidRPr="00516508">
              <w:rPr>
                <w:rFonts w:ascii="Arial Narrow" w:hAnsi="Arial Narrow" w:cs="Calibri"/>
                <w:spacing w:val="1"/>
              </w:rPr>
              <w:t>an</w:t>
            </w:r>
            <w:r w:rsidRPr="00516508">
              <w:rPr>
                <w:rFonts w:ascii="Arial Narrow" w:hAnsi="Arial Narrow" w:cs="Calibri"/>
              </w:rPr>
              <w:t>cje</w:t>
            </w:r>
            <w:r w:rsidRPr="00516508">
              <w:rPr>
                <w:rFonts w:ascii="Arial Narrow" w:hAnsi="Arial Narrow" w:cs="Calibri"/>
                <w:spacing w:val="-10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3"/>
              </w:rPr>
              <w:t>b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1"/>
              </w:rPr>
              <w:t>p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cz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e</w:t>
            </w:r>
            <w:r w:rsidRPr="00516508">
              <w:rPr>
                <w:rFonts w:ascii="Arial Narrow" w:hAnsi="Arial Narrow" w:cs="Calibri"/>
                <w:spacing w:val="-13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(</w:t>
            </w:r>
            <w:r w:rsidRPr="00516508">
              <w:rPr>
                <w:rFonts w:ascii="Arial Narrow" w:hAnsi="Arial Narrow" w:cs="Calibri"/>
                <w:spacing w:val="1"/>
              </w:rPr>
              <w:t>np</w:t>
            </w:r>
            <w:r w:rsidRPr="00516508">
              <w:rPr>
                <w:rFonts w:ascii="Arial Narrow" w:hAnsi="Arial Narrow" w:cs="Calibri"/>
              </w:rPr>
              <w:t>.</w:t>
            </w:r>
            <w:r w:rsidRPr="00516508">
              <w:rPr>
                <w:rFonts w:ascii="Arial Narrow" w:hAnsi="Arial Narrow" w:cs="Calibri"/>
                <w:spacing w:val="-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p</w:t>
            </w:r>
            <w:r w:rsidRPr="00516508">
              <w:rPr>
                <w:rFonts w:ascii="Arial Narrow" w:hAnsi="Arial Narrow" w:cs="Calibri"/>
              </w:rPr>
              <w:t>rzeter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  <w:spacing w:val="3"/>
              </w:rPr>
              <w:t>o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</w:rPr>
              <w:t>a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e o</w:t>
            </w:r>
            <w:r w:rsidRPr="00516508">
              <w:rPr>
                <w:rFonts w:ascii="Arial Narrow" w:hAnsi="Arial Narrow" w:cs="Calibri"/>
                <w:spacing w:val="1"/>
              </w:rPr>
              <w:t>d</w:t>
            </w:r>
            <w:r w:rsidRPr="00516508">
              <w:rPr>
                <w:rFonts w:ascii="Arial Narrow" w:hAnsi="Arial Narrow" w:cs="Calibri"/>
              </w:rPr>
              <w:t>cz</w:t>
            </w:r>
            <w:r w:rsidRPr="00516508">
              <w:rPr>
                <w:rFonts w:ascii="Arial Narrow" w:hAnsi="Arial Narrow" w:cs="Calibri"/>
                <w:spacing w:val="1"/>
              </w:rPr>
              <w:t>ynn</w:t>
            </w:r>
            <w:r w:rsidRPr="00516508">
              <w:rPr>
                <w:rFonts w:ascii="Arial Narrow" w:hAnsi="Arial Narrow" w:cs="Calibri"/>
              </w:rPr>
              <w:t>iki</w:t>
            </w:r>
            <w:r w:rsidRPr="00516508">
              <w:rPr>
                <w:rFonts w:ascii="Arial Narrow" w:hAnsi="Arial Narrow" w:cs="Calibri"/>
                <w:spacing w:val="-8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c</w:t>
            </w:r>
            <w:r w:rsidRPr="00516508">
              <w:rPr>
                <w:rFonts w:ascii="Arial Narrow" w:hAnsi="Arial Narrow" w:cs="Calibri"/>
                <w:spacing w:val="1"/>
              </w:rPr>
              <w:t>h</w:t>
            </w:r>
            <w:r w:rsidRPr="00516508">
              <w:rPr>
                <w:rFonts w:ascii="Arial Narrow" w:hAnsi="Arial Narrow" w:cs="Calibri"/>
                <w:spacing w:val="-1"/>
              </w:rPr>
              <w:t>em</w:t>
            </w:r>
            <w:r w:rsidRPr="00516508">
              <w:rPr>
                <w:rFonts w:ascii="Arial Narrow" w:hAnsi="Arial Narrow" w:cs="Calibri"/>
              </w:rPr>
              <w:t>icz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)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64CD7A0F" w14:textId="748D69A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 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562B27D3" w14:textId="5FFCB95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5CE4092A" w14:textId="33E16051" w:rsidR="00C26826" w:rsidRPr="00516508" w:rsidRDefault="00DC31CF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3DA4AAC8" w14:textId="446474D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07DAAF7" w14:textId="77777777" w:rsidTr="001B7A58">
        <w:tc>
          <w:tcPr>
            <w:tcW w:w="446" w:type="dxa"/>
            <w:vMerge/>
          </w:tcPr>
          <w:p w14:paraId="46DC7109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</w:tcPr>
          <w:p w14:paraId="11E934D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A9E173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5DEE834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222E5DBC" w14:textId="47EB25F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4DFB9BA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7CEB835" w14:textId="33408A0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ACC7FFD" w14:textId="77777777" w:rsidTr="001B7A58">
        <w:tc>
          <w:tcPr>
            <w:tcW w:w="446" w:type="dxa"/>
            <w:vMerge/>
          </w:tcPr>
          <w:p w14:paraId="2FCD8C4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</w:tcPr>
          <w:p w14:paraId="7B8ACF3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73D3C6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23428B1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4ADEC520" w14:textId="0FC0C62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Energetyków 17 </w:t>
            </w:r>
          </w:p>
        </w:tc>
        <w:tc>
          <w:tcPr>
            <w:tcW w:w="969" w:type="dxa"/>
            <w:vMerge/>
            <w:vAlign w:val="center"/>
          </w:tcPr>
          <w:p w14:paraId="44EB4C7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F3D394F" w14:textId="488F84E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B05DFE1" w14:textId="77777777" w:rsidTr="001B7A58">
        <w:tc>
          <w:tcPr>
            <w:tcW w:w="446" w:type="dxa"/>
            <w:vMerge/>
          </w:tcPr>
          <w:p w14:paraId="03BCADB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</w:tcPr>
          <w:p w14:paraId="78603F6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F6E60E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6887BD1A" w14:textId="0F1CCDF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3A6E8A14" w14:textId="522AA44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0E11E04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DB3EFDE" w14:textId="11E15F4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90495EA" w14:textId="77777777" w:rsidTr="001B7A58">
        <w:tc>
          <w:tcPr>
            <w:tcW w:w="446" w:type="dxa"/>
            <w:vMerge/>
          </w:tcPr>
          <w:p w14:paraId="2BE25BD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</w:tcPr>
          <w:p w14:paraId="25EA1D0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21693C5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D3B9291" w14:textId="2FF6E7E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5172A5C8" w14:textId="26C0821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Pisakowa 35</w:t>
            </w:r>
          </w:p>
        </w:tc>
        <w:tc>
          <w:tcPr>
            <w:tcW w:w="969" w:type="dxa"/>
            <w:vMerge/>
            <w:vAlign w:val="center"/>
          </w:tcPr>
          <w:p w14:paraId="648C59B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64ED315" w14:textId="5ED6767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2AAFAF1" w14:textId="77777777" w:rsidTr="001B7A58">
        <w:tc>
          <w:tcPr>
            <w:tcW w:w="446" w:type="dxa"/>
            <w:vMerge/>
          </w:tcPr>
          <w:p w14:paraId="0583917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</w:tcPr>
          <w:p w14:paraId="236F52F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00CEF9C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1F50AFD8" w14:textId="4FED304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7576AA90" w14:textId="41B06AA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52263D6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47A4B63" w14:textId="7759FC0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BF4BD67" w14:textId="77777777" w:rsidTr="001B7A58">
        <w:tc>
          <w:tcPr>
            <w:tcW w:w="446" w:type="dxa"/>
            <w:vMerge/>
          </w:tcPr>
          <w:p w14:paraId="35CD4A3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</w:tcPr>
          <w:p w14:paraId="1FA5E94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AF3A1A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2F8CB751" w14:textId="26FA9E82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446174BE" w14:textId="156AFE9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Mościckiego 5 </w:t>
            </w:r>
          </w:p>
        </w:tc>
        <w:tc>
          <w:tcPr>
            <w:tcW w:w="969" w:type="dxa"/>
            <w:vMerge/>
            <w:vAlign w:val="center"/>
          </w:tcPr>
          <w:p w14:paraId="6D1E451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9C88073" w14:textId="200EA6B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5D3950A" w14:textId="77777777" w:rsidTr="001B7A58">
        <w:tc>
          <w:tcPr>
            <w:tcW w:w="446" w:type="dxa"/>
            <w:vMerge/>
          </w:tcPr>
          <w:p w14:paraId="3FB086D7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</w:tcPr>
          <w:p w14:paraId="7231CF1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7BE21E7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2CB779CC" w14:textId="4E3C285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Racibórz 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15C8545D" w14:textId="2A7E073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08CA54E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15931AD" w14:textId="3D4E882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1DCEDF6" w14:textId="77777777" w:rsidTr="001B7A58">
        <w:tc>
          <w:tcPr>
            <w:tcW w:w="446" w:type="dxa"/>
            <w:vMerge/>
          </w:tcPr>
          <w:p w14:paraId="4B178D59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</w:tcPr>
          <w:p w14:paraId="6196750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6413BA3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63DBF725" w14:textId="5BA2DEF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8A52980" w14:textId="1858A6A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7765908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335CBEC" w14:textId="5527EAB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08EF10F" w14:textId="77777777" w:rsidTr="001B7A58">
        <w:tc>
          <w:tcPr>
            <w:tcW w:w="446" w:type="dxa"/>
            <w:vMerge/>
          </w:tcPr>
          <w:p w14:paraId="2A560DE3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</w:tcPr>
          <w:p w14:paraId="425F7F6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64A7664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50AFC00" w14:textId="6C95F5B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11722F72" w14:textId="55957DF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68DF988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492D8AA" w14:textId="0E658D0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621B868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1B49C5C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7836388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5323012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00EF65D3" w14:textId="6817508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B21F56A" w14:textId="43448F6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19FDFFA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60D0D254" w14:textId="64EAAD0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BE24333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21B7088B" w14:textId="6D5E7D8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05CF92B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05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</w:t>
            </w:r>
            <w:r w:rsidRPr="00516508">
              <w:rPr>
                <w:rFonts w:ascii="Arial Narrow" w:hAnsi="Arial Narrow" w:cs="Calibri"/>
                <w:spacing w:val="2"/>
              </w:rPr>
              <w:t>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073D392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1"/>
              </w:rPr>
              <w:t>u</w:t>
            </w:r>
            <w:r w:rsidRPr="00516508">
              <w:rPr>
                <w:rFonts w:ascii="Arial Narrow" w:hAnsi="Arial Narrow" w:cs="Calibri"/>
              </w:rPr>
              <w:t>ż</w:t>
            </w:r>
            <w:r w:rsidRPr="00516508">
              <w:rPr>
                <w:rFonts w:ascii="Arial Narrow" w:hAnsi="Arial Narrow" w:cs="Calibri"/>
                <w:spacing w:val="1"/>
              </w:rPr>
              <w:t>y</w:t>
            </w:r>
            <w:r w:rsidRPr="00516508">
              <w:rPr>
                <w:rFonts w:ascii="Arial Narrow" w:hAnsi="Arial Narrow" w:cs="Calibri"/>
              </w:rPr>
              <w:t>te</w:t>
            </w:r>
            <w:r w:rsidRPr="00516508">
              <w:rPr>
                <w:rFonts w:ascii="Arial Narrow" w:hAnsi="Arial Narrow" w:cs="Calibri"/>
                <w:spacing w:val="-5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c</w:t>
            </w:r>
            <w:r w:rsidRPr="00516508">
              <w:rPr>
                <w:rFonts w:ascii="Arial Narrow" w:hAnsi="Arial Narrow" w:cs="Calibri"/>
                <w:spacing w:val="1"/>
              </w:rPr>
              <w:t>h</w:t>
            </w:r>
            <w:r w:rsidRPr="00516508">
              <w:rPr>
                <w:rFonts w:ascii="Arial Narrow" w:hAnsi="Arial Narrow" w:cs="Calibri"/>
                <w:spacing w:val="-1"/>
              </w:rPr>
              <w:t>em</w:t>
            </w:r>
            <w:r w:rsidRPr="00516508">
              <w:rPr>
                <w:rFonts w:ascii="Arial Narrow" w:hAnsi="Arial Narrow" w:cs="Calibri"/>
              </w:rPr>
              <w:t>ik</w:t>
            </w:r>
            <w:r w:rsidRPr="00516508">
              <w:rPr>
                <w:rFonts w:ascii="Arial Narrow" w:hAnsi="Arial Narrow" w:cs="Calibri"/>
                <w:spacing w:val="1"/>
              </w:rPr>
              <w:t>a</w:t>
            </w:r>
            <w:r w:rsidRPr="00516508">
              <w:rPr>
                <w:rFonts w:ascii="Arial Narrow" w:hAnsi="Arial Narrow" w:cs="Calibri"/>
              </w:rPr>
              <w:t>lia</w:t>
            </w:r>
            <w:r w:rsidRPr="00516508">
              <w:rPr>
                <w:rFonts w:ascii="Arial Narrow" w:hAnsi="Arial Narrow" w:cs="Calibri"/>
                <w:spacing w:val="-9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1"/>
              </w:rPr>
              <w:t>nn</w:t>
            </w:r>
            <w:r w:rsidRPr="00516508">
              <w:rPr>
                <w:rFonts w:ascii="Arial Narrow" w:hAnsi="Arial Narrow" w:cs="Calibri"/>
              </w:rPr>
              <w:t>e</w:t>
            </w:r>
            <w:r w:rsidRPr="00516508">
              <w:rPr>
                <w:rFonts w:ascii="Arial Narrow" w:hAnsi="Arial Narrow" w:cs="Calibri"/>
                <w:spacing w:val="-5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iż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  <w:spacing w:val="3"/>
              </w:rPr>
              <w:t>y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io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e</w:t>
            </w:r>
          </w:p>
          <w:p w14:paraId="52C539A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w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05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2"/>
              </w:rPr>
              <w:t>0</w:t>
            </w:r>
            <w:r w:rsidRPr="00516508">
              <w:rPr>
                <w:rFonts w:ascii="Arial Narrow" w:hAnsi="Arial Narrow" w:cs="Calibri"/>
              </w:rPr>
              <w:t>6,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05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07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l</w:t>
            </w:r>
            <w:r w:rsidRPr="00516508">
              <w:rPr>
                <w:rFonts w:ascii="Arial Narrow" w:hAnsi="Arial Narrow" w:cs="Calibri"/>
                <w:spacing w:val="1"/>
              </w:rPr>
              <w:t>u</w:t>
            </w:r>
            <w:r w:rsidRPr="00516508">
              <w:rPr>
                <w:rFonts w:ascii="Arial Narrow" w:hAnsi="Arial Narrow" w:cs="Calibri"/>
              </w:rPr>
              <w:t>b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2"/>
              </w:rPr>
              <w:t>0</w:t>
            </w:r>
            <w:r w:rsidRPr="00516508">
              <w:rPr>
                <w:rFonts w:ascii="Arial Narrow" w:hAnsi="Arial Narrow" w:cs="Calibri"/>
              </w:rPr>
              <w:t>5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08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0F28FF99" w14:textId="05351C0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30F4C83F" w14:textId="2BA7366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1E440B84" w14:textId="34786123" w:rsidR="00C26826" w:rsidRPr="00516508" w:rsidRDefault="00FE63F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0,70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7341518B" w14:textId="40447B8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EB1588D" w14:textId="77777777" w:rsidTr="001B7A58">
        <w:tc>
          <w:tcPr>
            <w:tcW w:w="446" w:type="dxa"/>
            <w:vMerge/>
          </w:tcPr>
          <w:p w14:paraId="32D32D6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6A823D0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216D447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77E83ECD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23BE39CF" w14:textId="00D41C0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7F38A2C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3BC6D13" w14:textId="337A8B2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80DC876" w14:textId="77777777" w:rsidTr="001B7A58">
        <w:tc>
          <w:tcPr>
            <w:tcW w:w="446" w:type="dxa"/>
            <w:vMerge/>
          </w:tcPr>
          <w:p w14:paraId="75E55CA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B21505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4814A87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5B8FF5B5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3CD21318" w14:textId="60A8845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775B6CF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2336099" w14:textId="3ACA20D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B2608E9" w14:textId="77777777" w:rsidTr="001B7A58">
        <w:tc>
          <w:tcPr>
            <w:tcW w:w="446" w:type="dxa"/>
            <w:vMerge/>
          </w:tcPr>
          <w:p w14:paraId="046D5EF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2E0238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BC00C6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1A85F6D" w14:textId="39220B0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23619F2F" w14:textId="3DA60DE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2D805D2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3248598" w14:textId="09701FC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FC7921B" w14:textId="77777777" w:rsidTr="001B7A58">
        <w:tc>
          <w:tcPr>
            <w:tcW w:w="446" w:type="dxa"/>
            <w:vMerge/>
          </w:tcPr>
          <w:p w14:paraId="7236A39F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352FF21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0B67226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EA00FFB" w14:textId="012631E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2D91D0FF" w14:textId="742091C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72F8A00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E0BA50C" w14:textId="30817F2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28D8BE0" w14:textId="77777777" w:rsidTr="001B7A58">
        <w:tc>
          <w:tcPr>
            <w:tcW w:w="446" w:type="dxa"/>
            <w:vMerge/>
          </w:tcPr>
          <w:p w14:paraId="0F11B65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358C683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6686EC8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612DF6F9" w14:textId="0CFA4F8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3B68A42C" w14:textId="785E346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6690392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86EED2C" w14:textId="472160E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760F232" w14:textId="77777777" w:rsidTr="001B7A58">
        <w:tc>
          <w:tcPr>
            <w:tcW w:w="446" w:type="dxa"/>
            <w:vMerge/>
          </w:tcPr>
          <w:p w14:paraId="09AEE6C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15D7AA4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0DABF45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18C91D80" w14:textId="5AC74DE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767D68F3" w14:textId="2E4649C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2F44E54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4302DFC" w14:textId="45ECFA2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6AB0B95" w14:textId="77777777" w:rsidTr="001B7A58">
        <w:tc>
          <w:tcPr>
            <w:tcW w:w="446" w:type="dxa"/>
            <w:vMerge/>
          </w:tcPr>
          <w:p w14:paraId="2082DDD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5784EF3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21D9418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26B4D01C" w14:textId="262111E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1A08EC1" w14:textId="28CD74F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72CC980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79127A8" w14:textId="011DE45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CFF52A5" w14:textId="77777777" w:rsidTr="001B7A58">
        <w:tc>
          <w:tcPr>
            <w:tcW w:w="446" w:type="dxa"/>
            <w:vMerge/>
          </w:tcPr>
          <w:p w14:paraId="7282A62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192DE36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07A360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B782A59" w14:textId="7439781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BFD76D2" w14:textId="1510448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0ABC165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5C40BA4" w14:textId="2DF0D22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D43316A" w14:textId="77777777" w:rsidTr="001B7A58">
        <w:tc>
          <w:tcPr>
            <w:tcW w:w="446" w:type="dxa"/>
            <w:vMerge/>
          </w:tcPr>
          <w:p w14:paraId="48EDABC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60E4435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2FF7599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F349D31" w14:textId="36F5EB7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Racibórz 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607F4880" w14:textId="4FEDD01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7A96787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E0D3F54" w14:textId="6CB1C31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DCAF7C9" w14:textId="77777777" w:rsidTr="001B7A58">
        <w:tc>
          <w:tcPr>
            <w:tcW w:w="446" w:type="dxa"/>
            <w:vMerge/>
          </w:tcPr>
          <w:p w14:paraId="5E49959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47FD1F0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49CCAA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1E164FF7" w14:textId="3345D5D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59068986" w14:textId="4A4DCFE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5F05B0A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AD6CEDE" w14:textId="799833B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9050CE0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3CA6710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584A043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2A90651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0082ABD4" w14:textId="7C7E02C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30068549" w14:textId="03243F1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34E3246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05340DE0" w14:textId="7856CC2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F5D2D16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2238BF31" w14:textId="5D029F86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760B6F1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04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2FB20A0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Bat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rie</w:t>
            </w:r>
            <w:r w:rsidRPr="00516508">
              <w:rPr>
                <w:rFonts w:ascii="Arial Narrow" w:hAnsi="Arial Narrow" w:cs="Calibri"/>
                <w:spacing w:val="-7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position w:val="1"/>
              </w:rPr>
              <w:t>lk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position w:val="1"/>
              </w:rPr>
              <w:t>li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c</w:t>
            </w: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4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9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(z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ył</w:t>
            </w:r>
            <w:r w:rsidRPr="00516508">
              <w:rPr>
                <w:rFonts w:ascii="Arial Narrow" w:hAnsi="Arial Narrow" w:cs="Calibri"/>
                <w:position w:val="1"/>
              </w:rPr>
              <w:t>ąc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m</w:t>
            </w:r>
            <w:r w:rsidRPr="00516508">
              <w:rPr>
                <w:rFonts w:ascii="Arial Narrow" w:hAnsi="Arial Narrow" w:cs="Calibri"/>
                <w:spacing w:val="-1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0</w:t>
            </w:r>
            <w:r w:rsidRPr="00516508">
              <w:rPr>
                <w:rFonts w:ascii="Arial Narrow" w:hAnsi="Arial Narrow" w:cs="Calibri"/>
                <w:position w:val="1"/>
              </w:rPr>
              <w:t>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03)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2C2BF2B4" w14:textId="43E9F37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22053083" w14:textId="0E48254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36A0B261" w14:textId="09660C11" w:rsidR="00C26826" w:rsidRPr="00516508" w:rsidRDefault="00FE63F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5C381A7E" w14:textId="08F83F4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6A686861" w14:textId="77777777" w:rsidTr="001B7A58">
        <w:tc>
          <w:tcPr>
            <w:tcW w:w="446" w:type="dxa"/>
            <w:vMerge/>
          </w:tcPr>
          <w:p w14:paraId="6368F5C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CAA7B0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33EDFA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E16421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16F31A78" w14:textId="7593309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5A0B4CC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74B2F76" w14:textId="4DE80B6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785A5F8" w14:textId="77777777" w:rsidTr="001B7A58">
        <w:tc>
          <w:tcPr>
            <w:tcW w:w="446" w:type="dxa"/>
            <w:vMerge/>
          </w:tcPr>
          <w:p w14:paraId="33F1A4F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85226D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2A870B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72F8E89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52007120" w14:textId="558D921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14DA388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600CB56" w14:textId="7E8D7BF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D2D6DF8" w14:textId="77777777" w:rsidTr="001B7A58">
        <w:tc>
          <w:tcPr>
            <w:tcW w:w="446" w:type="dxa"/>
            <w:vMerge/>
          </w:tcPr>
          <w:p w14:paraId="3272D28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A03E06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1C5D62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1DB6135A" w14:textId="6213CA8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</w:tcPr>
          <w:p w14:paraId="6D113478" w14:textId="7DE0743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259EC05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816C918" w14:textId="12B7861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AB51605" w14:textId="77777777" w:rsidTr="001B7A58">
        <w:tc>
          <w:tcPr>
            <w:tcW w:w="446" w:type="dxa"/>
            <w:vMerge/>
          </w:tcPr>
          <w:p w14:paraId="0248093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09551D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B71E2C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B14C653" w14:textId="21695D9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</w:tcPr>
          <w:p w14:paraId="6709518A" w14:textId="5311018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2B42302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B8A10D8" w14:textId="5644DF95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50D25A2" w14:textId="77777777" w:rsidTr="001B7A58">
        <w:tc>
          <w:tcPr>
            <w:tcW w:w="446" w:type="dxa"/>
            <w:vMerge/>
          </w:tcPr>
          <w:p w14:paraId="1933077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5B2AA0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231150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6FFF67A8" w14:textId="0AF137F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</w:tcPr>
          <w:p w14:paraId="34387CE3" w14:textId="618AA29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4EF58AC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61BD6D2" w14:textId="253DCD3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42126EE" w14:textId="77777777" w:rsidTr="001B7A58">
        <w:tc>
          <w:tcPr>
            <w:tcW w:w="446" w:type="dxa"/>
            <w:vMerge/>
          </w:tcPr>
          <w:p w14:paraId="0CFFB815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945C79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50683B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5F6A146" w14:textId="6E11117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gridSpan w:val="2"/>
          </w:tcPr>
          <w:p w14:paraId="5195C5F5" w14:textId="7FBDD25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2528D01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9D82570" w14:textId="3CDA7E3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A01C9DB" w14:textId="77777777" w:rsidTr="001B7A58">
        <w:tc>
          <w:tcPr>
            <w:tcW w:w="446" w:type="dxa"/>
            <w:vMerge/>
          </w:tcPr>
          <w:p w14:paraId="65EB9A38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A88356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67683B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</w:tcPr>
          <w:p w14:paraId="3BA70920" w14:textId="4765447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</w:tcPr>
          <w:p w14:paraId="1215D2CA" w14:textId="7FBD055D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74070EC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A4451C4" w14:textId="29C48AA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444277E" w14:textId="77777777" w:rsidTr="001B7A58">
        <w:tc>
          <w:tcPr>
            <w:tcW w:w="446" w:type="dxa"/>
            <w:vMerge/>
          </w:tcPr>
          <w:p w14:paraId="20A0604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3996EB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0381DF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33E195BF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3A8924" w14:textId="0DB88C9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969" w:type="dxa"/>
            <w:vMerge/>
            <w:vAlign w:val="center"/>
          </w:tcPr>
          <w:p w14:paraId="7E36F0B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0AC123B" w14:textId="4DCE4B9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9721644" w14:textId="77777777" w:rsidTr="001B7A58">
        <w:tc>
          <w:tcPr>
            <w:tcW w:w="446" w:type="dxa"/>
            <w:vMerge/>
          </w:tcPr>
          <w:p w14:paraId="22A95073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48020D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277F85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F7F42ED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0375AB6" w14:textId="7BF6CA4E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969" w:type="dxa"/>
            <w:vMerge/>
            <w:vAlign w:val="center"/>
          </w:tcPr>
          <w:p w14:paraId="09965F6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69FBF13" w14:textId="1CBC946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286C9B7" w14:textId="77777777" w:rsidTr="001B7A58">
        <w:tc>
          <w:tcPr>
            <w:tcW w:w="446" w:type="dxa"/>
            <w:vMerge/>
          </w:tcPr>
          <w:p w14:paraId="6F6F5273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CBB098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E6859E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44EBE8E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F0FED1" w14:textId="45BC14C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969" w:type="dxa"/>
            <w:vMerge/>
            <w:vAlign w:val="center"/>
          </w:tcPr>
          <w:p w14:paraId="702207D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76C585D" w14:textId="68D5E0E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46548F6" w14:textId="77777777" w:rsidTr="001B7A58">
        <w:tc>
          <w:tcPr>
            <w:tcW w:w="446" w:type="dxa"/>
            <w:vMerge/>
          </w:tcPr>
          <w:p w14:paraId="0027E90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623FC8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D9B7CF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116FC16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D1C5E9" w14:textId="5B76460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969" w:type="dxa"/>
            <w:vMerge/>
            <w:vAlign w:val="center"/>
          </w:tcPr>
          <w:p w14:paraId="2D04BC0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FA26763" w14:textId="64946C1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08BBFC3" w14:textId="77777777" w:rsidTr="001B7A58">
        <w:tc>
          <w:tcPr>
            <w:tcW w:w="446" w:type="dxa"/>
            <w:vMerge/>
          </w:tcPr>
          <w:p w14:paraId="3750AAF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CBB7A4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F4DF61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CE7A2F4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D636479" w14:textId="636845D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969" w:type="dxa"/>
            <w:vMerge/>
            <w:vAlign w:val="center"/>
          </w:tcPr>
          <w:p w14:paraId="72609CF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9125D23" w14:textId="29AD249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3EC3E37" w14:textId="77777777" w:rsidTr="001B7A58">
        <w:tc>
          <w:tcPr>
            <w:tcW w:w="446" w:type="dxa"/>
            <w:vMerge/>
          </w:tcPr>
          <w:p w14:paraId="502FD886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6926E7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AA4804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</w:tcPr>
          <w:p w14:paraId="23DA14B6" w14:textId="44E556A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Racibórz </w:t>
            </w:r>
          </w:p>
        </w:tc>
        <w:tc>
          <w:tcPr>
            <w:tcW w:w="1683" w:type="dxa"/>
            <w:gridSpan w:val="2"/>
          </w:tcPr>
          <w:p w14:paraId="005959B2" w14:textId="2BD8471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78429D5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ED2B164" w14:textId="7F72F58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F1C155A" w14:textId="77777777" w:rsidTr="001B7A58">
        <w:tc>
          <w:tcPr>
            <w:tcW w:w="446" w:type="dxa"/>
            <w:vMerge/>
          </w:tcPr>
          <w:p w14:paraId="593B6AF1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782732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2892DB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3AC5B77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263DB9BA" w14:textId="376A25D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9F19EA">
              <w:rPr>
                <w:rFonts w:ascii="Arial Narrow" w:hAnsi="Arial Narrow"/>
              </w:rPr>
              <w:t>ul. Nad Koleją</w:t>
            </w:r>
          </w:p>
        </w:tc>
        <w:tc>
          <w:tcPr>
            <w:tcW w:w="969" w:type="dxa"/>
            <w:vMerge/>
            <w:vAlign w:val="center"/>
          </w:tcPr>
          <w:p w14:paraId="1ACC4F9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90AD1B7" w14:textId="2E9B670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0043BEF" w14:textId="77777777" w:rsidTr="001B7A58">
        <w:tc>
          <w:tcPr>
            <w:tcW w:w="446" w:type="dxa"/>
            <w:vMerge/>
          </w:tcPr>
          <w:p w14:paraId="02F5BE6A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896914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34FD6B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18ED0260" w14:textId="473EBA2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</w:tcPr>
          <w:p w14:paraId="5780D2D2" w14:textId="655940F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03D9DF7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424BA1A" w14:textId="2B15F16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025BC3FB" w14:textId="77777777" w:rsidTr="001B7A58">
        <w:tc>
          <w:tcPr>
            <w:tcW w:w="446" w:type="dxa"/>
            <w:vMerge/>
          </w:tcPr>
          <w:p w14:paraId="56171B5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F819A5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A0B20D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7F705FC" w14:textId="5616B20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</w:tcPr>
          <w:p w14:paraId="3AAD6B64" w14:textId="24F1F40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240CFCD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9FDA2D0" w14:textId="585DDDA6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34EBC91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1FD049F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14B30B3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33C2C99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52BCD363" w14:textId="78A7554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gridSpan w:val="2"/>
            <w:tcBorders>
              <w:bottom w:val="double" w:sz="4" w:space="0" w:color="auto"/>
            </w:tcBorders>
          </w:tcPr>
          <w:p w14:paraId="310670E1" w14:textId="5BC5F83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21DE971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5F254180" w14:textId="214CFEF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A54F736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6497929C" w14:textId="48AEBEB5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25E060F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16 06 05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2BF5761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Inne Baterie i akumulatory</w:t>
            </w:r>
          </w:p>
        </w:tc>
        <w:tc>
          <w:tcPr>
            <w:tcW w:w="1565" w:type="dxa"/>
            <w:tcBorders>
              <w:top w:val="double" w:sz="4" w:space="0" w:color="auto"/>
            </w:tcBorders>
          </w:tcPr>
          <w:p w14:paraId="0BD4629B" w14:textId="7452220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1D594A11" w14:textId="61168239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0D9117EA" w14:textId="617AAB04" w:rsidR="00C26826" w:rsidRPr="00516508" w:rsidRDefault="00DC31CF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0,</w:t>
            </w:r>
            <w:r w:rsidR="00FE63FA">
              <w:rPr>
                <w:rFonts w:ascii="Arial Narrow" w:hAnsi="Arial Narrow"/>
              </w:rPr>
              <w:t>4</w:t>
            </w:r>
            <w:r>
              <w:rPr>
                <w:rFonts w:ascii="Arial Narrow" w:hAnsi="Arial Narrow"/>
              </w:rPr>
              <w:t>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02C13D2F" w14:textId="7357E24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7C057B0" w14:textId="77777777" w:rsidTr="001B7A58">
        <w:tc>
          <w:tcPr>
            <w:tcW w:w="446" w:type="dxa"/>
            <w:vMerge/>
          </w:tcPr>
          <w:p w14:paraId="39F04A2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25A545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E62B66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</w:tcPr>
          <w:p w14:paraId="5BFD09C6" w14:textId="0B8D174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gridSpan w:val="2"/>
          </w:tcPr>
          <w:p w14:paraId="156CE825" w14:textId="0631777C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/>
            <w:vAlign w:val="center"/>
          </w:tcPr>
          <w:p w14:paraId="7F1339C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E12868C" w14:textId="124F163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D3E419A" w14:textId="77777777" w:rsidTr="001B7A58">
        <w:tc>
          <w:tcPr>
            <w:tcW w:w="446" w:type="dxa"/>
            <w:vMerge/>
          </w:tcPr>
          <w:p w14:paraId="078A238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980D4EB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E75190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D4E23B2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29BC2AB3" w14:textId="76E0141A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2C8EDFF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2BECFFF" w14:textId="1F9B86C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8DCF03F" w14:textId="77777777" w:rsidTr="001B7A58">
        <w:tc>
          <w:tcPr>
            <w:tcW w:w="446" w:type="dxa"/>
            <w:vMerge/>
          </w:tcPr>
          <w:p w14:paraId="6D60074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805148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5F05256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F936CEE" w14:textId="16BDC8A0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</w:tcPr>
          <w:p w14:paraId="15C6CF70" w14:textId="2E1C7FDA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2AC12C4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710C186" w14:textId="0032750D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3B3283C" w14:textId="77777777" w:rsidTr="001B7A58">
        <w:tc>
          <w:tcPr>
            <w:tcW w:w="446" w:type="dxa"/>
            <w:vMerge/>
          </w:tcPr>
          <w:p w14:paraId="62C80384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E3BBED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515EAF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4E30467" w14:textId="6D97914F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</w:tcPr>
          <w:p w14:paraId="442CCFFD" w14:textId="63366FE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0A2E29DF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633FE65" w14:textId="4FCD1868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FBF4974" w14:textId="77777777" w:rsidTr="001B7A58">
        <w:tc>
          <w:tcPr>
            <w:tcW w:w="446" w:type="dxa"/>
            <w:vMerge/>
          </w:tcPr>
          <w:p w14:paraId="2C67FA1C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BF2D4B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DD77AC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6E8EC9C9" w14:textId="081F954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</w:tcPr>
          <w:p w14:paraId="76E01083" w14:textId="2A13F62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7E33746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CE67265" w14:textId="28090C8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273B33C0" w14:textId="77777777" w:rsidTr="001B7A58">
        <w:tc>
          <w:tcPr>
            <w:tcW w:w="446" w:type="dxa"/>
            <w:vMerge/>
          </w:tcPr>
          <w:p w14:paraId="67C884B2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2979734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C90670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ACC6549" w14:textId="797E0D3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gridSpan w:val="2"/>
          </w:tcPr>
          <w:p w14:paraId="7E5665C7" w14:textId="4919C6C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742CDDB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38B6F57" w14:textId="17069FCB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6F9018F" w14:textId="77777777" w:rsidTr="001B7A58">
        <w:tc>
          <w:tcPr>
            <w:tcW w:w="446" w:type="dxa"/>
            <w:vMerge/>
          </w:tcPr>
          <w:p w14:paraId="26FD887D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769E02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3CA041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</w:tcPr>
          <w:p w14:paraId="580C268C" w14:textId="17407451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</w:tcPr>
          <w:p w14:paraId="652F9F2D" w14:textId="220D25E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3D1C6F5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EFA64C6" w14:textId="7842FE23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005F9CD" w14:textId="77777777" w:rsidTr="001B7A58">
        <w:tc>
          <w:tcPr>
            <w:tcW w:w="446" w:type="dxa"/>
            <w:vMerge/>
          </w:tcPr>
          <w:p w14:paraId="1F822E1F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0301E1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0FF7FD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4D773DA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8466DB" w14:textId="36FA555B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969" w:type="dxa"/>
            <w:vMerge/>
            <w:vAlign w:val="center"/>
          </w:tcPr>
          <w:p w14:paraId="127B27C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A6AD8A5" w14:textId="06E8225E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E80F9BB" w14:textId="77777777" w:rsidTr="001B7A58">
        <w:tc>
          <w:tcPr>
            <w:tcW w:w="446" w:type="dxa"/>
            <w:vMerge/>
          </w:tcPr>
          <w:p w14:paraId="3C0096A3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D9FC0A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4ADE36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4DF93364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3568DB" w14:textId="3CA96218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969" w:type="dxa"/>
            <w:vMerge/>
            <w:vAlign w:val="center"/>
          </w:tcPr>
          <w:p w14:paraId="2751657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804781E" w14:textId="19B09BB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3674D204" w14:textId="77777777" w:rsidTr="001B7A58">
        <w:tc>
          <w:tcPr>
            <w:tcW w:w="446" w:type="dxa"/>
            <w:vMerge/>
          </w:tcPr>
          <w:p w14:paraId="1E48260E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0E89E02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702920A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08A93EE9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DF29BD" w14:textId="49250AFC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969" w:type="dxa"/>
            <w:vMerge/>
            <w:vAlign w:val="center"/>
          </w:tcPr>
          <w:p w14:paraId="72C0099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F51213D" w14:textId="78AF28E0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180F96F0" w14:textId="77777777" w:rsidTr="001B7A58">
        <w:tc>
          <w:tcPr>
            <w:tcW w:w="446" w:type="dxa"/>
            <w:vMerge/>
          </w:tcPr>
          <w:p w14:paraId="087F4779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5E59C1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4A1DB8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706E795D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32EA02" w14:textId="2D233E5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969" w:type="dxa"/>
            <w:vMerge/>
            <w:vAlign w:val="center"/>
          </w:tcPr>
          <w:p w14:paraId="7A668B2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1482712" w14:textId="4C3DD022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841791B" w14:textId="77777777" w:rsidTr="001B7A58">
        <w:tc>
          <w:tcPr>
            <w:tcW w:w="446" w:type="dxa"/>
            <w:vMerge/>
          </w:tcPr>
          <w:p w14:paraId="70CDABA8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D3F41F9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ED29D5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0EAC8B5" w14:textId="77777777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2280C7" w14:textId="3C1B4C7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969" w:type="dxa"/>
            <w:vMerge/>
            <w:vAlign w:val="center"/>
          </w:tcPr>
          <w:p w14:paraId="66FF9560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8B30E89" w14:textId="4AF653F4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52FB7B2F" w14:textId="77777777" w:rsidTr="001B7A58">
        <w:tc>
          <w:tcPr>
            <w:tcW w:w="446" w:type="dxa"/>
            <w:vMerge/>
          </w:tcPr>
          <w:p w14:paraId="578EF3AB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226BBDE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301F7D5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D8D8B75" w14:textId="1C999DB5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</w:tcPr>
          <w:p w14:paraId="7A2BE29D" w14:textId="7E6FE2F6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3AF817C3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0A19C72" w14:textId="761266A1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72613899" w14:textId="77777777" w:rsidTr="001B7A58">
        <w:tc>
          <w:tcPr>
            <w:tcW w:w="446" w:type="dxa"/>
            <w:vMerge/>
          </w:tcPr>
          <w:p w14:paraId="352DB3E0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55A7177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9BFBAF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B73B226" w14:textId="7222F30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</w:tcPr>
          <w:p w14:paraId="20864CA6" w14:textId="637E7513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5811302C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B37450F" w14:textId="5AB4759F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C26826" w:rsidRPr="00516508" w14:paraId="40B095F6" w14:textId="77777777" w:rsidTr="001B7A58">
        <w:tc>
          <w:tcPr>
            <w:tcW w:w="446" w:type="dxa"/>
            <w:vMerge/>
          </w:tcPr>
          <w:p w14:paraId="29D1F109" w14:textId="77777777" w:rsidR="00C26826" w:rsidRPr="00B84745" w:rsidRDefault="00C26826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618A368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A41D561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3AA3A2CF" w14:textId="3F643844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gridSpan w:val="2"/>
            <w:tcBorders>
              <w:bottom w:val="double" w:sz="4" w:space="0" w:color="auto"/>
            </w:tcBorders>
          </w:tcPr>
          <w:p w14:paraId="32A9BE5C" w14:textId="228EA819" w:rsidR="00C26826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7D66857D" w14:textId="7777777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34F89D20" w14:textId="2671F8E7" w:rsidR="00C26826" w:rsidRPr="00516508" w:rsidRDefault="00C26826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6D8AC3C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389CA2DE" w14:textId="72D6F639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14:paraId="6C20FDB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</w:rPr>
              <w:t>16 11 06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48B2DC0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</w:rPr>
              <w:t>Okładziny piecowe i materiały ogniotrwałe z procesów nie metalurgicznych inne niż wymienione w 16 11 05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021089B8" w14:textId="245A802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5FDAF46F" w14:textId="1A5F113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0B8CFB40" w14:textId="679E4D61" w:rsidR="003453F4" w:rsidRPr="00516508" w:rsidRDefault="00FE63F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1,50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10AFE45E" w14:textId="611C08D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21FFB76" w14:textId="77777777" w:rsidTr="001B7A58">
        <w:tc>
          <w:tcPr>
            <w:tcW w:w="446" w:type="dxa"/>
            <w:vMerge/>
          </w:tcPr>
          <w:p w14:paraId="4A123EB6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38FCB7D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2267AC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2940971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2DF1C1D9" w14:textId="72E2AE3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3059E26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EA66FE9" w14:textId="3A8F8E7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BC0CE31" w14:textId="77777777" w:rsidTr="001B7A58">
        <w:tc>
          <w:tcPr>
            <w:tcW w:w="446" w:type="dxa"/>
            <w:vMerge/>
          </w:tcPr>
          <w:p w14:paraId="6109C54C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4EE2DCE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7041AA7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22366111" w14:textId="09DB819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</w:tcPr>
          <w:p w14:paraId="1B369322" w14:textId="77F08FA0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2FF4B46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7B73D8B" w14:textId="035005A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593AF38" w14:textId="77777777" w:rsidTr="001B7A58">
        <w:tc>
          <w:tcPr>
            <w:tcW w:w="446" w:type="dxa"/>
            <w:vMerge/>
          </w:tcPr>
          <w:p w14:paraId="66D80EA6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09B6F03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4A2A35C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505D5421" w14:textId="5CDCCE3F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</w:tcPr>
          <w:p w14:paraId="27714B1C" w14:textId="405FE0EE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3EA6BA4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05B31D6" w14:textId="59B98EC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EEAC62D" w14:textId="77777777" w:rsidTr="001B7A58">
        <w:tc>
          <w:tcPr>
            <w:tcW w:w="446" w:type="dxa"/>
            <w:vMerge/>
          </w:tcPr>
          <w:p w14:paraId="43450F39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4B65D3F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1C80EDB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192D4B0C" w14:textId="74F1569E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Wodzisław Śląski </w:t>
            </w:r>
          </w:p>
        </w:tc>
        <w:tc>
          <w:tcPr>
            <w:tcW w:w="1683" w:type="dxa"/>
            <w:gridSpan w:val="2"/>
          </w:tcPr>
          <w:p w14:paraId="79A4C799" w14:textId="69DEAB94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0BACA7C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18A3A48" w14:textId="1D456E7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108DE73" w14:textId="77777777" w:rsidTr="001B7A58">
        <w:tc>
          <w:tcPr>
            <w:tcW w:w="446" w:type="dxa"/>
            <w:vMerge/>
          </w:tcPr>
          <w:p w14:paraId="796D58A7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72EEEE0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32DBFE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1D28FB62" w14:textId="1D5223C5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gridSpan w:val="2"/>
          </w:tcPr>
          <w:p w14:paraId="4840A3FC" w14:textId="4CF6BD2C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26A7BA7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2DFDC07" w14:textId="79AE16A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95C0875" w14:textId="77777777" w:rsidTr="001B7A58">
        <w:tc>
          <w:tcPr>
            <w:tcW w:w="446" w:type="dxa"/>
            <w:vMerge/>
          </w:tcPr>
          <w:p w14:paraId="05F385A8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6A5B296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4650A7D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1F44B9C1" w14:textId="22108EA4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</w:tcPr>
          <w:p w14:paraId="2A96ED3E" w14:textId="5222F11E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Studzienna 3 </w:t>
            </w:r>
          </w:p>
        </w:tc>
        <w:tc>
          <w:tcPr>
            <w:tcW w:w="969" w:type="dxa"/>
            <w:vMerge/>
            <w:vAlign w:val="center"/>
          </w:tcPr>
          <w:p w14:paraId="799F054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B182BFA" w14:textId="0BA9514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4E901D0" w14:textId="77777777" w:rsidTr="001B7A58">
        <w:tc>
          <w:tcPr>
            <w:tcW w:w="446" w:type="dxa"/>
            <w:vMerge/>
          </w:tcPr>
          <w:p w14:paraId="465F429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4F8B0E7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24B618F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78E85E45" w14:textId="052C9122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</w:tcPr>
          <w:p w14:paraId="05757328" w14:textId="1AFA77A3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0D8B3CD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5CF8333" w14:textId="649A466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C091760" w14:textId="77777777" w:rsidTr="001B7A58">
        <w:tc>
          <w:tcPr>
            <w:tcW w:w="446" w:type="dxa"/>
            <w:vMerge/>
          </w:tcPr>
          <w:p w14:paraId="3C6745B1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  <w:shd w:val="clear" w:color="auto" w:fill="auto"/>
          </w:tcPr>
          <w:p w14:paraId="60E969B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7589B08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3E4702F7" w14:textId="125216FA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gridSpan w:val="2"/>
          </w:tcPr>
          <w:p w14:paraId="45498D61" w14:textId="408CD422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vAlign w:val="center"/>
          </w:tcPr>
          <w:p w14:paraId="45A1485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1C19F4D" w14:textId="31A943F8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67343AA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45122CC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654D3A8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5ECBB55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47F7E7ED" w14:textId="2F4BC01F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  <w:tcBorders>
              <w:bottom w:val="double" w:sz="4" w:space="0" w:color="auto"/>
            </w:tcBorders>
          </w:tcPr>
          <w:p w14:paraId="0C894079" w14:textId="443D7DF0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50C1D0A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087B1F7A" w14:textId="5761749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5B31D945" w14:textId="77777777" w:rsidTr="001B7A58">
        <w:trPr>
          <w:trHeight w:val="1229"/>
        </w:trPr>
        <w:tc>
          <w:tcPr>
            <w:tcW w:w="446" w:type="dxa"/>
            <w:tcBorders>
              <w:top w:val="double" w:sz="4" w:space="0" w:color="auto"/>
            </w:tcBorders>
          </w:tcPr>
          <w:p w14:paraId="01545B95" w14:textId="3BB0EC0F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</w:tcPr>
          <w:p w14:paraId="1C4A182E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17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01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01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2F1C76C8" w14:textId="584D8B4A" w:rsidR="00240708" w:rsidRPr="00462D0E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1"/>
              </w:rPr>
              <w:t>dp</w:t>
            </w:r>
            <w:r w:rsidRPr="00516508">
              <w:rPr>
                <w:rFonts w:ascii="Arial Narrow" w:hAnsi="Arial Narrow" w:cs="Calibri"/>
              </w:rPr>
              <w:t>a</w:t>
            </w:r>
            <w:r w:rsidRPr="00516508">
              <w:rPr>
                <w:rFonts w:ascii="Arial Narrow" w:hAnsi="Arial Narrow" w:cs="Calibri"/>
                <w:spacing w:val="1"/>
              </w:rPr>
              <w:t>d</w:t>
            </w:r>
            <w:r w:rsidRPr="00516508">
              <w:rPr>
                <w:rFonts w:ascii="Arial Narrow" w:hAnsi="Arial Narrow" w:cs="Calibri"/>
              </w:rPr>
              <w:t>y</w:t>
            </w:r>
            <w:r w:rsidRPr="00516508">
              <w:rPr>
                <w:rFonts w:ascii="Arial Narrow" w:hAnsi="Arial Narrow" w:cs="Calibri"/>
                <w:spacing w:val="-5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b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t</w:t>
            </w:r>
            <w:r w:rsidRPr="00516508">
              <w:rPr>
                <w:rFonts w:ascii="Arial Narrow" w:hAnsi="Arial Narrow" w:cs="Calibri"/>
                <w:spacing w:val="1"/>
              </w:rPr>
              <w:t>on</w:t>
            </w:r>
            <w:r w:rsidRPr="00516508">
              <w:rPr>
                <w:rFonts w:ascii="Arial Narrow" w:hAnsi="Arial Narrow" w:cs="Calibri"/>
              </w:rPr>
              <w:t>u</w:t>
            </w:r>
            <w:r w:rsidRPr="00516508">
              <w:rPr>
                <w:rFonts w:ascii="Arial Narrow" w:hAnsi="Arial Narrow" w:cs="Calibri"/>
                <w:spacing w:val="-5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o</w:t>
            </w:r>
            <w:r w:rsidRPr="00516508">
              <w:rPr>
                <w:rFonts w:ascii="Arial Narrow" w:hAnsi="Arial Narrow" w:cs="Calibri"/>
                <w:spacing w:val="-2"/>
              </w:rPr>
              <w:t>r</w:t>
            </w:r>
            <w:r w:rsidRPr="00516508">
              <w:rPr>
                <w:rFonts w:ascii="Arial Narrow" w:hAnsi="Arial Narrow" w:cs="Calibri"/>
              </w:rPr>
              <w:t>az</w:t>
            </w:r>
            <w:r w:rsidRPr="00516508">
              <w:rPr>
                <w:rFonts w:ascii="Arial Narrow" w:hAnsi="Arial Narrow" w:cs="Calibri"/>
                <w:spacing w:val="-3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gr</w:t>
            </w:r>
            <w:r w:rsidRPr="00516508">
              <w:rPr>
                <w:rFonts w:ascii="Arial Narrow" w:hAnsi="Arial Narrow" w:cs="Calibri"/>
                <w:spacing w:val="1"/>
              </w:rPr>
              <w:t>u</w:t>
            </w: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b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-2"/>
              </w:rPr>
              <w:t>t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</w:rPr>
              <w:t>y</w:t>
            </w:r>
            <w:r>
              <w:rPr>
                <w:rFonts w:ascii="Arial Narrow" w:hAnsi="Arial Narrow" w:cs="Calibri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z r</w:t>
            </w:r>
            <w:r w:rsidRPr="00516508">
              <w:rPr>
                <w:rFonts w:ascii="Arial Narrow" w:hAnsi="Arial Narrow" w:cs="Calibri"/>
                <w:spacing w:val="1"/>
              </w:rPr>
              <w:t>o</w:t>
            </w: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1"/>
              </w:rPr>
              <w:t>b</w:t>
            </w:r>
            <w:r w:rsidRPr="00516508">
              <w:rPr>
                <w:rFonts w:ascii="Arial Narrow" w:hAnsi="Arial Narrow" w:cs="Calibri"/>
              </w:rPr>
              <w:t>iórek</w:t>
            </w:r>
            <w:r w:rsidRPr="00516508">
              <w:rPr>
                <w:rFonts w:ascii="Arial Narrow" w:hAnsi="Arial Narrow" w:cs="Calibri"/>
                <w:spacing w:val="-8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i re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t</w:t>
            </w:r>
            <w:r w:rsidRPr="00516508">
              <w:rPr>
                <w:rFonts w:ascii="Arial Narrow" w:hAnsi="Arial Narrow" w:cs="Calibri"/>
                <w:spacing w:val="1"/>
              </w:rPr>
              <w:t>ó</w:t>
            </w:r>
            <w:r w:rsidRPr="00516508">
              <w:rPr>
                <w:rFonts w:ascii="Arial Narrow" w:hAnsi="Arial Narrow" w:cs="Calibri"/>
              </w:rPr>
              <w:t>w</w:t>
            </w:r>
          </w:p>
        </w:tc>
        <w:tc>
          <w:tcPr>
            <w:tcW w:w="3248" w:type="dxa"/>
            <w:gridSpan w:val="3"/>
            <w:tcBorders>
              <w:top w:val="double" w:sz="4" w:space="0" w:color="auto"/>
            </w:tcBorders>
          </w:tcPr>
          <w:p w14:paraId="4B9A8D48" w14:textId="32A26222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Lokalizacja zgodnie z umową </w:t>
            </w:r>
            <w:r w:rsidRPr="00462D0E">
              <w:rPr>
                <w:rFonts w:ascii="Arial Narrow" w:hAnsi="Arial Narrow"/>
              </w:rPr>
              <w:t>§ 5</w:t>
            </w:r>
            <w:r>
              <w:rPr>
                <w:rFonts w:ascii="Arial Narrow" w:hAnsi="Arial Narrow"/>
              </w:rPr>
              <w:t xml:space="preserve"> ust. 11 (Usługa nr 1 i 2)</w:t>
            </w:r>
          </w:p>
        </w:tc>
        <w:tc>
          <w:tcPr>
            <w:tcW w:w="969" w:type="dxa"/>
            <w:tcBorders>
              <w:top w:val="double" w:sz="4" w:space="0" w:color="auto"/>
            </w:tcBorders>
            <w:vAlign w:val="center"/>
          </w:tcPr>
          <w:p w14:paraId="3635114F" w14:textId="200F6956" w:rsidR="00240708" w:rsidRPr="00516508" w:rsidRDefault="00FE63F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</w:t>
            </w:r>
            <w:r w:rsidR="00DC31CF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tcBorders>
              <w:top w:val="double" w:sz="4" w:space="0" w:color="auto"/>
            </w:tcBorders>
          </w:tcPr>
          <w:p w14:paraId="720594FE" w14:textId="366E07FC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5A5B7522" w14:textId="77777777" w:rsidTr="001B7A58">
        <w:trPr>
          <w:trHeight w:val="2240"/>
        </w:trPr>
        <w:tc>
          <w:tcPr>
            <w:tcW w:w="446" w:type="dxa"/>
            <w:tcBorders>
              <w:top w:val="double" w:sz="4" w:space="0" w:color="auto"/>
            </w:tcBorders>
          </w:tcPr>
          <w:p w14:paraId="226915CB" w14:textId="0D5CBEF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</w:tcPr>
          <w:p w14:paraId="3475CB89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17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01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07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260E28DA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Zm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s</w:t>
            </w: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10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odp</w:t>
            </w:r>
            <w:r w:rsidRPr="00516508">
              <w:rPr>
                <w:rFonts w:ascii="Arial Narrow" w:hAnsi="Arial Narrow" w:cs="Calibri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d</w:t>
            </w:r>
            <w:r w:rsidRPr="00516508">
              <w:rPr>
                <w:rFonts w:ascii="Arial Narrow" w:hAnsi="Arial Narrow" w:cs="Calibri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spacing w:val="-5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 xml:space="preserve">z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b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t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onu</w:t>
            </w:r>
            <w:r w:rsidRPr="00516508">
              <w:rPr>
                <w:rFonts w:ascii="Arial Narrow" w:hAnsi="Arial Narrow" w:cs="Calibri"/>
                <w:position w:val="1"/>
              </w:rPr>
              <w:t>,</w:t>
            </w:r>
            <w:r w:rsidRPr="00516508">
              <w:rPr>
                <w:rFonts w:ascii="Arial Narrow" w:hAnsi="Arial Narrow" w:cs="Calibri"/>
                <w:spacing w:val="-6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>g</w:t>
            </w:r>
            <w:r w:rsidRPr="00516508">
              <w:rPr>
                <w:rFonts w:ascii="Arial Narrow" w:hAnsi="Arial Narrow" w:cs="Calibri"/>
                <w:position w:val="1"/>
              </w:rPr>
              <w:t>r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zu</w:t>
            </w:r>
            <w:r w:rsidRPr="00516508">
              <w:rPr>
                <w:rFonts w:ascii="Arial Narrow" w:hAnsi="Arial Narrow" w:cs="Calibri"/>
                <w:spacing w:val="-4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ce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g</w:t>
            </w:r>
            <w:r w:rsidRPr="00516508">
              <w:rPr>
                <w:rFonts w:ascii="Arial Narrow" w:hAnsi="Arial Narrow" w:cs="Calibri"/>
                <w:position w:val="1"/>
              </w:rPr>
              <w:t>la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go,</w:t>
            </w:r>
          </w:p>
          <w:p w14:paraId="0842041F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1"/>
              </w:rPr>
              <w:t>dp</w:t>
            </w:r>
            <w:r w:rsidRPr="00516508">
              <w:rPr>
                <w:rFonts w:ascii="Arial Narrow" w:hAnsi="Arial Narrow" w:cs="Calibri"/>
              </w:rPr>
              <w:t>a</w:t>
            </w:r>
            <w:r w:rsidRPr="00516508">
              <w:rPr>
                <w:rFonts w:ascii="Arial Narrow" w:hAnsi="Arial Narrow" w:cs="Calibri"/>
                <w:spacing w:val="1"/>
              </w:rPr>
              <w:t>d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  <w:spacing w:val="1"/>
              </w:rPr>
              <w:t>y</w:t>
            </w:r>
            <w:r w:rsidRPr="00516508">
              <w:rPr>
                <w:rFonts w:ascii="Arial Narrow" w:hAnsi="Arial Narrow" w:cs="Calibri"/>
              </w:rPr>
              <w:t>ch</w:t>
            </w:r>
            <w:r w:rsidRPr="00516508">
              <w:rPr>
                <w:rFonts w:ascii="Arial Narrow" w:hAnsi="Arial Narrow" w:cs="Calibri"/>
                <w:spacing w:val="-10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ma</w:t>
            </w:r>
            <w:r w:rsidRPr="00516508">
              <w:rPr>
                <w:rFonts w:ascii="Arial Narrow" w:hAnsi="Arial Narrow" w:cs="Calibri"/>
                <w:spacing w:val="1"/>
              </w:rPr>
              <w:t>t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ria</w:t>
            </w:r>
            <w:r w:rsidRPr="00516508">
              <w:rPr>
                <w:rFonts w:ascii="Arial Narrow" w:hAnsi="Arial Narrow" w:cs="Calibri"/>
                <w:spacing w:val="1"/>
              </w:rPr>
              <w:t>ł</w:t>
            </w:r>
            <w:r w:rsidRPr="00516508">
              <w:rPr>
                <w:rFonts w:ascii="Arial Narrow" w:hAnsi="Arial Narrow" w:cs="Calibri"/>
              </w:rPr>
              <w:t>ów</w:t>
            </w:r>
            <w:r w:rsidRPr="00516508">
              <w:rPr>
                <w:rFonts w:ascii="Arial Narrow" w:hAnsi="Arial Narrow" w:cs="Calibri"/>
                <w:spacing w:val="-10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cer</w:t>
            </w:r>
            <w:r w:rsidRPr="00516508">
              <w:rPr>
                <w:rFonts w:ascii="Arial Narrow" w:hAnsi="Arial Narrow" w:cs="Calibri"/>
                <w:spacing w:val="2"/>
              </w:rPr>
              <w:t>a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</w:rPr>
              <w:t>icz</w:t>
            </w:r>
            <w:r w:rsidRPr="00516508">
              <w:rPr>
                <w:rFonts w:ascii="Arial Narrow" w:hAnsi="Arial Narrow" w:cs="Calibri"/>
                <w:spacing w:val="1"/>
              </w:rPr>
              <w:t>ny</w:t>
            </w:r>
            <w:r w:rsidRPr="00516508">
              <w:rPr>
                <w:rFonts w:ascii="Arial Narrow" w:hAnsi="Arial Narrow" w:cs="Calibri"/>
              </w:rPr>
              <w:t>ch</w:t>
            </w:r>
          </w:p>
          <w:p w14:paraId="67A4D354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</w:rPr>
              <w:t xml:space="preserve">i  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l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1"/>
              </w:rPr>
              <w:t>m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t</w:t>
            </w:r>
            <w:r w:rsidRPr="00516508">
              <w:rPr>
                <w:rFonts w:ascii="Arial Narrow" w:hAnsi="Arial Narrow" w:cs="Calibri"/>
                <w:spacing w:val="1"/>
              </w:rPr>
              <w:t>ó</w:t>
            </w:r>
            <w:r w:rsidRPr="00516508">
              <w:rPr>
                <w:rFonts w:ascii="Arial Narrow" w:hAnsi="Arial Narrow" w:cs="Calibri"/>
              </w:rPr>
              <w:t>w</w:t>
            </w:r>
            <w:r w:rsidRPr="00516508">
              <w:rPr>
                <w:rFonts w:ascii="Arial Narrow" w:hAnsi="Arial Narrow" w:cs="Calibri"/>
                <w:spacing w:val="-7"/>
              </w:rPr>
              <w:t xml:space="preserve"> 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  <w:spacing w:val="1"/>
              </w:rPr>
              <w:t>yp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-1"/>
              </w:rPr>
              <w:t>s</w:t>
            </w:r>
            <w:r w:rsidRPr="00516508">
              <w:rPr>
                <w:rFonts w:ascii="Arial Narrow" w:hAnsi="Arial Narrow" w:cs="Calibri"/>
              </w:rPr>
              <w:t>a</w:t>
            </w:r>
            <w:r w:rsidRPr="00516508">
              <w:rPr>
                <w:rFonts w:ascii="Arial Narrow" w:hAnsi="Arial Narrow" w:cs="Calibri"/>
                <w:spacing w:val="1"/>
              </w:rPr>
              <w:t>ż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ia</w:t>
            </w:r>
            <w:r w:rsidRPr="00516508">
              <w:rPr>
                <w:rFonts w:ascii="Arial Narrow" w:hAnsi="Arial Narrow" w:cs="Calibri"/>
                <w:spacing w:val="-9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1"/>
              </w:rPr>
              <w:t>nn</w:t>
            </w:r>
            <w:r w:rsidRPr="00516508">
              <w:rPr>
                <w:rFonts w:ascii="Arial Narrow" w:hAnsi="Arial Narrow" w:cs="Calibri"/>
              </w:rPr>
              <w:t>e</w:t>
            </w:r>
            <w:r w:rsidRPr="00516508">
              <w:rPr>
                <w:rFonts w:ascii="Arial Narrow" w:hAnsi="Arial Narrow" w:cs="Calibri"/>
                <w:spacing w:val="-5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iż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  <w:spacing w:val="1"/>
              </w:rPr>
              <w:t>y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io</w:t>
            </w:r>
            <w:r w:rsidRPr="00516508">
              <w:rPr>
                <w:rFonts w:ascii="Arial Narrow" w:hAnsi="Arial Narrow" w:cs="Calibri"/>
                <w:spacing w:val="4"/>
              </w:rPr>
              <w:t>n</w:t>
            </w:r>
            <w:r w:rsidRPr="00516508">
              <w:rPr>
                <w:rFonts w:ascii="Arial Narrow" w:hAnsi="Arial Narrow" w:cs="Calibri"/>
              </w:rPr>
              <w:t>e</w:t>
            </w:r>
          </w:p>
          <w:p w14:paraId="394C34F4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w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17</w:t>
            </w:r>
            <w:r w:rsidRPr="00516508">
              <w:rPr>
                <w:rFonts w:ascii="Arial Narrow" w:hAnsi="Arial Narrow" w:cs="Calibri"/>
                <w:spacing w:val="-1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01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2"/>
              </w:rPr>
              <w:t>0</w:t>
            </w:r>
            <w:r w:rsidRPr="00516508">
              <w:rPr>
                <w:rFonts w:ascii="Arial Narrow" w:hAnsi="Arial Narrow" w:cs="Calibri"/>
              </w:rPr>
              <w:t>6</w:t>
            </w:r>
          </w:p>
        </w:tc>
        <w:tc>
          <w:tcPr>
            <w:tcW w:w="3248" w:type="dxa"/>
            <w:gridSpan w:val="3"/>
            <w:tcBorders>
              <w:top w:val="double" w:sz="4" w:space="0" w:color="auto"/>
            </w:tcBorders>
          </w:tcPr>
          <w:p w14:paraId="1E6174D4" w14:textId="1D8950DC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462D0E">
              <w:rPr>
                <w:rFonts w:ascii="Arial Narrow" w:hAnsi="Arial Narrow"/>
              </w:rPr>
              <w:t>Lokalizacja zgodnie z umową § 5 ust. 11 (Usługa nr 1 i 2)</w:t>
            </w:r>
          </w:p>
        </w:tc>
        <w:tc>
          <w:tcPr>
            <w:tcW w:w="969" w:type="dxa"/>
            <w:tcBorders>
              <w:top w:val="double" w:sz="4" w:space="0" w:color="auto"/>
            </w:tcBorders>
            <w:vAlign w:val="center"/>
          </w:tcPr>
          <w:p w14:paraId="0887F349" w14:textId="0264E30F" w:rsidR="00240708" w:rsidRPr="00516508" w:rsidRDefault="00FE63F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40</w:t>
            </w:r>
            <w:r w:rsidR="00B13778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tcBorders>
              <w:top w:val="double" w:sz="4" w:space="0" w:color="auto"/>
            </w:tcBorders>
          </w:tcPr>
          <w:p w14:paraId="3B983CA6" w14:textId="2CE5D778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BCAC9C9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01A98879" w14:textId="3A16B018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5FE54BB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17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02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01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7A97A44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Dr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ew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4FFF814B" w14:textId="2FAB6CF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6FA69AC5" w14:textId="5EF5C54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5156FEDF" w14:textId="42ADE75D" w:rsidR="003453F4" w:rsidRPr="00516508" w:rsidRDefault="00734D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  <w:r w:rsidR="00B13778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2686C89C" w14:textId="628CDF1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6028C30" w14:textId="77777777" w:rsidTr="001B7A58">
        <w:tc>
          <w:tcPr>
            <w:tcW w:w="446" w:type="dxa"/>
            <w:vMerge/>
          </w:tcPr>
          <w:p w14:paraId="74F78C2C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7C95CA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2F48FC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B3D34C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561E0AC2" w14:textId="159DC13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724C3A5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98FA039" w14:textId="117C8D7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2FF1D7E" w14:textId="77777777" w:rsidTr="001B7A58">
        <w:tc>
          <w:tcPr>
            <w:tcW w:w="446" w:type="dxa"/>
            <w:vMerge/>
          </w:tcPr>
          <w:p w14:paraId="694B271F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328AFB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AEA0F6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05E531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DA67452" w14:textId="600AD41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173338F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5C934E5" w14:textId="7166FE3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22CC13A3" w14:textId="77777777" w:rsidTr="001B7A58">
        <w:tc>
          <w:tcPr>
            <w:tcW w:w="446" w:type="dxa"/>
            <w:vMerge/>
          </w:tcPr>
          <w:p w14:paraId="41513F39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4F3378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1A5733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23419132" w14:textId="01A19F4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256BF5F2" w14:textId="30676CD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23CA9E6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9C70308" w14:textId="231CD2A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6E5E78A" w14:textId="77777777" w:rsidTr="001B7A58">
        <w:tc>
          <w:tcPr>
            <w:tcW w:w="446" w:type="dxa"/>
            <w:vMerge/>
          </w:tcPr>
          <w:p w14:paraId="3687CD0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2D1E2E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8F9C14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079B8EF" w14:textId="3C20A3D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18B87C5F" w14:textId="4B3A991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5571CBC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888104A" w14:textId="2F2C66D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CBCBE58" w14:textId="77777777" w:rsidTr="001B7A58">
        <w:tc>
          <w:tcPr>
            <w:tcW w:w="446" w:type="dxa"/>
            <w:vMerge/>
          </w:tcPr>
          <w:p w14:paraId="313ED1B5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1FFE47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0EDAA8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18B33D48" w14:textId="38CD078A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2F42B6E5" w14:textId="4032A0A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Radlińska 72 </w:t>
            </w:r>
          </w:p>
        </w:tc>
        <w:tc>
          <w:tcPr>
            <w:tcW w:w="969" w:type="dxa"/>
            <w:vMerge/>
            <w:vAlign w:val="center"/>
          </w:tcPr>
          <w:p w14:paraId="7EB0C8A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D6F2A76" w14:textId="09A449D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39A0FE3" w14:textId="77777777" w:rsidTr="001B7A58">
        <w:tc>
          <w:tcPr>
            <w:tcW w:w="446" w:type="dxa"/>
            <w:vMerge/>
          </w:tcPr>
          <w:p w14:paraId="6A41B2D2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57624A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06969B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7708A6B4" w14:textId="1CEB75E3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21F04DD0" w14:textId="10163A11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6109FDF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AE5F94F" w14:textId="5F0F179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D36EAEA" w14:textId="77777777" w:rsidTr="001B7A58">
        <w:tc>
          <w:tcPr>
            <w:tcW w:w="446" w:type="dxa"/>
            <w:vMerge/>
          </w:tcPr>
          <w:p w14:paraId="0704D412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F48643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73A971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1DC2E470" w14:textId="3FBE6548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58C24E10" w14:textId="06406376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Winklera 5 </w:t>
            </w:r>
          </w:p>
        </w:tc>
        <w:tc>
          <w:tcPr>
            <w:tcW w:w="969" w:type="dxa"/>
            <w:vMerge/>
            <w:vAlign w:val="center"/>
          </w:tcPr>
          <w:p w14:paraId="30E6435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139B08D" w14:textId="57609FF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B5C58C2" w14:textId="77777777" w:rsidTr="001B7A58">
        <w:tc>
          <w:tcPr>
            <w:tcW w:w="446" w:type="dxa"/>
            <w:vMerge/>
          </w:tcPr>
          <w:p w14:paraId="5978AC69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57B30D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20E0CE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01322B0" w14:textId="3DAB32ED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9268911" w14:textId="00C68EDB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0603D40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664FD76" w14:textId="0CB139D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82BAC02" w14:textId="77777777" w:rsidTr="001B7A58">
        <w:tc>
          <w:tcPr>
            <w:tcW w:w="446" w:type="dxa"/>
            <w:vMerge/>
          </w:tcPr>
          <w:p w14:paraId="5C2FD000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14B72A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67B5F8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60C30C8" w14:textId="02FE6950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CB83CBB" w14:textId="16236B42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374A695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2FE7DC5" w14:textId="5BE9E6D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E6EC65E" w14:textId="77777777" w:rsidTr="001B7A58">
        <w:tc>
          <w:tcPr>
            <w:tcW w:w="446" w:type="dxa"/>
            <w:vMerge/>
          </w:tcPr>
          <w:p w14:paraId="3D14146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6601F8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0A5F23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29499A45" w14:textId="3F9431D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7B019C5" w14:textId="52AB15B9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0C9EA5F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9D93FBC" w14:textId="3CB87CF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EE6662E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27E77197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74FD7AB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3B5A3FB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104AF2A0" w14:textId="2BF4C51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64A9EDF" w14:textId="143D9B50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22DFA12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17BD9413" w14:textId="3D528C5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ABF9D3A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4DABF7F0" w14:textId="136E6290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59539CC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17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02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02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77B39D3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Sz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kł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36366B9F" w14:textId="7E2236F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 -Zdrój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577FC209" w14:textId="40373ED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2E93E60F" w14:textId="600FC983" w:rsidR="003453F4" w:rsidRPr="00516508" w:rsidRDefault="00FE63F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  <w:r w:rsidR="00B13778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40A450E1" w14:textId="7835448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6DA9E59" w14:textId="77777777" w:rsidTr="001B7A58">
        <w:tc>
          <w:tcPr>
            <w:tcW w:w="446" w:type="dxa"/>
            <w:vMerge/>
          </w:tcPr>
          <w:p w14:paraId="68C3E157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DA8B54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C3F232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6D33ADFC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72A68631" w14:textId="0FF22178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0ADE4C0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9770A7F" w14:textId="7AEDABA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E2DA88C" w14:textId="77777777" w:rsidTr="001B7A58">
        <w:tc>
          <w:tcPr>
            <w:tcW w:w="446" w:type="dxa"/>
            <w:vMerge/>
          </w:tcPr>
          <w:p w14:paraId="004F203A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6940A5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85C969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30962D8" w14:textId="1496633A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1A2198FE" w14:textId="2DD6F244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00CB7BC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5F6F550" w14:textId="0D1885A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1FFC1C5" w14:textId="77777777" w:rsidTr="001B7A58">
        <w:tc>
          <w:tcPr>
            <w:tcW w:w="446" w:type="dxa"/>
            <w:vMerge/>
          </w:tcPr>
          <w:p w14:paraId="42C1BFED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DECBC5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E0330C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single" w:sz="4" w:space="0" w:color="auto"/>
            </w:tcBorders>
          </w:tcPr>
          <w:p w14:paraId="7B71FDFA" w14:textId="0A19929D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2963EB" w14:textId="4D6CFA6D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17B1551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1EB1133" w14:textId="1959738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5EE92F5" w14:textId="77777777" w:rsidTr="001B7A58">
        <w:tc>
          <w:tcPr>
            <w:tcW w:w="446" w:type="dxa"/>
            <w:vMerge/>
          </w:tcPr>
          <w:p w14:paraId="00319F05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AAE3A0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8F5667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96849AB" w14:textId="20F939E0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10DF185D" w14:textId="142E0671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Radlińska 72 </w:t>
            </w:r>
          </w:p>
        </w:tc>
        <w:tc>
          <w:tcPr>
            <w:tcW w:w="969" w:type="dxa"/>
            <w:vMerge/>
            <w:vAlign w:val="center"/>
          </w:tcPr>
          <w:p w14:paraId="4855262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9B66932" w14:textId="091A12F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F39977E" w14:textId="77777777" w:rsidTr="001B7A58">
        <w:tc>
          <w:tcPr>
            <w:tcW w:w="446" w:type="dxa"/>
            <w:vMerge/>
          </w:tcPr>
          <w:p w14:paraId="105768B8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45912A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82DE9F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447552EA" w14:textId="44B9DC24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63FABEF6" w14:textId="293F28AC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4B395E8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57CC90C" w14:textId="05A5F87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5AE9528" w14:textId="77777777" w:rsidTr="001B7A58">
        <w:tc>
          <w:tcPr>
            <w:tcW w:w="446" w:type="dxa"/>
            <w:vMerge/>
          </w:tcPr>
          <w:p w14:paraId="0F4EF09D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2717D1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6D8D53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777799D" w14:textId="77080EEB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7D815A71" w14:textId="0B3155AB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Winklera 5 </w:t>
            </w:r>
          </w:p>
        </w:tc>
        <w:tc>
          <w:tcPr>
            <w:tcW w:w="969" w:type="dxa"/>
            <w:vMerge/>
            <w:vAlign w:val="center"/>
          </w:tcPr>
          <w:p w14:paraId="04E51E8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6779C28" w14:textId="72ECE39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B4064F3" w14:textId="77777777" w:rsidTr="001B7A58">
        <w:tc>
          <w:tcPr>
            <w:tcW w:w="446" w:type="dxa"/>
            <w:vMerge/>
          </w:tcPr>
          <w:p w14:paraId="3F5A7AF3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D2BA2D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E13789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2C05E1D8" w14:textId="7EB0442E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78B5DCA7" w14:textId="4B34885B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46683A6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3DEF3EB" w14:textId="64D1243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36A687A" w14:textId="77777777" w:rsidTr="001B7A58">
        <w:tc>
          <w:tcPr>
            <w:tcW w:w="446" w:type="dxa"/>
            <w:vMerge/>
          </w:tcPr>
          <w:p w14:paraId="7E1E6EF1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093085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3B4B88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7178CF9" w14:textId="395FD769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3D881150" w14:textId="2CD7B482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0F15A1F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80CF046" w14:textId="2794B5F8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1CE7456" w14:textId="77777777" w:rsidTr="001B7A58">
        <w:tc>
          <w:tcPr>
            <w:tcW w:w="446" w:type="dxa"/>
            <w:vMerge/>
          </w:tcPr>
          <w:p w14:paraId="6A70FC1E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B8503B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8EB22E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3FA7831D" w14:textId="6A349F23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185DBF09" w14:textId="7FC9FF9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2F2E749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F768B64" w14:textId="4BF272E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FDCB041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08709FAE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63AA7E3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1EB92A6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409C4ECA" w14:textId="035F4A0E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7877D04" w14:textId="79A8BAD9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194D5D8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33D3CFEE" w14:textId="243B7D9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ADA1273" w14:textId="77777777" w:rsidTr="001B7A58"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23FFC3F1" w14:textId="0CC7D9A0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260CB06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 xml:space="preserve">17 02 03 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4FD8D7B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Tworzywa sztuczne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7D5C106A" w14:textId="00E4637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Jastrzębie-Zdrój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505765B2" w14:textId="54C92F0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 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1245EB75" w14:textId="57C41648" w:rsidR="003453F4" w:rsidRPr="00516508" w:rsidRDefault="00FE63F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  <w:r w:rsidR="00B13778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4CD8F920" w14:textId="4808BCF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2A4D02F1" w14:textId="77777777" w:rsidTr="001B7A58">
        <w:tc>
          <w:tcPr>
            <w:tcW w:w="446" w:type="dxa"/>
            <w:vMerge/>
          </w:tcPr>
          <w:p w14:paraId="221A5B2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828460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C1275D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B3FC56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7883A88C" w14:textId="451E65C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Katowicka 3 a</w:t>
            </w:r>
          </w:p>
        </w:tc>
        <w:tc>
          <w:tcPr>
            <w:tcW w:w="969" w:type="dxa"/>
            <w:vMerge/>
            <w:vAlign w:val="center"/>
          </w:tcPr>
          <w:p w14:paraId="3F85132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DE5F74C" w14:textId="1F66A2E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035A4E9" w14:textId="77777777" w:rsidTr="001B7A58">
        <w:tc>
          <w:tcPr>
            <w:tcW w:w="446" w:type="dxa"/>
            <w:vMerge/>
          </w:tcPr>
          <w:p w14:paraId="3F135D3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4EC655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BF9A52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1342D45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5D8E666" w14:textId="3A34669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7ABC8FF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D0B93E5" w14:textId="6F3C635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152E128" w14:textId="77777777" w:rsidTr="001B7A58">
        <w:tc>
          <w:tcPr>
            <w:tcW w:w="446" w:type="dxa"/>
            <w:vMerge/>
          </w:tcPr>
          <w:p w14:paraId="37E5FEA1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D6644D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76B206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53C7E444" w14:textId="075108D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368CE968" w14:textId="4ACC493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5521374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6E3196A" w14:textId="2EECFFE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023CDBA" w14:textId="77777777" w:rsidTr="001B7A58">
        <w:tc>
          <w:tcPr>
            <w:tcW w:w="446" w:type="dxa"/>
            <w:vMerge/>
          </w:tcPr>
          <w:p w14:paraId="094EDBC0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150FD9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B1D3D1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7BBE17EF" w14:textId="1A209BA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Suszec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46A937F1" w14:textId="7000B1C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510AFD2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4D3E5CD" w14:textId="76525EC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ABB1870" w14:textId="77777777" w:rsidTr="001B7A58">
        <w:tc>
          <w:tcPr>
            <w:tcW w:w="446" w:type="dxa"/>
            <w:vMerge/>
          </w:tcPr>
          <w:p w14:paraId="24883171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7DD7D8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725E78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7430226C" w14:textId="155E51A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75A57727" w14:textId="5E6F2BB6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Radlińska 72 </w:t>
            </w:r>
          </w:p>
        </w:tc>
        <w:tc>
          <w:tcPr>
            <w:tcW w:w="969" w:type="dxa"/>
            <w:vMerge/>
            <w:vAlign w:val="center"/>
          </w:tcPr>
          <w:p w14:paraId="27B8F0A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7D8FEFD" w14:textId="2D9E29D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23E942F" w14:textId="77777777" w:rsidTr="001B7A58">
        <w:tc>
          <w:tcPr>
            <w:tcW w:w="446" w:type="dxa"/>
            <w:vMerge/>
          </w:tcPr>
          <w:p w14:paraId="0FAAA727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0DB498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7A0890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4B581E0" w14:textId="69ECE03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 Niewiadom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424427EC" w14:textId="3F62D54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 d</w:t>
            </w:r>
          </w:p>
        </w:tc>
        <w:tc>
          <w:tcPr>
            <w:tcW w:w="969" w:type="dxa"/>
            <w:vMerge/>
            <w:vAlign w:val="center"/>
          </w:tcPr>
          <w:p w14:paraId="09E4C07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BBC4F64" w14:textId="7CF6248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EBFEDC6" w14:textId="77777777" w:rsidTr="001B7A58">
        <w:tc>
          <w:tcPr>
            <w:tcW w:w="446" w:type="dxa"/>
            <w:vMerge/>
          </w:tcPr>
          <w:p w14:paraId="19D0BFE2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85E12F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C0BAEE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7742C8AF" w14:textId="4D9C03B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5819D4D0" w14:textId="7546786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ul. Winklera 5 </w:t>
            </w:r>
          </w:p>
        </w:tc>
        <w:tc>
          <w:tcPr>
            <w:tcW w:w="969" w:type="dxa"/>
            <w:vMerge/>
            <w:vAlign w:val="center"/>
          </w:tcPr>
          <w:p w14:paraId="653A08D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206177C" w14:textId="27B8524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B358DFA" w14:textId="77777777" w:rsidTr="001B7A58">
        <w:tc>
          <w:tcPr>
            <w:tcW w:w="446" w:type="dxa"/>
            <w:vMerge/>
          </w:tcPr>
          <w:p w14:paraId="50959775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5E03E8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6CC289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713D4D37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7C83190" w14:textId="339101C8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969" w:type="dxa"/>
            <w:vMerge/>
            <w:vAlign w:val="center"/>
          </w:tcPr>
          <w:p w14:paraId="24EB291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6224172" w14:textId="7E7335F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731D773" w14:textId="77777777" w:rsidTr="001B7A58">
        <w:tc>
          <w:tcPr>
            <w:tcW w:w="446" w:type="dxa"/>
            <w:vMerge/>
          </w:tcPr>
          <w:p w14:paraId="238826E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949C06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D67817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66DDAB35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FE0451" w14:textId="5CFE2873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969" w:type="dxa"/>
            <w:vMerge/>
            <w:vAlign w:val="center"/>
          </w:tcPr>
          <w:p w14:paraId="0B83A49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BF87F21" w14:textId="6C942CB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2119BD1A" w14:textId="77777777" w:rsidTr="001B7A58">
        <w:tc>
          <w:tcPr>
            <w:tcW w:w="446" w:type="dxa"/>
            <w:vMerge/>
          </w:tcPr>
          <w:p w14:paraId="4CA73087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4FD9A9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0213E4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65EB09D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9AA3ED2" w14:textId="1D62B8F8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969" w:type="dxa"/>
            <w:vMerge/>
            <w:vAlign w:val="center"/>
          </w:tcPr>
          <w:p w14:paraId="59DA352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338B237" w14:textId="544E45D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67B3524" w14:textId="77777777" w:rsidTr="001B7A58">
        <w:tc>
          <w:tcPr>
            <w:tcW w:w="446" w:type="dxa"/>
            <w:vMerge/>
          </w:tcPr>
          <w:p w14:paraId="23430238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CB8D20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95ED69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065A926F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B0554F" w14:textId="6F5EB8DD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969" w:type="dxa"/>
            <w:vMerge/>
            <w:vAlign w:val="center"/>
          </w:tcPr>
          <w:p w14:paraId="674B2A5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6C59F41" w14:textId="2335F02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4D7478A" w14:textId="77777777" w:rsidTr="001B7A58">
        <w:tc>
          <w:tcPr>
            <w:tcW w:w="446" w:type="dxa"/>
            <w:vMerge/>
          </w:tcPr>
          <w:p w14:paraId="2C7A014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F905FE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0BD047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E60AB8F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A2697C" w14:textId="1FE6EE06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969" w:type="dxa"/>
            <w:vMerge/>
            <w:vAlign w:val="center"/>
          </w:tcPr>
          <w:p w14:paraId="1166A2F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AB5A066" w14:textId="49A31B9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28E637C4" w14:textId="77777777" w:rsidTr="001B7A58">
        <w:tc>
          <w:tcPr>
            <w:tcW w:w="446" w:type="dxa"/>
            <w:vMerge/>
          </w:tcPr>
          <w:p w14:paraId="6BC0B1B7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A6EAC3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2D0D79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</w:tcBorders>
          </w:tcPr>
          <w:p w14:paraId="00EBF5D5" w14:textId="2B864F8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77429968" w14:textId="5AA6B45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02F1776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104315A" w14:textId="2985894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CE2E5D5" w14:textId="77777777" w:rsidTr="001B7A58">
        <w:tc>
          <w:tcPr>
            <w:tcW w:w="446" w:type="dxa"/>
            <w:vMerge/>
          </w:tcPr>
          <w:p w14:paraId="2F84355C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DFFD12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A07B0F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741DC26F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34B90513" w14:textId="1BB4DD45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9F19EA">
              <w:rPr>
                <w:rFonts w:ascii="Arial Narrow" w:hAnsi="Arial Narrow"/>
              </w:rPr>
              <w:t>ul. Nad Koleją</w:t>
            </w:r>
          </w:p>
        </w:tc>
        <w:tc>
          <w:tcPr>
            <w:tcW w:w="969" w:type="dxa"/>
            <w:vMerge/>
            <w:vAlign w:val="center"/>
          </w:tcPr>
          <w:p w14:paraId="12070F7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9048158" w14:textId="047EDD9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6EFEA11" w14:textId="77777777" w:rsidTr="001B7A58">
        <w:tc>
          <w:tcPr>
            <w:tcW w:w="446" w:type="dxa"/>
            <w:vMerge/>
          </w:tcPr>
          <w:p w14:paraId="3041331A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052383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D42C88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612DDC0" w14:textId="4861E29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1CD1BCFC" w14:textId="6E3FC64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3D26EEE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54BC5CC" w14:textId="33EA435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B41C44B" w14:textId="77777777" w:rsidTr="001B7A58">
        <w:tc>
          <w:tcPr>
            <w:tcW w:w="446" w:type="dxa"/>
            <w:vMerge/>
          </w:tcPr>
          <w:p w14:paraId="5784DCFE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  <w:bookmarkStart w:id="4" w:name="_Hlk91838157"/>
          </w:p>
        </w:tc>
        <w:tc>
          <w:tcPr>
            <w:tcW w:w="1114" w:type="dxa"/>
            <w:vMerge/>
          </w:tcPr>
          <w:p w14:paraId="1F1EEB8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03F033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0C6B5F60" w14:textId="1FA572F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0E36AC2A" w14:textId="293784C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6483D81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2777148" w14:textId="19A8319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58015A0" w14:textId="77777777" w:rsidTr="001B7A58"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508B0520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  <w:bookmarkStart w:id="5" w:name="_Hlk91838269"/>
            <w:bookmarkEnd w:id="4"/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00507C1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2AB51B3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00E1711D" w14:textId="51ECCDF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3BD1184" w14:textId="04A614C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vAlign w:val="center"/>
          </w:tcPr>
          <w:p w14:paraId="38AB54F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6755E6B2" w14:textId="3105702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bookmarkEnd w:id="5"/>
      <w:tr w:rsidR="003453F4" w:rsidRPr="00516508" w14:paraId="112355BB" w14:textId="77777777" w:rsidTr="001B7A58">
        <w:tc>
          <w:tcPr>
            <w:tcW w:w="446" w:type="dxa"/>
            <w:vMerge/>
          </w:tcPr>
          <w:p w14:paraId="465A5F40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404E55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ADEA18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</w:tcBorders>
          </w:tcPr>
          <w:p w14:paraId="69E6B178" w14:textId="46CDC484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</w:tcBorders>
          </w:tcPr>
          <w:p w14:paraId="5233401B" w14:textId="5EF8D7E3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654F9D1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32F1AC9" w14:textId="1FE668C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2C89897" w14:textId="77777777" w:rsidTr="001B7A58">
        <w:tc>
          <w:tcPr>
            <w:tcW w:w="446" w:type="dxa"/>
            <w:vMerge/>
          </w:tcPr>
          <w:p w14:paraId="4DF407D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5DE4E4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C6EAF7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top w:val="single" w:sz="4" w:space="0" w:color="auto"/>
              <w:bottom w:val="double" w:sz="4" w:space="0" w:color="auto"/>
            </w:tcBorders>
          </w:tcPr>
          <w:p w14:paraId="1D4E8415" w14:textId="711D8911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Czerwionka-Leszczyny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82DEC46" w14:textId="1520573A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 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3792124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44CE20AE" w14:textId="3A49AD8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3018764" w14:textId="77777777" w:rsidTr="001B7A58">
        <w:trPr>
          <w:trHeight w:val="51"/>
        </w:trPr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42C6FD57" w14:textId="6431E064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  <w:bookmarkStart w:id="6" w:name="_Hlk91838323"/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66F1CB8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17 04 11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651A84A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pacing w:val="-1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Kable inne niż wymienione w 17 04 10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1967CDEA" w14:textId="1CB22FF6" w:rsidR="003453F4" w:rsidRPr="00ED572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Jastrzębie- 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72AC902D" w14:textId="4ADDB61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4740CFC9" w14:textId="044CB57E" w:rsidR="003453F4" w:rsidRPr="00516508" w:rsidRDefault="00734D20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="00B13778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455F45B2" w14:textId="79D3A3D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C5D1D14" w14:textId="77777777" w:rsidTr="001B7A58">
        <w:trPr>
          <w:trHeight w:val="51"/>
        </w:trPr>
        <w:tc>
          <w:tcPr>
            <w:tcW w:w="446" w:type="dxa"/>
            <w:vMerge/>
          </w:tcPr>
          <w:p w14:paraId="5425266C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03FD11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B44CFE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39E95A8A" w14:textId="77777777" w:rsidR="003453F4" w:rsidRPr="00ED572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484336C0" w14:textId="5F1CD36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16C2636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5983CB0" w14:textId="1C702ED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4E522D1" w14:textId="77777777" w:rsidTr="001B7A58">
        <w:trPr>
          <w:trHeight w:val="51"/>
        </w:trPr>
        <w:tc>
          <w:tcPr>
            <w:tcW w:w="446" w:type="dxa"/>
            <w:vMerge/>
          </w:tcPr>
          <w:p w14:paraId="2B316CBF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225A51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93C3F8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75EBAEC" w14:textId="7AE6A124" w:rsidR="003453F4" w:rsidRPr="00ED572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</w:tcPr>
          <w:p w14:paraId="4835BA23" w14:textId="789629B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00E27F0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032B8B7" w14:textId="3A6CF43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7C37F85" w14:textId="77777777" w:rsidTr="001B7A58">
        <w:trPr>
          <w:trHeight w:val="51"/>
        </w:trPr>
        <w:tc>
          <w:tcPr>
            <w:tcW w:w="446" w:type="dxa"/>
            <w:vMerge/>
          </w:tcPr>
          <w:p w14:paraId="257579B4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6CAB6B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9CFAF5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F8787C9" w14:textId="7CC0EBCB" w:rsidR="003453F4" w:rsidRPr="00ED572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 xml:space="preserve"> Suszec</w:t>
            </w:r>
          </w:p>
        </w:tc>
        <w:tc>
          <w:tcPr>
            <w:tcW w:w="1683" w:type="dxa"/>
            <w:gridSpan w:val="2"/>
          </w:tcPr>
          <w:p w14:paraId="4D70ED4E" w14:textId="6047511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0CEC93F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04CA786" w14:textId="0C2F481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A8E6E74" w14:textId="77777777" w:rsidTr="001B7A58">
        <w:trPr>
          <w:trHeight w:val="51"/>
        </w:trPr>
        <w:tc>
          <w:tcPr>
            <w:tcW w:w="446" w:type="dxa"/>
            <w:vMerge/>
          </w:tcPr>
          <w:p w14:paraId="6418DBC4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8B3E71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8B42A2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2C0FB3F" w14:textId="2101A756" w:rsidR="003453F4" w:rsidRPr="00ED572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Wodzisław -Śląski</w:t>
            </w:r>
          </w:p>
        </w:tc>
        <w:tc>
          <w:tcPr>
            <w:tcW w:w="1683" w:type="dxa"/>
            <w:gridSpan w:val="2"/>
          </w:tcPr>
          <w:p w14:paraId="50736FC2" w14:textId="6587205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32D8EB8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7935770" w14:textId="6AF42268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FE27BC9" w14:textId="77777777" w:rsidTr="001B7A58">
        <w:trPr>
          <w:trHeight w:val="51"/>
        </w:trPr>
        <w:tc>
          <w:tcPr>
            <w:tcW w:w="446" w:type="dxa"/>
            <w:vMerge/>
          </w:tcPr>
          <w:p w14:paraId="75304143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744A17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EF37BC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DE0F69B" w14:textId="577D6469" w:rsidR="003453F4" w:rsidRPr="00ED572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</w:tcPr>
          <w:p w14:paraId="1A618CD3" w14:textId="30656CC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42FDD92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B643F70" w14:textId="46D05FF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D31220C" w14:textId="77777777" w:rsidTr="001B7A58">
        <w:trPr>
          <w:trHeight w:val="51"/>
        </w:trPr>
        <w:tc>
          <w:tcPr>
            <w:tcW w:w="446" w:type="dxa"/>
            <w:vMerge/>
          </w:tcPr>
          <w:p w14:paraId="6EB3AE86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E3B491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36F94F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AB224E4" w14:textId="657D941F" w:rsidR="003453F4" w:rsidRPr="00ED572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</w:tcPr>
          <w:p w14:paraId="0F3E06EA" w14:textId="79B5DE5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40C2B91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99BE871" w14:textId="1F815C68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B744A3C" w14:textId="77777777" w:rsidTr="001B7A58">
        <w:trPr>
          <w:trHeight w:val="51"/>
        </w:trPr>
        <w:tc>
          <w:tcPr>
            <w:tcW w:w="446" w:type="dxa"/>
            <w:vMerge/>
          </w:tcPr>
          <w:p w14:paraId="70F40EE2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DEBDCD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C846EA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F953C15" w14:textId="043B8555" w:rsidR="003453F4" w:rsidRPr="00ED572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</w:tcPr>
          <w:p w14:paraId="5B2EB570" w14:textId="6E5702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6CCBB01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9F3724A" w14:textId="0943100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F4EA04F" w14:textId="77777777" w:rsidTr="001B7A58">
        <w:trPr>
          <w:trHeight w:val="51"/>
        </w:trPr>
        <w:tc>
          <w:tcPr>
            <w:tcW w:w="446" w:type="dxa"/>
            <w:vMerge/>
          </w:tcPr>
          <w:p w14:paraId="3750D955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3AE5D5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33F5C5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0C68D55" w14:textId="4E5FDF76" w:rsidR="003453F4" w:rsidRPr="00ED572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</w:tcPr>
          <w:p w14:paraId="0C28EF44" w14:textId="61443A7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2182BF7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96FC112" w14:textId="5D30503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8D3A316" w14:textId="77777777" w:rsidTr="001B7A58">
        <w:trPr>
          <w:trHeight w:val="51"/>
        </w:trPr>
        <w:tc>
          <w:tcPr>
            <w:tcW w:w="446" w:type="dxa"/>
            <w:vMerge/>
          </w:tcPr>
          <w:p w14:paraId="1A7BBE64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843C31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7A9F3A9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49989843" w14:textId="10430239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 Leszczyny</w:t>
            </w:r>
          </w:p>
        </w:tc>
        <w:tc>
          <w:tcPr>
            <w:tcW w:w="1683" w:type="dxa"/>
            <w:gridSpan w:val="2"/>
            <w:tcBorders>
              <w:bottom w:val="double" w:sz="4" w:space="0" w:color="auto"/>
            </w:tcBorders>
          </w:tcPr>
          <w:p w14:paraId="7E162CA9" w14:textId="290E340E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68CF0D7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33BC45EF" w14:textId="2FF86F3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21CDA822" w14:textId="77777777" w:rsidTr="001B7A58">
        <w:trPr>
          <w:trHeight w:val="1409"/>
        </w:trPr>
        <w:tc>
          <w:tcPr>
            <w:tcW w:w="446" w:type="dxa"/>
            <w:tcBorders>
              <w:top w:val="double" w:sz="4" w:space="0" w:color="auto"/>
            </w:tcBorders>
          </w:tcPr>
          <w:p w14:paraId="7370DC9D" w14:textId="77777777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</w:tcPr>
          <w:p w14:paraId="4BCC74F6" w14:textId="25D5ACEC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>
              <w:rPr>
                <w:rFonts w:ascii="Arial Narrow" w:hAnsi="Arial Narrow" w:cs="Calibri"/>
                <w:position w:val="1"/>
              </w:rPr>
              <w:t>17 05 04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5619FD33" w14:textId="77777777" w:rsidR="002407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D7DA8">
              <w:rPr>
                <w:rFonts w:ascii="Arial Narrow" w:hAnsi="Arial Narrow" w:cs="Calibri"/>
                <w:position w:val="1"/>
              </w:rPr>
              <w:t>Gleba i ziemia, w tym kamienie, inne niż wymienione w 17 05 03</w:t>
            </w:r>
          </w:p>
          <w:p w14:paraId="7DAFDA01" w14:textId="05723519" w:rsidR="00240708" w:rsidRPr="00462D0E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>
              <w:rPr>
                <w:rFonts w:ascii="Arial Narrow" w:hAnsi="Arial Narrow" w:cs="Calibri"/>
                <w:position w:val="1"/>
              </w:rPr>
              <w:t>(</w:t>
            </w:r>
            <w:r w:rsidR="00FE63FA">
              <w:rPr>
                <w:rFonts w:ascii="Arial Narrow" w:hAnsi="Arial Narrow" w:cs="Calibri"/>
                <w:position w:val="1"/>
              </w:rPr>
              <w:t>z</w:t>
            </w:r>
            <w:r w:rsidRPr="005D7DA8">
              <w:rPr>
                <w:rFonts w:ascii="Arial Narrow" w:hAnsi="Arial Narrow" w:cs="Calibri"/>
                <w:position w:val="1"/>
              </w:rPr>
              <w:t>iemia z wykopów</w:t>
            </w:r>
            <w:r>
              <w:rPr>
                <w:rFonts w:ascii="Arial Narrow" w:hAnsi="Arial Narrow" w:cs="Calibri"/>
                <w:position w:val="1"/>
              </w:rPr>
              <w:t>)</w:t>
            </w:r>
          </w:p>
        </w:tc>
        <w:tc>
          <w:tcPr>
            <w:tcW w:w="3248" w:type="dxa"/>
            <w:gridSpan w:val="3"/>
            <w:tcBorders>
              <w:top w:val="double" w:sz="4" w:space="0" w:color="auto"/>
            </w:tcBorders>
          </w:tcPr>
          <w:p w14:paraId="5C3EA092" w14:textId="77777777" w:rsidR="004835D3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D7DA8">
              <w:rPr>
                <w:rFonts w:ascii="Arial Narrow" w:hAnsi="Arial Narrow"/>
              </w:rPr>
              <w:t>Lokalizacja zgodnie z umową § 5 ust. 11 (Usługa nr 1 i 2)</w:t>
            </w:r>
            <w:r w:rsidR="004835D3">
              <w:rPr>
                <w:rFonts w:ascii="Arial Narrow" w:hAnsi="Arial Narrow"/>
              </w:rPr>
              <w:t xml:space="preserve"> </w:t>
            </w:r>
          </w:p>
          <w:p w14:paraId="5E4B53FE" w14:textId="5827EF06" w:rsidR="00240708" w:rsidRPr="00462D0E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969" w:type="dxa"/>
            <w:tcBorders>
              <w:top w:val="double" w:sz="4" w:space="0" w:color="auto"/>
            </w:tcBorders>
            <w:vAlign w:val="center"/>
          </w:tcPr>
          <w:p w14:paraId="548311FD" w14:textId="05637C70" w:rsidR="00240708" w:rsidRPr="00516508" w:rsidRDefault="00FE63F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30</w:t>
            </w:r>
            <w:r w:rsidR="00B13778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tcBorders>
              <w:top w:val="double" w:sz="4" w:space="0" w:color="auto"/>
            </w:tcBorders>
          </w:tcPr>
          <w:p w14:paraId="0AE22C64" w14:textId="6A442D19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bookmarkEnd w:id="6"/>
      <w:tr w:rsidR="00240708" w:rsidRPr="00516508" w14:paraId="5C4EF9E0" w14:textId="77777777" w:rsidTr="00FE63FA">
        <w:trPr>
          <w:trHeight w:val="1133"/>
        </w:trPr>
        <w:tc>
          <w:tcPr>
            <w:tcW w:w="446" w:type="dxa"/>
            <w:tcBorders>
              <w:top w:val="double" w:sz="4" w:space="0" w:color="auto"/>
            </w:tcBorders>
          </w:tcPr>
          <w:p w14:paraId="1CB3FD58" w14:textId="69F9D835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</w:tcPr>
          <w:p w14:paraId="400ACFBE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17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04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4E676F92" w14:textId="02796F4B" w:rsidR="00240708" w:rsidRPr="00462D0E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462D0E">
              <w:rPr>
                <w:rFonts w:ascii="Arial Narrow" w:hAnsi="Arial Narrow" w:cs="Calibri"/>
                <w:position w:val="1"/>
              </w:rPr>
              <w:t>Materia</w:t>
            </w:r>
            <w:r w:rsidRPr="00462D0E">
              <w:rPr>
                <w:rFonts w:ascii="Arial Narrow" w:hAnsi="Arial Narrow" w:cs="Calibri"/>
                <w:spacing w:val="1"/>
                <w:position w:val="1"/>
              </w:rPr>
              <w:t>ł</w:t>
            </w:r>
            <w:r w:rsidRPr="00462D0E">
              <w:rPr>
                <w:rFonts w:ascii="Arial Narrow" w:hAnsi="Arial Narrow" w:cs="Calibri"/>
                <w:position w:val="1"/>
              </w:rPr>
              <w:t>y</w:t>
            </w:r>
            <w:r w:rsidRPr="00462D0E">
              <w:rPr>
                <w:rFonts w:ascii="Arial Narrow" w:hAnsi="Arial Narrow" w:cs="Calibri"/>
                <w:spacing w:val="-7"/>
                <w:position w:val="1"/>
              </w:rPr>
              <w:t xml:space="preserve"> </w:t>
            </w:r>
            <w:r w:rsidRPr="00462D0E">
              <w:rPr>
                <w:rFonts w:ascii="Arial Narrow" w:hAnsi="Arial Narrow" w:cs="Calibri"/>
                <w:position w:val="1"/>
              </w:rPr>
              <w:t>i</w:t>
            </w:r>
            <w:r w:rsidRPr="00462D0E">
              <w:rPr>
                <w:rFonts w:ascii="Arial Narrow" w:hAnsi="Arial Narrow" w:cs="Calibri"/>
                <w:spacing w:val="1"/>
                <w:position w:val="1"/>
              </w:rPr>
              <w:t>z</w:t>
            </w:r>
            <w:r w:rsidRPr="00462D0E">
              <w:rPr>
                <w:rFonts w:ascii="Arial Narrow" w:hAnsi="Arial Narrow" w:cs="Calibri"/>
                <w:position w:val="1"/>
              </w:rPr>
              <w:t>olac</w:t>
            </w:r>
            <w:r w:rsidRPr="00462D0E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462D0E">
              <w:rPr>
                <w:rFonts w:ascii="Arial Narrow" w:hAnsi="Arial Narrow" w:cs="Calibri"/>
                <w:position w:val="1"/>
              </w:rPr>
              <w:t>j</w:t>
            </w:r>
            <w:r w:rsidRPr="00462D0E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462D0E">
              <w:rPr>
                <w:rFonts w:ascii="Arial Narrow" w:hAnsi="Arial Narrow" w:cs="Calibri"/>
                <w:position w:val="1"/>
              </w:rPr>
              <w:t>e</w:t>
            </w:r>
            <w:r w:rsidRPr="00462D0E">
              <w:rPr>
                <w:rFonts w:ascii="Arial Narrow" w:hAnsi="Arial Narrow" w:cs="Calibri"/>
                <w:spacing w:val="-9"/>
                <w:position w:val="1"/>
              </w:rPr>
              <w:t xml:space="preserve"> </w:t>
            </w:r>
            <w:r w:rsidRPr="00462D0E">
              <w:rPr>
                <w:rFonts w:ascii="Arial Narrow" w:hAnsi="Arial Narrow" w:cs="Calibri"/>
                <w:position w:val="1"/>
              </w:rPr>
              <w:t>i</w:t>
            </w:r>
            <w:r w:rsidRPr="00462D0E">
              <w:rPr>
                <w:rFonts w:ascii="Arial Narrow" w:hAnsi="Arial Narrow" w:cs="Calibri"/>
                <w:spacing w:val="1"/>
                <w:position w:val="1"/>
              </w:rPr>
              <w:t>nn</w:t>
            </w:r>
            <w:r w:rsidRPr="00462D0E">
              <w:rPr>
                <w:rFonts w:ascii="Arial Narrow" w:hAnsi="Arial Narrow" w:cs="Calibri"/>
                <w:position w:val="1"/>
              </w:rPr>
              <w:t>e</w:t>
            </w:r>
            <w:r w:rsidRPr="00462D0E">
              <w:rPr>
                <w:rFonts w:ascii="Arial Narrow" w:hAnsi="Arial Narrow" w:cs="Calibri"/>
                <w:spacing w:val="-5"/>
                <w:position w:val="1"/>
              </w:rPr>
              <w:t xml:space="preserve"> </w:t>
            </w:r>
            <w:r w:rsidRPr="00462D0E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462D0E">
              <w:rPr>
                <w:rFonts w:ascii="Arial Narrow" w:hAnsi="Arial Narrow" w:cs="Calibri"/>
                <w:position w:val="1"/>
              </w:rPr>
              <w:t>iż</w:t>
            </w:r>
            <w:r w:rsidRPr="00462D0E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462D0E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462D0E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462D0E">
              <w:rPr>
                <w:rFonts w:ascii="Arial Narrow" w:hAnsi="Arial Narrow" w:cs="Calibri"/>
                <w:spacing w:val="-1"/>
                <w:position w:val="1"/>
              </w:rPr>
              <w:t>m</w:t>
            </w:r>
            <w:r w:rsidRPr="00462D0E">
              <w:rPr>
                <w:rFonts w:ascii="Arial Narrow" w:hAnsi="Arial Narrow" w:cs="Calibri"/>
                <w:position w:val="1"/>
              </w:rPr>
              <w:t>i</w:t>
            </w:r>
            <w:r w:rsidRPr="00462D0E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462D0E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462D0E">
              <w:rPr>
                <w:rFonts w:ascii="Arial Narrow" w:hAnsi="Arial Narrow" w:cs="Calibri"/>
                <w:position w:val="1"/>
              </w:rPr>
              <w:t>io</w:t>
            </w:r>
            <w:r w:rsidRPr="00462D0E">
              <w:rPr>
                <w:rFonts w:ascii="Arial Narrow" w:hAnsi="Arial Narrow" w:cs="Calibri"/>
                <w:spacing w:val="4"/>
                <w:position w:val="1"/>
              </w:rPr>
              <w:t>n</w:t>
            </w:r>
            <w:r w:rsidRPr="00462D0E">
              <w:rPr>
                <w:rFonts w:ascii="Arial Narrow" w:hAnsi="Arial Narrow" w:cs="Calibri"/>
                <w:position w:val="1"/>
              </w:rPr>
              <w:t xml:space="preserve">e </w:t>
            </w:r>
            <w:r w:rsidRPr="00462D0E">
              <w:rPr>
                <w:rFonts w:ascii="Arial Narrow" w:hAnsi="Arial Narrow" w:cs="Calibri"/>
              </w:rPr>
              <w:t>w</w:t>
            </w:r>
            <w:r w:rsidRPr="00462D0E">
              <w:rPr>
                <w:rFonts w:ascii="Arial Narrow" w:hAnsi="Arial Narrow" w:cs="Calibri"/>
                <w:spacing w:val="-2"/>
              </w:rPr>
              <w:t xml:space="preserve"> </w:t>
            </w:r>
            <w:r w:rsidRPr="00462D0E">
              <w:rPr>
                <w:rFonts w:ascii="Arial Narrow" w:hAnsi="Arial Narrow" w:cs="Calibri"/>
              </w:rPr>
              <w:t>17</w:t>
            </w:r>
            <w:r w:rsidRPr="00462D0E">
              <w:rPr>
                <w:rFonts w:ascii="Arial Narrow" w:hAnsi="Arial Narrow" w:cs="Calibri"/>
                <w:spacing w:val="-2"/>
              </w:rPr>
              <w:t xml:space="preserve"> </w:t>
            </w:r>
            <w:r w:rsidRPr="00462D0E">
              <w:rPr>
                <w:rFonts w:ascii="Arial Narrow" w:hAnsi="Arial Narrow" w:cs="Calibri"/>
              </w:rPr>
              <w:t>06</w:t>
            </w:r>
            <w:r w:rsidRPr="00462D0E">
              <w:rPr>
                <w:rFonts w:ascii="Arial Narrow" w:hAnsi="Arial Narrow" w:cs="Calibri"/>
                <w:spacing w:val="-2"/>
              </w:rPr>
              <w:t xml:space="preserve"> </w:t>
            </w:r>
            <w:r w:rsidRPr="00462D0E">
              <w:rPr>
                <w:rFonts w:ascii="Arial Narrow" w:hAnsi="Arial Narrow" w:cs="Calibri"/>
                <w:spacing w:val="2"/>
              </w:rPr>
              <w:t>0</w:t>
            </w:r>
            <w:r w:rsidRPr="00462D0E">
              <w:rPr>
                <w:rFonts w:ascii="Arial Narrow" w:hAnsi="Arial Narrow" w:cs="Calibri"/>
              </w:rPr>
              <w:t>1</w:t>
            </w:r>
            <w:r w:rsidRPr="00462D0E">
              <w:rPr>
                <w:rFonts w:ascii="Arial Narrow" w:hAnsi="Arial Narrow" w:cs="Calibri"/>
                <w:spacing w:val="-2"/>
              </w:rPr>
              <w:t xml:space="preserve"> </w:t>
            </w:r>
            <w:r w:rsidRPr="00462D0E">
              <w:rPr>
                <w:rFonts w:ascii="Arial Narrow" w:hAnsi="Arial Narrow" w:cs="Calibri"/>
              </w:rPr>
              <w:t>i</w:t>
            </w:r>
            <w:r w:rsidRPr="00462D0E">
              <w:rPr>
                <w:rFonts w:ascii="Arial Narrow" w:hAnsi="Arial Narrow" w:cs="Calibri"/>
                <w:spacing w:val="1"/>
              </w:rPr>
              <w:t xml:space="preserve"> </w:t>
            </w:r>
            <w:r w:rsidRPr="00462D0E">
              <w:rPr>
                <w:rFonts w:ascii="Arial Narrow" w:hAnsi="Arial Narrow" w:cs="Calibri"/>
              </w:rPr>
              <w:t>17</w:t>
            </w:r>
            <w:r w:rsidRPr="00462D0E">
              <w:rPr>
                <w:rFonts w:ascii="Arial Narrow" w:hAnsi="Arial Narrow" w:cs="Calibri"/>
                <w:spacing w:val="-2"/>
              </w:rPr>
              <w:t xml:space="preserve"> </w:t>
            </w:r>
            <w:r w:rsidRPr="00462D0E">
              <w:rPr>
                <w:rFonts w:ascii="Arial Narrow" w:hAnsi="Arial Narrow" w:cs="Calibri"/>
              </w:rPr>
              <w:t>06</w:t>
            </w:r>
            <w:r w:rsidRPr="00462D0E">
              <w:rPr>
                <w:rFonts w:ascii="Arial Narrow" w:hAnsi="Arial Narrow" w:cs="Calibri"/>
                <w:spacing w:val="-2"/>
              </w:rPr>
              <w:t xml:space="preserve"> </w:t>
            </w:r>
            <w:r w:rsidRPr="00462D0E">
              <w:rPr>
                <w:rFonts w:ascii="Arial Narrow" w:hAnsi="Arial Narrow" w:cs="Calibri"/>
              </w:rPr>
              <w:t>03</w:t>
            </w:r>
          </w:p>
        </w:tc>
        <w:tc>
          <w:tcPr>
            <w:tcW w:w="3248" w:type="dxa"/>
            <w:gridSpan w:val="3"/>
            <w:tcBorders>
              <w:top w:val="double" w:sz="4" w:space="0" w:color="auto"/>
            </w:tcBorders>
          </w:tcPr>
          <w:p w14:paraId="7CA4E0A2" w14:textId="77777777" w:rsidR="004835D3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</w:pPr>
            <w:r w:rsidRPr="00462D0E">
              <w:rPr>
                <w:rFonts w:ascii="Arial Narrow" w:hAnsi="Arial Narrow"/>
              </w:rPr>
              <w:t>Lokalizacja zgodnie z umową § 5 ust. 11 (Usługa nr 1 i 2)</w:t>
            </w:r>
            <w:r w:rsidR="004835D3">
              <w:rPr>
                <w:rFonts w:ascii="Arial Narrow" w:hAnsi="Arial Narrow"/>
              </w:rPr>
              <w:t xml:space="preserve"> </w:t>
            </w:r>
            <w:r w:rsidR="004835D3">
              <w:t xml:space="preserve"> </w:t>
            </w:r>
          </w:p>
          <w:p w14:paraId="3EDEEDF0" w14:textId="526B4B5B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969" w:type="dxa"/>
            <w:tcBorders>
              <w:top w:val="double" w:sz="4" w:space="0" w:color="auto"/>
            </w:tcBorders>
            <w:vAlign w:val="center"/>
          </w:tcPr>
          <w:p w14:paraId="560CC460" w14:textId="2C122D3F" w:rsidR="00240708" w:rsidRPr="00516508" w:rsidRDefault="00B1377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734D20">
              <w:rPr>
                <w:rFonts w:ascii="Arial Narrow" w:hAnsi="Arial Narrow"/>
              </w:rPr>
              <w:t>5</w:t>
            </w:r>
            <w:r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tcBorders>
              <w:top w:val="double" w:sz="4" w:space="0" w:color="auto"/>
            </w:tcBorders>
          </w:tcPr>
          <w:p w14:paraId="713012D2" w14:textId="4356050E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79658A" w:rsidRPr="00516508" w14:paraId="42BABEE2" w14:textId="77777777" w:rsidTr="00906997">
        <w:trPr>
          <w:trHeight w:val="1409"/>
        </w:trPr>
        <w:tc>
          <w:tcPr>
            <w:tcW w:w="446" w:type="dxa"/>
            <w:tcBorders>
              <w:top w:val="double" w:sz="4" w:space="0" w:color="auto"/>
            </w:tcBorders>
          </w:tcPr>
          <w:p w14:paraId="3D498C4C" w14:textId="77777777" w:rsidR="0079658A" w:rsidRPr="00B84745" w:rsidRDefault="0079658A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</w:tcPr>
          <w:p w14:paraId="49980AC3" w14:textId="2B2AA24A" w:rsidR="0079658A" w:rsidRPr="00516508" w:rsidRDefault="0079658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FE63FA">
              <w:rPr>
                <w:rFonts w:ascii="Arial Narrow" w:hAnsi="Arial Narrow" w:cs="Calibri"/>
                <w:position w:val="1"/>
              </w:rPr>
              <w:t>17 06 05*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68E1BBCB" w14:textId="01236DD3" w:rsidR="0079658A" w:rsidRPr="00462D0E" w:rsidRDefault="0079658A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FE63FA">
              <w:rPr>
                <w:rFonts w:ascii="Arial Narrow" w:hAnsi="Arial Narrow" w:cs="Calibri"/>
                <w:position w:val="1"/>
              </w:rPr>
              <w:t>Materiały konstrukcyjne zawierające azbest, które pochodzą z budowy, remontów i demontażu obiektów budowlanych</w:t>
            </w:r>
          </w:p>
        </w:tc>
        <w:tc>
          <w:tcPr>
            <w:tcW w:w="1624" w:type="dxa"/>
            <w:gridSpan w:val="2"/>
            <w:tcBorders>
              <w:top w:val="double" w:sz="4" w:space="0" w:color="auto"/>
            </w:tcBorders>
          </w:tcPr>
          <w:p w14:paraId="5BF6FE9E" w14:textId="462592DB" w:rsidR="0079658A" w:rsidRPr="0079658A" w:rsidRDefault="0079658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79658A">
              <w:rPr>
                <w:rFonts w:ascii="Arial Narrow" w:hAnsi="Arial Narrow"/>
              </w:rPr>
              <w:t xml:space="preserve">Jastrzębie-Zdrój </w:t>
            </w:r>
          </w:p>
        </w:tc>
        <w:tc>
          <w:tcPr>
            <w:tcW w:w="1624" w:type="dxa"/>
            <w:tcBorders>
              <w:top w:val="double" w:sz="4" w:space="0" w:color="auto"/>
            </w:tcBorders>
          </w:tcPr>
          <w:p w14:paraId="36EE5C99" w14:textId="2A7FBB8B" w:rsidR="0079658A" w:rsidRPr="0079658A" w:rsidRDefault="0079658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79658A"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tcBorders>
              <w:top w:val="double" w:sz="4" w:space="0" w:color="auto"/>
            </w:tcBorders>
            <w:vAlign w:val="center"/>
          </w:tcPr>
          <w:p w14:paraId="71632B1A" w14:textId="7E2C1194" w:rsidR="0079658A" w:rsidRDefault="0079658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2,00</w:t>
            </w:r>
          </w:p>
        </w:tc>
        <w:tc>
          <w:tcPr>
            <w:tcW w:w="1736" w:type="dxa"/>
            <w:tcBorders>
              <w:top w:val="double" w:sz="4" w:space="0" w:color="auto"/>
            </w:tcBorders>
          </w:tcPr>
          <w:p w14:paraId="04797644" w14:textId="77777777" w:rsidR="0079658A" w:rsidRPr="00516508" w:rsidRDefault="0079658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20C9D4A" w14:textId="77777777" w:rsidTr="001B7A58">
        <w:trPr>
          <w:trHeight w:val="88"/>
        </w:trPr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5CD4DC51" w14:textId="30E86423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6D14F66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17 09 03*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583CB0B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 xml:space="preserve">Inne odpady z budowy, remontów i demontażu (w tym </w:t>
            </w:r>
            <w:r w:rsidRPr="00516508">
              <w:rPr>
                <w:rFonts w:ascii="Arial Narrow" w:hAnsi="Arial Narrow" w:cs="Calibri"/>
                <w:position w:val="1"/>
              </w:rPr>
              <w:lastRenderedPageBreak/>
              <w:t>odpady zmieszane) zawierające substancje niebezpieczne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2C762769" w14:textId="64B9974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lastRenderedPageBreak/>
              <w:t>Jastrzębie- 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00D67473" w14:textId="42D8249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36F9D64D" w14:textId="06388B14" w:rsidR="003453F4" w:rsidRPr="00516508" w:rsidRDefault="00FE63F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  <w:r w:rsidR="00B13778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2B554A35" w14:textId="42D66BF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5B36774" w14:textId="77777777" w:rsidTr="001B7A58">
        <w:trPr>
          <w:trHeight w:val="88"/>
        </w:trPr>
        <w:tc>
          <w:tcPr>
            <w:tcW w:w="446" w:type="dxa"/>
            <w:vMerge/>
          </w:tcPr>
          <w:p w14:paraId="00CCC85F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B2F9FC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D11892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4C6BB9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77183CFD" w14:textId="7900124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5779AA6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7E8B6A2" w14:textId="299F187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FE4071E" w14:textId="77777777" w:rsidTr="001B7A58">
        <w:trPr>
          <w:trHeight w:val="88"/>
        </w:trPr>
        <w:tc>
          <w:tcPr>
            <w:tcW w:w="446" w:type="dxa"/>
            <w:vMerge/>
          </w:tcPr>
          <w:p w14:paraId="3E9497B2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58C573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3FB954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599AD23" w14:textId="3EEDA58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</w:tcPr>
          <w:p w14:paraId="2393FF58" w14:textId="12CB6B0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7AE03B5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FB78E88" w14:textId="718AF4D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2E2F4BE" w14:textId="77777777" w:rsidTr="001B7A58">
        <w:trPr>
          <w:trHeight w:val="88"/>
        </w:trPr>
        <w:tc>
          <w:tcPr>
            <w:tcW w:w="446" w:type="dxa"/>
            <w:vMerge/>
          </w:tcPr>
          <w:p w14:paraId="29F1F2BA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1F9817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BE89F6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4637FED8" w14:textId="3DF34BD6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 xml:space="preserve"> Suszec</w:t>
            </w:r>
          </w:p>
        </w:tc>
        <w:tc>
          <w:tcPr>
            <w:tcW w:w="1683" w:type="dxa"/>
            <w:gridSpan w:val="2"/>
          </w:tcPr>
          <w:p w14:paraId="6D3888CC" w14:textId="20D55E48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33F7373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CE4DC44" w14:textId="075070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B1D35AD" w14:textId="77777777" w:rsidTr="001B7A58">
        <w:trPr>
          <w:trHeight w:val="88"/>
        </w:trPr>
        <w:tc>
          <w:tcPr>
            <w:tcW w:w="446" w:type="dxa"/>
            <w:vMerge/>
          </w:tcPr>
          <w:p w14:paraId="64B6DEE5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691EA8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6DE459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082136FC" w14:textId="5B6DF6C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Wodzisław -Śląski</w:t>
            </w:r>
          </w:p>
        </w:tc>
        <w:tc>
          <w:tcPr>
            <w:tcW w:w="1683" w:type="dxa"/>
            <w:gridSpan w:val="2"/>
          </w:tcPr>
          <w:p w14:paraId="7D4715B2" w14:textId="640AB74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62586E2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B1837B0" w14:textId="2E0DCC0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DDB05E2" w14:textId="77777777" w:rsidTr="001B7A58">
        <w:trPr>
          <w:trHeight w:val="88"/>
        </w:trPr>
        <w:tc>
          <w:tcPr>
            <w:tcW w:w="446" w:type="dxa"/>
            <w:vMerge/>
          </w:tcPr>
          <w:p w14:paraId="0AA1066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E7FDEC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A937DE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7528E97" w14:textId="24A2018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</w:tcPr>
          <w:p w14:paraId="7535181C" w14:textId="0A258F8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69899A1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0EAE189" w14:textId="75877B1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9C7C2F2" w14:textId="77777777" w:rsidTr="001B7A58">
        <w:trPr>
          <w:trHeight w:val="88"/>
        </w:trPr>
        <w:tc>
          <w:tcPr>
            <w:tcW w:w="446" w:type="dxa"/>
            <w:vMerge/>
          </w:tcPr>
          <w:p w14:paraId="767D8305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818417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659351C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FB65028" w14:textId="762220F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</w:tcPr>
          <w:p w14:paraId="702E0630" w14:textId="5DFF45F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31777EB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0B062B7" w14:textId="5EE9268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7FB7574" w14:textId="77777777" w:rsidTr="001B7A58">
        <w:trPr>
          <w:trHeight w:val="88"/>
        </w:trPr>
        <w:tc>
          <w:tcPr>
            <w:tcW w:w="446" w:type="dxa"/>
            <w:vMerge/>
          </w:tcPr>
          <w:p w14:paraId="7F8EAE27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FBC124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0D159D8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11495AA7" w14:textId="16586E8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</w:tcPr>
          <w:p w14:paraId="46276FE4" w14:textId="252C097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7255828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1FC52A5" w14:textId="504496A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A540DA7" w14:textId="77777777" w:rsidTr="001B7A58">
        <w:trPr>
          <w:trHeight w:val="88"/>
        </w:trPr>
        <w:tc>
          <w:tcPr>
            <w:tcW w:w="446" w:type="dxa"/>
            <w:vMerge/>
          </w:tcPr>
          <w:p w14:paraId="04D5EA8A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D936C4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BAE9A5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463E9AD" w14:textId="59957BD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</w:tcPr>
          <w:p w14:paraId="7808652A" w14:textId="25741A4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1EB8AAF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51DFBDC" w14:textId="557C5AE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879A988" w14:textId="77777777" w:rsidTr="001B7A58">
        <w:trPr>
          <w:trHeight w:val="88"/>
        </w:trPr>
        <w:tc>
          <w:tcPr>
            <w:tcW w:w="446" w:type="dxa"/>
            <w:vMerge/>
          </w:tcPr>
          <w:p w14:paraId="259C7458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7E28220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64AEE42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247466A5" w14:textId="56BE0EC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 Leszczyny</w:t>
            </w:r>
          </w:p>
        </w:tc>
        <w:tc>
          <w:tcPr>
            <w:tcW w:w="1683" w:type="dxa"/>
            <w:gridSpan w:val="2"/>
            <w:tcBorders>
              <w:bottom w:val="double" w:sz="4" w:space="0" w:color="auto"/>
            </w:tcBorders>
          </w:tcPr>
          <w:p w14:paraId="209288AF" w14:textId="7221264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7F30ABB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309252A7" w14:textId="2D826A3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240708" w:rsidRPr="00516508" w14:paraId="62ADAB65" w14:textId="77777777" w:rsidTr="001B7A58">
        <w:trPr>
          <w:trHeight w:val="1267"/>
        </w:trPr>
        <w:tc>
          <w:tcPr>
            <w:tcW w:w="446" w:type="dxa"/>
            <w:tcBorders>
              <w:top w:val="double" w:sz="4" w:space="0" w:color="auto"/>
            </w:tcBorders>
          </w:tcPr>
          <w:p w14:paraId="38FABEAE" w14:textId="5E56685B" w:rsidR="00240708" w:rsidRPr="00B84745" w:rsidRDefault="00240708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tcBorders>
              <w:top w:val="double" w:sz="4" w:space="0" w:color="auto"/>
            </w:tcBorders>
          </w:tcPr>
          <w:p w14:paraId="0671E5CB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17 09 04</w:t>
            </w:r>
          </w:p>
        </w:tc>
        <w:tc>
          <w:tcPr>
            <w:tcW w:w="2410" w:type="dxa"/>
            <w:tcBorders>
              <w:top w:val="double" w:sz="4" w:space="0" w:color="auto"/>
            </w:tcBorders>
          </w:tcPr>
          <w:p w14:paraId="5A895949" w14:textId="77777777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Zmieszane odpady z budowy, remontów i demontażu inne niż wymienione w 17 09 01, 17 09 02 i 17 09 03</w:t>
            </w:r>
          </w:p>
        </w:tc>
        <w:tc>
          <w:tcPr>
            <w:tcW w:w="3248" w:type="dxa"/>
            <w:gridSpan w:val="3"/>
            <w:tcBorders>
              <w:top w:val="double" w:sz="4" w:space="0" w:color="auto"/>
            </w:tcBorders>
          </w:tcPr>
          <w:p w14:paraId="6FAEC830" w14:textId="2236F7E3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462D0E">
              <w:rPr>
                <w:rFonts w:ascii="Arial Narrow" w:hAnsi="Arial Narrow"/>
              </w:rPr>
              <w:t>Lokalizacja zgodnie z umową § 5 ust. 11 (Usługa nr 1 i 2)</w:t>
            </w:r>
          </w:p>
        </w:tc>
        <w:tc>
          <w:tcPr>
            <w:tcW w:w="969" w:type="dxa"/>
            <w:tcBorders>
              <w:top w:val="double" w:sz="4" w:space="0" w:color="auto"/>
            </w:tcBorders>
            <w:vAlign w:val="center"/>
          </w:tcPr>
          <w:p w14:paraId="39E5D43B" w14:textId="69C41A7D" w:rsidR="00240708" w:rsidRPr="00516508" w:rsidRDefault="00FE63F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40</w:t>
            </w:r>
            <w:r w:rsidR="00B13778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tcBorders>
              <w:top w:val="double" w:sz="4" w:space="0" w:color="auto"/>
            </w:tcBorders>
          </w:tcPr>
          <w:p w14:paraId="62333CBB" w14:textId="0937B9F6" w:rsidR="00240708" w:rsidRPr="00516508" w:rsidRDefault="0024070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EDE14C7" w14:textId="77777777" w:rsidTr="001B7A58">
        <w:trPr>
          <w:trHeight w:val="535"/>
        </w:trPr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3B953D40" w14:textId="33EE5C80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675B87E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19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09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04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3D78B57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1"/>
              </w:rPr>
              <w:t>u</w:t>
            </w:r>
            <w:r w:rsidRPr="00516508">
              <w:rPr>
                <w:rFonts w:ascii="Arial Narrow" w:hAnsi="Arial Narrow" w:cs="Calibri"/>
              </w:rPr>
              <w:t>ż</w:t>
            </w:r>
            <w:r w:rsidRPr="00516508">
              <w:rPr>
                <w:rFonts w:ascii="Arial Narrow" w:hAnsi="Arial Narrow" w:cs="Calibri"/>
                <w:spacing w:val="1"/>
              </w:rPr>
              <w:t>y</w:t>
            </w:r>
            <w:r w:rsidRPr="00516508">
              <w:rPr>
                <w:rFonts w:ascii="Arial Narrow" w:hAnsi="Arial Narrow" w:cs="Calibri"/>
              </w:rPr>
              <w:t>ty</w:t>
            </w:r>
            <w:r w:rsidRPr="00516508">
              <w:rPr>
                <w:rFonts w:ascii="Arial Narrow" w:hAnsi="Arial Narrow" w:cs="Calibri"/>
                <w:spacing w:val="-4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w</w:t>
            </w:r>
            <w:r w:rsidRPr="00516508">
              <w:rPr>
                <w:rFonts w:ascii="Arial Narrow" w:hAnsi="Arial Narrow" w:cs="Calibri"/>
                <w:spacing w:val="-1"/>
              </w:rPr>
              <w:t>ę</w:t>
            </w:r>
            <w:r w:rsidRPr="00516508">
              <w:rPr>
                <w:rFonts w:ascii="Arial Narrow" w:hAnsi="Arial Narrow" w:cs="Calibri"/>
              </w:rPr>
              <w:t>gi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l</w:t>
            </w:r>
            <w:r w:rsidRPr="00516508">
              <w:rPr>
                <w:rFonts w:ascii="Arial Narrow" w:hAnsi="Arial Narrow" w:cs="Calibri"/>
                <w:spacing w:val="-5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a</w:t>
            </w:r>
            <w:r w:rsidRPr="00516508">
              <w:rPr>
                <w:rFonts w:ascii="Arial Narrow" w:hAnsi="Arial Narrow" w:cs="Calibri"/>
              </w:rPr>
              <w:t>k</w:t>
            </w:r>
            <w:r w:rsidRPr="00516508">
              <w:rPr>
                <w:rFonts w:ascii="Arial Narrow" w:hAnsi="Arial Narrow" w:cs="Calibri"/>
                <w:spacing w:val="1"/>
              </w:rPr>
              <w:t>ty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y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6D99A246" w14:textId="32B33AC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Jastrzębie- 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60375642" w14:textId="5FA268A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7744C679" w14:textId="60C0726D" w:rsidR="003453F4" w:rsidRPr="00516508" w:rsidRDefault="00FE63F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="00734D20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5AD60080" w14:textId="410BA84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61F81DB" w14:textId="77777777" w:rsidTr="001B7A58">
        <w:trPr>
          <w:trHeight w:val="21"/>
        </w:trPr>
        <w:tc>
          <w:tcPr>
            <w:tcW w:w="446" w:type="dxa"/>
            <w:vMerge/>
          </w:tcPr>
          <w:p w14:paraId="6900E8BA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62ED08E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A7B5DE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vMerge/>
          </w:tcPr>
          <w:p w14:paraId="29CD8A6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4D429EED" w14:textId="7495643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372642E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FD7D553" w14:textId="247EFFC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7FC0FA9" w14:textId="77777777" w:rsidTr="001B7A58">
        <w:trPr>
          <w:trHeight w:val="21"/>
        </w:trPr>
        <w:tc>
          <w:tcPr>
            <w:tcW w:w="446" w:type="dxa"/>
            <w:vMerge/>
          </w:tcPr>
          <w:p w14:paraId="61C58AF2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2703E5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714033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35CD3C90" w14:textId="20E37436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</w:tcPr>
          <w:p w14:paraId="1D992E64" w14:textId="2233AAB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3CCAF7F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8957026" w14:textId="51E0EC0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A977B14" w14:textId="77777777" w:rsidTr="001B7A58">
        <w:trPr>
          <w:trHeight w:val="21"/>
        </w:trPr>
        <w:tc>
          <w:tcPr>
            <w:tcW w:w="446" w:type="dxa"/>
            <w:vMerge/>
          </w:tcPr>
          <w:p w14:paraId="5BF1A687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608E649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51B666C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5D928DCE" w14:textId="50EDF5C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 xml:space="preserve"> Suszec</w:t>
            </w:r>
          </w:p>
        </w:tc>
        <w:tc>
          <w:tcPr>
            <w:tcW w:w="1683" w:type="dxa"/>
            <w:gridSpan w:val="2"/>
          </w:tcPr>
          <w:p w14:paraId="5A56EEAD" w14:textId="332902A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6C3ECA7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40F50B1" w14:textId="5198C15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8E81B21" w14:textId="77777777" w:rsidTr="001B7A58">
        <w:trPr>
          <w:trHeight w:val="21"/>
        </w:trPr>
        <w:tc>
          <w:tcPr>
            <w:tcW w:w="446" w:type="dxa"/>
            <w:vMerge/>
          </w:tcPr>
          <w:p w14:paraId="505993DE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178A912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39F049E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52502BF6" w14:textId="3B8CCEF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Wodzisław -Śląski</w:t>
            </w:r>
          </w:p>
        </w:tc>
        <w:tc>
          <w:tcPr>
            <w:tcW w:w="1683" w:type="dxa"/>
            <w:gridSpan w:val="2"/>
          </w:tcPr>
          <w:p w14:paraId="68B35EAC" w14:textId="5E772F9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7D7039C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443D250" w14:textId="3FE98A6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6AA0CD8" w14:textId="77777777" w:rsidTr="001B7A58">
        <w:trPr>
          <w:trHeight w:val="21"/>
        </w:trPr>
        <w:tc>
          <w:tcPr>
            <w:tcW w:w="446" w:type="dxa"/>
            <w:vMerge/>
          </w:tcPr>
          <w:p w14:paraId="7B65B98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088C13B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00DE187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635C9EA2" w14:textId="23ED891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</w:tcPr>
          <w:p w14:paraId="733EA928" w14:textId="1D68A5C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12C9788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5EC55F2" w14:textId="5564B03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4829FC9" w14:textId="77777777" w:rsidTr="001B7A58">
        <w:trPr>
          <w:trHeight w:val="21"/>
        </w:trPr>
        <w:tc>
          <w:tcPr>
            <w:tcW w:w="446" w:type="dxa"/>
            <w:vMerge/>
          </w:tcPr>
          <w:p w14:paraId="14BB6B7A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516D2D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07A3E37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355B1AA3" w14:textId="6AB2092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</w:tcPr>
          <w:p w14:paraId="0319AC18" w14:textId="52AD279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4DCDD65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AEBD622" w14:textId="5621127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352534D" w14:textId="77777777" w:rsidTr="001B7A58">
        <w:trPr>
          <w:trHeight w:val="21"/>
        </w:trPr>
        <w:tc>
          <w:tcPr>
            <w:tcW w:w="446" w:type="dxa"/>
            <w:vMerge/>
          </w:tcPr>
          <w:p w14:paraId="6F28183D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036DB7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038E2F1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00B12428" w14:textId="4B1530E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</w:tcPr>
          <w:p w14:paraId="26C4B8BF" w14:textId="57D5040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5CCA7A1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3F0434A" w14:textId="6CA3A3A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40C1AEE" w14:textId="77777777" w:rsidTr="001B7A58">
        <w:trPr>
          <w:trHeight w:val="21"/>
        </w:trPr>
        <w:tc>
          <w:tcPr>
            <w:tcW w:w="446" w:type="dxa"/>
            <w:vMerge/>
          </w:tcPr>
          <w:p w14:paraId="6A6CEF25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</w:tcPr>
          <w:p w14:paraId="701F402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</w:tcPr>
          <w:p w14:paraId="79ECC63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</w:tcPr>
          <w:p w14:paraId="0B7E5401" w14:textId="0701AF5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</w:tcPr>
          <w:p w14:paraId="08695A3F" w14:textId="22086C8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59D533E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CB7D8FC" w14:textId="5EBB7DC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4D6CDA25" w14:textId="77777777" w:rsidTr="001B7A58">
        <w:trPr>
          <w:trHeight w:val="21"/>
        </w:trPr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7238ACC9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0349969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3923E35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30D6814A" w14:textId="66B0508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 Leszczyny</w:t>
            </w:r>
          </w:p>
        </w:tc>
        <w:tc>
          <w:tcPr>
            <w:tcW w:w="1683" w:type="dxa"/>
            <w:gridSpan w:val="2"/>
            <w:tcBorders>
              <w:bottom w:val="double" w:sz="4" w:space="0" w:color="auto"/>
            </w:tcBorders>
          </w:tcPr>
          <w:p w14:paraId="302AD331" w14:textId="3837D3F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28263FA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75F4DA6F" w14:textId="6335F5D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37AF404" w14:textId="77777777" w:rsidTr="001B7A58">
        <w:trPr>
          <w:trHeight w:val="42"/>
        </w:trPr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08CFEDD0" w14:textId="5A5F747D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2BE2FE0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19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09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05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3E385EF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asyc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on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9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l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b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zu</w:t>
            </w:r>
            <w:r w:rsidRPr="00516508">
              <w:rPr>
                <w:rFonts w:ascii="Arial Narrow" w:hAnsi="Arial Narrow" w:cs="Calibri"/>
                <w:position w:val="1"/>
              </w:rPr>
              <w:t>ż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position w:val="1"/>
              </w:rPr>
              <w:t>te</w:t>
            </w:r>
            <w:r w:rsidRPr="00516508">
              <w:rPr>
                <w:rFonts w:ascii="Arial Narrow" w:hAnsi="Arial Narrow" w:cs="Calibri"/>
                <w:spacing w:val="-3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ż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position w:val="1"/>
              </w:rPr>
              <w:t>ice</w:t>
            </w:r>
            <w:r w:rsidRPr="00516508">
              <w:rPr>
                <w:rFonts w:ascii="Arial Narrow" w:hAnsi="Arial Narrow" w:cs="Calibri"/>
                <w:spacing w:val="-6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j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m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44A9F3E0" w14:textId="60AF418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Jastrzębie- 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649259E5" w14:textId="49112B4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3C45021D" w14:textId="63E9845D" w:rsidR="003453F4" w:rsidRPr="00516508" w:rsidRDefault="00FE63FA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  <w:r w:rsidR="00B13778">
              <w:rPr>
                <w:rFonts w:ascii="Arial Narrow" w:hAnsi="Arial Narrow"/>
              </w:rPr>
              <w:t>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139FC5FB" w14:textId="5E63F89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4F4CC92" w14:textId="77777777" w:rsidTr="001B7A58">
        <w:trPr>
          <w:trHeight w:val="35"/>
        </w:trPr>
        <w:tc>
          <w:tcPr>
            <w:tcW w:w="446" w:type="dxa"/>
            <w:vMerge/>
          </w:tcPr>
          <w:p w14:paraId="1EC37FEC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D0F455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DE50FA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65" w:type="dxa"/>
            <w:vMerge/>
          </w:tcPr>
          <w:p w14:paraId="3797223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3C092F17" w14:textId="32B60C0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3FC8380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7605049" w14:textId="3E6EE80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824311A" w14:textId="77777777" w:rsidTr="001B7A58">
        <w:trPr>
          <w:trHeight w:val="35"/>
        </w:trPr>
        <w:tc>
          <w:tcPr>
            <w:tcW w:w="446" w:type="dxa"/>
            <w:vMerge/>
          </w:tcPr>
          <w:p w14:paraId="4E58E4E4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351CF3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487BA1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65" w:type="dxa"/>
          </w:tcPr>
          <w:p w14:paraId="55FACBE9" w14:textId="7AAEFC88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</w:tcPr>
          <w:p w14:paraId="116D9565" w14:textId="0CF7213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4AD8ADB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408FED0" w14:textId="7F1B0696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D72BC96" w14:textId="77777777" w:rsidTr="001B7A58">
        <w:trPr>
          <w:trHeight w:val="35"/>
        </w:trPr>
        <w:tc>
          <w:tcPr>
            <w:tcW w:w="446" w:type="dxa"/>
            <w:vMerge/>
          </w:tcPr>
          <w:p w14:paraId="7F7C8D7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84C9C1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E0E359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65" w:type="dxa"/>
          </w:tcPr>
          <w:p w14:paraId="622AC403" w14:textId="261AD60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 xml:space="preserve"> Suszec</w:t>
            </w:r>
          </w:p>
        </w:tc>
        <w:tc>
          <w:tcPr>
            <w:tcW w:w="1683" w:type="dxa"/>
            <w:gridSpan w:val="2"/>
          </w:tcPr>
          <w:p w14:paraId="1DAE7EFC" w14:textId="7FC2CE5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41BDE10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A4A3F7F" w14:textId="758D1DD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E40459E" w14:textId="77777777" w:rsidTr="001B7A58">
        <w:trPr>
          <w:trHeight w:val="35"/>
        </w:trPr>
        <w:tc>
          <w:tcPr>
            <w:tcW w:w="446" w:type="dxa"/>
            <w:vMerge/>
          </w:tcPr>
          <w:p w14:paraId="3E3DE014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6CA295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4A1EDA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65" w:type="dxa"/>
          </w:tcPr>
          <w:p w14:paraId="0326750A" w14:textId="4524FCC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Wodzisław -Śląski</w:t>
            </w:r>
          </w:p>
        </w:tc>
        <w:tc>
          <w:tcPr>
            <w:tcW w:w="1683" w:type="dxa"/>
            <w:gridSpan w:val="2"/>
          </w:tcPr>
          <w:p w14:paraId="7564A69E" w14:textId="224C193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490C63E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158FF20" w14:textId="2C6F6898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1BF2D29" w14:textId="77777777" w:rsidTr="001B7A58">
        <w:trPr>
          <w:trHeight w:val="35"/>
        </w:trPr>
        <w:tc>
          <w:tcPr>
            <w:tcW w:w="446" w:type="dxa"/>
            <w:vMerge/>
          </w:tcPr>
          <w:p w14:paraId="42BB93D1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122957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6CCB63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65" w:type="dxa"/>
          </w:tcPr>
          <w:p w14:paraId="467760D4" w14:textId="37030FE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</w:tcPr>
          <w:p w14:paraId="6CCA80BA" w14:textId="5C6F299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4E59923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FB94600" w14:textId="7B60DF0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F4C783B" w14:textId="77777777" w:rsidTr="001B7A58">
        <w:trPr>
          <w:trHeight w:val="35"/>
        </w:trPr>
        <w:tc>
          <w:tcPr>
            <w:tcW w:w="446" w:type="dxa"/>
            <w:vMerge/>
          </w:tcPr>
          <w:p w14:paraId="4E3482D1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F8B6EC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324D25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65" w:type="dxa"/>
          </w:tcPr>
          <w:p w14:paraId="26A6CAA5" w14:textId="0B86CD9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</w:tcPr>
          <w:p w14:paraId="67B8F0C2" w14:textId="2F9A856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09C1107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CF933FE" w14:textId="5D4A62E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071735A" w14:textId="77777777" w:rsidTr="001B7A58">
        <w:trPr>
          <w:trHeight w:val="35"/>
        </w:trPr>
        <w:tc>
          <w:tcPr>
            <w:tcW w:w="446" w:type="dxa"/>
            <w:vMerge/>
          </w:tcPr>
          <w:p w14:paraId="73AD4AEB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A20114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B42DC6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65" w:type="dxa"/>
          </w:tcPr>
          <w:p w14:paraId="6F0F3E6D" w14:textId="4D88FEA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</w:tcPr>
          <w:p w14:paraId="36DACCF7" w14:textId="55FD9A1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3F98B00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2F5F2D4" w14:textId="4EA2335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90B5BB9" w14:textId="77777777" w:rsidTr="001B7A58">
        <w:trPr>
          <w:trHeight w:val="35"/>
        </w:trPr>
        <w:tc>
          <w:tcPr>
            <w:tcW w:w="446" w:type="dxa"/>
            <w:vMerge/>
          </w:tcPr>
          <w:p w14:paraId="0B63105A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277103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CB58DF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65" w:type="dxa"/>
          </w:tcPr>
          <w:p w14:paraId="3C14B006" w14:textId="1B9F2C3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</w:tcPr>
          <w:p w14:paraId="00B1A7DB" w14:textId="7D0C2E2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1DAA8EC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A812F96" w14:textId="5FA6D0F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F7270D1" w14:textId="77777777" w:rsidTr="001B7A58">
        <w:trPr>
          <w:trHeight w:val="35"/>
        </w:trPr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13CA7910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59931EC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7C10621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1B9066ED" w14:textId="4470B72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 Leszczyny</w:t>
            </w:r>
          </w:p>
        </w:tc>
        <w:tc>
          <w:tcPr>
            <w:tcW w:w="1683" w:type="dxa"/>
            <w:gridSpan w:val="2"/>
            <w:tcBorders>
              <w:bottom w:val="double" w:sz="4" w:space="0" w:color="auto"/>
            </w:tcBorders>
          </w:tcPr>
          <w:p w14:paraId="0DC93FBB" w14:textId="57528B6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2384A19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7C9EB429" w14:textId="33356C3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102F2BE" w14:textId="77777777" w:rsidTr="001B7A58">
        <w:trPr>
          <w:trHeight w:val="56"/>
        </w:trPr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4EF02262" w14:textId="1B04BF05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6D63D6D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19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09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06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2A364D7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Ro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position w:val="1"/>
              </w:rPr>
              <w:t>twory</w:t>
            </w:r>
            <w:r w:rsidRPr="00516508">
              <w:rPr>
                <w:rFonts w:ascii="Arial Narrow" w:hAnsi="Arial Narrow" w:cs="Calibri"/>
                <w:spacing w:val="-7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s</w:t>
            </w:r>
            <w:r w:rsidRPr="00516508">
              <w:rPr>
                <w:rFonts w:ascii="Arial Narrow" w:hAnsi="Arial Narrow" w:cs="Calibri"/>
                <w:position w:val="1"/>
              </w:rPr>
              <w:t>zl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m</w:t>
            </w:r>
            <w:r w:rsidRPr="00516508">
              <w:rPr>
                <w:rFonts w:ascii="Arial Narrow" w:hAnsi="Arial Narrow" w:cs="Calibri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spacing w:val="-4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z r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g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ra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c</w:t>
            </w:r>
            <w:r w:rsidRPr="00516508">
              <w:rPr>
                <w:rFonts w:ascii="Arial Narrow" w:hAnsi="Arial Narrow" w:cs="Calibri"/>
                <w:position w:val="1"/>
              </w:rPr>
              <w:t>ji</w:t>
            </w:r>
            <w:r w:rsidRPr="00516508">
              <w:rPr>
                <w:rFonts w:ascii="Arial Narrow" w:hAnsi="Arial Narrow" w:cs="Calibri"/>
                <w:spacing w:val="-9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m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nn</w:t>
            </w:r>
            <w:r w:rsidRPr="00516508">
              <w:rPr>
                <w:rFonts w:ascii="Arial Narrow" w:hAnsi="Arial Narrow" w:cs="Calibri"/>
                <w:position w:val="1"/>
              </w:rPr>
              <w:t>ik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ó</w:t>
            </w:r>
            <w:r w:rsidRPr="00516508">
              <w:rPr>
                <w:rFonts w:ascii="Arial Narrow" w:hAnsi="Arial Narrow" w:cs="Calibri"/>
                <w:position w:val="1"/>
              </w:rPr>
              <w:t>w</w:t>
            </w:r>
          </w:p>
          <w:p w14:paraId="613E2E03" w14:textId="7D150A9F" w:rsidR="003453F4" w:rsidRDefault="00734D20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</w:rPr>
              <w:t>J</w:t>
            </w:r>
            <w:r w:rsidR="003453F4" w:rsidRPr="00516508">
              <w:rPr>
                <w:rFonts w:ascii="Arial Narrow" w:hAnsi="Arial Narrow" w:cs="Calibri"/>
                <w:spacing w:val="1"/>
              </w:rPr>
              <w:t>on</w:t>
            </w:r>
            <w:r w:rsidR="003453F4" w:rsidRPr="00516508">
              <w:rPr>
                <w:rFonts w:ascii="Arial Narrow" w:hAnsi="Arial Narrow" w:cs="Calibri"/>
              </w:rPr>
              <w:t>it</w:t>
            </w:r>
            <w:r w:rsidR="003453F4" w:rsidRPr="00516508">
              <w:rPr>
                <w:rFonts w:ascii="Arial Narrow" w:hAnsi="Arial Narrow" w:cs="Calibri"/>
                <w:spacing w:val="1"/>
              </w:rPr>
              <w:t>o</w:t>
            </w:r>
            <w:r w:rsidR="003453F4" w:rsidRPr="00516508">
              <w:rPr>
                <w:rFonts w:ascii="Arial Narrow" w:hAnsi="Arial Narrow" w:cs="Calibri"/>
                <w:spacing w:val="-1"/>
              </w:rPr>
              <w:t>w</w:t>
            </w:r>
            <w:r w:rsidR="003453F4" w:rsidRPr="00516508">
              <w:rPr>
                <w:rFonts w:ascii="Arial Narrow" w:hAnsi="Arial Narrow" w:cs="Calibri"/>
                <w:spacing w:val="1"/>
              </w:rPr>
              <w:t>y</w:t>
            </w:r>
            <w:r w:rsidR="003453F4" w:rsidRPr="00516508">
              <w:rPr>
                <w:rFonts w:ascii="Arial Narrow" w:hAnsi="Arial Narrow" w:cs="Calibri"/>
              </w:rPr>
              <w:t>ch</w:t>
            </w:r>
          </w:p>
          <w:p w14:paraId="3D195A95" w14:textId="77777777" w:rsidR="00734D20" w:rsidRDefault="00734D20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</w:rPr>
            </w:pPr>
          </w:p>
          <w:p w14:paraId="0046101F" w14:textId="6DC2A981" w:rsidR="00734D20" w:rsidRPr="00734D20" w:rsidRDefault="00734D20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i/>
                <w:iCs/>
              </w:rPr>
            </w:pPr>
            <w:r w:rsidRPr="00734D20">
              <w:rPr>
                <w:rFonts w:ascii="Arial Narrow" w:hAnsi="Arial Narrow"/>
                <w:i/>
                <w:iCs/>
              </w:rPr>
              <w:t xml:space="preserve">W przypadku odbioru odpadu z lokalizacji Suszec </w:t>
            </w:r>
            <w:r w:rsidRPr="00734D20">
              <w:rPr>
                <w:rFonts w:ascii="Arial Narrow" w:hAnsi="Arial Narrow"/>
                <w:i/>
                <w:iCs/>
              </w:rPr>
              <w:lastRenderedPageBreak/>
              <w:t>konieczne jest jego wypompowanie ze zbiornika, przy odbiorze niezbędna jest cysterna.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0E3D530F" w14:textId="10BDD61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lastRenderedPageBreak/>
              <w:t>Jastrzębie- 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67E44569" w14:textId="367A7F5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03B95CDF" w14:textId="7288D71A" w:rsidR="003453F4" w:rsidRPr="00516508" w:rsidRDefault="00B1377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40,00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1AE5127D" w14:textId="323704A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0B6F6B3" w14:textId="77777777" w:rsidTr="001B7A58">
        <w:trPr>
          <w:trHeight w:val="52"/>
        </w:trPr>
        <w:tc>
          <w:tcPr>
            <w:tcW w:w="446" w:type="dxa"/>
            <w:vMerge/>
          </w:tcPr>
          <w:p w14:paraId="308B20D2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476F2E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2506C5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225A28B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77D7E045" w14:textId="14747FC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3F75D04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FC3AC55" w14:textId="792C9C5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213155FE" w14:textId="77777777" w:rsidTr="001B7A58">
        <w:trPr>
          <w:trHeight w:val="52"/>
        </w:trPr>
        <w:tc>
          <w:tcPr>
            <w:tcW w:w="446" w:type="dxa"/>
            <w:vMerge/>
          </w:tcPr>
          <w:p w14:paraId="0622DEE3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2CD643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C8B38D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4110913" w14:textId="5DCA7AA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</w:tcPr>
          <w:p w14:paraId="3C95D8F2" w14:textId="5455E3B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1237284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BB09AD9" w14:textId="25C5040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FCF6F04" w14:textId="77777777" w:rsidTr="001B7A58">
        <w:trPr>
          <w:trHeight w:val="52"/>
        </w:trPr>
        <w:tc>
          <w:tcPr>
            <w:tcW w:w="446" w:type="dxa"/>
            <w:vMerge/>
          </w:tcPr>
          <w:p w14:paraId="7CBCBEF8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FF73E2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B186D5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3281A64" w14:textId="3BCF69A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 xml:space="preserve"> Suszec</w:t>
            </w:r>
          </w:p>
        </w:tc>
        <w:tc>
          <w:tcPr>
            <w:tcW w:w="1683" w:type="dxa"/>
            <w:gridSpan w:val="2"/>
          </w:tcPr>
          <w:p w14:paraId="6489628A" w14:textId="7E0D735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6E542A7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05963DD9" w14:textId="6911E39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34198CB" w14:textId="77777777" w:rsidTr="001B7A58">
        <w:trPr>
          <w:trHeight w:val="52"/>
        </w:trPr>
        <w:tc>
          <w:tcPr>
            <w:tcW w:w="446" w:type="dxa"/>
            <w:vMerge/>
          </w:tcPr>
          <w:p w14:paraId="0485A445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5FB982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009B72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FC47E4E" w14:textId="5B293A1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Wodzisław -Śląski</w:t>
            </w:r>
          </w:p>
        </w:tc>
        <w:tc>
          <w:tcPr>
            <w:tcW w:w="1683" w:type="dxa"/>
            <w:gridSpan w:val="2"/>
          </w:tcPr>
          <w:p w14:paraId="702E4B14" w14:textId="24177A4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1566E07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B0328D0" w14:textId="2DEDC33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A209D63" w14:textId="77777777" w:rsidTr="001B7A58">
        <w:trPr>
          <w:trHeight w:val="52"/>
        </w:trPr>
        <w:tc>
          <w:tcPr>
            <w:tcW w:w="446" w:type="dxa"/>
            <w:vMerge/>
          </w:tcPr>
          <w:p w14:paraId="068F6670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6597D2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2222C6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40F2D29" w14:textId="57A5D88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</w:tcPr>
          <w:p w14:paraId="75445688" w14:textId="33B9A5F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35D5AEC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9B89B09" w14:textId="26BCD8C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1AC3515" w14:textId="77777777" w:rsidTr="001B7A58">
        <w:trPr>
          <w:trHeight w:val="52"/>
        </w:trPr>
        <w:tc>
          <w:tcPr>
            <w:tcW w:w="446" w:type="dxa"/>
            <w:vMerge/>
          </w:tcPr>
          <w:p w14:paraId="70428EC4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46BF10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C0BB00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676CE5BD" w14:textId="10705C8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</w:tcPr>
          <w:p w14:paraId="57B684C3" w14:textId="741FED5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7E123F4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0100569" w14:textId="619DCEC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414854A" w14:textId="77777777" w:rsidTr="001B7A58">
        <w:trPr>
          <w:trHeight w:val="52"/>
        </w:trPr>
        <w:tc>
          <w:tcPr>
            <w:tcW w:w="446" w:type="dxa"/>
            <w:vMerge/>
          </w:tcPr>
          <w:p w14:paraId="567D3959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D0DF98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C2B777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6A937AAE" w14:textId="419B7F3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</w:tcPr>
          <w:p w14:paraId="36D64C9D" w14:textId="07E0CD78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0074DD4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5645EFFC" w14:textId="1D13176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8E16812" w14:textId="77777777" w:rsidTr="001B7A58">
        <w:trPr>
          <w:trHeight w:val="52"/>
        </w:trPr>
        <w:tc>
          <w:tcPr>
            <w:tcW w:w="446" w:type="dxa"/>
            <w:vMerge/>
          </w:tcPr>
          <w:p w14:paraId="324A538E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874491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0252E1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D669C79" w14:textId="056B38D8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</w:tcPr>
          <w:p w14:paraId="248D9F8E" w14:textId="5637242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492AA11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82EDD01" w14:textId="1E58A12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2382F0E2" w14:textId="77777777" w:rsidTr="001B7A58">
        <w:trPr>
          <w:trHeight w:val="52"/>
        </w:trPr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2A626C48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1CE0D5A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78715D2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300F9A2E" w14:textId="7D70793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 Leszczyny</w:t>
            </w:r>
          </w:p>
        </w:tc>
        <w:tc>
          <w:tcPr>
            <w:tcW w:w="1683" w:type="dxa"/>
            <w:gridSpan w:val="2"/>
            <w:tcBorders>
              <w:bottom w:val="double" w:sz="4" w:space="0" w:color="auto"/>
            </w:tcBorders>
          </w:tcPr>
          <w:p w14:paraId="619A97AC" w14:textId="1C7392F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6BB4BEA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02B98DD6" w14:textId="0372F1D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10D42AD" w14:textId="77777777" w:rsidTr="001B7A58">
        <w:trPr>
          <w:trHeight w:val="28"/>
        </w:trPr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49274721" w14:textId="2020F3F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02E08A3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19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09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99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7B242A6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5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ie</w:t>
            </w:r>
            <w:r w:rsidRPr="00516508">
              <w:rPr>
                <w:rFonts w:ascii="Arial Narrow" w:hAnsi="Arial Narrow" w:cs="Calibri"/>
                <w:spacing w:val="-3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m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io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1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odp</w:t>
            </w:r>
            <w:r w:rsidRPr="00516508">
              <w:rPr>
                <w:rFonts w:ascii="Arial Narrow" w:hAnsi="Arial Narrow" w:cs="Calibri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d</w:t>
            </w:r>
            <w:r w:rsidRPr="00516508">
              <w:rPr>
                <w:rFonts w:ascii="Arial Narrow" w:hAnsi="Arial Narrow" w:cs="Calibri"/>
                <w:position w:val="1"/>
              </w:rPr>
              <w:t>y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0BE5A905" w14:textId="647FF2E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Jastrzębie- 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47707C9F" w14:textId="468DBBE6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46E4FAB5" w14:textId="29A30168" w:rsidR="003453F4" w:rsidRPr="00516508" w:rsidRDefault="00B1377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357BFFB3" w14:textId="100264E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2CC8694" w14:textId="77777777" w:rsidTr="001B7A58">
        <w:trPr>
          <w:trHeight w:val="21"/>
        </w:trPr>
        <w:tc>
          <w:tcPr>
            <w:tcW w:w="446" w:type="dxa"/>
            <w:vMerge/>
          </w:tcPr>
          <w:p w14:paraId="73A8756F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0AE0B0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FE9CE0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5790DA9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6B1FF2EE" w14:textId="466E4F7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  <w:vAlign w:val="center"/>
          </w:tcPr>
          <w:p w14:paraId="2407B73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3B78740" w14:textId="5972CBF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2526F53C" w14:textId="77777777" w:rsidTr="001B7A58">
        <w:trPr>
          <w:trHeight w:val="21"/>
        </w:trPr>
        <w:tc>
          <w:tcPr>
            <w:tcW w:w="446" w:type="dxa"/>
            <w:vMerge/>
          </w:tcPr>
          <w:p w14:paraId="2B53BDEC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46A9DEC6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DD43C2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21579EA" w14:textId="5DAF477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</w:tcPr>
          <w:p w14:paraId="1CF2F1AF" w14:textId="10EAFA5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  <w:vAlign w:val="center"/>
          </w:tcPr>
          <w:p w14:paraId="433F869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F2E7ABA" w14:textId="570DB0A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2E0F5286" w14:textId="77777777" w:rsidTr="001B7A58">
        <w:trPr>
          <w:trHeight w:val="21"/>
        </w:trPr>
        <w:tc>
          <w:tcPr>
            <w:tcW w:w="446" w:type="dxa"/>
            <w:vMerge/>
          </w:tcPr>
          <w:p w14:paraId="629AB318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3D597A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428C0A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A72D932" w14:textId="28569EF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 xml:space="preserve"> Suszec</w:t>
            </w:r>
          </w:p>
        </w:tc>
        <w:tc>
          <w:tcPr>
            <w:tcW w:w="1683" w:type="dxa"/>
            <w:gridSpan w:val="2"/>
          </w:tcPr>
          <w:p w14:paraId="230344E8" w14:textId="2193D13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  <w:vAlign w:val="center"/>
          </w:tcPr>
          <w:p w14:paraId="5D755F4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F7747EE" w14:textId="771AE2A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518CD9E" w14:textId="77777777" w:rsidTr="001B7A58">
        <w:trPr>
          <w:trHeight w:val="21"/>
        </w:trPr>
        <w:tc>
          <w:tcPr>
            <w:tcW w:w="446" w:type="dxa"/>
            <w:vMerge/>
          </w:tcPr>
          <w:p w14:paraId="1CDDA916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EAC72A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8B668D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48E03481" w14:textId="62AD959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Wodzisław -Śląski</w:t>
            </w:r>
          </w:p>
        </w:tc>
        <w:tc>
          <w:tcPr>
            <w:tcW w:w="1683" w:type="dxa"/>
            <w:gridSpan w:val="2"/>
          </w:tcPr>
          <w:p w14:paraId="5C4B0823" w14:textId="67A89D5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  <w:vAlign w:val="center"/>
          </w:tcPr>
          <w:p w14:paraId="3880095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4584074C" w14:textId="7AD42AE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13D4447" w14:textId="77777777" w:rsidTr="001B7A58">
        <w:trPr>
          <w:trHeight w:val="21"/>
        </w:trPr>
        <w:tc>
          <w:tcPr>
            <w:tcW w:w="446" w:type="dxa"/>
            <w:vMerge/>
          </w:tcPr>
          <w:p w14:paraId="53950C86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80E60B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AA07BB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9B6AFEF" w14:textId="3851569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</w:tcPr>
          <w:p w14:paraId="7088544A" w14:textId="4AA846B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  <w:vAlign w:val="center"/>
          </w:tcPr>
          <w:p w14:paraId="04330C3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9168D73" w14:textId="22F3F60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18876BD1" w14:textId="77777777" w:rsidTr="001B7A58">
        <w:trPr>
          <w:trHeight w:val="21"/>
        </w:trPr>
        <w:tc>
          <w:tcPr>
            <w:tcW w:w="446" w:type="dxa"/>
            <w:vMerge/>
          </w:tcPr>
          <w:p w14:paraId="1BFDA292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C528CC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5EFDB6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4DBFE27E" w14:textId="2372CAC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</w:tcPr>
          <w:p w14:paraId="5560D5D6" w14:textId="34AD4128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  <w:vAlign w:val="center"/>
          </w:tcPr>
          <w:p w14:paraId="0477C23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EF85951" w14:textId="35687C5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5C72B0D" w14:textId="77777777" w:rsidTr="001B7A58">
        <w:trPr>
          <w:trHeight w:val="21"/>
        </w:trPr>
        <w:tc>
          <w:tcPr>
            <w:tcW w:w="446" w:type="dxa"/>
            <w:vMerge/>
          </w:tcPr>
          <w:p w14:paraId="167126EC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DEED80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EE1F8B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5E0EF6C4" w14:textId="05DAD0F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</w:tcPr>
          <w:p w14:paraId="7F1DB430" w14:textId="75A9663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  <w:vAlign w:val="center"/>
          </w:tcPr>
          <w:p w14:paraId="41C545D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196805D" w14:textId="0162AE4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9735C16" w14:textId="77777777" w:rsidTr="001B7A58">
        <w:trPr>
          <w:trHeight w:val="21"/>
        </w:trPr>
        <w:tc>
          <w:tcPr>
            <w:tcW w:w="446" w:type="dxa"/>
            <w:vMerge/>
          </w:tcPr>
          <w:p w14:paraId="74CB858F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3ECFB842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41DC98D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46DF3F6D" w14:textId="368EAFC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</w:tcPr>
          <w:p w14:paraId="7D910698" w14:textId="7EC3E94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  <w:vAlign w:val="center"/>
          </w:tcPr>
          <w:p w14:paraId="4C633D3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FB6F8CB" w14:textId="48144336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C550C23" w14:textId="77777777" w:rsidTr="001B7A58">
        <w:trPr>
          <w:trHeight w:val="21"/>
        </w:trPr>
        <w:tc>
          <w:tcPr>
            <w:tcW w:w="446" w:type="dxa"/>
            <w:vMerge/>
            <w:tcBorders>
              <w:bottom w:val="double" w:sz="4" w:space="0" w:color="auto"/>
            </w:tcBorders>
          </w:tcPr>
          <w:p w14:paraId="09A097C1" w14:textId="777777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  <w:tcBorders>
              <w:bottom w:val="double" w:sz="4" w:space="0" w:color="auto"/>
            </w:tcBorders>
          </w:tcPr>
          <w:p w14:paraId="70EA7FD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  <w:tcBorders>
              <w:bottom w:val="double" w:sz="4" w:space="0" w:color="auto"/>
            </w:tcBorders>
          </w:tcPr>
          <w:p w14:paraId="6F36FB7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2B5A3CC8" w14:textId="1AFA334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 Leszczyny</w:t>
            </w:r>
          </w:p>
        </w:tc>
        <w:tc>
          <w:tcPr>
            <w:tcW w:w="1683" w:type="dxa"/>
            <w:gridSpan w:val="2"/>
            <w:tcBorders>
              <w:bottom w:val="double" w:sz="4" w:space="0" w:color="auto"/>
            </w:tcBorders>
          </w:tcPr>
          <w:p w14:paraId="3FDA86D1" w14:textId="3CDA498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1c</w:t>
            </w:r>
          </w:p>
        </w:tc>
        <w:tc>
          <w:tcPr>
            <w:tcW w:w="969" w:type="dxa"/>
            <w:vMerge/>
            <w:tcBorders>
              <w:bottom w:val="double" w:sz="4" w:space="0" w:color="auto"/>
            </w:tcBorders>
            <w:vAlign w:val="center"/>
          </w:tcPr>
          <w:p w14:paraId="574FC62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  <w:tcBorders>
              <w:bottom w:val="double" w:sz="4" w:space="0" w:color="auto"/>
            </w:tcBorders>
          </w:tcPr>
          <w:p w14:paraId="3D72E8AD" w14:textId="16305594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39256168" w14:textId="77777777" w:rsidTr="001B7A58">
        <w:trPr>
          <w:trHeight w:val="28"/>
        </w:trPr>
        <w:tc>
          <w:tcPr>
            <w:tcW w:w="446" w:type="dxa"/>
            <w:vMerge w:val="restart"/>
            <w:tcBorders>
              <w:top w:val="double" w:sz="4" w:space="0" w:color="auto"/>
            </w:tcBorders>
          </w:tcPr>
          <w:p w14:paraId="5C57C87A" w14:textId="3BB2F977" w:rsidR="003453F4" w:rsidRPr="00B84745" w:rsidRDefault="003453F4" w:rsidP="001B7A58">
            <w:pPr>
              <w:pStyle w:val="Akapitzlist"/>
              <w:widowControl w:val="0"/>
              <w:numPr>
                <w:ilvl w:val="0"/>
                <w:numId w:val="42"/>
              </w:numPr>
              <w:autoSpaceDE w:val="0"/>
              <w:autoSpaceDN w:val="0"/>
              <w:adjustRightInd w:val="0"/>
              <w:spacing w:line="240" w:lineRule="auto"/>
              <w:ind w:left="113"/>
              <w:jc w:val="center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 w:val="restart"/>
            <w:tcBorders>
              <w:top w:val="double" w:sz="4" w:space="0" w:color="auto"/>
            </w:tcBorders>
          </w:tcPr>
          <w:p w14:paraId="2EB2DFF7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20 03 07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</w:tcBorders>
          </w:tcPr>
          <w:p w14:paraId="1F46D2E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Calibri"/>
                <w:position w:val="1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Odpady wielkogabarytowe</w:t>
            </w:r>
          </w:p>
        </w:tc>
        <w:tc>
          <w:tcPr>
            <w:tcW w:w="1565" w:type="dxa"/>
            <w:vMerge w:val="restart"/>
            <w:tcBorders>
              <w:top w:val="double" w:sz="4" w:space="0" w:color="auto"/>
            </w:tcBorders>
          </w:tcPr>
          <w:p w14:paraId="555E37FF" w14:textId="5E38834C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Jastrzębie- Zdrój</w:t>
            </w:r>
          </w:p>
        </w:tc>
        <w:tc>
          <w:tcPr>
            <w:tcW w:w="1683" w:type="dxa"/>
            <w:gridSpan w:val="2"/>
            <w:tcBorders>
              <w:top w:val="double" w:sz="4" w:space="0" w:color="auto"/>
            </w:tcBorders>
          </w:tcPr>
          <w:p w14:paraId="44F9F088" w14:textId="6A3CD9E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Rybnicka 6c</w:t>
            </w:r>
          </w:p>
        </w:tc>
        <w:tc>
          <w:tcPr>
            <w:tcW w:w="969" w:type="dxa"/>
            <w:vMerge w:val="restart"/>
            <w:tcBorders>
              <w:top w:val="double" w:sz="4" w:space="0" w:color="auto"/>
            </w:tcBorders>
            <w:vAlign w:val="center"/>
          </w:tcPr>
          <w:p w14:paraId="55724941" w14:textId="47606D53" w:rsidR="003453F4" w:rsidRPr="00516508" w:rsidRDefault="00B13778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5,00</w:t>
            </w:r>
          </w:p>
        </w:tc>
        <w:tc>
          <w:tcPr>
            <w:tcW w:w="1736" w:type="dxa"/>
            <w:vMerge w:val="restart"/>
            <w:tcBorders>
              <w:top w:val="double" w:sz="4" w:space="0" w:color="auto"/>
            </w:tcBorders>
          </w:tcPr>
          <w:p w14:paraId="7B16EA3F" w14:textId="3C9C5B95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4EB30AC" w14:textId="77777777" w:rsidTr="001B7A58">
        <w:trPr>
          <w:trHeight w:val="21"/>
        </w:trPr>
        <w:tc>
          <w:tcPr>
            <w:tcW w:w="446" w:type="dxa"/>
            <w:vMerge/>
          </w:tcPr>
          <w:p w14:paraId="7CD231B1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6C95F1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652D9A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vMerge/>
          </w:tcPr>
          <w:p w14:paraId="037436F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683" w:type="dxa"/>
            <w:gridSpan w:val="2"/>
          </w:tcPr>
          <w:p w14:paraId="1C6D0855" w14:textId="3B800D4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969" w:type="dxa"/>
            <w:vMerge/>
          </w:tcPr>
          <w:p w14:paraId="3DAD59A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DE5689E" w14:textId="1C71328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213BA787" w14:textId="77777777" w:rsidTr="001B7A58">
        <w:trPr>
          <w:trHeight w:val="21"/>
        </w:trPr>
        <w:tc>
          <w:tcPr>
            <w:tcW w:w="446" w:type="dxa"/>
            <w:vMerge/>
          </w:tcPr>
          <w:p w14:paraId="4DB6DD99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B60096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2E549D1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F1A4BF2" w14:textId="3911EB8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Pawłowice</w:t>
            </w:r>
          </w:p>
        </w:tc>
        <w:tc>
          <w:tcPr>
            <w:tcW w:w="1683" w:type="dxa"/>
            <w:gridSpan w:val="2"/>
          </w:tcPr>
          <w:p w14:paraId="2EE07AA7" w14:textId="3A8ACDB0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969" w:type="dxa"/>
            <w:vMerge/>
          </w:tcPr>
          <w:p w14:paraId="7329D5A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4CE1655" w14:textId="3E558DB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E90AE64" w14:textId="77777777" w:rsidTr="001B7A58">
        <w:trPr>
          <w:trHeight w:val="21"/>
        </w:trPr>
        <w:tc>
          <w:tcPr>
            <w:tcW w:w="446" w:type="dxa"/>
            <w:vMerge/>
          </w:tcPr>
          <w:p w14:paraId="2B4E0555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6B2F4D6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0B9DCEA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455CA4CB" w14:textId="7F85699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 xml:space="preserve"> Suszec</w:t>
            </w:r>
          </w:p>
        </w:tc>
        <w:tc>
          <w:tcPr>
            <w:tcW w:w="1683" w:type="dxa"/>
            <w:gridSpan w:val="2"/>
          </w:tcPr>
          <w:p w14:paraId="0E2AEAE6" w14:textId="7A01B1CD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969" w:type="dxa"/>
            <w:vMerge/>
          </w:tcPr>
          <w:p w14:paraId="7BA795F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1F82234B" w14:textId="26F7634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59431460" w14:textId="77777777" w:rsidTr="001B7A58">
        <w:trPr>
          <w:trHeight w:val="21"/>
        </w:trPr>
        <w:tc>
          <w:tcPr>
            <w:tcW w:w="446" w:type="dxa"/>
            <w:vMerge/>
          </w:tcPr>
          <w:p w14:paraId="0896A835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16BFBBA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548E59DE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741A8AF0" w14:textId="5819B85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Wodzisław -Śląski</w:t>
            </w:r>
          </w:p>
        </w:tc>
        <w:tc>
          <w:tcPr>
            <w:tcW w:w="1683" w:type="dxa"/>
            <w:gridSpan w:val="2"/>
          </w:tcPr>
          <w:p w14:paraId="39510B9B" w14:textId="0E0C759F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969" w:type="dxa"/>
            <w:vMerge/>
          </w:tcPr>
          <w:p w14:paraId="409C672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536FADE" w14:textId="67303CE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A710BA7" w14:textId="77777777" w:rsidTr="001B7A58">
        <w:trPr>
          <w:trHeight w:val="21"/>
        </w:trPr>
        <w:tc>
          <w:tcPr>
            <w:tcW w:w="446" w:type="dxa"/>
            <w:vMerge/>
          </w:tcPr>
          <w:p w14:paraId="7D719F48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AF8896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BBB7B1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626E49A5" w14:textId="6DC3031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 w:rsidRPr="00ED5728">
              <w:rPr>
                <w:rFonts w:ascii="Arial Narrow" w:hAnsi="Arial Narrow"/>
              </w:rPr>
              <w:t>Rybnik</w:t>
            </w:r>
          </w:p>
        </w:tc>
        <w:tc>
          <w:tcPr>
            <w:tcW w:w="1683" w:type="dxa"/>
            <w:gridSpan w:val="2"/>
          </w:tcPr>
          <w:p w14:paraId="3C0C1795" w14:textId="0F08FEBA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969" w:type="dxa"/>
            <w:vMerge/>
          </w:tcPr>
          <w:p w14:paraId="5A513C15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6F18466" w14:textId="4B2EB7E2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0DE1B07D" w14:textId="77777777" w:rsidTr="001B7A58">
        <w:trPr>
          <w:trHeight w:val="21"/>
        </w:trPr>
        <w:tc>
          <w:tcPr>
            <w:tcW w:w="446" w:type="dxa"/>
            <w:vMerge/>
          </w:tcPr>
          <w:p w14:paraId="0DD8F444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571F8C13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04D97A8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6BBFF14E" w14:textId="6D5B008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683" w:type="dxa"/>
            <w:gridSpan w:val="2"/>
          </w:tcPr>
          <w:p w14:paraId="3D991F1E" w14:textId="6720CE4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969" w:type="dxa"/>
            <w:vMerge/>
          </w:tcPr>
          <w:p w14:paraId="768EEFC1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364B9D63" w14:textId="797AC971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7042A7EF" w14:textId="77777777" w:rsidTr="001B7A58">
        <w:trPr>
          <w:trHeight w:val="21"/>
        </w:trPr>
        <w:tc>
          <w:tcPr>
            <w:tcW w:w="446" w:type="dxa"/>
            <w:vMerge/>
          </w:tcPr>
          <w:p w14:paraId="263C76DD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78A8D2C0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7FAA011D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37F9AEFF" w14:textId="5730B753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683" w:type="dxa"/>
            <w:gridSpan w:val="2"/>
          </w:tcPr>
          <w:p w14:paraId="00BB310D" w14:textId="709585A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969" w:type="dxa"/>
            <w:vMerge/>
          </w:tcPr>
          <w:p w14:paraId="1F675F6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28556CFB" w14:textId="6490BB1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29BC1771" w14:textId="77777777" w:rsidTr="001B7A58">
        <w:trPr>
          <w:trHeight w:val="21"/>
        </w:trPr>
        <w:tc>
          <w:tcPr>
            <w:tcW w:w="446" w:type="dxa"/>
            <w:vMerge/>
          </w:tcPr>
          <w:p w14:paraId="48315D7E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28DC8EF4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3064FADC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</w:tcPr>
          <w:p w14:paraId="2CF8AA0E" w14:textId="02F5DB79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683" w:type="dxa"/>
            <w:gridSpan w:val="2"/>
          </w:tcPr>
          <w:p w14:paraId="5AA0B6A6" w14:textId="3335430B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969" w:type="dxa"/>
            <w:vMerge/>
          </w:tcPr>
          <w:p w14:paraId="13D01EB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628BD6CB" w14:textId="5BC446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tr w:rsidR="003453F4" w:rsidRPr="00516508" w14:paraId="6A709A09" w14:textId="77777777" w:rsidTr="001B7A58">
        <w:trPr>
          <w:trHeight w:val="21"/>
        </w:trPr>
        <w:tc>
          <w:tcPr>
            <w:tcW w:w="446" w:type="dxa"/>
            <w:vMerge/>
          </w:tcPr>
          <w:p w14:paraId="36C6DC3B" w14:textId="77777777" w:rsidR="003453F4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114" w:type="dxa"/>
            <w:vMerge/>
          </w:tcPr>
          <w:p w14:paraId="05FB9449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410" w:type="dxa"/>
            <w:vMerge/>
          </w:tcPr>
          <w:p w14:paraId="1F74679F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65" w:type="dxa"/>
            <w:tcBorders>
              <w:bottom w:val="double" w:sz="4" w:space="0" w:color="auto"/>
            </w:tcBorders>
          </w:tcPr>
          <w:p w14:paraId="4FB813F4" w14:textId="2CF16F26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Czerwionka Leszczyny</w:t>
            </w:r>
          </w:p>
        </w:tc>
        <w:tc>
          <w:tcPr>
            <w:tcW w:w="1683" w:type="dxa"/>
            <w:gridSpan w:val="2"/>
            <w:tcBorders>
              <w:bottom w:val="double" w:sz="4" w:space="0" w:color="auto"/>
            </w:tcBorders>
          </w:tcPr>
          <w:p w14:paraId="63E265A2" w14:textId="1D59BBB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Polna 1c</w:t>
            </w:r>
          </w:p>
        </w:tc>
        <w:tc>
          <w:tcPr>
            <w:tcW w:w="969" w:type="dxa"/>
            <w:vMerge/>
          </w:tcPr>
          <w:p w14:paraId="0E2CC39B" w14:textId="77777777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  <w:tc>
          <w:tcPr>
            <w:tcW w:w="1736" w:type="dxa"/>
            <w:vMerge/>
          </w:tcPr>
          <w:p w14:paraId="7F61EA90" w14:textId="32374A5E" w:rsidR="003453F4" w:rsidRPr="00516508" w:rsidRDefault="003453F4" w:rsidP="001B7A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</w:tc>
      </w:tr>
      <w:bookmarkEnd w:id="0"/>
    </w:tbl>
    <w:p w14:paraId="6A16A99F" w14:textId="4B9AB85E" w:rsidR="00AF292C" w:rsidRDefault="00AF292C" w:rsidP="00AF29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 Narrow" w:hAnsi="Arial Narrow"/>
        </w:rPr>
      </w:pPr>
    </w:p>
    <w:p w14:paraId="099FC49F" w14:textId="77777777" w:rsidR="00D6653C" w:rsidRPr="00516508" w:rsidRDefault="00D6653C" w:rsidP="00AF29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 Narrow" w:hAnsi="Arial Narrow"/>
        </w:rPr>
      </w:pPr>
    </w:p>
    <w:p w14:paraId="0276269C" w14:textId="1503BDF2" w:rsidR="00AF292C" w:rsidRPr="00516508" w:rsidRDefault="00AF292C" w:rsidP="00AF29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 Narrow" w:hAnsi="Arial Narrow"/>
        </w:rPr>
      </w:pPr>
    </w:p>
    <w:p w14:paraId="1919E49E" w14:textId="3418BCE2" w:rsidR="00AF292C" w:rsidRDefault="00AF292C" w:rsidP="00AF29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 Narrow" w:hAnsi="Arial Narrow"/>
        </w:rPr>
      </w:pPr>
    </w:p>
    <w:p w14:paraId="3412F5C8" w14:textId="566BBEAA" w:rsidR="003453F4" w:rsidRDefault="003453F4" w:rsidP="00AF29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 Narrow" w:hAnsi="Arial Narrow"/>
        </w:rPr>
      </w:pPr>
    </w:p>
    <w:p w14:paraId="7E7E64C2" w14:textId="752D11AB" w:rsidR="003453F4" w:rsidRDefault="003453F4" w:rsidP="00AF29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 Narrow" w:hAnsi="Arial Narrow"/>
        </w:rPr>
      </w:pPr>
    </w:p>
    <w:p w14:paraId="5D0BC7A1" w14:textId="72D8B0B3" w:rsidR="003453F4" w:rsidRDefault="003453F4" w:rsidP="00AF29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 Narrow" w:hAnsi="Arial Narrow"/>
        </w:rPr>
      </w:pPr>
    </w:p>
    <w:p w14:paraId="7DFFB49D" w14:textId="4734EC15" w:rsidR="003453F4" w:rsidRDefault="003453F4" w:rsidP="00AF29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 Narrow" w:hAnsi="Arial Narrow"/>
        </w:rPr>
      </w:pPr>
    </w:p>
    <w:p w14:paraId="6CB7296E" w14:textId="20B72EBC" w:rsidR="003453F4" w:rsidRDefault="003453F4" w:rsidP="00AF29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 Narrow" w:hAnsi="Arial Narrow"/>
        </w:rPr>
      </w:pPr>
    </w:p>
    <w:p w14:paraId="4CF1E72D" w14:textId="77777777" w:rsidR="00C0514A" w:rsidRPr="00516508" w:rsidRDefault="00C0514A" w:rsidP="00AF292C">
      <w:pPr>
        <w:widowControl w:val="0"/>
        <w:autoSpaceDE w:val="0"/>
        <w:autoSpaceDN w:val="0"/>
        <w:adjustRightInd w:val="0"/>
        <w:spacing w:line="264" w:lineRule="auto"/>
        <w:jc w:val="both"/>
        <w:rPr>
          <w:rFonts w:ascii="Arial Narrow" w:hAnsi="Arial Narrow"/>
        </w:rPr>
      </w:pPr>
    </w:p>
    <w:p w14:paraId="3EAAED46" w14:textId="77777777" w:rsidR="0079658A" w:rsidRDefault="0079658A" w:rsidP="00AF292C">
      <w:pPr>
        <w:widowControl w:val="0"/>
        <w:autoSpaceDE w:val="0"/>
        <w:autoSpaceDN w:val="0"/>
        <w:adjustRightInd w:val="0"/>
        <w:spacing w:line="264" w:lineRule="auto"/>
        <w:jc w:val="center"/>
        <w:rPr>
          <w:rFonts w:ascii="Arial Narrow" w:hAnsi="Arial Narrow" w:cs="Calibri"/>
          <w:b/>
        </w:rPr>
      </w:pPr>
      <w:bookmarkStart w:id="7" w:name="_Hlk144883458"/>
    </w:p>
    <w:p w14:paraId="1FC8CE57" w14:textId="77777777" w:rsidR="0079658A" w:rsidRDefault="0079658A" w:rsidP="00AF292C">
      <w:pPr>
        <w:widowControl w:val="0"/>
        <w:autoSpaceDE w:val="0"/>
        <w:autoSpaceDN w:val="0"/>
        <w:adjustRightInd w:val="0"/>
        <w:spacing w:line="264" w:lineRule="auto"/>
        <w:jc w:val="center"/>
        <w:rPr>
          <w:rFonts w:ascii="Arial Narrow" w:hAnsi="Arial Narrow" w:cs="Calibri"/>
          <w:b/>
        </w:rPr>
      </w:pPr>
    </w:p>
    <w:p w14:paraId="2BCD0316" w14:textId="77777777" w:rsidR="0079658A" w:rsidRDefault="0079658A" w:rsidP="00AF292C">
      <w:pPr>
        <w:widowControl w:val="0"/>
        <w:autoSpaceDE w:val="0"/>
        <w:autoSpaceDN w:val="0"/>
        <w:adjustRightInd w:val="0"/>
        <w:spacing w:line="264" w:lineRule="auto"/>
        <w:jc w:val="center"/>
        <w:rPr>
          <w:rFonts w:ascii="Arial Narrow" w:hAnsi="Arial Narrow" w:cs="Calibri"/>
          <w:b/>
        </w:rPr>
      </w:pPr>
    </w:p>
    <w:p w14:paraId="5182CB61" w14:textId="77777777" w:rsidR="0079658A" w:rsidRDefault="0079658A" w:rsidP="00AF292C">
      <w:pPr>
        <w:widowControl w:val="0"/>
        <w:autoSpaceDE w:val="0"/>
        <w:autoSpaceDN w:val="0"/>
        <w:adjustRightInd w:val="0"/>
        <w:spacing w:line="264" w:lineRule="auto"/>
        <w:jc w:val="center"/>
        <w:rPr>
          <w:rFonts w:ascii="Arial Narrow" w:hAnsi="Arial Narrow" w:cs="Calibri"/>
          <w:b/>
        </w:rPr>
      </w:pPr>
    </w:p>
    <w:p w14:paraId="08D2301D" w14:textId="77777777" w:rsidR="0079658A" w:rsidRDefault="0079658A" w:rsidP="00AF292C">
      <w:pPr>
        <w:widowControl w:val="0"/>
        <w:autoSpaceDE w:val="0"/>
        <w:autoSpaceDN w:val="0"/>
        <w:adjustRightInd w:val="0"/>
        <w:spacing w:line="264" w:lineRule="auto"/>
        <w:jc w:val="center"/>
        <w:rPr>
          <w:rFonts w:ascii="Arial Narrow" w:hAnsi="Arial Narrow" w:cs="Calibri"/>
          <w:b/>
        </w:rPr>
      </w:pPr>
    </w:p>
    <w:p w14:paraId="6421FDE1" w14:textId="77777777" w:rsidR="0079658A" w:rsidRDefault="0079658A" w:rsidP="00AF292C">
      <w:pPr>
        <w:widowControl w:val="0"/>
        <w:autoSpaceDE w:val="0"/>
        <w:autoSpaceDN w:val="0"/>
        <w:adjustRightInd w:val="0"/>
        <w:spacing w:line="264" w:lineRule="auto"/>
        <w:jc w:val="center"/>
        <w:rPr>
          <w:rFonts w:ascii="Arial Narrow" w:hAnsi="Arial Narrow" w:cs="Calibri"/>
          <w:b/>
        </w:rPr>
      </w:pPr>
    </w:p>
    <w:p w14:paraId="5FCCD444" w14:textId="77777777" w:rsidR="0079658A" w:rsidRDefault="0079658A" w:rsidP="00AF292C">
      <w:pPr>
        <w:widowControl w:val="0"/>
        <w:autoSpaceDE w:val="0"/>
        <w:autoSpaceDN w:val="0"/>
        <w:adjustRightInd w:val="0"/>
        <w:spacing w:line="264" w:lineRule="auto"/>
        <w:jc w:val="center"/>
        <w:rPr>
          <w:rFonts w:ascii="Arial Narrow" w:hAnsi="Arial Narrow" w:cs="Calibri"/>
          <w:b/>
        </w:rPr>
      </w:pPr>
    </w:p>
    <w:p w14:paraId="11644297" w14:textId="07158646" w:rsidR="00AF292C" w:rsidRPr="00516508" w:rsidRDefault="00AF292C" w:rsidP="00AF292C">
      <w:pPr>
        <w:widowControl w:val="0"/>
        <w:autoSpaceDE w:val="0"/>
        <w:autoSpaceDN w:val="0"/>
        <w:adjustRightInd w:val="0"/>
        <w:spacing w:line="264" w:lineRule="auto"/>
        <w:jc w:val="center"/>
        <w:rPr>
          <w:rFonts w:ascii="Arial Narrow" w:hAnsi="Arial Narrow" w:cs="Calibri"/>
          <w:b/>
        </w:rPr>
      </w:pPr>
      <w:r w:rsidRPr="00516508">
        <w:rPr>
          <w:rFonts w:ascii="Arial Narrow" w:hAnsi="Arial Narrow" w:cs="Calibri"/>
          <w:b/>
        </w:rPr>
        <w:lastRenderedPageBreak/>
        <w:t xml:space="preserve">TABELA nr </w:t>
      </w:r>
      <w:r w:rsidR="00462D0E">
        <w:rPr>
          <w:rFonts w:ascii="Arial Narrow" w:hAnsi="Arial Narrow" w:cs="Calibri"/>
          <w:b/>
        </w:rPr>
        <w:t>2</w:t>
      </w:r>
    </w:p>
    <w:p w14:paraId="4E5B4F61" w14:textId="77777777" w:rsidR="00AF292C" w:rsidRPr="00516508" w:rsidRDefault="00AF292C" w:rsidP="00AF292C">
      <w:pPr>
        <w:widowControl w:val="0"/>
        <w:autoSpaceDE w:val="0"/>
        <w:autoSpaceDN w:val="0"/>
        <w:adjustRightInd w:val="0"/>
        <w:spacing w:line="264" w:lineRule="auto"/>
        <w:jc w:val="center"/>
        <w:rPr>
          <w:rFonts w:ascii="Arial Narrow" w:hAnsi="Arial Narrow" w:cs="Calibri"/>
          <w:b/>
        </w:rPr>
      </w:pPr>
      <w:r w:rsidRPr="00516508">
        <w:rPr>
          <w:rFonts w:ascii="Arial Narrow" w:hAnsi="Arial Narrow" w:cs="Calibri"/>
          <w:b/>
          <w:position w:val="1"/>
        </w:rPr>
        <w:t>KOSZ</w:t>
      </w:r>
      <w:r w:rsidRPr="00516508">
        <w:rPr>
          <w:rFonts w:ascii="Arial Narrow" w:hAnsi="Arial Narrow" w:cs="Calibri"/>
          <w:b/>
          <w:spacing w:val="1"/>
          <w:position w:val="1"/>
        </w:rPr>
        <w:t>T</w:t>
      </w:r>
      <w:r w:rsidRPr="00516508">
        <w:rPr>
          <w:rFonts w:ascii="Arial Narrow" w:hAnsi="Arial Narrow" w:cs="Calibri"/>
          <w:b/>
          <w:position w:val="1"/>
        </w:rPr>
        <w:t>Y</w:t>
      </w:r>
      <w:r w:rsidRPr="00516508">
        <w:rPr>
          <w:rFonts w:ascii="Arial Narrow" w:hAnsi="Arial Narrow" w:cs="Calibri"/>
          <w:b/>
          <w:spacing w:val="-7"/>
          <w:position w:val="1"/>
        </w:rPr>
        <w:t xml:space="preserve"> </w:t>
      </w:r>
      <w:r w:rsidRPr="00516508">
        <w:rPr>
          <w:rFonts w:ascii="Arial Narrow" w:hAnsi="Arial Narrow" w:cs="Calibri"/>
          <w:b/>
          <w:spacing w:val="1"/>
          <w:position w:val="1"/>
        </w:rPr>
        <w:t>P</w:t>
      </w:r>
      <w:r w:rsidRPr="00516508">
        <w:rPr>
          <w:rFonts w:ascii="Arial Narrow" w:hAnsi="Arial Narrow" w:cs="Calibri"/>
          <w:b/>
          <w:position w:val="1"/>
        </w:rPr>
        <w:t>O</w:t>
      </w:r>
      <w:r w:rsidRPr="00516508">
        <w:rPr>
          <w:rFonts w:ascii="Arial Narrow" w:hAnsi="Arial Narrow" w:cs="Calibri"/>
          <w:b/>
          <w:spacing w:val="1"/>
          <w:position w:val="1"/>
        </w:rPr>
        <w:t>N</w:t>
      </w:r>
      <w:r w:rsidRPr="00516508">
        <w:rPr>
          <w:rFonts w:ascii="Arial Narrow" w:hAnsi="Arial Narrow" w:cs="Calibri"/>
          <w:b/>
          <w:position w:val="1"/>
        </w:rPr>
        <w:t>OS</w:t>
      </w:r>
      <w:r w:rsidRPr="00516508">
        <w:rPr>
          <w:rFonts w:ascii="Arial Narrow" w:hAnsi="Arial Narrow" w:cs="Calibri"/>
          <w:b/>
          <w:spacing w:val="2"/>
          <w:position w:val="1"/>
        </w:rPr>
        <w:t>Z</w:t>
      </w:r>
      <w:r w:rsidRPr="00516508">
        <w:rPr>
          <w:rFonts w:ascii="Arial Narrow" w:hAnsi="Arial Narrow" w:cs="Calibri"/>
          <w:b/>
          <w:position w:val="1"/>
        </w:rPr>
        <w:t>O</w:t>
      </w:r>
      <w:r w:rsidRPr="00516508">
        <w:rPr>
          <w:rFonts w:ascii="Arial Narrow" w:hAnsi="Arial Narrow" w:cs="Calibri"/>
          <w:b/>
          <w:spacing w:val="1"/>
          <w:position w:val="1"/>
        </w:rPr>
        <w:t>N</w:t>
      </w:r>
      <w:r w:rsidRPr="00516508">
        <w:rPr>
          <w:rFonts w:ascii="Arial Narrow" w:hAnsi="Arial Narrow" w:cs="Calibri"/>
          <w:b/>
          <w:position w:val="1"/>
        </w:rPr>
        <w:t>E</w:t>
      </w:r>
      <w:r w:rsidRPr="00516508">
        <w:rPr>
          <w:rFonts w:ascii="Arial Narrow" w:hAnsi="Arial Narrow" w:cs="Calibri"/>
          <w:b/>
          <w:spacing w:val="-9"/>
          <w:position w:val="1"/>
        </w:rPr>
        <w:t xml:space="preserve"> </w:t>
      </w:r>
      <w:r w:rsidRPr="00516508">
        <w:rPr>
          <w:rFonts w:ascii="Arial Narrow" w:hAnsi="Arial Narrow" w:cs="Calibri"/>
          <w:b/>
          <w:spacing w:val="1"/>
          <w:position w:val="1"/>
        </w:rPr>
        <w:t>P</w:t>
      </w:r>
      <w:r w:rsidRPr="00516508">
        <w:rPr>
          <w:rFonts w:ascii="Arial Narrow" w:hAnsi="Arial Narrow" w:cs="Calibri"/>
          <w:b/>
          <w:position w:val="1"/>
        </w:rPr>
        <w:t>RZ</w:t>
      </w:r>
      <w:r w:rsidRPr="00516508">
        <w:rPr>
          <w:rFonts w:ascii="Arial Narrow" w:hAnsi="Arial Narrow" w:cs="Calibri"/>
          <w:b/>
          <w:spacing w:val="1"/>
          <w:position w:val="1"/>
        </w:rPr>
        <w:t>E</w:t>
      </w:r>
      <w:r w:rsidRPr="00516508">
        <w:rPr>
          <w:rFonts w:ascii="Arial Narrow" w:hAnsi="Arial Narrow" w:cs="Calibri"/>
          <w:b/>
          <w:position w:val="1"/>
        </w:rPr>
        <w:t>Z</w:t>
      </w:r>
      <w:r w:rsidRPr="00516508">
        <w:rPr>
          <w:rFonts w:ascii="Arial Narrow" w:hAnsi="Arial Narrow" w:cs="Calibri"/>
          <w:b/>
          <w:spacing w:val="-4"/>
          <w:position w:val="1"/>
        </w:rPr>
        <w:t xml:space="preserve"> </w:t>
      </w:r>
      <w:r w:rsidRPr="00516508">
        <w:rPr>
          <w:rFonts w:ascii="Arial Narrow" w:hAnsi="Arial Narrow" w:cs="Calibri"/>
          <w:b/>
          <w:position w:val="1"/>
        </w:rPr>
        <w:t>WYKONAWCĘ</w:t>
      </w:r>
    </w:p>
    <w:bookmarkEnd w:id="7"/>
    <w:p w14:paraId="200122BE" w14:textId="77777777" w:rsidR="00AF292C" w:rsidRPr="00516508" w:rsidRDefault="00AF292C" w:rsidP="00AF292C">
      <w:pPr>
        <w:spacing w:line="264" w:lineRule="auto"/>
        <w:jc w:val="right"/>
        <w:rPr>
          <w:rFonts w:ascii="Arial Narrow" w:hAnsi="Arial Narrow"/>
          <w:b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456"/>
        <w:gridCol w:w="1099"/>
        <w:gridCol w:w="2126"/>
        <w:gridCol w:w="1559"/>
        <w:gridCol w:w="1701"/>
        <w:gridCol w:w="1020"/>
        <w:gridCol w:w="1532"/>
      </w:tblGrid>
      <w:tr w:rsidR="003453F4" w:rsidRPr="00516508" w14:paraId="5E1E3BB1" w14:textId="77777777" w:rsidTr="00B13778">
        <w:tc>
          <w:tcPr>
            <w:tcW w:w="456" w:type="dxa"/>
          </w:tcPr>
          <w:p w14:paraId="669E9914" w14:textId="77777777" w:rsidR="003453F4" w:rsidRPr="00516508" w:rsidRDefault="003453F4" w:rsidP="000977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  <w:p w14:paraId="6D638E19" w14:textId="77777777" w:rsidR="003453F4" w:rsidRPr="00516508" w:rsidRDefault="003453F4" w:rsidP="00097758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</w:rPr>
              <w:t>L</w:t>
            </w:r>
            <w:r w:rsidRPr="00516508">
              <w:rPr>
                <w:rFonts w:ascii="Arial Narrow" w:hAnsi="Arial Narrow" w:cs="Calibri"/>
                <w:spacing w:val="1"/>
              </w:rPr>
              <w:t>p</w:t>
            </w:r>
            <w:r w:rsidRPr="00516508">
              <w:rPr>
                <w:rFonts w:ascii="Arial Narrow" w:hAnsi="Arial Narrow" w:cs="Calibri"/>
              </w:rPr>
              <w:t>.</w:t>
            </w:r>
          </w:p>
        </w:tc>
        <w:tc>
          <w:tcPr>
            <w:tcW w:w="1099" w:type="dxa"/>
          </w:tcPr>
          <w:p w14:paraId="1F4F3C43" w14:textId="77777777" w:rsidR="003453F4" w:rsidRPr="00516508" w:rsidRDefault="003453F4" w:rsidP="00097758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  <w:p w14:paraId="3DC78E76" w14:textId="77777777" w:rsidR="003453F4" w:rsidRPr="00516508" w:rsidRDefault="003453F4" w:rsidP="00097758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</w:rPr>
              <w:t>k</w:t>
            </w:r>
            <w:r w:rsidRPr="00516508">
              <w:rPr>
                <w:rFonts w:ascii="Arial Narrow" w:hAnsi="Arial Narrow" w:cs="Calibri"/>
                <w:spacing w:val="1"/>
              </w:rPr>
              <w:t>o</w:t>
            </w:r>
            <w:r w:rsidRPr="00516508">
              <w:rPr>
                <w:rFonts w:ascii="Arial Narrow" w:hAnsi="Arial Narrow" w:cs="Calibri"/>
              </w:rPr>
              <w:t>d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odp</w:t>
            </w:r>
            <w:r w:rsidRPr="00516508">
              <w:rPr>
                <w:rFonts w:ascii="Arial Narrow" w:hAnsi="Arial Narrow" w:cs="Calibri"/>
              </w:rPr>
              <w:t>a</w:t>
            </w:r>
            <w:r w:rsidRPr="00516508">
              <w:rPr>
                <w:rFonts w:ascii="Arial Narrow" w:hAnsi="Arial Narrow" w:cs="Calibri"/>
                <w:spacing w:val="-1"/>
              </w:rPr>
              <w:t>d</w:t>
            </w:r>
            <w:r w:rsidRPr="00516508">
              <w:rPr>
                <w:rFonts w:ascii="Arial Narrow" w:hAnsi="Arial Narrow" w:cs="Calibri"/>
              </w:rPr>
              <w:t>u</w:t>
            </w:r>
          </w:p>
        </w:tc>
        <w:tc>
          <w:tcPr>
            <w:tcW w:w="2126" w:type="dxa"/>
          </w:tcPr>
          <w:p w14:paraId="2BB12095" w14:textId="77777777" w:rsidR="003453F4" w:rsidRPr="00516508" w:rsidRDefault="003453F4" w:rsidP="003453F4">
            <w:pPr>
              <w:widowControl w:val="0"/>
              <w:autoSpaceDE w:val="0"/>
              <w:autoSpaceDN w:val="0"/>
              <w:adjustRightInd w:val="0"/>
              <w:spacing w:line="264" w:lineRule="auto"/>
              <w:jc w:val="both"/>
              <w:rPr>
                <w:rFonts w:ascii="Arial Narrow" w:hAnsi="Arial Narrow"/>
              </w:rPr>
            </w:pPr>
          </w:p>
          <w:p w14:paraId="453BB431" w14:textId="77777777" w:rsidR="003453F4" w:rsidRPr="00516508" w:rsidRDefault="003453F4" w:rsidP="003453F4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</w:rPr>
              <w:t>Ro</w:t>
            </w:r>
            <w:r w:rsidRPr="00516508">
              <w:rPr>
                <w:rFonts w:ascii="Arial Narrow" w:hAnsi="Arial Narrow" w:cs="Calibri"/>
                <w:spacing w:val="1"/>
              </w:rPr>
              <w:t>d</w:t>
            </w:r>
            <w:r w:rsidRPr="00516508">
              <w:rPr>
                <w:rFonts w:ascii="Arial Narrow" w:hAnsi="Arial Narrow" w:cs="Calibri"/>
              </w:rPr>
              <w:t>z</w:t>
            </w:r>
            <w:r w:rsidRPr="00516508">
              <w:rPr>
                <w:rFonts w:ascii="Arial Narrow" w:hAnsi="Arial Narrow" w:cs="Calibri"/>
                <w:spacing w:val="1"/>
              </w:rPr>
              <w:t>a</w:t>
            </w:r>
            <w:r w:rsidRPr="00516508">
              <w:rPr>
                <w:rFonts w:ascii="Arial Narrow" w:hAnsi="Arial Narrow" w:cs="Calibri"/>
              </w:rPr>
              <w:t>j</w:t>
            </w:r>
            <w:r w:rsidRPr="00516508">
              <w:rPr>
                <w:rFonts w:ascii="Arial Narrow" w:hAnsi="Arial Narrow" w:cs="Calibri"/>
                <w:spacing w:val="-4"/>
              </w:rPr>
              <w:t xml:space="preserve"> </w:t>
            </w:r>
            <w:r w:rsidRPr="00516508">
              <w:rPr>
                <w:rFonts w:ascii="Arial Narrow" w:hAnsi="Arial Narrow" w:cs="Calibri"/>
                <w:w w:val="99"/>
              </w:rPr>
              <w:t>o</w:t>
            </w:r>
            <w:r w:rsidRPr="00516508">
              <w:rPr>
                <w:rFonts w:ascii="Arial Narrow" w:hAnsi="Arial Narrow" w:cs="Calibri"/>
                <w:spacing w:val="1"/>
                <w:w w:val="99"/>
              </w:rPr>
              <w:t>dp</w:t>
            </w:r>
            <w:r w:rsidRPr="00516508">
              <w:rPr>
                <w:rFonts w:ascii="Arial Narrow" w:hAnsi="Arial Narrow" w:cs="Calibri"/>
                <w:w w:val="99"/>
              </w:rPr>
              <w:t>a</w:t>
            </w:r>
            <w:r w:rsidRPr="00516508">
              <w:rPr>
                <w:rFonts w:ascii="Arial Narrow" w:hAnsi="Arial Narrow" w:cs="Calibri"/>
                <w:spacing w:val="1"/>
                <w:w w:val="99"/>
              </w:rPr>
              <w:t>d</w:t>
            </w:r>
            <w:r w:rsidRPr="00516508">
              <w:rPr>
                <w:rFonts w:ascii="Arial Narrow" w:hAnsi="Arial Narrow" w:cs="Calibri"/>
                <w:w w:val="99"/>
              </w:rPr>
              <w:t>u</w:t>
            </w:r>
          </w:p>
        </w:tc>
        <w:tc>
          <w:tcPr>
            <w:tcW w:w="3260" w:type="dxa"/>
            <w:gridSpan w:val="2"/>
          </w:tcPr>
          <w:p w14:paraId="20A4087C" w14:textId="59BA0091" w:rsidR="003453F4" w:rsidRPr="00516508" w:rsidRDefault="003453F4" w:rsidP="00097758">
            <w:pPr>
              <w:widowControl w:val="0"/>
              <w:autoSpaceDE w:val="0"/>
              <w:autoSpaceDN w:val="0"/>
              <w:adjustRightInd w:val="0"/>
              <w:spacing w:line="264" w:lineRule="auto"/>
              <w:ind w:left="486" w:right="466"/>
              <w:jc w:val="center"/>
              <w:rPr>
                <w:rFonts w:ascii="Arial Narrow" w:hAnsi="Arial Narrow" w:cs="Calibri"/>
              </w:rPr>
            </w:pPr>
            <w:r w:rsidRPr="00E510B4">
              <w:rPr>
                <w:rFonts w:ascii="Arial Narrow" w:hAnsi="Arial Narrow" w:cs="Calibri"/>
              </w:rPr>
              <w:t>Lokalizacja odbioru odpadu</w:t>
            </w:r>
          </w:p>
        </w:tc>
        <w:tc>
          <w:tcPr>
            <w:tcW w:w="1020" w:type="dxa"/>
          </w:tcPr>
          <w:p w14:paraId="42DA36F1" w14:textId="77777777" w:rsidR="003453F4" w:rsidRPr="003453F4" w:rsidRDefault="003453F4" w:rsidP="003453F4">
            <w:pPr>
              <w:widowControl w:val="0"/>
              <w:autoSpaceDE w:val="0"/>
              <w:autoSpaceDN w:val="0"/>
              <w:adjustRightInd w:val="0"/>
              <w:spacing w:line="264" w:lineRule="auto"/>
              <w:ind w:left="-101" w:right="-78"/>
              <w:jc w:val="center"/>
              <w:rPr>
                <w:rFonts w:ascii="Arial Narrow" w:hAnsi="Arial Narrow" w:cs="Calibri"/>
              </w:rPr>
            </w:pPr>
            <w:r w:rsidRPr="003453F4">
              <w:rPr>
                <w:rFonts w:ascii="Arial Narrow" w:hAnsi="Arial Narrow" w:cs="Calibri"/>
              </w:rPr>
              <w:t xml:space="preserve">Szacowana roczna ilość odpadu </w:t>
            </w:r>
          </w:p>
          <w:p w14:paraId="07649ED9" w14:textId="29D87853" w:rsidR="003453F4" w:rsidRPr="00516508" w:rsidRDefault="003453F4" w:rsidP="003453F4">
            <w:pPr>
              <w:widowControl w:val="0"/>
              <w:autoSpaceDE w:val="0"/>
              <w:autoSpaceDN w:val="0"/>
              <w:adjustRightInd w:val="0"/>
              <w:spacing w:line="264" w:lineRule="auto"/>
              <w:ind w:left="-101" w:right="-78"/>
              <w:jc w:val="center"/>
              <w:rPr>
                <w:rFonts w:ascii="Arial Narrow" w:hAnsi="Arial Narrow" w:cs="Calibri"/>
              </w:rPr>
            </w:pPr>
            <w:r w:rsidRPr="003453F4">
              <w:rPr>
                <w:rFonts w:ascii="Arial Narrow" w:hAnsi="Arial Narrow" w:cs="Calibri"/>
              </w:rPr>
              <w:t>[Mg/rok</w:t>
            </w:r>
            <w:r w:rsidR="00CE5EDA">
              <w:rPr>
                <w:rFonts w:ascii="Arial Narrow" w:hAnsi="Arial Narrow" w:cs="Calibri"/>
              </w:rPr>
              <w:t>]</w:t>
            </w:r>
          </w:p>
        </w:tc>
        <w:tc>
          <w:tcPr>
            <w:tcW w:w="1532" w:type="dxa"/>
          </w:tcPr>
          <w:p w14:paraId="67D6D046" w14:textId="77777777" w:rsidR="003453F4" w:rsidRDefault="003453F4" w:rsidP="003453F4">
            <w:pPr>
              <w:widowControl w:val="0"/>
              <w:ind w:left="-62"/>
              <w:jc w:val="center"/>
              <w:rPr>
                <w:rFonts w:ascii="Arial Narrow" w:hAnsi="Arial Narrow"/>
              </w:rPr>
            </w:pPr>
            <w:r w:rsidRPr="003453F4">
              <w:rPr>
                <w:rFonts w:ascii="Arial Narrow" w:hAnsi="Arial Narrow"/>
              </w:rPr>
              <w:t>Cena jednostkowa netto</w:t>
            </w:r>
          </w:p>
          <w:p w14:paraId="2E431235" w14:textId="3A22E5CE" w:rsidR="003453F4" w:rsidRPr="003453F4" w:rsidRDefault="003453F4" w:rsidP="003453F4">
            <w:pPr>
              <w:widowControl w:val="0"/>
              <w:ind w:left="-62"/>
              <w:jc w:val="center"/>
              <w:rPr>
                <w:rFonts w:ascii="Arial Narrow" w:hAnsi="Arial Narrow"/>
              </w:rPr>
            </w:pPr>
            <w:r w:rsidRPr="003453F4">
              <w:rPr>
                <w:rFonts w:ascii="Arial Narrow" w:hAnsi="Arial Narrow"/>
              </w:rPr>
              <w:t>[zł/Mg]</w:t>
            </w:r>
          </w:p>
        </w:tc>
      </w:tr>
      <w:tr w:rsidR="003453F4" w:rsidRPr="00516508" w14:paraId="54D3C2F0" w14:textId="77777777" w:rsidTr="00B13778">
        <w:trPr>
          <w:trHeight w:val="36"/>
        </w:trPr>
        <w:tc>
          <w:tcPr>
            <w:tcW w:w="456" w:type="dxa"/>
            <w:vMerge w:val="restart"/>
          </w:tcPr>
          <w:p w14:paraId="48E4D73B" w14:textId="6905B738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099" w:type="dxa"/>
            <w:vMerge w:val="restart"/>
          </w:tcPr>
          <w:p w14:paraId="0E21DBC9" w14:textId="77777777" w:rsidR="003453F4" w:rsidRPr="00516508" w:rsidRDefault="003453F4" w:rsidP="00097758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</w:rPr>
              <w:t>15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01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04</w:t>
            </w:r>
          </w:p>
        </w:tc>
        <w:tc>
          <w:tcPr>
            <w:tcW w:w="2126" w:type="dxa"/>
            <w:vMerge w:val="restart"/>
          </w:tcPr>
          <w:p w14:paraId="43F97055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1"/>
              </w:rPr>
              <w:t>p</w:t>
            </w:r>
            <w:r w:rsidRPr="00516508">
              <w:rPr>
                <w:rFonts w:ascii="Arial Narrow" w:hAnsi="Arial Narrow" w:cs="Calibri"/>
              </w:rPr>
              <w:t>a</w:t>
            </w:r>
            <w:r w:rsidRPr="00516508">
              <w:rPr>
                <w:rFonts w:ascii="Arial Narrow" w:hAnsi="Arial Narrow" w:cs="Calibri"/>
                <w:spacing w:val="1"/>
              </w:rPr>
              <w:t>k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</w:rPr>
              <w:t>a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ia</w:t>
            </w:r>
            <w:r w:rsidRPr="00516508">
              <w:rPr>
                <w:rFonts w:ascii="Arial Narrow" w:hAnsi="Arial Narrow" w:cs="Calibri"/>
                <w:spacing w:val="-9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 xml:space="preserve">z </w:t>
            </w:r>
            <w:r w:rsidRPr="00516508">
              <w:rPr>
                <w:rFonts w:ascii="Arial Narrow" w:hAnsi="Arial Narrow" w:cs="Calibri"/>
                <w:spacing w:val="-1"/>
              </w:rPr>
              <w:t>me</w:t>
            </w:r>
            <w:r w:rsidRPr="00516508">
              <w:rPr>
                <w:rFonts w:ascii="Arial Narrow" w:hAnsi="Arial Narrow" w:cs="Calibri"/>
              </w:rPr>
              <w:t>t</w:t>
            </w:r>
            <w:r w:rsidRPr="00516508">
              <w:rPr>
                <w:rFonts w:ascii="Arial Narrow" w:hAnsi="Arial Narrow" w:cs="Calibri"/>
                <w:spacing w:val="1"/>
              </w:rPr>
              <w:t>a</w:t>
            </w:r>
            <w:r w:rsidRPr="00516508">
              <w:rPr>
                <w:rFonts w:ascii="Arial Narrow" w:hAnsi="Arial Narrow" w:cs="Calibri"/>
              </w:rPr>
              <w:t>li</w:t>
            </w:r>
          </w:p>
        </w:tc>
        <w:tc>
          <w:tcPr>
            <w:tcW w:w="1559" w:type="dxa"/>
            <w:vMerge w:val="restart"/>
          </w:tcPr>
          <w:p w14:paraId="22ADA5A2" w14:textId="5DA299E0" w:rsidR="003453F4" w:rsidRPr="00E510B4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 w:rsidRPr="00E510B4">
              <w:rPr>
                <w:rFonts w:ascii="Arial Narrow" w:hAnsi="Arial Narrow"/>
              </w:rPr>
              <w:t>Jastrzębie-Zdrój</w:t>
            </w:r>
          </w:p>
        </w:tc>
        <w:tc>
          <w:tcPr>
            <w:tcW w:w="1701" w:type="dxa"/>
          </w:tcPr>
          <w:p w14:paraId="50A06B28" w14:textId="0B48E43B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 w:rsidRPr="00C87EE5">
              <w:rPr>
                <w:rFonts w:ascii="Arial Narrow" w:hAnsi="Arial Narrow"/>
              </w:rPr>
              <w:t>ul. Rybnicka 6c</w:t>
            </w:r>
          </w:p>
        </w:tc>
        <w:tc>
          <w:tcPr>
            <w:tcW w:w="1020" w:type="dxa"/>
            <w:vMerge w:val="restart"/>
            <w:vAlign w:val="center"/>
          </w:tcPr>
          <w:p w14:paraId="29B86BA8" w14:textId="65555EC7" w:rsidR="003453F4" w:rsidRPr="00B13778" w:rsidRDefault="00AD59A2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B13778" w:rsidRPr="00B13778">
              <w:rPr>
                <w:rFonts w:ascii="Arial Narrow" w:hAnsi="Arial Narrow"/>
              </w:rPr>
              <w:t>,00</w:t>
            </w:r>
          </w:p>
        </w:tc>
        <w:tc>
          <w:tcPr>
            <w:tcW w:w="1532" w:type="dxa"/>
            <w:vMerge w:val="restart"/>
          </w:tcPr>
          <w:p w14:paraId="53573D34" w14:textId="3A2E9FE2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</w:p>
        </w:tc>
      </w:tr>
      <w:tr w:rsidR="003453F4" w:rsidRPr="00516508" w14:paraId="38EDEF83" w14:textId="77777777" w:rsidTr="00B13778">
        <w:trPr>
          <w:trHeight w:val="32"/>
        </w:trPr>
        <w:tc>
          <w:tcPr>
            <w:tcW w:w="456" w:type="dxa"/>
            <w:vMerge/>
          </w:tcPr>
          <w:p w14:paraId="442D3D3D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099" w:type="dxa"/>
            <w:vMerge/>
          </w:tcPr>
          <w:p w14:paraId="16933503" w14:textId="77777777" w:rsidR="003453F4" w:rsidRPr="00516508" w:rsidRDefault="003453F4" w:rsidP="0009775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2126" w:type="dxa"/>
            <w:vMerge/>
          </w:tcPr>
          <w:p w14:paraId="2865847D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5998856D" w14:textId="77777777" w:rsidR="003453F4" w:rsidRPr="00516508" w:rsidRDefault="003453F4" w:rsidP="00097758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</w:tcPr>
          <w:p w14:paraId="4B439484" w14:textId="0190B97A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1020" w:type="dxa"/>
            <w:vMerge/>
            <w:vAlign w:val="center"/>
          </w:tcPr>
          <w:p w14:paraId="59239F66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7AA577B2" w14:textId="2306DB9B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</w:p>
        </w:tc>
      </w:tr>
      <w:tr w:rsidR="003453F4" w:rsidRPr="00516508" w14:paraId="53A1AB21" w14:textId="77777777" w:rsidTr="00B13778">
        <w:trPr>
          <w:trHeight w:val="32"/>
        </w:trPr>
        <w:tc>
          <w:tcPr>
            <w:tcW w:w="456" w:type="dxa"/>
            <w:vMerge/>
          </w:tcPr>
          <w:p w14:paraId="1B0A3435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099" w:type="dxa"/>
            <w:vMerge/>
          </w:tcPr>
          <w:p w14:paraId="718190E5" w14:textId="77777777" w:rsidR="003453F4" w:rsidRPr="00516508" w:rsidRDefault="003453F4" w:rsidP="0009775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2126" w:type="dxa"/>
            <w:vMerge/>
          </w:tcPr>
          <w:p w14:paraId="12A09183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4FB0CDB" w14:textId="3D9171D4" w:rsidR="003453F4" w:rsidRPr="00E510B4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 w:rsidRPr="00E510B4">
              <w:rPr>
                <w:rFonts w:ascii="Arial Narrow" w:hAnsi="Arial Narrow"/>
              </w:rPr>
              <w:t>Pawłowice</w:t>
            </w:r>
          </w:p>
        </w:tc>
        <w:tc>
          <w:tcPr>
            <w:tcW w:w="1701" w:type="dxa"/>
          </w:tcPr>
          <w:p w14:paraId="1E29053A" w14:textId="61827E9F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1020" w:type="dxa"/>
            <w:vMerge/>
            <w:vAlign w:val="center"/>
          </w:tcPr>
          <w:p w14:paraId="0FDC052E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26BA497B" w14:textId="46A700F1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</w:p>
        </w:tc>
      </w:tr>
      <w:tr w:rsidR="003453F4" w:rsidRPr="00516508" w14:paraId="55C9066E" w14:textId="77777777" w:rsidTr="00B13778">
        <w:trPr>
          <w:trHeight w:val="32"/>
        </w:trPr>
        <w:tc>
          <w:tcPr>
            <w:tcW w:w="456" w:type="dxa"/>
            <w:vMerge/>
          </w:tcPr>
          <w:p w14:paraId="7C2EFAB5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099" w:type="dxa"/>
            <w:vMerge/>
          </w:tcPr>
          <w:p w14:paraId="3154FD46" w14:textId="77777777" w:rsidR="003453F4" w:rsidRPr="00516508" w:rsidRDefault="003453F4" w:rsidP="0009775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2126" w:type="dxa"/>
            <w:vMerge/>
          </w:tcPr>
          <w:p w14:paraId="2485224D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2819C79" w14:textId="5186A364" w:rsidR="003453F4" w:rsidRPr="00E510B4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 w:rsidRPr="00E510B4">
              <w:rPr>
                <w:rFonts w:ascii="Arial Narrow" w:hAnsi="Arial Narrow"/>
              </w:rPr>
              <w:t>Suszec</w:t>
            </w:r>
          </w:p>
        </w:tc>
        <w:tc>
          <w:tcPr>
            <w:tcW w:w="1701" w:type="dxa"/>
          </w:tcPr>
          <w:p w14:paraId="615C7FC8" w14:textId="78DE5798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1020" w:type="dxa"/>
            <w:vMerge/>
            <w:vAlign w:val="center"/>
          </w:tcPr>
          <w:p w14:paraId="7966BA45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349F13D8" w14:textId="06BF7135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</w:p>
        </w:tc>
      </w:tr>
      <w:tr w:rsidR="003453F4" w:rsidRPr="00516508" w14:paraId="6A4A9D3B" w14:textId="77777777" w:rsidTr="00B13778">
        <w:trPr>
          <w:trHeight w:val="196"/>
        </w:trPr>
        <w:tc>
          <w:tcPr>
            <w:tcW w:w="456" w:type="dxa"/>
            <w:vMerge/>
          </w:tcPr>
          <w:p w14:paraId="1C08964F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099" w:type="dxa"/>
            <w:vMerge/>
          </w:tcPr>
          <w:p w14:paraId="107B2134" w14:textId="77777777" w:rsidR="003453F4" w:rsidRPr="00516508" w:rsidRDefault="003453F4" w:rsidP="0009775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2126" w:type="dxa"/>
            <w:vMerge/>
          </w:tcPr>
          <w:p w14:paraId="5EB58CD3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5E858AF" w14:textId="5D615976" w:rsidR="003453F4" w:rsidRPr="00E510B4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701" w:type="dxa"/>
          </w:tcPr>
          <w:p w14:paraId="6D9F3033" w14:textId="2AECDA54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1020" w:type="dxa"/>
            <w:vMerge/>
            <w:vAlign w:val="center"/>
          </w:tcPr>
          <w:p w14:paraId="558D4F3C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0F0913D5" w14:textId="7504D5DC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</w:p>
        </w:tc>
      </w:tr>
      <w:tr w:rsidR="003453F4" w:rsidRPr="00516508" w14:paraId="4FE290AC" w14:textId="77777777" w:rsidTr="00B13778">
        <w:trPr>
          <w:trHeight w:val="196"/>
        </w:trPr>
        <w:tc>
          <w:tcPr>
            <w:tcW w:w="456" w:type="dxa"/>
            <w:vMerge/>
          </w:tcPr>
          <w:p w14:paraId="42440C9D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099" w:type="dxa"/>
            <w:vMerge/>
          </w:tcPr>
          <w:p w14:paraId="47A4B4A2" w14:textId="77777777" w:rsidR="003453F4" w:rsidRPr="00516508" w:rsidRDefault="003453F4" w:rsidP="0009775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2126" w:type="dxa"/>
            <w:vMerge/>
          </w:tcPr>
          <w:p w14:paraId="14B27D47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E7CB8C7" w14:textId="6FDF46F4" w:rsidR="003453F4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701" w:type="dxa"/>
          </w:tcPr>
          <w:p w14:paraId="31C975AC" w14:textId="708B129C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1020" w:type="dxa"/>
            <w:vMerge/>
            <w:vAlign w:val="center"/>
          </w:tcPr>
          <w:p w14:paraId="1F306D4E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18B416FC" w14:textId="29258372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</w:p>
        </w:tc>
      </w:tr>
      <w:tr w:rsidR="003453F4" w:rsidRPr="00516508" w14:paraId="0CF67D62" w14:textId="77777777" w:rsidTr="00B13778">
        <w:trPr>
          <w:trHeight w:val="32"/>
        </w:trPr>
        <w:tc>
          <w:tcPr>
            <w:tcW w:w="456" w:type="dxa"/>
            <w:vMerge/>
            <w:tcBorders>
              <w:bottom w:val="double" w:sz="4" w:space="0" w:color="auto"/>
            </w:tcBorders>
          </w:tcPr>
          <w:p w14:paraId="4B7ECBE1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099" w:type="dxa"/>
            <w:vMerge/>
            <w:tcBorders>
              <w:bottom w:val="double" w:sz="4" w:space="0" w:color="auto"/>
            </w:tcBorders>
          </w:tcPr>
          <w:p w14:paraId="5A6062B5" w14:textId="77777777" w:rsidR="003453F4" w:rsidRPr="00516508" w:rsidRDefault="003453F4" w:rsidP="0009775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2126" w:type="dxa"/>
            <w:vMerge/>
            <w:tcBorders>
              <w:bottom w:val="double" w:sz="4" w:space="0" w:color="auto"/>
            </w:tcBorders>
          </w:tcPr>
          <w:p w14:paraId="3EB7B024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27ED2E9F" w14:textId="63B88749" w:rsidR="003453F4" w:rsidRPr="00E510B4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51223F8F" w14:textId="5097195E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1020" w:type="dxa"/>
            <w:vMerge/>
            <w:tcBorders>
              <w:bottom w:val="double" w:sz="4" w:space="0" w:color="auto"/>
            </w:tcBorders>
            <w:vAlign w:val="center"/>
          </w:tcPr>
          <w:p w14:paraId="23F33552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  <w:tcBorders>
              <w:bottom w:val="double" w:sz="4" w:space="0" w:color="auto"/>
            </w:tcBorders>
          </w:tcPr>
          <w:p w14:paraId="29ED3AD3" w14:textId="1FDE085A" w:rsidR="003453F4" w:rsidRPr="00C87EE5" w:rsidRDefault="003453F4" w:rsidP="00097758">
            <w:pPr>
              <w:spacing w:line="264" w:lineRule="auto"/>
              <w:rPr>
                <w:rFonts w:ascii="Arial Narrow" w:hAnsi="Arial Narrow"/>
              </w:rPr>
            </w:pPr>
          </w:p>
        </w:tc>
      </w:tr>
      <w:tr w:rsidR="003453F4" w:rsidRPr="00516508" w14:paraId="31C4C795" w14:textId="77777777" w:rsidTr="00B13778">
        <w:trPr>
          <w:trHeight w:val="195"/>
        </w:trPr>
        <w:tc>
          <w:tcPr>
            <w:tcW w:w="456" w:type="dxa"/>
            <w:vMerge w:val="restart"/>
            <w:tcBorders>
              <w:top w:val="double" w:sz="4" w:space="0" w:color="auto"/>
            </w:tcBorders>
          </w:tcPr>
          <w:p w14:paraId="5AEA633A" w14:textId="1B52C925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099" w:type="dxa"/>
            <w:vMerge w:val="restart"/>
            <w:tcBorders>
              <w:top w:val="double" w:sz="4" w:space="0" w:color="auto"/>
            </w:tcBorders>
          </w:tcPr>
          <w:p w14:paraId="6CED9371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02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1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3</w:t>
            </w:r>
            <w:r w:rsidRPr="00516508">
              <w:rPr>
                <w:rFonts w:ascii="Arial Narrow" w:hAnsi="Arial Narrow" w:cs="Calibri"/>
                <w:position w:val="1"/>
              </w:rPr>
              <w:t>*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</w:tcBorders>
          </w:tcPr>
          <w:p w14:paraId="713E3B0D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ż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position w:val="1"/>
              </w:rPr>
              <w:t>te</w:t>
            </w:r>
            <w:r w:rsidRPr="00516508">
              <w:rPr>
                <w:rFonts w:ascii="Arial Narrow" w:hAnsi="Arial Narrow" w:cs="Calibri"/>
                <w:spacing w:val="-5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rz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ąd</w:t>
            </w:r>
            <w:r w:rsidRPr="00516508">
              <w:rPr>
                <w:rFonts w:ascii="Arial Narrow" w:hAnsi="Arial Narrow" w:cs="Calibri"/>
                <w:position w:val="1"/>
              </w:rPr>
              <w:t>ze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ia</w:t>
            </w:r>
            <w:r w:rsidRPr="00516508">
              <w:rPr>
                <w:rFonts w:ascii="Arial Narrow" w:hAnsi="Arial Narrow" w:cs="Calibri"/>
                <w:spacing w:val="-8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raj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ą</w:t>
            </w:r>
            <w:r w:rsidRPr="00516508">
              <w:rPr>
                <w:rFonts w:ascii="Arial Narrow" w:hAnsi="Arial Narrow" w:cs="Calibri"/>
                <w:position w:val="1"/>
              </w:rPr>
              <w:t>ce</w:t>
            </w:r>
            <w:r w:rsidRPr="00516508">
              <w:rPr>
                <w:rFonts w:ascii="Arial Narrow" w:hAnsi="Arial Narrow" w:cs="Calibri"/>
                <w:spacing w:val="-1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b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p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cz</w:t>
            </w:r>
            <w:r w:rsidRPr="00516508">
              <w:rPr>
                <w:rFonts w:ascii="Arial Narrow" w:hAnsi="Arial Narrow" w:cs="Calibri"/>
                <w:spacing w:val="3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</w:p>
          <w:p w14:paraId="071B1CAD" w14:textId="246CCF62" w:rsidR="003453F4" w:rsidRPr="00BC0A45" w:rsidRDefault="003453F4" w:rsidP="00BC0A45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l</w:t>
            </w:r>
            <w:r w:rsidRPr="00516508">
              <w:rPr>
                <w:rFonts w:ascii="Arial Narrow" w:hAnsi="Arial Narrow" w:cs="Calibri"/>
                <w:spacing w:val="1"/>
              </w:rPr>
              <w:t>e</w:t>
            </w:r>
            <w:r w:rsidRPr="00516508">
              <w:rPr>
                <w:rFonts w:ascii="Arial Narrow" w:hAnsi="Arial Narrow" w:cs="Calibri"/>
                <w:spacing w:val="-1"/>
              </w:rPr>
              <w:t>me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ty</w:t>
            </w:r>
            <w:r w:rsidRPr="00516508">
              <w:rPr>
                <w:rFonts w:ascii="Arial Narrow" w:hAnsi="Arial Narrow" w:cs="Calibri"/>
                <w:spacing w:val="-7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1"/>
              </w:rPr>
              <w:t>nn</w:t>
            </w:r>
            <w:r w:rsidRPr="00516508">
              <w:rPr>
                <w:rFonts w:ascii="Arial Narrow" w:hAnsi="Arial Narrow" w:cs="Calibri"/>
              </w:rPr>
              <w:t>e</w:t>
            </w:r>
            <w:r w:rsidRPr="00516508">
              <w:rPr>
                <w:rFonts w:ascii="Arial Narrow" w:hAnsi="Arial Narrow" w:cs="Calibri"/>
                <w:spacing w:val="-5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iż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  <w:spacing w:val="1"/>
              </w:rPr>
              <w:t>y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  <w:spacing w:val="2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io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e</w:t>
            </w:r>
            <w:r w:rsidRPr="00516508">
              <w:rPr>
                <w:rFonts w:ascii="Arial Narrow" w:hAnsi="Arial Narrow" w:cs="Calibri"/>
                <w:spacing w:val="-11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w</w:t>
            </w:r>
            <w:r w:rsidRPr="00516508">
              <w:rPr>
                <w:rFonts w:ascii="Arial Narrow" w:hAnsi="Arial Narrow" w:cs="Calibri"/>
                <w:spacing w:val="-1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3"/>
              </w:rPr>
              <w:t>0</w:t>
            </w:r>
            <w:r w:rsidRPr="00516508">
              <w:rPr>
                <w:rFonts w:ascii="Arial Narrow" w:hAnsi="Arial Narrow" w:cs="Calibri"/>
              </w:rPr>
              <w:t>2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09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d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02</w:t>
            </w:r>
            <w:r w:rsidR="00BC0A45">
              <w:rPr>
                <w:rFonts w:ascii="Arial Narrow" w:hAnsi="Arial Narrow" w:cs="Calibri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12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(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it</w:t>
            </w:r>
            <w:r w:rsidRPr="00516508">
              <w:rPr>
                <w:rFonts w:ascii="Arial Narrow" w:hAnsi="Arial Narrow" w:cs="Calibri"/>
                <w:spacing w:val="1"/>
              </w:rPr>
              <w:t>o</w:t>
            </w:r>
            <w:r w:rsidRPr="00516508">
              <w:rPr>
                <w:rFonts w:ascii="Arial Narrow" w:hAnsi="Arial Narrow" w:cs="Calibri"/>
              </w:rPr>
              <w:t>r</w:t>
            </w:r>
            <w:r w:rsidRPr="00516508">
              <w:rPr>
                <w:rFonts w:ascii="Arial Narrow" w:hAnsi="Arial Narrow" w:cs="Calibri"/>
                <w:spacing w:val="1"/>
              </w:rPr>
              <w:t>y</w:t>
            </w:r>
            <w:r w:rsidRPr="00516508">
              <w:rPr>
                <w:rFonts w:ascii="Arial Narrow" w:hAnsi="Arial Narrow" w:cs="Calibri"/>
              </w:rPr>
              <w:t>,</w:t>
            </w:r>
            <w:r w:rsidRPr="00516508">
              <w:rPr>
                <w:rFonts w:ascii="Arial Narrow" w:hAnsi="Arial Narrow" w:cs="Calibri"/>
                <w:spacing w:val="-9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t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</w:rPr>
              <w:t>l</w:t>
            </w:r>
            <w:r w:rsidRPr="00516508">
              <w:rPr>
                <w:rFonts w:ascii="Arial Narrow" w:hAnsi="Arial Narrow" w:cs="Calibri"/>
                <w:spacing w:val="1"/>
              </w:rPr>
              <w:t>e</w:t>
            </w:r>
            <w:r w:rsidRPr="00516508">
              <w:rPr>
                <w:rFonts w:ascii="Arial Narrow" w:hAnsi="Arial Narrow" w:cs="Calibri"/>
                <w:spacing w:val="-1"/>
              </w:rPr>
              <w:t>f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y</w:t>
            </w:r>
            <w:r w:rsidRPr="00516508">
              <w:rPr>
                <w:rFonts w:ascii="Arial Narrow" w:hAnsi="Arial Narrow" w:cs="Calibri"/>
                <w:spacing w:val="-6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k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</w:rPr>
              <w:t>órko</w:t>
            </w:r>
            <w:r w:rsidRPr="00516508">
              <w:rPr>
                <w:rFonts w:ascii="Arial Narrow" w:hAnsi="Arial Narrow" w:cs="Calibri"/>
                <w:spacing w:val="-1"/>
              </w:rPr>
              <w:t>we</w:t>
            </w:r>
            <w:r w:rsidRPr="00516508">
              <w:rPr>
                <w:rFonts w:ascii="Arial Narrow" w:hAnsi="Arial Narrow" w:cs="Calibri"/>
              </w:rPr>
              <w:t>)</w:t>
            </w:r>
          </w:p>
        </w:tc>
        <w:tc>
          <w:tcPr>
            <w:tcW w:w="1559" w:type="dxa"/>
            <w:vMerge w:val="restart"/>
          </w:tcPr>
          <w:p w14:paraId="7D89B8D7" w14:textId="4CDBF3CD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Jastrzębie-Zdrój</w:t>
            </w:r>
          </w:p>
        </w:tc>
        <w:tc>
          <w:tcPr>
            <w:tcW w:w="1701" w:type="dxa"/>
          </w:tcPr>
          <w:p w14:paraId="4F9781F1" w14:textId="1FAB7A68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C87EE5">
              <w:rPr>
                <w:rFonts w:ascii="Arial Narrow" w:hAnsi="Arial Narrow"/>
              </w:rPr>
              <w:t>ul. Rybnicka 6c</w:t>
            </w:r>
          </w:p>
        </w:tc>
        <w:tc>
          <w:tcPr>
            <w:tcW w:w="1020" w:type="dxa"/>
            <w:vMerge w:val="restart"/>
            <w:vAlign w:val="center"/>
          </w:tcPr>
          <w:p w14:paraId="7E5DEAE3" w14:textId="1460D8B9" w:rsidR="003453F4" w:rsidRPr="00B13778" w:rsidRDefault="00E34A5B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  <w:r w:rsidR="00B13778" w:rsidRPr="00B13778">
              <w:rPr>
                <w:rFonts w:ascii="Arial Narrow" w:hAnsi="Arial Narrow"/>
              </w:rPr>
              <w:t>,00</w:t>
            </w:r>
          </w:p>
        </w:tc>
        <w:tc>
          <w:tcPr>
            <w:tcW w:w="1532" w:type="dxa"/>
            <w:vMerge w:val="restart"/>
            <w:tcBorders>
              <w:top w:val="double" w:sz="4" w:space="0" w:color="auto"/>
            </w:tcBorders>
          </w:tcPr>
          <w:p w14:paraId="3627D936" w14:textId="44514F59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4CB7CE49" w14:textId="77777777" w:rsidTr="00B13778">
        <w:trPr>
          <w:trHeight w:val="194"/>
        </w:trPr>
        <w:tc>
          <w:tcPr>
            <w:tcW w:w="456" w:type="dxa"/>
            <w:vMerge/>
          </w:tcPr>
          <w:p w14:paraId="249581E7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16A539C9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5BA696B4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20F06A8F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</w:tcPr>
          <w:p w14:paraId="4234AA65" w14:textId="1083B75C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1020" w:type="dxa"/>
            <w:vMerge/>
            <w:vAlign w:val="center"/>
          </w:tcPr>
          <w:p w14:paraId="166C013D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7979B23D" w14:textId="7408F355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1C4CA16C" w14:textId="77777777" w:rsidTr="00B13778">
        <w:trPr>
          <w:trHeight w:val="194"/>
        </w:trPr>
        <w:tc>
          <w:tcPr>
            <w:tcW w:w="456" w:type="dxa"/>
            <w:vMerge/>
          </w:tcPr>
          <w:p w14:paraId="4271B7BD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1FA292BF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3AE46EFF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882FCA8" w14:textId="2D24CFA6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Pawłowice</w:t>
            </w:r>
          </w:p>
        </w:tc>
        <w:tc>
          <w:tcPr>
            <w:tcW w:w="1701" w:type="dxa"/>
          </w:tcPr>
          <w:p w14:paraId="0423B8F0" w14:textId="281DF42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1020" w:type="dxa"/>
            <w:vMerge/>
            <w:vAlign w:val="center"/>
          </w:tcPr>
          <w:p w14:paraId="45E16A63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697A84FC" w14:textId="4878304A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06F69EF7" w14:textId="77777777" w:rsidTr="00B13778">
        <w:trPr>
          <w:trHeight w:val="194"/>
        </w:trPr>
        <w:tc>
          <w:tcPr>
            <w:tcW w:w="456" w:type="dxa"/>
            <w:vMerge/>
          </w:tcPr>
          <w:p w14:paraId="42D978F6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2C024F35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6FA575EC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9A9DE7D" w14:textId="783ED46A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Suszec</w:t>
            </w:r>
          </w:p>
        </w:tc>
        <w:tc>
          <w:tcPr>
            <w:tcW w:w="1701" w:type="dxa"/>
          </w:tcPr>
          <w:p w14:paraId="44C92FB6" w14:textId="202C4AB2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1020" w:type="dxa"/>
            <w:vMerge/>
            <w:vAlign w:val="center"/>
          </w:tcPr>
          <w:p w14:paraId="70B46F05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75382BD6" w14:textId="73BB3A31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642A01DD" w14:textId="77777777" w:rsidTr="00B13778">
        <w:trPr>
          <w:trHeight w:val="194"/>
        </w:trPr>
        <w:tc>
          <w:tcPr>
            <w:tcW w:w="456" w:type="dxa"/>
            <w:vMerge/>
          </w:tcPr>
          <w:p w14:paraId="3E3D24B3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4AB5BEFE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396CF98E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4AE89EA" w14:textId="1D67E0CB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701" w:type="dxa"/>
          </w:tcPr>
          <w:p w14:paraId="56ED9ADE" w14:textId="5E3A4FED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1020" w:type="dxa"/>
            <w:vMerge/>
            <w:vAlign w:val="center"/>
          </w:tcPr>
          <w:p w14:paraId="7DF0FB25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745B0DB6" w14:textId="55141185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4559049E" w14:textId="77777777" w:rsidTr="00B13778">
        <w:trPr>
          <w:trHeight w:val="194"/>
        </w:trPr>
        <w:tc>
          <w:tcPr>
            <w:tcW w:w="456" w:type="dxa"/>
            <w:vMerge/>
          </w:tcPr>
          <w:p w14:paraId="3A967A24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39D87E69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417658FD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440A964" w14:textId="35279002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701" w:type="dxa"/>
          </w:tcPr>
          <w:p w14:paraId="6FAF461B" w14:textId="7E1918F3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1020" w:type="dxa"/>
            <w:vMerge/>
            <w:vAlign w:val="center"/>
          </w:tcPr>
          <w:p w14:paraId="43DCA8AF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32215F7D" w14:textId="20DFC6DC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11730D31" w14:textId="77777777" w:rsidTr="00B13778">
        <w:trPr>
          <w:trHeight w:val="194"/>
        </w:trPr>
        <w:tc>
          <w:tcPr>
            <w:tcW w:w="456" w:type="dxa"/>
            <w:vMerge/>
            <w:tcBorders>
              <w:bottom w:val="double" w:sz="4" w:space="0" w:color="auto"/>
            </w:tcBorders>
          </w:tcPr>
          <w:p w14:paraId="031302CF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  <w:tcBorders>
              <w:bottom w:val="double" w:sz="4" w:space="0" w:color="auto"/>
            </w:tcBorders>
          </w:tcPr>
          <w:p w14:paraId="0B5F77C6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  <w:tcBorders>
              <w:bottom w:val="double" w:sz="4" w:space="0" w:color="auto"/>
            </w:tcBorders>
          </w:tcPr>
          <w:p w14:paraId="68829FBA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76368743" w14:textId="49CC6269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24F00B0E" w14:textId="23DF2B06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1020" w:type="dxa"/>
            <w:vMerge/>
            <w:tcBorders>
              <w:bottom w:val="double" w:sz="4" w:space="0" w:color="auto"/>
            </w:tcBorders>
            <w:vAlign w:val="center"/>
          </w:tcPr>
          <w:p w14:paraId="4C7FADA8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  <w:tcBorders>
              <w:bottom w:val="double" w:sz="4" w:space="0" w:color="auto"/>
            </w:tcBorders>
          </w:tcPr>
          <w:p w14:paraId="27E4D95A" w14:textId="03401559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7871A328" w14:textId="77777777" w:rsidTr="00B13778">
        <w:trPr>
          <w:trHeight w:val="84"/>
        </w:trPr>
        <w:tc>
          <w:tcPr>
            <w:tcW w:w="456" w:type="dxa"/>
            <w:vMerge w:val="restart"/>
            <w:tcBorders>
              <w:top w:val="double" w:sz="4" w:space="0" w:color="auto"/>
            </w:tcBorders>
          </w:tcPr>
          <w:p w14:paraId="6529663C" w14:textId="51FB5633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099" w:type="dxa"/>
            <w:vMerge w:val="restart"/>
            <w:tcBorders>
              <w:top w:val="double" w:sz="4" w:space="0" w:color="auto"/>
            </w:tcBorders>
          </w:tcPr>
          <w:p w14:paraId="0043F41A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02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14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</w:tcBorders>
          </w:tcPr>
          <w:p w14:paraId="49F836ED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position w:val="1"/>
              </w:rPr>
              <w:t>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ż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position w:val="1"/>
              </w:rPr>
              <w:t>te</w:t>
            </w:r>
            <w:r w:rsidRPr="00516508">
              <w:rPr>
                <w:rFonts w:ascii="Arial Narrow" w:hAnsi="Arial Narrow" w:cs="Calibri"/>
                <w:spacing w:val="-5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rz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ąd</w:t>
            </w:r>
            <w:r w:rsidRPr="00516508">
              <w:rPr>
                <w:rFonts w:ascii="Arial Narrow" w:hAnsi="Arial Narrow" w:cs="Calibri"/>
                <w:position w:val="1"/>
              </w:rPr>
              <w:t>ze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ia</w:t>
            </w:r>
            <w:r w:rsidRPr="00516508">
              <w:rPr>
                <w:rFonts w:ascii="Arial Narrow" w:hAnsi="Arial Narrow" w:cs="Calibri"/>
                <w:spacing w:val="-8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5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iż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wym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io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</w:p>
          <w:p w14:paraId="526005C1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</w:rPr>
              <w:t>w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02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2"/>
              </w:rPr>
              <w:t>0</w:t>
            </w:r>
            <w:r w:rsidRPr="00516508">
              <w:rPr>
                <w:rFonts w:ascii="Arial Narrow" w:hAnsi="Arial Narrow" w:cs="Calibri"/>
              </w:rPr>
              <w:t>9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</w:rPr>
              <w:t>d</w:t>
            </w:r>
            <w:r w:rsidRPr="00516508">
              <w:rPr>
                <w:rFonts w:ascii="Arial Narrow" w:hAnsi="Arial Narrow" w:cs="Calibri"/>
              </w:rPr>
              <w:t>o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02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13</w:t>
            </w:r>
          </w:p>
        </w:tc>
        <w:tc>
          <w:tcPr>
            <w:tcW w:w="1559" w:type="dxa"/>
            <w:vMerge w:val="restart"/>
          </w:tcPr>
          <w:p w14:paraId="25242134" w14:textId="2AD1E769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Jastrzębie-Zdrój</w:t>
            </w:r>
          </w:p>
        </w:tc>
        <w:tc>
          <w:tcPr>
            <w:tcW w:w="1701" w:type="dxa"/>
          </w:tcPr>
          <w:p w14:paraId="579893CF" w14:textId="5F08B786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C87EE5">
              <w:rPr>
                <w:rFonts w:ascii="Arial Narrow" w:hAnsi="Arial Narrow"/>
              </w:rPr>
              <w:t>ul. Rybnicka 6c</w:t>
            </w:r>
          </w:p>
        </w:tc>
        <w:tc>
          <w:tcPr>
            <w:tcW w:w="1020" w:type="dxa"/>
            <w:vMerge w:val="restart"/>
            <w:vAlign w:val="center"/>
          </w:tcPr>
          <w:p w14:paraId="01114B41" w14:textId="26F83353" w:rsidR="003453F4" w:rsidRPr="00B13778" w:rsidRDefault="006C282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  <w:r w:rsidR="00B13778">
              <w:rPr>
                <w:rFonts w:ascii="Arial Narrow" w:hAnsi="Arial Narrow"/>
              </w:rPr>
              <w:t>,00</w:t>
            </w:r>
          </w:p>
        </w:tc>
        <w:tc>
          <w:tcPr>
            <w:tcW w:w="1532" w:type="dxa"/>
            <w:vMerge w:val="restart"/>
            <w:tcBorders>
              <w:top w:val="double" w:sz="4" w:space="0" w:color="auto"/>
            </w:tcBorders>
          </w:tcPr>
          <w:p w14:paraId="48C9954E" w14:textId="5935D3F5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3622B5E8" w14:textId="77777777" w:rsidTr="00B13778">
        <w:trPr>
          <w:trHeight w:val="82"/>
        </w:trPr>
        <w:tc>
          <w:tcPr>
            <w:tcW w:w="456" w:type="dxa"/>
            <w:vMerge/>
          </w:tcPr>
          <w:p w14:paraId="2BD73130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7986D0EE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440A3A24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57653E55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</w:tcPr>
          <w:p w14:paraId="6215391D" w14:textId="6C757488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1020" w:type="dxa"/>
            <w:vMerge/>
            <w:vAlign w:val="center"/>
          </w:tcPr>
          <w:p w14:paraId="55F8FF26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633CFF80" w14:textId="0F80A9A6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7D0C016F" w14:textId="77777777" w:rsidTr="00B13778">
        <w:trPr>
          <w:trHeight w:val="82"/>
        </w:trPr>
        <w:tc>
          <w:tcPr>
            <w:tcW w:w="456" w:type="dxa"/>
            <w:vMerge/>
          </w:tcPr>
          <w:p w14:paraId="6CA9480A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353DA1C4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1873B90B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A8E907F" w14:textId="51A782DB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Pawłowice</w:t>
            </w:r>
          </w:p>
        </w:tc>
        <w:tc>
          <w:tcPr>
            <w:tcW w:w="1701" w:type="dxa"/>
          </w:tcPr>
          <w:p w14:paraId="3A4A2623" w14:textId="710471FA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1020" w:type="dxa"/>
            <w:vMerge/>
            <w:vAlign w:val="center"/>
          </w:tcPr>
          <w:p w14:paraId="4A4DEECC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49A5E9ED" w14:textId="4C6142D6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6C677E71" w14:textId="77777777" w:rsidTr="00B13778">
        <w:trPr>
          <w:trHeight w:val="82"/>
        </w:trPr>
        <w:tc>
          <w:tcPr>
            <w:tcW w:w="456" w:type="dxa"/>
            <w:vMerge/>
          </w:tcPr>
          <w:p w14:paraId="50A00572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25FDC5A6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139445FA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A4D450A" w14:textId="2253F1FD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Suszec</w:t>
            </w:r>
          </w:p>
        </w:tc>
        <w:tc>
          <w:tcPr>
            <w:tcW w:w="1701" w:type="dxa"/>
          </w:tcPr>
          <w:p w14:paraId="415E5378" w14:textId="5295654D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1020" w:type="dxa"/>
            <w:vMerge/>
            <w:vAlign w:val="center"/>
          </w:tcPr>
          <w:p w14:paraId="5E7CB06A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5AB4FD55" w14:textId="2ACEE6E5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3D79A0C1" w14:textId="77777777" w:rsidTr="00B13778">
        <w:trPr>
          <w:trHeight w:val="82"/>
        </w:trPr>
        <w:tc>
          <w:tcPr>
            <w:tcW w:w="456" w:type="dxa"/>
            <w:vMerge/>
          </w:tcPr>
          <w:p w14:paraId="596AA9B7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6BFDA446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7C94069D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5CEB889" w14:textId="09773601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701" w:type="dxa"/>
          </w:tcPr>
          <w:p w14:paraId="768A3137" w14:textId="485C20F3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1020" w:type="dxa"/>
            <w:vMerge/>
            <w:vAlign w:val="center"/>
          </w:tcPr>
          <w:p w14:paraId="45B32ABB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2E8EF5D4" w14:textId="7088A873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791BE033" w14:textId="77777777" w:rsidTr="00B13778">
        <w:trPr>
          <w:trHeight w:val="82"/>
        </w:trPr>
        <w:tc>
          <w:tcPr>
            <w:tcW w:w="456" w:type="dxa"/>
            <w:vMerge/>
          </w:tcPr>
          <w:p w14:paraId="7E18E4AD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1C09B583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3B853563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05DE5CB" w14:textId="3D5F759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701" w:type="dxa"/>
          </w:tcPr>
          <w:p w14:paraId="2D455385" w14:textId="1168EC49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1020" w:type="dxa"/>
            <w:vMerge/>
            <w:vAlign w:val="center"/>
          </w:tcPr>
          <w:p w14:paraId="5D5E9689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</w:tcPr>
          <w:p w14:paraId="57A1E6B0" w14:textId="057B1198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34542EAA" w14:textId="77777777" w:rsidTr="00B13778">
        <w:trPr>
          <w:trHeight w:val="82"/>
        </w:trPr>
        <w:tc>
          <w:tcPr>
            <w:tcW w:w="456" w:type="dxa"/>
            <w:vMerge/>
            <w:tcBorders>
              <w:bottom w:val="double" w:sz="4" w:space="0" w:color="auto"/>
            </w:tcBorders>
          </w:tcPr>
          <w:p w14:paraId="3D7504CE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  <w:tcBorders>
              <w:bottom w:val="double" w:sz="4" w:space="0" w:color="auto"/>
            </w:tcBorders>
          </w:tcPr>
          <w:p w14:paraId="4D462B7A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  <w:tcBorders>
              <w:bottom w:val="double" w:sz="4" w:space="0" w:color="auto"/>
            </w:tcBorders>
          </w:tcPr>
          <w:p w14:paraId="17FEBC97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2295BB75" w14:textId="122F08A9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65453FBC" w14:textId="013D767A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1020" w:type="dxa"/>
            <w:vMerge/>
            <w:tcBorders>
              <w:bottom w:val="double" w:sz="4" w:space="0" w:color="auto"/>
            </w:tcBorders>
            <w:vAlign w:val="center"/>
          </w:tcPr>
          <w:p w14:paraId="79C5E8AB" w14:textId="77777777" w:rsidR="003453F4" w:rsidRPr="00B13778" w:rsidRDefault="003453F4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1532" w:type="dxa"/>
            <w:vMerge/>
            <w:tcBorders>
              <w:bottom w:val="double" w:sz="4" w:space="0" w:color="auto"/>
            </w:tcBorders>
          </w:tcPr>
          <w:p w14:paraId="2CAAED09" w14:textId="10C1E6F4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2956D67C" w14:textId="77777777" w:rsidTr="00B13778">
        <w:trPr>
          <w:trHeight w:val="84"/>
        </w:trPr>
        <w:tc>
          <w:tcPr>
            <w:tcW w:w="456" w:type="dxa"/>
            <w:vMerge w:val="restart"/>
            <w:tcBorders>
              <w:top w:val="double" w:sz="4" w:space="0" w:color="auto"/>
            </w:tcBorders>
          </w:tcPr>
          <w:p w14:paraId="3A8D1CDC" w14:textId="3226C07D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099" w:type="dxa"/>
            <w:vMerge w:val="restart"/>
            <w:tcBorders>
              <w:top w:val="double" w:sz="4" w:space="0" w:color="auto"/>
            </w:tcBorders>
          </w:tcPr>
          <w:p w14:paraId="5298E9FB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02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16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</w:tcBorders>
          </w:tcPr>
          <w:p w14:paraId="4F5515A7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</w:rPr>
            </w:pPr>
            <w:r w:rsidRPr="00516508">
              <w:rPr>
                <w:rFonts w:ascii="Arial Narrow" w:hAnsi="Arial Narrow" w:cs="Calibri"/>
                <w:spacing w:val="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l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eme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ty</w:t>
            </w:r>
            <w:r w:rsidRPr="00516508">
              <w:rPr>
                <w:rFonts w:ascii="Arial Narrow" w:hAnsi="Arial Narrow" w:cs="Calibri"/>
                <w:spacing w:val="-7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s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un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ę</w:t>
            </w:r>
            <w:r w:rsidRPr="00516508">
              <w:rPr>
                <w:rFonts w:ascii="Arial Narrow" w:hAnsi="Arial Narrow" w:cs="Calibri"/>
                <w:spacing w:val="3"/>
                <w:position w:val="1"/>
              </w:rPr>
              <w:t>t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8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 xml:space="preserve">z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zu</w:t>
            </w:r>
            <w:r w:rsidRPr="00516508">
              <w:rPr>
                <w:rFonts w:ascii="Arial Narrow" w:hAnsi="Arial Narrow" w:cs="Calibri"/>
                <w:position w:val="1"/>
              </w:rPr>
              <w:t>ż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position w:val="1"/>
              </w:rPr>
              <w:t>t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y</w:t>
            </w:r>
            <w:r w:rsidRPr="00516508">
              <w:rPr>
                <w:rFonts w:ascii="Arial Narrow" w:hAnsi="Arial Narrow" w:cs="Calibri"/>
                <w:position w:val="1"/>
              </w:rPr>
              <w:t>ch</w:t>
            </w:r>
            <w:r w:rsidRPr="00516508">
              <w:rPr>
                <w:rFonts w:ascii="Arial Narrow" w:hAnsi="Arial Narrow" w:cs="Calibri"/>
                <w:spacing w:val="-8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rz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ąd</w:t>
            </w:r>
            <w:r w:rsidRPr="00516508">
              <w:rPr>
                <w:rFonts w:ascii="Arial Narrow" w:hAnsi="Arial Narrow" w:cs="Calibri"/>
                <w:position w:val="1"/>
              </w:rPr>
              <w:t>zeń</w:t>
            </w:r>
            <w:r w:rsidRPr="00516508">
              <w:rPr>
                <w:rFonts w:ascii="Arial Narrow" w:hAnsi="Arial Narrow" w:cs="Calibri"/>
                <w:spacing w:val="-7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nn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spacing w:val="-5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iż</w:t>
            </w:r>
          </w:p>
          <w:p w14:paraId="0E2C8ED9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  <w:spacing w:val="-1"/>
              </w:rPr>
              <w:t>w</w:t>
            </w:r>
            <w:r w:rsidRPr="00516508">
              <w:rPr>
                <w:rFonts w:ascii="Arial Narrow" w:hAnsi="Arial Narrow" w:cs="Calibri"/>
                <w:spacing w:val="1"/>
              </w:rPr>
              <w:t>y</w:t>
            </w:r>
            <w:r w:rsidRPr="00516508">
              <w:rPr>
                <w:rFonts w:ascii="Arial Narrow" w:hAnsi="Arial Narrow" w:cs="Calibri"/>
                <w:spacing w:val="-1"/>
              </w:rPr>
              <w:t>m</w:t>
            </w:r>
            <w:r w:rsidRPr="00516508">
              <w:rPr>
                <w:rFonts w:ascii="Arial Narrow" w:hAnsi="Arial Narrow" w:cs="Calibri"/>
              </w:rPr>
              <w:t>i</w:t>
            </w:r>
            <w:r w:rsidRPr="00516508">
              <w:rPr>
                <w:rFonts w:ascii="Arial Narrow" w:hAnsi="Arial Narrow" w:cs="Calibri"/>
                <w:spacing w:val="-1"/>
              </w:rPr>
              <w:t>e</w:t>
            </w:r>
            <w:r w:rsidRPr="00516508">
              <w:rPr>
                <w:rFonts w:ascii="Arial Narrow" w:hAnsi="Arial Narrow" w:cs="Calibri"/>
                <w:spacing w:val="1"/>
              </w:rPr>
              <w:t>n</w:t>
            </w:r>
            <w:r w:rsidRPr="00516508">
              <w:rPr>
                <w:rFonts w:ascii="Arial Narrow" w:hAnsi="Arial Narrow" w:cs="Calibri"/>
              </w:rPr>
              <w:t>io</w:t>
            </w:r>
            <w:r w:rsidRPr="00516508">
              <w:rPr>
                <w:rFonts w:ascii="Arial Narrow" w:hAnsi="Arial Narrow" w:cs="Calibri"/>
                <w:spacing w:val="4"/>
              </w:rPr>
              <w:t>n</w:t>
            </w:r>
            <w:r w:rsidRPr="00516508">
              <w:rPr>
                <w:rFonts w:ascii="Arial Narrow" w:hAnsi="Arial Narrow" w:cs="Calibri"/>
              </w:rPr>
              <w:t>e</w:t>
            </w:r>
            <w:r w:rsidRPr="00516508">
              <w:rPr>
                <w:rFonts w:ascii="Arial Narrow" w:hAnsi="Arial Narrow" w:cs="Calibri"/>
                <w:spacing w:val="-11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16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</w:rPr>
              <w:t>02</w:t>
            </w:r>
            <w:r w:rsidRPr="00516508">
              <w:rPr>
                <w:rFonts w:ascii="Arial Narrow" w:hAnsi="Arial Narrow" w:cs="Calibri"/>
                <w:spacing w:val="-2"/>
              </w:rPr>
              <w:t xml:space="preserve"> </w:t>
            </w:r>
            <w:r w:rsidRPr="00516508">
              <w:rPr>
                <w:rFonts w:ascii="Arial Narrow" w:hAnsi="Arial Narrow" w:cs="Calibri"/>
                <w:spacing w:val="2"/>
              </w:rPr>
              <w:t>1</w:t>
            </w:r>
            <w:r w:rsidRPr="00516508">
              <w:rPr>
                <w:rFonts w:ascii="Arial Narrow" w:hAnsi="Arial Narrow" w:cs="Calibri"/>
              </w:rPr>
              <w:t>5</w:t>
            </w:r>
          </w:p>
        </w:tc>
        <w:tc>
          <w:tcPr>
            <w:tcW w:w="1559" w:type="dxa"/>
            <w:vMerge w:val="restart"/>
          </w:tcPr>
          <w:p w14:paraId="406AC48F" w14:textId="163E22D2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Jastrzębie-Zdrój</w:t>
            </w:r>
          </w:p>
        </w:tc>
        <w:tc>
          <w:tcPr>
            <w:tcW w:w="1701" w:type="dxa"/>
          </w:tcPr>
          <w:p w14:paraId="183F35B8" w14:textId="0B0F6E2B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C87EE5">
              <w:rPr>
                <w:rFonts w:ascii="Arial Narrow" w:hAnsi="Arial Narrow"/>
              </w:rPr>
              <w:t>ul. Rybnicka 6c</w:t>
            </w:r>
          </w:p>
        </w:tc>
        <w:tc>
          <w:tcPr>
            <w:tcW w:w="1020" w:type="dxa"/>
            <w:vMerge w:val="restart"/>
            <w:vAlign w:val="center"/>
          </w:tcPr>
          <w:p w14:paraId="01732D99" w14:textId="1B506FBC" w:rsidR="003453F4" w:rsidRPr="00B13778" w:rsidRDefault="00B13778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2,00</w:t>
            </w:r>
          </w:p>
        </w:tc>
        <w:tc>
          <w:tcPr>
            <w:tcW w:w="1532" w:type="dxa"/>
            <w:vMerge w:val="restart"/>
            <w:tcBorders>
              <w:top w:val="double" w:sz="4" w:space="0" w:color="auto"/>
            </w:tcBorders>
          </w:tcPr>
          <w:p w14:paraId="5E70D2E0" w14:textId="387BD3A5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4D74946F" w14:textId="77777777" w:rsidTr="00B13778">
        <w:trPr>
          <w:trHeight w:val="82"/>
        </w:trPr>
        <w:tc>
          <w:tcPr>
            <w:tcW w:w="456" w:type="dxa"/>
            <w:vMerge/>
          </w:tcPr>
          <w:p w14:paraId="35D51CCF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4BBEF948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786E0EF4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314091A4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</w:tcPr>
          <w:p w14:paraId="152002BE" w14:textId="6A02128E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1020" w:type="dxa"/>
            <w:vMerge/>
            <w:vAlign w:val="center"/>
          </w:tcPr>
          <w:p w14:paraId="7E828F25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0815F56A" w14:textId="3AA8F31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11035CB2" w14:textId="77777777" w:rsidTr="00B13778">
        <w:trPr>
          <w:trHeight w:val="82"/>
        </w:trPr>
        <w:tc>
          <w:tcPr>
            <w:tcW w:w="456" w:type="dxa"/>
            <w:vMerge/>
          </w:tcPr>
          <w:p w14:paraId="0C6F579F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26811474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40FA67A1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1665BE2" w14:textId="68CA9293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Pawłowice</w:t>
            </w:r>
          </w:p>
        </w:tc>
        <w:tc>
          <w:tcPr>
            <w:tcW w:w="1701" w:type="dxa"/>
          </w:tcPr>
          <w:p w14:paraId="2EDFE97C" w14:textId="6C8EC57D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1020" w:type="dxa"/>
            <w:vMerge/>
            <w:vAlign w:val="center"/>
          </w:tcPr>
          <w:p w14:paraId="1C317F54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5F0D019A" w14:textId="71BA8948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6C6BC783" w14:textId="77777777" w:rsidTr="00B13778">
        <w:trPr>
          <w:trHeight w:val="82"/>
        </w:trPr>
        <w:tc>
          <w:tcPr>
            <w:tcW w:w="456" w:type="dxa"/>
            <w:vMerge/>
          </w:tcPr>
          <w:p w14:paraId="4907D3C8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4C54858F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619499FC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CE44CFD" w14:textId="3E660BC3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Suszec</w:t>
            </w:r>
          </w:p>
        </w:tc>
        <w:tc>
          <w:tcPr>
            <w:tcW w:w="1701" w:type="dxa"/>
          </w:tcPr>
          <w:p w14:paraId="7D6A43B9" w14:textId="3C3B3D41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1020" w:type="dxa"/>
            <w:vMerge/>
            <w:vAlign w:val="center"/>
          </w:tcPr>
          <w:p w14:paraId="225F6361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70B50AC9" w14:textId="31EE69D8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69B44DCB" w14:textId="77777777" w:rsidTr="00B13778">
        <w:trPr>
          <w:trHeight w:val="82"/>
        </w:trPr>
        <w:tc>
          <w:tcPr>
            <w:tcW w:w="456" w:type="dxa"/>
            <w:vMerge/>
          </w:tcPr>
          <w:p w14:paraId="70F93B26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245F1A44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6F7F671C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vMerge w:val="restart"/>
          </w:tcPr>
          <w:p w14:paraId="05A39729" w14:textId="15796167" w:rsidR="003453F4" w:rsidRPr="00E510B4" w:rsidRDefault="003453F4" w:rsidP="00C87EE5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Rybnik</w:t>
            </w:r>
          </w:p>
        </w:tc>
        <w:tc>
          <w:tcPr>
            <w:tcW w:w="1701" w:type="dxa"/>
          </w:tcPr>
          <w:p w14:paraId="6FEAA847" w14:textId="1C6A9D7D" w:rsidR="003453F4" w:rsidRDefault="003453F4" w:rsidP="00C87EE5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Winklera 5</w:t>
            </w:r>
          </w:p>
        </w:tc>
        <w:tc>
          <w:tcPr>
            <w:tcW w:w="1020" w:type="dxa"/>
            <w:vMerge/>
            <w:vAlign w:val="center"/>
          </w:tcPr>
          <w:p w14:paraId="47D0A40B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1846A854" w14:textId="407446E5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62A66649" w14:textId="77777777" w:rsidTr="00B13778">
        <w:trPr>
          <w:trHeight w:val="82"/>
        </w:trPr>
        <w:tc>
          <w:tcPr>
            <w:tcW w:w="456" w:type="dxa"/>
            <w:vMerge/>
          </w:tcPr>
          <w:p w14:paraId="401150F9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735C34C0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336090DA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vMerge/>
          </w:tcPr>
          <w:p w14:paraId="1AA1D2A4" w14:textId="77777777" w:rsidR="003453F4" w:rsidRDefault="003453F4" w:rsidP="00C87EE5">
            <w:p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701" w:type="dxa"/>
          </w:tcPr>
          <w:p w14:paraId="4D1A9014" w14:textId="72337949" w:rsidR="003453F4" w:rsidRDefault="003453F4" w:rsidP="00C87EE5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Mościckiego 5d</w:t>
            </w:r>
          </w:p>
        </w:tc>
        <w:tc>
          <w:tcPr>
            <w:tcW w:w="1020" w:type="dxa"/>
            <w:vMerge/>
            <w:vAlign w:val="center"/>
          </w:tcPr>
          <w:p w14:paraId="60FE6A15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0F163971" w14:textId="2A322692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62EFF285" w14:textId="77777777" w:rsidTr="00B13778">
        <w:trPr>
          <w:trHeight w:val="82"/>
        </w:trPr>
        <w:tc>
          <w:tcPr>
            <w:tcW w:w="456" w:type="dxa"/>
            <w:vMerge/>
          </w:tcPr>
          <w:p w14:paraId="3237ACBC" w14:textId="77777777" w:rsidR="003453F4" w:rsidRPr="00D6653C" w:rsidRDefault="003453F4" w:rsidP="00F406EB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1CEA7207" w14:textId="77777777" w:rsidR="003453F4" w:rsidRPr="00516508" w:rsidRDefault="003453F4" w:rsidP="00F406EB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69254631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vMerge/>
          </w:tcPr>
          <w:p w14:paraId="5602A2DC" w14:textId="77777777" w:rsidR="003453F4" w:rsidRDefault="003453F4" w:rsidP="00F406EB">
            <w:p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E2EC2B0" w14:textId="064D1ED8" w:rsidR="003453F4" w:rsidRDefault="003453F4" w:rsidP="00F406EB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Chwałowicka</w:t>
            </w:r>
          </w:p>
        </w:tc>
        <w:tc>
          <w:tcPr>
            <w:tcW w:w="1020" w:type="dxa"/>
            <w:vMerge/>
            <w:vAlign w:val="center"/>
          </w:tcPr>
          <w:p w14:paraId="628F2178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22EFC1F1" w14:textId="1B388691" w:rsidR="003453F4" w:rsidRPr="00516508" w:rsidRDefault="003453F4" w:rsidP="00F406EB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3AC6A310" w14:textId="77777777" w:rsidTr="00B13778">
        <w:trPr>
          <w:trHeight w:val="82"/>
        </w:trPr>
        <w:tc>
          <w:tcPr>
            <w:tcW w:w="456" w:type="dxa"/>
            <w:vMerge/>
          </w:tcPr>
          <w:p w14:paraId="3DF73094" w14:textId="77777777" w:rsidR="003453F4" w:rsidRPr="00D6653C" w:rsidRDefault="003453F4" w:rsidP="00F406EB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4F0F83F8" w14:textId="77777777" w:rsidR="003453F4" w:rsidRPr="00516508" w:rsidRDefault="003453F4" w:rsidP="00F406EB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214691A5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vMerge/>
          </w:tcPr>
          <w:p w14:paraId="2B4E2489" w14:textId="77777777" w:rsidR="003453F4" w:rsidRDefault="003453F4" w:rsidP="00F406EB">
            <w:p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FDC5B15" w14:textId="57A4ED4E" w:rsidR="003453F4" w:rsidRDefault="003453F4" w:rsidP="00F406EB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Kopalniana</w:t>
            </w:r>
          </w:p>
        </w:tc>
        <w:tc>
          <w:tcPr>
            <w:tcW w:w="1020" w:type="dxa"/>
            <w:vMerge/>
            <w:vAlign w:val="center"/>
          </w:tcPr>
          <w:p w14:paraId="399AD0BC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739F211F" w14:textId="2803ECA9" w:rsidR="003453F4" w:rsidRPr="00516508" w:rsidRDefault="003453F4" w:rsidP="00F406EB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73D1808A" w14:textId="77777777" w:rsidTr="00B13778">
        <w:trPr>
          <w:trHeight w:val="82"/>
        </w:trPr>
        <w:tc>
          <w:tcPr>
            <w:tcW w:w="456" w:type="dxa"/>
            <w:vMerge/>
          </w:tcPr>
          <w:p w14:paraId="23B4F064" w14:textId="77777777" w:rsidR="003453F4" w:rsidRPr="00D6653C" w:rsidRDefault="003453F4" w:rsidP="00F406EB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6F770424" w14:textId="77777777" w:rsidR="003453F4" w:rsidRPr="00516508" w:rsidRDefault="003453F4" w:rsidP="00F406EB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43E6D4C9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vMerge/>
          </w:tcPr>
          <w:p w14:paraId="097DF8AB" w14:textId="77777777" w:rsidR="003453F4" w:rsidRDefault="003453F4" w:rsidP="00F406EB">
            <w:p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0B95CD6" w14:textId="6D30A2F3" w:rsidR="003453F4" w:rsidRDefault="003453F4" w:rsidP="00F406EB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Przewozowa</w:t>
            </w:r>
          </w:p>
        </w:tc>
        <w:tc>
          <w:tcPr>
            <w:tcW w:w="1020" w:type="dxa"/>
            <w:vMerge/>
            <w:vAlign w:val="center"/>
          </w:tcPr>
          <w:p w14:paraId="4279B6BD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222B57BC" w14:textId="03467EC3" w:rsidR="003453F4" w:rsidRPr="00516508" w:rsidRDefault="003453F4" w:rsidP="00F406EB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2A1CDDAB" w14:textId="77777777" w:rsidTr="00B13778">
        <w:trPr>
          <w:trHeight w:val="82"/>
        </w:trPr>
        <w:tc>
          <w:tcPr>
            <w:tcW w:w="456" w:type="dxa"/>
            <w:vMerge/>
          </w:tcPr>
          <w:p w14:paraId="741F9FB5" w14:textId="77777777" w:rsidR="003453F4" w:rsidRPr="00D6653C" w:rsidRDefault="003453F4" w:rsidP="00F406EB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7C3EC967" w14:textId="77777777" w:rsidR="003453F4" w:rsidRPr="00516508" w:rsidRDefault="003453F4" w:rsidP="00F406EB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0FC16EEE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vMerge/>
          </w:tcPr>
          <w:p w14:paraId="0AC95357" w14:textId="77777777" w:rsidR="003453F4" w:rsidRDefault="003453F4" w:rsidP="00F406EB">
            <w:p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688EF0E4" w14:textId="7DE82767" w:rsidR="003453F4" w:rsidRDefault="003453F4" w:rsidP="00F406EB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Energetyków</w:t>
            </w:r>
          </w:p>
        </w:tc>
        <w:tc>
          <w:tcPr>
            <w:tcW w:w="1020" w:type="dxa"/>
            <w:vMerge/>
            <w:vAlign w:val="center"/>
          </w:tcPr>
          <w:p w14:paraId="69B0DA05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4EBC552F" w14:textId="52643778" w:rsidR="003453F4" w:rsidRPr="00516508" w:rsidRDefault="003453F4" w:rsidP="00F406EB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09A9FAAE" w14:textId="77777777" w:rsidTr="00B13778">
        <w:trPr>
          <w:trHeight w:val="82"/>
        </w:trPr>
        <w:tc>
          <w:tcPr>
            <w:tcW w:w="456" w:type="dxa"/>
            <w:vMerge/>
          </w:tcPr>
          <w:p w14:paraId="1415106E" w14:textId="77777777" w:rsidR="003453F4" w:rsidRPr="00D6653C" w:rsidRDefault="003453F4" w:rsidP="00F406EB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072411DF" w14:textId="77777777" w:rsidR="003453F4" w:rsidRPr="00516508" w:rsidRDefault="003453F4" w:rsidP="00F406EB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0DCE5D8C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40E78CEA" w14:textId="77777777" w:rsidR="003453F4" w:rsidRDefault="003453F4" w:rsidP="00F406EB">
            <w:p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0E15CAAC" w14:textId="4E3CA69C" w:rsidR="003453F4" w:rsidRDefault="003453F4" w:rsidP="00F406EB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3 Maja</w:t>
            </w:r>
          </w:p>
        </w:tc>
        <w:tc>
          <w:tcPr>
            <w:tcW w:w="1020" w:type="dxa"/>
            <w:vMerge/>
            <w:vAlign w:val="center"/>
          </w:tcPr>
          <w:p w14:paraId="2C901908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750CDDE8" w14:textId="40A8F371" w:rsidR="003453F4" w:rsidRPr="00516508" w:rsidRDefault="003453F4" w:rsidP="00F406EB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2B748642" w14:textId="77777777" w:rsidTr="00B13778">
        <w:trPr>
          <w:trHeight w:val="82"/>
        </w:trPr>
        <w:tc>
          <w:tcPr>
            <w:tcW w:w="456" w:type="dxa"/>
            <w:vMerge/>
          </w:tcPr>
          <w:p w14:paraId="7DD1EE96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79BAF663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148B2496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9074245" w14:textId="6BDE0311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701" w:type="dxa"/>
          </w:tcPr>
          <w:p w14:paraId="6686183F" w14:textId="47A9AF5E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1020" w:type="dxa"/>
            <w:vMerge/>
            <w:vAlign w:val="center"/>
          </w:tcPr>
          <w:p w14:paraId="0B56D18E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415D1828" w14:textId="2F1D1FB9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25DBDFAD" w14:textId="77777777" w:rsidTr="00B13778">
        <w:trPr>
          <w:trHeight w:val="82"/>
        </w:trPr>
        <w:tc>
          <w:tcPr>
            <w:tcW w:w="456" w:type="dxa"/>
            <w:vMerge/>
          </w:tcPr>
          <w:p w14:paraId="304F4FA5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6DAF3339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754CFA14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522D285" w14:textId="3F288B1A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701" w:type="dxa"/>
          </w:tcPr>
          <w:p w14:paraId="43F2F888" w14:textId="53B9914C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1020" w:type="dxa"/>
            <w:vMerge/>
            <w:vAlign w:val="center"/>
          </w:tcPr>
          <w:p w14:paraId="6F7CA6DA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5B35466E" w14:textId="1CB1E3CB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516D2684" w14:textId="77777777" w:rsidTr="00B13778">
        <w:trPr>
          <w:trHeight w:val="82"/>
        </w:trPr>
        <w:tc>
          <w:tcPr>
            <w:tcW w:w="456" w:type="dxa"/>
            <w:vMerge/>
          </w:tcPr>
          <w:p w14:paraId="5BE3078A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2FA51E23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6C81F8DB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134E916" w14:textId="3EB9E6D0" w:rsidR="003453F4" w:rsidRDefault="003453F4" w:rsidP="00C87EE5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Kuźnia Raciborska</w:t>
            </w:r>
          </w:p>
        </w:tc>
        <w:tc>
          <w:tcPr>
            <w:tcW w:w="1701" w:type="dxa"/>
          </w:tcPr>
          <w:p w14:paraId="75DED0D3" w14:textId="06E9475A" w:rsidR="003453F4" w:rsidRDefault="003453F4" w:rsidP="00C87EE5">
            <w:pPr>
              <w:spacing w:line="264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ul. Krasickiego 12</w:t>
            </w:r>
          </w:p>
        </w:tc>
        <w:tc>
          <w:tcPr>
            <w:tcW w:w="1020" w:type="dxa"/>
            <w:vMerge/>
            <w:vAlign w:val="center"/>
          </w:tcPr>
          <w:p w14:paraId="2C25685B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7FFE14B3" w14:textId="1C19FDAC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1B4B9EFD" w14:textId="77777777" w:rsidTr="00B13778">
        <w:trPr>
          <w:trHeight w:val="82"/>
        </w:trPr>
        <w:tc>
          <w:tcPr>
            <w:tcW w:w="456" w:type="dxa"/>
            <w:vMerge/>
            <w:tcBorders>
              <w:bottom w:val="double" w:sz="4" w:space="0" w:color="auto"/>
            </w:tcBorders>
          </w:tcPr>
          <w:p w14:paraId="7F20B108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  <w:tcBorders>
              <w:bottom w:val="double" w:sz="4" w:space="0" w:color="auto"/>
            </w:tcBorders>
          </w:tcPr>
          <w:p w14:paraId="24348129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  <w:tcBorders>
              <w:bottom w:val="double" w:sz="4" w:space="0" w:color="auto"/>
            </w:tcBorders>
          </w:tcPr>
          <w:p w14:paraId="0D4BC21D" w14:textId="77777777" w:rsidR="003453F4" w:rsidRPr="00516508" w:rsidRDefault="003453F4" w:rsidP="00B13778">
            <w:pPr>
              <w:widowControl w:val="0"/>
              <w:autoSpaceDE w:val="0"/>
              <w:autoSpaceDN w:val="0"/>
              <w:adjustRightInd w:val="0"/>
              <w:spacing w:line="264" w:lineRule="auto"/>
              <w:ind w:right="-20"/>
              <w:rPr>
                <w:rFonts w:ascii="Arial Narrow" w:hAnsi="Arial Narrow" w:cs="Calibri"/>
                <w:spacing w:val="1"/>
                <w:position w:val="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2E627933" w14:textId="116D3BE4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12D068E1" w14:textId="1107FCE2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1020" w:type="dxa"/>
            <w:vMerge/>
            <w:tcBorders>
              <w:bottom w:val="double" w:sz="4" w:space="0" w:color="auto"/>
            </w:tcBorders>
            <w:vAlign w:val="center"/>
          </w:tcPr>
          <w:p w14:paraId="4096A626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  <w:tcBorders>
              <w:bottom w:val="double" w:sz="4" w:space="0" w:color="auto"/>
            </w:tcBorders>
          </w:tcPr>
          <w:p w14:paraId="605440ED" w14:textId="32213FBB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03742763" w14:textId="77777777" w:rsidTr="00B13778">
        <w:trPr>
          <w:trHeight w:val="56"/>
        </w:trPr>
        <w:tc>
          <w:tcPr>
            <w:tcW w:w="456" w:type="dxa"/>
            <w:vMerge w:val="restart"/>
            <w:tcBorders>
              <w:top w:val="double" w:sz="4" w:space="0" w:color="auto"/>
            </w:tcBorders>
          </w:tcPr>
          <w:p w14:paraId="036F173C" w14:textId="13B34CB6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099" w:type="dxa"/>
            <w:vMerge w:val="restart"/>
            <w:tcBorders>
              <w:top w:val="double" w:sz="4" w:space="0" w:color="auto"/>
            </w:tcBorders>
          </w:tcPr>
          <w:p w14:paraId="57DB1783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1</w:t>
            </w:r>
            <w:r w:rsidRPr="00516508">
              <w:rPr>
                <w:rFonts w:ascii="Arial Narrow" w:hAnsi="Arial Narrow" w:cs="Calibri"/>
                <w:position w:val="1"/>
              </w:rPr>
              <w:t>*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</w:tcBorders>
          </w:tcPr>
          <w:p w14:paraId="0B21D7B5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  <w:position w:val="1"/>
              </w:rPr>
              <w:t>Bat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rie</w:t>
            </w:r>
            <w:r w:rsidRPr="00516508">
              <w:rPr>
                <w:rFonts w:ascii="Arial Narrow" w:hAnsi="Arial Narrow" w:cs="Calibri"/>
                <w:spacing w:val="-7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ku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m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la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t</w:t>
            </w:r>
            <w:r w:rsidRPr="00516508">
              <w:rPr>
                <w:rFonts w:ascii="Arial Narrow" w:hAnsi="Arial Narrow" w:cs="Calibri"/>
                <w:position w:val="1"/>
              </w:rPr>
              <w:t>ory</w:t>
            </w:r>
            <w:r w:rsidRPr="00516508">
              <w:rPr>
                <w:rFonts w:ascii="Arial Narrow" w:hAnsi="Arial Narrow" w:cs="Calibri"/>
                <w:spacing w:val="-9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oł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3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</w:p>
        </w:tc>
        <w:tc>
          <w:tcPr>
            <w:tcW w:w="1559" w:type="dxa"/>
            <w:vMerge w:val="restart"/>
          </w:tcPr>
          <w:p w14:paraId="6F5463D0" w14:textId="0C8EDBF4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Jastrzębie-Zdrój</w:t>
            </w:r>
          </w:p>
        </w:tc>
        <w:tc>
          <w:tcPr>
            <w:tcW w:w="1701" w:type="dxa"/>
          </w:tcPr>
          <w:p w14:paraId="35CB5954" w14:textId="7F912A5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C87EE5">
              <w:rPr>
                <w:rFonts w:ascii="Arial Narrow" w:hAnsi="Arial Narrow"/>
              </w:rPr>
              <w:t>ul. Rybnicka 6c</w:t>
            </w:r>
          </w:p>
        </w:tc>
        <w:tc>
          <w:tcPr>
            <w:tcW w:w="1020" w:type="dxa"/>
            <w:vMerge w:val="restart"/>
            <w:vAlign w:val="center"/>
          </w:tcPr>
          <w:p w14:paraId="7CA7A619" w14:textId="156F4C97" w:rsidR="003453F4" w:rsidRPr="00B13778" w:rsidRDefault="00B13778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  <w:r w:rsidRPr="00B13778">
              <w:rPr>
                <w:rFonts w:ascii="Arial Narrow" w:hAnsi="Arial Narrow"/>
              </w:rPr>
              <w:t>1,</w:t>
            </w:r>
            <w:r w:rsidR="006C2824">
              <w:rPr>
                <w:rFonts w:ascii="Arial Narrow" w:hAnsi="Arial Narrow"/>
              </w:rPr>
              <w:t>0</w:t>
            </w:r>
            <w:r w:rsidRPr="00B13778">
              <w:rPr>
                <w:rFonts w:ascii="Arial Narrow" w:hAnsi="Arial Narrow"/>
              </w:rPr>
              <w:t>0</w:t>
            </w:r>
          </w:p>
        </w:tc>
        <w:tc>
          <w:tcPr>
            <w:tcW w:w="1532" w:type="dxa"/>
            <w:vMerge w:val="restart"/>
            <w:tcBorders>
              <w:top w:val="double" w:sz="4" w:space="0" w:color="auto"/>
            </w:tcBorders>
          </w:tcPr>
          <w:p w14:paraId="2C5CE970" w14:textId="6E70E900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1DA73B28" w14:textId="77777777" w:rsidTr="00B13778">
        <w:trPr>
          <w:trHeight w:val="56"/>
        </w:trPr>
        <w:tc>
          <w:tcPr>
            <w:tcW w:w="456" w:type="dxa"/>
            <w:vMerge/>
          </w:tcPr>
          <w:p w14:paraId="5504B1C8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302530A8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1DC85F32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2AF8C38D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</w:tcPr>
          <w:p w14:paraId="2472CF84" w14:textId="7F1253AC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1020" w:type="dxa"/>
            <w:vMerge/>
            <w:vAlign w:val="center"/>
          </w:tcPr>
          <w:p w14:paraId="6B887D55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638FC5E1" w14:textId="469C0C16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06673E54" w14:textId="77777777" w:rsidTr="00B13778">
        <w:trPr>
          <w:trHeight w:val="56"/>
        </w:trPr>
        <w:tc>
          <w:tcPr>
            <w:tcW w:w="456" w:type="dxa"/>
            <w:vMerge/>
          </w:tcPr>
          <w:p w14:paraId="33952F05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7D39A336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27374B00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F45068F" w14:textId="5F98E818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Pawłowice</w:t>
            </w:r>
          </w:p>
        </w:tc>
        <w:tc>
          <w:tcPr>
            <w:tcW w:w="1701" w:type="dxa"/>
          </w:tcPr>
          <w:p w14:paraId="66196155" w14:textId="7D20E84A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1020" w:type="dxa"/>
            <w:vMerge/>
            <w:vAlign w:val="center"/>
          </w:tcPr>
          <w:p w14:paraId="3A46ECD3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76B7DB5C" w14:textId="6E3D21CF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4A45BA85" w14:textId="77777777" w:rsidTr="00B13778">
        <w:trPr>
          <w:trHeight w:val="56"/>
        </w:trPr>
        <w:tc>
          <w:tcPr>
            <w:tcW w:w="456" w:type="dxa"/>
            <w:vMerge/>
          </w:tcPr>
          <w:p w14:paraId="41CED131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363C12E1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39ACFF8E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CD4BECE" w14:textId="080CD35D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Suszec</w:t>
            </w:r>
          </w:p>
        </w:tc>
        <w:tc>
          <w:tcPr>
            <w:tcW w:w="1701" w:type="dxa"/>
          </w:tcPr>
          <w:p w14:paraId="48A8C4F8" w14:textId="727C53FE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1020" w:type="dxa"/>
            <w:vMerge/>
            <w:vAlign w:val="center"/>
          </w:tcPr>
          <w:p w14:paraId="43003A1B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0D9939A9" w14:textId="4DF82069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5CA91673" w14:textId="77777777" w:rsidTr="00B13778">
        <w:trPr>
          <w:trHeight w:val="56"/>
        </w:trPr>
        <w:tc>
          <w:tcPr>
            <w:tcW w:w="456" w:type="dxa"/>
            <w:vMerge/>
          </w:tcPr>
          <w:p w14:paraId="70116E02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67B63FEE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55BF7B61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DED23FD" w14:textId="6F1546D0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Wodzisław Śląski</w:t>
            </w:r>
          </w:p>
        </w:tc>
        <w:tc>
          <w:tcPr>
            <w:tcW w:w="1701" w:type="dxa"/>
          </w:tcPr>
          <w:p w14:paraId="7D8A5C06" w14:textId="26AF33E2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Radlińska 72</w:t>
            </w:r>
          </w:p>
        </w:tc>
        <w:tc>
          <w:tcPr>
            <w:tcW w:w="1020" w:type="dxa"/>
            <w:vMerge/>
            <w:vAlign w:val="center"/>
          </w:tcPr>
          <w:p w14:paraId="7CFEBBB7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3FF95E72" w14:textId="7AC1EF1A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5BD8C982" w14:textId="77777777" w:rsidTr="00B13778">
        <w:trPr>
          <w:trHeight w:val="56"/>
        </w:trPr>
        <w:tc>
          <w:tcPr>
            <w:tcW w:w="456" w:type="dxa"/>
            <w:vMerge/>
          </w:tcPr>
          <w:p w14:paraId="5DCF2E37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702CD828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036D711E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89945AC" w14:textId="1E4A83F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Racibórz</w:t>
            </w:r>
          </w:p>
        </w:tc>
        <w:tc>
          <w:tcPr>
            <w:tcW w:w="1701" w:type="dxa"/>
          </w:tcPr>
          <w:p w14:paraId="4B128CAF" w14:textId="2A661B4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Studzienna 3</w:t>
            </w:r>
          </w:p>
        </w:tc>
        <w:tc>
          <w:tcPr>
            <w:tcW w:w="1020" w:type="dxa"/>
            <w:vMerge/>
            <w:vAlign w:val="center"/>
          </w:tcPr>
          <w:p w14:paraId="33470ACE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21ABEE11" w14:textId="537464AC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087F9DBB" w14:textId="77777777" w:rsidTr="00B13778">
        <w:trPr>
          <w:trHeight w:val="56"/>
        </w:trPr>
        <w:tc>
          <w:tcPr>
            <w:tcW w:w="456" w:type="dxa"/>
            <w:vMerge/>
            <w:tcBorders>
              <w:bottom w:val="double" w:sz="4" w:space="0" w:color="auto"/>
            </w:tcBorders>
          </w:tcPr>
          <w:p w14:paraId="26B75712" w14:textId="77777777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  <w:tcBorders>
              <w:bottom w:val="double" w:sz="4" w:space="0" w:color="auto"/>
            </w:tcBorders>
          </w:tcPr>
          <w:p w14:paraId="62941505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  <w:tcBorders>
              <w:bottom w:val="double" w:sz="4" w:space="0" w:color="auto"/>
            </w:tcBorders>
          </w:tcPr>
          <w:p w14:paraId="65F74598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5A35BDD2" w14:textId="2BB54B83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5AC006D1" w14:textId="2A3132C9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1020" w:type="dxa"/>
            <w:vMerge/>
            <w:tcBorders>
              <w:bottom w:val="double" w:sz="4" w:space="0" w:color="auto"/>
            </w:tcBorders>
            <w:vAlign w:val="center"/>
          </w:tcPr>
          <w:p w14:paraId="1E5CC03E" w14:textId="77777777" w:rsidR="003453F4" w:rsidRPr="00516508" w:rsidRDefault="003453F4" w:rsidP="00B13778">
            <w:pPr>
              <w:spacing w:line="264" w:lineRule="auto"/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  <w:tcBorders>
              <w:bottom w:val="double" w:sz="4" w:space="0" w:color="auto"/>
            </w:tcBorders>
          </w:tcPr>
          <w:p w14:paraId="13D25E7D" w14:textId="47763F0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05ED3221" w14:textId="77777777" w:rsidTr="00B13778">
        <w:trPr>
          <w:trHeight w:val="56"/>
        </w:trPr>
        <w:tc>
          <w:tcPr>
            <w:tcW w:w="456" w:type="dxa"/>
            <w:vMerge w:val="restart"/>
            <w:tcBorders>
              <w:top w:val="double" w:sz="4" w:space="0" w:color="auto"/>
            </w:tcBorders>
          </w:tcPr>
          <w:p w14:paraId="1A17AF33" w14:textId="609298AA" w:rsidR="003453F4" w:rsidRPr="00D6653C" w:rsidRDefault="003453F4" w:rsidP="00D6653C">
            <w:pPr>
              <w:pStyle w:val="Akapitzlist"/>
              <w:numPr>
                <w:ilvl w:val="0"/>
                <w:numId w:val="44"/>
              </w:numPr>
              <w:spacing w:line="264" w:lineRule="auto"/>
              <w:rPr>
                <w:rFonts w:ascii="Arial Narrow" w:hAnsi="Arial Narrow"/>
              </w:rPr>
            </w:pPr>
          </w:p>
        </w:tc>
        <w:tc>
          <w:tcPr>
            <w:tcW w:w="1099" w:type="dxa"/>
            <w:vMerge w:val="restart"/>
            <w:tcBorders>
              <w:top w:val="double" w:sz="4" w:space="0" w:color="auto"/>
            </w:tcBorders>
          </w:tcPr>
          <w:p w14:paraId="19A8EDC7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  <w:position w:val="1"/>
              </w:rPr>
              <w:t>16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06</w:t>
            </w:r>
            <w:r w:rsidRPr="00516508">
              <w:rPr>
                <w:rFonts w:ascii="Arial Narrow" w:hAnsi="Arial Narrow" w:cs="Calibri"/>
                <w:spacing w:val="-2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0</w:t>
            </w:r>
            <w:r w:rsidRPr="00516508">
              <w:rPr>
                <w:rFonts w:ascii="Arial Narrow" w:hAnsi="Arial Narrow" w:cs="Calibri"/>
                <w:spacing w:val="2"/>
                <w:position w:val="1"/>
              </w:rPr>
              <w:t>2</w:t>
            </w:r>
            <w:r w:rsidRPr="00516508">
              <w:rPr>
                <w:rFonts w:ascii="Arial Narrow" w:hAnsi="Arial Narrow" w:cs="Calibri"/>
                <w:position w:val="1"/>
              </w:rPr>
              <w:t>*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</w:tcBorders>
          </w:tcPr>
          <w:p w14:paraId="00B6B241" w14:textId="77777777" w:rsidR="003453F4" w:rsidRPr="00516508" w:rsidRDefault="003453F4" w:rsidP="00B13778">
            <w:pPr>
              <w:spacing w:line="264" w:lineRule="auto"/>
              <w:rPr>
                <w:rFonts w:ascii="Arial Narrow" w:hAnsi="Arial Narrow"/>
                <w:b/>
              </w:rPr>
            </w:pPr>
            <w:r w:rsidRPr="00516508">
              <w:rPr>
                <w:rFonts w:ascii="Arial Narrow" w:hAnsi="Arial Narrow" w:cs="Calibri"/>
                <w:position w:val="1"/>
              </w:rPr>
              <w:t>Bat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e</w:t>
            </w:r>
            <w:r w:rsidRPr="00516508">
              <w:rPr>
                <w:rFonts w:ascii="Arial Narrow" w:hAnsi="Arial Narrow" w:cs="Calibri"/>
                <w:position w:val="1"/>
              </w:rPr>
              <w:t>rie</w:t>
            </w:r>
            <w:r w:rsidRPr="00516508">
              <w:rPr>
                <w:rFonts w:ascii="Arial Narrow" w:hAnsi="Arial Narrow" w:cs="Calibri"/>
                <w:spacing w:val="-7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i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ku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m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u</w:t>
            </w:r>
            <w:r w:rsidRPr="00516508">
              <w:rPr>
                <w:rFonts w:ascii="Arial Narrow" w:hAnsi="Arial Narrow" w:cs="Calibri"/>
                <w:position w:val="1"/>
              </w:rPr>
              <w:t>la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t</w:t>
            </w:r>
            <w:r w:rsidRPr="00516508">
              <w:rPr>
                <w:rFonts w:ascii="Arial Narrow" w:hAnsi="Arial Narrow" w:cs="Calibri"/>
                <w:position w:val="1"/>
              </w:rPr>
              <w:t>ory</w:t>
            </w:r>
            <w:r w:rsidRPr="00516508">
              <w:rPr>
                <w:rFonts w:ascii="Arial Narrow" w:hAnsi="Arial Narrow" w:cs="Calibri"/>
                <w:spacing w:val="-9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n</w:t>
            </w:r>
            <w:r w:rsidRPr="00516508">
              <w:rPr>
                <w:rFonts w:ascii="Arial Narrow" w:hAnsi="Arial Narrow" w:cs="Calibri"/>
                <w:position w:val="1"/>
              </w:rPr>
              <w:t>ikl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spacing w:val="6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position w:val="1"/>
              </w:rPr>
              <w:t>-</w:t>
            </w:r>
            <w:r w:rsidRPr="00516508">
              <w:rPr>
                <w:rFonts w:ascii="Arial Narrow" w:hAnsi="Arial Narrow" w:cs="Calibri"/>
                <w:spacing w:val="-8"/>
                <w:position w:val="1"/>
              </w:rPr>
              <w:t xml:space="preserve"> </w:t>
            </w:r>
            <w:r w:rsidRPr="00516508">
              <w:rPr>
                <w:rFonts w:ascii="Arial Narrow" w:hAnsi="Arial Narrow" w:cs="Calibri"/>
                <w:position w:val="1"/>
              </w:rPr>
              <w:t>k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ad</w:t>
            </w:r>
            <w:r w:rsidRPr="00516508">
              <w:rPr>
                <w:rFonts w:ascii="Arial Narrow" w:hAnsi="Arial Narrow" w:cs="Calibri"/>
                <w:spacing w:val="-1"/>
                <w:position w:val="1"/>
              </w:rPr>
              <w:t>m</w:t>
            </w:r>
            <w:r w:rsidRPr="00516508">
              <w:rPr>
                <w:rFonts w:ascii="Arial Narrow" w:hAnsi="Arial Narrow" w:cs="Calibri"/>
                <w:position w:val="1"/>
              </w:rPr>
              <w:t>o</w:t>
            </w:r>
            <w:r w:rsidRPr="00516508">
              <w:rPr>
                <w:rFonts w:ascii="Arial Narrow" w:hAnsi="Arial Narrow" w:cs="Calibri"/>
                <w:spacing w:val="1"/>
                <w:position w:val="1"/>
              </w:rPr>
              <w:t>w</w:t>
            </w:r>
            <w:r w:rsidRPr="00516508">
              <w:rPr>
                <w:rFonts w:ascii="Arial Narrow" w:hAnsi="Arial Narrow" w:cs="Calibri"/>
                <w:position w:val="1"/>
              </w:rPr>
              <w:t>e</w:t>
            </w:r>
          </w:p>
        </w:tc>
        <w:tc>
          <w:tcPr>
            <w:tcW w:w="1559" w:type="dxa"/>
            <w:vMerge w:val="restart"/>
          </w:tcPr>
          <w:p w14:paraId="19410F68" w14:textId="6848DF70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Jastrzębie-Zdrój</w:t>
            </w:r>
          </w:p>
        </w:tc>
        <w:tc>
          <w:tcPr>
            <w:tcW w:w="1701" w:type="dxa"/>
          </w:tcPr>
          <w:p w14:paraId="7B7346F7" w14:textId="4792B469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C87EE5">
              <w:rPr>
                <w:rFonts w:ascii="Arial Narrow" w:hAnsi="Arial Narrow"/>
              </w:rPr>
              <w:t>ul. Rybnicka 6c</w:t>
            </w:r>
          </w:p>
        </w:tc>
        <w:tc>
          <w:tcPr>
            <w:tcW w:w="1020" w:type="dxa"/>
            <w:vMerge w:val="restart"/>
            <w:vAlign w:val="center"/>
          </w:tcPr>
          <w:p w14:paraId="49EB8E28" w14:textId="699236CA" w:rsidR="003453F4" w:rsidRPr="00B13778" w:rsidRDefault="00B13778" w:rsidP="00B13778">
            <w:pPr>
              <w:spacing w:line="264" w:lineRule="auto"/>
              <w:jc w:val="center"/>
              <w:rPr>
                <w:rFonts w:ascii="Arial Narrow" w:hAnsi="Arial Narrow"/>
              </w:rPr>
            </w:pPr>
            <w:r w:rsidRPr="00B13778">
              <w:rPr>
                <w:rFonts w:ascii="Arial Narrow" w:hAnsi="Arial Narrow"/>
              </w:rPr>
              <w:t>1,</w:t>
            </w:r>
            <w:r w:rsidR="006C2824">
              <w:rPr>
                <w:rFonts w:ascii="Arial Narrow" w:hAnsi="Arial Narrow"/>
              </w:rPr>
              <w:t>0</w:t>
            </w:r>
            <w:r w:rsidRPr="00B13778">
              <w:rPr>
                <w:rFonts w:ascii="Arial Narrow" w:hAnsi="Arial Narrow"/>
              </w:rPr>
              <w:t>0</w:t>
            </w:r>
          </w:p>
        </w:tc>
        <w:tc>
          <w:tcPr>
            <w:tcW w:w="1532" w:type="dxa"/>
            <w:vMerge w:val="restart"/>
            <w:tcBorders>
              <w:top w:val="double" w:sz="4" w:space="0" w:color="auto"/>
            </w:tcBorders>
          </w:tcPr>
          <w:p w14:paraId="7BE11B9C" w14:textId="6747D60D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079FF071" w14:textId="77777777" w:rsidTr="00B13778">
        <w:trPr>
          <w:trHeight w:val="56"/>
        </w:trPr>
        <w:tc>
          <w:tcPr>
            <w:tcW w:w="456" w:type="dxa"/>
            <w:vMerge/>
          </w:tcPr>
          <w:p w14:paraId="386C12DA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251C18A1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41E98D63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14:paraId="37E1F1F2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  <w:tc>
          <w:tcPr>
            <w:tcW w:w="1701" w:type="dxa"/>
          </w:tcPr>
          <w:p w14:paraId="720BA8BA" w14:textId="621FEE85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Energetyków 17</w:t>
            </w:r>
          </w:p>
        </w:tc>
        <w:tc>
          <w:tcPr>
            <w:tcW w:w="1020" w:type="dxa"/>
            <w:vMerge/>
          </w:tcPr>
          <w:p w14:paraId="23B482B1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4454E347" w14:textId="6CB981C6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1C65D30B" w14:textId="77777777" w:rsidTr="00B13778">
        <w:trPr>
          <w:trHeight w:val="56"/>
        </w:trPr>
        <w:tc>
          <w:tcPr>
            <w:tcW w:w="456" w:type="dxa"/>
            <w:vMerge/>
          </w:tcPr>
          <w:p w14:paraId="1DD7C3C5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797E1030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74400768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769184A" w14:textId="4EB0B5DC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Pawłowice</w:t>
            </w:r>
          </w:p>
        </w:tc>
        <w:tc>
          <w:tcPr>
            <w:tcW w:w="1701" w:type="dxa"/>
          </w:tcPr>
          <w:p w14:paraId="75D5C44B" w14:textId="7E0E3E01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Krucza 18</w:t>
            </w:r>
          </w:p>
        </w:tc>
        <w:tc>
          <w:tcPr>
            <w:tcW w:w="1020" w:type="dxa"/>
            <w:vMerge/>
          </w:tcPr>
          <w:p w14:paraId="168B9FD8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24D8634A" w14:textId="5F067A38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3167D7CE" w14:textId="77777777" w:rsidTr="00B13778">
        <w:trPr>
          <w:trHeight w:val="56"/>
        </w:trPr>
        <w:tc>
          <w:tcPr>
            <w:tcW w:w="456" w:type="dxa"/>
            <w:vMerge/>
          </w:tcPr>
          <w:p w14:paraId="095E1994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7A07E84D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1C67D241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5F9B9E4" w14:textId="6C3DA185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 w:rsidRPr="00E510B4">
              <w:rPr>
                <w:rFonts w:ascii="Arial Narrow" w:hAnsi="Arial Narrow"/>
              </w:rPr>
              <w:t>Suszec</w:t>
            </w:r>
          </w:p>
        </w:tc>
        <w:tc>
          <w:tcPr>
            <w:tcW w:w="1701" w:type="dxa"/>
          </w:tcPr>
          <w:p w14:paraId="685D3518" w14:textId="036D96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Piaskowa 35</w:t>
            </w:r>
          </w:p>
        </w:tc>
        <w:tc>
          <w:tcPr>
            <w:tcW w:w="1020" w:type="dxa"/>
            <w:vMerge/>
          </w:tcPr>
          <w:p w14:paraId="1868E7ED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</w:tcPr>
          <w:p w14:paraId="5ACACEAE" w14:textId="057FF1B9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  <w:tr w:rsidR="003453F4" w:rsidRPr="00516508" w14:paraId="72D0341C" w14:textId="77777777" w:rsidTr="00B13778">
        <w:trPr>
          <w:trHeight w:val="56"/>
        </w:trPr>
        <w:tc>
          <w:tcPr>
            <w:tcW w:w="456" w:type="dxa"/>
            <w:vMerge/>
          </w:tcPr>
          <w:p w14:paraId="05BA2521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099" w:type="dxa"/>
            <w:vMerge/>
          </w:tcPr>
          <w:p w14:paraId="512F0B4D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2126" w:type="dxa"/>
            <w:vMerge/>
          </w:tcPr>
          <w:p w14:paraId="14D1582D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 w:cs="Calibri"/>
                <w:position w:val="1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14:paraId="3E306999" w14:textId="327F093A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Żory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624FF5B6" w14:textId="50B5769E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>ul. Pszczyńska 54</w:t>
            </w:r>
          </w:p>
        </w:tc>
        <w:tc>
          <w:tcPr>
            <w:tcW w:w="1020" w:type="dxa"/>
            <w:vMerge/>
            <w:tcBorders>
              <w:bottom w:val="double" w:sz="4" w:space="0" w:color="auto"/>
            </w:tcBorders>
          </w:tcPr>
          <w:p w14:paraId="1DF7C231" w14:textId="77777777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  <w:tc>
          <w:tcPr>
            <w:tcW w:w="1532" w:type="dxa"/>
            <w:vMerge/>
            <w:tcBorders>
              <w:bottom w:val="double" w:sz="4" w:space="0" w:color="auto"/>
            </w:tcBorders>
          </w:tcPr>
          <w:p w14:paraId="30922CDF" w14:textId="0B963EE6" w:rsidR="003453F4" w:rsidRPr="00516508" w:rsidRDefault="003453F4" w:rsidP="00C87EE5">
            <w:pPr>
              <w:spacing w:line="264" w:lineRule="auto"/>
              <w:rPr>
                <w:rFonts w:ascii="Arial Narrow" w:hAnsi="Arial Narrow"/>
                <w:b/>
              </w:rPr>
            </w:pPr>
          </w:p>
        </w:tc>
      </w:tr>
    </w:tbl>
    <w:p w14:paraId="69DE7491" w14:textId="77777777" w:rsidR="003E37A5" w:rsidRDefault="003E37A5" w:rsidP="003E37A5">
      <w:pPr>
        <w:spacing w:line="264" w:lineRule="auto"/>
        <w:rPr>
          <w:rFonts w:ascii="Arial Narrow" w:hAnsi="Arial Narrow"/>
          <w:b/>
        </w:rPr>
      </w:pPr>
    </w:p>
    <w:p w14:paraId="758A8B27" w14:textId="77777777" w:rsidR="0093510F" w:rsidRDefault="0093510F" w:rsidP="003E37A5">
      <w:pPr>
        <w:spacing w:line="264" w:lineRule="auto"/>
        <w:rPr>
          <w:rFonts w:ascii="Arial Narrow" w:hAnsi="Arial Narrow"/>
          <w:b/>
        </w:rPr>
      </w:pPr>
    </w:p>
    <w:p w14:paraId="01338E40" w14:textId="77777777" w:rsidR="0093510F" w:rsidRDefault="0093510F" w:rsidP="003E37A5">
      <w:pPr>
        <w:spacing w:line="264" w:lineRule="auto"/>
        <w:rPr>
          <w:rFonts w:ascii="Arial Narrow" w:hAnsi="Arial Narrow"/>
          <w:b/>
        </w:rPr>
      </w:pPr>
    </w:p>
    <w:p w14:paraId="33E1D03B" w14:textId="77777777" w:rsidR="0093510F" w:rsidRPr="00516508" w:rsidRDefault="0093510F" w:rsidP="0093510F">
      <w:pPr>
        <w:widowControl w:val="0"/>
        <w:autoSpaceDE w:val="0"/>
        <w:autoSpaceDN w:val="0"/>
        <w:adjustRightInd w:val="0"/>
        <w:spacing w:line="264" w:lineRule="auto"/>
        <w:jc w:val="center"/>
        <w:rPr>
          <w:rFonts w:ascii="Arial Narrow" w:hAnsi="Arial Narrow" w:cs="Calibri"/>
          <w:b/>
        </w:rPr>
      </w:pPr>
      <w:r w:rsidRPr="00516508">
        <w:rPr>
          <w:rFonts w:ascii="Arial Narrow" w:hAnsi="Arial Narrow" w:cs="Calibri"/>
          <w:b/>
        </w:rPr>
        <w:t xml:space="preserve">TABELA nr </w:t>
      </w:r>
      <w:r>
        <w:rPr>
          <w:rFonts w:ascii="Arial Narrow" w:hAnsi="Arial Narrow" w:cs="Calibri"/>
          <w:b/>
        </w:rPr>
        <w:t>3</w:t>
      </w:r>
    </w:p>
    <w:p w14:paraId="78FE35CE" w14:textId="77777777" w:rsidR="0093510F" w:rsidRPr="002F673F" w:rsidRDefault="0093510F" w:rsidP="0093510F">
      <w:pPr>
        <w:widowControl w:val="0"/>
        <w:autoSpaceDE w:val="0"/>
        <w:autoSpaceDN w:val="0"/>
        <w:adjustRightInd w:val="0"/>
        <w:spacing w:line="264" w:lineRule="auto"/>
        <w:jc w:val="center"/>
        <w:rPr>
          <w:rFonts w:ascii="Arial Narrow" w:hAnsi="Arial Narrow" w:cs="Calibri"/>
          <w:b/>
        </w:rPr>
      </w:pPr>
      <w:r w:rsidRPr="00516508">
        <w:rPr>
          <w:rFonts w:ascii="Arial Narrow" w:hAnsi="Arial Narrow" w:cs="Calibri"/>
          <w:b/>
          <w:position w:val="1"/>
        </w:rPr>
        <w:t>KOSZ</w:t>
      </w:r>
      <w:r w:rsidRPr="00516508">
        <w:rPr>
          <w:rFonts w:ascii="Arial Narrow" w:hAnsi="Arial Narrow" w:cs="Calibri"/>
          <w:b/>
          <w:spacing w:val="1"/>
          <w:position w:val="1"/>
        </w:rPr>
        <w:t>T</w:t>
      </w:r>
      <w:r w:rsidRPr="00516508">
        <w:rPr>
          <w:rFonts w:ascii="Arial Narrow" w:hAnsi="Arial Narrow" w:cs="Calibri"/>
          <w:b/>
          <w:position w:val="1"/>
        </w:rPr>
        <w:t>Y</w:t>
      </w:r>
      <w:r w:rsidRPr="00516508">
        <w:rPr>
          <w:rFonts w:ascii="Arial Narrow" w:hAnsi="Arial Narrow" w:cs="Calibri"/>
          <w:b/>
          <w:spacing w:val="-7"/>
          <w:position w:val="1"/>
        </w:rPr>
        <w:t xml:space="preserve"> </w:t>
      </w:r>
      <w:r w:rsidRPr="00516508">
        <w:rPr>
          <w:rFonts w:ascii="Arial Narrow" w:hAnsi="Arial Narrow" w:cs="Calibri"/>
          <w:b/>
          <w:spacing w:val="1"/>
          <w:position w:val="1"/>
        </w:rPr>
        <w:t>P</w:t>
      </w:r>
      <w:r w:rsidRPr="00516508">
        <w:rPr>
          <w:rFonts w:ascii="Arial Narrow" w:hAnsi="Arial Narrow" w:cs="Calibri"/>
          <w:b/>
          <w:position w:val="1"/>
        </w:rPr>
        <w:t>O</w:t>
      </w:r>
      <w:r w:rsidRPr="00516508">
        <w:rPr>
          <w:rFonts w:ascii="Arial Narrow" w:hAnsi="Arial Narrow" w:cs="Calibri"/>
          <w:b/>
          <w:spacing w:val="1"/>
          <w:position w:val="1"/>
        </w:rPr>
        <w:t>N</w:t>
      </w:r>
      <w:r w:rsidRPr="00516508">
        <w:rPr>
          <w:rFonts w:ascii="Arial Narrow" w:hAnsi="Arial Narrow" w:cs="Calibri"/>
          <w:b/>
          <w:position w:val="1"/>
        </w:rPr>
        <w:t>OS</w:t>
      </w:r>
      <w:r w:rsidRPr="00516508">
        <w:rPr>
          <w:rFonts w:ascii="Arial Narrow" w:hAnsi="Arial Narrow" w:cs="Calibri"/>
          <w:b/>
          <w:spacing w:val="2"/>
          <w:position w:val="1"/>
        </w:rPr>
        <w:t>Z</w:t>
      </w:r>
      <w:r w:rsidRPr="00516508">
        <w:rPr>
          <w:rFonts w:ascii="Arial Narrow" w:hAnsi="Arial Narrow" w:cs="Calibri"/>
          <w:b/>
          <w:position w:val="1"/>
        </w:rPr>
        <w:t>O</w:t>
      </w:r>
      <w:r w:rsidRPr="00516508">
        <w:rPr>
          <w:rFonts w:ascii="Arial Narrow" w:hAnsi="Arial Narrow" w:cs="Calibri"/>
          <w:b/>
          <w:spacing w:val="1"/>
          <w:position w:val="1"/>
        </w:rPr>
        <w:t>N</w:t>
      </w:r>
      <w:r w:rsidRPr="00516508">
        <w:rPr>
          <w:rFonts w:ascii="Arial Narrow" w:hAnsi="Arial Narrow" w:cs="Calibri"/>
          <w:b/>
          <w:position w:val="1"/>
        </w:rPr>
        <w:t>E</w:t>
      </w:r>
      <w:r w:rsidRPr="00516508">
        <w:rPr>
          <w:rFonts w:ascii="Arial Narrow" w:hAnsi="Arial Narrow" w:cs="Calibri"/>
          <w:b/>
          <w:spacing w:val="-9"/>
          <w:position w:val="1"/>
        </w:rPr>
        <w:t xml:space="preserve"> </w:t>
      </w:r>
      <w:r w:rsidRPr="00516508">
        <w:rPr>
          <w:rFonts w:ascii="Arial Narrow" w:hAnsi="Arial Narrow" w:cs="Calibri"/>
          <w:b/>
          <w:spacing w:val="1"/>
          <w:position w:val="1"/>
        </w:rPr>
        <w:t>P</w:t>
      </w:r>
      <w:r w:rsidRPr="00516508">
        <w:rPr>
          <w:rFonts w:ascii="Arial Narrow" w:hAnsi="Arial Narrow" w:cs="Calibri"/>
          <w:b/>
          <w:position w:val="1"/>
        </w:rPr>
        <w:t>RZ</w:t>
      </w:r>
      <w:r w:rsidRPr="00516508">
        <w:rPr>
          <w:rFonts w:ascii="Arial Narrow" w:hAnsi="Arial Narrow" w:cs="Calibri"/>
          <w:b/>
          <w:spacing w:val="1"/>
          <w:position w:val="1"/>
        </w:rPr>
        <w:t>E</w:t>
      </w:r>
      <w:r w:rsidRPr="00516508">
        <w:rPr>
          <w:rFonts w:ascii="Arial Narrow" w:hAnsi="Arial Narrow" w:cs="Calibri"/>
          <w:b/>
          <w:position w:val="1"/>
        </w:rPr>
        <w:t>Z</w:t>
      </w:r>
      <w:r w:rsidRPr="00516508">
        <w:rPr>
          <w:rFonts w:ascii="Arial Narrow" w:hAnsi="Arial Narrow" w:cs="Calibri"/>
          <w:b/>
          <w:spacing w:val="-4"/>
          <w:position w:val="1"/>
        </w:rPr>
        <w:t xml:space="preserve"> </w:t>
      </w:r>
      <w:r w:rsidRPr="002F673F">
        <w:rPr>
          <w:rFonts w:ascii="Arial Narrow" w:hAnsi="Arial Narrow" w:cs="Calibri"/>
          <w:b/>
          <w:position w:val="1"/>
        </w:rPr>
        <w:t>ZAMAWIAJĄCEGO</w:t>
      </w:r>
    </w:p>
    <w:p w14:paraId="5CD8F03A" w14:textId="77777777" w:rsidR="0093510F" w:rsidRDefault="0093510F" w:rsidP="003E37A5">
      <w:pPr>
        <w:spacing w:line="264" w:lineRule="auto"/>
        <w:rPr>
          <w:rFonts w:ascii="Arial Narrow" w:hAnsi="Arial Narrow"/>
          <w:b/>
        </w:rPr>
      </w:pPr>
    </w:p>
    <w:tbl>
      <w:tblPr>
        <w:tblStyle w:val="Tabela-Siatka"/>
        <w:tblW w:w="949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21"/>
        <w:gridCol w:w="2661"/>
        <w:gridCol w:w="974"/>
        <w:gridCol w:w="1787"/>
        <w:gridCol w:w="812"/>
        <w:gridCol w:w="2840"/>
      </w:tblGrid>
      <w:tr w:rsidR="00C4113D" w:rsidRPr="002F673F" w14:paraId="65DA7813" w14:textId="77777777" w:rsidTr="00C4113D">
        <w:trPr>
          <w:trHeight w:val="470"/>
        </w:trPr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02608520" w14:textId="77777777" w:rsidR="00C4113D" w:rsidRPr="002F673F" w:rsidRDefault="00C4113D" w:rsidP="00C4113D">
            <w:pPr>
              <w:widowControl w:val="0"/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Arial Narrow" w:hAnsi="Arial Narrow"/>
              </w:rPr>
            </w:pPr>
          </w:p>
          <w:p w14:paraId="4BDFC516" w14:textId="77777777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  <w:r w:rsidRPr="002F673F">
              <w:rPr>
                <w:rFonts w:ascii="Arial Narrow" w:hAnsi="Arial Narrow" w:cs="Calibri"/>
              </w:rPr>
              <w:t>L</w:t>
            </w:r>
            <w:r w:rsidRPr="002F673F">
              <w:rPr>
                <w:rFonts w:ascii="Arial Narrow" w:hAnsi="Arial Narrow" w:cs="Calibri"/>
                <w:spacing w:val="1"/>
              </w:rPr>
              <w:t>p</w:t>
            </w:r>
            <w:r w:rsidRPr="002F673F">
              <w:rPr>
                <w:rFonts w:ascii="Arial Narrow" w:hAnsi="Arial Narrow" w:cs="Calibri"/>
              </w:rPr>
              <w:t>.</w:t>
            </w:r>
          </w:p>
        </w:tc>
        <w:tc>
          <w:tcPr>
            <w:tcW w:w="2661" w:type="dxa"/>
            <w:tcBorders>
              <w:bottom w:val="single" w:sz="4" w:space="0" w:color="auto"/>
            </w:tcBorders>
            <w:vAlign w:val="center"/>
          </w:tcPr>
          <w:p w14:paraId="6298BA21" w14:textId="77777777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Wyszczególnienie</w:t>
            </w:r>
          </w:p>
        </w:tc>
        <w:tc>
          <w:tcPr>
            <w:tcW w:w="2761" w:type="dxa"/>
            <w:gridSpan w:val="2"/>
            <w:tcBorders>
              <w:bottom w:val="single" w:sz="4" w:space="0" w:color="auto"/>
            </w:tcBorders>
            <w:vAlign w:val="center"/>
          </w:tcPr>
          <w:p w14:paraId="18296C5E" w14:textId="36FC66D8" w:rsidR="00C4113D" w:rsidRPr="002F673F" w:rsidRDefault="00C4113D" w:rsidP="00C4113D">
            <w:pPr>
              <w:widowControl w:val="0"/>
              <w:autoSpaceDE w:val="0"/>
              <w:autoSpaceDN w:val="0"/>
              <w:adjustRightInd w:val="0"/>
              <w:spacing w:line="264" w:lineRule="auto"/>
              <w:ind w:left="486" w:right="466"/>
              <w:jc w:val="center"/>
              <w:rPr>
                <w:rFonts w:ascii="Arial Narrow" w:hAnsi="Arial Narrow" w:cs="Calibri"/>
              </w:rPr>
            </w:pPr>
            <w:r w:rsidRPr="002F673F">
              <w:rPr>
                <w:rFonts w:ascii="Arial Narrow" w:hAnsi="Arial Narrow" w:cs="Calibri"/>
              </w:rPr>
              <w:t>Lokalizacja</w:t>
            </w:r>
          </w:p>
        </w:tc>
        <w:tc>
          <w:tcPr>
            <w:tcW w:w="812" w:type="dxa"/>
            <w:tcBorders>
              <w:bottom w:val="single" w:sz="4" w:space="0" w:color="auto"/>
            </w:tcBorders>
            <w:vAlign w:val="center"/>
          </w:tcPr>
          <w:p w14:paraId="16F5EDBA" w14:textId="77777777" w:rsidR="00C4113D" w:rsidRDefault="00C4113D" w:rsidP="00C4113D">
            <w:pPr>
              <w:widowControl w:val="0"/>
              <w:ind w:left="-62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Ilość</w:t>
            </w:r>
          </w:p>
          <w:p w14:paraId="5E702700" w14:textId="18D2F030" w:rsidR="00C4113D" w:rsidRPr="002F673F" w:rsidRDefault="00C4113D" w:rsidP="00C4113D">
            <w:pPr>
              <w:widowControl w:val="0"/>
              <w:ind w:left="-62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[szt.]</w:t>
            </w:r>
          </w:p>
        </w:tc>
        <w:tc>
          <w:tcPr>
            <w:tcW w:w="2840" w:type="dxa"/>
            <w:tcBorders>
              <w:bottom w:val="single" w:sz="4" w:space="0" w:color="auto"/>
            </w:tcBorders>
            <w:vAlign w:val="center"/>
          </w:tcPr>
          <w:p w14:paraId="082F069A" w14:textId="535D3A25" w:rsidR="00C4113D" w:rsidRDefault="00C4113D" w:rsidP="00C4113D">
            <w:pPr>
              <w:widowControl w:val="0"/>
              <w:ind w:left="-62"/>
              <w:jc w:val="center"/>
              <w:rPr>
                <w:rFonts w:ascii="Arial Narrow" w:hAnsi="Arial Narrow"/>
              </w:rPr>
            </w:pPr>
            <w:r w:rsidRPr="002F673F">
              <w:rPr>
                <w:rFonts w:ascii="Arial Narrow" w:hAnsi="Arial Narrow"/>
              </w:rPr>
              <w:t>Cena jednostkowa za dzierżawę</w:t>
            </w:r>
          </w:p>
          <w:p w14:paraId="0F1CFB1E" w14:textId="77777777" w:rsidR="00C4113D" w:rsidRPr="002F673F" w:rsidRDefault="00C4113D" w:rsidP="00C4113D">
            <w:pPr>
              <w:widowControl w:val="0"/>
              <w:ind w:left="-62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zł / miesiąc</w:t>
            </w:r>
          </w:p>
        </w:tc>
      </w:tr>
      <w:tr w:rsidR="00C4113D" w:rsidRPr="002F673F" w14:paraId="51B3F96C" w14:textId="77777777" w:rsidTr="00C4113D">
        <w:trPr>
          <w:trHeight w:val="662"/>
        </w:trPr>
        <w:tc>
          <w:tcPr>
            <w:tcW w:w="421" w:type="dxa"/>
            <w:vAlign w:val="center"/>
          </w:tcPr>
          <w:p w14:paraId="093D6A5D" w14:textId="77777777" w:rsidR="00C4113D" w:rsidRPr="002F673F" w:rsidRDefault="00C4113D" w:rsidP="00C4113D">
            <w:pPr>
              <w:pStyle w:val="Akapitzlist"/>
              <w:numPr>
                <w:ilvl w:val="0"/>
                <w:numId w:val="46"/>
              </w:num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661" w:type="dxa"/>
            <w:vAlign w:val="center"/>
          </w:tcPr>
          <w:p w14:paraId="1426361F" w14:textId="77777777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  <w:r w:rsidRPr="002F673F">
              <w:rPr>
                <w:rFonts w:ascii="Arial Narrow" w:hAnsi="Arial Narrow"/>
              </w:rPr>
              <w:t>Dzierżawa kontenera</w:t>
            </w:r>
            <w:r>
              <w:rPr>
                <w:rFonts w:ascii="Arial Narrow" w:hAnsi="Arial Narrow"/>
              </w:rPr>
              <w:t xml:space="preserve"> KP7</w:t>
            </w:r>
          </w:p>
        </w:tc>
        <w:tc>
          <w:tcPr>
            <w:tcW w:w="974" w:type="dxa"/>
            <w:vAlign w:val="center"/>
          </w:tcPr>
          <w:p w14:paraId="18F70FEB" w14:textId="77777777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  <w:r w:rsidRPr="002F673F">
              <w:rPr>
                <w:rFonts w:ascii="Arial Narrow" w:hAnsi="Arial Narrow"/>
              </w:rPr>
              <w:t>Żory</w:t>
            </w:r>
          </w:p>
        </w:tc>
        <w:tc>
          <w:tcPr>
            <w:tcW w:w="1787" w:type="dxa"/>
            <w:vAlign w:val="center"/>
          </w:tcPr>
          <w:p w14:paraId="592A56E1" w14:textId="77777777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  <w:r w:rsidRPr="002F673F">
              <w:rPr>
                <w:rFonts w:ascii="Arial Narrow" w:hAnsi="Arial Narrow"/>
              </w:rPr>
              <w:t>ul. Pszczyńska 54</w:t>
            </w:r>
          </w:p>
        </w:tc>
        <w:tc>
          <w:tcPr>
            <w:tcW w:w="812" w:type="dxa"/>
            <w:vAlign w:val="center"/>
          </w:tcPr>
          <w:p w14:paraId="66AD5252" w14:textId="18E87C7F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2840" w:type="dxa"/>
            <w:vAlign w:val="center"/>
          </w:tcPr>
          <w:p w14:paraId="4853CB88" w14:textId="3D694D0E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</w:tr>
      <w:tr w:rsidR="00C4113D" w:rsidRPr="002F673F" w14:paraId="6DC8E4F3" w14:textId="77777777" w:rsidTr="00C4113D">
        <w:trPr>
          <w:trHeight w:val="660"/>
        </w:trPr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007475FC" w14:textId="77777777" w:rsidR="00C4113D" w:rsidRPr="002F673F" w:rsidRDefault="00C4113D" w:rsidP="00C4113D">
            <w:pPr>
              <w:pStyle w:val="Akapitzlist"/>
              <w:numPr>
                <w:ilvl w:val="0"/>
                <w:numId w:val="46"/>
              </w:numPr>
              <w:spacing w:line="264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661" w:type="dxa"/>
            <w:tcBorders>
              <w:top w:val="single" w:sz="4" w:space="0" w:color="auto"/>
            </w:tcBorders>
            <w:vAlign w:val="center"/>
          </w:tcPr>
          <w:p w14:paraId="0EDEFE8B" w14:textId="77777777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Dzierżawa kontenera KP7</w:t>
            </w:r>
          </w:p>
        </w:tc>
        <w:tc>
          <w:tcPr>
            <w:tcW w:w="974" w:type="dxa"/>
            <w:tcBorders>
              <w:top w:val="single" w:sz="4" w:space="0" w:color="auto"/>
            </w:tcBorders>
            <w:vAlign w:val="center"/>
          </w:tcPr>
          <w:p w14:paraId="1BD7E49B" w14:textId="77777777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  <w:r w:rsidRPr="002F673F">
              <w:rPr>
                <w:rFonts w:ascii="Arial Narrow" w:hAnsi="Arial Narrow"/>
              </w:rPr>
              <w:t>Rybnik</w:t>
            </w:r>
          </w:p>
        </w:tc>
        <w:tc>
          <w:tcPr>
            <w:tcW w:w="1787" w:type="dxa"/>
            <w:tcBorders>
              <w:top w:val="single" w:sz="4" w:space="0" w:color="auto"/>
            </w:tcBorders>
            <w:vAlign w:val="center"/>
          </w:tcPr>
          <w:p w14:paraId="4469BF93" w14:textId="77777777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  <w:r w:rsidRPr="002F673F">
              <w:rPr>
                <w:rFonts w:ascii="Arial Narrow" w:hAnsi="Arial Narrow"/>
              </w:rPr>
              <w:t>ul. Winklera 5</w:t>
            </w:r>
          </w:p>
        </w:tc>
        <w:tc>
          <w:tcPr>
            <w:tcW w:w="812" w:type="dxa"/>
            <w:tcBorders>
              <w:top w:val="single" w:sz="4" w:space="0" w:color="auto"/>
            </w:tcBorders>
            <w:vAlign w:val="center"/>
          </w:tcPr>
          <w:p w14:paraId="753C8FED" w14:textId="12275DEB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2840" w:type="dxa"/>
            <w:tcBorders>
              <w:top w:val="single" w:sz="4" w:space="0" w:color="auto"/>
            </w:tcBorders>
            <w:vAlign w:val="center"/>
          </w:tcPr>
          <w:p w14:paraId="27E74182" w14:textId="11BD0181" w:rsidR="00C4113D" w:rsidRPr="002F673F" w:rsidRDefault="00C4113D" w:rsidP="00C4113D">
            <w:pPr>
              <w:spacing w:line="264" w:lineRule="auto"/>
              <w:jc w:val="center"/>
              <w:rPr>
                <w:rFonts w:ascii="Arial Narrow" w:hAnsi="Arial Narrow"/>
              </w:rPr>
            </w:pPr>
          </w:p>
        </w:tc>
      </w:tr>
    </w:tbl>
    <w:p w14:paraId="0ADEBB9F" w14:textId="77777777" w:rsidR="00601D3D" w:rsidRDefault="00601D3D" w:rsidP="00601D3D">
      <w:pPr>
        <w:rPr>
          <w:rFonts w:ascii="Arial" w:hAnsi="Arial" w:cs="Arial"/>
          <w:b/>
          <w:i/>
        </w:rPr>
      </w:pPr>
    </w:p>
    <w:p w14:paraId="11D8F8C7" w14:textId="56475D9A" w:rsidR="00601D3D" w:rsidRPr="005E1BC7" w:rsidRDefault="00601D3D" w:rsidP="00601D3D">
      <w:pPr>
        <w:rPr>
          <w:rFonts w:ascii="Arial" w:hAnsi="Arial" w:cs="Arial"/>
          <w:b/>
          <w:i/>
        </w:rPr>
      </w:pPr>
      <w:r w:rsidRPr="005E1BC7">
        <w:rPr>
          <w:rFonts w:ascii="Arial" w:hAnsi="Arial" w:cs="Arial"/>
          <w:b/>
          <w:i/>
        </w:rPr>
        <w:t>W cenie należy uwzględnić wszystkie koszty związane z  realizacją zadania takie jak koszt transportu itp.</w:t>
      </w:r>
    </w:p>
    <w:p w14:paraId="770BE769" w14:textId="77777777" w:rsidR="005E1BC7" w:rsidRDefault="005E1BC7" w:rsidP="003E37A5">
      <w:pPr>
        <w:spacing w:line="264" w:lineRule="auto"/>
        <w:rPr>
          <w:rFonts w:asciiTheme="minorHAnsi" w:hAnsiTheme="minorHAnsi" w:cstheme="minorHAnsi"/>
          <w:b/>
          <w:u w:val="single"/>
        </w:rPr>
      </w:pPr>
    </w:p>
    <w:p w14:paraId="28FD6FD0" w14:textId="77777777" w:rsidR="00601D3D" w:rsidRDefault="00601D3D" w:rsidP="003E37A5">
      <w:pPr>
        <w:spacing w:line="264" w:lineRule="auto"/>
        <w:rPr>
          <w:rFonts w:ascii="Arial" w:hAnsi="Arial" w:cs="Arial"/>
          <w:b/>
        </w:rPr>
      </w:pPr>
    </w:p>
    <w:p w14:paraId="205791D2" w14:textId="558D4E30" w:rsidR="00755432" w:rsidRPr="00D21D57" w:rsidRDefault="005E1BC7" w:rsidP="003022F2">
      <w:pPr>
        <w:spacing w:after="120" w:line="264" w:lineRule="auto"/>
        <w:rPr>
          <w:rFonts w:ascii="Arial" w:hAnsi="Arial" w:cs="Arial"/>
          <w:b/>
        </w:rPr>
      </w:pPr>
      <w:r w:rsidRPr="00755432">
        <w:rPr>
          <w:rFonts w:ascii="Arial" w:hAnsi="Arial" w:cs="Arial"/>
          <w:b/>
        </w:rPr>
        <w:t>Zamawiający dopuszcza możliwość złożenia oferty częściowej, przez co należy rozumieć możliwość złożenia oferty na jedną, kilka lub wszystkie wyszczególnione części (przez części Zamawiający rozumie kody odpadów</w:t>
      </w:r>
      <w:r w:rsidR="00C4113D">
        <w:rPr>
          <w:rFonts w:ascii="Arial" w:hAnsi="Arial" w:cs="Arial"/>
          <w:b/>
        </w:rPr>
        <w:t xml:space="preserve"> z tabeli nr 1 i nr 2 oraz dzierżawę kontenerów z tabeli nr 3</w:t>
      </w:r>
      <w:r w:rsidRPr="00755432">
        <w:rPr>
          <w:rFonts w:ascii="Arial" w:hAnsi="Arial" w:cs="Arial"/>
          <w:b/>
        </w:rPr>
        <w:t>).</w:t>
      </w:r>
    </w:p>
    <w:p w14:paraId="5DB97E31" w14:textId="53A90552" w:rsidR="002F673F" w:rsidRPr="003022F2" w:rsidRDefault="005E1BC7" w:rsidP="003022F2">
      <w:pPr>
        <w:spacing w:after="120" w:line="264" w:lineRule="auto"/>
        <w:rPr>
          <w:rFonts w:ascii="Arial" w:hAnsi="Arial" w:cs="Arial"/>
          <w:b/>
          <w:color w:val="2E74B5" w:themeColor="accent1" w:themeShade="BF"/>
        </w:rPr>
      </w:pPr>
      <w:r w:rsidRPr="00755432">
        <w:rPr>
          <w:rFonts w:ascii="Arial" w:hAnsi="Arial" w:cs="Arial"/>
          <w:b/>
          <w:color w:val="2E74B5" w:themeColor="accent1" w:themeShade="BF"/>
          <w:u w:val="single"/>
        </w:rPr>
        <w:t>Oznacza to również możliwość wybrania Wykonawcy do realizacji zadania tylko dla jednej części  (jednego kodu odpadu) dla którego przedstawił najkorzystniejszą ofertę w postępowaniu spośród wszystkich ofert.</w:t>
      </w:r>
    </w:p>
    <w:p w14:paraId="25F8C280" w14:textId="77777777" w:rsidR="00C14CBF" w:rsidRDefault="00C14CBF"/>
    <w:p w14:paraId="01907F23" w14:textId="77777777" w:rsidR="00901F7C" w:rsidRDefault="00901F7C">
      <w:pPr>
        <w:pStyle w:val="Nagwek7"/>
      </w:pPr>
      <w:r>
        <w:rPr>
          <w:b/>
        </w:rPr>
        <w:t xml:space="preserve">WARUNKI PŁATNOŚCI </w:t>
      </w:r>
    </w:p>
    <w:p w14:paraId="1F6A06E2" w14:textId="5091325F" w:rsidR="00901F7C" w:rsidRDefault="00901F7C" w:rsidP="00410D0C">
      <w:pPr>
        <w:pStyle w:val="Nagwek7"/>
        <w:numPr>
          <w:ilvl w:val="0"/>
          <w:numId w:val="45"/>
        </w:numPr>
        <w:tabs>
          <w:tab w:val="clear" w:pos="360"/>
        </w:tabs>
        <w:ind w:left="709"/>
      </w:pPr>
      <w:r>
        <w:t xml:space="preserve">Oferta uwzględnia następujące warunki płatności: </w:t>
      </w:r>
      <w:r>
        <w:rPr>
          <w:b/>
        </w:rPr>
        <w:t>30 dni</w:t>
      </w:r>
      <w:r>
        <w:t xml:space="preserve"> od daty otrzymania prawidłowo </w:t>
      </w:r>
      <w:r w:rsidR="009B161B">
        <w:t xml:space="preserve">   </w:t>
      </w:r>
      <w:r>
        <w:t xml:space="preserve">wystawionej faktury. </w:t>
      </w:r>
    </w:p>
    <w:p w14:paraId="2BCBE83D" w14:textId="593EA09D" w:rsidR="00903488" w:rsidRDefault="009B161B" w:rsidP="00903488">
      <w:pPr>
        <w:pStyle w:val="Nagwek7"/>
        <w:numPr>
          <w:ilvl w:val="0"/>
          <w:numId w:val="45"/>
        </w:numPr>
        <w:tabs>
          <w:tab w:val="clear" w:pos="360"/>
        </w:tabs>
        <w:ind w:left="709"/>
      </w:pPr>
      <w:r w:rsidRPr="00827D51">
        <w:t xml:space="preserve">Fakturowanie </w:t>
      </w:r>
      <w:r w:rsidR="00827D51" w:rsidRPr="00827D51">
        <w:t>zgodnie z zapisem § 8 Warunki Płatności Wzoru Umowy.</w:t>
      </w:r>
    </w:p>
    <w:p w14:paraId="23F1B3FE" w14:textId="77777777" w:rsidR="003022F2" w:rsidRPr="00903488" w:rsidRDefault="003022F2" w:rsidP="00903488">
      <w:pPr>
        <w:pStyle w:val="Tekstpodstawowy"/>
      </w:pPr>
    </w:p>
    <w:p w14:paraId="4FCA67BB" w14:textId="5F455323" w:rsidR="009B161B" w:rsidRPr="00903488" w:rsidRDefault="00DE3DCA" w:rsidP="00155909">
      <w:pPr>
        <w:pStyle w:val="Nagwek7"/>
        <w:rPr>
          <w:b/>
        </w:rPr>
      </w:pPr>
      <w:r w:rsidRPr="00903488">
        <w:rPr>
          <w:b/>
        </w:rPr>
        <w:t xml:space="preserve">TERMIN REALIZACJI: </w:t>
      </w:r>
      <w:r w:rsidR="0079658A">
        <w:rPr>
          <w:b/>
        </w:rPr>
        <w:t>od dnia zawarcia umowy</w:t>
      </w:r>
      <w:r w:rsidR="00441478" w:rsidRPr="00903488">
        <w:rPr>
          <w:b/>
        </w:rPr>
        <w:t xml:space="preserve"> do 31.12.</w:t>
      </w:r>
      <w:r w:rsidR="002839D8" w:rsidRPr="00903488">
        <w:rPr>
          <w:b/>
        </w:rPr>
        <w:t>202</w:t>
      </w:r>
      <w:r w:rsidR="002839D8">
        <w:rPr>
          <w:b/>
        </w:rPr>
        <w:t>6</w:t>
      </w:r>
      <w:r w:rsidR="002839D8" w:rsidRPr="00903488">
        <w:rPr>
          <w:b/>
        </w:rPr>
        <w:t>r</w:t>
      </w:r>
      <w:r w:rsidR="00441478" w:rsidRPr="00903488">
        <w:rPr>
          <w:b/>
        </w:rPr>
        <w:t>.</w:t>
      </w:r>
    </w:p>
    <w:p w14:paraId="22FA52F1" w14:textId="27E269E8" w:rsidR="009B161B" w:rsidRDefault="00827D51" w:rsidP="00827D51">
      <w:pPr>
        <w:pStyle w:val="Nagwek7"/>
        <w:numPr>
          <w:ilvl w:val="0"/>
          <w:numId w:val="0"/>
        </w:numPr>
        <w:tabs>
          <w:tab w:val="left" w:pos="284"/>
          <w:tab w:val="left" w:pos="993"/>
        </w:tabs>
      </w:pPr>
      <w:r>
        <w:t xml:space="preserve"> </w:t>
      </w:r>
      <w:r w:rsidR="009B161B">
        <w:t>Potwierdzamy pozostałe warunki realizacji zadania określone w Instrukcji dla Wykonawców oraz w Wzorze Umowy.</w:t>
      </w:r>
    </w:p>
    <w:p w14:paraId="784CB180" w14:textId="77777777" w:rsidR="009B161B" w:rsidRPr="00DE3DCA" w:rsidRDefault="009B161B">
      <w:pPr>
        <w:widowControl w:val="0"/>
        <w:tabs>
          <w:tab w:val="left" w:pos="-1360"/>
          <w:tab w:val="left" w:pos="-640"/>
          <w:tab w:val="left" w:pos="4536"/>
          <w:tab w:val="left" w:pos="5472"/>
          <w:tab w:val="left" w:pos="7344"/>
          <w:tab w:val="left" w:pos="8784"/>
        </w:tabs>
        <w:spacing w:before="120" w:line="240" w:lineRule="atLeast"/>
        <w:rPr>
          <w:rFonts w:ascii="Arial" w:hAnsi="Arial" w:cs="Arial"/>
          <w:b/>
        </w:rPr>
      </w:pPr>
    </w:p>
    <w:p w14:paraId="3142866B" w14:textId="77777777" w:rsidR="00901F7C" w:rsidRDefault="00901F7C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lang w:val="pl-PL"/>
        </w:rPr>
      </w:pPr>
    </w:p>
    <w:p w14:paraId="602B87B8" w14:textId="77777777" w:rsidR="00901F7C" w:rsidRDefault="00901F7C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u w:val="none"/>
          <w:lang w:val="pl-PL"/>
        </w:rPr>
      </w:pP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  <w:r>
        <w:rPr>
          <w:lang w:val="pl-PL"/>
        </w:rPr>
        <w:tab/>
      </w:r>
    </w:p>
    <w:p w14:paraId="01027750" w14:textId="77777777" w:rsidR="00901F7C" w:rsidRPr="006C68C3" w:rsidRDefault="00901F7C">
      <w:pPr>
        <w:pStyle w:val="Sidfot1"/>
        <w:keepNext w:val="0"/>
        <w:keepLines w:val="0"/>
        <w:widowControl w:val="0"/>
        <w:tabs>
          <w:tab w:val="clear" w:pos="9639"/>
        </w:tabs>
        <w:rPr>
          <w:lang w:val="pl-PL"/>
        </w:rPr>
      </w:pPr>
      <w:r>
        <w:rPr>
          <w:u w:val="none"/>
          <w:lang w:val="pl-PL"/>
        </w:rPr>
        <w:t>Miejsce i data</w:t>
      </w:r>
    </w:p>
    <w:p w14:paraId="56A7E6E4" w14:textId="77777777" w:rsidR="00901F7C" w:rsidRDefault="00901F7C">
      <w:pPr>
        <w:widowControl w:val="0"/>
        <w:spacing w:before="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br/>
      </w:r>
      <w:r>
        <w:rPr>
          <w:rFonts w:ascii="Arial" w:hAnsi="Arial" w:cs="Arial"/>
        </w:rPr>
        <w:t>Nazwa Oferenta</w:t>
      </w:r>
    </w:p>
    <w:p w14:paraId="0251A6D4" w14:textId="77777777" w:rsidR="00901F7C" w:rsidRDefault="00901F7C">
      <w:pPr>
        <w:widowControl w:val="0"/>
        <w:spacing w:before="60"/>
        <w:rPr>
          <w:rFonts w:ascii="Arial" w:hAnsi="Arial" w:cs="Arial"/>
          <w:u w:val="single"/>
        </w:rPr>
      </w:pPr>
    </w:p>
    <w:p w14:paraId="1179C479" w14:textId="77777777" w:rsidR="00901F7C" w:rsidRDefault="00901F7C">
      <w:pPr>
        <w:widowControl w:val="0"/>
        <w:spacing w:before="60"/>
        <w:rPr>
          <w:rFonts w:ascii="Arial" w:hAnsi="Arial" w:cs="Arial"/>
          <w:u w:val="single"/>
        </w:rPr>
      </w:pPr>
    </w:p>
    <w:p w14:paraId="077304F1" w14:textId="77777777" w:rsidR="00901F7C" w:rsidRDefault="00901F7C">
      <w:pPr>
        <w:widowControl w:val="0"/>
        <w:spacing w:before="60"/>
        <w:rPr>
          <w:rFonts w:ascii="Arial" w:hAnsi="Arial" w:cs="Arial"/>
          <w:u w:val="single"/>
        </w:rPr>
      </w:pPr>
    </w:p>
    <w:p w14:paraId="629157C2" w14:textId="77777777" w:rsidR="00901F7C" w:rsidRDefault="00901F7C">
      <w:pPr>
        <w:widowControl w:val="0"/>
        <w:spacing w:before="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br/>
        <w:t>Podpis osoby uprawnionej</w:t>
      </w:r>
    </w:p>
    <w:p w14:paraId="7CE08EE1" w14:textId="77777777" w:rsidR="00901F7C" w:rsidRDefault="00901F7C">
      <w:pPr>
        <w:widowControl w:val="0"/>
        <w:spacing w:before="60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br/>
        <w:t>Nazwisko (litery drukowane)</w:t>
      </w:r>
    </w:p>
    <w:p w14:paraId="4DD65309" w14:textId="77777777" w:rsidR="00901F7C" w:rsidRDefault="00901F7C">
      <w:pPr>
        <w:widowControl w:val="0"/>
        <w:spacing w:before="60"/>
        <w:rPr>
          <w:rFonts w:ascii="Arial" w:hAnsi="Arial" w:cs="Arial"/>
        </w:rPr>
      </w:pP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  <w:u w:val="single"/>
        </w:rPr>
        <w:tab/>
      </w:r>
    </w:p>
    <w:p w14:paraId="323C5F81" w14:textId="77777777" w:rsidR="00901F7C" w:rsidRDefault="00901F7C">
      <w:r>
        <w:rPr>
          <w:rFonts w:ascii="Arial" w:hAnsi="Arial" w:cs="Arial"/>
        </w:rPr>
        <w:t>Stanowisko</w:t>
      </w:r>
    </w:p>
    <w:sectPr w:rsidR="00901F7C" w:rsidSect="00601D3D">
      <w:headerReference w:type="default" r:id="rId8"/>
      <w:pgSz w:w="11906" w:h="16838"/>
      <w:pgMar w:top="1021" w:right="1361" w:bottom="1191" w:left="1361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F7B21" w14:textId="77777777" w:rsidR="00256A6F" w:rsidRDefault="00256A6F">
      <w:r>
        <w:separator/>
      </w:r>
    </w:p>
  </w:endnote>
  <w:endnote w:type="continuationSeparator" w:id="0">
    <w:p w14:paraId="09D3685D" w14:textId="77777777" w:rsidR="00256A6F" w:rsidRDefault="00256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DB9E2F" w14:textId="77777777" w:rsidR="00256A6F" w:rsidRDefault="00256A6F">
      <w:r>
        <w:separator/>
      </w:r>
    </w:p>
  </w:footnote>
  <w:footnote w:type="continuationSeparator" w:id="0">
    <w:p w14:paraId="10D94F6F" w14:textId="77777777" w:rsidR="00256A6F" w:rsidRDefault="00256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627BE" w14:textId="77777777" w:rsidR="00256A6F" w:rsidRDefault="00256A6F" w:rsidP="0068174E"/>
  <w:p w14:paraId="4F1F5A0C" w14:textId="77777777" w:rsidR="00256A6F" w:rsidRDefault="00256A6F">
    <w:pPr>
      <w:tabs>
        <w:tab w:val="left" w:pos="2822"/>
        <w:tab w:val="left" w:pos="3260"/>
      </w:tabs>
    </w:pPr>
    <w:r>
      <w:tab/>
    </w:r>
    <w:r>
      <w:tab/>
    </w:r>
    <w:r>
      <w:tab/>
    </w:r>
  </w:p>
  <w:p w14:paraId="00CE56C7" w14:textId="77777777" w:rsidR="00256A6F" w:rsidRDefault="00256A6F"/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05"/>
      <w:gridCol w:w="1223"/>
    </w:tblGrid>
    <w:tr w:rsidR="00256A6F" w14:paraId="667BE43E" w14:textId="77777777">
      <w:tc>
        <w:tcPr>
          <w:tcW w:w="9728" w:type="dxa"/>
          <w:gridSpan w:val="2"/>
          <w:shd w:val="clear" w:color="auto" w:fill="auto"/>
          <w:vAlign w:val="center"/>
        </w:tcPr>
        <w:p w14:paraId="06E3D0A9" w14:textId="77777777" w:rsidR="00256A6F" w:rsidRDefault="00256A6F">
          <w:pPr>
            <w:pStyle w:val="Nagwek"/>
            <w:jc w:val="center"/>
            <w:rPr>
              <w:rFonts w:ascii="Arial" w:hAnsi="Arial" w:cs="Arial"/>
              <w:b/>
              <w:sz w:val="30"/>
            </w:rPr>
          </w:pPr>
          <w:r>
            <w:rPr>
              <w:rFonts w:ascii="Arial" w:hAnsi="Arial" w:cs="Arial"/>
              <w:b/>
              <w:sz w:val="30"/>
            </w:rPr>
            <w:t>Formularz Wynagrodzenie</w:t>
          </w:r>
        </w:p>
        <w:p w14:paraId="6CC897FE" w14:textId="77777777" w:rsidR="00256A6F" w:rsidRDefault="00256A6F">
          <w:pPr>
            <w:pStyle w:val="Nagwek"/>
            <w:jc w:val="center"/>
            <w:rPr>
              <w:rFonts w:ascii="Arial" w:hAnsi="Arial" w:cs="Arial"/>
              <w:b/>
              <w:sz w:val="30"/>
            </w:rPr>
          </w:pPr>
        </w:p>
      </w:tc>
    </w:tr>
    <w:tr w:rsidR="00256A6F" w14:paraId="08CEEC80" w14:textId="77777777">
      <w:tblPrEx>
        <w:tblCellMar>
          <w:left w:w="56" w:type="dxa"/>
          <w:right w:w="56" w:type="dxa"/>
        </w:tblCellMar>
      </w:tblPrEx>
      <w:trPr>
        <w:cantSplit/>
        <w:trHeight w:val="510"/>
      </w:trPr>
      <w:tc>
        <w:tcPr>
          <w:tcW w:w="8505" w:type="dxa"/>
          <w:shd w:val="clear" w:color="auto" w:fill="auto"/>
        </w:tcPr>
        <w:p w14:paraId="39F01596" w14:textId="470D311D" w:rsidR="00256A6F" w:rsidRPr="004C02F3" w:rsidRDefault="00256A6F" w:rsidP="00366294">
          <w:pPr>
            <w:pStyle w:val="Normalnypocztek"/>
            <w:rPr>
              <w:rFonts w:cstheme="minorHAnsi"/>
              <w:lang w:val="pl-PL"/>
            </w:rPr>
          </w:pPr>
          <w:r w:rsidRPr="004C02F3">
            <w:rPr>
              <w:rFonts w:ascii="Arial" w:hAnsi="Arial"/>
              <w:sz w:val="16"/>
              <w:szCs w:val="16"/>
              <w:lang w:val="pl-PL"/>
            </w:rPr>
            <w:t xml:space="preserve">Dotyczy: </w:t>
          </w:r>
          <w:r w:rsidRPr="004C02F3">
            <w:rPr>
              <w:rFonts w:asciiTheme="minorHAnsi" w:hAnsiTheme="minorHAnsi" w:cstheme="minorHAnsi"/>
              <w:sz w:val="22"/>
              <w:szCs w:val="22"/>
              <w:lang w:val="pl-PL"/>
            </w:rPr>
            <w:t xml:space="preserve"> </w:t>
          </w:r>
          <w:r w:rsidRPr="004C02F3">
            <w:rPr>
              <w:rFonts w:cstheme="minorHAnsi"/>
              <w:sz w:val="22"/>
              <w:szCs w:val="22"/>
              <w:lang w:val="pl-PL"/>
            </w:rPr>
            <w:t>„</w:t>
          </w:r>
          <w:r w:rsidR="002D2FB2" w:rsidRPr="002D2FB2">
            <w:rPr>
              <w:rFonts w:ascii="Arial Narrow" w:hAnsi="Arial Narrow"/>
              <w:lang w:val="pl-PL"/>
            </w:rPr>
            <w:t>Odbiór i zagospodarowanie odpadów niebezpiecznych i innych niż niebezpieczne wytworzonych w wyniku działalności ORLEN Termika Silesia S.A.</w:t>
          </w:r>
          <w:r w:rsidR="004C0C22">
            <w:rPr>
              <w:rFonts w:ascii="Arial Narrow" w:hAnsi="Arial Narrow"/>
              <w:lang w:val="pl-PL"/>
            </w:rPr>
            <w:t>”</w:t>
          </w:r>
        </w:p>
        <w:p w14:paraId="4A78E705" w14:textId="77777777" w:rsidR="00256A6F" w:rsidRPr="00F019F0" w:rsidRDefault="00256A6F" w:rsidP="00766621">
          <w:pPr>
            <w:pStyle w:val="Tekstpodstawowy"/>
            <w:tabs>
              <w:tab w:val="left" w:pos="224"/>
            </w:tabs>
            <w:ind w:left="933" w:hanging="709"/>
            <w:rPr>
              <w:rFonts w:cs="Arial"/>
              <w:b/>
              <w:sz w:val="20"/>
              <w:lang w:eastAsia="pl-PL"/>
            </w:rPr>
          </w:pPr>
        </w:p>
      </w:tc>
      <w:tc>
        <w:tcPr>
          <w:tcW w:w="1223" w:type="dxa"/>
          <w:shd w:val="clear" w:color="auto" w:fill="auto"/>
        </w:tcPr>
        <w:p w14:paraId="1B438841" w14:textId="77777777" w:rsidR="00256A6F" w:rsidRDefault="00256A6F">
          <w:pPr>
            <w:jc w:val="right"/>
          </w:pPr>
          <w:r>
            <w:rPr>
              <w:rFonts w:ascii="Arial" w:hAnsi="Arial" w:cs="Arial"/>
              <w:sz w:val="16"/>
            </w:rPr>
            <w:t>Strona:</w:t>
          </w:r>
          <w:r>
            <w:rPr>
              <w:rStyle w:val="Numerstrony"/>
              <w:rFonts w:cs="Arial"/>
            </w:rPr>
            <w:fldChar w:fldCharType="begin"/>
          </w:r>
          <w:r>
            <w:rPr>
              <w:rStyle w:val="Numerstrony"/>
              <w:rFonts w:cs="Arial"/>
            </w:rPr>
            <w:instrText xml:space="preserve"> PAGE </w:instrText>
          </w:r>
          <w:r>
            <w:rPr>
              <w:rStyle w:val="Numerstrony"/>
              <w:rFonts w:cs="Arial"/>
            </w:rPr>
            <w:fldChar w:fldCharType="separate"/>
          </w:r>
          <w:r>
            <w:rPr>
              <w:rStyle w:val="Numerstrony"/>
              <w:rFonts w:cs="Arial"/>
              <w:noProof/>
            </w:rPr>
            <w:t>1</w:t>
          </w:r>
          <w:r>
            <w:rPr>
              <w:rStyle w:val="Numerstrony"/>
              <w:rFonts w:cs="Arial"/>
            </w:rPr>
            <w:fldChar w:fldCharType="end"/>
          </w:r>
          <w:r>
            <w:rPr>
              <w:rFonts w:ascii="Arial" w:hAnsi="Arial" w:cs="Arial"/>
              <w:b/>
            </w:rPr>
            <w:t>/</w:t>
          </w:r>
          <w:r>
            <w:rPr>
              <w:rStyle w:val="Numerstrony"/>
              <w:rFonts w:cs="Arial"/>
            </w:rPr>
            <w:fldChar w:fldCharType="begin"/>
          </w:r>
          <w:r>
            <w:rPr>
              <w:rStyle w:val="Numerstrony"/>
              <w:rFonts w:cs="Arial"/>
            </w:rPr>
            <w:instrText xml:space="preserve"> NUMPAGES \* ARABIC </w:instrText>
          </w:r>
          <w:r>
            <w:rPr>
              <w:rStyle w:val="Numerstrony"/>
              <w:rFonts w:cs="Arial"/>
            </w:rPr>
            <w:fldChar w:fldCharType="separate"/>
          </w:r>
          <w:r>
            <w:rPr>
              <w:rStyle w:val="Numerstrony"/>
              <w:rFonts w:cs="Arial"/>
              <w:noProof/>
            </w:rPr>
            <w:t>1</w:t>
          </w:r>
          <w:r>
            <w:rPr>
              <w:rStyle w:val="Numerstrony"/>
              <w:rFonts w:cs="Arial"/>
            </w:rPr>
            <w:fldChar w:fldCharType="end"/>
          </w:r>
        </w:p>
      </w:tc>
    </w:tr>
    <w:tr w:rsidR="00256A6F" w14:paraId="72E91C9D" w14:textId="77777777">
      <w:tblPrEx>
        <w:tblCellMar>
          <w:left w:w="56" w:type="dxa"/>
          <w:right w:w="56" w:type="dxa"/>
        </w:tblCellMar>
      </w:tblPrEx>
      <w:trPr>
        <w:cantSplit/>
      </w:trPr>
      <w:tc>
        <w:tcPr>
          <w:tcW w:w="9728" w:type="dxa"/>
          <w:gridSpan w:val="2"/>
          <w:tcBorders>
            <w:left w:val="single" w:sz="12" w:space="0" w:color="000000"/>
            <w:bottom w:val="single" w:sz="12" w:space="0" w:color="000000"/>
          </w:tcBorders>
          <w:shd w:val="clear" w:color="auto" w:fill="auto"/>
        </w:tcPr>
        <w:p w14:paraId="05539789" w14:textId="723AC233" w:rsidR="00256A6F" w:rsidRPr="004C0C22" w:rsidRDefault="00256A6F" w:rsidP="0031442D">
          <w:pPr>
            <w:tabs>
              <w:tab w:val="right" w:pos="9527"/>
            </w:tabs>
          </w:pPr>
          <w:r>
            <w:rPr>
              <w:rFonts w:ascii="Arial" w:hAnsi="Arial" w:cs="Arial"/>
              <w:sz w:val="16"/>
            </w:rPr>
            <w:tab/>
          </w:r>
          <w:r w:rsidRPr="004C0C22">
            <w:rPr>
              <w:rFonts w:ascii="Arial" w:hAnsi="Arial" w:cs="Arial"/>
            </w:rPr>
            <w:t xml:space="preserve"> </w:t>
          </w:r>
        </w:p>
      </w:tc>
    </w:tr>
  </w:tbl>
  <w:p w14:paraId="73FB9590" w14:textId="77777777" w:rsidR="00256A6F" w:rsidRDefault="00256A6F">
    <w:pPr>
      <w:pStyle w:val="Nagwek"/>
      <w:tabs>
        <w:tab w:val="clear" w:pos="4536"/>
        <w:tab w:val="clear" w:pos="9072"/>
        <w:tab w:val="left" w:pos="60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Symbol" w:hint="default"/>
        <w:kern w:val="1"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Listapunktowan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Arial" w:hAnsi="Arial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Arial" w:hAnsi="Arial" w:hint="default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ascii="Arial" w:hAnsi="Arial" w:hint="default"/>
        <w:sz w:val="2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Arial" w:hAnsi="Arial" w:hint="default"/>
        <w:sz w:val="2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ascii="Arial" w:hAnsi="Arial" w:hint="default"/>
        <w:sz w:val="2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Arial" w:hAnsi="Arial" w:hint="default"/>
        <w:sz w:val="2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ascii="Arial" w:hAnsi="Arial" w:hint="default"/>
        <w:sz w:val="20"/>
      </w:rPr>
    </w:lvl>
  </w:abstractNum>
  <w:abstractNum w:abstractNumId="4" w15:restartNumberingAfterBreak="0">
    <w:nsid w:val="00000005"/>
    <w:multiLevelType w:val="multilevel"/>
    <w:tmpl w:val="47D88678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567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00000008"/>
    <w:name w:val="WW8Num7"/>
    <w:lvl w:ilvl="0">
      <w:start w:val="1"/>
      <w:numFmt w:val="decimal"/>
      <w:pStyle w:val="Nagwek1"/>
      <w:lvlText w:val="%1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"/>
      <w:lvlJc w:val="left"/>
      <w:pPr>
        <w:tabs>
          <w:tab w:val="num" w:pos="708"/>
        </w:tabs>
        <w:ind w:left="1416" w:hanging="708"/>
      </w:p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2124" w:hanging="708"/>
      </w:pPr>
    </w:lvl>
    <w:lvl w:ilvl="3">
      <w:start w:val="1"/>
      <w:numFmt w:val="decimal"/>
      <w:lvlText w:val="%1.%2.%3.%4"/>
      <w:lvlJc w:val="left"/>
      <w:pPr>
        <w:tabs>
          <w:tab w:val="num" w:pos="708"/>
        </w:tabs>
        <w:ind w:left="2832" w:hanging="708"/>
      </w:pPr>
    </w:lvl>
    <w:lvl w:ilvl="4">
      <w:start w:val="1"/>
      <w:numFmt w:val="decimal"/>
      <w:lvlText w:val="%1.%2.%3.%4.%5"/>
      <w:lvlJc w:val="left"/>
      <w:pPr>
        <w:tabs>
          <w:tab w:val="num" w:pos="708"/>
        </w:tabs>
        <w:ind w:left="3540" w:hanging="708"/>
      </w:pPr>
    </w:lvl>
    <w:lvl w:ilvl="5">
      <w:start w:val="1"/>
      <w:numFmt w:val="decimal"/>
      <w:lvlText w:val="%1.%2.%3.%4.%5.%6"/>
      <w:lvlJc w:val="left"/>
      <w:pPr>
        <w:tabs>
          <w:tab w:val="num" w:pos="708"/>
        </w:tabs>
        <w:ind w:left="4248" w:hanging="708"/>
      </w:pPr>
    </w:lvl>
    <w:lvl w:ilvl="6">
      <w:start w:val="1"/>
      <w:numFmt w:val="decimal"/>
      <w:lvlText w:val="%1.%2.%3.%4.%5.%6.%7"/>
      <w:lvlJc w:val="left"/>
      <w:pPr>
        <w:tabs>
          <w:tab w:val="num" w:pos="708"/>
        </w:tabs>
        <w:ind w:left="4956" w:hanging="708"/>
      </w:pPr>
    </w:lvl>
    <w:lvl w:ilvl="7">
      <w:start w:val="1"/>
      <w:numFmt w:val="decimal"/>
      <w:lvlText w:val="%1.%2.%3.%4.%5.%6.%7.%8"/>
      <w:lvlJc w:val="left"/>
      <w:pPr>
        <w:tabs>
          <w:tab w:val="num" w:pos="708"/>
        </w:tabs>
        <w:ind w:left="5664" w:hanging="708"/>
      </w:pPr>
    </w:lvl>
    <w:lvl w:ilvl="8">
      <w:start w:val="1"/>
      <w:numFmt w:val="decimal"/>
      <w:lvlText w:val="%1.%2.%3.%4.%5.%6.%7.%8.%9"/>
      <w:lvlJc w:val="left"/>
      <w:pPr>
        <w:tabs>
          <w:tab w:val="num" w:pos="708"/>
        </w:tabs>
        <w:ind w:left="6372" w:hanging="708"/>
      </w:pPr>
    </w:lvl>
  </w:abstractNum>
  <w:abstractNum w:abstractNumId="8" w15:restartNumberingAfterBreak="0">
    <w:nsid w:val="00000009"/>
    <w:multiLevelType w:val="multilevel"/>
    <w:tmpl w:val="00000009"/>
    <w:name w:val="WW8Num8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cs="Symbo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cs="Arial" w:hint="default"/>
        <w:b w:val="0"/>
        <w:i w:val="0"/>
        <w:color w:val="auto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9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bullet"/>
      <w:pStyle w:val="Nagwek10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Symbol" w:hint="default"/>
        <w:kern w:val="1"/>
        <w:sz w:val="20"/>
      </w:rPr>
    </w:lvl>
  </w:abstractNum>
  <w:abstractNum w:abstractNumId="11" w15:restartNumberingAfterBreak="0">
    <w:nsid w:val="0000000C"/>
    <w:multiLevelType w:val="multilevel"/>
    <w:tmpl w:val="0000000C"/>
    <w:name w:val="WW8Num11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3F758CD"/>
    <w:multiLevelType w:val="hybridMultilevel"/>
    <w:tmpl w:val="E44CF9DC"/>
    <w:lvl w:ilvl="0" w:tplc="2AE87C9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0AF46C21"/>
    <w:multiLevelType w:val="hybridMultilevel"/>
    <w:tmpl w:val="4976998C"/>
    <w:lvl w:ilvl="0" w:tplc="25360E1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0CF23F15"/>
    <w:multiLevelType w:val="hybridMultilevel"/>
    <w:tmpl w:val="814A6F74"/>
    <w:lvl w:ilvl="0" w:tplc="0415000F">
      <w:start w:val="1"/>
      <w:numFmt w:val="decimal"/>
      <w:lvlText w:val="%1."/>
      <w:lvlJc w:val="left"/>
      <w:pPr>
        <w:ind w:left="9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19" w:hanging="180"/>
      </w:pPr>
      <w:rPr>
        <w:rFonts w:cs="Times New Roman"/>
      </w:rPr>
    </w:lvl>
  </w:abstractNum>
  <w:abstractNum w:abstractNumId="15" w15:restartNumberingAfterBreak="0">
    <w:nsid w:val="0CF6676D"/>
    <w:multiLevelType w:val="hybridMultilevel"/>
    <w:tmpl w:val="C67E6F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5186532">
      <w:start w:val="1"/>
      <w:numFmt w:val="lowerLetter"/>
      <w:lvlText w:val="%2."/>
      <w:lvlJc w:val="left"/>
      <w:pPr>
        <w:ind w:left="1785" w:hanging="70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FDC19B1"/>
    <w:multiLevelType w:val="hybridMultilevel"/>
    <w:tmpl w:val="86D651F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10677144"/>
    <w:multiLevelType w:val="multilevel"/>
    <w:tmpl w:val="75C44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14A82528"/>
    <w:multiLevelType w:val="multilevel"/>
    <w:tmpl w:val="BFB896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8AD5089"/>
    <w:multiLevelType w:val="hybridMultilevel"/>
    <w:tmpl w:val="990E1AFA"/>
    <w:lvl w:ilvl="0" w:tplc="0415000F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736D28"/>
    <w:multiLevelType w:val="hybridMultilevel"/>
    <w:tmpl w:val="E8384F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C715D70"/>
    <w:multiLevelType w:val="hybridMultilevel"/>
    <w:tmpl w:val="D706BEBC"/>
    <w:lvl w:ilvl="0" w:tplc="0C8CA19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34E1342"/>
    <w:multiLevelType w:val="hybridMultilevel"/>
    <w:tmpl w:val="990E1AFA"/>
    <w:lvl w:ilvl="0" w:tplc="0415000F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634A63"/>
    <w:multiLevelType w:val="hybridMultilevel"/>
    <w:tmpl w:val="E73EC102"/>
    <w:lvl w:ilvl="0" w:tplc="F3B86E80">
      <w:start w:val="1"/>
      <w:numFmt w:val="decimal"/>
      <w:lvlText w:val="7.%1"/>
      <w:lvlJc w:val="left"/>
      <w:pPr>
        <w:ind w:left="1242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62" w:hanging="360"/>
      </w:pPr>
    </w:lvl>
    <w:lvl w:ilvl="2" w:tplc="0415001B" w:tentative="1">
      <w:start w:val="1"/>
      <w:numFmt w:val="lowerRoman"/>
      <w:lvlText w:val="%3."/>
      <w:lvlJc w:val="right"/>
      <w:pPr>
        <w:ind w:left="2682" w:hanging="180"/>
      </w:pPr>
    </w:lvl>
    <w:lvl w:ilvl="3" w:tplc="0415000F" w:tentative="1">
      <w:start w:val="1"/>
      <w:numFmt w:val="decimal"/>
      <w:lvlText w:val="%4."/>
      <w:lvlJc w:val="left"/>
      <w:pPr>
        <w:ind w:left="3402" w:hanging="360"/>
      </w:pPr>
    </w:lvl>
    <w:lvl w:ilvl="4" w:tplc="04150019" w:tentative="1">
      <w:start w:val="1"/>
      <w:numFmt w:val="lowerLetter"/>
      <w:lvlText w:val="%5."/>
      <w:lvlJc w:val="left"/>
      <w:pPr>
        <w:ind w:left="4122" w:hanging="360"/>
      </w:pPr>
    </w:lvl>
    <w:lvl w:ilvl="5" w:tplc="0415001B" w:tentative="1">
      <w:start w:val="1"/>
      <w:numFmt w:val="lowerRoman"/>
      <w:lvlText w:val="%6."/>
      <w:lvlJc w:val="right"/>
      <w:pPr>
        <w:ind w:left="4842" w:hanging="180"/>
      </w:pPr>
    </w:lvl>
    <w:lvl w:ilvl="6" w:tplc="0415000F" w:tentative="1">
      <w:start w:val="1"/>
      <w:numFmt w:val="decimal"/>
      <w:lvlText w:val="%7."/>
      <w:lvlJc w:val="left"/>
      <w:pPr>
        <w:ind w:left="5562" w:hanging="360"/>
      </w:pPr>
    </w:lvl>
    <w:lvl w:ilvl="7" w:tplc="04150019" w:tentative="1">
      <w:start w:val="1"/>
      <w:numFmt w:val="lowerLetter"/>
      <w:lvlText w:val="%8."/>
      <w:lvlJc w:val="left"/>
      <w:pPr>
        <w:ind w:left="6282" w:hanging="360"/>
      </w:pPr>
    </w:lvl>
    <w:lvl w:ilvl="8" w:tplc="0415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4" w15:restartNumberingAfterBreak="0">
    <w:nsid w:val="2A372E3E"/>
    <w:multiLevelType w:val="hybridMultilevel"/>
    <w:tmpl w:val="5A8AC5EC"/>
    <w:lvl w:ilvl="0" w:tplc="EFE4A9C8">
      <w:start w:val="1"/>
      <w:numFmt w:val="decimal"/>
      <w:lvlText w:val="1.%1"/>
      <w:lvlJc w:val="left"/>
      <w:pPr>
        <w:ind w:left="3422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4142" w:hanging="360"/>
      </w:pPr>
    </w:lvl>
    <w:lvl w:ilvl="2" w:tplc="0415001B" w:tentative="1">
      <w:start w:val="1"/>
      <w:numFmt w:val="lowerRoman"/>
      <w:lvlText w:val="%3."/>
      <w:lvlJc w:val="right"/>
      <w:pPr>
        <w:ind w:left="4862" w:hanging="180"/>
      </w:pPr>
    </w:lvl>
    <w:lvl w:ilvl="3" w:tplc="0415000F" w:tentative="1">
      <w:start w:val="1"/>
      <w:numFmt w:val="decimal"/>
      <w:lvlText w:val="%4."/>
      <w:lvlJc w:val="left"/>
      <w:pPr>
        <w:ind w:left="5582" w:hanging="360"/>
      </w:pPr>
    </w:lvl>
    <w:lvl w:ilvl="4" w:tplc="04150019" w:tentative="1">
      <w:start w:val="1"/>
      <w:numFmt w:val="lowerLetter"/>
      <w:lvlText w:val="%5."/>
      <w:lvlJc w:val="left"/>
      <w:pPr>
        <w:ind w:left="6302" w:hanging="360"/>
      </w:pPr>
    </w:lvl>
    <w:lvl w:ilvl="5" w:tplc="0415001B" w:tentative="1">
      <w:start w:val="1"/>
      <w:numFmt w:val="lowerRoman"/>
      <w:lvlText w:val="%6."/>
      <w:lvlJc w:val="right"/>
      <w:pPr>
        <w:ind w:left="7022" w:hanging="180"/>
      </w:pPr>
    </w:lvl>
    <w:lvl w:ilvl="6" w:tplc="0415000F" w:tentative="1">
      <w:start w:val="1"/>
      <w:numFmt w:val="decimal"/>
      <w:lvlText w:val="%7."/>
      <w:lvlJc w:val="left"/>
      <w:pPr>
        <w:ind w:left="7742" w:hanging="360"/>
      </w:pPr>
    </w:lvl>
    <w:lvl w:ilvl="7" w:tplc="04150019" w:tentative="1">
      <w:start w:val="1"/>
      <w:numFmt w:val="lowerLetter"/>
      <w:lvlText w:val="%8."/>
      <w:lvlJc w:val="left"/>
      <w:pPr>
        <w:ind w:left="8462" w:hanging="360"/>
      </w:pPr>
    </w:lvl>
    <w:lvl w:ilvl="8" w:tplc="0415001B" w:tentative="1">
      <w:start w:val="1"/>
      <w:numFmt w:val="lowerRoman"/>
      <w:lvlText w:val="%9."/>
      <w:lvlJc w:val="right"/>
      <w:pPr>
        <w:ind w:left="9182" w:hanging="180"/>
      </w:pPr>
    </w:lvl>
  </w:abstractNum>
  <w:abstractNum w:abstractNumId="25" w15:restartNumberingAfterBreak="0">
    <w:nsid w:val="320825F5"/>
    <w:multiLevelType w:val="hybridMultilevel"/>
    <w:tmpl w:val="FF32E476"/>
    <w:lvl w:ilvl="0" w:tplc="C84A74FA">
      <w:start w:val="1"/>
      <w:numFmt w:val="decimal"/>
      <w:lvlText w:val="%1."/>
      <w:lvlJc w:val="center"/>
      <w:pPr>
        <w:ind w:left="227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515158"/>
    <w:multiLevelType w:val="hybridMultilevel"/>
    <w:tmpl w:val="99C0CE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3C2226C"/>
    <w:multiLevelType w:val="hybridMultilevel"/>
    <w:tmpl w:val="B414111E"/>
    <w:lvl w:ilvl="0" w:tplc="B2284E40">
      <w:start w:val="1"/>
      <w:numFmt w:val="decimal"/>
      <w:lvlText w:val="%1."/>
      <w:lvlJc w:val="left"/>
      <w:pPr>
        <w:ind w:left="59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042423A"/>
    <w:multiLevelType w:val="hybridMultilevel"/>
    <w:tmpl w:val="B96021AA"/>
    <w:lvl w:ilvl="0" w:tplc="0415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DF327F"/>
    <w:multiLevelType w:val="hybridMultilevel"/>
    <w:tmpl w:val="AE7C6618"/>
    <w:lvl w:ilvl="0" w:tplc="04150017">
      <w:start w:val="1"/>
      <w:numFmt w:val="lowerLetter"/>
      <w:lvlText w:val="%1)"/>
      <w:lvlJc w:val="left"/>
      <w:pPr>
        <w:ind w:left="1262" w:hanging="360"/>
      </w:pPr>
    </w:lvl>
    <w:lvl w:ilvl="1" w:tplc="04150019" w:tentative="1">
      <w:start w:val="1"/>
      <w:numFmt w:val="lowerLetter"/>
      <w:lvlText w:val="%2."/>
      <w:lvlJc w:val="left"/>
      <w:pPr>
        <w:ind w:left="19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2" w:hanging="180"/>
      </w:pPr>
      <w:rPr>
        <w:rFonts w:cs="Times New Roman"/>
      </w:rPr>
    </w:lvl>
  </w:abstractNum>
  <w:abstractNum w:abstractNumId="30" w15:restartNumberingAfterBreak="0">
    <w:nsid w:val="5E0F20AB"/>
    <w:multiLevelType w:val="multilevel"/>
    <w:tmpl w:val="EC4E0378"/>
    <w:lvl w:ilvl="0">
      <w:start w:val="1"/>
      <w:numFmt w:val="decimal"/>
      <w:lvlText w:val="2.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E6631C9"/>
    <w:multiLevelType w:val="hybridMultilevel"/>
    <w:tmpl w:val="6DD62FB4"/>
    <w:lvl w:ilvl="0" w:tplc="6FFA6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7CA43444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5A56DC"/>
    <w:multiLevelType w:val="hybridMultilevel"/>
    <w:tmpl w:val="47E0F034"/>
    <w:lvl w:ilvl="0" w:tplc="578C1EAE">
      <w:start w:val="1"/>
      <w:numFmt w:val="decimal"/>
      <w:lvlText w:val="3.%1"/>
      <w:lvlJc w:val="left"/>
      <w:pPr>
        <w:ind w:left="786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05B423E"/>
    <w:multiLevelType w:val="hybridMultilevel"/>
    <w:tmpl w:val="DDE677FE"/>
    <w:lvl w:ilvl="0" w:tplc="987082E4">
      <w:start w:val="1"/>
      <w:numFmt w:val="decimal"/>
      <w:lvlText w:val="%1."/>
      <w:lvlJc w:val="center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BD58F4"/>
    <w:multiLevelType w:val="hybridMultilevel"/>
    <w:tmpl w:val="A4443F8A"/>
    <w:lvl w:ilvl="0" w:tplc="115C696A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61F0573"/>
    <w:multiLevelType w:val="hybridMultilevel"/>
    <w:tmpl w:val="5FAE0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E0A77"/>
    <w:multiLevelType w:val="hybridMultilevel"/>
    <w:tmpl w:val="425054B2"/>
    <w:lvl w:ilvl="0" w:tplc="04150017">
      <w:start w:val="1"/>
      <w:numFmt w:val="lowerLetter"/>
      <w:lvlText w:val="%1)"/>
      <w:lvlJc w:val="left"/>
      <w:pPr>
        <w:ind w:left="167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39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1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3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5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7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9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1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39" w:hanging="180"/>
      </w:pPr>
      <w:rPr>
        <w:rFonts w:cs="Times New Roman"/>
      </w:rPr>
    </w:lvl>
  </w:abstractNum>
  <w:abstractNum w:abstractNumId="37" w15:restartNumberingAfterBreak="0">
    <w:nsid w:val="6E1C7902"/>
    <w:multiLevelType w:val="hybridMultilevel"/>
    <w:tmpl w:val="2D242080"/>
    <w:lvl w:ilvl="0" w:tplc="E3EED53E">
      <w:start w:val="1"/>
      <w:numFmt w:val="decimal"/>
      <w:lvlText w:val="%1."/>
      <w:lvlJc w:val="left"/>
      <w:pPr>
        <w:ind w:left="518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32988"/>
    <w:multiLevelType w:val="hybridMultilevel"/>
    <w:tmpl w:val="24E6D52A"/>
    <w:lvl w:ilvl="0" w:tplc="8A6AB0B0">
      <w:start w:val="5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3E85ED1"/>
    <w:multiLevelType w:val="hybridMultilevel"/>
    <w:tmpl w:val="1CE4CD2C"/>
    <w:lvl w:ilvl="0" w:tplc="96C0B402">
      <w:start w:val="1"/>
      <w:numFmt w:val="decimal"/>
      <w:lvlText w:val="%1."/>
      <w:lvlJc w:val="left"/>
      <w:pPr>
        <w:ind w:left="374" w:hanging="37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A2D621C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567"/>
      </w:pPr>
      <w:rPr>
        <w:rFonts w:hint="default"/>
      </w:rPr>
    </w:lvl>
  </w:abstractNum>
  <w:abstractNum w:abstractNumId="41" w15:restartNumberingAfterBreak="0">
    <w:nsid w:val="7A9D19FF"/>
    <w:multiLevelType w:val="hybridMultilevel"/>
    <w:tmpl w:val="FF32E476"/>
    <w:lvl w:ilvl="0" w:tplc="C84A74FA">
      <w:start w:val="1"/>
      <w:numFmt w:val="decimal"/>
      <w:lvlText w:val="%1."/>
      <w:lvlJc w:val="center"/>
      <w:pPr>
        <w:ind w:left="227" w:hanging="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D29B2"/>
    <w:multiLevelType w:val="hybridMultilevel"/>
    <w:tmpl w:val="B03C6020"/>
    <w:lvl w:ilvl="0" w:tplc="053C0C4C">
      <w:start w:val="2"/>
      <w:numFmt w:val="decimal"/>
      <w:lvlText w:val="%1."/>
      <w:lvlJc w:val="left"/>
      <w:pPr>
        <w:ind w:left="342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3C7F4F"/>
    <w:multiLevelType w:val="hybridMultilevel"/>
    <w:tmpl w:val="C03A0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4640225">
    <w:abstractNumId w:val="0"/>
  </w:num>
  <w:num w:numId="2" w16cid:durableId="975255649">
    <w:abstractNumId w:val="1"/>
  </w:num>
  <w:num w:numId="3" w16cid:durableId="2123069913">
    <w:abstractNumId w:val="2"/>
  </w:num>
  <w:num w:numId="4" w16cid:durableId="2068067437">
    <w:abstractNumId w:val="3"/>
  </w:num>
  <w:num w:numId="5" w16cid:durableId="2055617614">
    <w:abstractNumId w:val="4"/>
  </w:num>
  <w:num w:numId="6" w16cid:durableId="917055738">
    <w:abstractNumId w:val="5"/>
  </w:num>
  <w:num w:numId="7" w16cid:durableId="934439049">
    <w:abstractNumId w:val="6"/>
  </w:num>
  <w:num w:numId="8" w16cid:durableId="1421440483">
    <w:abstractNumId w:val="7"/>
  </w:num>
  <w:num w:numId="9" w16cid:durableId="1574118082">
    <w:abstractNumId w:val="8"/>
  </w:num>
  <w:num w:numId="10" w16cid:durableId="945388757">
    <w:abstractNumId w:val="9"/>
  </w:num>
  <w:num w:numId="11" w16cid:durableId="679508452">
    <w:abstractNumId w:val="10"/>
  </w:num>
  <w:num w:numId="12" w16cid:durableId="451903478">
    <w:abstractNumId w:val="11"/>
  </w:num>
  <w:num w:numId="13" w16cid:durableId="2022269947">
    <w:abstractNumId w:val="40"/>
  </w:num>
  <w:num w:numId="14" w16cid:durableId="16211815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06035842">
    <w:abstractNumId w:val="4"/>
    <w:lvlOverride w:ilvl="0">
      <w:startOverride w:val="5"/>
    </w:lvlOverride>
  </w:num>
  <w:num w:numId="16" w16cid:durableId="834875727">
    <w:abstractNumId w:val="26"/>
  </w:num>
  <w:num w:numId="17" w16cid:durableId="1572615995">
    <w:abstractNumId w:val="31"/>
  </w:num>
  <w:num w:numId="18" w16cid:durableId="1634481852">
    <w:abstractNumId w:val="15"/>
  </w:num>
  <w:num w:numId="19" w16cid:durableId="1103692298">
    <w:abstractNumId w:val="16"/>
  </w:num>
  <w:num w:numId="20" w16cid:durableId="1137843959">
    <w:abstractNumId w:val="19"/>
  </w:num>
  <w:num w:numId="21" w16cid:durableId="632367472">
    <w:abstractNumId w:val="43"/>
  </w:num>
  <w:num w:numId="22" w16cid:durableId="648941559">
    <w:abstractNumId w:val="28"/>
  </w:num>
  <w:num w:numId="23" w16cid:durableId="1880508838">
    <w:abstractNumId w:val="17"/>
  </w:num>
  <w:num w:numId="24" w16cid:durableId="1380936955">
    <w:abstractNumId w:val="37"/>
  </w:num>
  <w:num w:numId="25" w16cid:durableId="20115222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443884532">
    <w:abstractNumId w:val="18"/>
  </w:num>
  <w:num w:numId="27" w16cid:durableId="605190303">
    <w:abstractNumId w:val="29"/>
  </w:num>
  <w:num w:numId="28" w16cid:durableId="221599493">
    <w:abstractNumId w:val="32"/>
  </w:num>
  <w:num w:numId="29" w16cid:durableId="1374697648">
    <w:abstractNumId w:val="23"/>
  </w:num>
  <w:num w:numId="30" w16cid:durableId="383069140">
    <w:abstractNumId w:val="24"/>
  </w:num>
  <w:num w:numId="31" w16cid:durableId="671685895">
    <w:abstractNumId w:val="12"/>
  </w:num>
  <w:num w:numId="32" w16cid:durableId="1528563109">
    <w:abstractNumId w:val="42"/>
  </w:num>
  <w:num w:numId="33" w16cid:durableId="382946631">
    <w:abstractNumId w:val="20"/>
  </w:num>
  <w:num w:numId="34" w16cid:durableId="1665738731">
    <w:abstractNumId w:val="27"/>
  </w:num>
  <w:num w:numId="35" w16cid:durableId="1115061625">
    <w:abstractNumId w:val="38"/>
  </w:num>
  <w:num w:numId="36" w16cid:durableId="1621955726">
    <w:abstractNumId w:val="14"/>
  </w:num>
  <w:num w:numId="37" w16cid:durableId="240873855">
    <w:abstractNumId w:val="36"/>
  </w:num>
  <w:num w:numId="38" w16cid:durableId="244000137">
    <w:abstractNumId w:val="22"/>
  </w:num>
  <w:num w:numId="39" w16cid:durableId="60215036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05911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39244516">
    <w:abstractNumId w:val="13"/>
  </w:num>
  <w:num w:numId="42" w16cid:durableId="752816836">
    <w:abstractNumId w:val="33"/>
  </w:num>
  <w:num w:numId="43" w16cid:durableId="37828077">
    <w:abstractNumId w:val="21"/>
  </w:num>
  <w:num w:numId="44" w16cid:durableId="1792897581">
    <w:abstractNumId w:val="41"/>
  </w:num>
  <w:num w:numId="45" w16cid:durableId="227231670">
    <w:abstractNumId w:val="30"/>
  </w:num>
  <w:num w:numId="46" w16cid:durableId="17420169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59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406"/>
    <w:rsid w:val="00010F15"/>
    <w:rsid w:val="00033421"/>
    <w:rsid w:val="0003651B"/>
    <w:rsid w:val="000547E0"/>
    <w:rsid w:val="000720EF"/>
    <w:rsid w:val="00072DB9"/>
    <w:rsid w:val="00084ADA"/>
    <w:rsid w:val="00087C8F"/>
    <w:rsid w:val="00097758"/>
    <w:rsid w:val="000B17FC"/>
    <w:rsid w:val="000B3C5E"/>
    <w:rsid w:val="000B40D1"/>
    <w:rsid w:val="000B4654"/>
    <w:rsid w:val="000B58ED"/>
    <w:rsid w:val="000C7325"/>
    <w:rsid w:val="00106E66"/>
    <w:rsid w:val="00120ADD"/>
    <w:rsid w:val="00140220"/>
    <w:rsid w:val="001426D1"/>
    <w:rsid w:val="001521FD"/>
    <w:rsid w:val="00155909"/>
    <w:rsid w:val="00163709"/>
    <w:rsid w:val="00171A25"/>
    <w:rsid w:val="00173A32"/>
    <w:rsid w:val="00175176"/>
    <w:rsid w:val="001753FF"/>
    <w:rsid w:val="0017763E"/>
    <w:rsid w:val="001805B1"/>
    <w:rsid w:val="00195A84"/>
    <w:rsid w:val="001B3404"/>
    <w:rsid w:val="001B7A58"/>
    <w:rsid w:val="001D5594"/>
    <w:rsid w:val="001E260E"/>
    <w:rsid w:val="00225AC1"/>
    <w:rsid w:val="002374EB"/>
    <w:rsid w:val="00240708"/>
    <w:rsid w:val="00256A6F"/>
    <w:rsid w:val="00267872"/>
    <w:rsid w:val="002839D8"/>
    <w:rsid w:val="002D2FB2"/>
    <w:rsid w:val="002F0CFD"/>
    <w:rsid w:val="002F1CCD"/>
    <w:rsid w:val="002F673F"/>
    <w:rsid w:val="003022F2"/>
    <w:rsid w:val="003067C5"/>
    <w:rsid w:val="0031179A"/>
    <w:rsid w:val="00313304"/>
    <w:rsid w:val="0031442D"/>
    <w:rsid w:val="00316C8C"/>
    <w:rsid w:val="003453F4"/>
    <w:rsid w:val="00347907"/>
    <w:rsid w:val="0035504B"/>
    <w:rsid w:val="00366294"/>
    <w:rsid w:val="00371BC8"/>
    <w:rsid w:val="003753F6"/>
    <w:rsid w:val="00394D1C"/>
    <w:rsid w:val="003B71ED"/>
    <w:rsid w:val="003D1F3A"/>
    <w:rsid w:val="003E37A5"/>
    <w:rsid w:val="003F75C6"/>
    <w:rsid w:val="004053EE"/>
    <w:rsid w:val="00410D0C"/>
    <w:rsid w:val="00431F3D"/>
    <w:rsid w:val="00441478"/>
    <w:rsid w:val="00462D0E"/>
    <w:rsid w:val="0047089D"/>
    <w:rsid w:val="004835D3"/>
    <w:rsid w:val="004B0F80"/>
    <w:rsid w:val="004B788E"/>
    <w:rsid w:val="004C02F3"/>
    <w:rsid w:val="004C0C22"/>
    <w:rsid w:val="004C5F35"/>
    <w:rsid w:val="004D662C"/>
    <w:rsid w:val="004F651F"/>
    <w:rsid w:val="004F6BB2"/>
    <w:rsid w:val="004F7883"/>
    <w:rsid w:val="005373D8"/>
    <w:rsid w:val="00537B59"/>
    <w:rsid w:val="005446CD"/>
    <w:rsid w:val="00560CD6"/>
    <w:rsid w:val="00580F78"/>
    <w:rsid w:val="00595C83"/>
    <w:rsid w:val="005A0796"/>
    <w:rsid w:val="005A5E88"/>
    <w:rsid w:val="005D7D6B"/>
    <w:rsid w:val="005D7DA8"/>
    <w:rsid w:val="005E0B31"/>
    <w:rsid w:val="005E1BC7"/>
    <w:rsid w:val="005F2729"/>
    <w:rsid w:val="005F2F0D"/>
    <w:rsid w:val="00601D3D"/>
    <w:rsid w:val="00635DAE"/>
    <w:rsid w:val="0063746F"/>
    <w:rsid w:val="00642BD1"/>
    <w:rsid w:val="00651745"/>
    <w:rsid w:val="0068149E"/>
    <w:rsid w:val="0068174E"/>
    <w:rsid w:val="00693DCD"/>
    <w:rsid w:val="006A276D"/>
    <w:rsid w:val="006C2824"/>
    <w:rsid w:val="006C68C3"/>
    <w:rsid w:val="006D2DEA"/>
    <w:rsid w:val="006D43C1"/>
    <w:rsid w:val="006D67E8"/>
    <w:rsid w:val="006E249C"/>
    <w:rsid w:val="00701119"/>
    <w:rsid w:val="00702A9C"/>
    <w:rsid w:val="0071127D"/>
    <w:rsid w:val="00714E28"/>
    <w:rsid w:val="00724811"/>
    <w:rsid w:val="00734D20"/>
    <w:rsid w:val="007450C2"/>
    <w:rsid w:val="007479B5"/>
    <w:rsid w:val="00755432"/>
    <w:rsid w:val="00764103"/>
    <w:rsid w:val="00766621"/>
    <w:rsid w:val="0078694B"/>
    <w:rsid w:val="00794F36"/>
    <w:rsid w:val="007952E9"/>
    <w:rsid w:val="0079658A"/>
    <w:rsid w:val="007A7DDC"/>
    <w:rsid w:val="007C1D12"/>
    <w:rsid w:val="007C7B44"/>
    <w:rsid w:val="007E340A"/>
    <w:rsid w:val="00800D10"/>
    <w:rsid w:val="00827D51"/>
    <w:rsid w:val="008347D3"/>
    <w:rsid w:val="008374A9"/>
    <w:rsid w:val="00852C07"/>
    <w:rsid w:val="00874E6C"/>
    <w:rsid w:val="00880695"/>
    <w:rsid w:val="008A1F0B"/>
    <w:rsid w:val="008A2005"/>
    <w:rsid w:val="008A2F5A"/>
    <w:rsid w:val="008A44AF"/>
    <w:rsid w:val="008B3031"/>
    <w:rsid w:val="008B5F44"/>
    <w:rsid w:val="008C4CB2"/>
    <w:rsid w:val="008C5C2B"/>
    <w:rsid w:val="008F0B66"/>
    <w:rsid w:val="00901F7C"/>
    <w:rsid w:val="00903488"/>
    <w:rsid w:val="00933934"/>
    <w:rsid w:val="0093510F"/>
    <w:rsid w:val="009456BC"/>
    <w:rsid w:val="009717D0"/>
    <w:rsid w:val="00972BA0"/>
    <w:rsid w:val="0097463D"/>
    <w:rsid w:val="00987A77"/>
    <w:rsid w:val="009A1974"/>
    <w:rsid w:val="009B161B"/>
    <w:rsid w:val="009D07C2"/>
    <w:rsid w:val="009D3971"/>
    <w:rsid w:val="009E2A45"/>
    <w:rsid w:val="009F19EA"/>
    <w:rsid w:val="009F2D51"/>
    <w:rsid w:val="00A13526"/>
    <w:rsid w:val="00A13D9A"/>
    <w:rsid w:val="00A22F85"/>
    <w:rsid w:val="00A4257C"/>
    <w:rsid w:val="00A54E23"/>
    <w:rsid w:val="00A560C7"/>
    <w:rsid w:val="00A64520"/>
    <w:rsid w:val="00A87E55"/>
    <w:rsid w:val="00AA2406"/>
    <w:rsid w:val="00AA5C8C"/>
    <w:rsid w:val="00AB0BD7"/>
    <w:rsid w:val="00AD1766"/>
    <w:rsid w:val="00AD5310"/>
    <w:rsid w:val="00AD59A2"/>
    <w:rsid w:val="00AE1275"/>
    <w:rsid w:val="00AF292C"/>
    <w:rsid w:val="00AF7E5F"/>
    <w:rsid w:val="00B13778"/>
    <w:rsid w:val="00B26F6D"/>
    <w:rsid w:val="00B37EFB"/>
    <w:rsid w:val="00B43422"/>
    <w:rsid w:val="00B84745"/>
    <w:rsid w:val="00B93A76"/>
    <w:rsid w:val="00BB210D"/>
    <w:rsid w:val="00BB3A38"/>
    <w:rsid w:val="00BB7E6B"/>
    <w:rsid w:val="00BC0A45"/>
    <w:rsid w:val="00BD5327"/>
    <w:rsid w:val="00C0514A"/>
    <w:rsid w:val="00C14CBF"/>
    <w:rsid w:val="00C23D32"/>
    <w:rsid w:val="00C26826"/>
    <w:rsid w:val="00C4113D"/>
    <w:rsid w:val="00C574A4"/>
    <w:rsid w:val="00C6113E"/>
    <w:rsid w:val="00C65A0F"/>
    <w:rsid w:val="00C86B33"/>
    <w:rsid w:val="00C87EE5"/>
    <w:rsid w:val="00C95C8D"/>
    <w:rsid w:val="00CA1AA0"/>
    <w:rsid w:val="00CA4D48"/>
    <w:rsid w:val="00CB3B04"/>
    <w:rsid w:val="00CC2CFC"/>
    <w:rsid w:val="00CE5EDA"/>
    <w:rsid w:val="00D006F9"/>
    <w:rsid w:val="00D020DE"/>
    <w:rsid w:val="00D06196"/>
    <w:rsid w:val="00D21D57"/>
    <w:rsid w:val="00D22104"/>
    <w:rsid w:val="00D65F60"/>
    <w:rsid w:val="00D6653C"/>
    <w:rsid w:val="00D71242"/>
    <w:rsid w:val="00D71816"/>
    <w:rsid w:val="00D74D00"/>
    <w:rsid w:val="00D86BA7"/>
    <w:rsid w:val="00DA0C27"/>
    <w:rsid w:val="00DA1807"/>
    <w:rsid w:val="00DA65E4"/>
    <w:rsid w:val="00DC31CF"/>
    <w:rsid w:val="00DE3DCA"/>
    <w:rsid w:val="00DF30A5"/>
    <w:rsid w:val="00E00A60"/>
    <w:rsid w:val="00E06B70"/>
    <w:rsid w:val="00E15364"/>
    <w:rsid w:val="00E311BD"/>
    <w:rsid w:val="00E34A5B"/>
    <w:rsid w:val="00E37675"/>
    <w:rsid w:val="00E50EB9"/>
    <w:rsid w:val="00E510B4"/>
    <w:rsid w:val="00E77C40"/>
    <w:rsid w:val="00E83779"/>
    <w:rsid w:val="00E91740"/>
    <w:rsid w:val="00EA3001"/>
    <w:rsid w:val="00EA37F0"/>
    <w:rsid w:val="00EB3F8B"/>
    <w:rsid w:val="00EC673E"/>
    <w:rsid w:val="00EC7235"/>
    <w:rsid w:val="00ED0D2E"/>
    <w:rsid w:val="00ED5728"/>
    <w:rsid w:val="00ED67F4"/>
    <w:rsid w:val="00F019F0"/>
    <w:rsid w:val="00F24006"/>
    <w:rsid w:val="00F24D98"/>
    <w:rsid w:val="00F406EB"/>
    <w:rsid w:val="00F42DA0"/>
    <w:rsid w:val="00F44846"/>
    <w:rsid w:val="00FA62CC"/>
    <w:rsid w:val="00FB6659"/>
    <w:rsid w:val="00FC39F7"/>
    <w:rsid w:val="00FC44C4"/>
    <w:rsid w:val="00FE63FA"/>
    <w:rsid w:val="00FE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3"/>
    <o:shapelayout v:ext="edit">
      <o:idmap v:ext="edit" data="1"/>
    </o:shapelayout>
  </w:shapeDefaults>
  <w:doNotEmbedSmartTags/>
  <w:decimalSymbol w:val=","/>
  <w:listSeparator w:val=";"/>
  <w14:docId w14:val="26A7F651"/>
  <w15:docId w15:val="{B883EF54-CBD1-4267-8641-7E1645703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53C"/>
    <w:pPr>
      <w:suppressAutoHyphens/>
    </w:pPr>
    <w:rPr>
      <w:lang w:eastAsia="zh-CN"/>
    </w:rPr>
  </w:style>
  <w:style w:type="paragraph" w:styleId="Nagwek10">
    <w:name w:val="heading 1"/>
    <w:basedOn w:val="Normalny"/>
    <w:next w:val="Normalny"/>
    <w:link w:val="Nagwek1Znak"/>
    <w:uiPriority w:val="9"/>
    <w:qFormat/>
    <w:pPr>
      <w:widowControl w:val="0"/>
      <w:numPr>
        <w:numId w:val="11"/>
      </w:numPr>
      <w:spacing w:before="240"/>
      <w:outlineLvl w:val="0"/>
    </w:pPr>
    <w:rPr>
      <w:rFonts w:ascii="Arial" w:hAnsi="Arial" w:cs="Arial"/>
      <w:b/>
      <w:caps/>
    </w:rPr>
  </w:style>
  <w:style w:type="paragraph" w:styleId="Nagwek2">
    <w:name w:val="heading 2"/>
    <w:basedOn w:val="Normalny"/>
    <w:next w:val="Normalny"/>
    <w:link w:val="Nagwek2Znak"/>
    <w:uiPriority w:val="9"/>
    <w:qFormat/>
    <w:pPr>
      <w:widowControl w:val="0"/>
      <w:numPr>
        <w:numId w:val="10"/>
      </w:numPr>
      <w:spacing w:before="120"/>
      <w:outlineLvl w:val="1"/>
    </w:pPr>
    <w:rPr>
      <w:rFonts w:ascii="Arial" w:hAnsi="Arial" w:cs="Arial"/>
      <w:b/>
      <w:u w:val="single"/>
    </w:rPr>
  </w:style>
  <w:style w:type="paragraph" w:styleId="Nagwek3">
    <w:name w:val="heading 3"/>
    <w:basedOn w:val="Normalny"/>
    <w:next w:val="Normalny"/>
    <w:uiPriority w:val="9"/>
    <w:qFormat/>
    <w:pPr>
      <w:widowControl w:val="0"/>
      <w:numPr>
        <w:numId w:val="2"/>
      </w:numPr>
      <w:spacing w:before="120"/>
      <w:ind w:left="0" w:firstLine="0"/>
      <w:outlineLvl w:val="2"/>
    </w:pPr>
    <w:rPr>
      <w:rFonts w:ascii="Arial" w:hAnsi="Arial" w:cs="Arial"/>
      <w:b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next w:val="Tekstpodstawowy"/>
    <w:qFormat/>
    <w:pPr>
      <w:widowControl w:val="0"/>
      <w:numPr>
        <w:numId w:val="5"/>
      </w:numPr>
      <w:spacing w:before="120"/>
      <w:outlineLvl w:val="6"/>
    </w:pPr>
    <w:rPr>
      <w:rFonts w:ascii="Arial" w:hAnsi="Arial" w:cs="Arial"/>
    </w:rPr>
  </w:style>
  <w:style w:type="paragraph" w:styleId="Nagwek8">
    <w:name w:val="heading 8"/>
    <w:basedOn w:val="Normalny"/>
    <w:next w:val="Tekstpodstawowy"/>
    <w:qFormat/>
    <w:pPr>
      <w:widowControl w:val="0"/>
      <w:numPr>
        <w:numId w:val="9"/>
      </w:numPr>
      <w:spacing w:before="120"/>
      <w:ind w:left="357" w:hanging="357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kern w:val="1"/>
      <w:sz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Arial" w:hAnsi="Arial" w:hint="default"/>
      <w:sz w:val="20"/>
    </w:rPr>
  </w:style>
  <w:style w:type="character" w:customStyle="1" w:styleId="WW8Num4z0">
    <w:name w:val="WW8Num4z0"/>
    <w:rPr>
      <w:rFonts w:ascii="Arial" w:hAnsi="Arial" w:cs="Arial" w:hint="default"/>
      <w:b/>
      <w:i w:val="0"/>
      <w:sz w:val="20"/>
      <w:szCs w:val="20"/>
    </w:rPr>
  </w:style>
  <w:style w:type="character" w:customStyle="1" w:styleId="WW8Num4z1">
    <w:name w:val="WW8Num4z1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1">
    <w:name w:val="WW8Num8z1"/>
    <w:rPr>
      <w:rFonts w:ascii="Arial" w:hAnsi="Arial" w:cs="Arial" w:hint="default"/>
      <w:b w:val="0"/>
      <w:i w:val="0"/>
      <w:color w:val="auto"/>
      <w:sz w:val="20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8z4">
    <w:name w:val="WW8Num8z4"/>
    <w:rPr>
      <w:rFonts w:ascii="Courier New" w:hAnsi="Courier New" w:cs="Courier New" w:hint="default"/>
    </w:rPr>
  </w:style>
  <w:style w:type="character" w:customStyle="1" w:styleId="WW8Num9z0">
    <w:name w:val="WW8Num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000000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hAnsi="Symbol" w:cs="Symbol" w:hint="default"/>
      <w:kern w:val="1"/>
      <w:sz w:val="20"/>
    </w:rPr>
  </w:style>
  <w:style w:type="character" w:customStyle="1" w:styleId="WW8Num11z0">
    <w:name w:val="WW8Num11z0"/>
    <w:rPr>
      <w:rFonts w:ascii="Arial" w:hAnsi="Arial" w:cs="Arial" w:hint="default"/>
      <w:b w:val="0"/>
      <w:i w:val="0"/>
      <w:sz w:val="18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3z1">
    <w:name w:val="WW8Num3z1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2z0">
    <w:name w:val="WW8Num12z0"/>
    <w:rPr>
      <w:rFonts w:ascii="Symbol" w:hAnsi="Symbol" w:cs="Symbol" w:hint="default"/>
      <w:kern w:val="1"/>
      <w:sz w:val="20"/>
    </w:rPr>
  </w:style>
  <w:style w:type="character" w:customStyle="1" w:styleId="WW8Num13z0">
    <w:name w:val="WW8Num13z0"/>
    <w:rPr>
      <w:rFonts w:ascii="Arial" w:hAnsi="Arial" w:cs="Arial" w:hint="default"/>
      <w:b w:val="0"/>
      <w:i w:val="0"/>
      <w:sz w:val="18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3Znak">
    <w:name w:val="Nagłówek 3 Znak"/>
    <w:uiPriority w:val="9"/>
    <w:rPr>
      <w:rFonts w:ascii="Arial" w:hAnsi="Arial" w:cs="Arial"/>
      <w:b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  <w:uiPriority w:val="99"/>
  </w:style>
  <w:style w:type="character" w:customStyle="1" w:styleId="TematkomentarzaZnak">
    <w:name w:val="Temat komentarza Znak"/>
    <w:uiPriority w:val="99"/>
    <w:rPr>
      <w:b/>
      <w:bCs/>
    </w:rPr>
  </w:style>
  <w:style w:type="character" w:customStyle="1" w:styleId="ZwykytekstZnak">
    <w:name w:val="Zwykły tekst Znak"/>
    <w:rPr>
      <w:spacing w:val="-5"/>
      <w:sz w:val="24"/>
    </w:rPr>
  </w:style>
  <w:style w:type="paragraph" w:customStyle="1" w:styleId="Nagwek1">
    <w:name w:val="Nagłówek1"/>
    <w:basedOn w:val="Normalny"/>
    <w:next w:val="Tekstpodstawowy"/>
    <w:pPr>
      <w:numPr>
        <w:numId w:val="8"/>
      </w:numPr>
      <w:jc w:val="center"/>
    </w:pPr>
    <w:rPr>
      <w:b/>
      <w:sz w:val="22"/>
    </w:rPr>
  </w:style>
  <w:style w:type="paragraph" w:styleId="Tekstpodstawowy">
    <w:name w:val="Body Text"/>
    <w:basedOn w:val="Normalny"/>
    <w:rPr>
      <w:sz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 w:cs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 w:cs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 w:cs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 w:cs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 w:cs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 w:cs="Arial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 w:cs="Arial"/>
      <w:u w:val="single"/>
      <w:lang w:val="en-GB"/>
    </w:rPr>
  </w:style>
  <w:style w:type="paragraph" w:customStyle="1" w:styleId="TableText">
    <w:name w:val="Table Text"/>
    <w:pPr>
      <w:suppressAutoHyphens/>
    </w:pPr>
    <w:rPr>
      <w:color w:val="000000"/>
      <w:sz w:val="24"/>
      <w:lang w:eastAsia="zh-CN"/>
    </w:rPr>
  </w:style>
  <w:style w:type="paragraph" w:customStyle="1" w:styleId="Tekstpodstawowy21">
    <w:name w:val="Tekst podstawowy 21"/>
    <w:basedOn w:val="Normalny"/>
    <w:rPr>
      <w:rFonts w:ascii="Arial" w:hAnsi="Arial" w:cs="Arial"/>
      <w:color w:val="00000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Tekstblokowy1">
    <w:name w:val="Tekst blokowy1"/>
    <w:basedOn w:val="Normalny"/>
    <w:pPr>
      <w:widowControl w:val="0"/>
      <w:spacing w:before="120"/>
      <w:ind w:left="214" w:right="-70" w:hanging="214"/>
    </w:pPr>
    <w:rPr>
      <w:rFonts w:ascii="Arial" w:hAnsi="Arial" w:cs="Arial"/>
    </w:rPr>
  </w:style>
  <w:style w:type="paragraph" w:customStyle="1" w:styleId="Tekstpodstawowywcity21">
    <w:name w:val="Tekst podstawowy wcięty 21"/>
    <w:basedOn w:val="Normalny"/>
    <w:pPr>
      <w:widowControl w:val="0"/>
      <w:spacing w:before="120"/>
      <w:ind w:left="214" w:hanging="214"/>
    </w:pPr>
    <w:rPr>
      <w:rFonts w:ascii="Arial" w:hAnsi="Arial" w:cs="Arial"/>
    </w:rPr>
  </w:style>
  <w:style w:type="paragraph" w:customStyle="1" w:styleId="Tekstpodstawowy31">
    <w:name w:val="Tekst podstawowy 31"/>
    <w:basedOn w:val="Normalny"/>
    <w:rPr>
      <w:b/>
      <w:color w:val="FF0000"/>
    </w:rPr>
  </w:style>
  <w:style w:type="paragraph" w:customStyle="1" w:styleId="Tekstpodstawowywcity31">
    <w:name w:val="Tekst podstawowy wcięty 31"/>
    <w:basedOn w:val="Normalny"/>
    <w:pPr>
      <w:spacing w:before="120" w:after="120"/>
      <w:ind w:left="284" w:hanging="284"/>
    </w:pPr>
    <w:rPr>
      <w:sz w:val="24"/>
    </w:rPr>
  </w:style>
  <w:style w:type="paragraph" w:styleId="Spistreci1">
    <w:name w:val="toc 1"/>
    <w:basedOn w:val="Normalny"/>
    <w:next w:val="Normalny"/>
    <w:pPr>
      <w:widowControl w:val="0"/>
      <w:numPr>
        <w:numId w:val="6"/>
      </w:numPr>
      <w:tabs>
        <w:tab w:val="left" w:pos="426"/>
      </w:tabs>
      <w:spacing w:before="60"/>
      <w:ind w:left="426" w:hanging="426"/>
    </w:pPr>
    <w:rPr>
      <w:color w:val="000000"/>
      <w:sz w:val="22"/>
    </w:rPr>
  </w:style>
  <w:style w:type="paragraph" w:customStyle="1" w:styleId="Listapunktowana1">
    <w:name w:val="Lista punktowana1"/>
    <w:basedOn w:val="Normalny"/>
    <w:pPr>
      <w:keepNext/>
      <w:keepLines/>
      <w:numPr>
        <w:numId w:val="3"/>
      </w:numPr>
      <w:spacing w:before="120"/>
    </w:pPr>
    <w:rPr>
      <w:rFonts w:ascii="Arial" w:hAnsi="Arial" w:cs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12"/>
      </w:numPr>
      <w:spacing w:before="120"/>
    </w:pPr>
    <w:rPr>
      <w:rFonts w:ascii="Arial" w:hAnsi="Arial" w:cs="Arial"/>
      <w:lang w:val="en-GB"/>
    </w:rPr>
  </w:style>
  <w:style w:type="paragraph" w:customStyle="1" w:styleId="ZnakZnak">
    <w:name w:val="Znak Znak"/>
    <w:basedOn w:val="Normalny"/>
    <w:pPr>
      <w:spacing w:after="160" w:line="240" w:lineRule="exact"/>
    </w:pPr>
    <w:rPr>
      <w:rFonts w:ascii="Garamond" w:hAnsi="Garamond" w:cs="Garamond"/>
      <w:sz w:val="16"/>
    </w:rPr>
  </w:style>
  <w:style w:type="paragraph" w:customStyle="1" w:styleId="ZnakZnak2ZnakZnakZnak1">
    <w:name w:val="Znak Znak2 Znak Znak Znak1"/>
    <w:basedOn w:val="Normalny"/>
    <w:pPr>
      <w:spacing w:after="160" w:line="240" w:lineRule="exact"/>
    </w:pPr>
    <w:rPr>
      <w:rFonts w:ascii="Garamond" w:hAnsi="Garamond" w:cs="Garamond"/>
      <w:sz w:val="16"/>
    </w:rPr>
  </w:style>
  <w:style w:type="paragraph" w:styleId="Tekstdymka">
    <w:name w:val="Balloon Text"/>
    <w:basedOn w:val="Normalny"/>
    <w:uiPriority w:val="99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uiPriority w:val="99"/>
    <w:rPr>
      <w:b/>
      <w:bCs/>
    </w:rPr>
  </w:style>
  <w:style w:type="paragraph" w:customStyle="1" w:styleId="Zwykytekst1">
    <w:name w:val="Zwykły tekst1"/>
    <w:basedOn w:val="Normalny"/>
    <w:pPr>
      <w:spacing w:line="360" w:lineRule="atLeast"/>
      <w:jc w:val="both"/>
      <w:textAlignment w:val="baseline"/>
    </w:pPr>
    <w:rPr>
      <w:spacing w:val="-5"/>
      <w:sz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"/>
    <w:next w:val="Tekstpodstawowy"/>
    <w:link w:val="TytuZnak"/>
    <w:qFormat/>
    <w:rPr>
      <w:bCs/>
      <w:sz w:val="56"/>
      <w:szCs w:val="56"/>
    </w:rPr>
  </w:style>
  <w:style w:type="paragraph" w:styleId="Podtytu">
    <w:name w:val="Subtitle"/>
    <w:basedOn w:val="Nagwek1"/>
    <w:next w:val="Tekstpodstawowy"/>
    <w:qFormat/>
    <w:pPr>
      <w:spacing w:before="60" w:after="120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63746F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63746F"/>
  </w:style>
  <w:style w:type="character" w:customStyle="1" w:styleId="TekstkomentarzaZnak1">
    <w:name w:val="Tekst komentarza Znak1"/>
    <w:link w:val="Tekstkomentarza"/>
    <w:uiPriority w:val="99"/>
    <w:rsid w:val="0063746F"/>
    <w:rPr>
      <w:lang w:eastAsia="zh-CN"/>
    </w:rPr>
  </w:style>
  <w:style w:type="table" w:styleId="Tabela-Siatka">
    <w:name w:val="Table Grid"/>
    <w:basedOn w:val="Standardowy"/>
    <w:uiPriority w:val="99"/>
    <w:rsid w:val="004D6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ormalny tekst,List bullet,Obiekt,List Paragraph1"/>
    <w:basedOn w:val="Normalny"/>
    <w:link w:val="AkapitzlistZnak"/>
    <w:uiPriority w:val="34"/>
    <w:qFormat/>
    <w:rsid w:val="009B161B"/>
    <w:pPr>
      <w:suppressAutoHyphens w:val="0"/>
      <w:spacing w:line="320" w:lineRule="exact"/>
      <w:ind w:left="708"/>
      <w:jc w:val="both"/>
    </w:pPr>
    <w:rPr>
      <w:rFonts w:ascii="Arial" w:hAnsi="Arial"/>
      <w:sz w:val="22"/>
      <w:szCs w:val="24"/>
      <w:lang w:eastAsia="pl-PL"/>
    </w:rPr>
  </w:style>
  <w:style w:type="character" w:customStyle="1" w:styleId="NormalnypocztekZnak">
    <w:name w:val="Normalny początek Znak"/>
    <w:basedOn w:val="Domylnaczcionkaakapitu"/>
    <w:link w:val="Normalnypocztek"/>
    <w:locked/>
    <w:rsid w:val="00366294"/>
    <w:rPr>
      <w:rFonts w:ascii="Calibri" w:eastAsia="Calibri" w:hAnsi="Calibri" w:cs="Arial"/>
      <w:lang w:val="en-US"/>
    </w:rPr>
  </w:style>
  <w:style w:type="paragraph" w:customStyle="1" w:styleId="Normalnypocztek">
    <w:name w:val="Normalny początek"/>
    <w:basedOn w:val="Normalny"/>
    <w:link w:val="NormalnypocztekZnak"/>
    <w:qFormat/>
    <w:rsid w:val="00366294"/>
    <w:pPr>
      <w:suppressAutoHyphens w:val="0"/>
      <w:jc w:val="both"/>
    </w:pPr>
    <w:rPr>
      <w:rFonts w:ascii="Calibri" w:eastAsia="Calibri" w:hAnsi="Calibri" w:cs="Arial"/>
      <w:lang w:val="en-US"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E37A5"/>
    <w:rPr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3E37A5"/>
    <w:rPr>
      <w:lang w:eastAsia="zh-CN"/>
    </w:rPr>
  </w:style>
  <w:style w:type="paragraph" w:customStyle="1" w:styleId="Akapitzlist1">
    <w:name w:val="Akapit z listą1"/>
    <w:basedOn w:val="Normalny"/>
    <w:uiPriority w:val="99"/>
    <w:rsid w:val="003E37A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paragraph" w:styleId="Bezodstpw">
    <w:name w:val="No Spacing"/>
    <w:link w:val="BezodstpwZnak"/>
    <w:uiPriority w:val="1"/>
    <w:qFormat/>
    <w:rsid w:val="003E37A5"/>
    <w:pPr>
      <w:spacing w:before="120" w:line="276" w:lineRule="auto"/>
      <w:jc w:val="both"/>
    </w:pPr>
    <w:rPr>
      <w:rFonts w:ascii="Arial Narrow" w:eastAsiaTheme="minorEastAsia" w:hAnsi="Arial Narrow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3E37A5"/>
    <w:rPr>
      <w:rFonts w:ascii="Arial Narrow" w:eastAsiaTheme="minorEastAsia" w:hAnsi="Arial Narrow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3E37A5"/>
    <w:rPr>
      <w:color w:val="0563C1" w:themeColor="hyperlink"/>
      <w:u w:val="single"/>
    </w:rPr>
  </w:style>
  <w:style w:type="character" w:customStyle="1" w:styleId="Styl11pt">
    <w:name w:val="Styl 11 pt"/>
    <w:rsid w:val="003E37A5"/>
    <w:rPr>
      <w:rFonts w:ascii="Arial" w:hAnsi="Arial"/>
      <w:sz w:val="20"/>
    </w:rPr>
  </w:style>
  <w:style w:type="character" w:customStyle="1" w:styleId="TytuZnak">
    <w:name w:val="Tytuł Znak"/>
    <w:basedOn w:val="Domylnaczcionkaakapitu"/>
    <w:link w:val="Tytu"/>
    <w:rsid w:val="003E37A5"/>
    <w:rPr>
      <w:b/>
      <w:bCs/>
      <w:sz w:val="56"/>
      <w:szCs w:val="56"/>
      <w:lang w:eastAsia="zh-CN"/>
    </w:rPr>
  </w:style>
  <w:style w:type="paragraph" w:styleId="Tekstpodstawowy3">
    <w:name w:val="Body Text 3"/>
    <w:basedOn w:val="Normalny"/>
    <w:link w:val="Tekstpodstawowy3Znak"/>
    <w:semiHidden/>
    <w:unhideWhenUsed/>
    <w:rsid w:val="003E37A5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E37A5"/>
    <w:rPr>
      <w:sz w:val="16"/>
      <w:szCs w:val="16"/>
    </w:rPr>
  </w:style>
  <w:style w:type="paragraph" w:styleId="Poprawka">
    <w:name w:val="Revision"/>
    <w:hidden/>
    <w:uiPriority w:val="99"/>
    <w:semiHidden/>
    <w:rsid w:val="003E37A5"/>
    <w:rPr>
      <w:rFonts w:ascii="Calibri" w:hAnsi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37A5"/>
    <w:pPr>
      <w:suppressAutoHyphens w:val="0"/>
    </w:pPr>
    <w:rPr>
      <w:rFonts w:ascii="Calibri" w:hAnsi="Calibri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37A5"/>
    <w:rPr>
      <w:rFonts w:ascii="Calibri" w:hAnsi="Calibri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37A5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3E37A5"/>
    <w:rPr>
      <w:color w:val="808080"/>
    </w:rPr>
  </w:style>
  <w:style w:type="character" w:customStyle="1" w:styleId="Nagwek1Znak">
    <w:name w:val="Nagłówek 1 Znak"/>
    <w:basedOn w:val="Domylnaczcionkaakapitu"/>
    <w:link w:val="Nagwek10"/>
    <w:uiPriority w:val="9"/>
    <w:rsid w:val="003E37A5"/>
    <w:rPr>
      <w:rFonts w:ascii="Arial" w:hAnsi="Arial" w:cs="Arial"/>
      <w:b/>
      <w:caps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rsid w:val="003E37A5"/>
    <w:rPr>
      <w:rFonts w:ascii="Arial" w:hAnsi="Arial" w:cs="Arial"/>
      <w:b/>
      <w:u w:val="single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rsid w:val="003E37A5"/>
    <w:rPr>
      <w:color w:val="FF0000"/>
      <w:sz w:val="24"/>
      <w:lang w:eastAsia="zh-CN"/>
    </w:rPr>
  </w:style>
  <w:style w:type="character" w:customStyle="1" w:styleId="AkapitzlistZnak">
    <w:name w:val="Akapit z listą Znak"/>
    <w:aliases w:val="BulletC Znak,normalny tekst Znak,List bullet Znak,Obiekt Znak,List Paragraph1 Znak"/>
    <w:link w:val="Akapitzlist"/>
    <w:uiPriority w:val="34"/>
    <w:qFormat/>
    <w:locked/>
    <w:rsid w:val="003E37A5"/>
    <w:rPr>
      <w:rFonts w:ascii="Arial" w:hAnsi="Arial"/>
      <w:sz w:val="22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29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5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1C2A5-5BD6-4EDA-A0DD-1F1BE745A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3036</Words>
  <Characters>18222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Advicom Sp z o.o.</Company>
  <LinksUpToDate>false</LinksUpToDate>
  <CharactersWithSpaces>21216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Ślusarek Paweł</cp:lastModifiedBy>
  <cp:revision>2</cp:revision>
  <cp:lastPrinted>2023-09-06T06:00:00Z</cp:lastPrinted>
  <dcterms:created xsi:type="dcterms:W3CDTF">2026-01-07T06:58:00Z</dcterms:created>
  <dcterms:modified xsi:type="dcterms:W3CDTF">2026-01-07T06:58:00Z</dcterms:modified>
</cp:coreProperties>
</file>