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D6B1A" w14:textId="331FC747" w:rsidR="005D3025" w:rsidRPr="00FF34CB" w:rsidRDefault="005D3025" w:rsidP="00541018">
      <w:pPr>
        <w:jc w:val="both"/>
        <w:rPr>
          <w:rFonts w:ascii="Arial" w:hAnsi="Arial" w:cs="Arial"/>
          <w:b/>
          <w:u w:val="single"/>
        </w:rPr>
      </w:pPr>
      <w:r w:rsidRPr="00FF34CB">
        <w:rPr>
          <w:rFonts w:ascii="Arial" w:hAnsi="Arial" w:cs="Arial"/>
          <w:b/>
          <w:sz w:val="22"/>
          <w:u w:val="single"/>
        </w:rPr>
        <w:t xml:space="preserve">Załącznik nr 1 - Wzór </w:t>
      </w:r>
      <w:r w:rsidR="00026492" w:rsidRPr="00FF34CB">
        <w:rPr>
          <w:rFonts w:ascii="Arial" w:hAnsi="Arial" w:cs="Arial"/>
          <w:b/>
          <w:sz w:val="22"/>
          <w:u w:val="single"/>
        </w:rPr>
        <w:t>1</w:t>
      </w:r>
    </w:p>
    <w:p w14:paraId="167281AA" w14:textId="77777777" w:rsidR="005D3025" w:rsidRPr="001B6B04" w:rsidRDefault="005D3025" w:rsidP="005D3025">
      <w:pPr>
        <w:jc w:val="center"/>
        <w:rPr>
          <w:rFonts w:ascii="Arial" w:hAnsi="Arial" w:cs="Arial"/>
          <w:b/>
          <w:u w:val="single"/>
        </w:rPr>
      </w:pPr>
    </w:p>
    <w:p w14:paraId="41E51998" w14:textId="77777777" w:rsidR="005D3025" w:rsidRPr="001B6B04" w:rsidRDefault="005D3025" w:rsidP="005D3025">
      <w:pPr>
        <w:jc w:val="center"/>
        <w:rPr>
          <w:rFonts w:ascii="Arial" w:hAnsi="Arial" w:cs="Arial"/>
          <w:b/>
          <w:u w:val="single"/>
        </w:rPr>
      </w:pPr>
    </w:p>
    <w:p w14:paraId="0D13B6F6" w14:textId="77777777" w:rsidR="005D3025" w:rsidRPr="001B6B04" w:rsidRDefault="0021648E" w:rsidP="005D3025">
      <w:pPr>
        <w:pStyle w:val="tekstdokumentu"/>
      </w:pPr>
      <w:r w:rsidRPr="001B6B04">
        <w:rPr>
          <w:noProof/>
        </w:rPr>
        <mc:AlternateContent>
          <mc:Choice Requires="wps">
            <w:drawing>
              <wp:anchor distT="0" distB="0" distL="114300" distR="114300" simplePos="0" relativeHeight="251657728" behindDoc="0" locked="0" layoutInCell="1" allowOverlap="1" wp14:anchorId="2ADD2507" wp14:editId="00E23C30">
                <wp:simplePos x="0" y="0"/>
                <wp:positionH relativeFrom="column">
                  <wp:posOffset>1257300</wp:posOffset>
                </wp:positionH>
                <wp:positionV relativeFrom="paragraph">
                  <wp:posOffset>-228600</wp:posOffset>
                </wp:positionV>
                <wp:extent cx="3946525" cy="685800"/>
                <wp:effectExtent l="0" t="0" r="0" b="0"/>
                <wp:wrapTight wrapText="bothSides">
                  <wp:wrapPolygon edited="0">
                    <wp:start x="0" y="0"/>
                    <wp:lineTo x="0" y="21600"/>
                    <wp:lineTo x="21583" y="21600"/>
                    <wp:lineTo x="21583" y="0"/>
                    <wp:lineTo x="0" y="0"/>
                  </wp:wrapPolygon>
                </wp:wrapTight>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85800"/>
                        </a:xfrm>
                        <a:prstGeom prst="rect">
                          <a:avLst/>
                        </a:prstGeom>
                        <a:solidFill>
                          <a:srgbClr val="C0C0C0"/>
                        </a:solidFill>
                        <a:ln w="9525">
                          <a:solidFill>
                            <a:srgbClr val="000000"/>
                          </a:solidFill>
                          <a:miter lim="800000"/>
                          <a:headEnd/>
                          <a:tailEnd/>
                        </a:ln>
                      </wps:spPr>
                      <wps:txbx>
                        <w:txbxContent>
                          <w:p w14:paraId="313F0091" w14:textId="77777777" w:rsidR="0083766F" w:rsidRDefault="0083766F" w:rsidP="005D3025">
                            <w:pPr>
                              <w:jc w:val="center"/>
                              <w:rPr>
                                <w:b/>
                                <w:sz w:val="32"/>
                              </w:rPr>
                            </w:pPr>
                          </w:p>
                          <w:p w14:paraId="59057E56" w14:textId="77777777" w:rsidR="0083766F" w:rsidRDefault="0083766F" w:rsidP="005D3025">
                            <w:pPr>
                              <w:jc w:val="center"/>
                              <w:rPr>
                                <w:b/>
                                <w:sz w:val="32"/>
                              </w:rPr>
                            </w:pPr>
                            <w:r>
                              <w:rPr>
                                <w:b/>
                                <w:sz w:val="32"/>
                              </w:rPr>
                              <w:t xml:space="preserve">OFERTA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D2507" id="_x0000_t202" coordsize="21600,21600" o:spt="202" path="m,l,21600r21600,l21600,xe">
                <v:stroke joinstyle="miter"/>
                <v:path gradientshapeok="t" o:connecttype="rect"/>
              </v:shapetype>
              <v:shape id="Pole tekstowe 2" o:spid="_x0000_s1026" type="#_x0000_t202" style="position:absolute;left:0;text-align:left;margin-left:99pt;margin-top:-18pt;width:310.7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" fillcolor="silver">
                <v:textbox>
                  <w:txbxContent>
                    <w:p w14:paraId="313F0091" w14:textId="77777777" w:rsidR="0083766F" w:rsidRDefault="0083766F" w:rsidP="005D3025">
                      <w:pPr>
                        <w:jc w:val="center"/>
                        <w:rPr>
                          <w:b/>
                          <w:sz w:val="32"/>
                        </w:rPr>
                      </w:pPr>
                    </w:p>
                    <w:p w14:paraId="59057E56" w14:textId="77777777" w:rsidR="0083766F" w:rsidRDefault="0083766F" w:rsidP="005D3025">
                      <w:pPr>
                        <w:jc w:val="center"/>
                        <w:rPr>
                          <w:b/>
                          <w:sz w:val="32"/>
                        </w:rPr>
                      </w:pPr>
                      <w:r>
                        <w:rPr>
                          <w:b/>
                          <w:sz w:val="32"/>
                        </w:rPr>
                        <w:t xml:space="preserve">OFERTA </w:t>
                      </w:r>
                    </w:p>
                  </w:txbxContent>
                </v:textbox>
                <w10:wrap type="tight"/>
              </v:shape>
            </w:pict>
          </mc:Fallback>
        </mc:AlternateContent>
      </w:r>
    </w:p>
    <w:p w14:paraId="485EAD92" w14:textId="77777777" w:rsidR="005D3025" w:rsidRPr="001B6B04" w:rsidRDefault="005D3025" w:rsidP="005D3025">
      <w:pPr>
        <w:spacing w:before="120"/>
        <w:ind w:left="2127" w:hanging="2127"/>
        <w:jc w:val="both"/>
        <w:rPr>
          <w:rFonts w:ascii="Arial" w:hAnsi="Arial" w:cs="Arial"/>
          <w:b/>
        </w:rPr>
      </w:pPr>
    </w:p>
    <w:p w14:paraId="73358856" w14:textId="77777777" w:rsidR="005D3025" w:rsidRPr="001B6B04" w:rsidRDefault="005D3025" w:rsidP="005D3025">
      <w:pPr>
        <w:ind w:left="3780"/>
        <w:jc w:val="both"/>
        <w:rPr>
          <w:rFonts w:ascii="Arial" w:hAnsi="Arial" w:cs="Arial"/>
          <w:bCs/>
        </w:rPr>
      </w:pPr>
    </w:p>
    <w:p w14:paraId="67BC4453" w14:textId="77777777" w:rsidR="005D3025" w:rsidRPr="001B6B04" w:rsidRDefault="005D3025" w:rsidP="005D3025">
      <w:pPr>
        <w:jc w:val="both"/>
        <w:rPr>
          <w:rFonts w:ascii="Arial" w:hAnsi="Arial" w:cs="Arial"/>
          <w:bCs/>
        </w:rPr>
      </w:pPr>
    </w:p>
    <w:p w14:paraId="2EA9A2C5" w14:textId="21A0EEB1" w:rsidR="00B72BDA" w:rsidRPr="00B72BDA" w:rsidRDefault="005D3025" w:rsidP="00B72BDA">
      <w:pPr>
        <w:ind w:left="3780"/>
        <w:jc w:val="both"/>
        <w:rPr>
          <w:rFonts w:ascii="Arial" w:hAnsi="Arial" w:cs="Arial"/>
          <w:bCs/>
          <w:sz w:val="24"/>
          <w:szCs w:val="24"/>
        </w:rPr>
      </w:pPr>
      <w:r w:rsidRPr="001B6B04">
        <w:rPr>
          <w:rFonts w:ascii="Arial" w:hAnsi="Arial" w:cs="Arial"/>
          <w:bCs/>
          <w:sz w:val="24"/>
          <w:szCs w:val="24"/>
        </w:rPr>
        <w:t xml:space="preserve">Do: </w:t>
      </w:r>
      <w:proofErr w:type="spellStart"/>
      <w:r w:rsidR="00B72BDA" w:rsidRPr="00B72BDA">
        <w:rPr>
          <w:rFonts w:ascii="Arial" w:hAnsi="Arial" w:cs="Arial"/>
          <w:bCs/>
          <w:sz w:val="24"/>
          <w:szCs w:val="24"/>
        </w:rPr>
        <w:t>ResInvest</w:t>
      </w:r>
      <w:proofErr w:type="spellEnd"/>
      <w:r w:rsidR="00B72BDA" w:rsidRPr="00B72BDA">
        <w:rPr>
          <w:rFonts w:ascii="Arial" w:hAnsi="Arial" w:cs="Arial"/>
          <w:bCs/>
          <w:sz w:val="24"/>
          <w:szCs w:val="24"/>
        </w:rPr>
        <w:t xml:space="preserve"> Energy Chorzów S.A.</w:t>
      </w:r>
    </w:p>
    <w:p w14:paraId="3CD62E9E" w14:textId="77777777" w:rsidR="00B72BDA" w:rsidRPr="00B72BDA" w:rsidRDefault="00B72BDA" w:rsidP="00B72BDA">
      <w:pPr>
        <w:ind w:left="3780"/>
        <w:jc w:val="both"/>
        <w:rPr>
          <w:rFonts w:ascii="Arial" w:hAnsi="Arial" w:cs="Arial"/>
          <w:bCs/>
          <w:sz w:val="24"/>
          <w:szCs w:val="24"/>
        </w:rPr>
      </w:pPr>
      <w:r w:rsidRPr="00B72BDA">
        <w:rPr>
          <w:rFonts w:ascii="Arial" w:hAnsi="Arial" w:cs="Arial"/>
          <w:bCs/>
          <w:sz w:val="24"/>
          <w:szCs w:val="24"/>
        </w:rPr>
        <w:t xml:space="preserve">ul. M. Skłodowskiej-Curie, </w:t>
      </w:r>
    </w:p>
    <w:p w14:paraId="7537CF56" w14:textId="77777777" w:rsidR="00B72BDA" w:rsidRDefault="00B72BDA" w:rsidP="00B72BDA">
      <w:pPr>
        <w:pStyle w:val="Tekstpodstawowywcity2"/>
        <w:spacing w:before="120" w:line="240" w:lineRule="auto"/>
        <w:ind w:left="3355" w:firstLine="425"/>
        <w:rPr>
          <w:rFonts w:ascii="Arial" w:hAnsi="Arial" w:cs="Arial"/>
          <w:bCs/>
          <w:sz w:val="24"/>
          <w:szCs w:val="24"/>
        </w:rPr>
      </w:pPr>
      <w:r w:rsidRPr="00B72BDA">
        <w:rPr>
          <w:rFonts w:ascii="Arial" w:hAnsi="Arial" w:cs="Arial"/>
          <w:bCs/>
          <w:sz w:val="24"/>
          <w:szCs w:val="24"/>
        </w:rPr>
        <w:t>41-503 Chorzów</w:t>
      </w:r>
      <w:r w:rsidRPr="00B72BDA" w:rsidDel="00B72BDA">
        <w:rPr>
          <w:rFonts w:ascii="Arial" w:hAnsi="Arial" w:cs="Arial"/>
          <w:bCs/>
          <w:sz w:val="24"/>
          <w:szCs w:val="24"/>
        </w:rPr>
        <w:t xml:space="preserve"> </w:t>
      </w:r>
    </w:p>
    <w:p w14:paraId="7CB19852" w14:textId="77777777" w:rsidR="00B72BDA" w:rsidRDefault="00B72BDA" w:rsidP="005D3025">
      <w:pPr>
        <w:pStyle w:val="Tekstpodstawowywcity2"/>
        <w:spacing w:before="120" w:line="240" w:lineRule="auto"/>
        <w:ind w:left="284"/>
        <w:rPr>
          <w:rFonts w:ascii="Arial" w:hAnsi="Arial" w:cs="Arial"/>
          <w:bCs/>
          <w:sz w:val="24"/>
          <w:szCs w:val="24"/>
        </w:rPr>
      </w:pPr>
    </w:p>
    <w:p w14:paraId="74F8D8B6" w14:textId="144464AE" w:rsidR="005D3025" w:rsidRPr="001B6B04" w:rsidRDefault="005D3025" w:rsidP="005D3025">
      <w:pPr>
        <w:pStyle w:val="Tekstpodstawowywcity2"/>
        <w:spacing w:before="120" w:line="240" w:lineRule="auto"/>
        <w:ind w:left="284"/>
        <w:rPr>
          <w:rFonts w:ascii="Arial" w:hAnsi="Arial" w:cs="Arial"/>
          <w:bCs/>
          <w:sz w:val="24"/>
          <w:szCs w:val="24"/>
        </w:rPr>
      </w:pPr>
      <w:r w:rsidRPr="001B6B04">
        <w:rPr>
          <w:rFonts w:ascii="Arial" w:hAnsi="Arial" w:cs="Arial"/>
          <w:bCs/>
          <w:sz w:val="24"/>
          <w:szCs w:val="24"/>
        </w:rPr>
        <w:t xml:space="preserve">Nawiązując do zaproszenia do złożenia oferty w </w:t>
      </w:r>
      <w:r w:rsidR="00833623" w:rsidRPr="001B6B04">
        <w:rPr>
          <w:rFonts w:ascii="Arial" w:hAnsi="Arial" w:cs="Arial"/>
          <w:bCs/>
          <w:sz w:val="24"/>
          <w:szCs w:val="24"/>
        </w:rPr>
        <w:t>trybie otwartym</w:t>
      </w:r>
      <w:r w:rsidR="00355137">
        <w:rPr>
          <w:rFonts w:ascii="Arial" w:hAnsi="Arial" w:cs="Arial"/>
          <w:bCs/>
          <w:sz w:val="24"/>
          <w:szCs w:val="24"/>
        </w:rPr>
        <w:t xml:space="preserve"> na</w:t>
      </w:r>
      <w:r w:rsidRPr="001B6B04">
        <w:rPr>
          <w:rFonts w:ascii="Arial" w:hAnsi="Arial" w:cs="Arial"/>
          <w:bCs/>
          <w:sz w:val="24"/>
          <w:szCs w:val="24"/>
        </w:rPr>
        <w:t>:</w:t>
      </w:r>
    </w:p>
    <w:p w14:paraId="4B960B3B" w14:textId="3A5570FE" w:rsidR="004C630F" w:rsidRPr="004C630F" w:rsidRDefault="004C630F" w:rsidP="004C630F">
      <w:pPr>
        <w:ind w:right="-510"/>
        <w:jc w:val="center"/>
        <w:rPr>
          <w:rFonts w:ascii="Arial" w:hAnsi="Arial" w:cs="Arial"/>
          <w:b/>
          <w:bCs/>
          <w:color w:val="000000"/>
          <w:sz w:val="24"/>
          <w:szCs w:val="24"/>
        </w:rPr>
      </w:pPr>
    </w:p>
    <w:p w14:paraId="17DC3FF0" w14:textId="77CD16D7" w:rsidR="005D3025" w:rsidRPr="007A2F12" w:rsidRDefault="004C630F" w:rsidP="007B6C5B">
      <w:pPr>
        <w:ind w:right="-510"/>
        <w:jc w:val="center"/>
        <w:rPr>
          <w:rFonts w:ascii="Arial" w:hAnsi="Arial" w:cs="Arial"/>
          <w:b/>
          <w:sz w:val="36"/>
          <w:szCs w:val="36"/>
        </w:rPr>
      </w:pPr>
      <w:r w:rsidRPr="004C630F">
        <w:rPr>
          <w:rFonts w:ascii="Arial" w:hAnsi="Arial" w:cs="Arial"/>
          <w:b/>
          <w:bCs/>
          <w:color w:val="000000"/>
          <w:sz w:val="24"/>
          <w:szCs w:val="24"/>
        </w:rPr>
        <w:t xml:space="preserve"> </w:t>
      </w:r>
      <w:r w:rsidR="00B72BDA">
        <w:rPr>
          <w:rFonts w:ascii="Arial" w:hAnsi="Arial" w:cs="Arial"/>
          <w:b/>
          <w:bCs/>
          <w:color w:val="000000"/>
          <w:sz w:val="24"/>
          <w:szCs w:val="24"/>
        </w:rPr>
        <w:t>„</w:t>
      </w:r>
      <w:r w:rsidR="007B6C5B" w:rsidRPr="007B6C5B">
        <w:rPr>
          <w:rFonts w:ascii="Arial" w:hAnsi="Arial" w:cs="Arial"/>
          <w:b/>
          <w:bCs/>
          <w:color w:val="000000"/>
          <w:sz w:val="24"/>
          <w:szCs w:val="24"/>
        </w:rPr>
        <w:t xml:space="preserve">Modernizacja zbiorników przy kotłowych paliwa w </w:t>
      </w:r>
      <w:proofErr w:type="spellStart"/>
      <w:r w:rsidR="007B6C5B" w:rsidRPr="007B6C5B">
        <w:rPr>
          <w:rFonts w:ascii="Arial" w:hAnsi="Arial" w:cs="Arial"/>
          <w:b/>
          <w:bCs/>
          <w:color w:val="000000"/>
          <w:sz w:val="24"/>
          <w:szCs w:val="24"/>
        </w:rPr>
        <w:t>ResInvest</w:t>
      </w:r>
      <w:proofErr w:type="spellEnd"/>
      <w:r w:rsidR="007B6C5B" w:rsidRPr="007B6C5B">
        <w:rPr>
          <w:rFonts w:ascii="Arial" w:hAnsi="Arial" w:cs="Arial"/>
          <w:b/>
          <w:bCs/>
          <w:color w:val="000000"/>
          <w:sz w:val="24"/>
          <w:szCs w:val="24"/>
        </w:rPr>
        <w:t xml:space="preserve"> Energy Chorzów </w:t>
      </w:r>
      <w:proofErr w:type="gramStart"/>
      <w:r w:rsidR="007B6C5B" w:rsidRPr="007B6C5B">
        <w:rPr>
          <w:rFonts w:ascii="Arial" w:hAnsi="Arial" w:cs="Arial"/>
          <w:b/>
          <w:bCs/>
          <w:color w:val="000000"/>
          <w:sz w:val="24"/>
          <w:szCs w:val="24"/>
        </w:rPr>
        <w:t xml:space="preserve">S.A. </w:t>
      </w:r>
      <w:r w:rsidR="00B72BDA">
        <w:rPr>
          <w:rFonts w:ascii="Arial" w:hAnsi="Arial" w:cs="Arial"/>
          <w:b/>
          <w:bCs/>
          <w:color w:val="000000"/>
          <w:sz w:val="24"/>
          <w:szCs w:val="24"/>
        </w:rPr>
        <w:t>”</w:t>
      </w:r>
      <w:proofErr w:type="gramEnd"/>
    </w:p>
    <w:p w14:paraId="6EDAA4D2" w14:textId="77777777" w:rsidR="00146F59" w:rsidRDefault="00146F59" w:rsidP="005D3025">
      <w:pPr>
        <w:pStyle w:val="Zwykytekst"/>
        <w:tabs>
          <w:tab w:val="left" w:leader="dot" w:pos="9072"/>
        </w:tabs>
        <w:spacing w:before="120"/>
        <w:jc w:val="both"/>
        <w:rPr>
          <w:rFonts w:ascii="Arial" w:hAnsi="Arial" w:cs="Arial"/>
          <w:b/>
          <w:sz w:val="24"/>
          <w:szCs w:val="24"/>
        </w:rPr>
      </w:pPr>
    </w:p>
    <w:p w14:paraId="778D8A37" w14:textId="0D180DEB" w:rsidR="005D3025" w:rsidRPr="001B6B04" w:rsidRDefault="005D3025" w:rsidP="005D3025">
      <w:pPr>
        <w:pStyle w:val="Zwykytekst"/>
        <w:tabs>
          <w:tab w:val="left" w:leader="dot" w:pos="9072"/>
        </w:tabs>
        <w:spacing w:before="120"/>
        <w:jc w:val="both"/>
        <w:rPr>
          <w:rFonts w:ascii="Arial" w:hAnsi="Arial" w:cs="Arial"/>
          <w:sz w:val="24"/>
          <w:szCs w:val="24"/>
        </w:rPr>
      </w:pPr>
      <w:r w:rsidRPr="001B6B04">
        <w:rPr>
          <w:rFonts w:ascii="Arial" w:hAnsi="Arial" w:cs="Arial"/>
          <w:b/>
          <w:sz w:val="24"/>
          <w:szCs w:val="24"/>
        </w:rPr>
        <w:t>MY NIŻEJ PODPISANI</w:t>
      </w:r>
      <w:r w:rsidRPr="001B6B04">
        <w:rPr>
          <w:rFonts w:ascii="Arial" w:hAnsi="Arial" w:cs="Arial"/>
          <w:sz w:val="24"/>
          <w:szCs w:val="24"/>
        </w:rPr>
        <w:t xml:space="preserve"> </w:t>
      </w:r>
    </w:p>
    <w:p w14:paraId="0BFC4A62" w14:textId="5FDC1A4C" w:rsidR="005D3025" w:rsidRPr="001B6B04" w:rsidRDefault="005D3025" w:rsidP="005D3025">
      <w:pPr>
        <w:pStyle w:val="Zwykytekst"/>
        <w:tabs>
          <w:tab w:val="left" w:leader="dot" w:pos="9072"/>
        </w:tabs>
        <w:spacing w:before="120"/>
        <w:jc w:val="both"/>
        <w:rPr>
          <w:rFonts w:ascii="Arial" w:hAnsi="Arial" w:cs="Arial"/>
          <w:sz w:val="24"/>
          <w:szCs w:val="24"/>
        </w:rPr>
      </w:pPr>
      <w:r w:rsidRPr="001B6B04">
        <w:rPr>
          <w:rFonts w:ascii="Arial" w:hAnsi="Arial" w:cs="Arial"/>
          <w:sz w:val="24"/>
          <w:szCs w:val="24"/>
        </w:rPr>
        <w:t xml:space="preserve">___________________________________________________________________ </w:t>
      </w:r>
    </w:p>
    <w:p w14:paraId="68BE4261" w14:textId="77777777" w:rsidR="005D3025" w:rsidRPr="001B6B04" w:rsidRDefault="005D3025" w:rsidP="005D3025">
      <w:pPr>
        <w:pStyle w:val="Zwykytekst"/>
        <w:tabs>
          <w:tab w:val="left" w:leader="dot" w:pos="9072"/>
        </w:tabs>
        <w:spacing w:before="120"/>
        <w:jc w:val="both"/>
        <w:rPr>
          <w:rFonts w:ascii="Arial" w:hAnsi="Arial" w:cs="Arial"/>
          <w:sz w:val="24"/>
          <w:szCs w:val="24"/>
        </w:rPr>
      </w:pPr>
      <w:r w:rsidRPr="001B6B04">
        <w:rPr>
          <w:rFonts w:ascii="Arial" w:hAnsi="Arial" w:cs="Arial"/>
          <w:sz w:val="24"/>
          <w:szCs w:val="24"/>
        </w:rPr>
        <w:t>działając w imieniu i na rzecz</w:t>
      </w:r>
    </w:p>
    <w:p w14:paraId="66056697" w14:textId="6A897887" w:rsidR="005D3025" w:rsidRPr="001B6B04" w:rsidRDefault="005D3025" w:rsidP="005D3025">
      <w:pPr>
        <w:pStyle w:val="Zwykytekst"/>
        <w:tabs>
          <w:tab w:val="left" w:leader="dot" w:pos="9072"/>
        </w:tabs>
        <w:spacing w:before="120"/>
        <w:jc w:val="both"/>
        <w:rPr>
          <w:rFonts w:ascii="Arial" w:hAnsi="Arial" w:cs="Arial"/>
          <w:sz w:val="24"/>
          <w:szCs w:val="24"/>
        </w:rPr>
      </w:pPr>
      <w:r w:rsidRPr="001B6B04">
        <w:rPr>
          <w:rFonts w:ascii="Arial" w:hAnsi="Arial" w:cs="Arial"/>
          <w:sz w:val="24"/>
          <w:szCs w:val="24"/>
        </w:rPr>
        <w:t xml:space="preserve">___________________________________________________________________ </w:t>
      </w:r>
    </w:p>
    <w:p w14:paraId="783DA983" w14:textId="77777777" w:rsidR="005D3025" w:rsidRPr="001B6B04" w:rsidRDefault="005D3025" w:rsidP="005D3025">
      <w:pPr>
        <w:pStyle w:val="Zwykytekst"/>
        <w:tabs>
          <w:tab w:val="left" w:leader="dot" w:pos="9072"/>
        </w:tabs>
        <w:spacing w:before="120"/>
        <w:jc w:val="center"/>
        <w:rPr>
          <w:rFonts w:ascii="Arial" w:hAnsi="Arial" w:cs="Arial"/>
          <w:i/>
          <w:sz w:val="24"/>
          <w:szCs w:val="24"/>
        </w:rPr>
      </w:pPr>
      <w:r w:rsidRPr="001B6B04">
        <w:rPr>
          <w:rFonts w:ascii="Arial" w:hAnsi="Arial" w:cs="Arial"/>
          <w:i/>
          <w:sz w:val="24"/>
          <w:szCs w:val="24"/>
        </w:rPr>
        <w:t xml:space="preserve"> (nazwa (firma) dokładny adres Wykonawcy/Wykonawców)</w:t>
      </w:r>
    </w:p>
    <w:p w14:paraId="709CEDB0" w14:textId="77777777" w:rsidR="005D3025" w:rsidRPr="001B6B04" w:rsidRDefault="005D3025" w:rsidP="005D3025">
      <w:pPr>
        <w:pStyle w:val="Zwykytekst"/>
        <w:tabs>
          <w:tab w:val="left" w:leader="dot" w:pos="9072"/>
        </w:tabs>
        <w:spacing w:before="120"/>
        <w:jc w:val="center"/>
        <w:rPr>
          <w:rFonts w:ascii="Arial" w:hAnsi="Arial" w:cs="Arial"/>
          <w:i/>
          <w:sz w:val="24"/>
          <w:szCs w:val="24"/>
        </w:rPr>
      </w:pPr>
      <w:r w:rsidRPr="001B6B04">
        <w:rPr>
          <w:rFonts w:ascii="Arial" w:hAnsi="Arial" w:cs="Arial"/>
          <w:i/>
          <w:sz w:val="24"/>
          <w:szCs w:val="24"/>
        </w:rPr>
        <w:t>(w przypadku składania oferty przez podmioty występujące wspólnie podać nazwy(firmy) i dokładne adresy wszystkich wspólników spółki cywilnej lub członków konsorcjum)</w:t>
      </w:r>
    </w:p>
    <w:p w14:paraId="4F5776BE" w14:textId="36E1CBE7" w:rsidR="005D3025" w:rsidRPr="001B6B04" w:rsidRDefault="005D3025" w:rsidP="00833623">
      <w:pPr>
        <w:pStyle w:val="Zwykytekst"/>
        <w:numPr>
          <w:ilvl w:val="0"/>
          <w:numId w:val="5"/>
        </w:numPr>
        <w:spacing w:before="120"/>
        <w:jc w:val="both"/>
        <w:rPr>
          <w:rFonts w:ascii="Arial" w:hAnsi="Arial" w:cs="Arial"/>
          <w:b/>
          <w:iCs/>
          <w:sz w:val="24"/>
          <w:szCs w:val="24"/>
        </w:rPr>
      </w:pPr>
      <w:r w:rsidRPr="001B6B04">
        <w:rPr>
          <w:rFonts w:ascii="Arial" w:hAnsi="Arial" w:cs="Arial"/>
          <w:b/>
          <w:iCs/>
          <w:sz w:val="24"/>
          <w:szCs w:val="24"/>
        </w:rPr>
        <w:t xml:space="preserve">SKŁADAMY OFERTĘ </w:t>
      </w:r>
      <w:r w:rsidRPr="001B6B04">
        <w:rPr>
          <w:rFonts w:ascii="Arial" w:hAnsi="Arial" w:cs="Arial"/>
          <w:iCs/>
          <w:sz w:val="24"/>
          <w:szCs w:val="24"/>
        </w:rPr>
        <w:t>na wykonanie przedmiotu zamówienia w zakresie określonym w Specyfikacj</w:t>
      </w:r>
      <w:r w:rsidR="005D412E" w:rsidRPr="001B6B04">
        <w:rPr>
          <w:rFonts w:ascii="Arial" w:hAnsi="Arial" w:cs="Arial"/>
          <w:iCs/>
          <w:sz w:val="24"/>
          <w:szCs w:val="24"/>
        </w:rPr>
        <w:t>i Istotnych Warunków Zamówienia</w:t>
      </w:r>
      <w:r w:rsidR="007A2F12">
        <w:rPr>
          <w:rFonts w:ascii="Arial" w:hAnsi="Arial" w:cs="Arial"/>
          <w:iCs/>
          <w:sz w:val="24"/>
          <w:szCs w:val="24"/>
        </w:rPr>
        <w:t>.</w:t>
      </w:r>
    </w:p>
    <w:p w14:paraId="69732FF6" w14:textId="77777777" w:rsidR="005D3025" w:rsidRPr="001B6B04" w:rsidRDefault="005D3025" w:rsidP="00001B3A">
      <w:pPr>
        <w:pStyle w:val="Zwykytekst"/>
        <w:numPr>
          <w:ilvl w:val="0"/>
          <w:numId w:val="5"/>
        </w:numPr>
        <w:spacing w:before="120"/>
        <w:jc w:val="both"/>
        <w:rPr>
          <w:rFonts w:ascii="Arial" w:hAnsi="Arial" w:cs="Arial"/>
          <w:sz w:val="24"/>
          <w:szCs w:val="24"/>
        </w:rPr>
      </w:pPr>
      <w:r w:rsidRPr="001B6B04">
        <w:rPr>
          <w:rFonts w:ascii="Arial" w:hAnsi="Arial" w:cs="Arial"/>
          <w:b/>
          <w:iCs/>
          <w:sz w:val="24"/>
          <w:szCs w:val="24"/>
        </w:rPr>
        <w:t>OŚWIADCZAMY</w:t>
      </w:r>
      <w:r w:rsidRPr="001B6B04">
        <w:rPr>
          <w:rFonts w:ascii="Arial" w:hAnsi="Arial" w:cs="Arial"/>
          <w:bCs/>
          <w:iCs/>
          <w:sz w:val="24"/>
          <w:szCs w:val="24"/>
        </w:rPr>
        <w:t>, że</w:t>
      </w:r>
      <w:r w:rsidRPr="001B6B04">
        <w:rPr>
          <w:rFonts w:ascii="Arial" w:hAnsi="Arial" w:cs="Arial"/>
          <w:iCs/>
          <w:sz w:val="24"/>
          <w:szCs w:val="24"/>
        </w:rPr>
        <w:t xml:space="preserve"> zapoznaliśmy się ze Specyfikacją Istotnych Warunków Zamówienia oraz wyjaśnieniami i modyfikacjami Specyfikacji przekaz</w:t>
      </w:r>
      <w:r w:rsidRPr="001B6B04">
        <w:rPr>
          <w:rFonts w:ascii="Arial" w:hAnsi="Arial" w:cs="Arial"/>
          <w:sz w:val="24"/>
          <w:szCs w:val="24"/>
        </w:rPr>
        <w:t>anymi przez Zamawiającego i uznajemy się związani określonymi w nich postanowieniami i zasadami postępowania.</w:t>
      </w:r>
    </w:p>
    <w:p w14:paraId="0303E183" w14:textId="1AAB6785" w:rsidR="00A74A40" w:rsidRPr="001A6882" w:rsidRDefault="005D3025" w:rsidP="0093080A">
      <w:pPr>
        <w:pStyle w:val="Zwykytekst"/>
        <w:numPr>
          <w:ilvl w:val="0"/>
          <w:numId w:val="5"/>
        </w:numPr>
        <w:spacing w:before="120"/>
        <w:jc w:val="both"/>
        <w:rPr>
          <w:rFonts w:ascii="Arial" w:hAnsi="Arial" w:cs="Arial"/>
          <w:b/>
          <w:sz w:val="24"/>
          <w:szCs w:val="24"/>
        </w:rPr>
      </w:pPr>
      <w:r w:rsidRPr="001B6B04">
        <w:rPr>
          <w:rFonts w:ascii="Arial" w:hAnsi="Arial" w:cs="Arial"/>
          <w:b/>
          <w:sz w:val="24"/>
          <w:szCs w:val="24"/>
        </w:rPr>
        <w:t>OFERUJEMY wykonanie przedmiotu zamówienia</w:t>
      </w:r>
      <w:r w:rsidRPr="001B6B04">
        <w:rPr>
          <w:rFonts w:ascii="Arial" w:hAnsi="Arial" w:cs="Arial"/>
          <w:b/>
          <w:sz w:val="24"/>
          <w:szCs w:val="24"/>
          <w:lang w:val="pl-PL"/>
        </w:rPr>
        <w:t xml:space="preserve"> zgodnie z warunkami dokumentacji przetargowej na warunkach określonych w Specyfikacji Istotnych Warunków Zamówienia</w:t>
      </w:r>
      <w:r w:rsidR="005D0E46" w:rsidRPr="001B6B04">
        <w:rPr>
          <w:rFonts w:ascii="Arial" w:hAnsi="Arial" w:cs="Arial"/>
          <w:b/>
          <w:sz w:val="24"/>
          <w:szCs w:val="24"/>
          <w:lang w:val="pl-PL"/>
        </w:rPr>
        <w:t xml:space="preserve"> </w:t>
      </w:r>
      <w:r w:rsidR="00690123" w:rsidRPr="001B6B04">
        <w:rPr>
          <w:rFonts w:ascii="Arial" w:hAnsi="Arial" w:cs="Arial"/>
          <w:b/>
          <w:sz w:val="24"/>
          <w:szCs w:val="24"/>
          <w:lang w:val="pl-PL"/>
        </w:rPr>
        <w:t xml:space="preserve">za </w:t>
      </w:r>
      <w:r w:rsidR="00CF7469" w:rsidRPr="001B6B04">
        <w:rPr>
          <w:rFonts w:ascii="Arial" w:hAnsi="Arial" w:cs="Arial"/>
          <w:b/>
          <w:sz w:val="24"/>
          <w:szCs w:val="24"/>
          <w:lang w:val="pl-PL"/>
        </w:rPr>
        <w:t>łączną cenę</w:t>
      </w:r>
      <w:r w:rsidR="00690123" w:rsidRPr="001B6B04">
        <w:rPr>
          <w:rFonts w:ascii="Arial" w:hAnsi="Arial" w:cs="Arial"/>
          <w:b/>
          <w:sz w:val="24"/>
          <w:szCs w:val="24"/>
          <w:lang w:val="pl-PL"/>
        </w:rPr>
        <w:t xml:space="preserve"> ofertową</w:t>
      </w:r>
      <w:r w:rsidR="00CF7469" w:rsidRPr="001B6B04">
        <w:rPr>
          <w:rFonts w:ascii="Arial" w:hAnsi="Arial" w:cs="Arial"/>
          <w:b/>
          <w:sz w:val="24"/>
          <w:szCs w:val="24"/>
          <w:lang w:val="pl-PL"/>
        </w:rPr>
        <w:t xml:space="preserve"> </w:t>
      </w:r>
      <w:r w:rsidR="00CF7469" w:rsidRPr="001B6B04">
        <w:rPr>
          <w:rFonts w:ascii="Arial" w:hAnsi="Arial" w:cs="Arial"/>
          <w:bCs/>
          <w:sz w:val="24"/>
          <w:szCs w:val="24"/>
          <w:lang w:val="pl-PL"/>
        </w:rPr>
        <w:t>……………………….zł (słownie ………………. złotych) netto</w:t>
      </w:r>
      <w:r w:rsidR="00595C33" w:rsidRPr="001B6B04">
        <w:rPr>
          <w:rFonts w:ascii="Arial" w:hAnsi="Arial" w:cs="Arial"/>
          <w:bCs/>
          <w:sz w:val="24"/>
          <w:szCs w:val="24"/>
          <w:lang w:val="pl-PL"/>
        </w:rPr>
        <w:t>:</w:t>
      </w:r>
    </w:p>
    <w:p w14:paraId="0E686BF6" w14:textId="1CA7E5EA" w:rsidR="001A6882" w:rsidRPr="001420A4" w:rsidRDefault="001A6882" w:rsidP="001A6882">
      <w:pPr>
        <w:pStyle w:val="Zwykytekst"/>
        <w:spacing w:before="120"/>
        <w:ind w:left="360"/>
        <w:jc w:val="both"/>
        <w:rPr>
          <w:rFonts w:ascii="Arial" w:hAnsi="Arial" w:cs="Arial"/>
          <w:bCs/>
          <w:sz w:val="24"/>
          <w:szCs w:val="24"/>
        </w:rPr>
      </w:pPr>
      <w:r w:rsidRPr="001420A4">
        <w:rPr>
          <w:rFonts w:ascii="Arial" w:hAnsi="Arial" w:cs="Arial"/>
          <w:bCs/>
          <w:sz w:val="24"/>
          <w:szCs w:val="24"/>
        </w:rPr>
        <w:t>Część I</w:t>
      </w:r>
      <w:r w:rsidR="007B6C5B">
        <w:rPr>
          <w:rFonts w:ascii="Arial" w:hAnsi="Arial" w:cs="Arial"/>
          <w:bCs/>
          <w:sz w:val="24"/>
          <w:szCs w:val="24"/>
        </w:rPr>
        <w:t xml:space="preserve"> </w:t>
      </w:r>
      <w:r w:rsidR="007B6C5B" w:rsidRPr="007B6C5B">
        <w:rPr>
          <w:rFonts w:ascii="Arial" w:hAnsi="Arial" w:cs="Arial"/>
          <w:bCs/>
          <w:sz w:val="24"/>
          <w:szCs w:val="24"/>
          <w:lang w:val="pl-PL"/>
        </w:rPr>
        <w:t xml:space="preserve">projekt </w:t>
      </w:r>
      <w:r w:rsidRPr="001420A4">
        <w:rPr>
          <w:rFonts w:ascii="Arial" w:hAnsi="Arial" w:cs="Arial"/>
          <w:bCs/>
          <w:sz w:val="24"/>
          <w:szCs w:val="24"/>
        </w:rPr>
        <w:t xml:space="preserve"> - …………………………. PLN (słownie _____________ złotych) netto,*</w:t>
      </w:r>
    </w:p>
    <w:p w14:paraId="57026714" w14:textId="4438C7BD" w:rsidR="001A6882" w:rsidRPr="001420A4" w:rsidRDefault="001A6882" w:rsidP="001A6882">
      <w:pPr>
        <w:pStyle w:val="Zwykytekst"/>
        <w:spacing w:before="120"/>
        <w:ind w:left="360"/>
        <w:jc w:val="both"/>
        <w:rPr>
          <w:rFonts w:ascii="Arial" w:hAnsi="Arial" w:cs="Arial"/>
          <w:bCs/>
          <w:sz w:val="24"/>
          <w:szCs w:val="24"/>
        </w:rPr>
      </w:pPr>
      <w:r w:rsidRPr="001420A4">
        <w:rPr>
          <w:rFonts w:ascii="Arial" w:hAnsi="Arial" w:cs="Arial"/>
          <w:bCs/>
          <w:sz w:val="24"/>
          <w:szCs w:val="24"/>
        </w:rPr>
        <w:t>Część II</w:t>
      </w:r>
      <w:r w:rsidR="00401D98">
        <w:rPr>
          <w:rFonts w:ascii="Arial" w:hAnsi="Arial" w:cs="Arial"/>
          <w:bCs/>
          <w:sz w:val="24"/>
          <w:szCs w:val="24"/>
        </w:rPr>
        <w:t>,</w:t>
      </w:r>
      <w:r w:rsidRPr="001420A4">
        <w:rPr>
          <w:rFonts w:ascii="Arial" w:hAnsi="Arial" w:cs="Arial"/>
          <w:bCs/>
          <w:sz w:val="24"/>
          <w:szCs w:val="24"/>
        </w:rPr>
        <w:t xml:space="preserve"> </w:t>
      </w:r>
      <w:r w:rsidR="007B6C5B" w:rsidRPr="007B6C5B">
        <w:rPr>
          <w:rFonts w:ascii="Arial" w:hAnsi="Arial" w:cs="Arial"/>
          <w:bCs/>
          <w:sz w:val="24"/>
          <w:szCs w:val="24"/>
          <w:lang w:val="pl-PL"/>
        </w:rPr>
        <w:t xml:space="preserve">zbiorniki kocioł nr I </w:t>
      </w:r>
      <w:r w:rsidRPr="001420A4">
        <w:rPr>
          <w:rFonts w:ascii="Arial" w:hAnsi="Arial" w:cs="Arial"/>
          <w:bCs/>
          <w:sz w:val="24"/>
          <w:szCs w:val="24"/>
        </w:rPr>
        <w:t>- …………………………. PLN (słownie _____________ złotych) netto,*</w:t>
      </w:r>
    </w:p>
    <w:p w14:paraId="3EF3C1FE" w14:textId="739DB7E3" w:rsidR="001A6882" w:rsidRPr="001B6B04" w:rsidRDefault="001A6882" w:rsidP="001A6882">
      <w:pPr>
        <w:pStyle w:val="Zwykytekst"/>
        <w:spacing w:before="120"/>
        <w:ind w:left="360"/>
        <w:jc w:val="both"/>
        <w:rPr>
          <w:rFonts w:ascii="Arial" w:hAnsi="Arial" w:cs="Arial"/>
          <w:b/>
          <w:sz w:val="24"/>
          <w:szCs w:val="24"/>
        </w:rPr>
      </w:pPr>
      <w:r w:rsidRPr="001420A4">
        <w:rPr>
          <w:rFonts w:ascii="Arial" w:hAnsi="Arial" w:cs="Arial"/>
          <w:bCs/>
          <w:sz w:val="24"/>
          <w:szCs w:val="24"/>
        </w:rPr>
        <w:t xml:space="preserve">Część III </w:t>
      </w:r>
      <w:r w:rsidR="007B6C5B" w:rsidRPr="007B6C5B">
        <w:rPr>
          <w:rFonts w:ascii="Arial" w:hAnsi="Arial" w:cs="Arial"/>
          <w:bCs/>
          <w:sz w:val="24"/>
          <w:szCs w:val="24"/>
          <w:lang w:val="pl-PL"/>
        </w:rPr>
        <w:t>zbiorniki kocioł nr I</w:t>
      </w:r>
      <w:r w:rsidR="007B6C5B">
        <w:rPr>
          <w:rFonts w:ascii="Arial" w:hAnsi="Arial" w:cs="Arial"/>
          <w:bCs/>
          <w:sz w:val="24"/>
          <w:szCs w:val="24"/>
          <w:lang w:val="pl-PL"/>
        </w:rPr>
        <w:t>I</w:t>
      </w:r>
      <w:r w:rsidR="007B6C5B" w:rsidRPr="007B6C5B">
        <w:rPr>
          <w:rFonts w:ascii="Arial" w:hAnsi="Arial" w:cs="Arial"/>
          <w:bCs/>
          <w:sz w:val="24"/>
          <w:szCs w:val="24"/>
          <w:lang w:val="pl-PL"/>
        </w:rPr>
        <w:t xml:space="preserve"> </w:t>
      </w:r>
      <w:r w:rsidRPr="001420A4">
        <w:rPr>
          <w:rFonts w:ascii="Arial" w:hAnsi="Arial" w:cs="Arial"/>
          <w:bCs/>
          <w:sz w:val="24"/>
          <w:szCs w:val="24"/>
        </w:rPr>
        <w:t>- …………………………. PLN (słownie _____________ złotych) netto,*</w:t>
      </w:r>
    </w:p>
    <w:p w14:paraId="02859470" w14:textId="6DBD2935" w:rsidR="005D3025" w:rsidRPr="001B6B04" w:rsidRDefault="005D3025" w:rsidP="00D1092E">
      <w:pPr>
        <w:pStyle w:val="Akapitnumerowany"/>
        <w:numPr>
          <w:ilvl w:val="0"/>
          <w:numId w:val="5"/>
        </w:numPr>
        <w:spacing w:before="120"/>
        <w:rPr>
          <w:rFonts w:ascii="Arial" w:hAnsi="Arial" w:cs="Arial"/>
          <w:sz w:val="24"/>
          <w:szCs w:val="24"/>
        </w:rPr>
      </w:pPr>
      <w:bookmarkStart w:id="0" w:name="_Toc371319041"/>
      <w:r w:rsidRPr="001B6B04">
        <w:rPr>
          <w:rFonts w:ascii="Arial" w:hAnsi="Arial" w:cs="Arial"/>
          <w:b/>
          <w:sz w:val="24"/>
          <w:szCs w:val="24"/>
        </w:rPr>
        <w:t>Termin wykonania</w:t>
      </w:r>
      <w:r w:rsidRPr="001B6B04">
        <w:rPr>
          <w:rFonts w:ascii="Arial" w:hAnsi="Arial" w:cs="Arial"/>
          <w:sz w:val="24"/>
          <w:szCs w:val="24"/>
        </w:rPr>
        <w:t xml:space="preserve"> zamówienia</w:t>
      </w:r>
      <w:r w:rsidR="00EB7060" w:rsidRPr="001B6B04">
        <w:rPr>
          <w:rFonts w:ascii="Arial" w:hAnsi="Arial" w:cs="Arial"/>
          <w:sz w:val="24"/>
          <w:szCs w:val="24"/>
        </w:rPr>
        <w:t>:</w:t>
      </w:r>
      <w:r w:rsidR="00EE2DE1" w:rsidRPr="001B6B04">
        <w:rPr>
          <w:rFonts w:ascii="Arial" w:hAnsi="Arial" w:cs="Arial"/>
          <w:sz w:val="24"/>
          <w:szCs w:val="24"/>
        </w:rPr>
        <w:t xml:space="preserve"> </w:t>
      </w:r>
      <w:r w:rsidR="008B71BE" w:rsidRPr="001B6B04">
        <w:rPr>
          <w:rFonts w:ascii="Arial" w:hAnsi="Arial" w:cs="Arial"/>
          <w:sz w:val="24"/>
          <w:szCs w:val="24"/>
        </w:rPr>
        <w:t>………………………..</w:t>
      </w:r>
      <w:r w:rsidR="00ED60BE" w:rsidRPr="001B6B04">
        <w:rPr>
          <w:rFonts w:ascii="Arial" w:hAnsi="Arial" w:cs="Arial"/>
          <w:sz w:val="24"/>
          <w:szCs w:val="24"/>
        </w:rPr>
        <w:t>.</w:t>
      </w:r>
    </w:p>
    <w:p w14:paraId="3D4DF54E" w14:textId="5C3BFD6A" w:rsidR="006360D8" w:rsidRPr="001B6B04" w:rsidRDefault="006360D8" w:rsidP="006360D8">
      <w:pPr>
        <w:pStyle w:val="Akapitnumerowany"/>
        <w:numPr>
          <w:ilvl w:val="0"/>
          <w:numId w:val="5"/>
        </w:numPr>
        <w:spacing w:before="120"/>
        <w:rPr>
          <w:rFonts w:ascii="Arial" w:hAnsi="Arial" w:cs="Arial"/>
          <w:sz w:val="24"/>
          <w:szCs w:val="24"/>
        </w:rPr>
      </w:pPr>
      <w:r w:rsidRPr="001B6B04">
        <w:rPr>
          <w:rFonts w:ascii="Arial" w:hAnsi="Arial" w:cs="Arial"/>
          <w:b/>
          <w:sz w:val="24"/>
          <w:szCs w:val="24"/>
        </w:rPr>
        <w:lastRenderedPageBreak/>
        <w:t>Gwarancja</w:t>
      </w:r>
      <w:r w:rsidRPr="001B6B04">
        <w:rPr>
          <w:rFonts w:ascii="Arial" w:hAnsi="Arial" w:cs="Arial"/>
          <w:sz w:val="24"/>
          <w:szCs w:val="24"/>
        </w:rPr>
        <w:t xml:space="preserve"> na wykonane prace i dostarczone urządzenia: </w:t>
      </w:r>
      <w:r w:rsidRPr="001B6B04">
        <w:rPr>
          <w:rFonts w:ascii="Arial" w:hAnsi="Arial" w:cs="Arial"/>
          <w:b/>
          <w:bCs/>
          <w:sz w:val="24"/>
          <w:szCs w:val="24"/>
        </w:rPr>
        <w:t>24 miesiące</w:t>
      </w:r>
      <w:r w:rsidRPr="001B6B04">
        <w:rPr>
          <w:rFonts w:ascii="Arial" w:hAnsi="Arial" w:cs="Arial"/>
          <w:sz w:val="24"/>
          <w:szCs w:val="24"/>
        </w:rPr>
        <w:t>.</w:t>
      </w:r>
    </w:p>
    <w:p w14:paraId="599C3E5D" w14:textId="77777777" w:rsidR="005D3025" w:rsidRPr="001B6B04" w:rsidRDefault="005D3025"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Oświadczamy, że zapoznaliśmy się z otrzymanymi dokumentami przetargowymi</w:t>
      </w:r>
      <w:r w:rsidR="00AC71E3" w:rsidRPr="001B6B04">
        <w:rPr>
          <w:rFonts w:ascii="Arial" w:hAnsi="Arial" w:cs="Arial"/>
          <w:sz w:val="24"/>
          <w:szCs w:val="24"/>
        </w:rPr>
        <w:t xml:space="preserve"> </w:t>
      </w:r>
      <w:r w:rsidRPr="001B6B04">
        <w:rPr>
          <w:rFonts w:ascii="Arial" w:hAnsi="Arial" w:cs="Arial"/>
          <w:sz w:val="24"/>
          <w:szCs w:val="24"/>
        </w:rPr>
        <w:t>i w pełni akceptujemy wynikające z nich warunki uczestnictwa w postępowaniu i zawarcia Umowy.</w:t>
      </w:r>
    </w:p>
    <w:p w14:paraId="5A116009" w14:textId="77777777" w:rsidR="005D3025" w:rsidRPr="001B6B04" w:rsidRDefault="005D3025" w:rsidP="00D1092E">
      <w:pPr>
        <w:pStyle w:val="Akapitnumerowany"/>
        <w:numPr>
          <w:ilvl w:val="0"/>
          <w:numId w:val="5"/>
        </w:numPr>
        <w:spacing w:before="120"/>
        <w:rPr>
          <w:rFonts w:ascii="Arial" w:hAnsi="Arial" w:cs="Arial"/>
          <w:sz w:val="24"/>
          <w:szCs w:val="24"/>
        </w:rPr>
      </w:pPr>
      <w:r w:rsidRPr="001B6B04">
        <w:rPr>
          <w:rFonts w:ascii="Arial" w:hAnsi="Arial" w:cs="Arial"/>
          <w:b/>
          <w:sz w:val="24"/>
          <w:szCs w:val="24"/>
        </w:rPr>
        <w:t>Termin związania ofertą</w:t>
      </w:r>
      <w:r w:rsidRPr="001B6B04">
        <w:rPr>
          <w:rFonts w:ascii="Arial" w:hAnsi="Arial" w:cs="Arial"/>
          <w:sz w:val="24"/>
          <w:szCs w:val="24"/>
        </w:rPr>
        <w:t xml:space="preserve"> wynosi </w:t>
      </w:r>
      <w:r w:rsidR="001507F4" w:rsidRPr="001B6B04">
        <w:rPr>
          <w:rFonts w:ascii="Arial" w:hAnsi="Arial" w:cs="Arial"/>
          <w:b/>
          <w:sz w:val="24"/>
          <w:szCs w:val="24"/>
        </w:rPr>
        <w:t>9</w:t>
      </w:r>
      <w:r w:rsidR="00C82958" w:rsidRPr="001B6B04">
        <w:rPr>
          <w:rFonts w:ascii="Arial" w:hAnsi="Arial" w:cs="Arial"/>
          <w:b/>
          <w:sz w:val="24"/>
          <w:szCs w:val="24"/>
        </w:rPr>
        <w:t>0</w:t>
      </w:r>
      <w:r w:rsidRPr="001B6B04">
        <w:rPr>
          <w:rFonts w:ascii="Arial" w:hAnsi="Arial" w:cs="Arial"/>
          <w:b/>
          <w:sz w:val="24"/>
          <w:szCs w:val="24"/>
        </w:rPr>
        <w:t xml:space="preserve"> dni</w:t>
      </w:r>
      <w:r w:rsidRPr="001B6B04">
        <w:rPr>
          <w:rFonts w:ascii="Arial" w:hAnsi="Arial" w:cs="Arial"/>
          <w:sz w:val="24"/>
          <w:szCs w:val="24"/>
        </w:rPr>
        <w:t xml:space="preserve"> od daty otwarcia ofert.</w:t>
      </w:r>
    </w:p>
    <w:p w14:paraId="679E197A" w14:textId="77777777" w:rsidR="005D3025" w:rsidRPr="001B6B04" w:rsidRDefault="005D3025"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Wszelką korespondencję w sprawie niniejszego postępowania należy kierować na poniższy adres Wykonawcy:</w:t>
      </w:r>
    </w:p>
    <w:p w14:paraId="37443FDA" w14:textId="0526C01D" w:rsidR="005D3025" w:rsidRPr="001B6B04" w:rsidRDefault="005D3025" w:rsidP="005D3025">
      <w:pPr>
        <w:pStyle w:val="Akapitnumerowany"/>
        <w:numPr>
          <w:ilvl w:val="0"/>
          <w:numId w:val="0"/>
        </w:numPr>
        <w:spacing w:before="120"/>
        <w:ind w:left="1080"/>
        <w:rPr>
          <w:rFonts w:ascii="Arial" w:hAnsi="Arial" w:cs="Arial"/>
          <w:sz w:val="24"/>
          <w:szCs w:val="24"/>
        </w:rPr>
      </w:pPr>
      <w:r w:rsidRPr="001B6B04">
        <w:rPr>
          <w:rFonts w:ascii="Arial" w:hAnsi="Arial" w:cs="Arial"/>
          <w:sz w:val="24"/>
          <w:szCs w:val="24"/>
        </w:rPr>
        <w:t>___________________________________________________________</w:t>
      </w:r>
    </w:p>
    <w:p w14:paraId="50526290" w14:textId="77777777" w:rsidR="005D3025" w:rsidRPr="001B6B04" w:rsidRDefault="005D3025"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Ofertę niniejszą składamy na ______ kolejno ponumerowanych stronach.</w:t>
      </w:r>
    </w:p>
    <w:p w14:paraId="039C1C63" w14:textId="6D467344" w:rsidR="005D3025" w:rsidRPr="001B6B04" w:rsidRDefault="003B0DA2"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Informacje zawarte na stronach od nr __ do nr __ oferty, załączone w odpowiednio oznaczonych plikach, stanowią tajemnicę przedsiębiorstwa w rozumieniu przepisów art.11 ust. 2 Ustawy z dnia 16 kwietnia 1993r o zwalczaniu nieuczciwej konkurencji (Dz.U. z 2022 r. poz. 1233</w:t>
      </w:r>
      <w:proofErr w:type="gramStart"/>
      <w:r w:rsidRPr="001B6B04">
        <w:rPr>
          <w:rFonts w:ascii="Arial" w:hAnsi="Arial" w:cs="Arial"/>
          <w:sz w:val="24"/>
          <w:szCs w:val="24"/>
        </w:rPr>
        <w:t>).</w:t>
      </w:r>
      <w:r w:rsidRPr="001B6B04">
        <w:rPr>
          <w:rFonts w:ascii="Arial" w:hAnsi="Arial" w:cs="Arial"/>
          <w:i/>
          <w:sz w:val="24"/>
          <w:szCs w:val="24"/>
        </w:rPr>
        <w:t>(</w:t>
      </w:r>
      <w:proofErr w:type="gramEnd"/>
      <w:r w:rsidRPr="001B6B04">
        <w:rPr>
          <w:rFonts w:ascii="Arial" w:hAnsi="Arial" w:cs="Arial"/>
          <w:i/>
          <w:sz w:val="24"/>
          <w:szCs w:val="24"/>
        </w:rPr>
        <w:t xml:space="preserve">formularz oferty nie stanowi tajemnicy </w:t>
      </w:r>
      <w:proofErr w:type="gramStart"/>
      <w:r w:rsidRPr="001B6B04">
        <w:rPr>
          <w:rFonts w:ascii="Arial" w:hAnsi="Arial" w:cs="Arial"/>
          <w:i/>
          <w:sz w:val="24"/>
          <w:szCs w:val="24"/>
        </w:rPr>
        <w:t>przedsiębiorstwa)</w:t>
      </w:r>
      <w:r w:rsidR="00ED60BE" w:rsidRPr="001B6B04">
        <w:rPr>
          <w:rFonts w:ascii="Arial" w:hAnsi="Arial" w:cs="Arial"/>
          <w:sz w:val="24"/>
          <w:szCs w:val="24"/>
        </w:rPr>
        <w:t>*</w:t>
      </w:r>
      <w:proofErr w:type="gramEnd"/>
      <w:r w:rsidR="005D3025" w:rsidRPr="001B6B04">
        <w:rPr>
          <w:rFonts w:ascii="Arial" w:hAnsi="Arial" w:cs="Arial"/>
          <w:i/>
          <w:sz w:val="24"/>
          <w:szCs w:val="24"/>
        </w:rPr>
        <w:t>.</w:t>
      </w:r>
    </w:p>
    <w:p w14:paraId="16F9AEED" w14:textId="29D31A41" w:rsidR="005D3025" w:rsidRPr="001B6B04" w:rsidRDefault="003B0DA2"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Zamówienie zamierzamy zrealizować sami/z udziałem</w:t>
      </w:r>
      <w:r w:rsidR="007A2F12">
        <w:rPr>
          <w:rFonts w:ascii="Arial" w:hAnsi="Arial" w:cs="Arial"/>
          <w:sz w:val="24"/>
          <w:szCs w:val="24"/>
        </w:rPr>
        <w:t xml:space="preserve"> </w:t>
      </w:r>
      <w:r w:rsidRPr="007A2F12">
        <w:rPr>
          <w:rFonts w:ascii="Arial" w:hAnsi="Arial" w:cs="Arial"/>
          <w:b/>
          <w:bCs/>
          <w:sz w:val="24"/>
          <w:szCs w:val="24"/>
        </w:rPr>
        <w:t>podwykonawców/poddostawców</w:t>
      </w:r>
      <w:r w:rsidRPr="001B6B04">
        <w:rPr>
          <w:rFonts w:ascii="Arial" w:hAnsi="Arial" w:cs="Arial"/>
          <w:sz w:val="24"/>
          <w:szCs w:val="24"/>
        </w:rPr>
        <w:t xml:space="preserve">* wskazanych w załączniku zgodnie ze Wzorem </w:t>
      </w:r>
      <w:r w:rsidR="00C06AF4">
        <w:rPr>
          <w:rFonts w:ascii="Arial" w:hAnsi="Arial" w:cs="Arial"/>
          <w:sz w:val="24"/>
          <w:szCs w:val="24"/>
        </w:rPr>
        <w:t>5</w:t>
      </w:r>
      <w:r w:rsidRPr="001B6B04">
        <w:rPr>
          <w:rFonts w:ascii="Arial" w:hAnsi="Arial" w:cs="Arial"/>
          <w:sz w:val="24"/>
          <w:szCs w:val="24"/>
        </w:rPr>
        <w:t>, przy czym przyjmujemy pełną odpowiedzialność za prace/dostawy wykonane z udziałem podwykonawców/poddostawców</w:t>
      </w:r>
      <w:r w:rsidR="005D3025" w:rsidRPr="001B6B04">
        <w:rPr>
          <w:rFonts w:ascii="Arial" w:hAnsi="Arial" w:cs="Arial"/>
          <w:sz w:val="24"/>
          <w:szCs w:val="24"/>
        </w:rPr>
        <w:t>.</w:t>
      </w:r>
    </w:p>
    <w:p w14:paraId="03B86CFA" w14:textId="77777777" w:rsidR="005D3025" w:rsidRPr="001B6B04" w:rsidRDefault="003B0DA2"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Zobowiązujemy się, w przypadku wyboru naszej Oferty jako oferty najkorzystniejszej, do zawarcia Umowy w miejscu i terminie wyznaczonym przez Zamawiającego</w:t>
      </w:r>
      <w:r w:rsidR="005D3025" w:rsidRPr="001B6B04">
        <w:rPr>
          <w:rFonts w:ascii="Arial" w:hAnsi="Arial" w:cs="Arial"/>
          <w:sz w:val="24"/>
          <w:szCs w:val="24"/>
        </w:rPr>
        <w:t>.</w:t>
      </w:r>
    </w:p>
    <w:p w14:paraId="5539731C" w14:textId="77777777" w:rsidR="005D3025" w:rsidRPr="001B6B04" w:rsidRDefault="003B0DA2" w:rsidP="00D1092E">
      <w:pPr>
        <w:pStyle w:val="Akapitnumerowany"/>
        <w:numPr>
          <w:ilvl w:val="0"/>
          <w:numId w:val="5"/>
        </w:numPr>
        <w:spacing w:before="120"/>
        <w:rPr>
          <w:rFonts w:ascii="Arial" w:hAnsi="Arial" w:cs="Arial"/>
          <w:sz w:val="24"/>
          <w:szCs w:val="24"/>
        </w:rPr>
      </w:pPr>
      <w:r w:rsidRPr="001B6B04">
        <w:rPr>
          <w:rFonts w:ascii="Arial" w:hAnsi="Arial" w:cs="Arial"/>
          <w:sz w:val="24"/>
          <w:szCs w:val="24"/>
        </w:rPr>
        <w:t>Nasza oferta jest zgodna z treścią Specyfikacji Istotnych Warunków Zamówienia oraz zawiera wszystkie wymagane przez Zamawiającego informacje</w:t>
      </w:r>
      <w:r w:rsidR="00F75D5D" w:rsidRPr="001B6B04">
        <w:rPr>
          <w:rFonts w:ascii="Arial" w:hAnsi="Arial" w:cs="Arial"/>
          <w:sz w:val="24"/>
          <w:szCs w:val="24"/>
        </w:rPr>
        <w:t>.</w:t>
      </w:r>
    </w:p>
    <w:p w14:paraId="1801CD2B" w14:textId="77777777" w:rsidR="005D3025" w:rsidRPr="001B6B04" w:rsidRDefault="005D3025" w:rsidP="00D1092E">
      <w:pPr>
        <w:numPr>
          <w:ilvl w:val="0"/>
          <w:numId w:val="5"/>
        </w:numPr>
        <w:spacing w:before="120"/>
        <w:jc w:val="both"/>
        <w:rPr>
          <w:rFonts w:ascii="Arial" w:hAnsi="Arial" w:cs="Arial"/>
          <w:sz w:val="24"/>
          <w:szCs w:val="24"/>
        </w:rPr>
      </w:pPr>
      <w:r w:rsidRPr="001B6B04">
        <w:rPr>
          <w:rFonts w:ascii="Arial" w:hAnsi="Arial" w:cs="Arial"/>
          <w:b/>
          <w:sz w:val="24"/>
          <w:szCs w:val="24"/>
        </w:rPr>
        <w:t xml:space="preserve">W ZAŁĄCZENIU </w:t>
      </w:r>
      <w:r w:rsidRPr="001B6B04">
        <w:rPr>
          <w:rFonts w:ascii="Arial" w:hAnsi="Arial" w:cs="Arial"/>
          <w:sz w:val="24"/>
          <w:szCs w:val="24"/>
        </w:rPr>
        <w:t>do oferty przedkładamy komplet niżej wymienionych dokumentów uszeregowanych w kolejności:</w:t>
      </w:r>
    </w:p>
    <w:p w14:paraId="3B101F9E" w14:textId="2A2786AA" w:rsidR="00595C33" w:rsidRPr="002D19B7" w:rsidRDefault="00595C33" w:rsidP="00E86C93">
      <w:pPr>
        <w:numPr>
          <w:ilvl w:val="0"/>
          <w:numId w:val="39"/>
        </w:numPr>
        <w:tabs>
          <w:tab w:val="num" w:pos="1560"/>
        </w:tabs>
        <w:spacing w:before="120"/>
        <w:ind w:left="851" w:hanging="425"/>
        <w:jc w:val="both"/>
        <w:rPr>
          <w:rFonts w:ascii="Arial" w:hAnsi="Arial" w:cs="Arial"/>
          <w:sz w:val="24"/>
          <w:szCs w:val="24"/>
        </w:rPr>
      </w:pPr>
      <w:r w:rsidRPr="002D19B7">
        <w:rPr>
          <w:rFonts w:ascii="Arial" w:hAnsi="Arial" w:cs="Arial"/>
          <w:sz w:val="24"/>
          <w:szCs w:val="24"/>
        </w:rPr>
        <w:t>Oświadczenie o zachowaniu poufności o treści zgodnej ze Wzorem 4.</w:t>
      </w:r>
    </w:p>
    <w:p w14:paraId="1828B5DA" w14:textId="784D6F8E" w:rsidR="003B0DA2" w:rsidRPr="002D19B7" w:rsidRDefault="003B0DA2" w:rsidP="00E86C93">
      <w:pPr>
        <w:numPr>
          <w:ilvl w:val="0"/>
          <w:numId w:val="39"/>
        </w:numPr>
        <w:tabs>
          <w:tab w:val="num" w:pos="1560"/>
        </w:tabs>
        <w:spacing w:before="120"/>
        <w:ind w:left="851" w:hanging="425"/>
        <w:jc w:val="both"/>
        <w:rPr>
          <w:rFonts w:ascii="Arial" w:hAnsi="Arial" w:cs="Arial"/>
          <w:sz w:val="24"/>
          <w:szCs w:val="24"/>
        </w:rPr>
      </w:pPr>
      <w:r w:rsidRPr="002D19B7">
        <w:rPr>
          <w:rFonts w:ascii="Arial" w:hAnsi="Arial" w:cs="Arial"/>
          <w:sz w:val="24"/>
          <w:szCs w:val="24"/>
        </w:rPr>
        <w:t>Pełnomocnictwo (</w:t>
      </w:r>
      <w:r w:rsidR="00AF435D" w:rsidRPr="002D19B7">
        <w:rPr>
          <w:rFonts w:ascii="Arial" w:hAnsi="Arial" w:cs="Arial"/>
          <w:sz w:val="24"/>
          <w:szCs w:val="24"/>
        </w:rPr>
        <w:t xml:space="preserve">opatrzone </w:t>
      </w:r>
      <w:r w:rsidR="0093080A" w:rsidRPr="002D19B7">
        <w:rPr>
          <w:rFonts w:ascii="Arial" w:hAnsi="Arial" w:cs="Arial"/>
          <w:sz w:val="24"/>
          <w:szCs w:val="24"/>
        </w:rPr>
        <w:t>kwalifikowanym podpisem elektronicznym</w:t>
      </w:r>
      <w:r w:rsidR="00AF435D" w:rsidRPr="002D19B7">
        <w:rPr>
          <w:rFonts w:ascii="Arial" w:hAnsi="Arial" w:cs="Arial"/>
          <w:sz w:val="24"/>
          <w:szCs w:val="24"/>
        </w:rPr>
        <w:t xml:space="preserve"> przez przedstawicieli Wykonawców wspólnie ubiegających się o udzielenie zamówienia</w:t>
      </w:r>
      <w:r w:rsidR="0093080A" w:rsidRPr="002D19B7">
        <w:rPr>
          <w:rFonts w:ascii="Arial" w:hAnsi="Arial" w:cs="Arial"/>
          <w:sz w:val="24"/>
          <w:szCs w:val="24"/>
        </w:rPr>
        <w:t xml:space="preserve">, bądź </w:t>
      </w:r>
      <w:r w:rsidR="004F5528" w:rsidRPr="002D19B7">
        <w:rPr>
          <w:rFonts w:ascii="Arial" w:hAnsi="Arial" w:cs="Arial"/>
          <w:sz w:val="24"/>
          <w:szCs w:val="24"/>
        </w:rPr>
        <w:t xml:space="preserve">skan pełnomocnictwa </w:t>
      </w:r>
      <w:r w:rsidR="0093080A" w:rsidRPr="002D19B7">
        <w:rPr>
          <w:rFonts w:ascii="Arial" w:hAnsi="Arial" w:cs="Arial"/>
          <w:sz w:val="24"/>
          <w:szCs w:val="24"/>
        </w:rPr>
        <w:t>potwierdzon</w:t>
      </w:r>
      <w:r w:rsidR="004F5528" w:rsidRPr="002D19B7">
        <w:rPr>
          <w:rFonts w:ascii="Arial" w:hAnsi="Arial" w:cs="Arial"/>
          <w:sz w:val="24"/>
          <w:szCs w:val="24"/>
        </w:rPr>
        <w:t>y</w:t>
      </w:r>
      <w:r w:rsidR="0093080A" w:rsidRPr="002D19B7">
        <w:rPr>
          <w:rFonts w:ascii="Arial" w:hAnsi="Arial" w:cs="Arial"/>
          <w:sz w:val="24"/>
          <w:szCs w:val="24"/>
        </w:rPr>
        <w:t xml:space="preserve"> za zgodność </w:t>
      </w:r>
      <w:r w:rsidRPr="002D19B7">
        <w:rPr>
          <w:rFonts w:ascii="Arial" w:hAnsi="Arial" w:cs="Arial"/>
          <w:sz w:val="24"/>
          <w:szCs w:val="24"/>
        </w:rPr>
        <w:t>z oryginałem</w:t>
      </w:r>
      <w:r w:rsidR="0093080A" w:rsidRPr="002D19B7">
        <w:rPr>
          <w:rFonts w:ascii="Arial" w:hAnsi="Arial" w:cs="Arial"/>
          <w:sz w:val="24"/>
          <w:szCs w:val="24"/>
        </w:rPr>
        <w:t xml:space="preserve"> przez pełnomocnika</w:t>
      </w:r>
      <w:r w:rsidR="00AF435D" w:rsidRPr="002D19B7">
        <w:rPr>
          <w:rFonts w:ascii="Arial" w:hAnsi="Arial" w:cs="Arial"/>
          <w:sz w:val="24"/>
          <w:szCs w:val="24"/>
        </w:rPr>
        <w:t xml:space="preserve"> </w:t>
      </w:r>
      <w:r w:rsidR="004F5528" w:rsidRPr="002D19B7">
        <w:rPr>
          <w:rFonts w:ascii="Arial" w:hAnsi="Arial" w:cs="Arial"/>
          <w:sz w:val="24"/>
          <w:szCs w:val="24"/>
        </w:rPr>
        <w:t xml:space="preserve">poprzez </w:t>
      </w:r>
      <w:r w:rsidR="00AF435D" w:rsidRPr="002D19B7">
        <w:rPr>
          <w:rFonts w:ascii="Arial" w:hAnsi="Arial" w:cs="Arial"/>
          <w:sz w:val="24"/>
          <w:szCs w:val="24"/>
        </w:rPr>
        <w:t>opatrz</w:t>
      </w:r>
      <w:r w:rsidR="004F5528" w:rsidRPr="002D19B7">
        <w:rPr>
          <w:rFonts w:ascii="Arial" w:hAnsi="Arial" w:cs="Arial"/>
          <w:sz w:val="24"/>
          <w:szCs w:val="24"/>
        </w:rPr>
        <w:t>enie</w:t>
      </w:r>
      <w:r w:rsidR="00AF435D" w:rsidRPr="002D19B7">
        <w:rPr>
          <w:rFonts w:ascii="Arial" w:hAnsi="Arial" w:cs="Arial"/>
          <w:sz w:val="24"/>
          <w:szCs w:val="24"/>
        </w:rPr>
        <w:t xml:space="preserve"> kwalifikowanym podpisem elektronicznym</w:t>
      </w:r>
      <w:r w:rsidRPr="002D19B7">
        <w:rPr>
          <w:rFonts w:ascii="Arial" w:hAnsi="Arial" w:cs="Arial"/>
          <w:sz w:val="24"/>
          <w:szCs w:val="24"/>
        </w:rPr>
        <w:t>) do reprezentowania wszystkich Wykonawców wspólnie ubiegających się o udzielenie zamówienia oraz umowę o współdziałaniu, z której będzie wynikać przedmiotowe pełnomocnictwo.</w:t>
      </w:r>
    </w:p>
    <w:p w14:paraId="6CD52DC1" w14:textId="16215EBE" w:rsidR="003B0DA2" w:rsidRPr="001B6B04" w:rsidRDefault="003B0DA2" w:rsidP="00E86C93">
      <w:pPr>
        <w:numPr>
          <w:ilvl w:val="0"/>
          <w:numId w:val="39"/>
        </w:numPr>
        <w:tabs>
          <w:tab w:val="num" w:pos="1560"/>
        </w:tabs>
        <w:spacing w:before="120"/>
        <w:ind w:left="851" w:hanging="425"/>
        <w:jc w:val="both"/>
        <w:rPr>
          <w:rFonts w:ascii="Arial" w:hAnsi="Arial" w:cs="Arial"/>
          <w:sz w:val="24"/>
          <w:szCs w:val="24"/>
        </w:rPr>
      </w:pPr>
      <w:r w:rsidRPr="002D19B7">
        <w:rPr>
          <w:rFonts w:ascii="Arial" w:hAnsi="Arial" w:cs="Arial"/>
          <w:sz w:val="24"/>
          <w:szCs w:val="24"/>
        </w:rPr>
        <w:t>Pełnomocnictwo (</w:t>
      </w:r>
      <w:r w:rsidR="00AF435D" w:rsidRPr="002D19B7">
        <w:rPr>
          <w:rFonts w:ascii="Arial" w:hAnsi="Arial" w:cs="Arial"/>
          <w:sz w:val="24"/>
          <w:szCs w:val="24"/>
        </w:rPr>
        <w:t xml:space="preserve">opatrzone kwalifikowanym podpisem elektronicznym przez przedstawicieli Oferenta, bądź </w:t>
      </w:r>
      <w:r w:rsidR="004F5528" w:rsidRPr="002D19B7">
        <w:rPr>
          <w:rFonts w:ascii="Arial" w:hAnsi="Arial" w:cs="Arial"/>
          <w:sz w:val="24"/>
          <w:szCs w:val="24"/>
        </w:rPr>
        <w:t xml:space="preserve">skan pełnomocnictwa </w:t>
      </w:r>
      <w:r w:rsidR="00AF435D" w:rsidRPr="002D19B7">
        <w:rPr>
          <w:rFonts w:ascii="Arial" w:hAnsi="Arial" w:cs="Arial"/>
          <w:sz w:val="24"/>
          <w:szCs w:val="24"/>
        </w:rPr>
        <w:t>potwierdzon</w:t>
      </w:r>
      <w:r w:rsidR="004F5528" w:rsidRPr="002D19B7">
        <w:rPr>
          <w:rFonts w:ascii="Arial" w:hAnsi="Arial" w:cs="Arial"/>
          <w:sz w:val="24"/>
          <w:szCs w:val="24"/>
        </w:rPr>
        <w:t>y</w:t>
      </w:r>
      <w:r w:rsidR="00AF435D" w:rsidRPr="002D19B7">
        <w:rPr>
          <w:rFonts w:ascii="Arial" w:hAnsi="Arial" w:cs="Arial"/>
          <w:sz w:val="24"/>
          <w:szCs w:val="24"/>
        </w:rPr>
        <w:t xml:space="preserve"> za zgodność z oryginałem przez pełnomocnika </w:t>
      </w:r>
      <w:r w:rsidR="004F5528" w:rsidRPr="002D19B7">
        <w:rPr>
          <w:rFonts w:ascii="Arial" w:hAnsi="Arial" w:cs="Arial"/>
          <w:sz w:val="24"/>
          <w:szCs w:val="24"/>
        </w:rPr>
        <w:t xml:space="preserve">poprzez </w:t>
      </w:r>
      <w:r w:rsidR="00AF435D" w:rsidRPr="002D19B7">
        <w:rPr>
          <w:rFonts w:ascii="Arial" w:hAnsi="Arial" w:cs="Arial"/>
          <w:sz w:val="24"/>
          <w:szCs w:val="24"/>
        </w:rPr>
        <w:t>opatrz</w:t>
      </w:r>
      <w:r w:rsidR="004F5528" w:rsidRPr="002D19B7">
        <w:rPr>
          <w:rFonts w:ascii="Arial" w:hAnsi="Arial" w:cs="Arial"/>
          <w:sz w:val="24"/>
          <w:szCs w:val="24"/>
        </w:rPr>
        <w:t>enie</w:t>
      </w:r>
      <w:r w:rsidR="00AF435D" w:rsidRPr="002D19B7">
        <w:rPr>
          <w:rFonts w:ascii="Arial" w:hAnsi="Arial" w:cs="Arial"/>
          <w:sz w:val="24"/>
          <w:szCs w:val="24"/>
        </w:rPr>
        <w:t xml:space="preserve"> kwalifikowanym podpisem elektronicznym</w:t>
      </w:r>
      <w:r w:rsidRPr="002D19B7">
        <w:rPr>
          <w:rFonts w:ascii="Arial" w:hAnsi="Arial" w:cs="Arial"/>
          <w:sz w:val="24"/>
          <w:szCs w:val="24"/>
        </w:rPr>
        <w:t>) do podpisania oferty, o ile prawo do jej podpisania nie wynika z innych dokumentów złożonych</w:t>
      </w:r>
      <w:r w:rsidRPr="001B6B04">
        <w:rPr>
          <w:rFonts w:ascii="Arial" w:hAnsi="Arial" w:cs="Arial"/>
          <w:sz w:val="24"/>
          <w:szCs w:val="24"/>
        </w:rPr>
        <w:t xml:space="preserve"> wraz z ofertą.</w:t>
      </w:r>
    </w:p>
    <w:p w14:paraId="1A962A85" w14:textId="77777777" w:rsidR="003B0DA2" w:rsidRPr="001B6B04" w:rsidRDefault="003B0DA2" w:rsidP="00E86C93">
      <w:pPr>
        <w:numPr>
          <w:ilvl w:val="0"/>
          <w:numId w:val="39"/>
        </w:numPr>
        <w:tabs>
          <w:tab w:val="num" w:pos="1560"/>
        </w:tabs>
        <w:spacing w:before="120"/>
        <w:ind w:left="851" w:hanging="425"/>
        <w:jc w:val="both"/>
        <w:rPr>
          <w:rFonts w:ascii="Arial" w:hAnsi="Arial" w:cs="Arial"/>
          <w:sz w:val="24"/>
          <w:szCs w:val="24"/>
        </w:rPr>
      </w:pPr>
      <w:r w:rsidRPr="001B6B04">
        <w:rPr>
          <w:rFonts w:ascii="Arial" w:hAnsi="Arial" w:cs="Arial"/>
          <w:sz w:val="24"/>
          <w:szCs w:val="24"/>
        </w:rPr>
        <w:t>Lista podmiotów należących do tej samej grupy kapitałowej* lub oświadczenie o braku przynależności do grupy kapitałowej*.</w:t>
      </w:r>
    </w:p>
    <w:p w14:paraId="400F8EDB" w14:textId="1622ED9F" w:rsidR="00494885" w:rsidRPr="0060767C" w:rsidRDefault="003B0DA2" w:rsidP="00E86C93">
      <w:pPr>
        <w:numPr>
          <w:ilvl w:val="0"/>
          <w:numId w:val="39"/>
        </w:numPr>
        <w:tabs>
          <w:tab w:val="num" w:pos="1560"/>
        </w:tabs>
        <w:spacing w:before="120"/>
        <w:ind w:left="851" w:hanging="425"/>
        <w:jc w:val="both"/>
        <w:rPr>
          <w:rFonts w:ascii="Arial" w:hAnsi="Arial" w:cs="Arial"/>
          <w:sz w:val="24"/>
          <w:szCs w:val="24"/>
        </w:rPr>
      </w:pPr>
      <w:r w:rsidRPr="001B6B04">
        <w:rPr>
          <w:rFonts w:ascii="Arial" w:hAnsi="Arial" w:cs="Arial"/>
          <w:sz w:val="24"/>
          <w:szCs w:val="24"/>
        </w:rPr>
        <w:t>Dowód wniesienia wadium.</w:t>
      </w:r>
    </w:p>
    <w:p w14:paraId="2FE83E1A" w14:textId="77777777" w:rsidR="00494885" w:rsidRPr="001B6B04" w:rsidRDefault="00494885" w:rsidP="00E86C93">
      <w:pPr>
        <w:numPr>
          <w:ilvl w:val="0"/>
          <w:numId w:val="39"/>
        </w:numPr>
        <w:tabs>
          <w:tab w:val="num" w:pos="1560"/>
        </w:tabs>
        <w:spacing w:before="120"/>
        <w:ind w:left="851" w:hanging="425"/>
        <w:jc w:val="both"/>
        <w:rPr>
          <w:rFonts w:ascii="Arial" w:hAnsi="Arial" w:cs="Arial"/>
          <w:spacing w:val="4"/>
          <w:sz w:val="24"/>
          <w:szCs w:val="24"/>
        </w:rPr>
      </w:pPr>
      <w:r w:rsidRPr="001B6B04">
        <w:rPr>
          <w:rFonts w:ascii="Arial" w:hAnsi="Arial" w:cs="Arial"/>
          <w:sz w:val="24"/>
          <w:szCs w:val="24"/>
        </w:rPr>
        <w:t>Wzór 2 – oświadczenie o niepodleganiu wykluczeniu.</w:t>
      </w:r>
    </w:p>
    <w:p w14:paraId="7BA33D6A" w14:textId="77777777" w:rsidR="00494885" w:rsidRPr="001B6B04" w:rsidRDefault="00494885" w:rsidP="00E86C93">
      <w:pPr>
        <w:numPr>
          <w:ilvl w:val="0"/>
          <w:numId w:val="39"/>
        </w:numPr>
        <w:tabs>
          <w:tab w:val="num" w:pos="1560"/>
        </w:tabs>
        <w:spacing w:before="120"/>
        <w:ind w:left="851" w:hanging="425"/>
        <w:jc w:val="both"/>
        <w:rPr>
          <w:rFonts w:ascii="Arial" w:hAnsi="Arial" w:cs="Arial"/>
          <w:spacing w:val="4"/>
          <w:sz w:val="24"/>
          <w:szCs w:val="24"/>
        </w:rPr>
      </w:pPr>
      <w:r w:rsidRPr="001B6B04">
        <w:rPr>
          <w:rFonts w:ascii="Arial" w:hAnsi="Arial" w:cs="Arial"/>
          <w:sz w:val="24"/>
          <w:szCs w:val="24"/>
        </w:rPr>
        <w:lastRenderedPageBreak/>
        <w:t>Wzór 3A – wykaz należycie wykonanych umów zgodnie z warunkiem 4.</w:t>
      </w:r>
    </w:p>
    <w:p w14:paraId="407800C5" w14:textId="77777777" w:rsidR="00494885" w:rsidRPr="001B6B04" w:rsidRDefault="00494885" w:rsidP="00E86C93">
      <w:pPr>
        <w:numPr>
          <w:ilvl w:val="0"/>
          <w:numId w:val="39"/>
        </w:numPr>
        <w:tabs>
          <w:tab w:val="num" w:pos="1560"/>
        </w:tabs>
        <w:spacing w:before="120"/>
        <w:ind w:left="851" w:hanging="425"/>
        <w:jc w:val="both"/>
        <w:rPr>
          <w:rFonts w:ascii="Arial" w:hAnsi="Arial" w:cs="Arial"/>
          <w:sz w:val="24"/>
          <w:szCs w:val="24"/>
        </w:rPr>
      </w:pPr>
      <w:r w:rsidRPr="001B6B04">
        <w:rPr>
          <w:rFonts w:ascii="Arial" w:hAnsi="Arial" w:cs="Arial"/>
          <w:sz w:val="24"/>
          <w:szCs w:val="24"/>
        </w:rPr>
        <w:t>Wzór 3B – zasoby innych podmiotów (jeżeli dotyczy)</w:t>
      </w:r>
    </w:p>
    <w:p w14:paraId="56C269BF" w14:textId="77777777" w:rsidR="00494885" w:rsidRPr="001B6B04" w:rsidRDefault="00494885" w:rsidP="00E86C93">
      <w:pPr>
        <w:numPr>
          <w:ilvl w:val="0"/>
          <w:numId w:val="39"/>
        </w:numPr>
        <w:tabs>
          <w:tab w:val="num" w:pos="1560"/>
        </w:tabs>
        <w:spacing w:before="120"/>
        <w:ind w:left="851" w:hanging="425"/>
        <w:jc w:val="both"/>
        <w:rPr>
          <w:rFonts w:ascii="Arial" w:hAnsi="Arial" w:cs="Arial"/>
          <w:bCs/>
          <w:sz w:val="24"/>
          <w:szCs w:val="24"/>
        </w:rPr>
      </w:pPr>
      <w:r w:rsidRPr="001B6B04">
        <w:rPr>
          <w:rFonts w:ascii="Arial" w:hAnsi="Arial" w:cs="Arial"/>
          <w:color w:val="000000"/>
          <w:sz w:val="24"/>
          <w:szCs w:val="24"/>
        </w:rPr>
        <w:t>W</w:t>
      </w:r>
      <w:r w:rsidRPr="001B6B04">
        <w:rPr>
          <w:rFonts w:ascii="Arial" w:hAnsi="Arial" w:cs="Arial"/>
          <w:sz w:val="24"/>
          <w:szCs w:val="24"/>
        </w:rPr>
        <w:t xml:space="preserve">zór 3C – </w:t>
      </w:r>
      <w:r w:rsidRPr="001B6B04">
        <w:rPr>
          <w:rFonts w:ascii="Arial" w:hAnsi="Arial" w:cs="Arial"/>
          <w:bCs/>
          <w:sz w:val="24"/>
          <w:szCs w:val="24"/>
        </w:rPr>
        <w:t xml:space="preserve">zobowiązanie do oddania do dyspozycji niezbędnych zasobów na okres korzystania z nich przy wykonywaniu zamówienia </w:t>
      </w:r>
      <w:r w:rsidRPr="001B6B04">
        <w:rPr>
          <w:rFonts w:ascii="Arial" w:hAnsi="Arial" w:cs="Arial"/>
          <w:sz w:val="24"/>
          <w:szCs w:val="24"/>
        </w:rPr>
        <w:t>(jeżeli dotyczy).</w:t>
      </w:r>
    </w:p>
    <w:p w14:paraId="7B5F989A" w14:textId="77777777" w:rsidR="00494885" w:rsidRPr="001B6B04" w:rsidRDefault="00494885" w:rsidP="00E86C93">
      <w:pPr>
        <w:numPr>
          <w:ilvl w:val="0"/>
          <w:numId w:val="39"/>
        </w:numPr>
        <w:tabs>
          <w:tab w:val="num" w:pos="1560"/>
        </w:tabs>
        <w:spacing w:before="120"/>
        <w:ind w:left="851" w:hanging="425"/>
        <w:jc w:val="both"/>
        <w:rPr>
          <w:rFonts w:ascii="Arial" w:hAnsi="Arial" w:cs="Arial"/>
          <w:sz w:val="24"/>
          <w:szCs w:val="24"/>
        </w:rPr>
      </w:pPr>
      <w:r w:rsidRPr="001B6B04">
        <w:rPr>
          <w:rFonts w:ascii="Arial" w:hAnsi="Arial" w:cs="Arial"/>
          <w:sz w:val="24"/>
          <w:szCs w:val="24"/>
        </w:rPr>
        <w:t>Wzór 3D – oświadczenie wykonawcy.</w:t>
      </w:r>
    </w:p>
    <w:p w14:paraId="2C5D94B1" w14:textId="2B56DD77" w:rsidR="00494885" w:rsidRPr="001B6B04" w:rsidRDefault="00494885" w:rsidP="00E86C93">
      <w:pPr>
        <w:numPr>
          <w:ilvl w:val="0"/>
          <w:numId w:val="39"/>
        </w:numPr>
        <w:tabs>
          <w:tab w:val="num" w:pos="1560"/>
        </w:tabs>
        <w:spacing w:before="120"/>
        <w:ind w:left="851" w:hanging="425"/>
        <w:jc w:val="both"/>
        <w:rPr>
          <w:rFonts w:ascii="Arial" w:hAnsi="Arial" w:cs="Arial"/>
          <w:spacing w:val="4"/>
          <w:sz w:val="24"/>
          <w:szCs w:val="24"/>
        </w:rPr>
      </w:pPr>
      <w:r w:rsidRPr="001B6B04">
        <w:rPr>
          <w:rFonts w:ascii="Arial" w:hAnsi="Arial" w:cs="Arial"/>
          <w:sz w:val="24"/>
          <w:szCs w:val="24"/>
        </w:rPr>
        <w:t xml:space="preserve">Wzór 5 – wykaz </w:t>
      </w:r>
      <w:r w:rsidR="0097650E">
        <w:rPr>
          <w:rFonts w:ascii="Arial" w:hAnsi="Arial" w:cs="Arial"/>
          <w:sz w:val="24"/>
          <w:szCs w:val="24"/>
        </w:rPr>
        <w:t>P</w:t>
      </w:r>
      <w:r w:rsidRPr="001B6B04">
        <w:rPr>
          <w:rFonts w:ascii="Arial" w:hAnsi="Arial" w:cs="Arial"/>
          <w:sz w:val="24"/>
          <w:szCs w:val="24"/>
        </w:rPr>
        <w:t>odwykonawców (jeżeli dotyczy).</w:t>
      </w:r>
    </w:p>
    <w:p w14:paraId="1A1E9C03" w14:textId="77777777" w:rsidR="0097650E" w:rsidRDefault="00494885" w:rsidP="0097650E">
      <w:pPr>
        <w:numPr>
          <w:ilvl w:val="0"/>
          <w:numId w:val="39"/>
        </w:numPr>
        <w:tabs>
          <w:tab w:val="num" w:pos="1560"/>
        </w:tabs>
        <w:spacing w:before="120"/>
        <w:ind w:left="851" w:hanging="425"/>
        <w:jc w:val="both"/>
        <w:rPr>
          <w:rFonts w:ascii="Arial" w:hAnsi="Arial" w:cs="Arial"/>
          <w:sz w:val="24"/>
          <w:szCs w:val="24"/>
        </w:rPr>
      </w:pPr>
      <w:r w:rsidRPr="001B6B04">
        <w:rPr>
          <w:rFonts w:ascii="Arial" w:hAnsi="Arial" w:cs="Arial"/>
          <w:sz w:val="24"/>
          <w:szCs w:val="24"/>
        </w:rPr>
        <w:t>Wzór 6 – Obowiązek Informacyjny dla Podwykonawców (jeżeli dotyczy).</w:t>
      </w:r>
    </w:p>
    <w:p w14:paraId="0AF3C599" w14:textId="06778CFD" w:rsidR="0097650E" w:rsidRDefault="0097650E" w:rsidP="0097650E">
      <w:pPr>
        <w:numPr>
          <w:ilvl w:val="0"/>
          <w:numId w:val="39"/>
        </w:numPr>
        <w:tabs>
          <w:tab w:val="num" w:pos="1560"/>
        </w:tabs>
        <w:spacing w:before="120"/>
        <w:ind w:left="851" w:hanging="425"/>
        <w:jc w:val="both"/>
        <w:rPr>
          <w:rFonts w:ascii="Arial" w:hAnsi="Arial" w:cs="Arial"/>
          <w:sz w:val="24"/>
          <w:szCs w:val="24"/>
        </w:rPr>
      </w:pPr>
      <w:r w:rsidRPr="00887FE9">
        <w:rPr>
          <w:rFonts w:ascii="Arial" w:hAnsi="Arial" w:cs="Arial"/>
          <w:sz w:val="24"/>
          <w:szCs w:val="24"/>
        </w:rPr>
        <w:t>Wzór 7 – wypełniony Kwestionariusz KYC</w:t>
      </w:r>
    </w:p>
    <w:p w14:paraId="519AA68F" w14:textId="61797999" w:rsidR="00410454" w:rsidRPr="00887FE9" w:rsidRDefault="00410454" w:rsidP="0097650E">
      <w:pPr>
        <w:numPr>
          <w:ilvl w:val="0"/>
          <w:numId w:val="39"/>
        </w:numPr>
        <w:tabs>
          <w:tab w:val="num" w:pos="1560"/>
        </w:tabs>
        <w:spacing w:before="120"/>
        <w:ind w:left="851" w:hanging="425"/>
        <w:jc w:val="both"/>
        <w:rPr>
          <w:rFonts w:ascii="Arial" w:hAnsi="Arial" w:cs="Arial"/>
          <w:sz w:val="24"/>
          <w:szCs w:val="24"/>
        </w:rPr>
      </w:pPr>
      <w:r>
        <w:rPr>
          <w:rFonts w:ascii="Arial" w:hAnsi="Arial" w:cs="Arial"/>
          <w:sz w:val="24"/>
          <w:szCs w:val="24"/>
        </w:rPr>
        <w:t>Wzór 8 – wykaz stawek</w:t>
      </w:r>
    </w:p>
    <w:p w14:paraId="23752344" w14:textId="77777777" w:rsidR="00494885" w:rsidRPr="0060767C" w:rsidRDefault="00494885" w:rsidP="00E86C93">
      <w:pPr>
        <w:numPr>
          <w:ilvl w:val="0"/>
          <w:numId w:val="39"/>
        </w:numPr>
        <w:tabs>
          <w:tab w:val="num" w:pos="1560"/>
        </w:tabs>
        <w:spacing w:before="120"/>
        <w:ind w:left="851" w:hanging="425"/>
        <w:jc w:val="both"/>
        <w:rPr>
          <w:rFonts w:ascii="Arial" w:hAnsi="Arial" w:cs="Arial"/>
          <w:sz w:val="24"/>
          <w:szCs w:val="24"/>
        </w:rPr>
      </w:pPr>
      <w:r w:rsidRPr="0060767C">
        <w:rPr>
          <w:rFonts w:ascii="Arial" w:hAnsi="Arial" w:cs="Arial"/>
          <w:sz w:val="24"/>
          <w:szCs w:val="24"/>
        </w:rPr>
        <w:t>Załącznik A - Formularz Cenowy (*.pdf oraz *.</w:t>
      </w:r>
      <w:proofErr w:type="spellStart"/>
      <w:r w:rsidRPr="0060767C">
        <w:rPr>
          <w:rFonts w:ascii="Arial" w:hAnsi="Arial" w:cs="Arial"/>
          <w:sz w:val="24"/>
          <w:szCs w:val="24"/>
        </w:rPr>
        <w:t>xlsx</w:t>
      </w:r>
      <w:proofErr w:type="spellEnd"/>
      <w:r w:rsidRPr="0060767C">
        <w:rPr>
          <w:rFonts w:ascii="Arial" w:hAnsi="Arial" w:cs="Arial"/>
          <w:sz w:val="24"/>
          <w:szCs w:val="24"/>
        </w:rPr>
        <w:t>).</w:t>
      </w:r>
    </w:p>
    <w:p w14:paraId="31F02EA0" w14:textId="77777777" w:rsidR="005D3025" w:rsidRPr="001B6B04" w:rsidRDefault="005D3025" w:rsidP="00D1092E">
      <w:pPr>
        <w:numPr>
          <w:ilvl w:val="0"/>
          <w:numId w:val="5"/>
        </w:numPr>
        <w:spacing w:before="120" w:after="120"/>
        <w:ind w:left="357" w:hanging="357"/>
        <w:rPr>
          <w:rFonts w:ascii="Arial" w:hAnsi="Arial" w:cs="Arial"/>
          <w:sz w:val="24"/>
          <w:szCs w:val="24"/>
          <w:lang w:val="x-none"/>
        </w:rPr>
      </w:pPr>
      <w:r w:rsidRPr="001B6B04">
        <w:rPr>
          <w:rFonts w:ascii="Arial" w:hAnsi="Arial" w:cs="Arial"/>
          <w:b/>
          <w:sz w:val="24"/>
          <w:szCs w:val="24"/>
        </w:rPr>
        <w:t>OŚWIADCZAMY,</w:t>
      </w:r>
      <w:r w:rsidRPr="001B6B04">
        <w:rPr>
          <w:rFonts w:ascii="Arial" w:hAnsi="Arial" w:cs="Arial"/>
          <w:sz w:val="24"/>
          <w:szCs w:val="24"/>
        </w:rPr>
        <w:t xml:space="preserve"> iż </w:t>
      </w:r>
    </w:p>
    <w:p w14:paraId="48465C36" w14:textId="77777777" w:rsidR="003B0DA2" w:rsidRPr="0006129A" w:rsidRDefault="003B0DA2" w:rsidP="00E86C93">
      <w:pPr>
        <w:numPr>
          <w:ilvl w:val="0"/>
          <w:numId w:val="40"/>
        </w:numPr>
        <w:ind w:left="1276" w:hanging="850"/>
        <w:jc w:val="both"/>
        <w:rPr>
          <w:rFonts w:ascii="Arial" w:hAnsi="Arial" w:cs="Arial"/>
          <w:sz w:val="24"/>
          <w:szCs w:val="24"/>
        </w:rPr>
      </w:pPr>
      <w:r w:rsidRPr="001B6B04">
        <w:rPr>
          <w:rFonts w:ascii="Arial" w:hAnsi="Arial" w:cs="Arial"/>
          <w:sz w:val="24"/>
          <w:szCs w:val="24"/>
        </w:rPr>
        <w:t xml:space="preserve">wyrażamy zgodę na warunki udziału w postępowaniu i zasady wyboru ofert, określone przez Zamawiającego w dokumentach postępowania, w szczególności Ogłoszeniu o zamówieniu, SIWZ dla wykonawców składających ofertę w postępowaniu, Informacji Zamawiającego w sprawie planowanej treści </w:t>
      </w:r>
      <w:r w:rsidRPr="0006129A">
        <w:rPr>
          <w:rFonts w:ascii="Arial" w:hAnsi="Arial" w:cs="Arial"/>
          <w:sz w:val="24"/>
          <w:szCs w:val="24"/>
        </w:rPr>
        <w:t>wybranych postanowień Specyfikacji Istotnych Warunków Zamówienia, w tym Istotnych dla Zamawiającego postanowieniach Umowy;</w:t>
      </w:r>
    </w:p>
    <w:p w14:paraId="06994785" w14:textId="2690418C" w:rsidR="000F63D1" w:rsidRPr="0006129A" w:rsidRDefault="001A12A1" w:rsidP="00E86C93">
      <w:pPr>
        <w:numPr>
          <w:ilvl w:val="0"/>
          <w:numId w:val="40"/>
        </w:numPr>
        <w:ind w:left="1276" w:hanging="850"/>
        <w:jc w:val="both"/>
        <w:rPr>
          <w:rFonts w:ascii="Arial" w:hAnsi="Arial" w:cs="Arial"/>
          <w:sz w:val="24"/>
          <w:szCs w:val="24"/>
        </w:rPr>
      </w:pPr>
      <w:r w:rsidRPr="0006129A">
        <w:rPr>
          <w:rFonts w:ascii="Arial" w:hAnsi="Arial" w:cs="Arial"/>
          <w:sz w:val="24"/>
          <w:szCs w:val="24"/>
        </w:rPr>
        <w:t>p</w:t>
      </w:r>
      <w:r w:rsidR="0097650E" w:rsidRPr="0006129A">
        <w:rPr>
          <w:rFonts w:ascii="Arial" w:hAnsi="Arial" w:cs="Arial"/>
          <w:sz w:val="24"/>
          <w:szCs w:val="24"/>
        </w:rPr>
        <w:t>osiadamy zatwierdzoną technologię w Urzędzie Dozoru Technicznego (UDT) dotyczącą materiału związanego z realizacją przedmiotu zamówienia;</w:t>
      </w:r>
    </w:p>
    <w:p w14:paraId="4E4C7056" w14:textId="77777777" w:rsidR="003B0DA2" w:rsidRPr="001B6B04" w:rsidRDefault="003B0DA2" w:rsidP="00E86C93">
      <w:pPr>
        <w:numPr>
          <w:ilvl w:val="0"/>
          <w:numId w:val="40"/>
        </w:numPr>
        <w:ind w:left="1276" w:hanging="850"/>
        <w:jc w:val="both"/>
        <w:rPr>
          <w:rFonts w:ascii="Arial" w:hAnsi="Arial" w:cs="Arial"/>
          <w:sz w:val="24"/>
          <w:szCs w:val="24"/>
        </w:rPr>
      </w:pPr>
      <w:r w:rsidRPr="0006129A">
        <w:rPr>
          <w:rFonts w:ascii="Arial" w:hAnsi="Arial" w:cs="Arial"/>
          <w:sz w:val="24"/>
          <w:szCs w:val="24"/>
        </w:rPr>
        <w:t>zobowiązujemy się do zachowania w poufności wszelkich informacji uzyskanych od Zamawiającego w toku postępowania</w:t>
      </w:r>
      <w:r w:rsidRPr="001B6B04">
        <w:rPr>
          <w:rFonts w:ascii="Arial" w:hAnsi="Arial" w:cs="Arial"/>
          <w:sz w:val="24"/>
          <w:szCs w:val="24"/>
        </w:rPr>
        <w:t>;</w:t>
      </w:r>
    </w:p>
    <w:p w14:paraId="657E8295" w14:textId="77777777" w:rsidR="003B0DA2" w:rsidRPr="001B6B04" w:rsidRDefault="003B0DA2" w:rsidP="00E86C93">
      <w:pPr>
        <w:numPr>
          <w:ilvl w:val="0"/>
          <w:numId w:val="40"/>
        </w:numPr>
        <w:ind w:left="1276" w:hanging="850"/>
        <w:jc w:val="both"/>
        <w:rPr>
          <w:rFonts w:ascii="Arial" w:hAnsi="Arial" w:cs="Arial"/>
          <w:sz w:val="24"/>
          <w:szCs w:val="24"/>
        </w:rPr>
      </w:pPr>
      <w:r w:rsidRPr="001B6B04">
        <w:rPr>
          <w:rFonts w:ascii="Arial" w:hAnsi="Arial" w:cs="Arial"/>
          <w:sz w:val="24"/>
          <w:szCs w:val="24"/>
        </w:rPr>
        <w:t>wyrażamy zgodę na realizację przedmiotu zamówienia na podstawie istotnych dla Zamawiającego warunków umowy stanowiących załącznik do SIWZ;</w:t>
      </w:r>
    </w:p>
    <w:p w14:paraId="41648B2F" w14:textId="2BEBBAAC" w:rsidR="005D3025" w:rsidRPr="001B6B04" w:rsidRDefault="003B0DA2" w:rsidP="00E86C93">
      <w:pPr>
        <w:numPr>
          <w:ilvl w:val="0"/>
          <w:numId w:val="40"/>
        </w:numPr>
        <w:ind w:left="1276" w:hanging="850"/>
        <w:jc w:val="both"/>
        <w:rPr>
          <w:rFonts w:ascii="Arial" w:hAnsi="Arial" w:cs="Arial"/>
          <w:sz w:val="24"/>
          <w:szCs w:val="24"/>
        </w:rPr>
      </w:pPr>
      <w:r w:rsidRPr="001B6B04">
        <w:rPr>
          <w:rFonts w:ascii="Arial" w:hAnsi="Arial" w:cs="Arial"/>
          <w:sz w:val="24"/>
          <w:szCs w:val="24"/>
        </w:rPr>
        <w:t>akceptujemy klauzulę arbitrażową, zgodnie z którą spory wynikające z prowadzonego postępowania lub związane z tym postępowaniem będą ostatecznie rozstrzygane przez Sąd Arbitrażowy stosownie do Regulaminu tego Sądu obowiązującego w dacie wniesienia pozwu</w:t>
      </w:r>
      <w:r w:rsidR="00ED60BE" w:rsidRPr="001B6B04">
        <w:rPr>
          <w:rFonts w:ascii="Arial" w:hAnsi="Arial" w:cs="Arial"/>
          <w:sz w:val="24"/>
          <w:szCs w:val="24"/>
        </w:rPr>
        <w:t>;</w:t>
      </w:r>
    </w:p>
    <w:p w14:paraId="2DBAAF35" w14:textId="77777777" w:rsidR="005D3025" w:rsidRPr="001B6B04" w:rsidRDefault="005D3025" w:rsidP="005D3025">
      <w:pPr>
        <w:tabs>
          <w:tab w:val="num" w:pos="2340"/>
        </w:tabs>
        <w:rPr>
          <w:rFonts w:ascii="Arial" w:hAnsi="Arial" w:cs="Arial"/>
        </w:rPr>
      </w:pPr>
    </w:p>
    <w:p w14:paraId="6DE042BE" w14:textId="77777777" w:rsidR="005D3025" w:rsidRPr="001B6B04" w:rsidRDefault="005D3025" w:rsidP="005D3025">
      <w:pPr>
        <w:spacing w:after="180"/>
        <w:jc w:val="both"/>
        <w:rPr>
          <w:rFonts w:ascii="Arial" w:hAnsi="Arial" w:cs="Arial"/>
          <w:b/>
        </w:rPr>
      </w:pPr>
    </w:p>
    <w:p w14:paraId="4F6D5F98" w14:textId="77777777" w:rsidR="005D3025" w:rsidRPr="001B6B04" w:rsidRDefault="005D3025" w:rsidP="005D3025">
      <w:pPr>
        <w:spacing w:after="180"/>
        <w:jc w:val="both"/>
        <w:rPr>
          <w:rFonts w:ascii="Arial" w:hAnsi="Arial" w:cs="Arial"/>
          <w:b/>
        </w:rPr>
      </w:pPr>
    </w:p>
    <w:p w14:paraId="31F92BB4" w14:textId="77777777" w:rsidR="005D3025" w:rsidRPr="001B6B04" w:rsidRDefault="005D3025" w:rsidP="005D3025">
      <w:pPr>
        <w:spacing w:after="180"/>
        <w:jc w:val="both"/>
        <w:rPr>
          <w:rFonts w:ascii="Arial" w:hAnsi="Arial" w:cs="Arial"/>
        </w:rPr>
      </w:pPr>
      <w:r w:rsidRPr="001B6B04">
        <w:rPr>
          <w:rFonts w:ascii="Arial" w:hAnsi="Arial" w:cs="Arial"/>
        </w:rPr>
        <w:t>........................., dnia .......................</w:t>
      </w:r>
      <w:r w:rsidRPr="001B6B04">
        <w:rPr>
          <w:rFonts w:ascii="Arial" w:hAnsi="Arial" w:cs="Arial"/>
        </w:rPr>
        <w:tab/>
      </w:r>
      <w:r w:rsidRPr="001B6B04">
        <w:rPr>
          <w:rFonts w:ascii="Arial" w:hAnsi="Arial" w:cs="Arial"/>
        </w:rPr>
        <w:tab/>
      </w:r>
      <w:r w:rsidRPr="001B6B04">
        <w:rPr>
          <w:rFonts w:ascii="Arial" w:hAnsi="Arial" w:cs="Arial"/>
        </w:rPr>
        <w:tab/>
        <w:t>.........................................................</w:t>
      </w:r>
    </w:p>
    <w:p w14:paraId="7B5F4078" w14:textId="77777777" w:rsidR="00ED60BE" w:rsidRPr="001B6B04" w:rsidRDefault="00ED60BE" w:rsidP="005D3025">
      <w:pPr>
        <w:rPr>
          <w:rFonts w:ascii="Arial" w:hAnsi="Arial" w:cs="Arial"/>
        </w:rPr>
      </w:pPr>
    </w:p>
    <w:p w14:paraId="79844B20" w14:textId="77777777" w:rsidR="00ED60BE" w:rsidRPr="001B6B04" w:rsidRDefault="00ED60BE" w:rsidP="005D3025">
      <w:pPr>
        <w:rPr>
          <w:rFonts w:ascii="Arial" w:hAnsi="Arial" w:cs="Arial"/>
        </w:rPr>
      </w:pPr>
    </w:p>
    <w:p w14:paraId="3F0E57EE" w14:textId="2B911FF9" w:rsidR="005D3025" w:rsidRPr="001B6B04" w:rsidRDefault="005D3025" w:rsidP="005D3025">
      <w:pPr>
        <w:rPr>
          <w:rFonts w:ascii="Arial" w:hAnsi="Arial" w:cs="Arial"/>
        </w:rPr>
      </w:pPr>
      <w:r w:rsidRPr="001B6B04">
        <w:rPr>
          <w:rFonts w:ascii="Arial" w:hAnsi="Arial" w:cs="Arial"/>
        </w:rPr>
        <w:t>* niepotrzebne skreślić</w:t>
      </w:r>
    </w:p>
    <w:p w14:paraId="24502080" w14:textId="77777777" w:rsidR="00026492" w:rsidRPr="001B6B04" w:rsidRDefault="005D3025" w:rsidP="00026492">
      <w:pPr>
        <w:spacing w:after="120"/>
        <w:jc w:val="both"/>
        <w:rPr>
          <w:rFonts w:ascii="Arial" w:hAnsi="Arial" w:cs="Arial"/>
        </w:rPr>
      </w:pPr>
      <w:r w:rsidRPr="001B6B04">
        <w:rPr>
          <w:rFonts w:ascii="Arial" w:hAnsi="Arial" w:cs="Arial"/>
          <w:b/>
          <w:bCs/>
          <w:kern w:val="32"/>
          <w:sz w:val="32"/>
          <w:szCs w:val="32"/>
        </w:rPr>
        <w:br w:type="page"/>
      </w:r>
    </w:p>
    <w:p w14:paraId="30FB9C94" w14:textId="75834781" w:rsidR="005D3025" w:rsidRDefault="005D3025" w:rsidP="005D3025">
      <w:pPr>
        <w:rPr>
          <w:rFonts w:ascii="Arial" w:hAnsi="Arial" w:cs="Arial"/>
          <w:b/>
          <w:sz w:val="22"/>
          <w:szCs w:val="22"/>
          <w:u w:val="single"/>
        </w:rPr>
      </w:pPr>
      <w:r w:rsidRPr="00FF34CB">
        <w:rPr>
          <w:rFonts w:ascii="Arial" w:hAnsi="Arial" w:cs="Arial"/>
          <w:b/>
          <w:sz w:val="22"/>
          <w:szCs w:val="22"/>
          <w:u w:val="single"/>
        </w:rPr>
        <w:lastRenderedPageBreak/>
        <w:t xml:space="preserve">Załącznik nr </w:t>
      </w:r>
      <w:r w:rsidR="00026492" w:rsidRPr="00FF34CB">
        <w:rPr>
          <w:rFonts w:ascii="Arial" w:hAnsi="Arial" w:cs="Arial"/>
          <w:b/>
          <w:sz w:val="22"/>
          <w:szCs w:val="22"/>
          <w:u w:val="single"/>
        </w:rPr>
        <w:t>2</w:t>
      </w:r>
      <w:r w:rsidRPr="00FF34CB">
        <w:rPr>
          <w:rFonts w:ascii="Arial" w:hAnsi="Arial" w:cs="Arial"/>
          <w:b/>
          <w:sz w:val="22"/>
          <w:szCs w:val="22"/>
          <w:u w:val="single"/>
        </w:rPr>
        <w:t xml:space="preserve"> - Wzór 2</w:t>
      </w:r>
      <w:r w:rsidR="009E6CF8" w:rsidRPr="00FF34CB">
        <w:rPr>
          <w:rFonts w:ascii="Arial" w:hAnsi="Arial" w:cs="Arial"/>
          <w:b/>
          <w:sz w:val="22"/>
          <w:szCs w:val="22"/>
          <w:u w:val="single"/>
        </w:rPr>
        <w:t xml:space="preserve"> </w:t>
      </w:r>
    </w:p>
    <w:p w14:paraId="460D3205" w14:textId="77777777" w:rsidR="00FF34CB" w:rsidRPr="00FF34CB" w:rsidRDefault="00FF34CB" w:rsidP="005D3025">
      <w:pPr>
        <w:rPr>
          <w:rFonts w:ascii="Arial" w:hAnsi="Arial" w:cs="Arial"/>
          <w:b/>
          <w:strike/>
          <w:sz w:val="22"/>
          <w:szCs w:val="22"/>
          <w:u w:val="single"/>
        </w:rPr>
      </w:pPr>
    </w:p>
    <w:tbl>
      <w:tblPr>
        <w:tblW w:w="0" w:type="auto"/>
        <w:tblLayout w:type="fixed"/>
        <w:tblCellMar>
          <w:left w:w="70" w:type="dxa"/>
          <w:right w:w="70" w:type="dxa"/>
        </w:tblCellMar>
        <w:tblLook w:val="0000" w:firstRow="0" w:lastRow="0" w:firstColumn="0" w:lastColumn="0" w:noHBand="0" w:noVBand="0"/>
      </w:tblPr>
      <w:tblGrid>
        <w:gridCol w:w="2480"/>
        <w:gridCol w:w="6732"/>
      </w:tblGrid>
      <w:tr w:rsidR="005D3025" w:rsidRPr="001B6B04" w14:paraId="6323C884" w14:textId="77777777" w:rsidTr="005D3025">
        <w:trPr>
          <w:trHeight w:val="1132"/>
        </w:trPr>
        <w:tc>
          <w:tcPr>
            <w:tcW w:w="2480" w:type="dxa"/>
            <w:tcBorders>
              <w:top w:val="single" w:sz="6" w:space="0" w:color="auto"/>
              <w:left w:val="single" w:sz="6" w:space="0" w:color="auto"/>
              <w:bottom w:val="single" w:sz="6" w:space="0" w:color="auto"/>
              <w:right w:val="single" w:sz="6" w:space="0" w:color="auto"/>
            </w:tcBorders>
          </w:tcPr>
          <w:p w14:paraId="3FB29795" w14:textId="77777777" w:rsidR="005D3025" w:rsidRPr="001B6B04" w:rsidRDefault="005D3025" w:rsidP="005D3025">
            <w:pPr>
              <w:jc w:val="both"/>
              <w:rPr>
                <w:rFonts w:ascii="Arial" w:hAnsi="Arial" w:cs="Arial"/>
                <w:b/>
                <w:i/>
                <w:sz w:val="18"/>
              </w:rPr>
            </w:pPr>
          </w:p>
          <w:p w14:paraId="416E0359" w14:textId="77777777" w:rsidR="005D3025" w:rsidRPr="001B6B04" w:rsidRDefault="005D3025" w:rsidP="005D3025">
            <w:pPr>
              <w:jc w:val="both"/>
              <w:rPr>
                <w:rFonts w:ascii="Arial" w:hAnsi="Arial" w:cs="Arial"/>
                <w:b/>
                <w:i/>
                <w:sz w:val="18"/>
              </w:rPr>
            </w:pPr>
          </w:p>
          <w:p w14:paraId="34834D77" w14:textId="77777777" w:rsidR="005D3025" w:rsidRPr="001B6B04" w:rsidRDefault="005D3025" w:rsidP="005D3025">
            <w:pPr>
              <w:jc w:val="both"/>
              <w:rPr>
                <w:rFonts w:ascii="Arial" w:hAnsi="Arial" w:cs="Arial"/>
                <w:b/>
                <w:i/>
                <w:sz w:val="18"/>
              </w:rPr>
            </w:pPr>
          </w:p>
          <w:p w14:paraId="2C3FA9CB" w14:textId="77777777" w:rsidR="005D3025" w:rsidRPr="001B6B04" w:rsidRDefault="005D3025" w:rsidP="005D3025">
            <w:pPr>
              <w:jc w:val="both"/>
              <w:rPr>
                <w:rFonts w:ascii="Arial" w:hAnsi="Arial" w:cs="Arial"/>
                <w:b/>
                <w:i/>
                <w:sz w:val="18"/>
              </w:rPr>
            </w:pPr>
          </w:p>
          <w:p w14:paraId="2161A93D" w14:textId="77777777" w:rsidR="005D3025" w:rsidRPr="001B6B04" w:rsidRDefault="005D3025" w:rsidP="005D3025">
            <w:pPr>
              <w:jc w:val="both"/>
              <w:rPr>
                <w:rFonts w:ascii="Arial" w:hAnsi="Arial" w:cs="Arial"/>
                <w:b/>
                <w:i/>
                <w:sz w:val="18"/>
              </w:rPr>
            </w:pPr>
          </w:p>
          <w:p w14:paraId="3AA6507E" w14:textId="77777777" w:rsidR="005D3025" w:rsidRPr="001B6B04" w:rsidRDefault="005D3025" w:rsidP="005D3025">
            <w:pPr>
              <w:jc w:val="center"/>
              <w:rPr>
                <w:rFonts w:ascii="Arial" w:hAnsi="Arial" w:cs="Arial"/>
                <w:b/>
                <w:i/>
                <w:sz w:val="18"/>
              </w:rPr>
            </w:pPr>
            <w:r w:rsidRPr="001B6B04">
              <w:rPr>
                <w:rFonts w:ascii="Arial" w:hAnsi="Arial" w:cs="Arial"/>
                <w:i/>
                <w:sz w:val="18"/>
              </w:rPr>
              <w:t>(pieczęć Wykonawcy)</w:t>
            </w:r>
          </w:p>
        </w:tc>
        <w:tc>
          <w:tcPr>
            <w:tcW w:w="6732" w:type="dxa"/>
            <w:tcBorders>
              <w:top w:val="single" w:sz="6" w:space="0" w:color="auto"/>
              <w:bottom w:val="single" w:sz="6" w:space="0" w:color="auto"/>
              <w:right w:val="single" w:sz="6" w:space="0" w:color="auto"/>
            </w:tcBorders>
            <w:vAlign w:val="center"/>
          </w:tcPr>
          <w:p w14:paraId="196AC89E" w14:textId="77777777" w:rsidR="005D3025" w:rsidRPr="001B6B04" w:rsidRDefault="005D3025" w:rsidP="005D3025">
            <w:pPr>
              <w:pStyle w:val="Nagwek4"/>
              <w:rPr>
                <w:rFonts w:ascii="Arial" w:hAnsi="Arial" w:cs="Arial"/>
                <w:sz w:val="24"/>
                <w:szCs w:val="24"/>
              </w:rPr>
            </w:pPr>
            <w:r w:rsidRPr="001B6B04">
              <w:rPr>
                <w:rFonts w:ascii="Arial" w:hAnsi="Arial" w:cs="Arial"/>
                <w:sz w:val="24"/>
                <w:szCs w:val="24"/>
              </w:rPr>
              <w:t xml:space="preserve">OŚWIADCZENIE O NIEPODLEGANIU WYKLUCZENIU </w:t>
            </w:r>
          </w:p>
          <w:p w14:paraId="309F1CE2" w14:textId="77777777" w:rsidR="005D3025" w:rsidRPr="001B6B04" w:rsidRDefault="005D3025" w:rsidP="005D3025">
            <w:pPr>
              <w:jc w:val="center"/>
              <w:rPr>
                <w:rFonts w:ascii="Arial" w:hAnsi="Arial" w:cs="Arial"/>
              </w:rPr>
            </w:pPr>
            <w:r w:rsidRPr="001B6B04">
              <w:rPr>
                <w:rFonts w:ascii="Arial" w:hAnsi="Arial" w:cs="Arial"/>
              </w:rPr>
              <w:t>Wykonawcy/ Członka Konsorcjum*</w:t>
            </w:r>
          </w:p>
        </w:tc>
      </w:tr>
    </w:tbl>
    <w:p w14:paraId="0575C310" w14:textId="77777777" w:rsidR="00E70A8E" w:rsidRPr="00E70A8E" w:rsidRDefault="005D3025" w:rsidP="00E70A8E">
      <w:pPr>
        <w:autoSpaceDE w:val="0"/>
        <w:autoSpaceDN w:val="0"/>
        <w:adjustRightInd w:val="0"/>
        <w:spacing w:before="120"/>
        <w:jc w:val="both"/>
        <w:rPr>
          <w:rFonts w:ascii="Arial" w:hAnsi="Arial" w:cs="Arial"/>
          <w:b/>
          <w:bCs/>
        </w:rPr>
      </w:pPr>
      <w:r w:rsidRPr="001B6B04">
        <w:rPr>
          <w:rFonts w:ascii="Arial" w:hAnsi="Arial" w:cs="Arial"/>
          <w:b/>
        </w:rPr>
        <w:t xml:space="preserve">Składając wniosek o dopuszczenie do udziału w </w:t>
      </w:r>
      <w:r w:rsidR="00C9017C" w:rsidRPr="001B6B04">
        <w:rPr>
          <w:rFonts w:ascii="Arial" w:hAnsi="Arial" w:cs="Arial"/>
          <w:b/>
        </w:rPr>
        <w:t>P</w:t>
      </w:r>
      <w:r w:rsidRPr="001B6B04">
        <w:rPr>
          <w:rFonts w:ascii="Arial" w:hAnsi="Arial" w:cs="Arial"/>
          <w:b/>
        </w:rPr>
        <w:t xml:space="preserve">ostępowaniu na wykonanie zadania: </w:t>
      </w:r>
    </w:p>
    <w:p w14:paraId="10ED9F53" w14:textId="5A00C664" w:rsidR="004C630F" w:rsidRPr="004C630F" w:rsidRDefault="004C630F" w:rsidP="004C630F">
      <w:pPr>
        <w:autoSpaceDE w:val="0"/>
        <w:autoSpaceDN w:val="0"/>
        <w:adjustRightInd w:val="0"/>
        <w:spacing w:before="120"/>
        <w:jc w:val="center"/>
        <w:rPr>
          <w:rFonts w:ascii="Arial" w:hAnsi="Arial" w:cs="Arial"/>
          <w:b/>
          <w:bCs/>
        </w:rPr>
      </w:pPr>
    </w:p>
    <w:p w14:paraId="62167D3A" w14:textId="12DE14AD" w:rsidR="00E70A8E" w:rsidRPr="00E70A8E" w:rsidRDefault="004158A6" w:rsidP="006F4CFE">
      <w:pPr>
        <w:autoSpaceDE w:val="0"/>
        <w:autoSpaceDN w:val="0"/>
        <w:adjustRightInd w:val="0"/>
        <w:spacing w:before="120"/>
        <w:jc w:val="both"/>
        <w:rPr>
          <w:rFonts w:ascii="Arial" w:hAnsi="Arial" w:cs="Arial"/>
          <w:b/>
          <w:bCs/>
        </w:rPr>
      </w:pPr>
      <w:r w:rsidRPr="004158A6">
        <w:rPr>
          <w:rFonts w:ascii="Arial" w:hAnsi="Arial" w:cs="Arial"/>
          <w:b/>
          <w:bCs/>
        </w:rPr>
        <w:t>„</w:t>
      </w:r>
      <w:r w:rsidR="007B6C5B" w:rsidRPr="007B6C5B">
        <w:rPr>
          <w:rFonts w:ascii="Arial" w:hAnsi="Arial" w:cs="Arial"/>
          <w:b/>
          <w:bCs/>
        </w:rPr>
        <w:t xml:space="preserve">Modernizacja zbiorników przy kotłowych paliwa w </w:t>
      </w:r>
      <w:proofErr w:type="spellStart"/>
      <w:r w:rsidR="007B6C5B" w:rsidRPr="007B6C5B">
        <w:rPr>
          <w:rFonts w:ascii="Arial" w:hAnsi="Arial" w:cs="Arial"/>
          <w:b/>
          <w:bCs/>
        </w:rPr>
        <w:t>ResInvest</w:t>
      </w:r>
      <w:proofErr w:type="spellEnd"/>
      <w:r w:rsidR="007B6C5B" w:rsidRPr="007B6C5B">
        <w:rPr>
          <w:rFonts w:ascii="Arial" w:hAnsi="Arial" w:cs="Arial"/>
          <w:b/>
          <w:bCs/>
        </w:rPr>
        <w:t xml:space="preserve"> Energy Chorzów S.A.</w:t>
      </w:r>
      <w:r w:rsidRPr="004158A6">
        <w:rPr>
          <w:rFonts w:ascii="Arial" w:hAnsi="Arial" w:cs="Arial"/>
          <w:b/>
          <w:bCs/>
        </w:rPr>
        <w:t>”</w:t>
      </w:r>
    </w:p>
    <w:p w14:paraId="6ED0558E" w14:textId="12639E1A" w:rsidR="005D3025" w:rsidRPr="001B6B04" w:rsidRDefault="005D3025" w:rsidP="005D3025">
      <w:pPr>
        <w:autoSpaceDE w:val="0"/>
        <w:autoSpaceDN w:val="0"/>
        <w:adjustRightInd w:val="0"/>
        <w:spacing w:before="120"/>
        <w:jc w:val="both"/>
        <w:rPr>
          <w:rFonts w:ascii="Arial" w:hAnsi="Arial" w:cs="Arial"/>
          <w:b/>
        </w:rPr>
      </w:pPr>
      <w:r w:rsidRPr="001B6B04">
        <w:rPr>
          <w:rFonts w:ascii="Arial" w:hAnsi="Arial" w:cs="Arial"/>
          <w:b/>
        </w:rPr>
        <w:t>oświadczam, że jako Wykonawca/Członek Konsorcjum* nie podlegam wykluczeniu z postępowania z powodu:</w:t>
      </w:r>
    </w:p>
    <w:p w14:paraId="496F0E1D" w14:textId="77777777" w:rsidR="005D3025" w:rsidRPr="001B6B04" w:rsidRDefault="005D3025" w:rsidP="005D3025">
      <w:pPr>
        <w:ind w:left="340"/>
        <w:rPr>
          <w:rFonts w:ascii="Arial" w:hAnsi="Arial" w:cs="Arial"/>
        </w:rPr>
      </w:pPr>
    </w:p>
    <w:p w14:paraId="447D4D2B" w14:textId="77777777" w:rsidR="003B0DA2" w:rsidRPr="001B6B04" w:rsidRDefault="003B0DA2" w:rsidP="00E86C93">
      <w:pPr>
        <w:numPr>
          <w:ilvl w:val="0"/>
          <w:numId w:val="38"/>
        </w:numPr>
        <w:jc w:val="both"/>
        <w:rPr>
          <w:rFonts w:ascii="Arial" w:hAnsi="Arial" w:cs="Arial"/>
        </w:rPr>
      </w:pPr>
      <w:r w:rsidRPr="001B6B04">
        <w:rPr>
          <w:rFonts w:ascii="Arial" w:hAnsi="Arial" w:cs="Arial"/>
        </w:rPr>
        <w:t>wyrządzenia szkody poprzez niewykonywanie zamówienia lub wykonywanie go nienależycie ani nie zostałem zobowiązany do zapłaty kary umownej wyższej niż 5% wartości realizowanego zamówienia i nie zostało to stwierdzone orzeczeniem sądu, które uprawomocniło się w okresie ostatnich trzech lat przed wszczęciem postępowania.</w:t>
      </w:r>
    </w:p>
    <w:p w14:paraId="16065446" w14:textId="46D4FC30" w:rsidR="003B0DA2" w:rsidRPr="001B6B04" w:rsidRDefault="003B0DA2" w:rsidP="00E86C93">
      <w:pPr>
        <w:numPr>
          <w:ilvl w:val="0"/>
          <w:numId w:val="38"/>
        </w:numPr>
        <w:spacing w:before="120"/>
        <w:ind w:left="1054" w:hanging="357"/>
        <w:jc w:val="both"/>
        <w:rPr>
          <w:rFonts w:ascii="Arial" w:hAnsi="Arial" w:cs="Arial"/>
        </w:rPr>
      </w:pPr>
      <w:r w:rsidRPr="001B6B04">
        <w:rPr>
          <w:rFonts w:ascii="Arial" w:hAnsi="Arial" w:cs="Arial"/>
        </w:rPr>
        <w:t xml:space="preserve">otwarcia likwidacji, w której w zatwierdzonym przez sąd układzie w postępowaniu restrukturyzacyjnym jest przewidziane zaspokojenie wierzycieli przez likwidację majątku lub sąd zarządził likwidację majątku w trybie art. 332 ust. 1 ustawy z dnia 15 maja 2015 r. - Prawo restrukturyzacyjne (Dz. U. z 2022 r. poz. </w:t>
      </w:r>
      <w:r w:rsidR="006F4CFE" w:rsidRPr="001B6B04">
        <w:rPr>
          <w:rFonts w:ascii="Arial" w:hAnsi="Arial" w:cs="Arial"/>
        </w:rPr>
        <w:t>2309 ze</w:t>
      </w:r>
      <w:r w:rsidRPr="001B6B04">
        <w:rPr>
          <w:rFonts w:ascii="Arial" w:hAnsi="Arial" w:cs="Arial"/>
        </w:rPr>
        <w:t xml:space="preserve"> zm.) lub ogłoszenia upadłości, z wyjątkiem wykonawcy, który po ogłoszeniu upadłości zawarł układ zatwierdzony prawomocnym postanowieniem sądu, jeżeli układ nie przewiduje zaspokojenia wierzycieli przez likwidację majątku upadłego, chyba że sąd zarządził likwidację majątku w trybie </w:t>
      </w:r>
      <w:bookmarkStart w:id="1" w:name="#hiperlinkText.rpc?hiperlink=type=tresc:"/>
      <w:r w:rsidRPr="001B6B04">
        <w:rPr>
          <w:rFonts w:ascii="Arial" w:hAnsi="Arial" w:cs="Arial"/>
        </w:rPr>
        <w:t>art. 366 ust. 1</w:t>
      </w:r>
      <w:bookmarkEnd w:id="1"/>
      <w:r w:rsidRPr="001B6B04">
        <w:rPr>
          <w:rFonts w:ascii="Arial" w:hAnsi="Arial" w:cs="Arial"/>
        </w:rPr>
        <w:t xml:space="preserve"> ustawy z dnia 28 lutego 2003 r. - Prawo upadłościowe (Dz. U. </w:t>
      </w:r>
      <w:r w:rsidR="006F4CFE" w:rsidRPr="001B6B04">
        <w:rPr>
          <w:rFonts w:ascii="Arial" w:hAnsi="Arial" w:cs="Arial"/>
        </w:rPr>
        <w:t>z 2022</w:t>
      </w:r>
      <w:r w:rsidRPr="001B6B04">
        <w:rPr>
          <w:rFonts w:ascii="Arial" w:hAnsi="Arial" w:cs="Arial"/>
        </w:rPr>
        <w:t xml:space="preserve"> r. poz. 1520 ze zm.);</w:t>
      </w:r>
    </w:p>
    <w:p w14:paraId="0BDBB941" w14:textId="77777777" w:rsidR="005D3025" w:rsidRPr="001B6B04" w:rsidRDefault="003B0DA2" w:rsidP="00E86C93">
      <w:pPr>
        <w:numPr>
          <w:ilvl w:val="0"/>
          <w:numId w:val="38"/>
        </w:numPr>
        <w:spacing w:before="120"/>
        <w:jc w:val="both"/>
        <w:rPr>
          <w:rFonts w:ascii="Arial" w:hAnsi="Arial" w:cs="Arial"/>
        </w:rPr>
      </w:pPr>
      <w:r w:rsidRPr="001B6B04">
        <w:rPr>
          <w:rFonts w:ascii="Arial" w:hAnsi="Arial" w:cs="Arial"/>
        </w:rPr>
        <w:t>wykonywania czynności związanych z przygotowaniem prowadzonego postępowania lub posługiwaniem się w celu sporządzenia oferty osobami uczestniczącymi w dokonywaniu tych czynności</w:t>
      </w:r>
      <w:r w:rsidR="005D3025" w:rsidRPr="001B6B04">
        <w:rPr>
          <w:rFonts w:ascii="Arial" w:hAnsi="Arial" w:cs="Arial"/>
        </w:rPr>
        <w:t>,</w:t>
      </w:r>
    </w:p>
    <w:p w14:paraId="2CA7B452" w14:textId="77777777" w:rsidR="00C9017C" w:rsidRPr="001B6B04" w:rsidRDefault="00C9017C" w:rsidP="00E86C93">
      <w:pPr>
        <w:numPr>
          <w:ilvl w:val="0"/>
          <w:numId w:val="38"/>
        </w:numPr>
        <w:spacing w:before="120"/>
        <w:jc w:val="both"/>
        <w:rPr>
          <w:rFonts w:ascii="Arial" w:hAnsi="Arial" w:cs="Arial"/>
        </w:rPr>
      </w:pPr>
      <w:r w:rsidRPr="001B6B04">
        <w:rPr>
          <w:rFonts w:ascii="Arial" w:hAnsi="Arial" w:cs="Arial"/>
        </w:rPr>
        <w:t>posiadania obywatelstwa, siedziby lub znajdowania się pod kontrolą podmiotów z Federacji Rosyjskiej, w tym:</w:t>
      </w:r>
    </w:p>
    <w:p w14:paraId="55EA5B67" w14:textId="6A0BC0EA" w:rsidR="00C9017C" w:rsidRPr="001B6B04" w:rsidRDefault="00C9017C" w:rsidP="00516AA8">
      <w:pPr>
        <w:pStyle w:val="Akapitzlist"/>
        <w:numPr>
          <w:ilvl w:val="0"/>
          <w:numId w:val="51"/>
        </w:numPr>
        <w:spacing w:before="120"/>
        <w:jc w:val="both"/>
        <w:rPr>
          <w:rFonts w:ascii="Arial" w:hAnsi="Arial" w:cs="Arial"/>
        </w:rPr>
      </w:pPr>
      <w:r w:rsidRPr="001B6B04">
        <w:rPr>
          <w:rFonts w:ascii="Arial" w:hAnsi="Arial" w:cs="Arial"/>
        </w:rPr>
        <w:t>nie jestem osobą fizyczną będącą obywatelem rosyjskim ani osobą prawną z siedzibą w Federacji Rosyjskiej</w:t>
      </w:r>
      <w:r w:rsidR="00420880" w:rsidRPr="001B6B04">
        <w:rPr>
          <w:rFonts w:ascii="Arial" w:hAnsi="Arial" w:cs="Arial"/>
        </w:rPr>
        <w:t xml:space="preserve"> </w:t>
      </w:r>
      <w:r w:rsidRPr="001B6B04">
        <w:rPr>
          <w:rFonts w:ascii="Arial" w:hAnsi="Arial" w:cs="Arial"/>
        </w:rPr>
        <w:t>lub któr</w:t>
      </w:r>
      <w:r w:rsidR="00420880" w:rsidRPr="001B6B04">
        <w:rPr>
          <w:rFonts w:ascii="Arial" w:hAnsi="Arial" w:cs="Arial"/>
        </w:rPr>
        <w:t xml:space="preserve">ej </w:t>
      </w:r>
      <w:r w:rsidRPr="001B6B04">
        <w:rPr>
          <w:rFonts w:ascii="Arial" w:hAnsi="Arial" w:cs="Arial"/>
        </w:rPr>
        <w:t xml:space="preserve">organy </w:t>
      </w:r>
      <w:r w:rsidR="00420880" w:rsidRPr="001B6B04">
        <w:rPr>
          <w:rFonts w:ascii="Arial" w:hAnsi="Arial" w:cs="Arial"/>
        </w:rPr>
        <w:t xml:space="preserve">korporacyjne </w:t>
      </w:r>
      <w:r w:rsidRPr="001B6B04">
        <w:rPr>
          <w:rFonts w:ascii="Arial" w:hAnsi="Arial" w:cs="Arial"/>
        </w:rPr>
        <w:t>mają siedzibę w Federacji Rosyjskiej,</w:t>
      </w:r>
    </w:p>
    <w:p w14:paraId="1AC173FC" w14:textId="631F0CBD" w:rsidR="00C9017C" w:rsidRPr="001B6B04" w:rsidRDefault="00420880" w:rsidP="00516AA8">
      <w:pPr>
        <w:numPr>
          <w:ilvl w:val="0"/>
          <w:numId w:val="51"/>
        </w:numPr>
        <w:spacing w:before="120"/>
        <w:jc w:val="both"/>
        <w:rPr>
          <w:rFonts w:ascii="Arial" w:hAnsi="Arial" w:cs="Arial"/>
        </w:rPr>
      </w:pPr>
      <w:r w:rsidRPr="001B6B04">
        <w:rPr>
          <w:rFonts w:ascii="Arial" w:hAnsi="Arial" w:cs="Arial"/>
        </w:rPr>
        <w:t xml:space="preserve">nie jestem </w:t>
      </w:r>
      <w:r w:rsidR="00C9017C" w:rsidRPr="001B6B04">
        <w:rPr>
          <w:rFonts w:ascii="Arial" w:hAnsi="Arial" w:cs="Arial"/>
        </w:rPr>
        <w:t>osob</w:t>
      </w:r>
      <w:r w:rsidRPr="001B6B04">
        <w:rPr>
          <w:rFonts w:ascii="Arial" w:hAnsi="Arial" w:cs="Arial"/>
        </w:rPr>
        <w:t>ą</w:t>
      </w:r>
      <w:r w:rsidR="00C9017C" w:rsidRPr="001B6B04">
        <w:rPr>
          <w:rFonts w:ascii="Arial" w:hAnsi="Arial" w:cs="Arial"/>
        </w:rPr>
        <w:t xml:space="preserve"> prawn</w:t>
      </w:r>
      <w:r w:rsidRPr="001B6B04">
        <w:rPr>
          <w:rFonts w:ascii="Arial" w:hAnsi="Arial" w:cs="Arial"/>
        </w:rPr>
        <w:t>ą</w:t>
      </w:r>
      <w:r w:rsidR="00C9017C" w:rsidRPr="001B6B04">
        <w:rPr>
          <w:rFonts w:ascii="Arial" w:hAnsi="Arial" w:cs="Arial"/>
        </w:rPr>
        <w:t>, w któr</w:t>
      </w:r>
      <w:r w:rsidRPr="001B6B04">
        <w:rPr>
          <w:rFonts w:ascii="Arial" w:hAnsi="Arial" w:cs="Arial"/>
        </w:rPr>
        <w:t>ej</w:t>
      </w:r>
      <w:r w:rsidR="00C9017C" w:rsidRPr="001B6B04">
        <w:rPr>
          <w:rFonts w:ascii="Arial" w:hAnsi="Arial" w:cs="Arial"/>
        </w:rPr>
        <w:t xml:space="preserve"> osoby fizyczne posiadające obywatelstwo Federacji Rosyjskiej lub </w:t>
      </w:r>
      <w:r w:rsidRPr="001B6B04">
        <w:rPr>
          <w:rFonts w:ascii="Arial" w:hAnsi="Arial" w:cs="Arial"/>
        </w:rPr>
        <w:t xml:space="preserve">w której </w:t>
      </w:r>
      <w:r w:rsidR="00C9017C" w:rsidRPr="001B6B04">
        <w:rPr>
          <w:rFonts w:ascii="Arial" w:hAnsi="Arial" w:cs="Arial"/>
        </w:rPr>
        <w:t>osoby prawne będące osobami prawymi Federacji Rosyjskiej posiadają bezpośrednio lub pośrednio ponad 50% udziałów,</w:t>
      </w:r>
    </w:p>
    <w:p w14:paraId="71C1CC2C" w14:textId="12FC7399" w:rsidR="00C9017C" w:rsidRPr="001B6B04" w:rsidRDefault="00420880" w:rsidP="00516AA8">
      <w:pPr>
        <w:numPr>
          <w:ilvl w:val="0"/>
          <w:numId w:val="51"/>
        </w:numPr>
        <w:spacing w:before="120"/>
        <w:jc w:val="both"/>
        <w:rPr>
          <w:rFonts w:ascii="Arial" w:hAnsi="Arial" w:cs="Arial"/>
        </w:rPr>
      </w:pPr>
      <w:r w:rsidRPr="001B6B04">
        <w:rPr>
          <w:rFonts w:ascii="Arial" w:hAnsi="Arial" w:cs="Arial"/>
        </w:rPr>
        <w:t xml:space="preserve">nie jestem </w:t>
      </w:r>
      <w:r w:rsidR="00C9017C" w:rsidRPr="001B6B04">
        <w:rPr>
          <w:rFonts w:ascii="Arial" w:hAnsi="Arial" w:cs="Arial"/>
        </w:rPr>
        <w:t>osob</w:t>
      </w:r>
      <w:r w:rsidRPr="001B6B04">
        <w:rPr>
          <w:rFonts w:ascii="Arial" w:hAnsi="Arial" w:cs="Arial"/>
        </w:rPr>
        <w:t>ą</w:t>
      </w:r>
      <w:r w:rsidR="00C9017C" w:rsidRPr="001B6B04">
        <w:rPr>
          <w:rFonts w:ascii="Arial" w:hAnsi="Arial" w:cs="Arial"/>
        </w:rPr>
        <w:t xml:space="preserve"> fizyczn</w:t>
      </w:r>
      <w:r w:rsidRPr="001B6B04">
        <w:rPr>
          <w:rFonts w:ascii="Arial" w:hAnsi="Arial" w:cs="Arial"/>
        </w:rPr>
        <w:t>ą</w:t>
      </w:r>
      <w:r w:rsidR="00C9017C" w:rsidRPr="001B6B04">
        <w:rPr>
          <w:rFonts w:ascii="Arial" w:hAnsi="Arial" w:cs="Arial"/>
        </w:rPr>
        <w:t xml:space="preserve"> lub prawn</w:t>
      </w:r>
      <w:r w:rsidRPr="001B6B04">
        <w:rPr>
          <w:rFonts w:ascii="Arial" w:hAnsi="Arial" w:cs="Arial"/>
        </w:rPr>
        <w:t>ą</w:t>
      </w:r>
      <w:r w:rsidR="00C9017C" w:rsidRPr="001B6B04">
        <w:rPr>
          <w:rFonts w:ascii="Arial" w:hAnsi="Arial" w:cs="Arial"/>
        </w:rPr>
        <w:t xml:space="preserve"> podmiotów lub organów działających w imieniu lub pod kierunkiem podmiotu, o którym mowa w </w:t>
      </w:r>
      <w:r w:rsidRPr="001B6B04">
        <w:rPr>
          <w:rFonts w:ascii="Arial" w:hAnsi="Arial" w:cs="Arial"/>
        </w:rPr>
        <w:t xml:space="preserve">pkt (i) </w:t>
      </w:r>
      <w:r w:rsidR="00C9017C" w:rsidRPr="001B6B04">
        <w:rPr>
          <w:rFonts w:ascii="Arial" w:hAnsi="Arial" w:cs="Arial"/>
        </w:rPr>
        <w:t xml:space="preserve">lub </w:t>
      </w:r>
      <w:r w:rsidRPr="001B6B04">
        <w:rPr>
          <w:rFonts w:ascii="Arial" w:hAnsi="Arial" w:cs="Arial"/>
        </w:rPr>
        <w:t>(ii).</w:t>
      </w:r>
    </w:p>
    <w:p w14:paraId="075EB275" w14:textId="77777777" w:rsidR="005D3025" w:rsidRPr="001B6B04" w:rsidRDefault="005D3025" w:rsidP="005D3025">
      <w:pPr>
        <w:jc w:val="both"/>
        <w:rPr>
          <w:rFonts w:ascii="Arial" w:hAnsi="Arial" w:cs="Arial"/>
          <w:sz w:val="22"/>
        </w:rPr>
      </w:pPr>
    </w:p>
    <w:p w14:paraId="56F0DCB0" w14:textId="77777777" w:rsidR="005D3025" w:rsidRPr="001B6B04" w:rsidRDefault="005D3025" w:rsidP="005D3025">
      <w:pPr>
        <w:jc w:val="both"/>
        <w:rPr>
          <w:rFonts w:ascii="Arial" w:hAnsi="Arial" w:cs="Arial"/>
          <w:strike/>
          <w:sz w:val="22"/>
        </w:rPr>
      </w:pPr>
    </w:p>
    <w:p w14:paraId="714F2FE4" w14:textId="77777777" w:rsidR="005D3025" w:rsidRPr="001B6B04" w:rsidRDefault="005D3025" w:rsidP="005D3025">
      <w:pPr>
        <w:jc w:val="both"/>
        <w:rPr>
          <w:rFonts w:ascii="Arial" w:hAnsi="Arial" w:cs="Arial"/>
          <w:strike/>
          <w:sz w:val="22"/>
        </w:rPr>
      </w:pPr>
    </w:p>
    <w:p w14:paraId="05ED2382" w14:textId="77777777" w:rsidR="005D3025" w:rsidRPr="001B6B04" w:rsidRDefault="005D3025" w:rsidP="005D3025">
      <w:pPr>
        <w:jc w:val="both"/>
        <w:rPr>
          <w:rFonts w:ascii="Arial" w:hAnsi="Arial" w:cs="Arial"/>
          <w:strike/>
          <w:sz w:val="22"/>
        </w:rPr>
      </w:pPr>
    </w:p>
    <w:p w14:paraId="7577F86E" w14:textId="77777777" w:rsidR="005D3025" w:rsidRPr="001B6B04" w:rsidRDefault="005D3025" w:rsidP="005D3025">
      <w:pPr>
        <w:jc w:val="both"/>
        <w:rPr>
          <w:rFonts w:ascii="Arial" w:hAnsi="Arial" w:cs="Arial"/>
          <w:sz w:val="22"/>
        </w:rPr>
      </w:pPr>
    </w:p>
    <w:p w14:paraId="16829BBC" w14:textId="15F611A2" w:rsidR="005D3025" w:rsidRPr="001B6B04" w:rsidRDefault="005D3025" w:rsidP="005D3025">
      <w:pPr>
        <w:jc w:val="both"/>
        <w:rPr>
          <w:rFonts w:ascii="Arial" w:hAnsi="Arial" w:cs="Arial"/>
          <w:sz w:val="22"/>
        </w:rPr>
      </w:pPr>
      <w:r w:rsidRPr="001B6B04">
        <w:rPr>
          <w:rFonts w:ascii="Arial" w:hAnsi="Arial" w:cs="Arial"/>
          <w:sz w:val="22"/>
        </w:rPr>
        <w:t xml:space="preserve">.................................., dn. ............................... </w:t>
      </w:r>
      <w:r w:rsidRPr="001B6B04">
        <w:rPr>
          <w:rFonts w:ascii="Arial" w:hAnsi="Arial" w:cs="Arial"/>
          <w:sz w:val="22"/>
        </w:rPr>
        <w:tab/>
      </w:r>
      <w:r w:rsidR="001A12A1" w:rsidRPr="001B6B04">
        <w:rPr>
          <w:rFonts w:ascii="Arial" w:hAnsi="Arial" w:cs="Arial"/>
          <w:sz w:val="22"/>
        </w:rPr>
        <w:t>…………………………………….………</w:t>
      </w:r>
    </w:p>
    <w:p w14:paraId="2B9D33DF" w14:textId="77777777" w:rsidR="005D3025" w:rsidRPr="001B6B04" w:rsidRDefault="005D3025" w:rsidP="005D3025">
      <w:pPr>
        <w:ind w:firstLine="708"/>
        <w:rPr>
          <w:rFonts w:ascii="Arial" w:hAnsi="Arial" w:cs="Arial"/>
          <w:sz w:val="16"/>
          <w:szCs w:val="16"/>
        </w:rPr>
      </w:pPr>
      <w:r w:rsidRPr="001B6B04">
        <w:rPr>
          <w:rFonts w:ascii="Arial" w:hAnsi="Arial" w:cs="Arial"/>
          <w:sz w:val="16"/>
          <w:szCs w:val="16"/>
        </w:rPr>
        <w:t>(miejscowość)</w:t>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16"/>
          <w:szCs w:val="16"/>
        </w:rPr>
        <w:t>(podpis zgodnie z reprezentacją podmiotu)</w:t>
      </w:r>
    </w:p>
    <w:p w14:paraId="48DBAACF" w14:textId="77777777" w:rsidR="005D3025" w:rsidRPr="001B6B04" w:rsidRDefault="005D3025" w:rsidP="005D3025">
      <w:pPr>
        <w:rPr>
          <w:rFonts w:ascii="Arial" w:hAnsi="Arial" w:cs="Arial"/>
          <w:sz w:val="22"/>
        </w:rPr>
      </w:pPr>
    </w:p>
    <w:p w14:paraId="2E3494E7" w14:textId="77777777" w:rsidR="005D3025" w:rsidRPr="001B6B04" w:rsidRDefault="005D3025" w:rsidP="005D3025">
      <w:pPr>
        <w:rPr>
          <w:rFonts w:ascii="Arial" w:hAnsi="Arial" w:cs="Arial"/>
          <w:sz w:val="22"/>
        </w:rPr>
      </w:pPr>
    </w:p>
    <w:p w14:paraId="32412342" w14:textId="77777777" w:rsidR="005D3025" w:rsidRPr="001B6B04" w:rsidRDefault="005D3025" w:rsidP="005D3025">
      <w:pPr>
        <w:rPr>
          <w:rFonts w:ascii="Arial" w:hAnsi="Arial" w:cs="Arial"/>
          <w:sz w:val="22"/>
        </w:rPr>
      </w:pPr>
    </w:p>
    <w:p w14:paraId="77F76FF2" w14:textId="77777777" w:rsidR="005D3025" w:rsidRPr="001B6B04" w:rsidRDefault="005D3025" w:rsidP="005D3025">
      <w:pPr>
        <w:rPr>
          <w:rFonts w:ascii="Arial" w:hAnsi="Arial" w:cs="Arial"/>
          <w:sz w:val="22"/>
        </w:rPr>
      </w:pPr>
    </w:p>
    <w:p w14:paraId="6A8E8415" w14:textId="77777777" w:rsidR="005D3025" w:rsidRPr="001B6B04" w:rsidRDefault="005D3025" w:rsidP="005D3025">
      <w:pPr>
        <w:jc w:val="both"/>
        <w:rPr>
          <w:rFonts w:ascii="Arial" w:hAnsi="Arial" w:cs="Arial"/>
        </w:rPr>
      </w:pPr>
      <w:r w:rsidRPr="001B6B04">
        <w:rPr>
          <w:rFonts w:ascii="Arial" w:hAnsi="Arial" w:cs="Arial"/>
        </w:rPr>
        <w:t>* - niepotrzebne skreślić</w:t>
      </w:r>
    </w:p>
    <w:p w14:paraId="786E0C7E" w14:textId="77777777" w:rsidR="005D3025" w:rsidRPr="001B6B04" w:rsidRDefault="005D3025" w:rsidP="005D3025">
      <w:pPr>
        <w:autoSpaceDE w:val="0"/>
        <w:autoSpaceDN w:val="0"/>
        <w:adjustRightInd w:val="0"/>
        <w:rPr>
          <w:rFonts w:ascii="Arial" w:hAnsi="Arial" w:cs="Arial"/>
        </w:rPr>
        <w:sectPr w:rsidR="005D3025" w:rsidRPr="001B6B04" w:rsidSect="0057301D">
          <w:headerReference w:type="even" r:id="rId11"/>
          <w:headerReference w:type="default" r:id="rId12"/>
          <w:footerReference w:type="even" r:id="rId13"/>
          <w:footerReference w:type="default" r:id="rId14"/>
          <w:headerReference w:type="first" r:id="rId15"/>
          <w:footerReference w:type="first" r:id="rId16"/>
          <w:pgSz w:w="11906" w:h="16838"/>
          <w:pgMar w:top="1417" w:right="1274" w:bottom="1417" w:left="1417" w:header="708" w:footer="708" w:gutter="0"/>
          <w:cols w:space="708"/>
        </w:sectPr>
      </w:pPr>
    </w:p>
    <w:p w14:paraId="30E22912" w14:textId="485B0431" w:rsidR="005D3025" w:rsidRPr="00FF34CB" w:rsidRDefault="005D3025" w:rsidP="005D3025">
      <w:pPr>
        <w:autoSpaceDE w:val="0"/>
        <w:autoSpaceDN w:val="0"/>
        <w:adjustRightInd w:val="0"/>
        <w:rPr>
          <w:rFonts w:ascii="Arial" w:hAnsi="Arial" w:cs="Arial"/>
          <w:b/>
          <w:sz w:val="22"/>
          <w:szCs w:val="22"/>
          <w:u w:val="single"/>
        </w:rPr>
      </w:pPr>
      <w:bookmarkStart w:id="2" w:name="_Hlk197335854"/>
      <w:r w:rsidRPr="00FF34CB">
        <w:rPr>
          <w:rFonts w:ascii="Arial" w:hAnsi="Arial" w:cs="Arial"/>
          <w:b/>
          <w:sz w:val="22"/>
          <w:szCs w:val="22"/>
          <w:u w:val="single"/>
        </w:rPr>
        <w:lastRenderedPageBreak/>
        <w:t xml:space="preserve">Załącznik nr </w:t>
      </w:r>
      <w:r w:rsidR="00026492" w:rsidRPr="00FF34CB">
        <w:rPr>
          <w:rFonts w:ascii="Arial" w:hAnsi="Arial" w:cs="Arial"/>
          <w:b/>
          <w:sz w:val="22"/>
          <w:szCs w:val="22"/>
          <w:u w:val="single"/>
        </w:rPr>
        <w:t>3</w:t>
      </w:r>
      <w:r w:rsidRPr="00FF34CB">
        <w:rPr>
          <w:rFonts w:ascii="Arial" w:hAnsi="Arial" w:cs="Arial"/>
          <w:b/>
          <w:sz w:val="22"/>
          <w:szCs w:val="22"/>
          <w:u w:val="single"/>
        </w:rPr>
        <w:t xml:space="preserve"> - Wzór 3A</w:t>
      </w:r>
      <w:r w:rsidR="009E6CF8" w:rsidRPr="00FF34CB">
        <w:rPr>
          <w:rFonts w:ascii="Arial" w:hAnsi="Arial" w:cs="Arial"/>
          <w:b/>
          <w:sz w:val="22"/>
          <w:szCs w:val="22"/>
          <w:u w:val="single"/>
        </w:rPr>
        <w:t xml:space="preserve"> </w:t>
      </w:r>
    </w:p>
    <w:bookmarkEnd w:id="2"/>
    <w:p w14:paraId="6F4E7592" w14:textId="77777777" w:rsidR="005D3025" w:rsidRPr="001B6B04" w:rsidRDefault="005D3025" w:rsidP="005D3025">
      <w:pPr>
        <w:autoSpaceDE w:val="0"/>
        <w:autoSpaceDN w:val="0"/>
        <w:adjustRightInd w:val="0"/>
        <w:jc w:val="center"/>
        <w:rPr>
          <w:rFonts w:ascii="Arial" w:hAnsi="Arial" w:cs="Arial"/>
          <w:b/>
        </w:rPr>
      </w:pPr>
    </w:p>
    <w:p w14:paraId="300160AB" w14:textId="6BC05AAB" w:rsidR="005D3025" w:rsidRPr="001B6B04" w:rsidRDefault="005D3025" w:rsidP="005D3025">
      <w:pPr>
        <w:autoSpaceDE w:val="0"/>
        <w:autoSpaceDN w:val="0"/>
        <w:adjustRightInd w:val="0"/>
        <w:jc w:val="center"/>
        <w:rPr>
          <w:rFonts w:ascii="Arial" w:hAnsi="Arial" w:cs="Arial"/>
          <w:b/>
        </w:rPr>
      </w:pPr>
      <w:r w:rsidRPr="001B6B04">
        <w:rPr>
          <w:rFonts w:ascii="Arial" w:hAnsi="Arial" w:cs="Arial"/>
          <w:b/>
        </w:rPr>
        <w:t>Wykaz należycie wykonanych umów zgodn</w:t>
      </w:r>
      <w:r w:rsidR="000277AF" w:rsidRPr="001B6B04">
        <w:rPr>
          <w:rFonts w:ascii="Arial" w:hAnsi="Arial" w:cs="Arial"/>
          <w:b/>
        </w:rPr>
        <w:t>i</w:t>
      </w:r>
      <w:r w:rsidR="00451E3A" w:rsidRPr="001B6B04">
        <w:rPr>
          <w:rFonts w:ascii="Arial" w:hAnsi="Arial" w:cs="Arial"/>
          <w:b/>
        </w:rPr>
        <w:t>e</w:t>
      </w:r>
      <w:r w:rsidRPr="001B6B04">
        <w:rPr>
          <w:rFonts w:ascii="Arial" w:hAnsi="Arial" w:cs="Arial"/>
          <w:b/>
        </w:rPr>
        <w:t xml:space="preserve"> z warunkiem 4 w</w:t>
      </w:r>
      <w:r w:rsidR="00411A0F" w:rsidRPr="001B6B04">
        <w:rPr>
          <w:rFonts w:ascii="Arial" w:hAnsi="Arial" w:cs="Arial"/>
          <w:b/>
        </w:rPr>
        <w:t xml:space="preserve"> Rozdziale 6,</w:t>
      </w:r>
      <w:r w:rsidRPr="001B6B04">
        <w:rPr>
          <w:rFonts w:ascii="Arial" w:hAnsi="Arial" w:cs="Arial"/>
          <w:b/>
        </w:rPr>
        <w:t xml:space="preserve"> p</w:t>
      </w:r>
      <w:r w:rsidR="00411A0F" w:rsidRPr="001B6B04">
        <w:rPr>
          <w:rFonts w:ascii="Arial" w:hAnsi="Arial" w:cs="Arial"/>
          <w:b/>
        </w:rPr>
        <w:t>kt</w:t>
      </w:r>
      <w:r w:rsidRPr="001B6B04">
        <w:rPr>
          <w:rFonts w:ascii="Arial" w:hAnsi="Arial" w:cs="Arial"/>
          <w:b/>
        </w:rPr>
        <w:t xml:space="preserve"> </w:t>
      </w:r>
      <w:r w:rsidR="001A12A1" w:rsidRPr="001B6B04">
        <w:rPr>
          <w:rFonts w:ascii="Arial" w:hAnsi="Arial" w:cs="Arial"/>
          <w:b/>
        </w:rPr>
        <w:t>6.1.4 SIWZ</w:t>
      </w:r>
      <w:r w:rsidRPr="001B6B04">
        <w:rPr>
          <w:rFonts w:ascii="Arial" w:hAnsi="Arial" w:cs="Arial"/>
          <w:b/>
        </w:rPr>
        <w:t xml:space="preserve"> wraz z referencjami</w:t>
      </w:r>
    </w:p>
    <w:p w14:paraId="3FE65910" w14:textId="77777777" w:rsidR="005D3025" w:rsidRPr="001B6B04" w:rsidRDefault="005D3025" w:rsidP="005D3025">
      <w:pPr>
        <w:autoSpaceDE w:val="0"/>
        <w:autoSpaceDN w:val="0"/>
        <w:adjustRightInd w:val="0"/>
        <w:jc w:val="center"/>
        <w:rPr>
          <w:rFonts w:ascii="Arial" w:hAnsi="Arial" w:cs="Arial"/>
        </w:rPr>
      </w:pPr>
    </w:p>
    <w:p w14:paraId="02F38598" w14:textId="77777777" w:rsidR="005D3025" w:rsidRPr="001B6B04" w:rsidRDefault="005D3025" w:rsidP="005D3025">
      <w:pPr>
        <w:autoSpaceDE w:val="0"/>
        <w:autoSpaceDN w:val="0"/>
        <w:adjustRightInd w:val="0"/>
        <w:jc w:val="center"/>
        <w:rPr>
          <w:rFonts w:ascii="Arial" w:hAnsi="Arial" w:cs="Arial"/>
        </w:rPr>
      </w:pPr>
      <w:r w:rsidRPr="001B6B04">
        <w:rPr>
          <w:rFonts w:ascii="Arial" w:hAnsi="Arial" w:cs="Arial"/>
        </w:rPr>
        <w:t>Tabela nr 1</w:t>
      </w:r>
    </w:p>
    <w:tbl>
      <w:tblPr>
        <w:tblW w:w="9928" w:type="dxa"/>
        <w:jc w:val="center"/>
        <w:tblLayout w:type="fixed"/>
        <w:tblCellMar>
          <w:left w:w="0" w:type="dxa"/>
          <w:right w:w="0" w:type="dxa"/>
        </w:tblCellMar>
        <w:tblLook w:val="0000" w:firstRow="0" w:lastRow="0" w:firstColumn="0" w:lastColumn="0" w:noHBand="0" w:noVBand="0"/>
      </w:tblPr>
      <w:tblGrid>
        <w:gridCol w:w="1888"/>
        <w:gridCol w:w="2029"/>
        <w:gridCol w:w="1712"/>
        <w:gridCol w:w="1478"/>
        <w:gridCol w:w="1270"/>
        <w:gridCol w:w="1551"/>
      </w:tblGrid>
      <w:tr w:rsidR="00A66152" w:rsidRPr="001B6B04" w14:paraId="4724D2BC" w14:textId="2DFB4493" w:rsidTr="00E62D38">
        <w:trPr>
          <w:cantSplit/>
          <w:trHeight w:val="1450"/>
          <w:jc w:val="center"/>
        </w:trPr>
        <w:tc>
          <w:tcPr>
            <w:tcW w:w="1888" w:type="dxa"/>
            <w:tcBorders>
              <w:top w:val="single" w:sz="6" w:space="0" w:color="auto"/>
              <w:left w:val="single" w:sz="6" w:space="0" w:color="auto"/>
              <w:right w:val="single" w:sz="6" w:space="0" w:color="auto"/>
            </w:tcBorders>
            <w:vAlign w:val="center"/>
          </w:tcPr>
          <w:p w14:paraId="5358D655" w14:textId="77777777" w:rsidR="00A66152" w:rsidRPr="001B6B04" w:rsidRDefault="00A66152" w:rsidP="005D3025">
            <w:pPr>
              <w:autoSpaceDE w:val="0"/>
              <w:autoSpaceDN w:val="0"/>
              <w:adjustRightInd w:val="0"/>
              <w:jc w:val="center"/>
              <w:rPr>
                <w:rFonts w:ascii="Arial" w:hAnsi="Arial" w:cs="Arial"/>
              </w:rPr>
            </w:pPr>
            <w:r w:rsidRPr="001B6B04">
              <w:rPr>
                <w:rFonts w:ascii="Arial" w:hAnsi="Arial" w:cs="Arial"/>
              </w:rPr>
              <w:t>Lp.</w:t>
            </w:r>
          </w:p>
        </w:tc>
        <w:tc>
          <w:tcPr>
            <w:tcW w:w="2029" w:type="dxa"/>
            <w:tcBorders>
              <w:top w:val="single" w:sz="6" w:space="0" w:color="auto"/>
              <w:left w:val="single" w:sz="6" w:space="0" w:color="auto"/>
              <w:right w:val="single" w:sz="4" w:space="0" w:color="auto"/>
            </w:tcBorders>
            <w:vAlign w:val="center"/>
          </w:tcPr>
          <w:p w14:paraId="12236AFA" w14:textId="77777777" w:rsidR="00A66152" w:rsidRPr="001B6B04" w:rsidRDefault="00A66152" w:rsidP="005D3025">
            <w:pPr>
              <w:autoSpaceDE w:val="0"/>
              <w:autoSpaceDN w:val="0"/>
              <w:adjustRightInd w:val="0"/>
              <w:jc w:val="center"/>
              <w:rPr>
                <w:rFonts w:ascii="Arial" w:hAnsi="Arial" w:cs="Arial"/>
              </w:rPr>
            </w:pPr>
            <w:r w:rsidRPr="001B6B04">
              <w:rPr>
                <w:rFonts w:ascii="Arial" w:hAnsi="Arial" w:cs="Arial"/>
              </w:rPr>
              <w:t>Opis zrealizowanych prac</w:t>
            </w:r>
          </w:p>
        </w:tc>
        <w:tc>
          <w:tcPr>
            <w:tcW w:w="1712" w:type="dxa"/>
            <w:tcBorders>
              <w:top w:val="single" w:sz="6" w:space="0" w:color="auto"/>
              <w:left w:val="single" w:sz="4" w:space="0" w:color="auto"/>
              <w:right w:val="single" w:sz="6" w:space="0" w:color="auto"/>
            </w:tcBorders>
            <w:vAlign w:val="center"/>
          </w:tcPr>
          <w:p w14:paraId="73CBB91B" w14:textId="77777777" w:rsidR="00A66152" w:rsidRPr="001B6B04" w:rsidRDefault="00A66152" w:rsidP="005D3025">
            <w:pPr>
              <w:autoSpaceDE w:val="0"/>
              <w:autoSpaceDN w:val="0"/>
              <w:adjustRightInd w:val="0"/>
              <w:jc w:val="center"/>
              <w:rPr>
                <w:rFonts w:ascii="Arial" w:hAnsi="Arial" w:cs="Arial"/>
              </w:rPr>
            </w:pPr>
            <w:r w:rsidRPr="001B6B04">
              <w:rPr>
                <w:rFonts w:ascii="Arial" w:hAnsi="Arial" w:cs="Arial"/>
              </w:rPr>
              <w:t>Termin realizacji</w:t>
            </w:r>
          </w:p>
        </w:tc>
        <w:tc>
          <w:tcPr>
            <w:tcW w:w="1478" w:type="dxa"/>
            <w:tcBorders>
              <w:top w:val="single" w:sz="6" w:space="0" w:color="auto"/>
              <w:left w:val="single" w:sz="6" w:space="0" w:color="auto"/>
              <w:right w:val="single" w:sz="6" w:space="0" w:color="auto"/>
            </w:tcBorders>
            <w:vAlign w:val="center"/>
          </w:tcPr>
          <w:p w14:paraId="69893B2A" w14:textId="77777777" w:rsidR="00A66152" w:rsidRPr="001B6B04" w:rsidRDefault="00A66152" w:rsidP="005D3025">
            <w:pPr>
              <w:autoSpaceDE w:val="0"/>
              <w:autoSpaceDN w:val="0"/>
              <w:adjustRightInd w:val="0"/>
              <w:jc w:val="center"/>
              <w:rPr>
                <w:rFonts w:ascii="Arial" w:hAnsi="Arial" w:cs="Arial"/>
              </w:rPr>
            </w:pPr>
            <w:r w:rsidRPr="001B6B04">
              <w:rPr>
                <w:rFonts w:ascii="Arial" w:hAnsi="Arial" w:cs="Arial"/>
              </w:rPr>
              <w:t>Zamawiający (nazwa adres, telefon, osoba do kontaktu)</w:t>
            </w:r>
          </w:p>
        </w:tc>
        <w:tc>
          <w:tcPr>
            <w:tcW w:w="1270" w:type="dxa"/>
            <w:tcBorders>
              <w:top w:val="single" w:sz="6" w:space="0" w:color="auto"/>
              <w:left w:val="single" w:sz="6" w:space="0" w:color="auto"/>
              <w:right w:val="single" w:sz="6" w:space="0" w:color="auto"/>
            </w:tcBorders>
            <w:vAlign w:val="center"/>
          </w:tcPr>
          <w:p w14:paraId="50AFABEC" w14:textId="77777777" w:rsidR="00A66152" w:rsidRPr="001B6B04" w:rsidRDefault="00A66152" w:rsidP="005D3025">
            <w:pPr>
              <w:autoSpaceDE w:val="0"/>
              <w:autoSpaceDN w:val="0"/>
              <w:adjustRightInd w:val="0"/>
              <w:jc w:val="center"/>
              <w:rPr>
                <w:rFonts w:ascii="Arial" w:hAnsi="Arial" w:cs="Arial"/>
              </w:rPr>
            </w:pPr>
            <w:r w:rsidRPr="001B6B04">
              <w:rPr>
                <w:rFonts w:ascii="Arial" w:hAnsi="Arial" w:cs="Arial"/>
              </w:rPr>
              <w:t>Wartość prac</w:t>
            </w:r>
          </w:p>
        </w:tc>
        <w:tc>
          <w:tcPr>
            <w:tcW w:w="1551" w:type="dxa"/>
            <w:tcBorders>
              <w:top w:val="single" w:sz="6" w:space="0" w:color="auto"/>
              <w:left w:val="single" w:sz="6" w:space="0" w:color="auto"/>
              <w:right w:val="single" w:sz="6" w:space="0" w:color="auto"/>
            </w:tcBorders>
            <w:vAlign w:val="center"/>
          </w:tcPr>
          <w:p w14:paraId="1B8289B4" w14:textId="3ECAA647" w:rsidR="00A66152" w:rsidRPr="001B6B04" w:rsidRDefault="00A66152" w:rsidP="00C95A64">
            <w:pPr>
              <w:autoSpaceDE w:val="0"/>
              <w:autoSpaceDN w:val="0"/>
              <w:adjustRightInd w:val="0"/>
              <w:jc w:val="center"/>
              <w:rPr>
                <w:rFonts w:ascii="Arial" w:hAnsi="Arial" w:cs="Arial"/>
              </w:rPr>
            </w:pPr>
            <w:r w:rsidRPr="001B6B04">
              <w:rPr>
                <w:rFonts w:ascii="Arial" w:hAnsi="Arial" w:cs="Arial"/>
              </w:rPr>
              <w:t>Uwagi</w:t>
            </w:r>
          </w:p>
        </w:tc>
      </w:tr>
      <w:tr w:rsidR="00A66152" w:rsidRPr="001B6B04" w14:paraId="5ABB1C2A" w14:textId="79E9911C" w:rsidTr="00E62D38">
        <w:trPr>
          <w:cantSplit/>
          <w:trHeight w:val="851"/>
          <w:jc w:val="center"/>
        </w:trPr>
        <w:tc>
          <w:tcPr>
            <w:tcW w:w="1888" w:type="dxa"/>
            <w:tcBorders>
              <w:top w:val="single" w:sz="6" w:space="0" w:color="auto"/>
              <w:left w:val="single" w:sz="6" w:space="0" w:color="auto"/>
              <w:bottom w:val="single" w:sz="6" w:space="0" w:color="auto"/>
              <w:right w:val="single" w:sz="6" w:space="0" w:color="auto"/>
            </w:tcBorders>
          </w:tcPr>
          <w:p w14:paraId="6AB548A4" w14:textId="77777777" w:rsidR="00A66152" w:rsidRPr="001B6B04" w:rsidRDefault="00A66152" w:rsidP="005D3025">
            <w:pPr>
              <w:autoSpaceDE w:val="0"/>
              <w:autoSpaceDN w:val="0"/>
              <w:adjustRightInd w:val="0"/>
              <w:jc w:val="center"/>
              <w:rPr>
                <w:rFonts w:ascii="Arial" w:hAnsi="Arial" w:cs="Arial"/>
              </w:rPr>
            </w:pPr>
          </w:p>
        </w:tc>
        <w:tc>
          <w:tcPr>
            <w:tcW w:w="2029" w:type="dxa"/>
            <w:tcBorders>
              <w:top w:val="single" w:sz="6" w:space="0" w:color="auto"/>
              <w:left w:val="single" w:sz="6" w:space="0" w:color="auto"/>
              <w:bottom w:val="single" w:sz="6" w:space="0" w:color="auto"/>
              <w:right w:val="single" w:sz="4" w:space="0" w:color="auto"/>
            </w:tcBorders>
          </w:tcPr>
          <w:p w14:paraId="47B0AD52" w14:textId="77777777" w:rsidR="00A66152" w:rsidRPr="001B6B04" w:rsidRDefault="00A66152" w:rsidP="005D3025">
            <w:pPr>
              <w:autoSpaceDE w:val="0"/>
              <w:autoSpaceDN w:val="0"/>
              <w:adjustRightInd w:val="0"/>
              <w:jc w:val="center"/>
              <w:rPr>
                <w:rFonts w:ascii="Arial" w:hAnsi="Arial" w:cs="Arial"/>
              </w:rPr>
            </w:pPr>
          </w:p>
        </w:tc>
        <w:tc>
          <w:tcPr>
            <w:tcW w:w="1712" w:type="dxa"/>
            <w:tcBorders>
              <w:top w:val="single" w:sz="6" w:space="0" w:color="auto"/>
              <w:left w:val="single" w:sz="4" w:space="0" w:color="auto"/>
              <w:bottom w:val="single" w:sz="6" w:space="0" w:color="auto"/>
              <w:right w:val="single" w:sz="6" w:space="0" w:color="auto"/>
            </w:tcBorders>
          </w:tcPr>
          <w:p w14:paraId="5FF5F249" w14:textId="77777777" w:rsidR="00A66152" w:rsidRPr="001B6B04" w:rsidRDefault="00A66152" w:rsidP="005D3025">
            <w:pPr>
              <w:autoSpaceDE w:val="0"/>
              <w:autoSpaceDN w:val="0"/>
              <w:adjustRightInd w:val="0"/>
              <w:jc w:val="center"/>
              <w:rPr>
                <w:rFonts w:ascii="Arial" w:hAnsi="Arial" w:cs="Arial"/>
              </w:rPr>
            </w:pPr>
          </w:p>
        </w:tc>
        <w:tc>
          <w:tcPr>
            <w:tcW w:w="1478" w:type="dxa"/>
            <w:tcBorders>
              <w:top w:val="single" w:sz="6" w:space="0" w:color="auto"/>
              <w:left w:val="single" w:sz="6" w:space="0" w:color="auto"/>
              <w:bottom w:val="single" w:sz="6" w:space="0" w:color="auto"/>
              <w:right w:val="single" w:sz="6" w:space="0" w:color="auto"/>
            </w:tcBorders>
          </w:tcPr>
          <w:p w14:paraId="795CD001" w14:textId="77777777" w:rsidR="00A66152" w:rsidRPr="001B6B04" w:rsidRDefault="00A66152" w:rsidP="005D3025">
            <w:pPr>
              <w:autoSpaceDE w:val="0"/>
              <w:autoSpaceDN w:val="0"/>
              <w:adjustRightInd w:val="0"/>
              <w:jc w:val="center"/>
              <w:rPr>
                <w:rFonts w:ascii="Arial" w:hAnsi="Arial" w:cs="Arial"/>
              </w:rPr>
            </w:pPr>
          </w:p>
        </w:tc>
        <w:tc>
          <w:tcPr>
            <w:tcW w:w="1270" w:type="dxa"/>
            <w:tcBorders>
              <w:top w:val="single" w:sz="6" w:space="0" w:color="auto"/>
              <w:left w:val="single" w:sz="6" w:space="0" w:color="auto"/>
              <w:bottom w:val="single" w:sz="6" w:space="0" w:color="auto"/>
              <w:right w:val="single" w:sz="6" w:space="0" w:color="auto"/>
            </w:tcBorders>
          </w:tcPr>
          <w:p w14:paraId="78A4AF5F" w14:textId="77777777" w:rsidR="00A66152" w:rsidRPr="001B6B04" w:rsidRDefault="00A66152" w:rsidP="005D3025">
            <w:pPr>
              <w:autoSpaceDE w:val="0"/>
              <w:autoSpaceDN w:val="0"/>
              <w:adjustRightInd w:val="0"/>
              <w:jc w:val="center"/>
              <w:rPr>
                <w:rFonts w:ascii="Arial" w:hAnsi="Arial" w:cs="Arial"/>
              </w:rPr>
            </w:pPr>
          </w:p>
        </w:tc>
        <w:tc>
          <w:tcPr>
            <w:tcW w:w="1551" w:type="dxa"/>
            <w:tcBorders>
              <w:top w:val="single" w:sz="6" w:space="0" w:color="auto"/>
              <w:left w:val="single" w:sz="6" w:space="0" w:color="auto"/>
              <w:bottom w:val="single" w:sz="6" w:space="0" w:color="auto"/>
              <w:right w:val="single" w:sz="6" w:space="0" w:color="auto"/>
            </w:tcBorders>
          </w:tcPr>
          <w:p w14:paraId="1070CD65" w14:textId="77777777" w:rsidR="00A66152" w:rsidRPr="001B6B04" w:rsidRDefault="00A66152" w:rsidP="005D3025">
            <w:pPr>
              <w:autoSpaceDE w:val="0"/>
              <w:autoSpaceDN w:val="0"/>
              <w:adjustRightInd w:val="0"/>
              <w:jc w:val="center"/>
              <w:rPr>
                <w:rFonts w:ascii="Arial" w:hAnsi="Arial" w:cs="Arial"/>
              </w:rPr>
            </w:pPr>
          </w:p>
        </w:tc>
      </w:tr>
      <w:tr w:rsidR="00A66152" w:rsidRPr="001B6B04" w14:paraId="61EC768E" w14:textId="528456A9" w:rsidTr="00E62D38">
        <w:trPr>
          <w:cantSplit/>
          <w:trHeight w:val="851"/>
          <w:jc w:val="center"/>
        </w:trPr>
        <w:tc>
          <w:tcPr>
            <w:tcW w:w="1888" w:type="dxa"/>
            <w:tcBorders>
              <w:top w:val="single" w:sz="6" w:space="0" w:color="auto"/>
              <w:left w:val="single" w:sz="6" w:space="0" w:color="auto"/>
              <w:bottom w:val="single" w:sz="6" w:space="0" w:color="auto"/>
              <w:right w:val="single" w:sz="6" w:space="0" w:color="auto"/>
            </w:tcBorders>
          </w:tcPr>
          <w:p w14:paraId="57344ABA" w14:textId="77777777" w:rsidR="00A66152" w:rsidRPr="001B6B04" w:rsidRDefault="00A66152" w:rsidP="005D3025">
            <w:pPr>
              <w:autoSpaceDE w:val="0"/>
              <w:autoSpaceDN w:val="0"/>
              <w:adjustRightInd w:val="0"/>
              <w:jc w:val="center"/>
              <w:rPr>
                <w:rFonts w:ascii="Arial" w:hAnsi="Arial" w:cs="Arial"/>
              </w:rPr>
            </w:pPr>
          </w:p>
        </w:tc>
        <w:tc>
          <w:tcPr>
            <w:tcW w:w="2029" w:type="dxa"/>
            <w:tcBorders>
              <w:top w:val="single" w:sz="6" w:space="0" w:color="auto"/>
              <w:left w:val="single" w:sz="6" w:space="0" w:color="auto"/>
              <w:bottom w:val="single" w:sz="6" w:space="0" w:color="auto"/>
              <w:right w:val="single" w:sz="4" w:space="0" w:color="auto"/>
            </w:tcBorders>
          </w:tcPr>
          <w:p w14:paraId="0C23A8C0" w14:textId="77777777" w:rsidR="00A66152" w:rsidRPr="001B6B04" w:rsidRDefault="00A66152" w:rsidP="005D3025">
            <w:pPr>
              <w:autoSpaceDE w:val="0"/>
              <w:autoSpaceDN w:val="0"/>
              <w:adjustRightInd w:val="0"/>
              <w:jc w:val="center"/>
              <w:rPr>
                <w:rFonts w:ascii="Arial" w:hAnsi="Arial" w:cs="Arial"/>
              </w:rPr>
            </w:pPr>
          </w:p>
        </w:tc>
        <w:tc>
          <w:tcPr>
            <w:tcW w:w="1712" w:type="dxa"/>
            <w:tcBorders>
              <w:top w:val="single" w:sz="6" w:space="0" w:color="auto"/>
              <w:left w:val="single" w:sz="4" w:space="0" w:color="auto"/>
              <w:bottom w:val="single" w:sz="6" w:space="0" w:color="auto"/>
              <w:right w:val="single" w:sz="6" w:space="0" w:color="auto"/>
            </w:tcBorders>
          </w:tcPr>
          <w:p w14:paraId="4F0D85CC" w14:textId="77777777" w:rsidR="00A66152" w:rsidRPr="001B6B04" w:rsidRDefault="00A66152" w:rsidP="005D3025">
            <w:pPr>
              <w:autoSpaceDE w:val="0"/>
              <w:autoSpaceDN w:val="0"/>
              <w:adjustRightInd w:val="0"/>
              <w:jc w:val="center"/>
              <w:rPr>
                <w:rFonts w:ascii="Arial" w:hAnsi="Arial" w:cs="Arial"/>
              </w:rPr>
            </w:pPr>
          </w:p>
        </w:tc>
        <w:tc>
          <w:tcPr>
            <w:tcW w:w="1478" w:type="dxa"/>
            <w:tcBorders>
              <w:top w:val="single" w:sz="6" w:space="0" w:color="auto"/>
              <w:left w:val="single" w:sz="6" w:space="0" w:color="auto"/>
              <w:bottom w:val="single" w:sz="6" w:space="0" w:color="auto"/>
              <w:right w:val="single" w:sz="6" w:space="0" w:color="auto"/>
            </w:tcBorders>
          </w:tcPr>
          <w:p w14:paraId="54D2B7DA" w14:textId="77777777" w:rsidR="00A66152" w:rsidRPr="001B6B04" w:rsidRDefault="00A66152" w:rsidP="005D3025">
            <w:pPr>
              <w:autoSpaceDE w:val="0"/>
              <w:autoSpaceDN w:val="0"/>
              <w:adjustRightInd w:val="0"/>
              <w:jc w:val="center"/>
              <w:rPr>
                <w:rFonts w:ascii="Arial" w:hAnsi="Arial" w:cs="Arial"/>
              </w:rPr>
            </w:pPr>
          </w:p>
        </w:tc>
        <w:tc>
          <w:tcPr>
            <w:tcW w:w="1270" w:type="dxa"/>
            <w:tcBorders>
              <w:top w:val="single" w:sz="6" w:space="0" w:color="auto"/>
              <w:left w:val="single" w:sz="6" w:space="0" w:color="auto"/>
              <w:bottom w:val="single" w:sz="6" w:space="0" w:color="auto"/>
              <w:right w:val="single" w:sz="6" w:space="0" w:color="auto"/>
            </w:tcBorders>
          </w:tcPr>
          <w:p w14:paraId="32E410BF" w14:textId="77777777" w:rsidR="00A66152" w:rsidRPr="001B6B04" w:rsidRDefault="00A66152" w:rsidP="005D3025">
            <w:pPr>
              <w:autoSpaceDE w:val="0"/>
              <w:autoSpaceDN w:val="0"/>
              <w:adjustRightInd w:val="0"/>
              <w:jc w:val="center"/>
              <w:rPr>
                <w:rFonts w:ascii="Arial" w:hAnsi="Arial" w:cs="Arial"/>
              </w:rPr>
            </w:pPr>
          </w:p>
        </w:tc>
        <w:tc>
          <w:tcPr>
            <w:tcW w:w="1551" w:type="dxa"/>
            <w:tcBorders>
              <w:top w:val="single" w:sz="6" w:space="0" w:color="auto"/>
              <w:left w:val="single" w:sz="6" w:space="0" w:color="auto"/>
              <w:bottom w:val="single" w:sz="6" w:space="0" w:color="auto"/>
              <w:right w:val="single" w:sz="6" w:space="0" w:color="auto"/>
            </w:tcBorders>
          </w:tcPr>
          <w:p w14:paraId="39FD695C" w14:textId="77777777" w:rsidR="00A66152" w:rsidRPr="001B6B04" w:rsidRDefault="00A66152" w:rsidP="005D3025">
            <w:pPr>
              <w:autoSpaceDE w:val="0"/>
              <w:autoSpaceDN w:val="0"/>
              <w:adjustRightInd w:val="0"/>
              <w:jc w:val="center"/>
              <w:rPr>
                <w:rFonts w:ascii="Arial" w:hAnsi="Arial" w:cs="Arial"/>
              </w:rPr>
            </w:pPr>
          </w:p>
        </w:tc>
      </w:tr>
      <w:tr w:rsidR="00A66152" w:rsidRPr="001B6B04" w14:paraId="2C11CF17" w14:textId="49BFD1B4" w:rsidTr="00E62D38">
        <w:trPr>
          <w:cantSplit/>
          <w:trHeight w:val="851"/>
          <w:jc w:val="center"/>
        </w:trPr>
        <w:tc>
          <w:tcPr>
            <w:tcW w:w="1888" w:type="dxa"/>
            <w:tcBorders>
              <w:top w:val="single" w:sz="6" w:space="0" w:color="auto"/>
              <w:left w:val="single" w:sz="6" w:space="0" w:color="auto"/>
              <w:bottom w:val="single" w:sz="6" w:space="0" w:color="auto"/>
              <w:right w:val="single" w:sz="6" w:space="0" w:color="auto"/>
            </w:tcBorders>
          </w:tcPr>
          <w:p w14:paraId="478D20FE" w14:textId="77777777" w:rsidR="00A66152" w:rsidRPr="001B6B04" w:rsidRDefault="00A66152" w:rsidP="005D3025">
            <w:pPr>
              <w:autoSpaceDE w:val="0"/>
              <w:autoSpaceDN w:val="0"/>
              <w:adjustRightInd w:val="0"/>
              <w:jc w:val="center"/>
              <w:rPr>
                <w:rFonts w:ascii="Arial" w:hAnsi="Arial" w:cs="Arial"/>
              </w:rPr>
            </w:pPr>
          </w:p>
        </w:tc>
        <w:tc>
          <w:tcPr>
            <w:tcW w:w="2029" w:type="dxa"/>
            <w:tcBorders>
              <w:top w:val="single" w:sz="6" w:space="0" w:color="auto"/>
              <w:left w:val="single" w:sz="6" w:space="0" w:color="auto"/>
              <w:bottom w:val="single" w:sz="6" w:space="0" w:color="auto"/>
              <w:right w:val="single" w:sz="4" w:space="0" w:color="auto"/>
            </w:tcBorders>
          </w:tcPr>
          <w:p w14:paraId="0C379056" w14:textId="77777777" w:rsidR="00A66152" w:rsidRPr="001B6B04" w:rsidRDefault="00A66152" w:rsidP="005D3025">
            <w:pPr>
              <w:autoSpaceDE w:val="0"/>
              <w:autoSpaceDN w:val="0"/>
              <w:adjustRightInd w:val="0"/>
              <w:jc w:val="center"/>
              <w:rPr>
                <w:rFonts w:ascii="Arial" w:hAnsi="Arial" w:cs="Arial"/>
              </w:rPr>
            </w:pPr>
          </w:p>
        </w:tc>
        <w:tc>
          <w:tcPr>
            <w:tcW w:w="1712" w:type="dxa"/>
            <w:tcBorders>
              <w:top w:val="single" w:sz="6" w:space="0" w:color="auto"/>
              <w:left w:val="single" w:sz="4" w:space="0" w:color="auto"/>
              <w:bottom w:val="single" w:sz="6" w:space="0" w:color="auto"/>
              <w:right w:val="single" w:sz="6" w:space="0" w:color="auto"/>
            </w:tcBorders>
          </w:tcPr>
          <w:p w14:paraId="4AA8E179" w14:textId="77777777" w:rsidR="00A66152" w:rsidRPr="001B6B04" w:rsidRDefault="00A66152" w:rsidP="005D3025">
            <w:pPr>
              <w:autoSpaceDE w:val="0"/>
              <w:autoSpaceDN w:val="0"/>
              <w:adjustRightInd w:val="0"/>
              <w:jc w:val="center"/>
              <w:rPr>
                <w:rFonts w:ascii="Arial" w:hAnsi="Arial" w:cs="Arial"/>
              </w:rPr>
            </w:pPr>
          </w:p>
        </w:tc>
        <w:tc>
          <w:tcPr>
            <w:tcW w:w="1478" w:type="dxa"/>
            <w:tcBorders>
              <w:top w:val="single" w:sz="6" w:space="0" w:color="auto"/>
              <w:left w:val="single" w:sz="6" w:space="0" w:color="auto"/>
              <w:bottom w:val="single" w:sz="6" w:space="0" w:color="auto"/>
              <w:right w:val="single" w:sz="6" w:space="0" w:color="auto"/>
            </w:tcBorders>
          </w:tcPr>
          <w:p w14:paraId="4BDEBB91" w14:textId="77777777" w:rsidR="00A66152" w:rsidRPr="001B6B04" w:rsidRDefault="00A66152" w:rsidP="005D3025">
            <w:pPr>
              <w:autoSpaceDE w:val="0"/>
              <w:autoSpaceDN w:val="0"/>
              <w:adjustRightInd w:val="0"/>
              <w:jc w:val="center"/>
              <w:rPr>
                <w:rFonts w:ascii="Arial" w:hAnsi="Arial" w:cs="Arial"/>
              </w:rPr>
            </w:pPr>
          </w:p>
        </w:tc>
        <w:tc>
          <w:tcPr>
            <w:tcW w:w="1270" w:type="dxa"/>
            <w:tcBorders>
              <w:top w:val="single" w:sz="6" w:space="0" w:color="auto"/>
              <w:left w:val="single" w:sz="6" w:space="0" w:color="auto"/>
              <w:bottom w:val="single" w:sz="6" w:space="0" w:color="auto"/>
              <w:right w:val="single" w:sz="6" w:space="0" w:color="auto"/>
            </w:tcBorders>
          </w:tcPr>
          <w:p w14:paraId="3ACE96FF" w14:textId="77777777" w:rsidR="00A66152" w:rsidRPr="001B6B04" w:rsidRDefault="00A66152" w:rsidP="005D3025">
            <w:pPr>
              <w:autoSpaceDE w:val="0"/>
              <w:autoSpaceDN w:val="0"/>
              <w:adjustRightInd w:val="0"/>
              <w:jc w:val="center"/>
              <w:rPr>
                <w:rFonts w:ascii="Arial" w:hAnsi="Arial" w:cs="Arial"/>
              </w:rPr>
            </w:pPr>
          </w:p>
        </w:tc>
        <w:tc>
          <w:tcPr>
            <w:tcW w:w="1551" w:type="dxa"/>
            <w:tcBorders>
              <w:top w:val="single" w:sz="6" w:space="0" w:color="auto"/>
              <w:left w:val="single" w:sz="6" w:space="0" w:color="auto"/>
              <w:bottom w:val="single" w:sz="6" w:space="0" w:color="auto"/>
              <w:right w:val="single" w:sz="6" w:space="0" w:color="auto"/>
            </w:tcBorders>
          </w:tcPr>
          <w:p w14:paraId="5EDCB3B7" w14:textId="77777777" w:rsidR="00A66152" w:rsidRPr="001B6B04" w:rsidRDefault="00A66152" w:rsidP="005D3025">
            <w:pPr>
              <w:autoSpaceDE w:val="0"/>
              <w:autoSpaceDN w:val="0"/>
              <w:adjustRightInd w:val="0"/>
              <w:jc w:val="center"/>
              <w:rPr>
                <w:rFonts w:ascii="Arial" w:hAnsi="Arial" w:cs="Arial"/>
              </w:rPr>
            </w:pPr>
          </w:p>
        </w:tc>
      </w:tr>
      <w:tr w:rsidR="00A66152" w:rsidRPr="001B6B04" w14:paraId="1BF297BD" w14:textId="53E75EB4" w:rsidTr="00E62D38">
        <w:trPr>
          <w:cantSplit/>
          <w:trHeight w:val="851"/>
          <w:jc w:val="center"/>
        </w:trPr>
        <w:tc>
          <w:tcPr>
            <w:tcW w:w="1888" w:type="dxa"/>
            <w:tcBorders>
              <w:top w:val="single" w:sz="6" w:space="0" w:color="auto"/>
              <w:left w:val="single" w:sz="6" w:space="0" w:color="auto"/>
              <w:bottom w:val="single" w:sz="6" w:space="0" w:color="auto"/>
              <w:right w:val="single" w:sz="6" w:space="0" w:color="auto"/>
            </w:tcBorders>
          </w:tcPr>
          <w:p w14:paraId="424261E6" w14:textId="77777777" w:rsidR="00A66152" w:rsidRPr="001B6B04" w:rsidRDefault="00A66152" w:rsidP="005D3025">
            <w:pPr>
              <w:autoSpaceDE w:val="0"/>
              <w:autoSpaceDN w:val="0"/>
              <w:adjustRightInd w:val="0"/>
              <w:jc w:val="center"/>
              <w:rPr>
                <w:rFonts w:ascii="Arial" w:hAnsi="Arial" w:cs="Arial"/>
              </w:rPr>
            </w:pPr>
          </w:p>
        </w:tc>
        <w:tc>
          <w:tcPr>
            <w:tcW w:w="2029" w:type="dxa"/>
            <w:tcBorders>
              <w:top w:val="single" w:sz="6" w:space="0" w:color="auto"/>
              <w:left w:val="single" w:sz="6" w:space="0" w:color="auto"/>
              <w:bottom w:val="single" w:sz="6" w:space="0" w:color="auto"/>
              <w:right w:val="single" w:sz="4" w:space="0" w:color="auto"/>
            </w:tcBorders>
          </w:tcPr>
          <w:p w14:paraId="07B28568" w14:textId="77777777" w:rsidR="00A66152" w:rsidRPr="001B6B04" w:rsidRDefault="00A66152" w:rsidP="005D3025">
            <w:pPr>
              <w:autoSpaceDE w:val="0"/>
              <w:autoSpaceDN w:val="0"/>
              <w:adjustRightInd w:val="0"/>
              <w:jc w:val="center"/>
              <w:rPr>
                <w:rFonts w:ascii="Arial" w:hAnsi="Arial" w:cs="Arial"/>
              </w:rPr>
            </w:pPr>
          </w:p>
        </w:tc>
        <w:tc>
          <w:tcPr>
            <w:tcW w:w="1712" w:type="dxa"/>
            <w:tcBorders>
              <w:top w:val="single" w:sz="6" w:space="0" w:color="auto"/>
              <w:left w:val="single" w:sz="4" w:space="0" w:color="auto"/>
              <w:bottom w:val="single" w:sz="6" w:space="0" w:color="auto"/>
              <w:right w:val="single" w:sz="6" w:space="0" w:color="auto"/>
            </w:tcBorders>
          </w:tcPr>
          <w:p w14:paraId="66B499E1" w14:textId="77777777" w:rsidR="00A66152" w:rsidRPr="001B6B04" w:rsidRDefault="00A66152" w:rsidP="005D3025">
            <w:pPr>
              <w:autoSpaceDE w:val="0"/>
              <w:autoSpaceDN w:val="0"/>
              <w:adjustRightInd w:val="0"/>
              <w:jc w:val="center"/>
              <w:rPr>
                <w:rFonts w:ascii="Arial" w:hAnsi="Arial" w:cs="Arial"/>
              </w:rPr>
            </w:pPr>
          </w:p>
        </w:tc>
        <w:tc>
          <w:tcPr>
            <w:tcW w:w="1478" w:type="dxa"/>
            <w:tcBorders>
              <w:top w:val="single" w:sz="6" w:space="0" w:color="auto"/>
              <w:left w:val="single" w:sz="6" w:space="0" w:color="auto"/>
              <w:bottom w:val="single" w:sz="6" w:space="0" w:color="auto"/>
              <w:right w:val="single" w:sz="6" w:space="0" w:color="auto"/>
            </w:tcBorders>
          </w:tcPr>
          <w:p w14:paraId="3980484C" w14:textId="77777777" w:rsidR="00A66152" w:rsidRPr="001B6B04" w:rsidRDefault="00A66152" w:rsidP="005D3025">
            <w:pPr>
              <w:autoSpaceDE w:val="0"/>
              <w:autoSpaceDN w:val="0"/>
              <w:adjustRightInd w:val="0"/>
              <w:jc w:val="center"/>
              <w:rPr>
                <w:rFonts w:ascii="Arial" w:hAnsi="Arial" w:cs="Arial"/>
              </w:rPr>
            </w:pPr>
          </w:p>
        </w:tc>
        <w:tc>
          <w:tcPr>
            <w:tcW w:w="1270" w:type="dxa"/>
            <w:tcBorders>
              <w:top w:val="single" w:sz="6" w:space="0" w:color="auto"/>
              <w:left w:val="single" w:sz="6" w:space="0" w:color="auto"/>
              <w:bottom w:val="single" w:sz="6" w:space="0" w:color="auto"/>
              <w:right w:val="single" w:sz="6" w:space="0" w:color="auto"/>
            </w:tcBorders>
          </w:tcPr>
          <w:p w14:paraId="0962533F" w14:textId="77777777" w:rsidR="00A66152" w:rsidRPr="001B6B04" w:rsidRDefault="00A66152" w:rsidP="005D3025">
            <w:pPr>
              <w:autoSpaceDE w:val="0"/>
              <w:autoSpaceDN w:val="0"/>
              <w:adjustRightInd w:val="0"/>
              <w:jc w:val="center"/>
              <w:rPr>
                <w:rFonts w:ascii="Arial" w:hAnsi="Arial" w:cs="Arial"/>
              </w:rPr>
            </w:pPr>
          </w:p>
        </w:tc>
        <w:tc>
          <w:tcPr>
            <w:tcW w:w="1551" w:type="dxa"/>
            <w:tcBorders>
              <w:top w:val="single" w:sz="6" w:space="0" w:color="auto"/>
              <w:left w:val="single" w:sz="6" w:space="0" w:color="auto"/>
              <w:bottom w:val="single" w:sz="6" w:space="0" w:color="auto"/>
              <w:right w:val="single" w:sz="6" w:space="0" w:color="auto"/>
            </w:tcBorders>
          </w:tcPr>
          <w:p w14:paraId="6E28F674" w14:textId="77777777" w:rsidR="00A66152" w:rsidRPr="001B6B04" w:rsidRDefault="00A66152" w:rsidP="005D3025">
            <w:pPr>
              <w:autoSpaceDE w:val="0"/>
              <w:autoSpaceDN w:val="0"/>
              <w:adjustRightInd w:val="0"/>
              <w:jc w:val="center"/>
              <w:rPr>
                <w:rFonts w:ascii="Arial" w:hAnsi="Arial" w:cs="Arial"/>
              </w:rPr>
            </w:pPr>
          </w:p>
        </w:tc>
      </w:tr>
      <w:tr w:rsidR="00A66152" w:rsidRPr="001B6B04" w14:paraId="32F40E4E" w14:textId="3483C2E4" w:rsidTr="00E62D38">
        <w:trPr>
          <w:cantSplit/>
          <w:trHeight w:val="851"/>
          <w:jc w:val="center"/>
        </w:trPr>
        <w:tc>
          <w:tcPr>
            <w:tcW w:w="1888" w:type="dxa"/>
            <w:tcBorders>
              <w:top w:val="single" w:sz="6" w:space="0" w:color="auto"/>
              <w:left w:val="single" w:sz="6" w:space="0" w:color="auto"/>
              <w:bottom w:val="single" w:sz="6" w:space="0" w:color="auto"/>
              <w:right w:val="single" w:sz="6" w:space="0" w:color="auto"/>
            </w:tcBorders>
          </w:tcPr>
          <w:p w14:paraId="44B3ED93" w14:textId="77777777" w:rsidR="00A66152" w:rsidRPr="001B6B04" w:rsidRDefault="00A66152" w:rsidP="005D3025">
            <w:pPr>
              <w:autoSpaceDE w:val="0"/>
              <w:autoSpaceDN w:val="0"/>
              <w:adjustRightInd w:val="0"/>
              <w:jc w:val="center"/>
              <w:rPr>
                <w:rFonts w:ascii="Arial" w:hAnsi="Arial" w:cs="Arial"/>
              </w:rPr>
            </w:pPr>
          </w:p>
        </w:tc>
        <w:tc>
          <w:tcPr>
            <w:tcW w:w="2029" w:type="dxa"/>
            <w:tcBorders>
              <w:top w:val="single" w:sz="6" w:space="0" w:color="auto"/>
              <w:left w:val="single" w:sz="6" w:space="0" w:color="auto"/>
              <w:bottom w:val="single" w:sz="6" w:space="0" w:color="auto"/>
              <w:right w:val="single" w:sz="4" w:space="0" w:color="auto"/>
            </w:tcBorders>
          </w:tcPr>
          <w:p w14:paraId="45ADF7EB" w14:textId="77777777" w:rsidR="00A66152" w:rsidRPr="001B6B04" w:rsidRDefault="00A66152" w:rsidP="005D3025">
            <w:pPr>
              <w:autoSpaceDE w:val="0"/>
              <w:autoSpaceDN w:val="0"/>
              <w:adjustRightInd w:val="0"/>
              <w:jc w:val="center"/>
              <w:rPr>
                <w:rFonts w:ascii="Arial" w:hAnsi="Arial" w:cs="Arial"/>
              </w:rPr>
            </w:pPr>
          </w:p>
        </w:tc>
        <w:tc>
          <w:tcPr>
            <w:tcW w:w="1712" w:type="dxa"/>
            <w:tcBorders>
              <w:top w:val="single" w:sz="6" w:space="0" w:color="auto"/>
              <w:left w:val="single" w:sz="4" w:space="0" w:color="auto"/>
              <w:bottom w:val="single" w:sz="6" w:space="0" w:color="auto"/>
              <w:right w:val="single" w:sz="6" w:space="0" w:color="auto"/>
            </w:tcBorders>
          </w:tcPr>
          <w:p w14:paraId="3E0CD234" w14:textId="77777777" w:rsidR="00A66152" w:rsidRPr="001B6B04" w:rsidRDefault="00A66152" w:rsidP="005D3025">
            <w:pPr>
              <w:autoSpaceDE w:val="0"/>
              <w:autoSpaceDN w:val="0"/>
              <w:adjustRightInd w:val="0"/>
              <w:jc w:val="center"/>
              <w:rPr>
                <w:rFonts w:ascii="Arial" w:hAnsi="Arial" w:cs="Arial"/>
              </w:rPr>
            </w:pPr>
          </w:p>
        </w:tc>
        <w:tc>
          <w:tcPr>
            <w:tcW w:w="1478" w:type="dxa"/>
            <w:tcBorders>
              <w:top w:val="single" w:sz="6" w:space="0" w:color="auto"/>
              <w:left w:val="single" w:sz="6" w:space="0" w:color="auto"/>
              <w:bottom w:val="single" w:sz="6" w:space="0" w:color="auto"/>
              <w:right w:val="single" w:sz="6" w:space="0" w:color="auto"/>
            </w:tcBorders>
          </w:tcPr>
          <w:p w14:paraId="0CE8FAF2" w14:textId="77777777" w:rsidR="00A66152" w:rsidRPr="001B6B04" w:rsidRDefault="00A66152" w:rsidP="005D3025">
            <w:pPr>
              <w:autoSpaceDE w:val="0"/>
              <w:autoSpaceDN w:val="0"/>
              <w:adjustRightInd w:val="0"/>
              <w:jc w:val="center"/>
              <w:rPr>
                <w:rFonts w:ascii="Arial" w:hAnsi="Arial" w:cs="Arial"/>
              </w:rPr>
            </w:pPr>
          </w:p>
        </w:tc>
        <w:tc>
          <w:tcPr>
            <w:tcW w:w="1270" w:type="dxa"/>
            <w:tcBorders>
              <w:top w:val="single" w:sz="6" w:space="0" w:color="auto"/>
              <w:left w:val="single" w:sz="6" w:space="0" w:color="auto"/>
              <w:bottom w:val="single" w:sz="6" w:space="0" w:color="auto"/>
              <w:right w:val="single" w:sz="6" w:space="0" w:color="auto"/>
            </w:tcBorders>
          </w:tcPr>
          <w:p w14:paraId="60EFD886" w14:textId="77777777" w:rsidR="00A66152" w:rsidRPr="001B6B04" w:rsidRDefault="00A66152" w:rsidP="005D3025">
            <w:pPr>
              <w:autoSpaceDE w:val="0"/>
              <w:autoSpaceDN w:val="0"/>
              <w:adjustRightInd w:val="0"/>
              <w:jc w:val="center"/>
              <w:rPr>
                <w:rFonts w:ascii="Arial" w:hAnsi="Arial" w:cs="Arial"/>
              </w:rPr>
            </w:pPr>
          </w:p>
        </w:tc>
        <w:tc>
          <w:tcPr>
            <w:tcW w:w="1551" w:type="dxa"/>
            <w:tcBorders>
              <w:top w:val="single" w:sz="6" w:space="0" w:color="auto"/>
              <w:left w:val="single" w:sz="6" w:space="0" w:color="auto"/>
              <w:bottom w:val="single" w:sz="6" w:space="0" w:color="auto"/>
              <w:right w:val="single" w:sz="6" w:space="0" w:color="auto"/>
            </w:tcBorders>
          </w:tcPr>
          <w:p w14:paraId="3DD87D52" w14:textId="77777777" w:rsidR="00A66152" w:rsidRPr="001B6B04" w:rsidRDefault="00A66152" w:rsidP="005D3025">
            <w:pPr>
              <w:autoSpaceDE w:val="0"/>
              <w:autoSpaceDN w:val="0"/>
              <w:adjustRightInd w:val="0"/>
              <w:jc w:val="center"/>
              <w:rPr>
                <w:rFonts w:ascii="Arial" w:hAnsi="Arial" w:cs="Arial"/>
              </w:rPr>
            </w:pPr>
          </w:p>
        </w:tc>
      </w:tr>
    </w:tbl>
    <w:p w14:paraId="28B39217" w14:textId="77777777" w:rsidR="00C95A64" w:rsidRPr="001B6B04" w:rsidRDefault="00C95A64" w:rsidP="00C95A64">
      <w:pPr>
        <w:rPr>
          <w:rFonts w:ascii="Arial" w:hAnsi="Arial" w:cs="Arial"/>
        </w:rPr>
      </w:pPr>
    </w:p>
    <w:p w14:paraId="57D59396" w14:textId="77777777" w:rsidR="005D3025" w:rsidRPr="001B6B04" w:rsidRDefault="005D3025" w:rsidP="005D3025">
      <w:pPr>
        <w:rPr>
          <w:rFonts w:ascii="Arial" w:hAnsi="Arial" w:cs="Arial"/>
        </w:rPr>
      </w:pPr>
    </w:p>
    <w:p w14:paraId="378BC5BF" w14:textId="77777777" w:rsidR="005D3025" w:rsidRPr="001B6B04" w:rsidRDefault="005D3025" w:rsidP="005D3025">
      <w:pPr>
        <w:rPr>
          <w:rFonts w:ascii="Arial" w:hAnsi="Arial" w:cs="Arial"/>
        </w:rPr>
      </w:pPr>
    </w:p>
    <w:p w14:paraId="082E0B94" w14:textId="77777777" w:rsidR="005D3025" w:rsidRPr="001B6B04" w:rsidRDefault="005D3025" w:rsidP="005D3025">
      <w:pPr>
        <w:rPr>
          <w:rFonts w:ascii="Arial" w:hAnsi="Arial" w:cs="Arial"/>
        </w:rPr>
      </w:pPr>
      <w:r w:rsidRPr="001B6B04">
        <w:rPr>
          <w:rFonts w:ascii="Arial" w:hAnsi="Arial" w:cs="Arial"/>
        </w:rPr>
        <w:t>Spis załączników:</w:t>
      </w:r>
    </w:p>
    <w:p w14:paraId="697EE269" w14:textId="77777777" w:rsidR="005D3025" w:rsidRPr="001B6B04" w:rsidRDefault="005D3025" w:rsidP="00E86C93">
      <w:pPr>
        <w:numPr>
          <w:ilvl w:val="0"/>
          <w:numId w:val="35"/>
        </w:numPr>
        <w:rPr>
          <w:rFonts w:ascii="Arial" w:hAnsi="Arial" w:cs="Arial"/>
        </w:rPr>
      </w:pPr>
      <w:r w:rsidRPr="001B6B04">
        <w:rPr>
          <w:rFonts w:ascii="Arial" w:hAnsi="Arial" w:cs="Arial"/>
        </w:rPr>
        <w:t>referencje ………………</w:t>
      </w:r>
    </w:p>
    <w:p w14:paraId="43C0D872" w14:textId="77777777" w:rsidR="005D3025" w:rsidRPr="001B6B04" w:rsidRDefault="005D3025" w:rsidP="00E86C93">
      <w:pPr>
        <w:numPr>
          <w:ilvl w:val="0"/>
          <w:numId w:val="35"/>
        </w:numPr>
        <w:rPr>
          <w:rFonts w:ascii="Arial" w:hAnsi="Arial" w:cs="Arial"/>
        </w:rPr>
      </w:pPr>
      <w:r w:rsidRPr="001B6B04">
        <w:rPr>
          <w:rFonts w:ascii="Arial" w:hAnsi="Arial" w:cs="Arial"/>
        </w:rPr>
        <w:t>referencje</w:t>
      </w:r>
    </w:p>
    <w:p w14:paraId="583C6262" w14:textId="77777777" w:rsidR="005D3025" w:rsidRPr="001B6B04" w:rsidRDefault="005D3025" w:rsidP="00E86C93">
      <w:pPr>
        <w:numPr>
          <w:ilvl w:val="0"/>
          <w:numId w:val="35"/>
        </w:numPr>
        <w:rPr>
          <w:rFonts w:ascii="Arial" w:hAnsi="Arial" w:cs="Arial"/>
        </w:rPr>
      </w:pPr>
      <w:r w:rsidRPr="001B6B04">
        <w:rPr>
          <w:rFonts w:ascii="Arial" w:hAnsi="Arial" w:cs="Arial"/>
        </w:rPr>
        <w:t>referencje……………….</w:t>
      </w:r>
    </w:p>
    <w:p w14:paraId="34FABE2C" w14:textId="77777777" w:rsidR="005D3025" w:rsidRPr="001B6B04" w:rsidRDefault="005D3025" w:rsidP="005D3025">
      <w:pPr>
        <w:rPr>
          <w:rFonts w:ascii="Arial" w:hAnsi="Arial" w:cs="Arial"/>
        </w:rPr>
      </w:pPr>
    </w:p>
    <w:p w14:paraId="125E7CFF" w14:textId="77777777" w:rsidR="005D3025" w:rsidRPr="001B6B04" w:rsidRDefault="005D3025" w:rsidP="005D3025">
      <w:pPr>
        <w:rPr>
          <w:rFonts w:ascii="Arial" w:hAnsi="Arial" w:cs="Arial"/>
        </w:rPr>
      </w:pPr>
    </w:p>
    <w:p w14:paraId="4DEE0266" w14:textId="77777777" w:rsidR="005D3025" w:rsidRPr="001B6B04" w:rsidRDefault="005D3025" w:rsidP="005D3025">
      <w:pPr>
        <w:rPr>
          <w:rFonts w:ascii="Arial" w:hAnsi="Arial" w:cs="Arial"/>
        </w:rPr>
      </w:pPr>
    </w:p>
    <w:p w14:paraId="3EDEF2FF" w14:textId="77777777" w:rsidR="005D3025" w:rsidRPr="001B6B04" w:rsidRDefault="005D3025" w:rsidP="005D3025">
      <w:pPr>
        <w:rPr>
          <w:rFonts w:ascii="Arial" w:hAnsi="Arial" w:cs="Arial"/>
        </w:rPr>
      </w:pPr>
    </w:p>
    <w:p w14:paraId="0A1D08B7" w14:textId="77777777" w:rsidR="005D3025" w:rsidRPr="001B6B04" w:rsidRDefault="005D3025" w:rsidP="005D3025">
      <w:pPr>
        <w:rPr>
          <w:rFonts w:ascii="Arial" w:hAnsi="Arial" w:cs="Arial"/>
        </w:rPr>
      </w:pPr>
    </w:p>
    <w:p w14:paraId="16E4136C" w14:textId="77777777" w:rsidR="005D3025" w:rsidRPr="001B6B04" w:rsidRDefault="005D3025" w:rsidP="005D3025">
      <w:pPr>
        <w:rPr>
          <w:rFonts w:ascii="Arial" w:hAnsi="Arial" w:cs="Arial"/>
        </w:rPr>
      </w:pPr>
    </w:p>
    <w:p w14:paraId="46C9DFE4" w14:textId="77777777" w:rsidR="005D3025" w:rsidRPr="001B6B04" w:rsidRDefault="005D3025" w:rsidP="005D3025">
      <w:pPr>
        <w:rPr>
          <w:rFonts w:ascii="Arial" w:hAnsi="Arial" w:cs="Arial"/>
        </w:rPr>
      </w:pPr>
    </w:p>
    <w:p w14:paraId="499EF682" w14:textId="77777777" w:rsidR="005D3025" w:rsidRPr="001B6B04" w:rsidRDefault="005D3025" w:rsidP="005D3025">
      <w:pPr>
        <w:rPr>
          <w:rFonts w:ascii="Arial" w:hAnsi="Arial" w:cs="Arial"/>
        </w:rPr>
      </w:pPr>
    </w:p>
    <w:p w14:paraId="7263BA68" w14:textId="77777777" w:rsidR="005D3025" w:rsidRPr="001B6B04" w:rsidRDefault="005D3025" w:rsidP="005D3025">
      <w:pPr>
        <w:rPr>
          <w:rFonts w:ascii="Arial" w:hAnsi="Arial" w:cs="Arial"/>
        </w:rPr>
      </w:pPr>
    </w:p>
    <w:p w14:paraId="76F3182C" w14:textId="77777777" w:rsidR="005D3025" w:rsidRPr="001B6B04" w:rsidRDefault="005D3025" w:rsidP="005D3025">
      <w:pPr>
        <w:jc w:val="both"/>
        <w:rPr>
          <w:rFonts w:ascii="Arial" w:hAnsi="Arial" w:cs="Arial"/>
          <w:sz w:val="22"/>
        </w:rPr>
      </w:pPr>
      <w:r w:rsidRPr="001B6B04">
        <w:rPr>
          <w:rFonts w:ascii="Arial" w:hAnsi="Arial" w:cs="Arial"/>
          <w:sz w:val="22"/>
        </w:rPr>
        <w:t xml:space="preserve">.................................., dn. ............................... </w:t>
      </w:r>
      <w:r w:rsidRPr="001B6B04">
        <w:rPr>
          <w:rFonts w:ascii="Arial" w:hAnsi="Arial" w:cs="Arial"/>
          <w:sz w:val="22"/>
        </w:rPr>
        <w:tab/>
      </w:r>
      <w:r w:rsidRPr="001B6B04">
        <w:rPr>
          <w:rFonts w:ascii="Arial" w:hAnsi="Arial" w:cs="Arial"/>
          <w:sz w:val="22"/>
        </w:rPr>
        <w:tab/>
        <w:t>…………………………………….………</w:t>
      </w:r>
    </w:p>
    <w:p w14:paraId="66F33B81" w14:textId="77777777" w:rsidR="005D3025" w:rsidRPr="001B6B04" w:rsidRDefault="005D3025" w:rsidP="005D3025">
      <w:pPr>
        <w:ind w:firstLine="708"/>
        <w:rPr>
          <w:rFonts w:ascii="Arial" w:hAnsi="Arial" w:cs="Arial"/>
          <w:sz w:val="16"/>
          <w:szCs w:val="16"/>
        </w:rPr>
      </w:pPr>
      <w:r w:rsidRPr="001B6B04">
        <w:rPr>
          <w:rFonts w:ascii="Arial" w:hAnsi="Arial" w:cs="Arial"/>
          <w:sz w:val="16"/>
          <w:szCs w:val="16"/>
        </w:rPr>
        <w:t>(miejscowość)</w:t>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16"/>
          <w:szCs w:val="16"/>
        </w:rPr>
        <w:t>(podpis zgodnie z reprezentacją podmiotu)</w:t>
      </w:r>
    </w:p>
    <w:p w14:paraId="24D66729" w14:textId="77777777" w:rsidR="00FB43C1" w:rsidRPr="001B6B04" w:rsidRDefault="00FB43C1" w:rsidP="00FB43C1">
      <w:pPr>
        <w:rPr>
          <w:rFonts w:ascii="Arial" w:hAnsi="Arial" w:cs="Arial"/>
        </w:rPr>
      </w:pPr>
    </w:p>
    <w:p w14:paraId="03DDA9D3" w14:textId="77777777" w:rsidR="00FB43C1" w:rsidRPr="001B6B04" w:rsidRDefault="00FB43C1" w:rsidP="00FB43C1">
      <w:pPr>
        <w:rPr>
          <w:rFonts w:ascii="Arial" w:hAnsi="Arial" w:cs="Arial"/>
        </w:rPr>
      </w:pPr>
    </w:p>
    <w:p w14:paraId="1B4765D4" w14:textId="77777777" w:rsidR="00FB43C1" w:rsidRPr="001B6B04" w:rsidRDefault="00FB43C1" w:rsidP="00FB43C1">
      <w:pPr>
        <w:rPr>
          <w:rFonts w:ascii="Arial" w:hAnsi="Arial" w:cs="Arial"/>
        </w:rPr>
      </w:pPr>
    </w:p>
    <w:p w14:paraId="43FCA7A7" w14:textId="77777777" w:rsidR="00FB43C1" w:rsidRPr="001B6B04" w:rsidRDefault="00FB43C1" w:rsidP="00FB43C1">
      <w:pPr>
        <w:rPr>
          <w:rFonts w:ascii="Arial" w:hAnsi="Arial" w:cs="Arial"/>
        </w:rPr>
      </w:pPr>
    </w:p>
    <w:p w14:paraId="1485B4E7" w14:textId="77777777" w:rsidR="00FB43C1" w:rsidRPr="001B6B04" w:rsidRDefault="00FB43C1" w:rsidP="00FB43C1">
      <w:pPr>
        <w:rPr>
          <w:rFonts w:ascii="Arial" w:hAnsi="Arial" w:cs="Arial"/>
        </w:rPr>
      </w:pPr>
    </w:p>
    <w:p w14:paraId="3664564C" w14:textId="77777777" w:rsidR="00FB43C1" w:rsidRPr="001B6B04" w:rsidRDefault="00FB43C1" w:rsidP="00FB43C1">
      <w:pPr>
        <w:rPr>
          <w:rFonts w:ascii="Arial" w:hAnsi="Arial" w:cs="Arial"/>
        </w:rPr>
      </w:pPr>
    </w:p>
    <w:p w14:paraId="7DA4836E" w14:textId="77777777" w:rsidR="00FB43C1" w:rsidRPr="001B6B04" w:rsidRDefault="00FB43C1" w:rsidP="00FB43C1">
      <w:pPr>
        <w:rPr>
          <w:rFonts w:ascii="Arial" w:hAnsi="Arial" w:cs="Arial"/>
        </w:rPr>
      </w:pPr>
    </w:p>
    <w:p w14:paraId="2BDC91F9" w14:textId="77777777" w:rsidR="00FB43C1" w:rsidRPr="001B6B04" w:rsidRDefault="00FB43C1" w:rsidP="00FB43C1">
      <w:pPr>
        <w:rPr>
          <w:rFonts w:ascii="Arial" w:hAnsi="Arial" w:cs="Arial"/>
        </w:rPr>
      </w:pPr>
    </w:p>
    <w:p w14:paraId="6377FF69" w14:textId="77777777" w:rsidR="00FB43C1" w:rsidRPr="001B6B04" w:rsidRDefault="00FB43C1" w:rsidP="00FB43C1">
      <w:pPr>
        <w:rPr>
          <w:rFonts w:ascii="Arial" w:hAnsi="Arial" w:cs="Arial"/>
        </w:rPr>
      </w:pPr>
    </w:p>
    <w:p w14:paraId="2760285D" w14:textId="77777777" w:rsidR="00FB43C1" w:rsidRPr="001B6B04" w:rsidRDefault="00FB43C1" w:rsidP="00FB43C1">
      <w:pPr>
        <w:rPr>
          <w:rFonts w:ascii="Arial" w:hAnsi="Arial" w:cs="Arial"/>
        </w:rPr>
      </w:pPr>
    </w:p>
    <w:p w14:paraId="2A228250" w14:textId="77777777" w:rsidR="00FB43C1" w:rsidRPr="001B6B04" w:rsidRDefault="00FB43C1" w:rsidP="00FB43C1">
      <w:pPr>
        <w:rPr>
          <w:rFonts w:ascii="Arial" w:hAnsi="Arial" w:cs="Arial"/>
        </w:rPr>
      </w:pPr>
    </w:p>
    <w:p w14:paraId="2D0042A3" w14:textId="77777777" w:rsidR="00FB43C1" w:rsidRPr="001B6B04" w:rsidRDefault="00FB43C1" w:rsidP="00FB43C1">
      <w:pPr>
        <w:rPr>
          <w:rFonts w:ascii="Arial" w:hAnsi="Arial" w:cs="Arial"/>
        </w:rPr>
      </w:pPr>
    </w:p>
    <w:p w14:paraId="39DF128D" w14:textId="77777777" w:rsidR="00FB43C1" w:rsidRPr="001B6B04" w:rsidRDefault="00FB43C1" w:rsidP="00FB43C1">
      <w:pPr>
        <w:rPr>
          <w:rFonts w:ascii="Arial" w:hAnsi="Arial" w:cs="Arial"/>
        </w:rPr>
      </w:pPr>
    </w:p>
    <w:p w14:paraId="0E77BB3D" w14:textId="77777777" w:rsidR="00FB43C1" w:rsidRPr="001B6B04" w:rsidRDefault="00FB43C1" w:rsidP="00FB43C1">
      <w:pPr>
        <w:rPr>
          <w:rFonts w:ascii="Arial" w:hAnsi="Arial" w:cs="Arial"/>
        </w:rPr>
      </w:pPr>
    </w:p>
    <w:p w14:paraId="1C3EB6E1" w14:textId="2DEE8463" w:rsidR="005D3025" w:rsidRPr="001B6B04" w:rsidRDefault="005D3025" w:rsidP="00FB43C1">
      <w:pPr>
        <w:rPr>
          <w:rFonts w:ascii="Arial" w:hAnsi="Arial" w:cs="Arial"/>
          <w:b/>
          <w:u w:val="single"/>
        </w:rPr>
      </w:pPr>
    </w:p>
    <w:p w14:paraId="2CFAA89C" w14:textId="66BCAE08" w:rsidR="005D3025" w:rsidRPr="00FF34CB" w:rsidRDefault="005D3025" w:rsidP="005D3025">
      <w:pPr>
        <w:rPr>
          <w:rFonts w:ascii="Arial" w:hAnsi="Arial" w:cs="Arial"/>
          <w:b/>
          <w:sz w:val="22"/>
          <w:szCs w:val="32"/>
          <w:u w:val="single"/>
        </w:rPr>
      </w:pPr>
      <w:bookmarkStart w:id="3" w:name="_Hlk197335756"/>
      <w:r w:rsidRPr="00FF34CB">
        <w:rPr>
          <w:rFonts w:ascii="Arial" w:hAnsi="Arial" w:cs="Arial"/>
          <w:b/>
          <w:sz w:val="22"/>
          <w:szCs w:val="32"/>
          <w:u w:val="single"/>
        </w:rPr>
        <w:t xml:space="preserve">Załącznik nr </w:t>
      </w:r>
      <w:r w:rsidR="00026492" w:rsidRPr="00FF34CB">
        <w:rPr>
          <w:rFonts w:ascii="Arial" w:hAnsi="Arial" w:cs="Arial"/>
          <w:b/>
          <w:sz w:val="22"/>
          <w:szCs w:val="32"/>
          <w:u w:val="single"/>
        </w:rPr>
        <w:t>4</w:t>
      </w:r>
      <w:r w:rsidRPr="00FF34CB">
        <w:rPr>
          <w:rFonts w:ascii="Arial" w:hAnsi="Arial" w:cs="Arial"/>
          <w:b/>
          <w:sz w:val="22"/>
          <w:szCs w:val="32"/>
          <w:u w:val="single"/>
        </w:rPr>
        <w:t xml:space="preserve"> - Wzór 3B</w:t>
      </w:r>
      <w:r w:rsidR="009E6CF8" w:rsidRPr="00FF34CB">
        <w:rPr>
          <w:rFonts w:ascii="Arial" w:hAnsi="Arial" w:cs="Arial"/>
          <w:b/>
          <w:sz w:val="22"/>
          <w:szCs w:val="32"/>
          <w:u w:val="single"/>
        </w:rPr>
        <w:t xml:space="preserve"> </w:t>
      </w:r>
    </w:p>
    <w:bookmarkEnd w:id="3"/>
    <w:p w14:paraId="27233E77" w14:textId="77777777" w:rsidR="005D3025" w:rsidRPr="001B6B04" w:rsidRDefault="005D3025" w:rsidP="005D3025">
      <w:pPr>
        <w:ind w:firstLine="708"/>
        <w:jc w:val="center"/>
        <w:rPr>
          <w:rFonts w:ascii="Arial" w:hAnsi="Arial" w:cs="Arial"/>
          <w:b/>
        </w:rPr>
      </w:pPr>
    </w:p>
    <w:p w14:paraId="0E203440" w14:textId="77777777" w:rsidR="005D3025" w:rsidRPr="001B6B04" w:rsidRDefault="005D3025" w:rsidP="005D3025">
      <w:pPr>
        <w:pStyle w:val="Normalny1"/>
        <w:rPr>
          <w:rFonts w:ascii="Arial" w:hAnsi="Arial" w:cs="Arial"/>
          <w:b/>
          <w:color w:val="000000"/>
          <w:sz w:val="22"/>
          <w:szCs w:val="22"/>
        </w:rPr>
      </w:pPr>
    </w:p>
    <w:p w14:paraId="048126A3" w14:textId="7A7AC0E2" w:rsidR="005D3025" w:rsidRPr="001B6B04" w:rsidRDefault="005578DD" w:rsidP="005D3025">
      <w:pPr>
        <w:pStyle w:val="Normalny1"/>
        <w:rPr>
          <w:rFonts w:ascii="Arial" w:hAnsi="Arial" w:cs="Arial"/>
          <w:b/>
          <w:sz w:val="22"/>
          <w:szCs w:val="22"/>
        </w:rPr>
      </w:pPr>
      <w:r w:rsidRPr="001B6B04">
        <w:rPr>
          <w:rFonts w:ascii="Arial" w:hAnsi="Arial" w:cs="Arial"/>
          <w:b/>
          <w:color w:val="000000"/>
          <w:sz w:val="22"/>
          <w:szCs w:val="22"/>
        </w:rPr>
        <w:t>WYKAZ usług</w:t>
      </w:r>
      <w:r w:rsidR="005D3025" w:rsidRPr="001B6B04">
        <w:rPr>
          <w:rFonts w:ascii="Arial" w:hAnsi="Arial" w:cs="Arial"/>
          <w:b/>
          <w:color w:val="000000"/>
          <w:sz w:val="22"/>
          <w:szCs w:val="22"/>
        </w:rPr>
        <w:t>/prac -</w:t>
      </w:r>
      <w:r w:rsidR="005D3025" w:rsidRPr="001B6B04">
        <w:rPr>
          <w:rFonts w:ascii="Arial" w:hAnsi="Arial" w:cs="Arial"/>
          <w:b/>
          <w:sz w:val="22"/>
          <w:szCs w:val="22"/>
        </w:rPr>
        <w:t xml:space="preserve"> </w:t>
      </w:r>
      <w:r w:rsidR="005D3025" w:rsidRPr="001B6B04">
        <w:rPr>
          <w:rFonts w:ascii="Arial" w:hAnsi="Arial" w:cs="Arial"/>
          <w:b/>
          <w:sz w:val="22"/>
          <w:szCs w:val="22"/>
          <w:u w:val="single"/>
        </w:rPr>
        <w:t>zasoby innych podmiotów,</w:t>
      </w:r>
      <w:r w:rsidR="005D3025" w:rsidRPr="001B6B04">
        <w:rPr>
          <w:rFonts w:ascii="Arial" w:hAnsi="Arial" w:cs="Arial"/>
          <w:b/>
          <w:sz w:val="22"/>
          <w:szCs w:val="22"/>
        </w:rPr>
        <w:t xml:space="preserve"> biorących udział w realizacji zamówienia/*</w:t>
      </w:r>
    </w:p>
    <w:p w14:paraId="69B3F535" w14:textId="77777777" w:rsidR="005D3025" w:rsidRPr="001B6B04" w:rsidRDefault="005D3025" w:rsidP="005D3025">
      <w:pPr>
        <w:pStyle w:val="Normalny1"/>
        <w:rPr>
          <w:rFonts w:ascii="Arial" w:hAnsi="Arial" w:cs="Arial"/>
          <w:sz w:val="22"/>
          <w:szCs w:val="22"/>
        </w:rPr>
      </w:pPr>
      <w:r w:rsidRPr="001B6B04">
        <w:rPr>
          <w:rFonts w:ascii="Arial" w:hAnsi="Arial" w:cs="Arial"/>
          <w:sz w:val="22"/>
          <w:szCs w:val="22"/>
        </w:rPr>
        <w:t>Nazwa podmiotu udostępniającego swoje zasoby Wykonawcy ......................................................</w:t>
      </w:r>
    </w:p>
    <w:p w14:paraId="37D2E2B9" w14:textId="77777777" w:rsidR="005D3025" w:rsidRPr="001B6B04" w:rsidRDefault="005D3025" w:rsidP="005D3025">
      <w:pPr>
        <w:pStyle w:val="Normalny1"/>
        <w:rPr>
          <w:rFonts w:ascii="Arial" w:hAnsi="Arial" w:cs="Arial"/>
          <w:sz w:val="22"/>
          <w:szCs w:val="22"/>
        </w:rPr>
      </w:pPr>
      <w:r w:rsidRPr="001B6B04">
        <w:rPr>
          <w:rFonts w:ascii="Arial" w:hAnsi="Arial" w:cs="Arial"/>
          <w:sz w:val="22"/>
          <w:szCs w:val="22"/>
        </w:rPr>
        <w:t>Zakres dostępnych Wykonawcy zasobów innych podmiotów ........................................................</w:t>
      </w:r>
    </w:p>
    <w:p w14:paraId="30509F56" w14:textId="77777777" w:rsidR="005D3025" w:rsidRPr="001B6B04" w:rsidRDefault="005D3025" w:rsidP="005D3025">
      <w:pPr>
        <w:pStyle w:val="Normalny1"/>
        <w:rPr>
          <w:rFonts w:ascii="Arial" w:hAnsi="Arial" w:cs="Arial"/>
          <w:sz w:val="22"/>
          <w:szCs w:val="22"/>
        </w:rPr>
      </w:pPr>
      <w:r w:rsidRPr="001B6B04">
        <w:rPr>
          <w:rFonts w:ascii="Arial" w:hAnsi="Arial" w:cs="Arial"/>
          <w:sz w:val="22"/>
          <w:szCs w:val="22"/>
        </w:rPr>
        <w:t>Sposób wykorzystania zasobów innego podmiotu przez Wykonawcę przy realizacji zamówienia.......................................................................................................................................</w:t>
      </w:r>
    </w:p>
    <w:p w14:paraId="1FFD6EB3" w14:textId="77777777" w:rsidR="005D3025" w:rsidRPr="001B6B04" w:rsidRDefault="005D3025" w:rsidP="005D3025">
      <w:pPr>
        <w:pStyle w:val="Normalny1"/>
        <w:rPr>
          <w:rFonts w:ascii="Arial" w:hAnsi="Arial" w:cs="Arial"/>
          <w:sz w:val="22"/>
          <w:szCs w:val="22"/>
        </w:rPr>
      </w:pPr>
      <w:r w:rsidRPr="001B6B04">
        <w:rPr>
          <w:rFonts w:ascii="Arial" w:hAnsi="Arial" w:cs="Arial"/>
          <w:sz w:val="22"/>
          <w:szCs w:val="22"/>
        </w:rPr>
        <w:t>Charakter stosunku, jaki będzie łączył Wykonawcę z innym podmiotem ......................................</w:t>
      </w:r>
    </w:p>
    <w:p w14:paraId="588C954E" w14:textId="77777777" w:rsidR="005D3025" w:rsidRPr="001B6B04" w:rsidRDefault="005D3025" w:rsidP="005D3025">
      <w:pPr>
        <w:pStyle w:val="Normalny1"/>
        <w:rPr>
          <w:rFonts w:ascii="Arial" w:hAnsi="Arial" w:cs="Arial"/>
          <w:sz w:val="22"/>
          <w:szCs w:val="22"/>
        </w:rPr>
      </w:pPr>
      <w:r w:rsidRPr="001B6B04">
        <w:rPr>
          <w:rFonts w:ascii="Arial" w:hAnsi="Arial" w:cs="Arial"/>
          <w:sz w:val="22"/>
          <w:szCs w:val="22"/>
        </w:rPr>
        <w:t>Zakres i okres udziału innego podmiotu przy wykonywaniu zamówienia .....................................</w:t>
      </w:r>
    </w:p>
    <w:p w14:paraId="2448A7BB" w14:textId="77777777" w:rsidR="005D3025" w:rsidRPr="001B6B04" w:rsidRDefault="005D3025" w:rsidP="005D3025">
      <w:pPr>
        <w:pStyle w:val="Normalny1"/>
        <w:jc w:val="both"/>
        <w:rPr>
          <w:rFonts w:ascii="Arial" w:hAnsi="Arial" w:cs="Arial"/>
          <w:color w:val="000000"/>
          <w:sz w:val="12"/>
          <w:szCs w:val="12"/>
        </w:rPr>
      </w:pPr>
    </w:p>
    <w:p w14:paraId="125774F9" w14:textId="77777777" w:rsidR="005D3025" w:rsidRPr="001B6B04" w:rsidRDefault="005D3025" w:rsidP="005D3025">
      <w:pPr>
        <w:widowControl w:val="0"/>
        <w:tabs>
          <w:tab w:val="left" w:pos="644"/>
        </w:tabs>
        <w:autoSpaceDE w:val="0"/>
        <w:jc w:val="both"/>
        <w:rPr>
          <w:rFonts w:ascii="Arial" w:hAnsi="Arial" w:cs="Arial"/>
        </w:rPr>
      </w:pPr>
    </w:p>
    <w:tbl>
      <w:tblPr>
        <w:tblW w:w="9662" w:type="dxa"/>
        <w:jc w:val="center"/>
        <w:tblLayout w:type="fixed"/>
        <w:tblCellMar>
          <w:left w:w="0" w:type="dxa"/>
          <w:right w:w="0" w:type="dxa"/>
        </w:tblCellMar>
        <w:tblLook w:val="0000" w:firstRow="0" w:lastRow="0" w:firstColumn="0" w:lastColumn="0" w:noHBand="0" w:noVBand="0"/>
      </w:tblPr>
      <w:tblGrid>
        <w:gridCol w:w="1851"/>
        <w:gridCol w:w="1999"/>
        <w:gridCol w:w="1687"/>
        <w:gridCol w:w="1456"/>
        <w:gridCol w:w="1371"/>
        <w:gridCol w:w="1298"/>
      </w:tblGrid>
      <w:tr w:rsidR="00A66152" w:rsidRPr="001B6B04" w14:paraId="2A752A75" w14:textId="77777777" w:rsidTr="005578DD">
        <w:trPr>
          <w:cantSplit/>
          <w:trHeight w:val="1155"/>
          <w:jc w:val="center"/>
        </w:trPr>
        <w:tc>
          <w:tcPr>
            <w:tcW w:w="1851" w:type="dxa"/>
            <w:tcBorders>
              <w:top w:val="single" w:sz="6" w:space="0" w:color="auto"/>
              <w:left w:val="single" w:sz="6" w:space="0" w:color="auto"/>
              <w:right w:val="single" w:sz="6" w:space="0" w:color="auto"/>
            </w:tcBorders>
            <w:vAlign w:val="center"/>
          </w:tcPr>
          <w:p w14:paraId="2EACCFE5"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Lp.</w:t>
            </w:r>
          </w:p>
        </w:tc>
        <w:tc>
          <w:tcPr>
            <w:tcW w:w="1999" w:type="dxa"/>
            <w:tcBorders>
              <w:top w:val="single" w:sz="6" w:space="0" w:color="auto"/>
              <w:left w:val="single" w:sz="6" w:space="0" w:color="auto"/>
              <w:right w:val="single" w:sz="4" w:space="0" w:color="auto"/>
            </w:tcBorders>
            <w:vAlign w:val="center"/>
          </w:tcPr>
          <w:p w14:paraId="36B05BA2"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Opis zrealizowanych prac</w:t>
            </w:r>
          </w:p>
        </w:tc>
        <w:tc>
          <w:tcPr>
            <w:tcW w:w="1687" w:type="dxa"/>
            <w:tcBorders>
              <w:top w:val="single" w:sz="6" w:space="0" w:color="auto"/>
              <w:left w:val="single" w:sz="4" w:space="0" w:color="auto"/>
              <w:right w:val="single" w:sz="6" w:space="0" w:color="auto"/>
            </w:tcBorders>
            <w:vAlign w:val="center"/>
          </w:tcPr>
          <w:p w14:paraId="26B82EB8"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Termin realizacji</w:t>
            </w:r>
          </w:p>
        </w:tc>
        <w:tc>
          <w:tcPr>
            <w:tcW w:w="1456" w:type="dxa"/>
            <w:tcBorders>
              <w:top w:val="single" w:sz="6" w:space="0" w:color="auto"/>
              <w:left w:val="single" w:sz="6" w:space="0" w:color="auto"/>
              <w:right w:val="single" w:sz="6" w:space="0" w:color="auto"/>
            </w:tcBorders>
            <w:vAlign w:val="center"/>
          </w:tcPr>
          <w:p w14:paraId="02E50CA8"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Zamawiający (nazwa adres, telefon, osoba do kontaktu)</w:t>
            </w:r>
          </w:p>
        </w:tc>
        <w:tc>
          <w:tcPr>
            <w:tcW w:w="1371" w:type="dxa"/>
            <w:tcBorders>
              <w:top w:val="single" w:sz="6" w:space="0" w:color="auto"/>
              <w:left w:val="single" w:sz="6" w:space="0" w:color="auto"/>
              <w:right w:val="single" w:sz="6" w:space="0" w:color="auto"/>
            </w:tcBorders>
            <w:vAlign w:val="center"/>
          </w:tcPr>
          <w:p w14:paraId="28234B45"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Wartość prac</w:t>
            </w:r>
          </w:p>
        </w:tc>
        <w:tc>
          <w:tcPr>
            <w:tcW w:w="1298" w:type="dxa"/>
            <w:tcBorders>
              <w:top w:val="single" w:sz="6" w:space="0" w:color="auto"/>
              <w:left w:val="single" w:sz="6" w:space="0" w:color="auto"/>
              <w:right w:val="single" w:sz="6" w:space="0" w:color="auto"/>
            </w:tcBorders>
            <w:vAlign w:val="center"/>
          </w:tcPr>
          <w:p w14:paraId="68589C68" w14:textId="77777777" w:rsidR="00A66152" w:rsidRPr="001B6B04" w:rsidRDefault="00A66152" w:rsidP="008E42C7">
            <w:pPr>
              <w:autoSpaceDE w:val="0"/>
              <w:autoSpaceDN w:val="0"/>
              <w:adjustRightInd w:val="0"/>
              <w:jc w:val="center"/>
              <w:rPr>
                <w:rFonts w:ascii="Arial" w:hAnsi="Arial" w:cs="Arial"/>
              </w:rPr>
            </w:pPr>
            <w:r w:rsidRPr="001B6B04">
              <w:rPr>
                <w:rFonts w:ascii="Arial" w:hAnsi="Arial" w:cs="Arial"/>
              </w:rPr>
              <w:t>Uwagi</w:t>
            </w:r>
          </w:p>
        </w:tc>
      </w:tr>
      <w:tr w:rsidR="00A66152" w:rsidRPr="001B6B04" w14:paraId="731EEAB3" w14:textId="77777777" w:rsidTr="005578DD">
        <w:trPr>
          <w:cantSplit/>
          <w:jc w:val="center"/>
        </w:trPr>
        <w:tc>
          <w:tcPr>
            <w:tcW w:w="1851" w:type="dxa"/>
            <w:tcBorders>
              <w:top w:val="single" w:sz="6" w:space="0" w:color="auto"/>
              <w:left w:val="single" w:sz="6" w:space="0" w:color="auto"/>
              <w:bottom w:val="single" w:sz="6" w:space="0" w:color="auto"/>
              <w:right w:val="single" w:sz="6" w:space="0" w:color="auto"/>
            </w:tcBorders>
          </w:tcPr>
          <w:p w14:paraId="6BEA9AD3" w14:textId="77777777" w:rsidR="00A66152" w:rsidRPr="001B6B04" w:rsidRDefault="00A66152" w:rsidP="008E42C7">
            <w:pPr>
              <w:autoSpaceDE w:val="0"/>
              <w:autoSpaceDN w:val="0"/>
              <w:adjustRightInd w:val="0"/>
              <w:jc w:val="center"/>
              <w:rPr>
                <w:rFonts w:ascii="Arial" w:hAnsi="Arial" w:cs="Arial"/>
              </w:rPr>
            </w:pPr>
          </w:p>
        </w:tc>
        <w:tc>
          <w:tcPr>
            <w:tcW w:w="1999" w:type="dxa"/>
            <w:tcBorders>
              <w:top w:val="single" w:sz="6" w:space="0" w:color="auto"/>
              <w:left w:val="single" w:sz="6" w:space="0" w:color="auto"/>
              <w:bottom w:val="single" w:sz="6" w:space="0" w:color="auto"/>
              <w:right w:val="single" w:sz="4" w:space="0" w:color="auto"/>
            </w:tcBorders>
          </w:tcPr>
          <w:p w14:paraId="22428611" w14:textId="77777777" w:rsidR="00A66152" w:rsidRPr="001B6B04" w:rsidRDefault="00A66152" w:rsidP="008E42C7">
            <w:pPr>
              <w:autoSpaceDE w:val="0"/>
              <w:autoSpaceDN w:val="0"/>
              <w:adjustRightInd w:val="0"/>
              <w:jc w:val="center"/>
              <w:rPr>
                <w:rFonts w:ascii="Arial" w:hAnsi="Arial" w:cs="Arial"/>
              </w:rPr>
            </w:pPr>
          </w:p>
        </w:tc>
        <w:tc>
          <w:tcPr>
            <w:tcW w:w="1687" w:type="dxa"/>
            <w:tcBorders>
              <w:top w:val="single" w:sz="6" w:space="0" w:color="auto"/>
              <w:left w:val="single" w:sz="4" w:space="0" w:color="auto"/>
              <w:bottom w:val="single" w:sz="6" w:space="0" w:color="auto"/>
              <w:right w:val="single" w:sz="6" w:space="0" w:color="auto"/>
            </w:tcBorders>
          </w:tcPr>
          <w:p w14:paraId="6D1E05ED" w14:textId="77777777" w:rsidR="00A66152" w:rsidRPr="001B6B04" w:rsidRDefault="00A66152" w:rsidP="008E42C7">
            <w:pPr>
              <w:autoSpaceDE w:val="0"/>
              <w:autoSpaceDN w:val="0"/>
              <w:adjustRightInd w:val="0"/>
              <w:jc w:val="center"/>
              <w:rPr>
                <w:rFonts w:ascii="Arial" w:hAnsi="Arial" w:cs="Arial"/>
              </w:rPr>
            </w:pPr>
          </w:p>
        </w:tc>
        <w:tc>
          <w:tcPr>
            <w:tcW w:w="1456" w:type="dxa"/>
            <w:tcBorders>
              <w:top w:val="single" w:sz="6" w:space="0" w:color="auto"/>
              <w:left w:val="single" w:sz="6" w:space="0" w:color="auto"/>
              <w:bottom w:val="single" w:sz="6" w:space="0" w:color="auto"/>
              <w:right w:val="single" w:sz="6" w:space="0" w:color="auto"/>
            </w:tcBorders>
          </w:tcPr>
          <w:p w14:paraId="33D64770" w14:textId="77777777" w:rsidR="00A66152" w:rsidRPr="001B6B04" w:rsidRDefault="00A66152" w:rsidP="008E42C7">
            <w:pPr>
              <w:autoSpaceDE w:val="0"/>
              <w:autoSpaceDN w:val="0"/>
              <w:adjustRightInd w:val="0"/>
              <w:jc w:val="center"/>
              <w:rPr>
                <w:rFonts w:ascii="Arial" w:hAnsi="Arial" w:cs="Arial"/>
              </w:rPr>
            </w:pPr>
          </w:p>
        </w:tc>
        <w:tc>
          <w:tcPr>
            <w:tcW w:w="1371" w:type="dxa"/>
            <w:tcBorders>
              <w:top w:val="single" w:sz="6" w:space="0" w:color="auto"/>
              <w:left w:val="single" w:sz="6" w:space="0" w:color="auto"/>
              <w:bottom w:val="single" w:sz="6" w:space="0" w:color="auto"/>
              <w:right w:val="single" w:sz="6" w:space="0" w:color="auto"/>
            </w:tcBorders>
          </w:tcPr>
          <w:p w14:paraId="3E7F74B8" w14:textId="77777777" w:rsidR="00A66152" w:rsidRPr="001B6B04" w:rsidRDefault="00A66152" w:rsidP="008E42C7">
            <w:pPr>
              <w:autoSpaceDE w:val="0"/>
              <w:autoSpaceDN w:val="0"/>
              <w:adjustRightInd w:val="0"/>
              <w:jc w:val="center"/>
              <w:rPr>
                <w:rFonts w:ascii="Arial" w:hAnsi="Arial" w:cs="Arial"/>
              </w:rPr>
            </w:pPr>
          </w:p>
        </w:tc>
        <w:tc>
          <w:tcPr>
            <w:tcW w:w="1298" w:type="dxa"/>
            <w:tcBorders>
              <w:top w:val="single" w:sz="6" w:space="0" w:color="auto"/>
              <w:left w:val="single" w:sz="6" w:space="0" w:color="auto"/>
              <w:bottom w:val="single" w:sz="6" w:space="0" w:color="auto"/>
              <w:right w:val="single" w:sz="6" w:space="0" w:color="auto"/>
            </w:tcBorders>
          </w:tcPr>
          <w:p w14:paraId="30DEEC60" w14:textId="77777777" w:rsidR="00A66152" w:rsidRPr="001B6B04" w:rsidRDefault="00A66152" w:rsidP="008E42C7">
            <w:pPr>
              <w:autoSpaceDE w:val="0"/>
              <w:autoSpaceDN w:val="0"/>
              <w:adjustRightInd w:val="0"/>
              <w:jc w:val="center"/>
              <w:rPr>
                <w:rFonts w:ascii="Arial" w:hAnsi="Arial" w:cs="Arial"/>
              </w:rPr>
            </w:pPr>
          </w:p>
        </w:tc>
      </w:tr>
      <w:tr w:rsidR="00A66152" w:rsidRPr="001B6B04" w14:paraId="4983CBAD" w14:textId="77777777" w:rsidTr="005578DD">
        <w:trPr>
          <w:cantSplit/>
          <w:jc w:val="center"/>
        </w:trPr>
        <w:tc>
          <w:tcPr>
            <w:tcW w:w="1851" w:type="dxa"/>
            <w:tcBorders>
              <w:top w:val="single" w:sz="6" w:space="0" w:color="auto"/>
              <w:left w:val="single" w:sz="6" w:space="0" w:color="auto"/>
              <w:bottom w:val="single" w:sz="6" w:space="0" w:color="auto"/>
              <w:right w:val="single" w:sz="6" w:space="0" w:color="auto"/>
            </w:tcBorders>
          </w:tcPr>
          <w:p w14:paraId="041ECE57" w14:textId="77777777" w:rsidR="00A66152" w:rsidRPr="001B6B04" w:rsidRDefault="00A66152" w:rsidP="008E42C7">
            <w:pPr>
              <w:autoSpaceDE w:val="0"/>
              <w:autoSpaceDN w:val="0"/>
              <w:adjustRightInd w:val="0"/>
              <w:jc w:val="center"/>
              <w:rPr>
                <w:rFonts w:ascii="Arial" w:hAnsi="Arial" w:cs="Arial"/>
              </w:rPr>
            </w:pPr>
          </w:p>
        </w:tc>
        <w:tc>
          <w:tcPr>
            <w:tcW w:w="1999" w:type="dxa"/>
            <w:tcBorders>
              <w:top w:val="single" w:sz="6" w:space="0" w:color="auto"/>
              <w:left w:val="single" w:sz="6" w:space="0" w:color="auto"/>
              <w:bottom w:val="single" w:sz="6" w:space="0" w:color="auto"/>
              <w:right w:val="single" w:sz="4" w:space="0" w:color="auto"/>
            </w:tcBorders>
          </w:tcPr>
          <w:p w14:paraId="2CDE9614" w14:textId="77777777" w:rsidR="00A66152" w:rsidRPr="001B6B04" w:rsidRDefault="00A66152" w:rsidP="008E42C7">
            <w:pPr>
              <w:autoSpaceDE w:val="0"/>
              <w:autoSpaceDN w:val="0"/>
              <w:adjustRightInd w:val="0"/>
              <w:jc w:val="center"/>
              <w:rPr>
                <w:rFonts w:ascii="Arial" w:hAnsi="Arial" w:cs="Arial"/>
              </w:rPr>
            </w:pPr>
          </w:p>
        </w:tc>
        <w:tc>
          <w:tcPr>
            <w:tcW w:w="1687" w:type="dxa"/>
            <w:tcBorders>
              <w:top w:val="single" w:sz="6" w:space="0" w:color="auto"/>
              <w:left w:val="single" w:sz="4" w:space="0" w:color="auto"/>
              <w:bottom w:val="single" w:sz="6" w:space="0" w:color="auto"/>
              <w:right w:val="single" w:sz="6" w:space="0" w:color="auto"/>
            </w:tcBorders>
          </w:tcPr>
          <w:p w14:paraId="72305920" w14:textId="77777777" w:rsidR="00A66152" w:rsidRPr="001B6B04" w:rsidRDefault="00A66152" w:rsidP="008E42C7">
            <w:pPr>
              <w:autoSpaceDE w:val="0"/>
              <w:autoSpaceDN w:val="0"/>
              <w:adjustRightInd w:val="0"/>
              <w:jc w:val="center"/>
              <w:rPr>
                <w:rFonts w:ascii="Arial" w:hAnsi="Arial" w:cs="Arial"/>
              </w:rPr>
            </w:pPr>
          </w:p>
        </w:tc>
        <w:tc>
          <w:tcPr>
            <w:tcW w:w="1456" w:type="dxa"/>
            <w:tcBorders>
              <w:top w:val="single" w:sz="6" w:space="0" w:color="auto"/>
              <w:left w:val="single" w:sz="6" w:space="0" w:color="auto"/>
              <w:bottom w:val="single" w:sz="6" w:space="0" w:color="auto"/>
              <w:right w:val="single" w:sz="6" w:space="0" w:color="auto"/>
            </w:tcBorders>
          </w:tcPr>
          <w:p w14:paraId="43D814FD" w14:textId="77777777" w:rsidR="00A66152" w:rsidRPr="001B6B04" w:rsidRDefault="00A66152" w:rsidP="008E42C7">
            <w:pPr>
              <w:autoSpaceDE w:val="0"/>
              <w:autoSpaceDN w:val="0"/>
              <w:adjustRightInd w:val="0"/>
              <w:jc w:val="center"/>
              <w:rPr>
                <w:rFonts w:ascii="Arial" w:hAnsi="Arial" w:cs="Arial"/>
              </w:rPr>
            </w:pPr>
          </w:p>
        </w:tc>
        <w:tc>
          <w:tcPr>
            <w:tcW w:w="1371" w:type="dxa"/>
            <w:tcBorders>
              <w:top w:val="single" w:sz="6" w:space="0" w:color="auto"/>
              <w:left w:val="single" w:sz="6" w:space="0" w:color="auto"/>
              <w:bottom w:val="single" w:sz="6" w:space="0" w:color="auto"/>
              <w:right w:val="single" w:sz="6" w:space="0" w:color="auto"/>
            </w:tcBorders>
          </w:tcPr>
          <w:p w14:paraId="53AA0B32" w14:textId="77777777" w:rsidR="00A66152" w:rsidRPr="001B6B04" w:rsidRDefault="00A66152" w:rsidP="008E42C7">
            <w:pPr>
              <w:autoSpaceDE w:val="0"/>
              <w:autoSpaceDN w:val="0"/>
              <w:adjustRightInd w:val="0"/>
              <w:jc w:val="center"/>
              <w:rPr>
                <w:rFonts w:ascii="Arial" w:hAnsi="Arial" w:cs="Arial"/>
              </w:rPr>
            </w:pPr>
          </w:p>
        </w:tc>
        <w:tc>
          <w:tcPr>
            <w:tcW w:w="1298" w:type="dxa"/>
            <w:tcBorders>
              <w:top w:val="single" w:sz="6" w:space="0" w:color="auto"/>
              <w:left w:val="single" w:sz="6" w:space="0" w:color="auto"/>
              <w:bottom w:val="single" w:sz="6" w:space="0" w:color="auto"/>
              <w:right w:val="single" w:sz="6" w:space="0" w:color="auto"/>
            </w:tcBorders>
          </w:tcPr>
          <w:p w14:paraId="66F46998" w14:textId="77777777" w:rsidR="00A66152" w:rsidRPr="001B6B04" w:rsidRDefault="00A66152" w:rsidP="008E42C7">
            <w:pPr>
              <w:autoSpaceDE w:val="0"/>
              <w:autoSpaceDN w:val="0"/>
              <w:adjustRightInd w:val="0"/>
              <w:jc w:val="center"/>
              <w:rPr>
                <w:rFonts w:ascii="Arial" w:hAnsi="Arial" w:cs="Arial"/>
              </w:rPr>
            </w:pPr>
          </w:p>
        </w:tc>
      </w:tr>
      <w:tr w:rsidR="00A66152" w:rsidRPr="001B6B04" w14:paraId="28754EB2" w14:textId="77777777" w:rsidTr="005578DD">
        <w:trPr>
          <w:cantSplit/>
          <w:jc w:val="center"/>
        </w:trPr>
        <w:tc>
          <w:tcPr>
            <w:tcW w:w="1851" w:type="dxa"/>
            <w:tcBorders>
              <w:top w:val="single" w:sz="6" w:space="0" w:color="auto"/>
              <w:left w:val="single" w:sz="6" w:space="0" w:color="auto"/>
              <w:bottom w:val="single" w:sz="6" w:space="0" w:color="auto"/>
              <w:right w:val="single" w:sz="6" w:space="0" w:color="auto"/>
            </w:tcBorders>
          </w:tcPr>
          <w:p w14:paraId="6029956C" w14:textId="77777777" w:rsidR="00A66152" w:rsidRPr="001B6B04" w:rsidRDefault="00A66152" w:rsidP="008E42C7">
            <w:pPr>
              <w:autoSpaceDE w:val="0"/>
              <w:autoSpaceDN w:val="0"/>
              <w:adjustRightInd w:val="0"/>
              <w:jc w:val="center"/>
              <w:rPr>
                <w:rFonts w:ascii="Arial" w:hAnsi="Arial" w:cs="Arial"/>
              </w:rPr>
            </w:pPr>
          </w:p>
        </w:tc>
        <w:tc>
          <w:tcPr>
            <w:tcW w:w="1999" w:type="dxa"/>
            <w:tcBorders>
              <w:top w:val="single" w:sz="6" w:space="0" w:color="auto"/>
              <w:left w:val="single" w:sz="6" w:space="0" w:color="auto"/>
              <w:bottom w:val="single" w:sz="6" w:space="0" w:color="auto"/>
              <w:right w:val="single" w:sz="4" w:space="0" w:color="auto"/>
            </w:tcBorders>
          </w:tcPr>
          <w:p w14:paraId="36562774" w14:textId="77777777" w:rsidR="00A66152" w:rsidRPr="001B6B04" w:rsidRDefault="00A66152" w:rsidP="008E42C7">
            <w:pPr>
              <w:autoSpaceDE w:val="0"/>
              <w:autoSpaceDN w:val="0"/>
              <w:adjustRightInd w:val="0"/>
              <w:jc w:val="center"/>
              <w:rPr>
                <w:rFonts w:ascii="Arial" w:hAnsi="Arial" w:cs="Arial"/>
              </w:rPr>
            </w:pPr>
          </w:p>
        </w:tc>
        <w:tc>
          <w:tcPr>
            <w:tcW w:w="1687" w:type="dxa"/>
            <w:tcBorders>
              <w:top w:val="single" w:sz="6" w:space="0" w:color="auto"/>
              <w:left w:val="single" w:sz="4" w:space="0" w:color="auto"/>
              <w:bottom w:val="single" w:sz="6" w:space="0" w:color="auto"/>
              <w:right w:val="single" w:sz="6" w:space="0" w:color="auto"/>
            </w:tcBorders>
          </w:tcPr>
          <w:p w14:paraId="2234511A" w14:textId="77777777" w:rsidR="00A66152" w:rsidRPr="001B6B04" w:rsidRDefault="00A66152" w:rsidP="008E42C7">
            <w:pPr>
              <w:autoSpaceDE w:val="0"/>
              <w:autoSpaceDN w:val="0"/>
              <w:adjustRightInd w:val="0"/>
              <w:jc w:val="center"/>
              <w:rPr>
                <w:rFonts w:ascii="Arial" w:hAnsi="Arial" w:cs="Arial"/>
              </w:rPr>
            </w:pPr>
          </w:p>
        </w:tc>
        <w:tc>
          <w:tcPr>
            <w:tcW w:w="1456" w:type="dxa"/>
            <w:tcBorders>
              <w:top w:val="single" w:sz="6" w:space="0" w:color="auto"/>
              <w:left w:val="single" w:sz="6" w:space="0" w:color="auto"/>
              <w:bottom w:val="single" w:sz="6" w:space="0" w:color="auto"/>
              <w:right w:val="single" w:sz="6" w:space="0" w:color="auto"/>
            </w:tcBorders>
          </w:tcPr>
          <w:p w14:paraId="4C18229E" w14:textId="77777777" w:rsidR="00A66152" w:rsidRPr="001B6B04" w:rsidRDefault="00A66152" w:rsidP="008E42C7">
            <w:pPr>
              <w:autoSpaceDE w:val="0"/>
              <w:autoSpaceDN w:val="0"/>
              <w:adjustRightInd w:val="0"/>
              <w:jc w:val="center"/>
              <w:rPr>
                <w:rFonts w:ascii="Arial" w:hAnsi="Arial" w:cs="Arial"/>
              </w:rPr>
            </w:pPr>
          </w:p>
        </w:tc>
        <w:tc>
          <w:tcPr>
            <w:tcW w:w="1371" w:type="dxa"/>
            <w:tcBorders>
              <w:top w:val="single" w:sz="6" w:space="0" w:color="auto"/>
              <w:left w:val="single" w:sz="6" w:space="0" w:color="auto"/>
              <w:bottom w:val="single" w:sz="6" w:space="0" w:color="auto"/>
              <w:right w:val="single" w:sz="6" w:space="0" w:color="auto"/>
            </w:tcBorders>
          </w:tcPr>
          <w:p w14:paraId="54F4EEE0" w14:textId="77777777" w:rsidR="00A66152" w:rsidRPr="001B6B04" w:rsidRDefault="00A66152" w:rsidP="008E42C7">
            <w:pPr>
              <w:autoSpaceDE w:val="0"/>
              <w:autoSpaceDN w:val="0"/>
              <w:adjustRightInd w:val="0"/>
              <w:jc w:val="center"/>
              <w:rPr>
                <w:rFonts w:ascii="Arial" w:hAnsi="Arial" w:cs="Arial"/>
              </w:rPr>
            </w:pPr>
          </w:p>
        </w:tc>
        <w:tc>
          <w:tcPr>
            <w:tcW w:w="1298" w:type="dxa"/>
            <w:tcBorders>
              <w:top w:val="single" w:sz="6" w:space="0" w:color="auto"/>
              <w:left w:val="single" w:sz="6" w:space="0" w:color="auto"/>
              <w:bottom w:val="single" w:sz="6" w:space="0" w:color="auto"/>
              <w:right w:val="single" w:sz="6" w:space="0" w:color="auto"/>
            </w:tcBorders>
          </w:tcPr>
          <w:p w14:paraId="77F5B6DE" w14:textId="77777777" w:rsidR="00A66152" w:rsidRPr="001B6B04" w:rsidRDefault="00A66152" w:rsidP="008E42C7">
            <w:pPr>
              <w:autoSpaceDE w:val="0"/>
              <w:autoSpaceDN w:val="0"/>
              <w:adjustRightInd w:val="0"/>
              <w:jc w:val="center"/>
              <w:rPr>
                <w:rFonts w:ascii="Arial" w:hAnsi="Arial" w:cs="Arial"/>
              </w:rPr>
            </w:pPr>
          </w:p>
        </w:tc>
      </w:tr>
      <w:tr w:rsidR="00A66152" w:rsidRPr="001B6B04" w14:paraId="2B91C1C2" w14:textId="77777777" w:rsidTr="005578DD">
        <w:trPr>
          <w:cantSplit/>
          <w:jc w:val="center"/>
        </w:trPr>
        <w:tc>
          <w:tcPr>
            <w:tcW w:w="1851" w:type="dxa"/>
            <w:tcBorders>
              <w:top w:val="single" w:sz="6" w:space="0" w:color="auto"/>
              <w:left w:val="single" w:sz="6" w:space="0" w:color="auto"/>
              <w:bottom w:val="single" w:sz="6" w:space="0" w:color="auto"/>
              <w:right w:val="single" w:sz="6" w:space="0" w:color="auto"/>
            </w:tcBorders>
          </w:tcPr>
          <w:p w14:paraId="3758D9CE" w14:textId="77777777" w:rsidR="00A66152" w:rsidRPr="001B6B04" w:rsidRDefault="00A66152" w:rsidP="008E42C7">
            <w:pPr>
              <w:autoSpaceDE w:val="0"/>
              <w:autoSpaceDN w:val="0"/>
              <w:adjustRightInd w:val="0"/>
              <w:jc w:val="center"/>
              <w:rPr>
                <w:rFonts w:ascii="Arial" w:hAnsi="Arial" w:cs="Arial"/>
              </w:rPr>
            </w:pPr>
          </w:p>
        </w:tc>
        <w:tc>
          <w:tcPr>
            <w:tcW w:w="1999" w:type="dxa"/>
            <w:tcBorders>
              <w:top w:val="single" w:sz="6" w:space="0" w:color="auto"/>
              <w:left w:val="single" w:sz="6" w:space="0" w:color="auto"/>
              <w:bottom w:val="single" w:sz="6" w:space="0" w:color="auto"/>
              <w:right w:val="single" w:sz="4" w:space="0" w:color="auto"/>
            </w:tcBorders>
          </w:tcPr>
          <w:p w14:paraId="66A89730" w14:textId="77777777" w:rsidR="00A66152" w:rsidRPr="001B6B04" w:rsidRDefault="00A66152" w:rsidP="008E42C7">
            <w:pPr>
              <w:autoSpaceDE w:val="0"/>
              <w:autoSpaceDN w:val="0"/>
              <w:adjustRightInd w:val="0"/>
              <w:jc w:val="center"/>
              <w:rPr>
                <w:rFonts w:ascii="Arial" w:hAnsi="Arial" w:cs="Arial"/>
              </w:rPr>
            </w:pPr>
          </w:p>
        </w:tc>
        <w:tc>
          <w:tcPr>
            <w:tcW w:w="1687" w:type="dxa"/>
            <w:tcBorders>
              <w:top w:val="single" w:sz="6" w:space="0" w:color="auto"/>
              <w:left w:val="single" w:sz="4" w:space="0" w:color="auto"/>
              <w:bottom w:val="single" w:sz="6" w:space="0" w:color="auto"/>
              <w:right w:val="single" w:sz="6" w:space="0" w:color="auto"/>
            </w:tcBorders>
          </w:tcPr>
          <w:p w14:paraId="6CBD0718" w14:textId="77777777" w:rsidR="00A66152" w:rsidRPr="001B6B04" w:rsidRDefault="00A66152" w:rsidP="008E42C7">
            <w:pPr>
              <w:autoSpaceDE w:val="0"/>
              <w:autoSpaceDN w:val="0"/>
              <w:adjustRightInd w:val="0"/>
              <w:jc w:val="center"/>
              <w:rPr>
                <w:rFonts w:ascii="Arial" w:hAnsi="Arial" w:cs="Arial"/>
              </w:rPr>
            </w:pPr>
          </w:p>
        </w:tc>
        <w:tc>
          <w:tcPr>
            <w:tcW w:w="1456" w:type="dxa"/>
            <w:tcBorders>
              <w:top w:val="single" w:sz="6" w:space="0" w:color="auto"/>
              <w:left w:val="single" w:sz="6" w:space="0" w:color="auto"/>
              <w:bottom w:val="single" w:sz="6" w:space="0" w:color="auto"/>
              <w:right w:val="single" w:sz="6" w:space="0" w:color="auto"/>
            </w:tcBorders>
          </w:tcPr>
          <w:p w14:paraId="2AC60AD2" w14:textId="77777777" w:rsidR="00A66152" w:rsidRPr="001B6B04" w:rsidRDefault="00A66152" w:rsidP="008E42C7">
            <w:pPr>
              <w:autoSpaceDE w:val="0"/>
              <w:autoSpaceDN w:val="0"/>
              <w:adjustRightInd w:val="0"/>
              <w:jc w:val="center"/>
              <w:rPr>
                <w:rFonts w:ascii="Arial" w:hAnsi="Arial" w:cs="Arial"/>
              </w:rPr>
            </w:pPr>
          </w:p>
        </w:tc>
        <w:tc>
          <w:tcPr>
            <w:tcW w:w="1371" w:type="dxa"/>
            <w:tcBorders>
              <w:top w:val="single" w:sz="6" w:space="0" w:color="auto"/>
              <w:left w:val="single" w:sz="6" w:space="0" w:color="auto"/>
              <w:bottom w:val="single" w:sz="6" w:space="0" w:color="auto"/>
              <w:right w:val="single" w:sz="6" w:space="0" w:color="auto"/>
            </w:tcBorders>
          </w:tcPr>
          <w:p w14:paraId="0A99F1BC" w14:textId="77777777" w:rsidR="00A66152" w:rsidRPr="001B6B04" w:rsidRDefault="00A66152" w:rsidP="008E42C7">
            <w:pPr>
              <w:autoSpaceDE w:val="0"/>
              <w:autoSpaceDN w:val="0"/>
              <w:adjustRightInd w:val="0"/>
              <w:jc w:val="center"/>
              <w:rPr>
                <w:rFonts w:ascii="Arial" w:hAnsi="Arial" w:cs="Arial"/>
              </w:rPr>
            </w:pPr>
          </w:p>
        </w:tc>
        <w:tc>
          <w:tcPr>
            <w:tcW w:w="1298" w:type="dxa"/>
            <w:tcBorders>
              <w:top w:val="single" w:sz="6" w:space="0" w:color="auto"/>
              <w:left w:val="single" w:sz="6" w:space="0" w:color="auto"/>
              <w:bottom w:val="single" w:sz="6" w:space="0" w:color="auto"/>
              <w:right w:val="single" w:sz="6" w:space="0" w:color="auto"/>
            </w:tcBorders>
          </w:tcPr>
          <w:p w14:paraId="52C35B48" w14:textId="77777777" w:rsidR="00A66152" w:rsidRPr="001B6B04" w:rsidRDefault="00A66152" w:rsidP="008E42C7">
            <w:pPr>
              <w:autoSpaceDE w:val="0"/>
              <w:autoSpaceDN w:val="0"/>
              <w:adjustRightInd w:val="0"/>
              <w:jc w:val="center"/>
              <w:rPr>
                <w:rFonts w:ascii="Arial" w:hAnsi="Arial" w:cs="Arial"/>
              </w:rPr>
            </w:pPr>
          </w:p>
        </w:tc>
      </w:tr>
      <w:tr w:rsidR="00A66152" w:rsidRPr="001B6B04" w14:paraId="25782C57" w14:textId="77777777" w:rsidTr="005578DD">
        <w:trPr>
          <w:cantSplit/>
          <w:jc w:val="center"/>
        </w:trPr>
        <w:tc>
          <w:tcPr>
            <w:tcW w:w="1851" w:type="dxa"/>
            <w:tcBorders>
              <w:top w:val="single" w:sz="6" w:space="0" w:color="auto"/>
              <w:left w:val="single" w:sz="6" w:space="0" w:color="auto"/>
              <w:bottom w:val="single" w:sz="6" w:space="0" w:color="auto"/>
              <w:right w:val="single" w:sz="6" w:space="0" w:color="auto"/>
            </w:tcBorders>
          </w:tcPr>
          <w:p w14:paraId="11C2F8D6" w14:textId="77777777" w:rsidR="00A66152" w:rsidRPr="001B6B04" w:rsidRDefault="00A66152" w:rsidP="008E42C7">
            <w:pPr>
              <w:autoSpaceDE w:val="0"/>
              <w:autoSpaceDN w:val="0"/>
              <w:adjustRightInd w:val="0"/>
              <w:jc w:val="center"/>
              <w:rPr>
                <w:rFonts w:ascii="Arial" w:hAnsi="Arial" w:cs="Arial"/>
              </w:rPr>
            </w:pPr>
          </w:p>
        </w:tc>
        <w:tc>
          <w:tcPr>
            <w:tcW w:w="1999" w:type="dxa"/>
            <w:tcBorders>
              <w:top w:val="single" w:sz="6" w:space="0" w:color="auto"/>
              <w:left w:val="single" w:sz="6" w:space="0" w:color="auto"/>
              <w:bottom w:val="single" w:sz="6" w:space="0" w:color="auto"/>
              <w:right w:val="single" w:sz="4" w:space="0" w:color="auto"/>
            </w:tcBorders>
          </w:tcPr>
          <w:p w14:paraId="7FD0D68C" w14:textId="77777777" w:rsidR="00A66152" w:rsidRPr="001B6B04" w:rsidRDefault="00A66152" w:rsidP="008E42C7">
            <w:pPr>
              <w:autoSpaceDE w:val="0"/>
              <w:autoSpaceDN w:val="0"/>
              <w:adjustRightInd w:val="0"/>
              <w:jc w:val="center"/>
              <w:rPr>
                <w:rFonts w:ascii="Arial" w:hAnsi="Arial" w:cs="Arial"/>
              </w:rPr>
            </w:pPr>
          </w:p>
        </w:tc>
        <w:tc>
          <w:tcPr>
            <w:tcW w:w="1687" w:type="dxa"/>
            <w:tcBorders>
              <w:top w:val="single" w:sz="6" w:space="0" w:color="auto"/>
              <w:left w:val="single" w:sz="4" w:space="0" w:color="auto"/>
              <w:bottom w:val="single" w:sz="6" w:space="0" w:color="auto"/>
              <w:right w:val="single" w:sz="6" w:space="0" w:color="auto"/>
            </w:tcBorders>
          </w:tcPr>
          <w:p w14:paraId="09C3AA87" w14:textId="77777777" w:rsidR="00A66152" w:rsidRPr="001B6B04" w:rsidRDefault="00A66152" w:rsidP="008E42C7">
            <w:pPr>
              <w:autoSpaceDE w:val="0"/>
              <w:autoSpaceDN w:val="0"/>
              <w:adjustRightInd w:val="0"/>
              <w:jc w:val="center"/>
              <w:rPr>
                <w:rFonts w:ascii="Arial" w:hAnsi="Arial" w:cs="Arial"/>
              </w:rPr>
            </w:pPr>
          </w:p>
        </w:tc>
        <w:tc>
          <w:tcPr>
            <w:tcW w:w="1456" w:type="dxa"/>
            <w:tcBorders>
              <w:top w:val="single" w:sz="6" w:space="0" w:color="auto"/>
              <w:left w:val="single" w:sz="6" w:space="0" w:color="auto"/>
              <w:bottom w:val="single" w:sz="6" w:space="0" w:color="auto"/>
              <w:right w:val="single" w:sz="6" w:space="0" w:color="auto"/>
            </w:tcBorders>
          </w:tcPr>
          <w:p w14:paraId="3271C5A6" w14:textId="77777777" w:rsidR="00A66152" w:rsidRPr="001B6B04" w:rsidRDefault="00A66152" w:rsidP="008E42C7">
            <w:pPr>
              <w:autoSpaceDE w:val="0"/>
              <w:autoSpaceDN w:val="0"/>
              <w:adjustRightInd w:val="0"/>
              <w:jc w:val="center"/>
              <w:rPr>
                <w:rFonts w:ascii="Arial" w:hAnsi="Arial" w:cs="Arial"/>
              </w:rPr>
            </w:pPr>
          </w:p>
        </w:tc>
        <w:tc>
          <w:tcPr>
            <w:tcW w:w="1371" w:type="dxa"/>
            <w:tcBorders>
              <w:top w:val="single" w:sz="6" w:space="0" w:color="auto"/>
              <w:left w:val="single" w:sz="6" w:space="0" w:color="auto"/>
              <w:bottom w:val="single" w:sz="6" w:space="0" w:color="auto"/>
              <w:right w:val="single" w:sz="6" w:space="0" w:color="auto"/>
            </w:tcBorders>
          </w:tcPr>
          <w:p w14:paraId="51B84B85" w14:textId="77777777" w:rsidR="00A66152" w:rsidRPr="001B6B04" w:rsidRDefault="00A66152" w:rsidP="008E42C7">
            <w:pPr>
              <w:autoSpaceDE w:val="0"/>
              <w:autoSpaceDN w:val="0"/>
              <w:adjustRightInd w:val="0"/>
              <w:jc w:val="center"/>
              <w:rPr>
                <w:rFonts w:ascii="Arial" w:hAnsi="Arial" w:cs="Arial"/>
              </w:rPr>
            </w:pPr>
          </w:p>
        </w:tc>
        <w:tc>
          <w:tcPr>
            <w:tcW w:w="1298" w:type="dxa"/>
            <w:tcBorders>
              <w:top w:val="single" w:sz="6" w:space="0" w:color="auto"/>
              <w:left w:val="single" w:sz="6" w:space="0" w:color="auto"/>
              <w:bottom w:val="single" w:sz="6" w:space="0" w:color="auto"/>
              <w:right w:val="single" w:sz="6" w:space="0" w:color="auto"/>
            </w:tcBorders>
          </w:tcPr>
          <w:p w14:paraId="7FFCEF60" w14:textId="77777777" w:rsidR="00A66152" w:rsidRPr="001B6B04" w:rsidRDefault="00A66152" w:rsidP="008E42C7">
            <w:pPr>
              <w:autoSpaceDE w:val="0"/>
              <w:autoSpaceDN w:val="0"/>
              <w:adjustRightInd w:val="0"/>
              <w:jc w:val="center"/>
              <w:rPr>
                <w:rFonts w:ascii="Arial" w:hAnsi="Arial" w:cs="Arial"/>
              </w:rPr>
            </w:pPr>
          </w:p>
        </w:tc>
      </w:tr>
    </w:tbl>
    <w:p w14:paraId="24AC4CF2" w14:textId="77777777" w:rsidR="00ED60BE" w:rsidRPr="001B6B04" w:rsidRDefault="00ED60BE" w:rsidP="005D3025">
      <w:pPr>
        <w:widowControl w:val="0"/>
        <w:tabs>
          <w:tab w:val="left" w:pos="644"/>
        </w:tabs>
        <w:autoSpaceDE w:val="0"/>
        <w:jc w:val="both"/>
        <w:rPr>
          <w:rFonts w:ascii="Arial" w:hAnsi="Arial" w:cs="Arial"/>
        </w:rPr>
      </w:pPr>
    </w:p>
    <w:p w14:paraId="2ED97205" w14:textId="77777777" w:rsidR="005D3025" w:rsidRPr="001B6B04" w:rsidRDefault="005D3025" w:rsidP="005D3025">
      <w:pPr>
        <w:widowControl w:val="0"/>
        <w:tabs>
          <w:tab w:val="left" w:pos="644"/>
        </w:tabs>
        <w:autoSpaceDE w:val="0"/>
        <w:jc w:val="both"/>
        <w:rPr>
          <w:rFonts w:ascii="Arial" w:hAnsi="Arial" w:cs="Arial"/>
        </w:rPr>
      </w:pPr>
    </w:p>
    <w:p w14:paraId="1F3524C7" w14:textId="3887B583" w:rsidR="00420880" w:rsidRPr="001B6B04" w:rsidRDefault="00420880" w:rsidP="001B6B04">
      <w:pPr>
        <w:spacing w:after="120"/>
        <w:jc w:val="both"/>
        <w:rPr>
          <w:rFonts w:ascii="Arial" w:hAnsi="Arial" w:cs="Arial"/>
          <w:sz w:val="22"/>
          <w:szCs w:val="22"/>
        </w:rPr>
      </w:pPr>
      <w:r w:rsidRPr="001B6B04">
        <w:rPr>
          <w:rFonts w:ascii="Arial" w:hAnsi="Arial" w:cs="Arial"/>
          <w:sz w:val="22"/>
          <w:szCs w:val="22"/>
        </w:rPr>
        <w:t xml:space="preserve">Oświadczamy, iż wskazany powyżej podmiot udostępniający zasoby, </w:t>
      </w:r>
      <w:r w:rsidR="00370734" w:rsidRPr="001B6B04">
        <w:rPr>
          <w:rFonts w:ascii="Arial" w:hAnsi="Arial" w:cs="Arial"/>
          <w:sz w:val="22"/>
          <w:szCs w:val="22"/>
        </w:rPr>
        <w:t xml:space="preserve">nie </w:t>
      </w:r>
      <w:r w:rsidRPr="001B6B04">
        <w:rPr>
          <w:rFonts w:ascii="Arial" w:hAnsi="Arial" w:cs="Arial"/>
          <w:sz w:val="22"/>
          <w:szCs w:val="22"/>
        </w:rPr>
        <w:t>kwalifikuje się jako podmiot wskazany w pkt 6.1.2.8. lit. a), b) lub c).</w:t>
      </w:r>
    </w:p>
    <w:p w14:paraId="66F7F15F" w14:textId="09806F29" w:rsidR="005D3025" w:rsidRPr="001B6B04" w:rsidRDefault="005D3025" w:rsidP="005D3025">
      <w:pPr>
        <w:jc w:val="both"/>
        <w:rPr>
          <w:rFonts w:ascii="Arial" w:hAnsi="Arial" w:cs="Arial"/>
          <w:sz w:val="22"/>
          <w:szCs w:val="22"/>
        </w:rPr>
      </w:pPr>
      <w:r w:rsidRPr="001B6B04">
        <w:rPr>
          <w:rFonts w:ascii="Arial" w:hAnsi="Arial" w:cs="Arial"/>
          <w:sz w:val="22"/>
          <w:szCs w:val="22"/>
        </w:rPr>
        <w:t>Na potwierdzenie przedstawiamy pisemne zobowiązanie wskazanych podmiotów do oddania nam do dyspozycji wyżej wymienionych zasobów na okres korzystania z nich przy wykonaniu zamówienia.</w:t>
      </w:r>
    </w:p>
    <w:p w14:paraId="50F3B542" w14:textId="77777777" w:rsidR="005D3025" w:rsidRPr="001B6B04" w:rsidRDefault="005D3025" w:rsidP="005D3025">
      <w:pPr>
        <w:pStyle w:val="Normalny1"/>
        <w:rPr>
          <w:rFonts w:ascii="Arial" w:hAnsi="Arial" w:cs="Arial"/>
          <w:b/>
          <w:color w:val="000000"/>
          <w:sz w:val="22"/>
          <w:szCs w:val="22"/>
        </w:rPr>
      </w:pPr>
    </w:p>
    <w:p w14:paraId="307D8676" w14:textId="77777777" w:rsidR="005D3025" w:rsidRPr="001B6B04" w:rsidRDefault="005D3025" w:rsidP="005D3025">
      <w:pPr>
        <w:pStyle w:val="Normalny1"/>
        <w:rPr>
          <w:rFonts w:ascii="Arial" w:hAnsi="Arial" w:cs="Arial"/>
          <w:b/>
          <w:color w:val="000000"/>
          <w:sz w:val="22"/>
          <w:szCs w:val="22"/>
        </w:rPr>
      </w:pPr>
    </w:p>
    <w:p w14:paraId="5A9C1C68" w14:textId="77777777" w:rsidR="005D3025" w:rsidRPr="001B6B04" w:rsidRDefault="005D3025" w:rsidP="005D3025">
      <w:pPr>
        <w:pStyle w:val="Normalny1"/>
        <w:rPr>
          <w:rFonts w:ascii="Arial" w:hAnsi="Arial" w:cs="Arial"/>
          <w:sz w:val="16"/>
          <w:szCs w:val="16"/>
        </w:rPr>
      </w:pPr>
      <w:r w:rsidRPr="001B6B04">
        <w:rPr>
          <w:rFonts w:ascii="Arial" w:hAnsi="Arial" w:cs="Arial"/>
          <w:sz w:val="22"/>
          <w:szCs w:val="22"/>
        </w:rPr>
        <w:t>……………</w:t>
      </w:r>
      <w:proofErr w:type="gramStart"/>
      <w:r w:rsidRPr="001B6B04">
        <w:rPr>
          <w:rFonts w:ascii="Arial" w:hAnsi="Arial" w:cs="Arial"/>
          <w:sz w:val="22"/>
          <w:szCs w:val="22"/>
        </w:rPr>
        <w:t>…….</w:t>
      </w:r>
      <w:proofErr w:type="gramEnd"/>
      <w:r w:rsidRPr="001B6B04">
        <w:rPr>
          <w:rFonts w:ascii="Arial" w:hAnsi="Arial" w:cs="Arial"/>
          <w:sz w:val="22"/>
          <w:szCs w:val="22"/>
        </w:rPr>
        <w:t>.dnia</w:t>
      </w:r>
      <w:r w:rsidRPr="001B6B04">
        <w:rPr>
          <w:rFonts w:ascii="Arial" w:hAnsi="Arial" w:cs="Arial"/>
          <w:sz w:val="16"/>
          <w:szCs w:val="16"/>
        </w:rPr>
        <w:t>…………………………</w:t>
      </w:r>
    </w:p>
    <w:p w14:paraId="31FA9CD2" w14:textId="77777777" w:rsidR="005D3025" w:rsidRPr="001B6B04" w:rsidRDefault="005D3025" w:rsidP="005D3025">
      <w:pPr>
        <w:pStyle w:val="Normalny1"/>
        <w:ind w:left="5040" w:firstLine="30"/>
        <w:rPr>
          <w:rFonts w:ascii="Arial" w:hAnsi="Arial" w:cs="Arial"/>
          <w:sz w:val="16"/>
          <w:szCs w:val="16"/>
        </w:rPr>
      </w:pPr>
      <w:r w:rsidRPr="001B6B04">
        <w:rPr>
          <w:rFonts w:ascii="Arial" w:hAnsi="Arial" w:cs="Arial"/>
          <w:sz w:val="16"/>
          <w:szCs w:val="16"/>
        </w:rPr>
        <w:t>…………………………………………………..…………..</w:t>
      </w:r>
    </w:p>
    <w:p w14:paraId="765EF25D" w14:textId="77777777" w:rsidR="005D3025" w:rsidRPr="001B6B04" w:rsidRDefault="005D3025" w:rsidP="005D3025">
      <w:pPr>
        <w:pStyle w:val="Normalny1"/>
        <w:ind w:left="5040" w:firstLine="30"/>
        <w:jc w:val="both"/>
        <w:rPr>
          <w:rFonts w:ascii="Arial" w:hAnsi="Arial" w:cs="Arial"/>
          <w:i/>
          <w:sz w:val="16"/>
          <w:szCs w:val="16"/>
        </w:rPr>
      </w:pPr>
      <w:r w:rsidRPr="001B6B04">
        <w:rPr>
          <w:rFonts w:ascii="Arial" w:hAnsi="Arial" w:cs="Arial"/>
          <w:i/>
          <w:sz w:val="16"/>
          <w:szCs w:val="16"/>
        </w:rPr>
        <w:t>Podpis(y) i pieczęć imienna osób uprawnionych do reprezentowania Wykonawcy. W przypadku oferty wspólnej – podpis pełnomocnika Wykonawców</w:t>
      </w:r>
    </w:p>
    <w:p w14:paraId="3384BDF7" w14:textId="6F6D47C3" w:rsidR="005D3025" w:rsidRPr="00FF34CB" w:rsidRDefault="005D3025" w:rsidP="000B161C">
      <w:pPr>
        <w:ind w:left="142" w:firstLine="142"/>
        <w:rPr>
          <w:rFonts w:ascii="Arial" w:hAnsi="Arial" w:cs="Arial"/>
          <w:b/>
          <w:sz w:val="22"/>
          <w:szCs w:val="22"/>
          <w:u w:val="single"/>
        </w:rPr>
      </w:pPr>
      <w:r w:rsidRPr="001B6B04">
        <w:rPr>
          <w:rFonts w:ascii="Arial" w:hAnsi="Arial" w:cs="Arial"/>
          <w:b/>
          <w:color w:val="000000"/>
          <w:sz w:val="16"/>
          <w:szCs w:val="16"/>
        </w:rPr>
        <w:br w:type="page"/>
      </w:r>
      <w:r w:rsidRPr="00FF34CB">
        <w:rPr>
          <w:rFonts w:ascii="Arial" w:hAnsi="Arial" w:cs="Arial"/>
          <w:b/>
          <w:color w:val="000000"/>
          <w:sz w:val="22"/>
          <w:szCs w:val="22"/>
          <w:u w:val="single"/>
        </w:rPr>
        <w:lastRenderedPageBreak/>
        <w:t xml:space="preserve">Załącznik nr </w:t>
      </w:r>
      <w:r w:rsidR="00026492" w:rsidRPr="00FF34CB">
        <w:rPr>
          <w:rFonts w:ascii="Arial" w:hAnsi="Arial" w:cs="Arial"/>
          <w:b/>
          <w:color w:val="000000"/>
          <w:sz w:val="22"/>
          <w:szCs w:val="22"/>
          <w:u w:val="single"/>
        </w:rPr>
        <w:t>5</w:t>
      </w:r>
      <w:r w:rsidRPr="00FF34CB">
        <w:rPr>
          <w:rFonts w:ascii="Arial" w:hAnsi="Arial" w:cs="Arial"/>
          <w:b/>
          <w:color w:val="000000"/>
          <w:sz w:val="22"/>
          <w:szCs w:val="22"/>
          <w:u w:val="single"/>
        </w:rPr>
        <w:t xml:space="preserve"> - </w:t>
      </w:r>
      <w:r w:rsidRPr="00FF34CB">
        <w:rPr>
          <w:rFonts w:ascii="Arial" w:hAnsi="Arial" w:cs="Arial"/>
          <w:b/>
          <w:sz w:val="22"/>
          <w:szCs w:val="22"/>
          <w:u w:val="single"/>
        </w:rPr>
        <w:t>Wzór 3C</w:t>
      </w:r>
      <w:r w:rsidR="009E6CF8" w:rsidRPr="00FF34CB">
        <w:rPr>
          <w:rFonts w:ascii="Arial" w:hAnsi="Arial" w:cs="Arial"/>
          <w:b/>
          <w:sz w:val="22"/>
          <w:szCs w:val="22"/>
          <w:u w:val="single"/>
        </w:rPr>
        <w:t xml:space="preserve"> </w:t>
      </w:r>
    </w:p>
    <w:p w14:paraId="06788107" w14:textId="77777777" w:rsidR="005D3025" w:rsidRPr="001B6B04" w:rsidRDefault="005D3025" w:rsidP="005D3025">
      <w:pPr>
        <w:rPr>
          <w:rFonts w:ascii="Arial" w:hAnsi="Arial" w:cs="Arial"/>
          <w:b/>
          <w:sz w:val="28"/>
          <w:szCs w:val="28"/>
        </w:rPr>
      </w:pPr>
    </w:p>
    <w:p w14:paraId="57FAAA48" w14:textId="77777777" w:rsidR="005D3025" w:rsidRPr="001B6B04" w:rsidRDefault="005D3025" w:rsidP="005D3025">
      <w:pPr>
        <w:ind w:firstLine="708"/>
        <w:rPr>
          <w:rFonts w:ascii="Arial" w:hAnsi="Arial" w:cs="Arial"/>
          <w:b/>
        </w:rPr>
      </w:pPr>
    </w:p>
    <w:p w14:paraId="6DF0BD72" w14:textId="0364E5E1" w:rsidR="005D3025" w:rsidRPr="001B6B04" w:rsidRDefault="005D3025" w:rsidP="005578DD">
      <w:pPr>
        <w:autoSpaceDE w:val="0"/>
        <w:jc w:val="right"/>
        <w:rPr>
          <w:rFonts w:ascii="Arial" w:hAnsi="Arial" w:cs="Arial"/>
          <w:bCs/>
        </w:rPr>
      </w:pPr>
      <w:proofErr w:type="gramStart"/>
      <w:r w:rsidRPr="001B6B04">
        <w:rPr>
          <w:rFonts w:ascii="Arial" w:hAnsi="Arial" w:cs="Arial"/>
          <w:bCs/>
        </w:rPr>
        <w:t xml:space="preserve">[  </w:t>
      </w:r>
      <w:proofErr w:type="gramEnd"/>
      <w:r w:rsidRPr="001B6B04">
        <w:rPr>
          <w:rFonts w:ascii="Arial" w:hAnsi="Arial" w:cs="Arial"/>
          <w:bCs/>
        </w:rPr>
        <w:t xml:space="preserve"> ] dnia </w:t>
      </w:r>
      <w:proofErr w:type="gramStart"/>
      <w:r w:rsidRPr="001B6B04">
        <w:rPr>
          <w:rFonts w:ascii="Arial" w:hAnsi="Arial" w:cs="Arial"/>
          <w:bCs/>
        </w:rPr>
        <w:t xml:space="preserve">[  </w:t>
      </w:r>
      <w:proofErr w:type="gramEnd"/>
      <w:r w:rsidRPr="001B6B04">
        <w:rPr>
          <w:rFonts w:ascii="Arial" w:hAnsi="Arial" w:cs="Arial"/>
          <w:bCs/>
        </w:rPr>
        <w:t xml:space="preserve"> ] 20</w:t>
      </w:r>
      <w:r w:rsidR="00C34491" w:rsidRPr="001B6B04">
        <w:rPr>
          <w:rFonts w:ascii="Arial" w:hAnsi="Arial" w:cs="Arial"/>
          <w:bCs/>
        </w:rPr>
        <w:t>2</w:t>
      </w:r>
      <w:r w:rsidR="00DF0918" w:rsidRPr="001B6B04">
        <w:rPr>
          <w:rFonts w:ascii="Arial" w:hAnsi="Arial" w:cs="Arial"/>
          <w:bCs/>
        </w:rPr>
        <w:t>5</w:t>
      </w:r>
      <w:r w:rsidRPr="001B6B04">
        <w:rPr>
          <w:rFonts w:ascii="Arial" w:hAnsi="Arial" w:cs="Arial"/>
          <w:bCs/>
        </w:rPr>
        <w:t xml:space="preserve"> r</w:t>
      </w:r>
    </w:p>
    <w:p w14:paraId="47A0A896" w14:textId="77777777" w:rsidR="005D3025" w:rsidRPr="001B6B04" w:rsidRDefault="005D3025" w:rsidP="005D3025">
      <w:pPr>
        <w:autoSpaceDE w:val="0"/>
        <w:rPr>
          <w:rFonts w:ascii="Arial" w:hAnsi="Arial" w:cs="Arial"/>
          <w:bCs/>
        </w:rPr>
      </w:pPr>
      <w:r w:rsidRPr="001B6B04">
        <w:rPr>
          <w:rFonts w:ascii="Arial" w:hAnsi="Arial" w:cs="Arial"/>
          <w:bCs/>
        </w:rPr>
        <w:t>…………………………………</w:t>
      </w:r>
    </w:p>
    <w:p w14:paraId="79706B2A" w14:textId="77777777" w:rsidR="005D3025" w:rsidRPr="001B6B04" w:rsidRDefault="005D3025" w:rsidP="005D3025">
      <w:pPr>
        <w:autoSpaceDE w:val="0"/>
        <w:jc w:val="right"/>
        <w:rPr>
          <w:rFonts w:ascii="Arial" w:hAnsi="Arial" w:cs="Arial"/>
          <w:bCs/>
        </w:rPr>
      </w:pPr>
    </w:p>
    <w:p w14:paraId="68CC20F1" w14:textId="77777777" w:rsidR="005D3025" w:rsidRPr="001B6B04" w:rsidRDefault="005D3025" w:rsidP="005D3025">
      <w:pPr>
        <w:autoSpaceDE w:val="0"/>
        <w:rPr>
          <w:rFonts w:ascii="Arial" w:hAnsi="Arial" w:cs="Arial"/>
          <w:bCs/>
        </w:rPr>
      </w:pPr>
      <w:r w:rsidRPr="001B6B04">
        <w:rPr>
          <w:rFonts w:ascii="Arial" w:hAnsi="Arial" w:cs="Arial"/>
          <w:bCs/>
        </w:rPr>
        <w:t>…………………………………</w:t>
      </w:r>
    </w:p>
    <w:p w14:paraId="7A18B2F6" w14:textId="77777777" w:rsidR="005D3025" w:rsidRPr="001B6B04" w:rsidRDefault="005D3025" w:rsidP="005D3025">
      <w:pPr>
        <w:autoSpaceDE w:val="0"/>
        <w:jc w:val="right"/>
        <w:rPr>
          <w:rFonts w:ascii="Arial" w:hAnsi="Arial" w:cs="Arial"/>
          <w:bCs/>
        </w:rPr>
      </w:pPr>
    </w:p>
    <w:p w14:paraId="20967969" w14:textId="77777777" w:rsidR="005D3025" w:rsidRPr="001B6B04" w:rsidRDefault="005D3025" w:rsidP="005D3025">
      <w:pPr>
        <w:autoSpaceDE w:val="0"/>
        <w:rPr>
          <w:rFonts w:ascii="Arial" w:hAnsi="Arial" w:cs="Arial"/>
          <w:bCs/>
        </w:rPr>
      </w:pPr>
      <w:r w:rsidRPr="001B6B04">
        <w:rPr>
          <w:rFonts w:ascii="Arial" w:hAnsi="Arial" w:cs="Arial"/>
          <w:bCs/>
        </w:rPr>
        <w:t>…………………………………</w:t>
      </w:r>
    </w:p>
    <w:p w14:paraId="47BC764E" w14:textId="77777777" w:rsidR="005D3025" w:rsidRPr="001B6B04" w:rsidRDefault="005D3025" w:rsidP="005D3025">
      <w:pPr>
        <w:autoSpaceDE w:val="0"/>
        <w:rPr>
          <w:rFonts w:ascii="Arial" w:hAnsi="Arial" w:cs="Arial"/>
          <w:bCs/>
        </w:rPr>
      </w:pPr>
      <w:r w:rsidRPr="001B6B04">
        <w:rPr>
          <w:rFonts w:ascii="Arial" w:hAnsi="Arial" w:cs="Arial"/>
          <w:bCs/>
        </w:rPr>
        <w:t>(nazwa i adres udostępniającego)</w:t>
      </w:r>
    </w:p>
    <w:p w14:paraId="24135AEA" w14:textId="77777777" w:rsidR="005D3025" w:rsidRPr="001B6B04" w:rsidRDefault="005D3025" w:rsidP="005D3025">
      <w:pPr>
        <w:autoSpaceDE w:val="0"/>
        <w:ind w:left="4962"/>
        <w:jc w:val="both"/>
        <w:rPr>
          <w:rFonts w:ascii="Arial" w:hAnsi="Arial" w:cs="Arial"/>
          <w:bCs/>
        </w:rPr>
      </w:pPr>
    </w:p>
    <w:p w14:paraId="15938EEA" w14:textId="77777777" w:rsidR="005D3025" w:rsidRPr="001B6B04" w:rsidRDefault="005D3025" w:rsidP="005D3025">
      <w:pPr>
        <w:autoSpaceDE w:val="0"/>
        <w:ind w:left="4962"/>
        <w:jc w:val="both"/>
        <w:rPr>
          <w:rFonts w:ascii="Arial" w:hAnsi="Arial" w:cs="Arial"/>
          <w:b/>
          <w:bCs/>
        </w:rPr>
      </w:pPr>
      <w:r w:rsidRPr="001B6B04">
        <w:rPr>
          <w:rFonts w:ascii="Arial" w:hAnsi="Arial" w:cs="Arial"/>
          <w:b/>
          <w:bCs/>
        </w:rPr>
        <w:t>[…]</w:t>
      </w:r>
    </w:p>
    <w:p w14:paraId="22018E20" w14:textId="50D39A31" w:rsidR="005D3025" w:rsidRPr="005578DD" w:rsidRDefault="005D3025" w:rsidP="005578DD">
      <w:pPr>
        <w:autoSpaceDE w:val="0"/>
        <w:ind w:left="4962"/>
        <w:jc w:val="both"/>
        <w:rPr>
          <w:rFonts w:ascii="Arial" w:hAnsi="Arial" w:cs="Arial"/>
          <w:b/>
          <w:bCs/>
        </w:rPr>
      </w:pPr>
      <w:r w:rsidRPr="001B6B04">
        <w:rPr>
          <w:rFonts w:ascii="Arial" w:hAnsi="Arial" w:cs="Arial"/>
          <w:b/>
          <w:bCs/>
        </w:rPr>
        <w:t>[…]</w:t>
      </w:r>
    </w:p>
    <w:p w14:paraId="30B6303A" w14:textId="77777777" w:rsidR="005D3025" w:rsidRPr="001B6B04" w:rsidRDefault="005D3025" w:rsidP="005D3025">
      <w:pPr>
        <w:autoSpaceDE w:val="0"/>
        <w:ind w:left="4962"/>
        <w:jc w:val="both"/>
        <w:rPr>
          <w:rFonts w:ascii="Arial" w:hAnsi="Arial" w:cs="Arial"/>
          <w:bCs/>
        </w:rPr>
      </w:pPr>
    </w:p>
    <w:p w14:paraId="5864E94D" w14:textId="77777777" w:rsidR="005D3025" w:rsidRPr="001B6B04" w:rsidRDefault="005D3025" w:rsidP="005D3025">
      <w:pPr>
        <w:autoSpaceDE w:val="0"/>
        <w:jc w:val="center"/>
        <w:rPr>
          <w:rFonts w:ascii="Arial" w:hAnsi="Arial" w:cs="Arial"/>
          <w:b/>
          <w:bCs/>
        </w:rPr>
      </w:pPr>
      <w:r w:rsidRPr="001B6B04">
        <w:rPr>
          <w:rFonts w:ascii="Arial" w:hAnsi="Arial" w:cs="Arial"/>
          <w:b/>
          <w:bCs/>
        </w:rPr>
        <w:t>ZOBOWIĄZANIE DO ODDANIA DO DYSPOZYCJI NIEZBĘDNYCH ZASOBÓW</w:t>
      </w:r>
    </w:p>
    <w:p w14:paraId="32570CB6" w14:textId="77777777" w:rsidR="005D3025" w:rsidRPr="001B6B04" w:rsidRDefault="005D3025" w:rsidP="005D3025">
      <w:pPr>
        <w:autoSpaceDE w:val="0"/>
        <w:jc w:val="center"/>
        <w:rPr>
          <w:rFonts w:ascii="Arial" w:hAnsi="Arial" w:cs="Arial"/>
          <w:b/>
          <w:bCs/>
        </w:rPr>
      </w:pPr>
      <w:r w:rsidRPr="001B6B04">
        <w:rPr>
          <w:rFonts w:ascii="Arial" w:hAnsi="Arial" w:cs="Arial"/>
          <w:b/>
          <w:bCs/>
        </w:rPr>
        <w:t>NA OKRES KORZYSTANIA Z NICH PRZY WYKONYWANIU ZAMÓWIENIA</w:t>
      </w:r>
    </w:p>
    <w:p w14:paraId="508F5E82" w14:textId="77777777" w:rsidR="005D3025" w:rsidRPr="001B6B04" w:rsidRDefault="005D3025" w:rsidP="005D3025">
      <w:pPr>
        <w:autoSpaceDE w:val="0"/>
        <w:rPr>
          <w:rFonts w:ascii="Arial" w:hAnsi="Arial" w:cs="Arial"/>
        </w:rPr>
      </w:pPr>
    </w:p>
    <w:p w14:paraId="27298A81" w14:textId="77777777" w:rsidR="005D3025" w:rsidRPr="001B6B04" w:rsidRDefault="005D3025" w:rsidP="005D3025">
      <w:pPr>
        <w:autoSpaceDE w:val="0"/>
        <w:rPr>
          <w:rFonts w:ascii="Arial" w:hAnsi="Arial" w:cs="Arial"/>
        </w:rPr>
      </w:pPr>
    </w:p>
    <w:p w14:paraId="7FB33234" w14:textId="77777777" w:rsidR="005D3025" w:rsidRPr="001B6B04" w:rsidRDefault="005D3025" w:rsidP="005D3025">
      <w:pPr>
        <w:autoSpaceDE w:val="0"/>
        <w:rPr>
          <w:rFonts w:ascii="Arial" w:hAnsi="Arial" w:cs="Arial"/>
        </w:rPr>
      </w:pPr>
      <w:r w:rsidRPr="001B6B04">
        <w:rPr>
          <w:rFonts w:ascii="Arial" w:hAnsi="Arial" w:cs="Arial"/>
          <w:b/>
        </w:rPr>
        <w:t xml:space="preserve">Ja/My niżej podpisani działający w imieniu Firmy: </w:t>
      </w:r>
      <w:r w:rsidRPr="001B6B04">
        <w:rPr>
          <w:rFonts w:ascii="Arial" w:hAnsi="Arial" w:cs="Arial"/>
        </w:rPr>
        <w:t>………………………………………………………………………………………………</w:t>
      </w:r>
    </w:p>
    <w:p w14:paraId="1899EFB3" w14:textId="77777777" w:rsidR="005D3025" w:rsidRPr="001B6B04" w:rsidRDefault="005D3025" w:rsidP="005D3025">
      <w:pPr>
        <w:autoSpaceDE w:val="0"/>
        <w:rPr>
          <w:rFonts w:ascii="Arial" w:hAnsi="Arial" w:cs="Arial"/>
        </w:rPr>
      </w:pPr>
      <w:r w:rsidRPr="001B6B04">
        <w:rPr>
          <w:rFonts w:ascii="Arial" w:hAnsi="Arial" w:cs="Arial"/>
        </w:rPr>
        <w:t>………………………………………………………………………………………………</w:t>
      </w:r>
    </w:p>
    <w:p w14:paraId="648D74C6" w14:textId="77777777" w:rsidR="005D3025" w:rsidRPr="001B6B04" w:rsidRDefault="005D3025" w:rsidP="005D3025">
      <w:pPr>
        <w:autoSpaceDE w:val="0"/>
        <w:jc w:val="center"/>
        <w:rPr>
          <w:rFonts w:ascii="Arial" w:hAnsi="Arial" w:cs="Arial"/>
        </w:rPr>
      </w:pPr>
      <w:r w:rsidRPr="001B6B04">
        <w:rPr>
          <w:rFonts w:ascii="Arial" w:hAnsi="Arial" w:cs="Arial"/>
        </w:rPr>
        <w:t>(imię i nazwisko osoby oddającej do dyspozycji Wykonawcy zasoby)</w:t>
      </w:r>
    </w:p>
    <w:p w14:paraId="21C5CC76" w14:textId="77777777" w:rsidR="005D3025" w:rsidRPr="001B6B04" w:rsidRDefault="005D3025" w:rsidP="005D3025">
      <w:pPr>
        <w:autoSpaceDE w:val="0"/>
        <w:rPr>
          <w:rFonts w:ascii="Arial" w:hAnsi="Arial" w:cs="Arial"/>
          <w:b/>
          <w:bCs/>
        </w:rPr>
      </w:pPr>
    </w:p>
    <w:p w14:paraId="3C41A05C" w14:textId="77777777" w:rsidR="005D3025" w:rsidRPr="001B6B04" w:rsidRDefault="005D3025" w:rsidP="005D3025">
      <w:pPr>
        <w:autoSpaceDE w:val="0"/>
        <w:rPr>
          <w:rFonts w:ascii="Arial" w:hAnsi="Arial" w:cs="Arial"/>
          <w:b/>
          <w:bCs/>
        </w:rPr>
      </w:pPr>
      <w:r w:rsidRPr="001B6B04">
        <w:rPr>
          <w:rFonts w:ascii="Arial" w:hAnsi="Arial" w:cs="Arial"/>
          <w:b/>
          <w:bCs/>
        </w:rPr>
        <w:t>zobowiązuję/my się do oddania na rzecz</w:t>
      </w:r>
    </w:p>
    <w:p w14:paraId="3CB1CCED" w14:textId="77777777" w:rsidR="005D3025" w:rsidRPr="001B6B04" w:rsidRDefault="005D3025" w:rsidP="005D3025">
      <w:pPr>
        <w:autoSpaceDE w:val="0"/>
        <w:ind w:firstLine="330"/>
        <w:rPr>
          <w:rFonts w:ascii="Arial" w:hAnsi="Arial" w:cs="Arial"/>
        </w:rPr>
      </w:pPr>
      <w:r w:rsidRPr="001B6B04">
        <w:rPr>
          <w:rFonts w:ascii="Arial" w:hAnsi="Arial" w:cs="Arial"/>
        </w:rPr>
        <w:t>………………………………………………………………………………………………</w:t>
      </w:r>
    </w:p>
    <w:p w14:paraId="0C0F8255" w14:textId="77777777" w:rsidR="005D3025" w:rsidRPr="001B6B04" w:rsidRDefault="005D3025" w:rsidP="005D3025">
      <w:pPr>
        <w:autoSpaceDE w:val="0"/>
        <w:ind w:firstLine="330"/>
        <w:rPr>
          <w:rFonts w:ascii="Arial" w:hAnsi="Arial" w:cs="Arial"/>
        </w:rPr>
      </w:pPr>
      <w:r w:rsidRPr="001B6B04">
        <w:rPr>
          <w:rFonts w:ascii="Arial" w:hAnsi="Arial" w:cs="Arial"/>
        </w:rPr>
        <w:t>………………………………………………………………………………………………</w:t>
      </w:r>
    </w:p>
    <w:p w14:paraId="4A07AF60" w14:textId="77777777" w:rsidR="005D3025" w:rsidRPr="001B6B04" w:rsidRDefault="005D3025" w:rsidP="005D3025">
      <w:pPr>
        <w:autoSpaceDE w:val="0"/>
        <w:jc w:val="center"/>
        <w:rPr>
          <w:rFonts w:ascii="Arial" w:hAnsi="Arial" w:cs="Arial"/>
        </w:rPr>
      </w:pPr>
      <w:r w:rsidRPr="001B6B04">
        <w:rPr>
          <w:rFonts w:ascii="Arial" w:hAnsi="Arial" w:cs="Arial"/>
        </w:rPr>
        <w:t>(nazwa i adres Wykonawcy, któremu inny podmiot oddaje do dyspozycji zasoby)</w:t>
      </w:r>
    </w:p>
    <w:p w14:paraId="23DFCE11" w14:textId="77777777" w:rsidR="005D3025" w:rsidRPr="001B6B04" w:rsidRDefault="005D3025" w:rsidP="005D3025">
      <w:pPr>
        <w:autoSpaceDE w:val="0"/>
        <w:rPr>
          <w:rFonts w:ascii="Arial" w:hAnsi="Arial" w:cs="Arial"/>
          <w:b/>
          <w:bCs/>
        </w:rPr>
      </w:pPr>
    </w:p>
    <w:p w14:paraId="5BF133FF" w14:textId="77777777" w:rsidR="005D3025" w:rsidRPr="001B6B04" w:rsidRDefault="005D3025" w:rsidP="005D3025">
      <w:pPr>
        <w:autoSpaceDE w:val="0"/>
        <w:jc w:val="both"/>
        <w:rPr>
          <w:rFonts w:ascii="Arial" w:hAnsi="Arial" w:cs="Arial"/>
          <w:b/>
          <w:bCs/>
        </w:rPr>
      </w:pPr>
      <w:r w:rsidRPr="001B6B04">
        <w:rPr>
          <w:rFonts w:ascii="Arial" w:hAnsi="Arial" w:cs="Arial"/>
          <w:b/>
          <w:bCs/>
        </w:rPr>
        <w:t>następujących zasobów, tj.:</w:t>
      </w:r>
    </w:p>
    <w:p w14:paraId="4F64A4F6" w14:textId="77777777" w:rsidR="005D3025" w:rsidRPr="001B6B04" w:rsidRDefault="005D3025" w:rsidP="005D3025">
      <w:pPr>
        <w:autoSpaceDE w:val="0"/>
        <w:ind w:firstLine="330"/>
        <w:rPr>
          <w:rFonts w:ascii="Arial" w:hAnsi="Arial" w:cs="Arial"/>
        </w:rPr>
      </w:pPr>
      <w:r w:rsidRPr="001B6B04">
        <w:rPr>
          <w:rFonts w:ascii="Arial" w:hAnsi="Arial" w:cs="Arial"/>
        </w:rPr>
        <w:t>………………………………………………………………………….................................</w:t>
      </w:r>
    </w:p>
    <w:p w14:paraId="63195DB6" w14:textId="77777777" w:rsidR="005D3025" w:rsidRPr="001B6B04" w:rsidRDefault="005D3025" w:rsidP="005D3025">
      <w:pPr>
        <w:autoSpaceDE w:val="0"/>
        <w:ind w:firstLine="330"/>
        <w:rPr>
          <w:rFonts w:ascii="Arial" w:hAnsi="Arial" w:cs="Arial"/>
        </w:rPr>
      </w:pPr>
      <w:r w:rsidRPr="001B6B04">
        <w:rPr>
          <w:rFonts w:ascii="Arial" w:hAnsi="Arial" w:cs="Arial"/>
        </w:rPr>
        <w:t>………………………………………………………………………….................................</w:t>
      </w:r>
    </w:p>
    <w:p w14:paraId="5F2D01FB" w14:textId="57DF16CD" w:rsidR="005D3025" w:rsidRPr="001B6B04" w:rsidRDefault="005D3025" w:rsidP="005D3025">
      <w:pPr>
        <w:autoSpaceDE w:val="0"/>
        <w:jc w:val="both"/>
        <w:rPr>
          <w:rFonts w:ascii="Arial" w:hAnsi="Arial" w:cs="Arial"/>
        </w:rPr>
      </w:pPr>
      <w:r w:rsidRPr="001B6B04">
        <w:rPr>
          <w:rFonts w:ascii="Arial" w:hAnsi="Arial" w:cs="Arial"/>
        </w:rPr>
        <w:t>(rodzaj udostępnianych zasobów: wiedza i doświadczenie, i/lub potencjał techniczny i/lub osoby zdolne do wykonania zamówienia*).</w:t>
      </w:r>
    </w:p>
    <w:p w14:paraId="5CB1E57B" w14:textId="77777777" w:rsidR="005D3025" w:rsidRPr="001B6B04" w:rsidRDefault="005D3025" w:rsidP="005D3025">
      <w:pPr>
        <w:autoSpaceDE w:val="0"/>
        <w:rPr>
          <w:rFonts w:ascii="Arial" w:hAnsi="Arial" w:cs="Arial"/>
        </w:rPr>
      </w:pPr>
    </w:p>
    <w:p w14:paraId="2FBD7DB8" w14:textId="77777777" w:rsidR="005D3025" w:rsidRPr="001B6B04" w:rsidRDefault="005D3025" w:rsidP="005D3025">
      <w:pPr>
        <w:autoSpaceDE w:val="0"/>
        <w:rPr>
          <w:rFonts w:ascii="Arial" w:hAnsi="Arial" w:cs="Arial"/>
          <w:b/>
        </w:rPr>
      </w:pPr>
      <w:r w:rsidRPr="001B6B04">
        <w:rPr>
          <w:rFonts w:ascii="Arial" w:hAnsi="Arial" w:cs="Arial"/>
          <w:b/>
        </w:rPr>
        <w:t>UWAGA!</w:t>
      </w:r>
    </w:p>
    <w:p w14:paraId="138CD41D" w14:textId="185D1A6C" w:rsidR="005D3025" w:rsidRPr="001B6B04" w:rsidRDefault="005D3025" w:rsidP="00E86C93">
      <w:pPr>
        <w:numPr>
          <w:ilvl w:val="3"/>
          <w:numId w:val="36"/>
        </w:numPr>
        <w:tabs>
          <w:tab w:val="left" w:pos="720"/>
        </w:tabs>
        <w:suppressAutoHyphens/>
        <w:autoSpaceDE w:val="0"/>
        <w:ind w:left="720"/>
        <w:jc w:val="both"/>
        <w:rPr>
          <w:rFonts w:ascii="Arial" w:hAnsi="Arial" w:cs="Arial"/>
          <w:sz w:val="17"/>
          <w:szCs w:val="17"/>
          <w:u w:val="single"/>
        </w:rPr>
      </w:pPr>
      <w:r w:rsidRPr="001B6B04">
        <w:rPr>
          <w:rFonts w:ascii="Arial" w:hAnsi="Arial" w:cs="Arial"/>
          <w:sz w:val="17"/>
          <w:szCs w:val="17"/>
        </w:rPr>
        <w:t xml:space="preserve">w przypadku udostępniania </w:t>
      </w:r>
      <w:r w:rsidR="006F4CFE" w:rsidRPr="001B6B04">
        <w:rPr>
          <w:rFonts w:ascii="Arial" w:hAnsi="Arial" w:cs="Arial"/>
          <w:sz w:val="17"/>
          <w:szCs w:val="17"/>
        </w:rPr>
        <w:t>osób,</w:t>
      </w:r>
      <w:r w:rsidRPr="001B6B04">
        <w:rPr>
          <w:rFonts w:ascii="Arial" w:hAnsi="Arial" w:cs="Arial"/>
          <w:sz w:val="17"/>
          <w:szCs w:val="17"/>
        </w:rPr>
        <w:t xml:space="preserve"> które będą uczestniczyć w wykonywaniu zamówienia należy wpisać: </w:t>
      </w:r>
      <w:r w:rsidRPr="001B6B04">
        <w:rPr>
          <w:rFonts w:ascii="Arial" w:hAnsi="Arial" w:cs="Arial"/>
          <w:sz w:val="17"/>
          <w:szCs w:val="17"/>
          <w:u w:val="single"/>
        </w:rPr>
        <w:t>osoby zdolne do wykonania zamówienia,</w:t>
      </w:r>
    </w:p>
    <w:p w14:paraId="1CB20EF7" w14:textId="77777777" w:rsidR="005D3025" w:rsidRPr="001B6B04" w:rsidRDefault="005D3025" w:rsidP="00E86C93">
      <w:pPr>
        <w:numPr>
          <w:ilvl w:val="3"/>
          <w:numId w:val="36"/>
        </w:numPr>
        <w:tabs>
          <w:tab w:val="left" w:pos="720"/>
        </w:tabs>
        <w:suppressAutoHyphens/>
        <w:autoSpaceDE w:val="0"/>
        <w:ind w:left="720"/>
        <w:jc w:val="both"/>
        <w:rPr>
          <w:rFonts w:ascii="Arial" w:hAnsi="Arial" w:cs="Arial"/>
          <w:sz w:val="17"/>
          <w:szCs w:val="17"/>
          <w:u w:val="single"/>
        </w:rPr>
      </w:pPr>
      <w:r w:rsidRPr="001B6B04">
        <w:rPr>
          <w:rFonts w:ascii="Arial" w:hAnsi="Arial" w:cs="Arial"/>
          <w:sz w:val="17"/>
          <w:szCs w:val="17"/>
        </w:rPr>
        <w:t xml:space="preserve"> w przypadku udostępniania doświadczenia tj. zrealizowanych robót budowlanych, należy wpisać: </w:t>
      </w:r>
      <w:r w:rsidRPr="001B6B04">
        <w:rPr>
          <w:rFonts w:ascii="Arial" w:hAnsi="Arial" w:cs="Arial"/>
          <w:sz w:val="17"/>
          <w:szCs w:val="17"/>
          <w:u w:val="single"/>
        </w:rPr>
        <w:t>wiedza i doświadczenie,</w:t>
      </w:r>
    </w:p>
    <w:p w14:paraId="75F4D692" w14:textId="77777777" w:rsidR="005D3025" w:rsidRPr="001B6B04" w:rsidRDefault="005D3025" w:rsidP="00E86C93">
      <w:pPr>
        <w:numPr>
          <w:ilvl w:val="3"/>
          <w:numId w:val="36"/>
        </w:numPr>
        <w:tabs>
          <w:tab w:val="left" w:pos="720"/>
        </w:tabs>
        <w:suppressAutoHyphens/>
        <w:autoSpaceDE w:val="0"/>
        <w:ind w:left="720"/>
        <w:jc w:val="both"/>
        <w:rPr>
          <w:rFonts w:ascii="Arial" w:hAnsi="Arial" w:cs="Arial"/>
          <w:sz w:val="17"/>
          <w:szCs w:val="17"/>
          <w:u w:val="single"/>
        </w:rPr>
      </w:pPr>
      <w:r w:rsidRPr="001B6B04">
        <w:rPr>
          <w:rFonts w:ascii="Arial" w:hAnsi="Arial" w:cs="Arial"/>
          <w:sz w:val="17"/>
          <w:szCs w:val="17"/>
        </w:rPr>
        <w:t>w przypadku udostępniania potencjału technicznego i/lub osób zdolnych należy wpisać: potencjał techniczny i osoby dedykowane do wykonania zamówienia</w:t>
      </w:r>
      <w:r w:rsidRPr="001B6B04">
        <w:rPr>
          <w:rFonts w:ascii="Arial" w:hAnsi="Arial" w:cs="Arial"/>
          <w:sz w:val="17"/>
          <w:szCs w:val="17"/>
          <w:u w:val="single"/>
        </w:rPr>
        <w:t>.</w:t>
      </w:r>
    </w:p>
    <w:p w14:paraId="4CD88BC2" w14:textId="77777777" w:rsidR="005D3025" w:rsidRPr="001B6B04" w:rsidRDefault="005D3025" w:rsidP="005D3025">
      <w:pPr>
        <w:tabs>
          <w:tab w:val="left" w:pos="720"/>
        </w:tabs>
        <w:autoSpaceDE w:val="0"/>
        <w:ind w:left="720" w:hanging="360"/>
        <w:rPr>
          <w:rFonts w:ascii="Arial" w:hAnsi="Arial" w:cs="Arial"/>
          <w:sz w:val="16"/>
          <w:szCs w:val="16"/>
          <w:u w:val="single"/>
        </w:rPr>
      </w:pPr>
    </w:p>
    <w:p w14:paraId="2A7680E6" w14:textId="77777777" w:rsidR="005D3025" w:rsidRPr="001B6B04" w:rsidRDefault="005D3025" w:rsidP="005D3025">
      <w:pPr>
        <w:autoSpaceDE w:val="0"/>
        <w:rPr>
          <w:rFonts w:ascii="Arial" w:hAnsi="Arial" w:cs="Arial"/>
          <w:b/>
          <w:bCs/>
        </w:rPr>
      </w:pPr>
      <w:r w:rsidRPr="001B6B04">
        <w:rPr>
          <w:rFonts w:ascii="Arial" w:hAnsi="Arial" w:cs="Arial"/>
          <w:b/>
          <w:bCs/>
        </w:rPr>
        <w:t>w zakresie:</w:t>
      </w:r>
    </w:p>
    <w:p w14:paraId="1F3BAEDB" w14:textId="77777777" w:rsidR="005D3025" w:rsidRPr="001B6B04" w:rsidRDefault="005D3025" w:rsidP="005D3025">
      <w:pPr>
        <w:autoSpaceDE w:val="0"/>
        <w:rPr>
          <w:rFonts w:ascii="Arial" w:hAnsi="Arial" w:cs="Arial"/>
        </w:rPr>
      </w:pPr>
      <w:r w:rsidRPr="001B6B04">
        <w:rPr>
          <w:rFonts w:ascii="Arial" w:hAnsi="Arial" w:cs="Arial"/>
        </w:rPr>
        <w:t>…………………………..…………………………………………………………………….....</w:t>
      </w:r>
    </w:p>
    <w:p w14:paraId="4FAFBCFB" w14:textId="77777777" w:rsidR="005D3025" w:rsidRPr="001B6B04" w:rsidRDefault="005D3025" w:rsidP="005D3025">
      <w:pPr>
        <w:autoSpaceDE w:val="0"/>
        <w:jc w:val="center"/>
        <w:rPr>
          <w:rFonts w:ascii="Arial" w:hAnsi="Arial" w:cs="Arial"/>
        </w:rPr>
      </w:pPr>
      <w:r w:rsidRPr="001B6B04">
        <w:rPr>
          <w:rFonts w:ascii="Arial" w:hAnsi="Arial" w:cs="Arial"/>
        </w:rPr>
        <w:t>(wskazać rodzaj i zakres powierzonych do wykonania czynności lub zadań)</w:t>
      </w:r>
    </w:p>
    <w:p w14:paraId="23F1D695" w14:textId="77777777" w:rsidR="005D3025" w:rsidRPr="001B6B04" w:rsidRDefault="005D3025" w:rsidP="005D3025">
      <w:pPr>
        <w:autoSpaceDE w:val="0"/>
        <w:rPr>
          <w:rFonts w:ascii="Arial" w:hAnsi="Arial" w:cs="Arial"/>
          <w:b/>
          <w:bCs/>
        </w:rPr>
      </w:pPr>
    </w:p>
    <w:p w14:paraId="3F44C1AB" w14:textId="77777777" w:rsidR="00DF6811" w:rsidRPr="00DF6811" w:rsidRDefault="005D3025" w:rsidP="00DF6811">
      <w:pPr>
        <w:autoSpaceDE w:val="0"/>
        <w:jc w:val="both"/>
        <w:rPr>
          <w:rFonts w:ascii="Arial" w:hAnsi="Arial" w:cs="Arial"/>
          <w:b/>
        </w:rPr>
      </w:pPr>
      <w:r w:rsidRPr="001B6B04">
        <w:rPr>
          <w:rFonts w:ascii="Arial" w:hAnsi="Arial" w:cs="Arial"/>
          <w:b/>
          <w:bCs/>
        </w:rPr>
        <w:t xml:space="preserve">do realizacji zamówienia pod nazwą: </w:t>
      </w:r>
    </w:p>
    <w:p w14:paraId="4D027FA4" w14:textId="6CCBE3CC" w:rsidR="005D3025" w:rsidRPr="006F4CFE" w:rsidRDefault="004158A6" w:rsidP="006F4CFE">
      <w:pPr>
        <w:autoSpaceDE w:val="0"/>
        <w:jc w:val="both"/>
        <w:rPr>
          <w:rFonts w:ascii="Arial" w:hAnsi="Arial" w:cs="Arial"/>
          <w:b/>
          <w:bCs/>
        </w:rPr>
      </w:pPr>
      <w:r w:rsidRPr="004158A6">
        <w:rPr>
          <w:rFonts w:ascii="Arial" w:hAnsi="Arial" w:cs="Arial"/>
          <w:b/>
          <w:bCs/>
        </w:rPr>
        <w:t>„</w:t>
      </w:r>
      <w:r w:rsidR="007B6C5B" w:rsidRPr="007B6C5B">
        <w:rPr>
          <w:rFonts w:ascii="Arial" w:hAnsi="Arial" w:cs="Arial"/>
          <w:b/>
          <w:bCs/>
        </w:rPr>
        <w:t xml:space="preserve">Modernizacja zbiorników przy kotłowych paliwa w </w:t>
      </w:r>
      <w:proofErr w:type="spellStart"/>
      <w:r w:rsidR="007B6C5B" w:rsidRPr="007B6C5B">
        <w:rPr>
          <w:rFonts w:ascii="Arial" w:hAnsi="Arial" w:cs="Arial"/>
          <w:b/>
          <w:bCs/>
        </w:rPr>
        <w:t>ResInvest</w:t>
      </w:r>
      <w:proofErr w:type="spellEnd"/>
      <w:r w:rsidR="007B6C5B" w:rsidRPr="007B6C5B">
        <w:rPr>
          <w:rFonts w:ascii="Arial" w:hAnsi="Arial" w:cs="Arial"/>
          <w:b/>
          <w:bCs/>
        </w:rPr>
        <w:t xml:space="preserve"> Energy Chorzów S.A.</w:t>
      </w:r>
      <w:r w:rsidRPr="004158A6">
        <w:rPr>
          <w:rFonts w:ascii="Arial" w:hAnsi="Arial" w:cs="Arial"/>
          <w:b/>
          <w:bCs/>
        </w:rPr>
        <w:t>”</w:t>
      </w:r>
      <w:r w:rsidR="00277F31">
        <w:rPr>
          <w:rFonts w:ascii="Arial" w:hAnsi="Arial" w:cs="Arial"/>
          <w:b/>
          <w:bCs/>
        </w:rPr>
        <w:t xml:space="preserve"> </w:t>
      </w:r>
      <w:r w:rsidR="005D3025" w:rsidRPr="001B6B04">
        <w:rPr>
          <w:rFonts w:ascii="Arial" w:hAnsi="Arial" w:cs="Arial"/>
          <w:b/>
          <w:bCs/>
        </w:rPr>
        <w:t xml:space="preserve">na okres </w:t>
      </w:r>
      <w:r w:rsidR="005D3025" w:rsidRPr="001B6B04">
        <w:rPr>
          <w:rFonts w:ascii="Arial" w:hAnsi="Arial" w:cs="Arial"/>
          <w:b/>
        </w:rPr>
        <w:t>korzystania z nich przy wykonywaniu zamówienia zgodnie z umową zawartą przez wskazanego powyżej Wykonawcę z Zamawiającym – […]  z siedzibą w […].</w:t>
      </w:r>
    </w:p>
    <w:p w14:paraId="73E783E7" w14:textId="77777777" w:rsidR="005D3025" w:rsidRPr="001B6B04" w:rsidRDefault="005D3025" w:rsidP="005D3025">
      <w:pPr>
        <w:autoSpaceDE w:val="0"/>
        <w:rPr>
          <w:rFonts w:ascii="Arial" w:hAnsi="Arial" w:cs="Arial"/>
        </w:rPr>
      </w:pPr>
    </w:p>
    <w:p w14:paraId="13BC2025" w14:textId="20FF762A" w:rsidR="005D3025" w:rsidRPr="001B6B04" w:rsidRDefault="005D3025" w:rsidP="005D3025">
      <w:pPr>
        <w:autoSpaceDE w:val="0"/>
        <w:spacing w:after="120"/>
        <w:jc w:val="both"/>
        <w:rPr>
          <w:rFonts w:ascii="Arial" w:hAnsi="Arial" w:cs="Arial"/>
          <w:b/>
        </w:rPr>
      </w:pPr>
      <w:r w:rsidRPr="001B6B04">
        <w:rPr>
          <w:rFonts w:ascii="Arial" w:hAnsi="Arial" w:cs="Arial"/>
          <w:b/>
        </w:rPr>
        <w:t xml:space="preserve">Oświadczamy, że </w:t>
      </w:r>
      <w:r w:rsidRPr="001B6B04">
        <w:rPr>
          <w:rFonts w:ascii="Arial" w:hAnsi="Arial" w:cs="Arial"/>
        </w:rPr>
        <w:t>będziemy uczestniczyć / nie uczestniczymy</w:t>
      </w:r>
      <w:r w:rsidR="005578DD" w:rsidRPr="001B6B04">
        <w:rPr>
          <w:rFonts w:ascii="Arial" w:hAnsi="Arial" w:cs="Arial"/>
        </w:rPr>
        <w:t>* w</w:t>
      </w:r>
      <w:r w:rsidRPr="001B6B04">
        <w:rPr>
          <w:rFonts w:ascii="Arial" w:hAnsi="Arial" w:cs="Arial"/>
        </w:rPr>
        <w:t xml:space="preserve"> wykonaniu zamówienia.</w:t>
      </w:r>
    </w:p>
    <w:p w14:paraId="3329DC39" w14:textId="77777777" w:rsidR="005D3025" w:rsidRPr="001B6B04" w:rsidRDefault="005D3025" w:rsidP="005D3025">
      <w:pPr>
        <w:autoSpaceDE w:val="0"/>
        <w:rPr>
          <w:rFonts w:ascii="Arial" w:hAnsi="Arial" w:cs="Arial"/>
          <w:b/>
        </w:rPr>
      </w:pPr>
      <w:r w:rsidRPr="001B6B04">
        <w:rPr>
          <w:rFonts w:ascii="Arial" w:hAnsi="Arial" w:cs="Arial"/>
          <w:b/>
        </w:rPr>
        <w:t>UWAGA!</w:t>
      </w:r>
    </w:p>
    <w:p w14:paraId="67F233B2" w14:textId="3F9C1877" w:rsidR="005D3025" w:rsidRPr="001B6B04" w:rsidRDefault="005D3025" w:rsidP="005D3025">
      <w:pPr>
        <w:autoSpaceDE w:val="0"/>
        <w:ind w:left="426" w:hanging="426"/>
        <w:jc w:val="both"/>
        <w:rPr>
          <w:rFonts w:ascii="Arial" w:hAnsi="Arial" w:cs="Arial"/>
          <w:sz w:val="17"/>
          <w:szCs w:val="17"/>
        </w:rPr>
      </w:pPr>
      <w:r w:rsidRPr="001B6B04">
        <w:rPr>
          <w:rFonts w:ascii="Arial" w:hAnsi="Arial" w:cs="Arial"/>
          <w:sz w:val="17"/>
          <w:szCs w:val="17"/>
        </w:rPr>
        <w:t>1.</w:t>
      </w:r>
      <w:r w:rsidRPr="001B6B04">
        <w:rPr>
          <w:rFonts w:ascii="Arial" w:hAnsi="Arial" w:cs="Arial"/>
          <w:sz w:val="17"/>
          <w:szCs w:val="17"/>
        </w:rPr>
        <w:tab/>
        <w:t xml:space="preserve">Jeśli podmiot udostępniający zasoby oświadcza, że zobowiązuje się oddać do dyspozycji Wykonawcy jedynie </w:t>
      </w:r>
      <w:r w:rsidR="00756F5C" w:rsidRPr="001B6B04">
        <w:rPr>
          <w:rFonts w:ascii="Arial" w:hAnsi="Arial" w:cs="Arial"/>
          <w:sz w:val="17"/>
          <w:szCs w:val="17"/>
        </w:rPr>
        <w:t xml:space="preserve">zasoby ekonomiczne i finansowe może zaznaczyć, iż </w:t>
      </w:r>
      <w:r w:rsidRPr="001B6B04">
        <w:rPr>
          <w:rFonts w:ascii="Arial" w:hAnsi="Arial" w:cs="Arial"/>
          <w:sz w:val="17"/>
          <w:szCs w:val="17"/>
        </w:rPr>
        <w:t>nie będzie brał udziału w realizacji zamówienia.</w:t>
      </w:r>
    </w:p>
    <w:p w14:paraId="7B1BB9D0" w14:textId="7D48CBFA" w:rsidR="00756F5C" w:rsidRPr="001B6B04" w:rsidRDefault="005D3025" w:rsidP="00756F5C">
      <w:pPr>
        <w:autoSpaceDE w:val="0"/>
        <w:ind w:left="426" w:hanging="426"/>
        <w:jc w:val="both"/>
        <w:rPr>
          <w:rFonts w:ascii="Arial" w:hAnsi="Arial" w:cs="Arial"/>
          <w:sz w:val="17"/>
          <w:szCs w:val="17"/>
        </w:rPr>
      </w:pPr>
      <w:r w:rsidRPr="001B6B04">
        <w:rPr>
          <w:rFonts w:ascii="Arial" w:hAnsi="Arial" w:cs="Arial"/>
          <w:sz w:val="17"/>
          <w:szCs w:val="17"/>
        </w:rPr>
        <w:t xml:space="preserve">2. </w:t>
      </w:r>
      <w:r w:rsidRPr="001B6B04">
        <w:rPr>
          <w:rFonts w:ascii="Arial" w:hAnsi="Arial" w:cs="Arial"/>
          <w:sz w:val="17"/>
          <w:szCs w:val="17"/>
        </w:rPr>
        <w:tab/>
        <w:t xml:space="preserve">Jeśli podmiot udostępniający oświadcza, że zobowiązuje się oddać do dyspozycji </w:t>
      </w:r>
      <w:r w:rsidR="00756F5C" w:rsidRPr="001B6B04">
        <w:rPr>
          <w:rFonts w:ascii="Arial" w:hAnsi="Arial" w:cs="Arial"/>
          <w:sz w:val="17"/>
          <w:szCs w:val="17"/>
        </w:rPr>
        <w:t xml:space="preserve">Wykonawcy zasoby w postaci wiedzy lub doświadczenia lub potencjału technicznego, albo osób zdolnych do wykonania zamówienia </w:t>
      </w:r>
      <w:r w:rsidRPr="001B6B04">
        <w:rPr>
          <w:rFonts w:ascii="Arial" w:hAnsi="Arial" w:cs="Arial"/>
          <w:sz w:val="17"/>
          <w:szCs w:val="17"/>
        </w:rPr>
        <w:t>z wymaganymi umiejętnościami / uprawnieniami</w:t>
      </w:r>
      <w:r w:rsidR="00756F5C" w:rsidRPr="001B6B04">
        <w:rPr>
          <w:rFonts w:ascii="Arial" w:hAnsi="Arial" w:cs="Arial"/>
          <w:sz w:val="17"/>
          <w:szCs w:val="17"/>
        </w:rPr>
        <w:t xml:space="preserve"> zobowiązany jest zaznaczyć, iż będzie </w:t>
      </w:r>
      <w:r w:rsidRPr="001B6B04">
        <w:rPr>
          <w:rFonts w:ascii="Arial" w:hAnsi="Arial" w:cs="Arial"/>
          <w:sz w:val="17"/>
          <w:szCs w:val="17"/>
        </w:rPr>
        <w:t>uczestniczy</w:t>
      </w:r>
      <w:r w:rsidR="00756F5C" w:rsidRPr="001B6B04">
        <w:rPr>
          <w:rFonts w:ascii="Arial" w:hAnsi="Arial" w:cs="Arial"/>
          <w:sz w:val="17"/>
          <w:szCs w:val="17"/>
        </w:rPr>
        <w:t xml:space="preserve">ł </w:t>
      </w:r>
      <w:r w:rsidRPr="001B6B04">
        <w:rPr>
          <w:rFonts w:ascii="Arial" w:hAnsi="Arial" w:cs="Arial"/>
          <w:sz w:val="17"/>
          <w:szCs w:val="17"/>
        </w:rPr>
        <w:t>w wykonywaniu zamówienia</w:t>
      </w:r>
      <w:r w:rsidR="00756F5C" w:rsidRPr="001B6B04">
        <w:rPr>
          <w:rFonts w:ascii="Arial" w:hAnsi="Arial" w:cs="Arial"/>
          <w:sz w:val="17"/>
          <w:szCs w:val="17"/>
        </w:rPr>
        <w:t xml:space="preserve"> oraz określić formę swego uczestnictwa (podwykonawca/doradca/inna forma).</w:t>
      </w:r>
    </w:p>
    <w:p w14:paraId="51B62E52" w14:textId="71B4590C" w:rsidR="005D3025" w:rsidRDefault="005D3025" w:rsidP="005D3025">
      <w:pPr>
        <w:autoSpaceDE w:val="0"/>
        <w:ind w:left="426" w:hanging="426"/>
        <w:jc w:val="both"/>
        <w:rPr>
          <w:rFonts w:ascii="Arial" w:hAnsi="Arial" w:cs="Arial"/>
          <w:sz w:val="17"/>
          <w:szCs w:val="17"/>
        </w:rPr>
      </w:pPr>
    </w:p>
    <w:p w14:paraId="04EAA403" w14:textId="77777777" w:rsidR="005578DD" w:rsidRDefault="005578DD" w:rsidP="005D3025">
      <w:pPr>
        <w:autoSpaceDE w:val="0"/>
        <w:ind w:left="426" w:hanging="426"/>
        <w:jc w:val="both"/>
        <w:rPr>
          <w:rFonts w:ascii="Arial" w:hAnsi="Arial" w:cs="Arial"/>
          <w:sz w:val="17"/>
          <w:szCs w:val="17"/>
        </w:rPr>
      </w:pPr>
    </w:p>
    <w:p w14:paraId="585A41A3" w14:textId="77777777" w:rsidR="005578DD" w:rsidRDefault="005578DD" w:rsidP="005D3025">
      <w:pPr>
        <w:autoSpaceDE w:val="0"/>
        <w:ind w:left="426" w:hanging="426"/>
        <w:jc w:val="both"/>
        <w:rPr>
          <w:rFonts w:ascii="Arial" w:hAnsi="Arial" w:cs="Arial"/>
          <w:sz w:val="17"/>
          <w:szCs w:val="17"/>
        </w:rPr>
      </w:pPr>
    </w:p>
    <w:p w14:paraId="00CCB573" w14:textId="77777777" w:rsidR="005578DD" w:rsidRDefault="005578DD" w:rsidP="005D3025">
      <w:pPr>
        <w:autoSpaceDE w:val="0"/>
        <w:ind w:left="426" w:hanging="426"/>
        <w:jc w:val="both"/>
        <w:rPr>
          <w:rFonts w:ascii="Arial" w:hAnsi="Arial" w:cs="Arial"/>
          <w:sz w:val="17"/>
          <w:szCs w:val="17"/>
        </w:rPr>
      </w:pPr>
    </w:p>
    <w:p w14:paraId="35412E7A" w14:textId="77777777" w:rsidR="005578DD" w:rsidRDefault="005578DD" w:rsidP="005D3025">
      <w:pPr>
        <w:autoSpaceDE w:val="0"/>
        <w:ind w:left="426" w:hanging="426"/>
        <w:jc w:val="both"/>
        <w:rPr>
          <w:rFonts w:ascii="Arial" w:hAnsi="Arial" w:cs="Arial"/>
          <w:sz w:val="17"/>
          <w:szCs w:val="17"/>
        </w:rPr>
      </w:pPr>
    </w:p>
    <w:p w14:paraId="51ABFB71" w14:textId="77777777" w:rsidR="005578DD" w:rsidRPr="001B6B04" w:rsidRDefault="005578DD" w:rsidP="005D3025">
      <w:pPr>
        <w:autoSpaceDE w:val="0"/>
        <w:ind w:left="426" w:hanging="426"/>
        <w:jc w:val="both"/>
        <w:rPr>
          <w:rFonts w:ascii="Arial" w:hAnsi="Arial" w:cs="Arial"/>
          <w:sz w:val="17"/>
          <w:szCs w:val="17"/>
        </w:rPr>
      </w:pPr>
    </w:p>
    <w:p w14:paraId="551BE6E4" w14:textId="77777777" w:rsidR="005D3025" w:rsidRPr="001B6B04" w:rsidRDefault="005D3025" w:rsidP="005D3025">
      <w:pPr>
        <w:autoSpaceDE w:val="0"/>
        <w:ind w:left="180" w:firstLine="165"/>
        <w:jc w:val="both"/>
        <w:rPr>
          <w:rFonts w:ascii="Arial" w:hAnsi="Arial" w:cs="Arial"/>
        </w:rPr>
      </w:pPr>
    </w:p>
    <w:p w14:paraId="2A759045" w14:textId="77777777" w:rsidR="003B0DA2" w:rsidRPr="001B6B04" w:rsidRDefault="003B0DA2" w:rsidP="003B0DA2">
      <w:pPr>
        <w:autoSpaceDE w:val="0"/>
        <w:ind w:firstLine="15"/>
        <w:jc w:val="both"/>
        <w:rPr>
          <w:rFonts w:ascii="Arial" w:hAnsi="Arial" w:cs="Arial"/>
          <w:u w:val="single"/>
        </w:rPr>
      </w:pPr>
      <w:r w:rsidRPr="001B6B04">
        <w:rPr>
          <w:rFonts w:ascii="Arial" w:hAnsi="Arial" w:cs="Arial"/>
          <w:u w:val="single"/>
        </w:rPr>
        <w:lastRenderedPageBreak/>
        <w:t>Poniższe oświadczenie wypełnić tylko w przypadku udostępnienia wiedzy i doświadczenia.</w:t>
      </w:r>
    </w:p>
    <w:p w14:paraId="7B2C7FEE" w14:textId="77777777" w:rsidR="003B0DA2" w:rsidRPr="001B6B04" w:rsidRDefault="003B0DA2" w:rsidP="003B0DA2">
      <w:pPr>
        <w:autoSpaceDE w:val="0"/>
        <w:ind w:firstLine="15"/>
        <w:jc w:val="both"/>
        <w:rPr>
          <w:rFonts w:ascii="Arial" w:hAnsi="Arial" w:cs="Arial"/>
          <w:sz w:val="16"/>
          <w:szCs w:val="16"/>
          <w:u w:val="single"/>
        </w:rPr>
      </w:pPr>
    </w:p>
    <w:p w14:paraId="7534B7A2" w14:textId="0EE15FEF" w:rsidR="003B0DA2" w:rsidRPr="001B6B04" w:rsidRDefault="003B0DA2" w:rsidP="005578DD">
      <w:pPr>
        <w:autoSpaceDE w:val="0"/>
        <w:ind w:left="142"/>
        <w:jc w:val="both"/>
        <w:rPr>
          <w:rFonts w:ascii="Arial" w:hAnsi="Arial" w:cs="Arial"/>
          <w:b/>
        </w:rPr>
      </w:pPr>
      <w:r w:rsidRPr="001B6B04">
        <w:rPr>
          <w:rFonts w:ascii="Arial" w:hAnsi="Arial" w:cs="Arial"/>
          <w:b/>
        </w:rPr>
        <w:t xml:space="preserve">Oświadczamy, </w:t>
      </w:r>
      <w:r w:rsidR="005578DD" w:rsidRPr="001B6B04">
        <w:rPr>
          <w:rFonts w:ascii="Arial" w:hAnsi="Arial" w:cs="Arial"/>
          <w:b/>
        </w:rPr>
        <w:t>że uczestniczymy</w:t>
      </w:r>
      <w:r w:rsidRPr="001B6B04">
        <w:rPr>
          <w:rFonts w:ascii="Arial" w:hAnsi="Arial" w:cs="Arial"/>
          <w:b/>
        </w:rPr>
        <w:t xml:space="preserve"> w wykonaniu zamówienia jako podwykonawca/ doradca / inna forma: ................. * </w:t>
      </w:r>
    </w:p>
    <w:p w14:paraId="0A0C310D" w14:textId="77777777" w:rsidR="00370734" w:rsidRPr="001B6B04" w:rsidRDefault="00370734" w:rsidP="003B0DA2">
      <w:pPr>
        <w:autoSpaceDE w:val="0"/>
        <w:jc w:val="both"/>
        <w:rPr>
          <w:rFonts w:ascii="Arial" w:hAnsi="Arial" w:cs="Arial"/>
          <w:b/>
        </w:rPr>
      </w:pPr>
    </w:p>
    <w:p w14:paraId="4973E295" w14:textId="77E0D1DC" w:rsidR="00370734" w:rsidRPr="001B6B04" w:rsidRDefault="00370734" w:rsidP="00370734">
      <w:pPr>
        <w:autoSpaceDE w:val="0"/>
        <w:jc w:val="both"/>
        <w:rPr>
          <w:rFonts w:ascii="Arial" w:hAnsi="Arial" w:cs="Arial"/>
          <w:b/>
        </w:rPr>
      </w:pPr>
      <w:r w:rsidRPr="001B6B04">
        <w:rPr>
          <w:rFonts w:ascii="Arial" w:hAnsi="Arial" w:cs="Arial"/>
          <w:b/>
        </w:rPr>
        <w:t>Ponadto, oświadczamy, że nie posiadamy obywatelstwa, siedziby, ani nie znajdujemy się pod kontrolą podmiotów z Federacji Rosyjskiej, w tym:</w:t>
      </w:r>
    </w:p>
    <w:p w14:paraId="0E8DE486" w14:textId="5C4D8162" w:rsidR="00370734" w:rsidRPr="001B6B04" w:rsidRDefault="00370734" w:rsidP="00E86C93">
      <w:pPr>
        <w:pStyle w:val="Akapitzlist"/>
        <w:numPr>
          <w:ilvl w:val="2"/>
          <w:numId w:val="23"/>
        </w:numPr>
        <w:autoSpaceDE w:val="0"/>
        <w:jc w:val="both"/>
        <w:rPr>
          <w:rFonts w:ascii="Arial" w:hAnsi="Arial" w:cs="Arial"/>
          <w:bCs/>
        </w:rPr>
      </w:pPr>
      <w:r w:rsidRPr="001B6B04">
        <w:rPr>
          <w:rFonts w:ascii="Arial" w:hAnsi="Arial" w:cs="Arial"/>
          <w:bCs/>
        </w:rPr>
        <w:t>nie jesteśmy osob</w:t>
      </w:r>
      <w:r w:rsidR="005A05D8" w:rsidRPr="001B6B04">
        <w:rPr>
          <w:rFonts w:ascii="Arial" w:hAnsi="Arial" w:cs="Arial"/>
          <w:bCs/>
        </w:rPr>
        <w:t>ami</w:t>
      </w:r>
      <w:r w:rsidRPr="001B6B04">
        <w:rPr>
          <w:rFonts w:ascii="Arial" w:hAnsi="Arial" w:cs="Arial"/>
          <w:bCs/>
        </w:rPr>
        <w:t xml:space="preserve"> fizyczn</w:t>
      </w:r>
      <w:r w:rsidR="005A05D8" w:rsidRPr="001B6B04">
        <w:rPr>
          <w:rFonts w:ascii="Arial" w:hAnsi="Arial" w:cs="Arial"/>
          <w:bCs/>
        </w:rPr>
        <w:t>ymi</w:t>
      </w:r>
      <w:r w:rsidRPr="001B6B04">
        <w:rPr>
          <w:rFonts w:ascii="Arial" w:hAnsi="Arial" w:cs="Arial"/>
          <w:bCs/>
        </w:rPr>
        <w:t xml:space="preserve"> będąc</w:t>
      </w:r>
      <w:r w:rsidR="005A05D8" w:rsidRPr="001B6B04">
        <w:rPr>
          <w:rFonts w:ascii="Arial" w:hAnsi="Arial" w:cs="Arial"/>
          <w:bCs/>
        </w:rPr>
        <w:t>ymi</w:t>
      </w:r>
      <w:r w:rsidRPr="001B6B04">
        <w:rPr>
          <w:rFonts w:ascii="Arial" w:hAnsi="Arial" w:cs="Arial"/>
          <w:bCs/>
        </w:rPr>
        <w:t xml:space="preserve"> obywatel</w:t>
      </w:r>
      <w:r w:rsidR="005A05D8" w:rsidRPr="001B6B04">
        <w:rPr>
          <w:rFonts w:ascii="Arial" w:hAnsi="Arial" w:cs="Arial"/>
          <w:bCs/>
        </w:rPr>
        <w:t>ami</w:t>
      </w:r>
      <w:r w:rsidRPr="001B6B04">
        <w:rPr>
          <w:rFonts w:ascii="Arial" w:hAnsi="Arial" w:cs="Arial"/>
          <w:bCs/>
        </w:rPr>
        <w:t xml:space="preserve"> </w:t>
      </w:r>
      <w:r w:rsidR="006F4CFE" w:rsidRPr="001B6B04">
        <w:rPr>
          <w:rFonts w:ascii="Arial" w:hAnsi="Arial" w:cs="Arial"/>
          <w:bCs/>
        </w:rPr>
        <w:t>rosyjskim</w:t>
      </w:r>
      <w:r w:rsidR="005A05D8" w:rsidRPr="001B6B04">
        <w:rPr>
          <w:rFonts w:ascii="Arial" w:hAnsi="Arial" w:cs="Arial"/>
          <w:bCs/>
        </w:rPr>
        <w:t xml:space="preserve"> </w:t>
      </w:r>
      <w:r w:rsidRPr="001B6B04">
        <w:rPr>
          <w:rFonts w:ascii="Arial" w:hAnsi="Arial" w:cs="Arial"/>
          <w:bCs/>
        </w:rPr>
        <w:t>ani osobą prawną z siedzibą w Federacji Rosyjskiej lub której organy korporacyjne mają siedzibę w Federacji Rosyjskiej,</w:t>
      </w:r>
    </w:p>
    <w:p w14:paraId="1E90D294" w14:textId="77777777" w:rsidR="005A05D8" w:rsidRPr="001B6B04" w:rsidRDefault="00370734" w:rsidP="00E86C93">
      <w:pPr>
        <w:pStyle w:val="Akapitzlist"/>
        <w:numPr>
          <w:ilvl w:val="2"/>
          <w:numId w:val="23"/>
        </w:numPr>
        <w:autoSpaceDE w:val="0"/>
        <w:jc w:val="both"/>
        <w:rPr>
          <w:rFonts w:ascii="Arial" w:hAnsi="Arial" w:cs="Arial"/>
          <w:bCs/>
        </w:rPr>
      </w:pPr>
      <w:r w:rsidRPr="001B6B04">
        <w:rPr>
          <w:rFonts w:ascii="Arial" w:hAnsi="Arial" w:cs="Arial"/>
          <w:bCs/>
        </w:rPr>
        <w:t>nie jesteśmy osobą prawną, w której osoby fizyczne posiadające obywatelstwo Federacji Rosyjskiej lub w której osoby prawne będące osobami prawymi Federacji Rosyjskiej posiadają bezpośrednio lub pośrednio ponad 50% udziałów,</w:t>
      </w:r>
    </w:p>
    <w:p w14:paraId="4EF5DFAC" w14:textId="21E86D1A" w:rsidR="00370734" w:rsidRPr="001B6B04" w:rsidRDefault="00370734" w:rsidP="00E86C93">
      <w:pPr>
        <w:pStyle w:val="Akapitzlist"/>
        <w:numPr>
          <w:ilvl w:val="2"/>
          <w:numId w:val="23"/>
        </w:numPr>
        <w:autoSpaceDE w:val="0"/>
        <w:jc w:val="both"/>
        <w:rPr>
          <w:rFonts w:ascii="Arial" w:hAnsi="Arial" w:cs="Arial"/>
          <w:bCs/>
        </w:rPr>
      </w:pPr>
      <w:r w:rsidRPr="001B6B04">
        <w:rPr>
          <w:rFonts w:ascii="Arial" w:hAnsi="Arial" w:cs="Arial"/>
          <w:bCs/>
        </w:rPr>
        <w:t>nie jeste</w:t>
      </w:r>
      <w:r w:rsidR="005A05D8" w:rsidRPr="001B6B04">
        <w:rPr>
          <w:rFonts w:ascii="Arial" w:hAnsi="Arial" w:cs="Arial"/>
          <w:bCs/>
        </w:rPr>
        <w:t>śmy</w:t>
      </w:r>
      <w:r w:rsidRPr="001B6B04">
        <w:rPr>
          <w:rFonts w:ascii="Arial" w:hAnsi="Arial" w:cs="Arial"/>
          <w:bCs/>
        </w:rPr>
        <w:t xml:space="preserve"> osob</w:t>
      </w:r>
      <w:r w:rsidR="005A05D8" w:rsidRPr="001B6B04">
        <w:rPr>
          <w:rFonts w:ascii="Arial" w:hAnsi="Arial" w:cs="Arial"/>
          <w:bCs/>
        </w:rPr>
        <w:t>ami</w:t>
      </w:r>
      <w:r w:rsidRPr="001B6B04">
        <w:rPr>
          <w:rFonts w:ascii="Arial" w:hAnsi="Arial" w:cs="Arial"/>
          <w:bCs/>
        </w:rPr>
        <w:t xml:space="preserve"> fizyczn</w:t>
      </w:r>
      <w:r w:rsidR="005A05D8" w:rsidRPr="001B6B04">
        <w:rPr>
          <w:rFonts w:ascii="Arial" w:hAnsi="Arial" w:cs="Arial"/>
          <w:bCs/>
        </w:rPr>
        <w:t>ymi</w:t>
      </w:r>
      <w:r w:rsidRPr="001B6B04">
        <w:rPr>
          <w:rFonts w:ascii="Arial" w:hAnsi="Arial" w:cs="Arial"/>
          <w:bCs/>
        </w:rPr>
        <w:t xml:space="preserve"> lub prawn</w:t>
      </w:r>
      <w:r w:rsidR="005A05D8" w:rsidRPr="001B6B04">
        <w:rPr>
          <w:rFonts w:ascii="Arial" w:hAnsi="Arial" w:cs="Arial"/>
          <w:bCs/>
        </w:rPr>
        <w:t>ymi</w:t>
      </w:r>
      <w:r w:rsidRPr="001B6B04">
        <w:rPr>
          <w:rFonts w:ascii="Arial" w:hAnsi="Arial" w:cs="Arial"/>
          <w:bCs/>
        </w:rPr>
        <w:t xml:space="preserve"> podmiotów lub organów działających w imieniu lub pod kierunkiem podmiotu, o którym mowa w </w:t>
      </w:r>
      <w:r w:rsidR="005A05D8" w:rsidRPr="001B6B04">
        <w:rPr>
          <w:rFonts w:ascii="Arial" w:hAnsi="Arial" w:cs="Arial"/>
          <w:bCs/>
        </w:rPr>
        <w:t xml:space="preserve">lit. a) </w:t>
      </w:r>
      <w:r w:rsidRPr="001B6B04">
        <w:rPr>
          <w:rFonts w:ascii="Arial" w:hAnsi="Arial" w:cs="Arial"/>
          <w:bCs/>
        </w:rPr>
        <w:t xml:space="preserve">lub </w:t>
      </w:r>
      <w:r w:rsidR="005A05D8" w:rsidRPr="001B6B04">
        <w:rPr>
          <w:rFonts w:ascii="Arial" w:hAnsi="Arial" w:cs="Arial"/>
          <w:bCs/>
        </w:rPr>
        <w:t>b</w:t>
      </w:r>
      <w:r w:rsidRPr="001B6B04">
        <w:rPr>
          <w:rFonts w:ascii="Arial" w:hAnsi="Arial" w:cs="Arial"/>
          <w:bCs/>
        </w:rPr>
        <w:t>).</w:t>
      </w:r>
    </w:p>
    <w:p w14:paraId="0275AA88" w14:textId="77777777" w:rsidR="003B0DA2" w:rsidRPr="001B6B04" w:rsidRDefault="003B0DA2" w:rsidP="003B0DA2">
      <w:pPr>
        <w:autoSpaceDE w:val="0"/>
        <w:ind w:left="180" w:hanging="180"/>
        <w:jc w:val="both"/>
        <w:rPr>
          <w:rFonts w:ascii="Arial" w:hAnsi="Arial" w:cs="Arial"/>
          <w:sz w:val="18"/>
          <w:szCs w:val="18"/>
        </w:rPr>
      </w:pPr>
    </w:p>
    <w:p w14:paraId="01C4DCA3" w14:textId="77777777" w:rsidR="003B0DA2" w:rsidRPr="001B6B04" w:rsidRDefault="003B0DA2" w:rsidP="003B0DA2">
      <w:pPr>
        <w:autoSpaceDE w:val="0"/>
        <w:jc w:val="both"/>
        <w:rPr>
          <w:rFonts w:ascii="Arial" w:hAnsi="Arial" w:cs="Arial"/>
          <w:u w:val="single"/>
        </w:rPr>
      </w:pPr>
      <w:r w:rsidRPr="001B6B04">
        <w:rPr>
          <w:rFonts w:ascii="Arial" w:hAnsi="Arial" w:cs="Arial"/>
          <w:u w:val="single"/>
        </w:rPr>
        <w:t>Poniższe oświadczenie wypełnić tylko w przypadku udostępnienia zasobów ekonomicznych i finansowych.</w:t>
      </w:r>
    </w:p>
    <w:p w14:paraId="78511C7F" w14:textId="77777777" w:rsidR="003B0DA2" w:rsidRPr="001B6B04" w:rsidRDefault="003B0DA2" w:rsidP="003B0DA2">
      <w:pPr>
        <w:autoSpaceDE w:val="0"/>
        <w:jc w:val="both"/>
        <w:rPr>
          <w:rFonts w:ascii="Arial" w:hAnsi="Arial" w:cs="Arial"/>
        </w:rPr>
      </w:pPr>
    </w:p>
    <w:p w14:paraId="5ABF38B0" w14:textId="77777777" w:rsidR="003B0DA2" w:rsidRPr="001B6B04" w:rsidRDefault="003B0DA2" w:rsidP="003B0DA2">
      <w:pPr>
        <w:autoSpaceDE w:val="0"/>
        <w:jc w:val="both"/>
        <w:rPr>
          <w:rFonts w:ascii="Arial" w:hAnsi="Arial" w:cs="Arial"/>
        </w:rPr>
      </w:pPr>
      <w:r w:rsidRPr="001B6B04">
        <w:rPr>
          <w:rFonts w:ascii="Arial" w:hAnsi="Arial" w:cs="Arial"/>
        </w:rPr>
        <w:t xml:space="preserve">Oświadczamy, że w związku z udostępnieniem Wykonawcy zasobów ekonomicznych i finansowych zapewniających należyte wykonanie zamówienia, w sytuacji nie wykonania, bądź nienależytego wykonania przedmiotu zamówienia przez Wykonawcę skutkujących powstaniem roszczeń pieniężnych Zamawiającego wobec Wykonawcy, zobowiązujemy się nieodwołalnie, na pierwsze żądanie Zamawiającego spełnić roszczenia z opisanego tytułu do maksymalnej kwoty nie przekraczającej </w:t>
      </w:r>
      <w:r w:rsidRPr="001B6B04">
        <w:rPr>
          <w:rFonts w:ascii="Arial" w:hAnsi="Arial" w:cs="Arial"/>
          <w:b/>
        </w:rPr>
        <w:t>wartości udzielonych zasobów</w:t>
      </w:r>
      <w:r w:rsidRPr="001B6B04">
        <w:rPr>
          <w:rFonts w:ascii="Arial" w:hAnsi="Arial" w:cs="Arial"/>
        </w:rPr>
        <w:t>, w całym okresie wykonywania umowy, na wypadek ich nie spełnienia przez Wykonawcę. Spełnienie wskazanego wyżej świadczenia pieniężnego nastąpi w sposób i w terminie wskazanym w wezwaniu Zamawiającego*.</w:t>
      </w:r>
    </w:p>
    <w:p w14:paraId="74EE8EC7" w14:textId="77777777" w:rsidR="003B0DA2" w:rsidRPr="001B6B04" w:rsidRDefault="003B0DA2" w:rsidP="003B0DA2">
      <w:pPr>
        <w:autoSpaceDE w:val="0"/>
        <w:jc w:val="both"/>
        <w:rPr>
          <w:rFonts w:ascii="Arial" w:hAnsi="Arial" w:cs="Arial"/>
          <w:sz w:val="16"/>
          <w:szCs w:val="16"/>
        </w:rPr>
      </w:pPr>
    </w:p>
    <w:p w14:paraId="7EE85622" w14:textId="77777777" w:rsidR="003B0DA2" w:rsidRPr="001B6B04" w:rsidRDefault="003B0DA2" w:rsidP="003B0DA2">
      <w:pPr>
        <w:pBdr>
          <w:top w:val="single" w:sz="4" w:space="1" w:color="000000"/>
        </w:pBdr>
        <w:autoSpaceDE w:val="0"/>
        <w:rPr>
          <w:rFonts w:ascii="Arial" w:hAnsi="Arial" w:cs="Arial"/>
          <w:sz w:val="16"/>
          <w:szCs w:val="16"/>
        </w:rPr>
      </w:pPr>
      <w:r w:rsidRPr="001B6B04">
        <w:rPr>
          <w:rFonts w:ascii="Arial" w:hAnsi="Arial" w:cs="Arial"/>
          <w:sz w:val="16"/>
          <w:szCs w:val="16"/>
        </w:rPr>
        <w:t>* niepotrzebne skreślić</w:t>
      </w:r>
    </w:p>
    <w:p w14:paraId="323D61A5" w14:textId="77777777" w:rsidR="003B0DA2" w:rsidRPr="001B6B04" w:rsidRDefault="003B0DA2" w:rsidP="003B0DA2">
      <w:pPr>
        <w:autoSpaceDE w:val="0"/>
        <w:rPr>
          <w:rFonts w:ascii="Arial" w:hAnsi="Arial" w:cs="Arial"/>
          <w:sz w:val="16"/>
          <w:szCs w:val="16"/>
        </w:rPr>
      </w:pPr>
    </w:p>
    <w:p w14:paraId="77D7C430" w14:textId="77777777" w:rsidR="003B0DA2" w:rsidRPr="001B6B04" w:rsidRDefault="003B0DA2" w:rsidP="003B0DA2">
      <w:pPr>
        <w:autoSpaceDE w:val="0"/>
        <w:rPr>
          <w:rFonts w:ascii="Arial" w:hAnsi="Arial" w:cs="Arial"/>
        </w:rPr>
      </w:pPr>
    </w:p>
    <w:p w14:paraId="2B8E700E" w14:textId="77777777" w:rsidR="003B0DA2" w:rsidRPr="001B6B04" w:rsidRDefault="003B0DA2" w:rsidP="003B0DA2">
      <w:pPr>
        <w:autoSpaceDE w:val="0"/>
        <w:rPr>
          <w:rFonts w:ascii="Arial" w:hAnsi="Arial" w:cs="Arial"/>
        </w:rPr>
      </w:pPr>
      <w:r w:rsidRPr="001B6B04">
        <w:rPr>
          <w:rFonts w:ascii="Arial" w:hAnsi="Arial" w:cs="Arial"/>
        </w:rPr>
        <w:t>…………………………...…………</w:t>
      </w:r>
      <w:r w:rsidRPr="001B6B04">
        <w:rPr>
          <w:rFonts w:ascii="Arial" w:hAnsi="Arial" w:cs="Arial"/>
        </w:rPr>
        <w:tab/>
      </w:r>
      <w:r w:rsidRPr="001B6B04">
        <w:rPr>
          <w:rFonts w:ascii="Arial" w:hAnsi="Arial" w:cs="Arial"/>
        </w:rPr>
        <w:tab/>
        <w:t>…………………….……........…….……</w:t>
      </w:r>
    </w:p>
    <w:p w14:paraId="126DA46D" w14:textId="77777777" w:rsidR="003B0DA2" w:rsidRPr="001B6B04" w:rsidRDefault="003B0DA2" w:rsidP="003B0DA2">
      <w:pPr>
        <w:autoSpaceDE w:val="0"/>
        <w:rPr>
          <w:rFonts w:ascii="Arial" w:hAnsi="Arial" w:cs="Arial"/>
        </w:rPr>
      </w:pPr>
    </w:p>
    <w:p w14:paraId="1349AD30" w14:textId="77777777" w:rsidR="003B0DA2" w:rsidRPr="001B6B04" w:rsidRDefault="003B0DA2" w:rsidP="003B0DA2">
      <w:pPr>
        <w:autoSpaceDE w:val="0"/>
        <w:ind w:left="4953" w:hanging="4950"/>
        <w:jc w:val="both"/>
        <w:rPr>
          <w:rFonts w:ascii="Arial" w:hAnsi="Arial" w:cs="Arial"/>
        </w:rPr>
      </w:pPr>
      <w:r w:rsidRPr="001B6B04">
        <w:rPr>
          <w:rFonts w:ascii="Arial" w:hAnsi="Arial" w:cs="Arial"/>
        </w:rPr>
        <w:t>(miejsce i data złożenia oświadczenia)</w:t>
      </w:r>
      <w:r w:rsidRPr="001B6B04">
        <w:rPr>
          <w:rFonts w:ascii="Arial" w:hAnsi="Arial" w:cs="Arial"/>
        </w:rPr>
        <w:tab/>
      </w:r>
      <w:r w:rsidRPr="001B6B04">
        <w:rPr>
          <w:rFonts w:ascii="Arial" w:hAnsi="Arial" w:cs="Arial"/>
        </w:rPr>
        <w:tab/>
        <w:t>(podpis osoby oddającej zasoby do dyspozycji Wykonawcy, bądź działającej w jej imieniu)</w:t>
      </w:r>
    </w:p>
    <w:p w14:paraId="0C85B7C6" w14:textId="4E670265" w:rsidR="005D3025" w:rsidRPr="00FF34CB" w:rsidRDefault="003B0DA2" w:rsidP="003B0DA2">
      <w:pPr>
        <w:rPr>
          <w:rFonts w:ascii="Arial" w:hAnsi="Arial" w:cs="Arial"/>
          <w:b/>
          <w:u w:val="single"/>
        </w:rPr>
      </w:pPr>
      <w:r w:rsidRPr="001B6B04">
        <w:rPr>
          <w:rFonts w:ascii="Arial" w:hAnsi="Arial" w:cs="Arial"/>
          <w:b/>
        </w:rPr>
        <w:br w:type="page"/>
      </w:r>
      <w:r w:rsidR="005D3025" w:rsidRPr="00FF34CB">
        <w:rPr>
          <w:rFonts w:ascii="Arial" w:hAnsi="Arial" w:cs="Arial"/>
          <w:b/>
          <w:sz w:val="22"/>
          <w:szCs w:val="22"/>
          <w:u w:val="single"/>
        </w:rPr>
        <w:lastRenderedPageBreak/>
        <w:t xml:space="preserve">Załącznik nr </w:t>
      </w:r>
      <w:r w:rsidR="00026492" w:rsidRPr="00FF34CB">
        <w:rPr>
          <w:rFonts w:ascii="Arial" w:hAnsi="Arial" w:cs="Arial"/>
          <w:b/>
          <w:sz w:val="22"/>
          <w:szCs w:val="22"/>
          <w:u w:val="single"/>
        </w:rPr>
        <w:t>6</w:t>
      </w:r>
      <w:r w:rsidR="005D3025" w:rsidRPr="00FF34CB">
        <w:rPr>
          <w:rFonts w:ascii="Arial" w:hAnsi="Arial" w:cs="Arial"/>
          <w:b/>
          <w:sz w:val="22"/>
          <w:szCs w:val="22"/>
          <w:u w:val="single"/>
        </w:rPr>
        <w:t xml:space="preserve"> - Wzór 3D</w:t>
      </w:r>
      <w:r w:rsidR="009E6CF8" w:rsidRPr="00FF34CB">
        <w:rPr>
          <w:rFonts w:ascii="Arial" w:hAnsi="Arial" w:cs="Arial"/>
          <w:b/>
          <w:sz w:val="22"/>
          <w:szCs w:val="22"/>
          <w:u w:val="single"/>
        </w:rPr>
        <w:t xml:space="preserve"> </w:t>
      </w:r>
    </w:p>
    <w:p w14:paraId="00E7D64A" w14:textId="77777777" w:rsidR="005D3025" w:rsidRPr="001B6B04" w:rsidRDefault="005D3025" w:rsidP="005D3025">
      <w:pPr>
        <w:rPr>
          <w:rFonts w:ascii="Arial" w:hAnsi="Arial" w:cs="Arial"/>
          <w:b/>
          <w:u w:val="single"/>
        </w:rPr>
      </w:pPr>
    </w:p>
    <w:p w14:paraId="59148091" w14:textId="77777777" w:rsidR="005D3025" w:rsidRPr="001B6B04" w:rsidRDefault="005D3025" w:rsidP="005D3025">
      <w:pPr>
        <w:jc w:val="center"/>
        <w:rPr>
          <w:rFonts w:ascii="Arial" w:hAnsi="Arial" w:cs="Arial"/>
          <w:b/>
          <w:u w:val="single"/>
        </w:rPr>
      </w:pPr>
      <w:r w:rsidRPr="001B6B04">
        <w:rPr>
          <w:rFonts w:ascii="Arial" w:hAnsi="Arial" w:cs="Arial"/>
          <w:b/>
          <w:u w:val="single"/>
        </w:rPr>
        <w:t>Oświadczenie Wykonawcy</w:t>
      </w:r>
    </w:p>
    <w:p w14:paraId="0295108D" w14:textId="77777777" w:rsidR="005D3025" w:rsidRPr="001B6B04" w:rsidRDefault="005D3025" w:rsidP="005D3025">
      <w:pPr>
        <w:rPr>
          <w:rFonts w:ascii="Arial" w:hAnsi="Arial" w:cs="Arial"/>
          <w:b/>
          <w:u w:val="single"/>
        </w:rPr>
      </w:pPr>
    </w:p>
    <w:p w14:paraId="2BA88FF2" w14:textId="709D6698" w:rsidR="003B0DA2" w:rsidRPr="001B6B04" w:rsidRDefault="003B0DA2" w:rsidP="003B0DA2">
      <w:pPr>
        <w:tabs>
          <w:tab w:val="left" w:pos="426"/>
        </w:tabs>
        <w:spacing w:after="200"/>
        <w:jc w:val="both"/>
        <w:rPr>
          <w:rFonts w:ascii="Arial" w:hAnsi="Arial" w:cs="Arial"/>
          <w:u w:val="single"/>
        </w:rPr>
      </w:pPr>
      <w:r w:rsidRPr="001B6B04">
        <w:rPr>
          <w:rFonts w:ascii="Arial" w:hAnsi="Arial" w:cs="Arial"/>
          <w:u w:val="single"/>
        </w:rPr>
        <w:t xml:space="preserve">Ja/My* niżej podpisani </w:t>
      </w:r>
      <w:proofErr w:type="gramStart"/>
      <w:r w:rsidRPr="001B6B04">
        <w:rPr>
          <w:rFonts w:ascii="Arial" w:hAnsi="Arial" w:cs="Arial"/>
          <w:u w:val="single"/>
        </w:rPr>
        <w:t xml:space="preserve">[  </w:t>
      </w:r>
      <w:proofErr w:type="gramEnd"/>
      <w:r w:rsidRPr="001B6B04">
        <w:rPr>
          <w:rFonts w:ascii="Arial" w:hAnsi="Arial" w:cs="Arial"/>
          <w:u w:val="single"/>
        </w:rPr>
        <w:t xml:space="preserve"> ], działający imieniem </w:t>
      </w:r>
      <w:proofErr w:type="gramStart"/>
      <w:r w:rsidRPr="001B6B04">
        <w:rPr>
          <w:rFonts w:ascii="Arial" w:hAnsi="Arial" w:cs="Arial"/>
          <w:u w:val="single"/>
        </w:rPr>
        <w:t xml:space="preserve">[  </w:t>
      </w:r>
      <w:proofErr w:type="gramEnd"/>
      <w:r w:rsidRPr="001B6B04">
        <w:rPr>
          <w:rFonts w:ascii="Arial" w:hAnsi="Arial" w:cs="Arial"/>
          <w:u w:val="single"/>
        </w:rPr>
        <w:t xml:space="preserve"> ] z siedzibą w </w:t>
      </w:r>
      <w:proofErr w:type="gramStart"/>
      <w:r w:rsidRPr="001B6B04">
        <w:rPr>
          <w:rFonts w:ascii="Arial" w:hAnsi="Arial" w:cs="Arial"/>
          <w:u w:val="single"/>
        </w:rPr>
        <w:t xml:space="preserve">[  </w:t>
      </w:r>
      <w:proofErr w:type="gramEnd"/>
      <w:r w:rsidRPr="001B6B04">
        <w:rPr>
          <w:rFonts w:ascii="Arial" w:hAnsi="Arial" w:cs="Arial"/>
          <w:u w:val="single"/>
        </w:rPr>
        <w:t xml:space="preserve"> ] oświadczamy, iż w okresie </w:t>
      </w:r>
      <w:r w:rsidRPr="001B6B04">
        <w:rPr>
          <w:rFonts w:ascii="Arial" w:hAnsi="Arial" w:cs="Arial"/>
          <w:b/>
          <w:u w:val="single"/>
        </w:rPr>
        <w:t>wskazanym w Warunku 4</w:t>
      </w:r>
      <w:r w:rsidRPr="001B6B04">
        <w:rPr>
          <w:rFonts w:ascii="Arial" w:hAnsi="Arial" w:cs="Arial"/>
          <w:u w:val="single"/>
        </w:rPr>
        <w:t xml:space="preserve">, do dnia wszczęcia niniejszego postepowania, nie zaistniało żadne </w:t>
      </w:r>
      <w:r w:rsidR="000B161C" w:rsidRPr="001B6B04">
        <w:rPr>
          <w:rFonts w:ascii="Arial" w:hAnsi="Arial" w:cs="Arial"/>
          <w:u w:val="single"/>
        </w:rPr>
        <w:t>zdarzenie</w:t>
      </w:r>
      <w:r w:rsidRPr="001B6B04">
        <w:rPr>
          <w:rFonts w:ascii="Arial" w:hAnsi="Arial" w:cs="Arial"/>
          <w:u w:val="single"/>
        </w:rPr>
        <w:t xml:space="preserve"> bądź sytuacja polegająca na niewykonaniu lub nienależytym wykonaniu przeze mnie / przez reprezentowanego przeze mnie Wykonawcę* prac, których przedmiotem było:</w:t>
      </w:r>
    </w:p>
    <w:p w14:paraId="7CA6FC85" w14:textId="77777777" w:rsidR="003B0DA2" w:rsidRPr="001B6B04" w:rsidRDefault="003B0DA2" w:rsidP="003B0DA2">
      <w:pPr>
        <w:jc w:val="both"/>
        <w:rPr>
          <w:rFonts w:ascii="Arial" w:hAnsi="Arial" w:cs="Arial"/>
          <w:b/>
          <w:u w:val="single"/>
        </w:rPr>
      </w:pPr>
      <w:r w:rsidRPr="001B6B04">
        <w:rPr>
          <w:rFonts w:ascii="Arial" w:hAnsi="Arial" w:cs="Arial"/>
          <w:b/>
          <w:u w:val="single"/>
        </w:rPr>
        <w:t>…………………………………………………………..</w:t>
      </w:r>
    </w:p>
    <w:p w14:paraId="2D3287B5" w14:textId="77777777" w:rsidR="003B0DA2" w:rsidRPr="001B6B04" w:rsidRDefault="003B0DA2" w:rsidP="003B0DA2">
      <w:pPr>
        <w:jc w:val="both"/>
        <w:rPr>
          <w:rFonts w:ascii="Arial" w:hAnsi="Arial" w:cs="Arial"/>
          <w:b/>
          <w:u w:val="single"/>
        </w:rPr>
      </w:pPr>
    </w:p>
    <w:p w14:paraId="068CFB4E" w14:textId="77777777" w:rsidR="003B0DA2" w:rsidRPr="001B6B04" w:rsidRDefault="003B0DA2" w:rsidP="003B0DA2">
      <w:pPr>
        <w:jc w:val="both"/>
        <w:rPr>
          <w:rFonts w:ascii="Arial" w:hAnsi="Arial" w:cs="Arial"/>
          <w:b/>
          <w:u w:val="single"/>
        </w:rPr>
      </w:pPr>
      <w:r w:rsidRPr="001B6B04">
        <w:rPr>
          <w:rFonts w:ascii="Arial" w:hAnsi="Arial" w:cs="Arial"/>
          <w:b/>
          <w:u w:val="single"/>
        </w:rPr>
        <w:t>…………………………………………………………...</w:t>
      </w:r>
    </w:p>
    <w:p w14:paraId="69919CED" w14:textId="77777777" w:rsidR="003B0DA2" w:rsidRPr="001B6B04" w:rsidRDefault="003B0DA2" w:rsidP="003B0DA2">
      <w:pPr>
        <w:jc w:val="both"/>
        <w:rPr>
          <w:rFonts w:ascii="Arial" w:hAnsi="Arial" w:cs="Arial"/>
          <w:b/>
          <w:u w:val="single"/>
        </w:rPr>
      </w:pPr>
    </w:p>
    <w:p w14:paraId="123E15C7" w14:textId="77777777" w:rsidR="003B0DA2" w:rsidRPr="001B6B04" w:rsidRDefault="003B0DA2" w:rsidP="003B0DA2">
      <w:pPr>
        <w:jc w:val="both"/>
        <w:rPr>
          <w:rFonts w:ascii="Arial" w:hAnsi="Arial" w:cs="Arial"/>
          <w:b/>
          <w:u w:val="single"/>
        </w:rPr>
      </w:pPr>
    </w:p>
    <w:p w14:paraId="72D6396C" w14:textId="77777777" w:rsidR="003B0DA2" w:rsidRPr="001B6B04" w:rsidRDefault="003B0DA2" w:rsidP="003B0DA2">
      <w:pPr>
        <w:jc w:val="both"/>
        <w:rPr>
          <w:rFonts w:ascii="Arial" w:hAnsi="Arial" w:cs="Arial"/>
          <w:sz w:val="22"/>
        </w:rPr>
      </w:pPr>
    </w:p>
    <w:p w14:paraId="1F65E50A" w14:textId="77777777" w:rsidR="003B0DA2" w:rsidRPr="001B6B04" w:rsidRDefault="003B0DA2" w:rsidP="003B0DA2">
      <w:pPr>
        <w:jc w:val="both"/>
        <w:rPr>
          <w:rFonts w:ascii="Arial" w:hAnsi="Arial" w:cs="Arial"/>
          <w:sz w:val="22"/>
        </w:rPr>
      </w:pPr>
      <w:r w:rsidRPr="001B6B04">
        <w:rPr>
          <w:rFonts w:ascii="Arial" w:hAnsi="Arial" w:cs="Arial"/>
          <w:sz w:val="22"/>
        </w:rPr>
        <w:t xml:space="preserve">.................................., dn. ............................... </w:t>
      </w:r>
      <w:r w:rsidRPr="001B6B04">
        <w:rPr>
          <w:rFonts w:ascii="Arial" w:hAnsi="Arial" w:cs="Arial"/>
          <w:sz w:val="22"/>
        </w:rPr>
        <w:tab/>
      </w:r>
      <w:r w:rsidRPr="001B6B04">
        <w:rPr>
          <w:rFonts w:ascii="Arial" w:hAnsi="Arial" w:cs="Arial"/>
          <w:sz w:val="22"/>
        </w:rPr>
        <w:tab/>
        <w:t>…………………………………….………</w:t>
      </w:r>
    </w:p>
    <w:p w14:paraId="23106D67" w14:textId="77777777" w:rsidR="003B0DA2" w:rsidRPr="001B6B04" w:rsidRDefault="003B0DA2" w:rsidP="003B0DA2">
      <w:pPr>
        <w:ind w:firstLine="708"/>
        <w:rPr>
          <w:rFonts w:ascii="Arial" w:hAnsi="Arial" w:cs="Arial"/>
          <w:sz w:val="16"/>
          <w:szCs w:val="16"/>
        </w:rPr>
      </w:pPr>
      <w:r w:rsidRPr="001B6B04">
        <w:rPr>
          <w:rFonts w:ascii="Arial" w:hAnsi="Arial" w:cs="Arial"/>
          <w:sz w:val="16"/>
          <w:szCs w:val="16"/>
        </w:rPr>
        <w:t>(miejscowość)</w:t>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16"/>
          <w:szCs w:val="16"/>
        </w:rPr>
        <w:t>(podpis zgodnie z reprezentacją podmiotu)</w:t>
      </w:r>
    </w:p>
    <w:p w14:paraId="4841C7CF" w14:textId="77777777" w:rsidR="005D3025" w:rsidRPr="001B6B04" w:rsidRDefault="005D3025" w:rsidP="005D3025">
      <w:pPr>
        <w:jc w:val="center"/>
        <w:rPr>
          <w:rFonts w:ascii="Arial" w:hAnsi="Arial" w:cs="Arial"/>
          <w:u w:val="single"/>
        </w:rPr>
      </w:pPr>
    </w:p>
    <w:p w14:paraId="1E9B1D4E" w14:textId="77777777" w:rsidR="005D3025" w:rsidRPr="001B6B04" w:rsidRDefault="005D3025" w:rsidP="005D3025">
      <w:pPr>
        <w:jc w:val="center"/>
        <w:rPr>
          <w:rFonts w:ascii="Arial" w:hAnsi="Arial" w:cs="Arial"/>
          <w:b/>
          <w:u w:val="single"/>
        </w:rPr>
      </w:pPr>
    </w:p>
    <w:p w14:paraId="3FBFE94A" w14:textId="77777777" w:rsidR="005D3025" w:rsidRPr="001B6B04" w:rsidRDefault="005D3025" w:rsidP="005D3025">
      <w:pPr>
        <w:jc w:val="center"/>
        <w:rPr>
          <w:rFonts w:ascii="Arial" w:hAnsi="Arial" w:cs="Arial"/>
          <w:b/>
          <w:u w:val="single"/>
        </w:rPr>
      </w:pPr>
    </w:p>
    <w:p w14:paraId="40659F50" w14:textId="77777777" w:rsidR="005D3025" w:rsidRPr="001B6B04" w:rsidRDefault="005D3025" w:rsidP="005D3025">
      <w:pPr>
        <w:jc w:val="center"/>
        <w:rPr>
          <w:rFonts w:ascii="Arial" w:hAnsi="Arial" w:cs="Arial"/>
          <w:b/>
          <w:u w:val="single"/>
        </w:rPr>
      </w:pPr>
    </w:p>
    <w:p w14:paraId="159D9B54" w14:textId="77777777" w:rsidR="005D3025" w:rsidRPr="001B6B04" w:rsidRDefault="005D3025" w:rsidP="005D3025">
      <w:pPr>
        <w:jc w:val="center"/>
        <w:rPr>
          <w:rFonts w:ascii="Arial" w:hAnsi="Arial" w:cs="Arial"/>
          <w:b/>
          <w:u w:val="single"/>
        </w:rPr>
      </w:pPr>
    </w:p>
    <w:p w14:paraId="053AE14D" w14:textId="77777777" w:rsidR="005D3025" w:rsidRPr="001B6B04" w:rsidRDefault="005D3025" w:rsidP="005D3025">
      <w:pPr>
        <w:jc w:val="center"/>
        <w:rPr>
          <w:rFonts w:ascii="Arial" w:hAnsi="Arial" w:cs="Arial"/>
          <w:b/>
          <w:u w:val="single"/>
        </w:rPr>
      </w:pPr>
    </w:p>
    <w:p w14:paraId="3EE20B15" w14:textId="77777777" w:rsidR="005D3025" w:rsidRPr="001B6B04" w:rsidRDefault="005D3025" w:rsidP="005D3025">
      <w:pPr>
        <w:jc w:val="center"/>
        <w:rPr>
          <w:rFonts w:ascii="Arial" w:hAnsi="Arial" w:cs="Arial"/>
          <w:b/>
          <w:u w:val="single"/>
        </w:rPr>
      </w:pPr>
    </w:p>
    <w:p w14:paraId="00D002BE" w14:textId="77777777" w:rsidR="005D3025" w:rsidRPr="001B6B04" w:rsidRDefault="005D3025" w:rsidP="005D3025">
      <w:pPr>
        <w:jc w:val="center"/>
        <w:rPr>
          <w:rFonts w:ascii="Arial" w:hAnsi="Arial" w:cs="Arial"/>
          <w:b/>
          <w:u w:val="single"/>
        </w:rPr>
      </w:pPr>
    </w:p>
    <w:p w14:paraId="4705EBE5" w14:textId="77777777" w:rsidR="005D3025" w:rsidRPr="001B6B04" w:rsidRDefault="005D3025" w:rsidP="005D3025">
      <w:pPr>
        <w:ind w:left="1440"/>
        <w:rPr>
          <w:rFonts w:ascii="Arial" w:hAnsi="Arial" w:cs="Arial"/>
          <w:b/>
          <w:u w:val="single"/>
        </w:rPr>
      </w:pPr>
    </w:p>
    <w:p w14:paraId="493784DC" w14:textId="77777777" w:rsidR="005D3025" w:rsidRPr="001B6B04" w:rsidRDefault="005D3025" w:rsidP="005D3025">
      <w:pPr>
        <w:pBdr>
          <w:top w:val="single" w:sz="4" w:space="1" w:color="000000"/>
        </w:pBdr>
        <w:autoSpaceDE w:val="0"/>
        <w:rPr>
          <w:rFonts w:ascii="Arial" w:hAnsi="Arial" w:cs="Arial"/>
          <w:sz w:val="16"/>
          <w:szCs w:val="16"/>
        </w:rPr>
      </w:pPr>
      <w:r w:rsidRPr="001B6B04">
        <w:rPr>
          <w:rFonts w:ascii="Arial" w:hAnsi="Arial" w:cs="Arial"/>
          <w:sz w:val="16"/>
          <w:szCs w:val="16"/>
        </w:rPr>
        <w:t>* niepotrzebne skreślić</w:t>
      </w:r>
    </w:p>
    <w:p w14:paraId="71F0DAF6" w14:textId="77777777" w:rsidR="005E1457" w:rsidRPr="001B6B04" w:rsidRDefault="005D3025" w:rsidP="005E1457">
      <w:pPr>
        <w:rPr>
          <w:rFonts w:ascii="Arial" w:hAnsi="Arial" w:cs="Arial"/>
          <w:b/>
          <w:u w:val="single"/>
        </w:rPr>
      </w:pPr>
      <w:r w:rsidRPr="001B6B04">
        <w:rPr>
          <w:rFonts w:ascii="Arial" w:hAnsi="Arial" w:cs="Arial"/>
          <w:b/>
          <w:u w:val="single"/>
        </w:rPr>
        <w:br w:type="page"/>
      </w:r>
    </w:p>
    <w:p w14:paraId="400D16EA" w14:textId="60D3AE96" w:rsidR="00C6631B" w:rsidRPr="00FF34CB" w:rsidRDefault="00C6631B" w:rsidP="00C6631B">
      <w:pPr>
        <w:rPr>
          <w:rFonts w:ascii="Arial" w:hAnsi="Arial" w:cs="Arial"/>
          <w:b/>
          <w:sz w:val="22"/>
          <w:szCs w:val="22"/>
          <w:u w:val="single"/>
        </w:rPr>
      </w:pPr>
      <w:r w:rsidRPr="00FF34CB">
        <w:rPr>
          <w:rFonts w:ascii="Arial" w:hAnsi="Arial" w:cs="Arial"/>
          <w:b/>
          <w:sz w:val="22"/>
          <w:szCs w:val="22"/>
          <w:u w:val="single"/>
        </w:rPr>
        <w:lastRenderedPageBreak/>
        <w:t xml:space="preserve">Załącznik nr </w:t>
      </w:r>
      <w:r w:rsidR="00994C74" w:rsidRPr="00FF34CB">
        <w:rPr>
          <w:rFonts w:ascii="Arial" w:hAnsi="Arial" w:cs="Arial"/>
          <w:b/>
          <w:sz w:val="22"/>
          <w:szCs w:val="22"/>
          <w:u w:val="single"/>
        </w:rPr>
        <w:t>7</w:t>
      </w:r>
      <w:r w:rsidRPr="00FF34CB">
        <w:rPr>
          <w:rFonts w:ascii="Arial" w:hAnsi="Arial" w:cs="Arial"/>
          <w:b/>
          <w:sz w:val="22"/>
          <w:szCs w:val="22"/>
          <w:u w:val="single"/>
        </w:rPr>
        <w:t xml:space="preserve"> - Wzór 4</w:t>
      </w:r>
    </w:p>
    <w:p w14:paraId="5134D91C" w14:textId="77777777" w:rsidR="00C6631B" w:rsidRPr="001B6B04" w:rsidRDefault="00C6631B" w:rsidP="00C6631B">
      <w:pPr>
        <w:jc w:val="center"/>
        <w:rPr>
          <w:rFonts w:ascii="Arial" w:hAnsi="Arial" w:cs="Arial"/>
          <w:b/>
          <w:u w:val="single"/>
        </w:rPr>
      </w:pPr>
    </w:p>
    <w:p w14:paraId="7379F9A9" w14:textId="77777777" w:rsidR="00C6631B" w:rsidRPr="001B6B04" w:rsidRDefault="00C6631B" w:rsidP="00C6631B">
      <w:pPr>
        <w:jc w:val="center"/>
        <w:rPr>
          <w:rFonts w:ascii="Arial" w:hAnsi="Arial" w:cs="Arial"/>
          <w:b/>
          <w:u w:val="single"/>
        </w:rPr>
      </w:pPr>
    </w:p>
    <w:p w14:paraId="296BB737" w14:textId="77777777" w:rsidR="00C6631B" w:rsidRPr="001B6B04" w:rsidRDefault="00C6631B" w:rsidP="00C6631B">
      <w:pPr>
        <w:jc w:val="center"/>
        <w:rPr>
          <w:rFonts w:ascii="Arial" w:hAnsi="Arial" w:cs="Arial"/>
          <w:b/>
          <w:i/>
          <w:u w:val="single"/>
        </w:rPr>
      </w:pPr>
      <w:r w:rsidRPr="001B6B04">
        <w:rPr>
          <w:rFonts w:ascii="Arial" w:hAnsi="Arial" w:cs="Arial"/>
          <w:b/>
          <w:u w:val="single"/>
        </w:rPr>
        <w:t>OŚWIADCZENIE O ZACHOWANIU POUFNOŚCI</w:t>
      </w:r>
    </w:p>
    <w:p w14:paraId="24608556" w14:textId="77777777" w:rsidR="00C6631B" w:rsidRPr="001B6B04" w:rsidRDefault="00C6631B" w:rsidP="00C6631B">
      <w:pPr>
        <w:jc w:val="center"/>
        <w:rPr>
          <w:rFonts w:ascii="Arial" w:hAnsi="Arial" w:cs="Arial"/>
          <w:u w:val="single"/>
        </w:rPr>
      </w:pPr>
    </w:p>
    <w:p w14:paraId="25E7EB3E" w14:textId="77777777" w:rsidR="00C6631B" w:rsidRPr="001B6B04" w:rsidRDefault="00C6631B" w:rsidP="004B26C0">
      <w:pPr>
        <w:pStyle w:val="Spistreci1"/>
        <w:spacing w:line="240" w:lineRule="auto"/>
        <w:rPr>
          <w:rFonts w:ascii="Arial" w:hAnsi="Arial" w:cs="Arial"/>
        </w:rPr>
      </w:pPr>
      <w:r w:rsidRPr="001B6B04">
        <w:rPr>
          <w:rFonts w:ascii="Arial" w:hAnsi="Arial" w:cs="Arial"/>
        </w:rPr>
        <w:t>Działając w imieniu i na rzecz _______________________________________________________, wpisanej do rejestru przedsiębiorców prowadzonego przez Sąd Rejonowy w __________________________ Wydział ________ Gospodarczy Krajowego Rejestru Sądowego pod numerem KRS _______________ (dalej: Wykonawca) oświadczamy, co następuje:</w:t>
      </w:r>
    </w:p>
    <w:p w14:paraId="4D386970" w14:textId="77777777" w:rsidR="00C6631B" w:rsidRPr="001B6B04" w:rsidRDefault="00C6631B" w:rsidP="004B26C0">
      <w:pPr>
        <w:jc w:val="both"/>
        <w:rPr>
          <w:rFonts w:ascii="Arial" w:hAnsi="Arial" w:cs="Arial"/>
        </w:rPr>
      </w:pPr>
    </w:p>
    <w:p w14:paraId="0831C535" w14:textId="77777777" w:rsidR="00C6631B" w:rsidRPr="001B6B04" w:rsidRDefault="00C6631B" w:rsidP="004B26C0">
      <w:pPr>
        <w:jc w:val="both"/>
        <w:rPr>
          <w:rFonts w:ascii="Arial" w:hAnsi="Arial" w:cs="Arial"/>
          <w:b/>
        </w:rPr>
      </w:pPr>
      <w:r w:rsidRPr="001B6B04">
        <w:rPr>
          <w:rFonts w:ascii="Arial" w:hAnsi="Arial" w:cs="Arial"/>
          <w:b/>
        </w:rPr>
        <w:t>Zważywszy, że:</w:t>
      </w:r>
    </w:p>
    <w:p w14:paraId="2B6B0E43" w14:textId="64EEF6BA" w:rsidR="00691BF3" w:rsidRPr="00B51521" w:rsidRDefault="00DD5C92" w:rsidP="006F4CFE">
      <w:pPr>
        <w:tabs>
          <w:tab w:val="left" w:pos="0"/>
        </w:tabs>
        <w:jc w:val="both"/>
        <w:rPr>
          <w:rFonts w:ascii="Arial" w:hAnsi="Arial" w:cs="Arial"/>
          <w:b/>
          <w:bCs/>
        </w:rPr>
      </w:pPr>
      <w:proofErr w:type="spellStart"/>
      <w:r w:rsidRPr="001B6B04">
        <w:rPr>
          <w:rFonts w:ascii="Arial" w:hAnsi="Arial" w:cs="Arial"/>
        </w:rPr>
        <w:t>ResInvest</w:t>
      </w:r>
      <w:proofErr w:type="spellEnd"/>
      <w:r w:rsidRPr="001B6B04">
        <w:rPr>
          <w:rFonts w:ascii="Arial" w:hAnsi="Arial" w:cs="Arial"/>
        </w:rPr>
        <w:t xml:space="preserve"> </w:t>
      </w:r>
      <w:r w:rsidR="00EE44A3" w:rsidRPr="001B6B04">
        <w:rPr>
          <w:rFonts w:ascii="Arial" w:hAnsi="Arial" w:cs="Arial"/>
        </w:rPr>
        <w:t>Energy</w:t>
      </w:r>
      <w:r w:rsidR="00EE44A3">
        <w:rPr>
          <w:rFonts w:ascii="Arial" w:hAnsi="Arial" w:cs="Arial"/>
        </w:rPr>
        <w:t xml:space="preserve"> </w:t>
      </w:r>
      <w:r w:rsidR="00277F31">
        <w:rPr>
          <w:rFonts w:ascii="Arial" w:hAnsi="Arial" w:cs="Arial"/>
        </w:rPr>
        <w:t>Chorzów</w:t>
      </w:r>
      <w:r w:rsidR="00277F31" w:rsidRPr="001B6B04">
        <w:rPr>
          <w:rFonts w:ascii="Arial" w:hAnsi="Arial" w:cs="Arial"/>
        </w:rPr>
        <w:t xml:space="preserve"> </w:t>
      </w:r>
      <w:r w:rsidR="00C6631B" w:rsidRPr="001B6B04">
        <w:rPr>
          <w:rFonts w:ascii="Arial" w:hAnsi="Arial" w:cs="Arial"/>
        </w:rPr>
        <w:t xml:space="preserve">S.A., </w:t>
      </w:r>
      <w:r w:rsidR="00277F31">
        <w:rPr>
          <w:rFonts w:ascii="Arial" w:hAnsi="Arial" w:cs="Arial"/>
        </w:rPr>
        <w:t>ul. M. Skłodowskiej-Curie 30</w:t>
      </w:r>
      <w:r w:rsidR="006C2B6D" w:rsidRPr="006C2B6D">
        <w:rPr>
          <w:rFonts w:ascii="Arial" w:hAnsi="Arial" w:cs="Arial"/>
        </w:rPr>
        <w:t xml:space="preserve"> </w:t>
      </w:r>
      <w:r w:rsidR="000D41B9" w:rsidRPr="001B6B04">
        <w:rPr>
          <w:rFonts w:ascii="Arial" w:hAnsi="Arial" w:cs="Arial"/>
        </w:rPr>
        <w:t>(</w:t>
      </w:r>
      <w:r w:rsidR="00277F31">
        <w:rPr>
          <w:rFonts w:ascii="Arial" w:hAnsi="Arial" w:cs="Arial"/>
        </w:rPr>
        <w:t>41-503 Chorzów</w:t>
      </w:r>
      <w:r w:rsidR="00C6631B" w:rsidRPr="001B6B04">
        <w:rPr>
          <w:rFonts w:ascii="Arial" w:hAnsi="Arial" w:cs="Arial"/>
        </w:rPr>
        <w:t xml:space="preserve">), dalej: Zamawiający, planuje wykonanie zadania pod nazwą: </w:t>
      </w:r>
      <w:r w:rsidR="00277F31" w:rsidRPr="00277F31">
        <w:rPr>
          <w:rFonts w:ascii="Arial" w:hAnsi="Arial" w:cs="Arial"/>
          <w:b/>
          <w:bCs/>
        </w:rPr>
        <w:t>„</w:t>
      </w:r>
      <w:r w:rsidR="007B6C5B" w:rsidRPr="007B6C5B">
        <w:rPr>
          <w:rFonts w:ascii="Arial" w:hAnsi="Arial" w:cs="Arial"/>
          <w:b/>
          <w:bCs/>
        </w:rPr>
        <w:t xml:space="preserve">Modernizacja zbiorników przy kotłowych paliwa w </w:t>
      </w:r>
      <w:proofErr w:type="spellStart"/>
      <w:r w:rsidR="007B6C5B" w:rsidRPr="007B6C5B">
        <w:rPr>
          <w:rFonts w:ascii="Arial" w:hAnsi="Arial" w:cs="Arial"/>
          <w:b/>
          <w:bCs/>
        </w:rPr>
        <w:t>ResInvest</w:t>
      </w:r>
      <w:proofErr w:type="spellEnd"/>
      <w:r w:rsidR="007B6C5B" w:rsidRPr="007B6C5B">
        <w:rPr>
          <w:rFonts w:ascii="Arial" w:hAnsi="Arial" w:cs="Arial"/>
          <w:b/>
          <w:bCs/>
        </w:rPr>
        <w:t xml:space="preserve"> Energy Chorzów S.A.</w:t>
      </w:r>
      <w:r w:rsidR="00277F31" w:rsidRPr="00277F31">
        <w:rPr>
          <w:rFonts w:ascii="Arial" w:hAnsi="Arial" w:cs="Arial"/>
          <w:b/>
          <w:bCs/>
        </w:rPr>
        <w:t>”</w:t>
      </w:r>
      <w:r w:rsidR="00F11898">
        <w:rPr>
          <w:rFonts w:ascii="Arial" w:hAnsi="Arial" w:cs="Arial"/>
          <w:b/>
        </w:rPr>
        <w:t xml:space="preserve"> </w:t>
      </w:r>
      <w:r w:rsidR="00691BF3" w:rsidRPr="001B6B04">
        <w:rPr>
          <w:rFonts w:ascii="Arial" w:hAnsi="Arial" w:cs="Arial"/>
        </w:rPr>
        <w:t>przez osobę trzecią</w:t>
      </w:r>
      <w:r w:rsidR="00515317" w:rsidRPr="001B6B04">
        <w:rPr>
          <w:rFonts w:ascii="Arial" w:hAnsi="Arial" w:cs="Arial"/>
        </w:rPr>
        <w:t>;</w:t>
      </w:r>
    </w:p>
    <w:p w14:paraId="450EE31A" w14:textId="3DDF37AC" w:rsidR="00691BF3" w:rsidRPr="001B6B04" w:rsidRDefault="00691BF3" w:rsidP="00516AA8">
      <w:pPr>
        <w:numPr>
          <w:ilvl w:val="0"/>
          <w:numId w:val="44"/>
        </w:numPr>
        <w:ind w:left="284" w:hanging="284"/>
        <w:jc w:val="both"/>
        <w:rPr>
          <w:rFonts w:ascii="Arial" w:hAnsi="Arial" w:cs="Arial"/>
        </w:rPr>
      </w:pPr>
      <w:r w:rsidRPr="001B6B04">
        <w:rPr>
          <w:rFonts w:ascii="Arial" w:hAnsi="Arial" w:cs="Arial"/>
        </w:rPr>
        <w:t xml:space="preserve">Zamawiający opublikował SIWZ dla Wykonawców składających ofertę w postępowaniu prowadzonym w trybie otwartym w postępowaniu nr </w:t>
      </w:r>
      <w:r w:rsidR="00830224" w:rsidRPr="00830224">
        <w:rPr>
          <w:rFonts w:ascii="Arial" w:hAnsi="Arial" w:cs="Arial"/>
          <w:b/>
        </w:rPr>
        <w:t>202</w:t>
      </w:r>
      <w:r w:rsidR="007B6C5B">
        <w:rPr>
          <w:rFonts w:ascii="Arial" w:hAnsi="Arial" w:cs="Arial"/>
          <w:b/>
        </w:rPr>
        <w:t>6</w:t>
      </w:r>
      <w:r w:rsidR="00830224" w:rsidRPr="00830224">
        <w:rPr>
          <w:rFonts w:ascii="Arial" w:hAnsi="Arial" w:cs="Arial"/>
          <w:b/>
        </w:rPr>
        <w:t>/</w:t>
      </w:r>
      <w:r w:rsidR="006F4CFE">
        <w:rPr>
          <w:rFonts w:ascii="Arial" w:hAnsi="Arial" w:cs="Arial"/>
          <w:b/>
        </w:rPr>
        <w:t>3</w:t>
      </w:r>
      <w:r w:rsidR="00830224" w:rsidRPr="00830224">
        <w:rPr>
          <w:rFonts w:ascii="Arial" w:hAnsi="Arial" w:cs="Arial"/>
          <w:b/>
        </w:rPr>
        <w:t>/</w:t>
      </w:r>
      <w:r w:rsidR="00277F31">
        <w:rPr>
          <w:rFonts w:ascii="Arial" w:hAnsi="Arial" w:cs="Arial"/>
          <w:b/>
        </w:rPr>
        <w:t>ELC</w:t>
      </w:r>
      <w:r w:rsidR="00830224" w:rsidRPr="00830224">
        <w:rPr>
          <w:rFonts w:ascii="Arial" w:hAnsi="Arial" w:cs="Arial"/>
          <w:b/>
        </w:rPr>
        <w:t>/</w:t>
      </w:r>
      <w:r w:rsidR="006F4CFE">
        <w:rPr>
          <w:rFonts w:ascii="Arial" w:hAnsi="Arial" w:cs="Arial"/>
          <w:b/>
        </w:rPr>
        <w:t>WK</w:t>
      </w:r>
      <w:r w:rsidR="006F4CFE" w:rsidRPr="00830224" w:rsidDel="00830224">
        <w:rPr>
          <w:rFonts w:ascii="Arial" w:hAnsi="Arial" w:cs="Arial"/>
          <w:b/>
        </w:rPr>
        <w:t xml:space="preserve"> </w:t>
      </w:r>
      <w:r w:rsidRPr="001B6B04">
        <w:rPr>
          <w:rFonts w:ascii="Arial" w:hAnsi="Arial" w:cs="Arial"/>
        </w:rPr>
        <w:t>(dalej: „POSTĘPOWANIE”), którego przedmiotem jest wybór Wykonawcy dla wykonania opisanego zadania</w:t>
      </w:r>
      <w:r w:rsidR="00515317" w:rsidRPr="001B6B04">
        <w:rPr>
          <w:rFonts w:ascii="Arial" w:hAnsi="Arial" w:cs="Arial"/>
        </w:rPr>
        <w:t>;</w:t>
      </w:r>
    </w:p>
    <w:p w14:paraId="672B3037" w14:textId="77777777" w:rsidR="00691BF3" w:rsidRPr="001B6B04" w:rsidRDefault="00691BF3" w:rsidP="00516AA8">
      <w:pPr>
        <w:numPr>
          <w:ilvl w:val="0"/>
          <w:numId w:val="44"/>
        </w:numPr>
        <w:ind w:left="284" w:hanging="284"/>
        <w:jc w:val="both"/>
        <w:rPr>
          <w:rFonts w:ascii="Arial" w:hAnsi="Arial" w:cs="Arial"/>
        </w:rPr>
      </w:pPr>
      <w:r w:rsidRPr="001B6B04">
        <w:rPr>
          <w:rFonts w:ascii="Arial" w:hAnsi="Arial" w:cs="Arial"/>
        </w:rPr>
        <w:t xml:space="preserve">Wykonawca </w:t>
      </w:r>
      <w:r w:rsidR="00515317" w:rsidRPr="001B6B04">
        <w:rPr>
          <w:rFonts w:ascii="Arial" w:hAnsi="Arial" w:cs="Arial"/>
        </w:rPr>
        <w:t xml:space="preserve">planuje </w:t>
      </w:r>
      <w:r w:rsidRPr="001B6B04">
        <w:rPr>
          <w:rFonts w:ascii="Arial" w:hAnsi="Arial" w:cs="Arial"/>
        </w:rPr>
        <w:t>złoży</w:t>
      </w:r>
      <w:r w:rsidR="00515317" w:rsidRPr="001B6B04">
        <w:rPr>
          <w:rFonts w:ascii="Arial" w:hAnsi="Arial" w:cs="Arial"/>
        </w:rPr>
        <w:t>ć</w:t>
      </w:r>
      <w:r w:rsidRPr="001B6B04">
        <w:rPr>
          <w:rFonts w:ascii="Arial" w:hAnsi="Arial" w:cs="Arial"/>
        </w:rPr>
        <w:t xml:space="preserve"> ofertę w POSTĘPOWANIU</w:t>
      </w:r>
      <w:r w:rsidR="00515317" w:rsidRPr="001B6B04">
        <w:rPr>
          <w:rFonts w:ascii="Arial" w:hAnsi="Arial" w:cs="Arial"/>
        </w:rPr>
        <w:t>;</w:t>
      </w:r>
    </w:p>
    <w:p w14:paraId="7EE58AAA" w14:textId="6737BAAC" w:rsidR="00C6631B" w:rsidRPr="001B6B04" w:rsidRDefault="00515317" w:rsidP="00516AA8">
      <w:pPr>
        <w:numPr>
          <w:ilvl w:val="0"/>
          <w:numId w:val="44"/>
        </w:numPr>
        <w:ind w:left="284" w:hanging="284"/>
        <w:jc w:val="both"/>
        <w:rPr>
          <w:rFonts w:ascii="Arial" w:hAnsi="Arial" w:cs="Arial"/>
        </w:rPr>
      </w:pPr>
      <w:r w:rsidRPr="001B6B04">
        <w:rPr>
          <w:rFonts w:ascii="Arial" w:hAnsi="Arial" w:cs="Arial"/>
        </w:rPr>
        <w:t>w</w:t>
      </w:r>
      <w:r w:rsidR="00691BF3" w:rsidRPr="001B6B04">
        <w:rPr>
          <w:rFonts w:ascii="Arial" w:hAnsi="Arial" w:cs="Arial"/>
        </w:rPr>
        <w:t>arunkiem udziału w POSTĘPOWANIU, jest złożenie</w:t>
      </w:r>
      <w:r w:rsidR="00F87C57">
        <w:rPr>
          <w:rFonts w:ascii="Arial" w:hAnsi="Arial" w:cs="Arial"/>
        </w:rPr>
        <w:t xml:space="preserve"> wraz z ofertą</w:t>
      </w:r>
      <w:r w:rsidR="00691BF3" w:rsidRPr="001B6B04">
        <w:rPr>
          <w:rFonts w:ascii="Arial" w:hAnsi="Arial" w:cs="Arial"/>
        </w:rPr>
        <w:t xml:space="preserve"> Oświadczenia o zachowaniu poufności</w:t>
      </w:r>
      <w:r w:rsidRPr="001B6B04">
        <w:rPr>
          <w:rFonts w:ascii="Arial" w:hAnsi="Arial" w:cs="Arial"/>
        </w:rPr>
        <w:t>;</w:t>
      </w:r>
    </w:p>
    <w:p w14:paraId="4705900C" w14:textId="77777777" w:rsidR="00C6631B" w:rsidRPr="001B6B04" w:rsidRDefault="00515317" w:rsidP="004B26C0">
      <w:pPr>
        <w:spacing w:after="120"/>
        <w:jc w:val="both"/>
        <w:rPr>
          <w:rFonts w:ascii="Arial" w:hAnsi="Arial" w:cs="Arial"/>
          <w:b/>
        </w:rPr>
      </w:pPr>
      <w:r w:rsidRPr="001B6B04">
        <w:rPr>
          <w:rFonts w:ascii="Arial" w:hAnsi="Arial" w:cs="Arial"/>
          <w:b/>
        </w:rPr>
        <w:t>co mając na uwadze, imieniem Wykonawcy oświadczamy, co następuje:</w:t>
      </w:r>
    </w:p>
    <w:p w14:paraId="3B73F29A" w14:textId="78A2D15B" w:rsidR="00C6631B" w:rsidRPr="00182E5A" w:rsidRDefault="00C6631B" w:rsidP="004B26C0">
      <w:pPr>
        <w:numPr>
          <w:ilvl w:val="0"/>
          <w:numId w:val="37"/>
        </w:numPr>
        <w:ind w:left="284" w:hanging="284"/>
        <w:jc w:val="both"/>
        <w:rPr>
          <w:rFonts w:ascii="Arial" w:hAnsi="Arial" w:cs="Arial"/>
        </w:rPr>
      </w:pPr>
      <w:r w:rsidRPr="001B6B04">
        <w:rPr>
          <w:rFonts w:ascii="Arial" w:hAnsi="Arial" w:cs="Arial"/>
        </w:rPr>
        <w:t xml:space="preserve">Wykonawca przyjmuje do wiadomości, iż każda bez wyjątku i uzyskana w jakikolwiek sposób przez Wykonawcę, choćby nie bezpośrednio od Zamawiającego, informacja przekazana ustnie, pisemnie, w formie elektronicznej lub w jakikolwiek inny sposób, niezależnie od formy i sposobu jej wyrażenia oraz stopnia jej opracowania dotycząca Zamawiającego, podmiotów z nim powiązanych w rozumieniu ustawy – </w:t>
      </w:r>
      <w:r w:rsidRPr="001B6B04">
        <w:rPr>
          <w:rFonts w:ascii="Arial" w:hAnsi="Arial" w:cs="Arial"/>
          <w:i/>
        </w:rPr>
        <w:t>kodeks spółek handlowych</w:t>
      </w:r>
      <w:r w:rsidRPr="001B6B04">
        <w:rPr>
          <w:rFonts w:ascii="Arial" w:hAnsi="Arial" w:cs="Arial"/>
        </w:rPr>
        <w:t xml:space="preserve">, jak również </w:t>
      </w:r>
      <w:r w:rsidR="00122522" w:rsidRPr="001B6B04">
        <w:rPr>
          <w:rFonts w:ascii="Arial" w:hAnsi="Arial" w:cs="Arial"/>
        </w:rPr>
        <w:t xml:space="preserve">dotycząca </w:t>
      </w:r>
      <w:r w:rsidRPr="001B6B04">
        <w:rPr>
          <w:rFonts w:ascii="Arial" w:hAnsi="Arial" w:cs="Arial"/>
        </w:rPr>
        <w:t>przedmiotu POSTĘPOWANIA, o którym mowa powyżej oraz wszelkich planów Zamawiającego w zakresie pr</w:t>
      </w:r>
      <w:r w:rsidR="00122522" w:rsidRPr="001B6B04">
        <w:rPr>
          <w:rFonts w:ascii="Arial" w:hAnsi="Arial" w:cs="Arial"/>
        </w:rPr>
        <w:t xml:space="preserve">owadzonego </w:t>
      </w:r>
      <w:r w:rsidRPr="001B6B04">
        <w:rPr>
          <w:rFonts w:ascii="Arial" w:hAnsi="Arial" w:cs="Arial"/>
        </w:rPr>
        <w:t xml:space="preserve">POSTĘPOWANIA </w:t>
      </w:r>
      <w:r w:rsidR="00122522" w:rsidRPr="001B6B04">
        <w:rPr>
          <w:rFonts w:ascii="Arial" w:hAnsi="Arial" w:cs="Arial"/>
        </w:rPr>
        <w:t>dotyczącego wyboru Wykonawcy zadania</w:t>
      </w:r>
      <w:r w:rsidRPr="001B6B04">
        <w:rPr>
          <w:rFonts w:ascii="Arial" w:hAnsi="Arial" w:cs="Arial"/>
        </w:rPr>
        <w:t>:</w:t>
      </w:r>
      <w:r w:rsidR="00182E5A">
        <w:rPr>
          <w:rFonts w:ascii="Arial" w:hAnsi="Arial" w:cs="Arial"/>
        </w:rPr>
        <w:t xml:space="preserve"> </w:t>
      </w:r>
      <w:r w:rsidR="00277F31" w:rsidRPr="00277F31">
        <w:rPr>
          <w:rFonts w:ascii="Arial" w:hAnsi="Arial" w:cs="Arial"/>
        </w:rPr>
        <w:t>„</w:t>
      </w:r>
      <w:r w:rsidR="006F4CFE" w:rsidRPr="00ED545E">
        <w:rPr>
          <w:rFonts w:ascii="Arial" w:hAnsi="Arial" w:cs="Arial"/>
          <w:bCs/>
        </w:rPr>
        <w:t>Serwis części ciśnieniowej kotłów fluidalnych</w:t>
      </w:r>
      <w:r w:rsidR="006F4CFE" w:rsidRPr="00EF14D0" w:rsidDel="006F4CFE">
        <w:rPr>
          <w:rFonts w:ascii="Arial" w:hAnsi="Arial" w:cs="Arial"/>
        </w:rPr>
        <w:t xml:space="preserve"> </w:t>
      </w:r>
      <w:r w:rsidR="00ED545E">
        <w:rPr>
          <w:rFonts w:ascii="Arial" w:hAnsi="Arial" w:cs="Arial"/>
        </w:rPr>
        <w:t>zabudowanych</w:t>
      </w:r>
      <w:r w:rsidR="00EF14D0" w:rsidRPr="00EF14D0">
        <w:rPr>
          <w:rFonts w:ascii="Arial" w:hAnsi="Arial" w:cs="Arial"/>
        </w:rPr>
        <w:t xml:space="preserve"> </w:t>
      </w:r>
      <w:r w:rsidR="00277F31" w:rsidRPr="00277F31">
        <w:rPr>
          <w:rFonts w:ascii="Arial" w:hAnsi="Arial" w:cs="Arial"/>
        </w:rPr>
        <w:t xml:space="preserve">w </w:t>
      </w:r>
      <w:proofErr w:type="spellStart"/>
      <w:r w:rsidR="00277F31" w:rsidRPr="00277F31">
        <w:rPr>
          <w:rFonts w:ascii="Arial" w:hAnsi="Arial" w:cs="Arial"/>
        </w:rPr>
        <w:t>ResInvest</w:t>
      </w:r>
      <w:proofErr w:type="spellEnd"/>
      <w:r w:rsidR="00277F31" w:rsidRPr="00277F31">
        <w:rPr>
          <w:rFonts w:ascii="Arial" w:hAnsi="Arial" w:cs="Arial"/>
        </w:rPr>
        <w:t xml:space="preserve"> Energy Chorzów S.A. w latach 2026, 2027 i 2028</w:t>
      </w:r>
      <w:r w:rsidR="00277F31">
        <w:rPr>
          <w:rFonts w:ascii="Arial" w:hAnsi="Arial" w:cs="Arial"/>
        </w:rPr>
        <w:t xml:space="preserve"> </w:t>
      </w:r>
      <w:r w:rsidRPr="00182E5A">
        <w:rPr>
          <w:rFonts w:ascii="Arial" w:hAnsi="Arial" w:cs="Arial"/>
        </w:rPr>
        <w:t>a także dane osobowe pracowników</w:t>
      </w:r>
      <w:r w:rsidR="00122522" w:rsidRPr="00182E5A">
        <w:rPr>
          <w:rFonts w:ascii="Arial" w:hAnsi="Arial" w:cs="Arial"/>
        </w:rPr>
        <w:t>,</w:t>
      </w:r>
      <w:r w:rsidRPr="00182E5A">
        <w:rPr>
          <w:rFonts w:ascii="Arial" w:hAnsi="Arial" w:cs="Arial"/>
        </w:rPr>
        <w:t xml:space="preserve"> bądź współpracowników Zamawiającego </w:t>
      </w:r>
      <w:r w:rsidR="00122522" w:rsidRPr="00182E5A">
        <w:rPr>
          <w:rFonts w:ascii="Arial" w:hAnsi="Arial" w:cs="Arial"/>
        </w:rPr>
        <w:t xml:space="preserve">stanowią </w:t>
      </w:r>
      <w:r w:rsidR="00122522" w:rsidRPr="00182E5A">
        <w:rPr>
          <w:rFonts w:ascii="Arial" w:hAnsi="Arial" w:cs="Arial"/>
          <w:b/>
          <w:bCs/>
        </w:rPr>
        <w:t>informacje poufne</w:t>
      </w:r>
      <w:r w:rsidR="00122522" w:rsidRPr="00182E5A">
        <w:rPr>
          <w:rFonts w:ascii="Arial" w:hAnsi="Arial" w:cs="Arial"/>
        </w:rPr>
        <w:t xml:space="preserve"> </w:t>
      </w:r>
      <w:r w:rsidRPr="00182E5A">
        <w:rPr>
          <w:rFonts w:ascii="Arial" w:hAnsi="Arial" w:cs="Arial"/>
        </w:rPr>
        <w:t xml:space="preserve">(dalej: </w:t>
      </w:r>
      <w:r w:rsidRPr="00182E5A">
        <w:rPr>
          <w:rFonts w:ascii="Arial" w:hAnsi="Arial" w:cs="Arial"/>
          <w:b/>
          <w:bCs/>
        </w:rPr>
        <w:t>Informacje Poufne</w:t>
      </w:r>
      <w:r w:rsidRPr="00182E5A">
        <w:rPr>
          <w:rFonts w:ascii="Arial" w:hAnsi="Arial" w:cs="Arial"/>
        </w:rPr>
        <w:t xml:space="preserve">). Informacje Poufne stanowią tajemnicę przedsiębiorstwa </w:t>
      </w:r>
      <w:proofErr w:type="spellStart"/>
      <w:r w:rsidR="00DD5C92" w:rsidRPr="00182E5A">
        <w:rPr>
          <w:rFonts w:ascii="Arial" w:hAnsi="Arial" w:cs="Arial"/>
        </w:rPr>
        <w:t>ResInvest</w:t>
      </w:r>
      <w:proofErr w:type="spellEnd"/>
      <w:r w:rsidR="00DD5C92" w:rsidRPr="00182E5A">
        <w:rPr>
          <w:rFonts w:ascii="Arial" w:hAnsi="Arial" w:cs="Arial"/>
        </w:rPr>
        <w:t xml:space="preserve"> Energy</w:t>
      </w:r>
      <w:r w:rsidR="00277F31">
        <w:rPr>
          <w:rFonts w:ascii="Arial" w:hAnsi="Arial" w:cs="Arial"/>
        </w:rPr>
        <w:t xml:space="preserve"> Chorzów</w:t>
      </w:r>
      <w:r w:rsidR="00F11898" w:rsidRPr="00182E5A">
        <w:rPr>
          <w:rFonts w:ascii="Arial" w:hAnsi="Arial" w:cs="Arial"/>
        </w:rPr>
        <w:t xml:space="preserve"> </w:t>
      </w:r>
      <w:r w:rsidRPr="00182E5A">
        <w:rPr>
          <w:rFonts w:ascii="Arial" w:hAnsi="Arial" w:cs="Arial"/>
        </w:rPr>
        <w:t>S.A. w rozumieniu przepisów właściwych w zakresie zwalczania nieuczciwej konkurencji.</w:t>
      </w:r>
    </w:p>
    <w:p w14:paraId="6A2EDA68"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Z zastrzeżeniem postanowień pkt 4/, Wykonawca zobowiązuje się wobec Zamawiającego do nie ujawniania Informacji Poufnych, w jakimkolwiek zakresie oraz w jakiejkolwiek formie, jakimkolwiek osobom trzecim, jak również własnym pracownikom oraz współpracownikom, którzy nie są bezpośrednio zaangażowani w przygotowanie i udział Wykonawcy w POSTĘPOWANIU oraz zobowiązuje się podjąć wszelkie możliwe i dostępne działania, przy zachowaniu najwyższej staranności, w celu uniemożliwienia osobom trzecim, jak również wskazanym powyżej pracownikom oraz współpracownikom dostępu do Informacji Poufnych oraz ich ujawnienia w jakikolwiek sposób i formie.</w:t>
      </w:r>
    </w:p>
    <w:p w14:paraId="227DA72B"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Poza uzasadnionymi przypadkami wynikającymi z udziału w POSTĘPOWANIU, Wykonawca zobowiązuje się nie sporządzać kopii, w jakiejkolwiek formie i postaci, nie powielać, nie przechowywać, nie rozpowszechniać, nie archiwizować uzyskanych Informacji Poufnych.</w:t>
      </w:r>
    </w:p>
    <w:p w14:paraId="4982D8DD"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W przypadku, gdy obowiązek przekazania Informacji Poufnych określonemu organowi administracji, bądź instytucji wynika z powszechnie obowiązujących przepisów prawa, w terminie 5 dni roboczych przed przekazaniem Informacji Poufnych, Wykonawca poinformuje Zamawiającego o planowanym przekazaniu Informacji Poufnych, wskazując organ, bądź instytucję, podstawę prawną żądania skierowanego do Wykonawcy oraz zakres żądanej Informacji Poufnej wraz z kopią żądania organu, bądź instytucji o przekazanie Informacji Poufnych. W razie zaistnienia sytuacji, o której mowa w zdaniu poprzednim, Wykonawca zobowiązuje się uzgodnić z Zamawiającym kwestię zasadności podjęcia przekazania Informacji Poufnych.</w:t>
      </w:r>
    </w:p>
    <w:p w14:paraId="3BC671A0"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Wykonawca uprawniony jest przekazywać Informacje Poufne pod warunkiem uprzedniego wyrażenia zgody przez Zamawiającego na piśmie. W takiej sytuacji Zamawiający uprawniony jest wskazać zakres, w którym mogą zostać przekazane Informacje Poufne oraz warunki (w tym techniczne) przekazania.</w:t>
      </w:r>
    </w:p>
    <w:p w14:paraId="4701CAB6" w14:textId="77777777" w:rsidR="00C6631B" w:rsidRDefault="00C6631B" w:rsidP="004B26C0">
      <w:pPr>
        <w:numPr>
          <w:ilvl w:val="0"/>
          <w:numId w:val="37"/>
        </w:numPr>
        <w:ind w:left="284" w:hanging="284"/>
        <w:jc w:val="both"/>
        <w:rPr>
          <w:rFonts w:ascii="Arial" w:hAnsi="Arial" w:cs="Arial"/>
        </w:rPr>
      </w:pPr>
      <w:r w:rsidRPr="001B6B04">
        <w:rPr>
          <w:rFonts w:ascii="Arial" w:hAnsi="Arial" w:cs="Arial"/>
        </w:rPr>
        <w:t>Wykonawca oświadcza i potwierdza, iż wszyscy pracownicy, osoby trzecie i podmioty współpracujące z Wykonawcą w związku z przygotowaniem i udziałem Wykonawcy w POSTĘPOWANIU, zobowiązały się bezwarunkowo wobec Wykonawcy do zachowania poufności, na warunkach co najmniej takich, jak przewidzianych w niniejszym Oświadczeniu. Ponadto Wykonawca oświadcza, iż zatrudnione i współpracujące z nim osoby na postawie umowy o pracę, umów cywilno-prawnych, w szczególności umowy o dzieło, umowy zlecenia, kontraktu menedżerski lub w innej formie zobowiązały się są do zachowania Informacji Poufnej w okresie od dnia podpisania niniejszego Oświadczenia na czas nieoznaczony, bez możliwości zwolnienia z zobowiązania do ujawniania Informacji Poufnej bez uzyskania uprzedniej pisemnej zgody Zamawiającego, w tym również po dniu ustaniu stosunku prawnego tych osób z Wykonawcą.</w:t>
      </w:r>
    </w:p>
    <w:p w14:paraId="645FCBD3" w14:textId="77777777" w:rsidR="00277F31" w:rsidRPr="001B6B04" w:rsidRDefault="00277F31" w:rsidP="0006129A">
      <w:pPr>
        <w:ind w:left="284"/>
        <w:jc w:val="both"/>
        <w:rPr>
          <w:rFonts w:ascii="Arial" w:hAnsi="Arial" w:cs="Arial"/>
        </w:rPr>
      </w:pPr>
    </w:p>
    <w:p w14:paraId="2ACA7BD0" w14:textId="0CD6A363" w:rsidR="00C6631B" w:rsidRPr="001B6B04" w:rsidRDefault="00584EB6" w:rsidP="004B26C0">
      <w:pPr>
        <w:numPr>
          <w:ilvl w:val="0"/>
          <w:numId w:val="37"/>
        </w:numPr>
        <w:ind w:left="284" w:hanging="284"/>
        <w:jc w:val="both"/>
        <w:rPr>
          <w:rFonts w:ascii="Arial" w:hAnsi="Arial" w:cs="Arial"/>
        </w:rPr>
      </w:pPr>
      <w:r w:rsidRPr="001B6B04">
        <w:rPr>
          <w:rFonts w:ascii="Arial" w:hAnsi="Arial" w:cs="Arial"/>
        </w:rPr>
        <w:lastRenderedPageBreak/>
        <w:t xml:space="preserve">Wykonawca zobowiązuje się stosować do zobowiązań wynikających z niniejszego Oświadczenia w okresie pięciu lat od dnia jego złożenia wobec Zamawiającego, a po upływie powyższego </w:t>
      </w:r>
      <w:r w:rsidR="00ED545E" w:rsidRPr="001B6B04">
        <w:rPr>
          <w:rFonts w:ascii="Arial" w:hAnsi="Arial" w:cs="Arial"/>
        </w:rPr>
        <w:t xml:space="preserve">okresu </w:t>
      </w:r>
      <w:r w:rsidR="00411C1E" w:rsidRPr="001B6B04">
        <w:rPr>
          <w:rFonts w:ascii="Arial" w:hAnsi="Arial" w:cs="Arial"/>
        </w:rPr>
        <w:t>dokona zniszczenia</w:t>
      </w:r>
      <w:r w:rsidRPr="001B6B04">
        <w:rPr>
          <w:rFonts w:ascii="Arial" w:hAnsi="Arial" w:cs="Arial"/>
        </w:rPr>
        <w:t xml:space="preserve"> i usunięcia Informacji Poufnych z wszelkich zasobów Wykonawcy. </w:t>
      </w:r>
    </w:p>
    <w:p w14:paraId="34FCB048" w14:textId="2E503A09" w:rsidR="00C6631B" w:rsidRPr="001B6B04" w:rsidRDefault="00691BF3" w:rsidP="004B26C0">
      <w:pPr>
        <w:numPr>
          <w:ilvl w:val="0"/>
          <w:numId w:val="37"/>
        </w:numPr>
        <w:ind w:left="284" w:hanging="284"/>
        <w:jc w:val="both"/>
        <w:rPr>
          <w:rFonts w:ascii="Arial" w:hAnsi="Arial" w:cs="Arial"/>
        </w:rPr>
      </w:pPr>
      <w:r w:rsidRPr="001B6B04">
        <w:rPr>
          <w:rFonts w:ascii="Arial" w:hAnsi="Arial" w:cs="Arial"/>
        </w:rPr>
        <w:t xml:space="preserve">Wykonawca oświadcza, iż został poinformowany, iż w braku odmiennych pisemnych ustaleń z Zamawiającym dokonywanych wyłącznie z osobami przez niego wskazanymi, wszelkie czynności wymagające współdziałania Stron w ramach POSTĘPOWANIA i na etapach późniejszych, w szczególności takie jak przekazywanie Informacji Poufnych, a między innymi wydawanie dokumentów i innych danych, zatwierdzanie i odbieranie dokumentacji i innych danych, prowadzenie ustaleń, uzgodnień, negocjacji, jak również udostępnianie i wydawanie innych niezbędnych materiałów w związku z prowadzonym POSTĘPOWANIEM, następować będą wyłącznie bezpośrednio z udziałem osób wskazanych przez Zamawiającego, w siedzibie Zamawiającego </w:t>
      </w:r>
      <w:r w:rsidR="00277F31">
        <w:rPr>
          <w:rFonts w:ascii="Arial" w:hAnsi="Arial" w:cs="Arial"/>
        </w:rPr>
        <w:t>w Chorzowie</w:t>
      </w:r>
      <w:r w:rsidRPr="001B6B04">
        <w:rPr>
          <w:rFonts w:ascii="Arial" w:hAnsi="Arial" w:cs="Arial"/>
        </w:rPr>
        <w:t>, przy ul. </w:t>
      </w:r>
      <w:r w:rsidR="00277F31">
        <w:rPr>
          <w:rFonts w:ascii="Arial" w:hAnsi="Arial" w:cs="Arial"/>
        </w:rPr>
        <w:t>M. Skłodowskiej-Curie 30</w:t>
      </w:r>
      <w:r w:rsidR="000E5D11" w:rsidRPr="000E5D11">
        <w:rPr>
          <w:rFonts w:ascii="Arial" w:hAnsi="Arial" w:cs="Arial"/>
        </w:rPr>
        <w:t xml:space="preserve"> </w:t>
      </w:r>
      <w:r w:rsidRPr="001B6B04">
        <w:rPr>
          <w:rFonts w:ascii="Arial" w:hAnsi="Arial" w:cs="Arial"/>
        </w:rPr>
        <w:t>(</w:t>
      </w:r>
      <w:r w:rsidR="00277F31">
        <w:rPr>
          <w:rFonts w:ascii="Arial" w:hAnsi="Arial" w:cs="Arial"/>
        </w:rPr>
        <w:t>41-503 Chorzów</w:t>
      </w:r>
      <w:r w:rsidRPr="001B6B04">
        <w:rPr>
          <w:rFonts w:ascii="Arial" w:hAnsi="Arial" w:cs="Arial"/>
        </w:rPr>
        <w:t>). Wykonawca zobowiązuje się kierować wszelką korespondencję wynikającą z prowadzonego POSTĘPOWANIA wyłącznie na adresy osób wskazanych przez Zamawiającego w SIWZ</w:t>
      </w:r>
      <w:r w:rsidR="00C6631B" w:rsidRPr="001B6B04">
        <w:rPr>
          <w:rFonts w:ascii="Arial" w:hAnsi="Arial" w:cs="Arial"/>
        </w:rPr>
        <w:t>.</w:t>
      </w:r>
    </w:p>
    <w:p w14:paraId="5D038C34"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W przypadku niewykonania lub nienależytego wykonania któregokolwiek z zobowiązań wynikających z niniejszego Oświadczenia, Wykonawca zobowiązuje się naprawić Zamawiającemu szkodę w pełnej wysokości, w tym pokryć koszty wynikłe z naruszenia niniejszego zobowiązania, co nie wyklucza dalej idącej odpowiedzialności, w szczególności wynikającej z przepisów właściwych w zakresie zwalczania nieuczciwej konkurencji.</w:t>
      </w:r>
    </w:p>
    <w:p w14:paraId="6C267CC2"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 xml:space="preserve"> Wykonawca zobowiązuje się do informowania Zamawiającego o każdej zmianie adresu, co najmniej na 7 (siedem) dni przed dokonaniem zmiany. W przypadku </w:t>
      </w:r>
      <w:proofErr w:type="gramStart"/>
      <w:r w:rsidRPr="001B6B04">
        <w:rPr>
          <w:rFonts w:ascii="Arial" w:hAnsi="Arial" w:cs="Arial"/>
        </w:rPr>
        <w:t>nie powiadomienia</w:t>
      </w:r>
      <w:proofErr w:type="gramEnd"/>
      <w:r w:rsidRPr="001B6B04">
        <w:rPr>
          <w:rFonts w:ascii="Arial" w:hAnsi="Arial" w:cs="Arial"/>
        </w:rPr>
        <w:t xml:space="preserve"> o zmianie adresu wszelkie doręczenia pod dotychczasowym adresem są w pełni skuteczne względem Wykonawcy.</w:t>
      </w:r>
    </w:p>
    <w:p w14:paraId="1B8CFE76" w14:textId="3BC76AB1"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Wykonawca potwierdza, iż wszelkie spory na tle wykonywania zobowiązań Wykonawcy wynikających z niniejszego Oświadczenia będą rozwiązywane polubownie, a w </w:t>
      </w:r>
      <w:r w:rsidR="00ED545E" w:rsidRPr="001B6B04">
        <w:rPr>
          <w:rFonts w:ascii="Arial" w:hAnsi="Arial" w:cs="Arial"/>
        </w:rPr>
        <w:t>przypadku,</w:t>
      </w:r>
      <w:r w:rsidRPr="001B6B04">
        <w:rPr>
          <w:rFonts w:ascii="Arial" w:hAnsi="Arial" w:cs="Arial"/>
        </w:rPr>
        <w:t xml:space="preserve"> gdy polubowne zakończenie sporu nie będzie </w:t>
      </w:r>
      <w:proofErr w:type="gramStart"/>
      <w:r w:rsidRPr="001B6B04">
        <w:rPr>
          <w:rFonts w:ascii="Arial" w:hAnsi="Arial" w:cs="Arial"/>
        </w:rPr>
        <w:t>możliwe,</w:t>
      </w:r>
      <w:proofErr w:type="gramEnd"/>
      <w:r w:rsidRPr="001B6B04">
        <w:rPr>
          <w:rFonts w:ascii="Arial" w:hAnsi="Arial" w:cs="Arial"/>
        </w:rPr>
        <w:t xml:space="preserve"> bądź nie doprowadzi do oczekiwanych przez Zamawiającego rezultatów, wszelkie spory rozstrzygane będą przez sąd właściwy dla siedziby Zamawiającego.</w:t>
      </w:r>
    </w:p>
    <w:p w14:paraId="0B0AC292" w14:textId="77777777" w:rsidR="00C6631B" w:rsidRPr="001B6B04" w:rsidRDefault="00C6631B" w:rsidP="004B26C0">
      <w:pPr>
        <w:numPr>
          <w:ilvl w:val="0"/>
          <w:numId w:val="37"/>
        </w:numPr>
        <w:ind w:left="284" w:hanging="284"/>
        <w:jc w:val="both"/>
        <w:rPr>
          <w:rFonts w:ascii="Arial" w:hAnsi="Arial" w:cs="Arial"/>
        </w:rPr>
      </w:pPr>
      <w:r w:rsidRPr="001B6B04">
        <w:rPr>
          <w:rFonts w:ascii="Arial" w:hAnsi="Arial" w:cs="Arial"/>
        </w:rPr>
        <w:t xml:space="preserve">Zmiana </w:t>
      </w:r>
      <w:proofErr w:type="gramStart"/>
      <w:r w:rsidRPr="001B6B04">
        <w:rPr>
          <w:rFonts w:ascii="Arial" w:hAnsi="Arial" w:cs="Arial"/>
        </w:rPr>
        <w:t>zakresu,</w:t>
      </w:r>
      <w:proofErr w:type="gramEnd"/>
      <w:r w:rsidRPr="001B6B04">
        <w:rPr>
          <w:rFonts w:ascii="Arial" w:hAnsi="Arial" w:cs="Arial"/>
        </w:rPr>
        <w:t xml:space="preserve"> bądź terminu obowiązywania zobowiązań Wykonawcy wynikających z niniejszego Oświadczenia, wymaga uzyskania uprzedniej zgody Zamawiającego na piśmie, a zobowiązania wynikające z niniejszego Oświadczenia obowiązują od dnia podpisania Oświadczenia przez Wykonawcę.</w:t>
      </w:r>
    </w:p>
    <w:p w14:paraId="36D71C61" w14:textId="77777777" w:rsidR="00C6631B" w:rsidRPr="001B6B04" w:rsidRDefault="00C6631B" w:rsidP="004B26C0">
      <w:pPr>
        <w:jc w:val="both"/>
        <w:rPr>
          <w:rFonts w:ascii="Arial" w:hAnsi="Arial" w:cs="Arial"/>
        </w:rPr>
      </w:pPr>
    </w:p>
    <w:p w14:paraId="756877B2" w14:textId="77777777" w:rsidR="00C6631B" w:rsidRPr="001B6B04" w:rsidRDefault="00C6631B" w:rsidP="004B26C0">
      <w:pPr>
        <w:ind w:left="284"/>
        <w:jc w:val="both"/>
        <w:rPr>
          <w:rFonts w:ascii="Arial" w:hAnsi="Arial" w:cs="Arial"/>
        </w:rPr>
      </w:pPr>
      <w:r w:rsidRPr="001B6B04">
        <w:rPr>
          <w:rFonts w:ascii="Arial" w:hAnsi="Arial" w:cs="Arial"/>
        </w:rPr>
        <w:t>Imieniem Wykonawcy:</w:t>
      </w:r>
    </w:p>
    <w:p w14:paraId="43C4EC4A" w14:textId="77777777" w:rsidR="00C6631B" w:rsidRPr="001B6B04" w:rsidRDefault="00C6631B" w:rsidP="004B26C0">
      <w:pPr>
        <w:jc w:val="both"/>
        <w:rPr>
          <w:rFonts w:ascii="Arial" w:hAnsi="Arial" w:cs="Arial"/>
        </w:rPr>
      </w:pPr>
    </w:p>
    <w:p w14:paraId="74A999D6" w14:textId="77777777" w:rsidR="00C6631B" w:rsidRPr="001B6B04" w:rsidRDefault="00C6631B" w:rsidP="004B26C0">
      <w:pPr>
        <w:jc w:val="both"/>
        <w:rPr>
          <w:rFonts w:ascii="Arial" w:hAnsi="Arial" w:cs="Arial"/>
        </w:rPr>
      </w:pPr>
    </w:p>
    <w:p w14:paraId="297FA779" w14:textId="77777777" w:rsidR="00C6631B" w:rsidRPr="001B6B04" w:rsidRDefault="00C6631B" w:rsidP="004B26C0">
      <w:pPr>
        <w:ind w:left="284"/>
        <w:jc w:val="both"/>
        <w:rPr>
          <w:rFonts w:ascii="Arial" w:hAnsi="Arial" w:cs="Arial"/>
        </w:rPr>
      </w:pPr>
      <w:r w:rsidRPr="001B6B04">
        <w:rPr>
          <w:rFonts w:ascii="Arial" w:hAnsi="Arial" w:cs="Arial"/>
        </w:rPr>
        <w:t>1/ _________________________________________ – Prezes Zarządu</w:t>
      </w:r>
    </w:p>
    <w:p w14:paraId="214882D5" w14:textId="77777777" w:rsidR="00C6631B" w:rsidRPr="001B6B04" w:rsidRDefault="00C6631B" w:rsidP="004B26C0">
      <w:pPr>
        <w:ind w:left="284"/>
        <w:jc w:val="both"/>
        <w:rPr>
          <w:rFonts w:ascii="Arial" w:hAnsi="Arial" w:cs="Arial"/>
        </w:rPr>
      </w:pPr>
    </w:p>
    <w:p w14:paraId="75CFEFDB" w14:textId="77777777" w:rsidR="00C6631B" w:rsidRPr="001B6B04" w:rsidRDefault="00C6631B" w:rsidP="004B26C0">
      <w:pPr>
        <w:ind w:left="284"/>
        <w:jc w:val="both"/>
        <w:rPr>
          <w:rFonts w:ascii="Arial" w:hAnsi="Arial" w:cs="Arial"/>
        </w:rPr>
      </w:pPr>
    </w:p>
    <w:p w14:paraId="45319387" w14:textId="77777777" w:rsidR="00C6631B" w:rsidRPr="001B6B04" w:rsidRDefault="00C6631B" w:rsidP="004B26C0">
      <w:pPr>
        <w:ind w:left="284"/>
        <w:jc w:val="both"/>
        <w:rPr>
          <w:rFonts w:ascii="Arial" w:hAnsi="Arial" w:cs="Arial"/>
        </w:rPr>
      </w:pPr>
      <w:r w:rsidRPr="001B6B04">
        <w:rPr>
          <w:rFonts w:ascii="Arial" w:hAnsi="Arial" w:cs="Arial"/>
        </w:rPr>
        <w:t>2/ _________________________________________ – Członek Zarządu</w:t>
      </w:r>
    </w:p>
    <w:p w14:paraId="19F57C56" w14:textId="77777777" w:rsidR="00C6631B" w:rsidRPr="001B6B04" w:rsidRDefault="00C6631B" w:rsidP="004B26C0">
      <w:pPr>
        <w:ind w:firstLine="708"/>
        <w:jc w:val="both"/>
        <w:rPr>
          <w:rFonts w:ascii="Arial" w:hAnsi="Arial" w:cs="Arial"/>
        </w:rPr>
      </w:pPr>
    </w:p>
    <w:p w14:paraId="79AF9DFF" w14:textId="77777777" w:rsidR="00C6631B" w:rsidRPr="001B6B04" w:rsidRDefault="00C6631B" w:rsidP="004B26C0">
      <w:pPr>
        <w:ind w:firstLine="708"/>
        <w:jc w:val="both"/>
        <w:rPr>
          <w:rFonts w:ascii="Arial" w:hAnsi="Arial" w:cs="Arial"/>
        </w:rPr>
      </w:pPr>
    </w:p>
    <w:p w14:paraId="614D26A9" w14:textId="77777777" w:rsidR="005D3025" w:rsidRPr="001B6B04" w:rsidRDefault="00C6631B" w:rsidP="004B26C0">
      <w:pPr>
        <w:rPr>
          <w:rFonts w:ascii="Arial" w:hAnsi="Arial" w:cs="Arial"/>
        </w:rPr>
      </w:pPr>
      <w:r w:rsidRPr="001B6B04">
        <w:rPr>
          <w:rFonts w:ascii="Arial" w:hAnsi="Arial" w:cs="Arial"/>
        </w:rPr>
        <w:t>Miejscowość i Data (</w:t>
      </w:r>
      <w:proofErr w:type="spellStart"/>
      <w:r w:rsidRPr="001B6B04">
        <w:rPr>
          <w:rFonts w:ascii="Arial" w:hAnsi="Arial" w:cs="Arial"/>
        </w:rPr>
        <w:t>dd</w:t>
      </w:r>
      <w:proofErr w:type="spellEnd"/>
      <w:r w:rsidRPr="001B6B04">
        <w:rPr>
          <w:rFonts w:ascii="Arial" w:hAnsi="Arial" w:cs="Arial"/>
        </w:rPr>
        <w:t>-mm-</w:t>
      </w:r>
      <w:proofErr w:type="spellStart"/>
      <w:r w:rsidRPr="001B6B04">
        <w:rPr>
          <w:rFonts w:ascii="Arial" w:hAnsi="Arial" w:cs="Arial"/>
        </w:rPr>
        <w:t>rrrr</w:t>
      </w:r>
      <w:proofErr w:type="spellEnd"/>
      <w:r w:rsidRPr="001B6B04">
        <w:rPr>
          <w:rFonts w:ascii="Arial" w:hAnsi="Arial" w:cs="Arial"/>
        </w:rPr>
        <w:t>): ______________________________________________</w:t>
      </w:r>
    </w:p>
    <w:p w14:paraId="67D1184E" w14:textId="77777777" w:rsidR="005D3025" w:rsidRPr="001B6B04" w:rsidRDefault="005D3025" w:rsidP="004B26C0">
      <w:pPr>
        <w:ind w:firstLine="708"/>
        <w:jc w:val="center"/>
        <w:rPr>
          <w:rFonts w:ascii="Arial" w:hAnsi="Arial" w:cs="Arial"/>
        </w:rPr>
      </w:pPr>
    </w:p>
    <w:p w14:paraId="5B9E4C4A" w14:textId="77777777" w:rsidR="005D3025" w:rsidRPr="001B6B04" w:rsidRDefault="005D3025" w:rsidP="004B26C0">
      <w:pPr>
        <w:ind w:firstLine="708"/>
        <w:jc w:val="center"/>
        <w:rPr>
          <w:rFonts w:ascii="Arial" w:hAnsi="Arial" w:cs="Arial"/>
        </w:rPr>
      </w:pPr>
    </w:p>
    <w:bookmarkEnd w:id="0"/>
    <w:p w14:paraId="62E1988F" w14:textId="77777777" w:rsidR="005D3025" w:rsidRPr="001B6B04" w:rsidRDefault="005D3025" w:rsidP="004B26C0">
      <w:pPr>
        <w:rPr>
          <w:rFonts w:ascii="Arial" w:hAnsi="Arial" w:cs="Arial"/>
        </w:rPr>
      </w:pPr>
    </w:p>
    <w:p w14:paraId="03A69273" w14:textId="77777777" w:rsidR="005D3025" w:rsidRPr="001B6B04" w:rsidRDefault="005D3025" w:rsidP="004B26C0">
      <w:pPr>
        <w:rPr>
          <w:rFonts w:ascii="Arial" w:hAnsi="Arial" w:cs="Arial"/>
        </w:rPr>
      </w:pPr>
    </w:p>
    <w:p w14:paraId="284CF9DB" w14:textId="77777777" w:rsidR="00A32448" w:rsidRPr="001B6B04" w:rsidRDefault="00A32448" w:rsidP="004B26C0">
      <w:pPr>
        <w:rPr>
          <w:rFonts w:ascii="Arial" w:hAnsi="Arial" w:cs="Arial"/>
        </w:rPr>
      </w:pPr>
    </w:p>
    <w:p w14:paraId="2C1A0341" w14:textId="1DC7864F" w:rsidR="008A701A" w:rsidRPr="00FF34CB" w:rsidRDefault="001C75CC" w:rsidP="004B26C0">
      <w:pPr>
        <w:rPr>
          <w:rFonts w:ascii="Arial" w:hAnsi="Arial" w:cs="Arial"/>
          <w:b/>
          <w:sz w:val="22"/>
          <w:szCs w:val="22"/>
          <w:u w:val="single"/>
        </w:rPr>
      </w:pPr>
      <w:r w:rsidRPr="001B6B04">
        <w:rPr>
          <w:rFonts w:ascii="Arial" w:hAnsi="Arial" w:cs="Arial"/>
        </w:rPr>
        <w:br w:type="page"/>
      </w:r>
      <w:r w:rsidR="008A701A" w:rsidRPr="00FF34CB">
        <w:rPr>
          <w:rFonts w:ascii="Arial" w:hAnsi="Arial" w:cs="Arial"/>
          <w:b/>
          <w:sz w:val="22"/>
          <w:szCs w:val="22"/>
          <w:u w:val="single"/>
        </w:rPr>
        <w:lastRenderedPageBreak/>
        <w:t xml:space="preserve"> </w:t>
      </w:r>
    </w:p>
    <w:p w14:paraId="133EB891" w14:textId="28FC018B" w:rsidR="001C75CC" w:rsidRPr="00FF34CB" w:rsidRDefault="00DF5455" w:rsidP="001C75CC">
      <w:pPr>
        <w:spacing w:line="360" w:lineRule="auto"/>
        <w:rPr>
          <w:rFonts w:ascii="Arial" w:hAnsi="Arial" w:cs="Arial"/>
          <w:sz w:val="22"/>
          <w:szCs w:val="22"/>
        </w:rPr>
      </w:pPr>
      <w:r w:rsidRPr="00FF34CB">
        <w:rPr>
          <w:rFonts w:ascii="Arial" w:hAnsi="Arial" w:cs="Arial"/>
          <w:b/>
          <w:sz w:val="22"/>
          <w:szCs w:val="22"/>
          <w:u w:val="single"/>
        </w:rPr>
        <w:t xml:space="preserve">Załącznik nr </w:t>
      </w:r>
      <w:r w:rsidR="00994C74" w:rsidRPr="00FF34CB">
        <w:rPr>
          <w:rFonts w:ascii="Arial" w:hAnsi="Arial" w:cs="Arial"/>
          <w:b/>
          <w:sz w:val="22"/>
          <w:szCs w:val="22"/>
          <w:u w:val="single"/>
        </w:rPr>
        <w:t xml:space="preserve">8 </w:t>
      </w:r>
      <w:r w:rsidRPr="00FF34CB">
        <w:rPr>
          <w:rFonts w:ascii="Arial" w:hAnsi="Arial" w:cs="Arial"/>
          <w:b/>
          <w:sz w:val="22"/>
          <w:szCs w:val="22"/>
          <w:u w:val="single"/>
        </w:rPr>
        <w:t xml:space="preserve">- Wzór </w:t>
      </w:r>
      <w:r w:rsidR="00994C74" w:rsidRPr="00FF34CB">
        <w:rPr>
          <w:rFonts w:ascii="Arial" w:hAnsi="Arial" w:cs="Arial"/>
          <w:b/>
          <w:sz w:val="22"/>
          <w:szCs w:val="22"/>
          <w:u w:val="single"/>
        </w:rPr>
        <w:t>5</w:t>
      </w:r>
      <w:r w:rsidRPr="00FF34CB">
        <w:rPr>
          <w:rFonts w:ascii="Arial" w:hAnsi="Arial" w:cs="Arial"/>
          <w:b/>
          <w:sz w:val="22"/>
          <w:szCs w:val="22"/>
          <w:u w:val="single"/>
        </w:rPr>
        <w:t xml:space="preserve"> </w:t>
      </w:r>
      <w:r w:rsidR="001C75CC" w:rsidRPr="00FF34CB">
        <w:rPr>
          <w:rFonts w:ascii="Arial" w:hAnsi="Arial" w:cs="Arial"/>
          <w:sz w:val="22"/>
          <w:szCs w:val="22"/>
        </w:rPr>
        <w:t>Wykaz Podwykonawców</w:t>
      </w:r>
      <w:r w:rsidR="00D178B3" w:rsidRPr="00FF34CB">
        <w:rPr>
          <w:rFonts w:ascii="Arial" w:hAnsi="Arial" w:cs="Arial"/>
          <w:sz w:val="22"/>
          <w:szCs w:val="22"/>
        </w:rPr>
        <w:t xml:space="preserve">. </w:t>
      </w:r>
    </w:p>
    <w:p w14:paraId="683B4F11" w14:textId="3ACD1047" w:rsidR="001C75CC" w:rsidRPr="001B6B04" w:rsidRDefault="001C75CC" w:rsidP="001C75CC">
      <w:pPr>
        <w:rPr>
          <w:rFonts w:ascii="Arial" w:hAnsi="Arial" w:cs="Arial"/>
          <w:i/>
          <w:sz w:val="24"/>
          <w:szCs w:val="24"/>
        </w:rPr>
      </w:pPr>
      <w:r w:rsidRPr="001B6B04">
        <w:rPr>
          <w:rFonts w:ascii="Arial" w:hAnsi="Arial" w:cs="Arial"/>
          <w:i/>
          <w:sz w:val="24"/>
          <w:szCs w:val="24"/>
        </w:rPr>
        <w:t>Zostanie uzupełnione</w:t>
      </w:r>
      <w:r w:rsidR="00CE75EA" w:rsidRPr="001B6B04">
        <w:rPr>
          <w:rFonts w:ascii="Arial" w:hAnsi="Arial" w:cs="Arial"/>
          <w:i/>
          <w:sz w:val="24"/>
          <w:szCs w:val="24"/>
        </w:rPr>
        <w:t xml:space="preserve"> / uaktualnione</w:t>
      </w:r>
      <w:r w:rsidRPr="001B6B04">
        <w:rPr>
          <w:rFonts w:ascii="Arial" w:hAnsi="Arial" w:cs="Arial"/>
          <w:i/>
          <w:sz w:val="24"/>
          <w:szCs w:val="24"/>
        </w:rPr>
        <w:t xml:space="preserve"> </w:t>
      </w:r>
      <w:r w:rsidR="006C2B6D" w:rsidRPr="001B6B04">
        <w:rPr>
          <w:rFonts w:ascii="Arial" w:hAnsi="Arial" w:cs="Arial"/>
          <w:i/>
          <w:sz w:val="24"/>
          <w:szCs w:val="24"/>
        </w:rPr>
        <w:t>przez Wykonawcę</w:t>
      </w:r>
      <w:r w:rsidRPr="001B6B04">
        <w:rPr>
          <w:rFonts w:ascii="Arial" w:hAnsi="Arial" w:cs="Arial"/>
          <w:i/>
          <w:sz w:val="24"/>
          <w:szCs w:val="24"/>
        </w:rPr>
        <w:t xml:space="preserve"> przed podpisaniem Umowy </w:t>
      </w:r>
    </w:p>
    <w:p w14:paraId="46552873" w14:textId="77777777" w:rsidR="001C75CC" w:rsidRPr="001B6B04" w:rsidRDefault="001C75CC" w:rsidP="001C75CC">
      <w:pPr>
        <w:rPr>
          <w:rFonts w:ascii="Arial" w:hAnsi="Arial" w:cs="Arial"/>
          <w:sz w:val="24"/>
          <w:szCs w:val="24"/>
        </w:rPr>
      </w:pPr>
    </w:p>
    <w:p w14:paraId="4BFDA57C" w14:textId="77777777" w:rsidR="001C75CC" w:rsidRPr="001B6B04" w:rsidRDefault="001C75CC" w:rsidP="001C75CC">
      <w:pPr>
        <w:tabs>
          <w:tab w:val="left" w:pos="426"/>
        </w:tabs>
        <w:spacing w:after="120"/>
        <w:jc w:val="both"/>
        <w:rPr>
          <w:rFonts w:ascii="Arial" w:hAnsi="Arial" w:cs="Arial"/>
          <w:sz w:val="24"/>
          <w:szCs w:val="24"/>
        </w:rPr>
      </w:pPr>
      <w:r w:rsidRPr="001B6B04">
        <w:rPr>
          <w:rFonts w:ascii="Arial" w:hAnsi="Arial" w:cs="Arial"/>
          <w:sz w:val="24"/>
          <w:szCs w:val="24"/>
        </w:rPr>
        <w:t>Podwykonawcy:</w:t>
      </w:r>
    </w:p>
    <w:p w14:paraId="5CC25A7D" w14:textId="77777777" w:rsidR="001C75CC" w:rsidRPr="001B6B04" w:rsidRDefault="001C75CC" w:rsidP="001C75CC">
      <w:pPr>
        <w:tabs>
          <w:tab w:val="left" w:pos="426"/>
        </w:tabs>
        <w:spacing w:after="120"/>
        <w:jc w:val="both"/>
        <w:rPr>
          <w:rFonts w:ascii="Arial" w:hAnsi="Arial" w:cs="Arial"/>
          <w:sz w:val="24"/>
          <w:szCs w:val="24"/>
        </w:rPr>
      </w:pPr>
    </w:p>
    <w:p w14:paraId="27166273" w14:textId="77777777" w:rsidR="001C75CC" w:rsidRPr="001B6B04" w:rsidRDefault="001C75CC" w:rsidP="001C75CC">
      <w:pPr>
        <w:tabs>
          <w:tab w:val="left" w:pos="426"/>
        </w:tabs>
        <w:spacing w:after="120"/>
        <w:jc w:val="both"/>
        <w:rPr>
          <w:rFonts w:ascii="Arial" w:hAnsi="Arial" w:cs="Arial"/>
          <w:sz w:val="24"/>
          <w:szCs w:val="24"/>
        </w:rPr>
      </w:pPr>
    </w:p>
    <w:p w14:paraId="20CBA4FB" w14:textId="77777777" w:rsidR="001C75CC" w:rsidRPr="001B6B04" w:rsidRDefault="001C75CC" w:rsidP="001C75CC">
      <w:pPr>
        <w:tabs>
          <w:tab w:val="left" w:pos="426"/>
        </w:tabs>
        <w:spacing w:after="120"/>
        <w:jc w:val="both"/>
        <w:rPr>
          <w:rFonts w:ascii="Arial" w:hAnsi="Arial" w:cs="Arial"/>
          <w:sz w:val="24"/>
          <w:szCs w:val="24"/>
        </w:rPr>
      </w:pPr>
      <w:r w:rsidRPr="001B6B04">
        <w:rPr>
          <w:rFonts w:ascii="Arial" w:hAnsi="Arial" w:cs="Arial"/>
          <w:sz w:val="24"/>
          <w:szCs w:val="24"/>
        </w:rPr>
        <w:t>………………….:……………………………………………………………….</w:t>
      </w:r>
    </w:p>
    <w:p w14:paraId="3F84E46F" w14:textId="77777777" w:rsidR="001C75CC" w:rsidRPr="001B6B04" w:rsidRDefault="001C75CC" w:rsidP="001C75CC">
      <w:pPr>
        <w:rPr>
          <w:rFonts w:ascii="Arial" w:hAnsi="Arial" w:cs="Arial"/>
          <w:i/>
          <w:sz w:val="24"/>
          <w:szCs w:val="24"/>
          <w:lang w:eastAsia="en-US"/>
        </w:rPr>
      </w:pPr>
      <w:r w:rsidRPr="001B6B04">
        <w:rPr>
          <w:rFonts w:ascii="Arial" w:hAnsi="Arial" w:cs="Arial"/>
          <w:i/>
          <w:sz w:val="24"/>
          <w:szCs w:val="24"/>
          <w:lang w:eastAsia="en-US"/>
        </w:rPr>
        <w:t>Tel: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Fax: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Mobile: +48 ……………………………</w:t>
      </w:r>
    </w:p>
    <w:p w14:paraId="683C5974" w14:textId="77777777" w:rsidR="001C75CC" w:rsidRPr="001B6B04" w:rsidRDefault="001C75CC" w:rsidP="001C75CC">
      <w:pPr>
        <w:rPr>
          <w:rFonts w:ascii="Arial" w:hAnsi="Arial" w:cs="Arial"/>
          <w:bCs/>
          <w:i/>
          <w:sz w:val="24"/>
          <w:szCs w:val="24"/>
          <w:lang w:eastAsia="en-US"/>
        </w:rPr>
      </w:pPr>
    </w:p>
    <w:p w14:paraId="6E409CE4" w14:textId="77777777" w:rsidR="001C75CC" w:rsidRPr="001B6B04" w:rsidRDefault="00026492" w:rsidP="001C75CC">
      <w:pPr>
        <w:rPr>
          <w:rFonts w:ascii="Arial" w:hAnsi="Arial" w:cs="Arial"/>
          <w:bCs/>
          <w:i/>
          <w:sz w:val="24"/>
          <w:szCs w:val="24"/>
          <w:lang w:eastAsia="en-US"/>
        </w:rPr>
      </w:pPr>
      <w:r w:rsidRPr="001B6B04">
        <w:rPr>
          <w:rFonts w:ascii="Arial" w:hAnsi="Arial" w:cs="Arial"/>
          <w:bCs/>
          <w:i/>
          <w:sz w:val="24"/>
          <w:szCs w:val="24"/>
          <w:lang w:eastAsia="en-US"/>
        </w:rPr>
        <w:t xml:space="preserve">Zakres </w:t>
      </w:r>
      <w:proofErr w:type="gramStart"/>
      <w:r w:rsidRPr="001B6B04">
        <w:rPr>
          <w:rFonts w:ascii="Arial" w:hAnsi="Arial" w:cs="Arial"/>
          <w:bCs/>
          <w:i/>
          <w:sz w:val="24"/>
          <w:szCs w:val="24"/>
          <w:lang w:eastAsia="en-US"/>
        </w:rPr>
        <w:t>prac:…</w:t>
      </w:r>
      <w:proofErr w:type="gramEnd"/>
      <w:r w:rsidRPr="001B6B04">
        <w:rPr>
          <w:rFonts w:ascii="Arial" w:hAnsi="Arial" w:cs="Arial"/>
          <w:bCs/>
          <w:i/>
          <w:sz w:val="24"/>
          <w:szCs w:val="24"/>
          <w:lang w:eastAsia="en-US"/>
        </w:rPr>
        <w:t>……………………………………</w:t>
      </w:r>
      <w:proofErr w:type="gramStart"/>
      <w:r w:rsidRPr="001B6B04">
        <w:rPr>
          <w:rFonts w:ascii="Arial" w:hAnsi="Arial" w:cs="Arial"/>
          <w:bCs/>
          <w:i/>
          <w:sz w:val="24"/>
          <w:szCs w:val="24"/>
          <w:lang w:eastAsia="en-US"/>
        </w:rPr>
        <w:t>…….</w:t>
      </w:r>
      <w:proofErr w:type="gramEnd"/>
      <w:r w:rsidRPr="001B6B04">
        <w:rPr>
          <w:rFonts w:ascii="Arial" w:hAnsi="Arial" w:cs="Arial"/>
          <w:bCs/>
          <w:i/>
          <w:sz w:val="24"/>
          <w:szCs w:val="24"/>
          <w:lang w:eastAsia="en-US"/>
        </w:rPr>
        <w:t>.</w:t>
      </w:r>
    </w:p>
    <w:p w14:paraId="3FCFCA4B" w14:textId="77777777" w:rsidR="00026492" w:rsidRPr="001B6B04" w:rsidRDefault="00026492" w:rsidP="001C75CC">
      <w:pPr>
        <w:rPr>
          <w:rFonts w:ascii="Arial" w:hAnsi="Arial" w:cs="Arial"/>
          <w:bCs/>
          <w:i/>
          <w:sz w:val="24"/>
          <w:szCs w:val="24"/>
          <w:lang w:eastAsia="en-US"/>
        </w:rPr>
      </w:pPr>
    </w:p>
    <w:p w14:paraId="219075A4" w14:textId="77777777" w:rsidR="00026492" w:rsidRPr="001B6B04" w:rsidRDefault="00026492" w:rsidP="001C75CC">
      <w:pPr>
        <w:rPr>
          <w:rFonts w:ascii="Arial" w:hAnsi="Arial" w:cs="Arial"/>
          <w:bCs/>
          <w:i/>
          <w:sz w:val="24"/>
          <w:szCs w:val="24"/>
          <w:lang w:eastAsia="en-US"/>
        </w:rPr>
      </w:pPr>
    </w:p>
    <w:p w14:paraId="3DFDD89D" w14:textId="77777777" w:rsidR="001C75CC" w:rsidRPr="001B6B04" w:rsidRDefault="001C75CC" w:rsidP="001C75CC">
      <w:pPr>
        <w:rPr>
          <w:rFonts w:ascii="Arial" w:hAnsi="Arial" w:cs="Arial"/>
          <w:bCs/>
          <w:i/>
          <w:sz w:val="24"/>
          <w:szCs w:val="24"/>
          <w:lang w:eastAsia="en-US"/>
        </w:rPr>
      </w:pPr>
    </w:p>
    <w:p w14:paraId="4E6BD62D" w14:textId="77777777" w:rsidR="001C75CC" w:rsidRPr="001B6B04" w:rsidRDefault="001C75CC" w:rsidP="001C75CC">
      <w:pPr>
        <w:rPr>
          <w:rFonts w:ascii="Arial" w:hAnsi="Arial" w:cs="Arial"/>
          <w:bCs/>
          <w:i/>
          <w:sz w:val="24"/>
          <w:szCs w:val="24"/>
          <w:lang w:eastAsia="en-US"/>
        </w:rPr>
      </w:pPr>
      <w:r w:rsidRPr="001B6B04">
        <w:rPr>
          <w:rFonts w:ascii="Arial" w:hAnsi="Arial" w:cs="Arial"/>
          <w:bCs/>
          <w:i/>
          <w:sz w:val="24"/>
          <w:szCs w:val="24"/>
          <w:lang w:eastAsia="en-US"/>
        </w:rPr>
        <w:t>…………………………………………………………………………………………………………….</w:t>
      </w:r>
    </w:p>
    <w:p w14:paraId="1A045FB5" w14:textId="77777777" w:rsidR="001C75CC" w:rsidRPr="001B6B04" w:rsidRDefault="001C75CC" w:rsidP="001C75CC">
      <w:pPr>
        <w:rPr>
          <w:rFonts w:ascii="Arial" w:hAnsi="Arial" w:cs="Arial"/>
          <w:i/>
          <w:sz w:val="24"/>
          <w:szCs w:val="24"/>
          <w:lang w:eastAsia="en-US"/>
        </w:rPr>
      </w:pPr>
      <w:r w:rsidRPr="001B6B04">
        <w:rPr>
          <w:rFonts w:ascii="Arial" w:hAnsi="Arial" w:cs="Arial"/>
          <w:i/>
          <w:sz w:val="24"/>
          <w:szCs w:val="24"/>
          <w:lang w:eastAsia="en-US"/>
        </w:rPr>
        <w:t>Tel: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Fax: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Mobile: +48 ……………………………</w:t>
      </w:r>
    </w:p>
    <w:p w14:paraId="34D850B0" w14:textId="77777777" w:rsidR="00026492" w:rsidRPr="001B6B04" w:rsidRDefault="00026492" w:rsidP="00026492">
      <w:pPr>
        <w:rPr>
          <w:rFonts w:ascii="Arial" w:hAnsi="Arial" w:cs="Arial"/>
          <w:bCs/>
          <w:i/>
          <w:sz w:val="24"/>
          <w:szCs w:val="24"/>
          <w:lang w:eastAsia="en-US"/>
        </w:rPr>
      </w:pPr>
    </w:p>
    <w:p w14:paraId="699C30AC" w14:textId="77777777" w:rsidR="00026492" w:rsidRPr="001B6B04" w:rsidRDefault="00026492" w:rsidP="00026492">
      <w:pPr>
        <w:rPr>
          <w:rFonts w:ascii="Arial" w:hAnsi="Arial" w:cs="Arial"/>
          <w:bCs/>
          <w:i/>
          <w:sz w:val="24"/>
          <w:szCs w:val="24"/>
          <w:lang w:eastAsia="en-US"/>
        </w:rPr>
      </w:pPr>
      <w:r w:rsidRPr="001B6B04">
        <w:rPr>
          <w:rFonts w:ascii="Arial" w:hAnsi="Arial" w:cs="Arial"/>
          <w:bCs/>
          <w:i/>
          <w:sz w:val="24"/>
          <w:szCs w:val="24"/>
          <w:lang w:eastAsia="en-US"/>
        </w:rPr>
        <w:t xml:space="preserve">Zakres </w:t>
      </w:r>
      <w:proofErr w:type="gramStart"/>
      <w:r w:rsidRPr="001B6B04">
        <w:rPr>
          <w:rFonts w:ascii="Arial" w:hAnsi="Arial" w:cs="Arial"/>
          <w:bCs/>
          <w:i/>
          <w:sz w:val="24"/>
          <w:szCs w:val="24"/>
          <w:lang w:eastAsia="en-US"/>
        </w:rPr>
        <w:t>prac:…</w:t>
      </w:r>
      <w:proofErr w:type="gramEnd"/>
      <w:r w:rsidRPr="001B6B04">
        <w:rPr>
          <w:rFonts w:ascii="Arial" w:hAnsi="Arial" w:cs="Arial"/>
          <w:bCs/>
          <w:i/>
          <w:sz w:val="24"/>
          <w:szCs w:val="24"/>
          <w:lang w:eastAsia="en-US"/>
        </w:rPr>
        <w:t>……………………………………</w:t>
      </w:r>
      <w:proofErr w:type="gramStart"/>
      <w:r w:rsidRPr="001B6B04">
        <w:rPr>
          <w:rFonts w:ascii="Arial" w:hAnsi="Arial" w:cs="Arial"/>
          <w:bCs/>
          <w:i/>
          <w:sz w:val="24"/>
          <w:szCs w:val="24"/>
          <w:lang w:eastAsia="en-US"/>
        </w:rPr>
        <w:t>…….</w:t>
      </w:r>
      <w:proofErr w:type="gramEnd"/>
      <w:r w:rsidRPr="001B6B04">
        <w:rPr>
          <w:rFonts w:ascii="Arial" w:hAnsi="Arial" w:cs="Arial"/>
          <w:bCs/>
          <w:i/>
          <w:sz w:val="24"/>
          <w:szCs w:val="24"/>
          <w:lang w:eastAsia="en-US"/>
        </w:rPr>
        <w:t>.</w:t>
      </w:r>
    </w:p>
    <w:p w14:paraId="2804344A" w14:textId="77777777" w:rsidR="001C75CC" w:rsidRPr="001B6B04" w:rsidRDefault="001C75CC" w:rsidP="001C75CC">
      <w:pPr>
        <w:rPr>
          <w:rFonts w:ascii="Arial" w:hAnsi="Arial" w:cs="Arial"/>
          <w:bCs/>
          <w:i/>
          <w:sz w:val="24"/>
          <w:szCs w:val="24"/>
          <w:lang w:eastAsia="en-US"/>
        </w:rPr>
      </w:pPr>
    </w:p>
    <w:p w14:paraId="4456D3BF" w14:textId="77777777" w:rsidR="001C75CC" w:rsidRPr="001B6B04" w:rsidRDefault="001C75CC" w:rsidP="001C75CC">
      <w:pPr>
        <w:rPr>
          <w:rFonts w:ascii="Arial" w:hAnsi="Arial" w:cs="Arial"/>
          <w:bCs/>
          <w:i/>
          <w:sz w:val="24"/>
          <w:szCs w:val="24"/>
          <w:lang w:eastAsia="en-US"/>
        </w:rPr>
      </w:pPr>
    </w:p>
    <w:p w14:paraId="5206308F" w14:textId="77777777" w:rsidR="00026492" w:rsidRPr="001B6B04" w:rsidRDefault="00026492" w:rsidP="001C75CC">
      <w:pPr>
        <w:rPr>
          <w:rFonts w:ascii="Arial" w:hAnsi="Arial" w:cs="Arial"/>
          <w:bCs/>
          <w:i/>
          <w:sz w:val="24"/>
          <w:szCs w:val="24"/>
          <w:lang w:eastAsia="en-US"/>
        </w:rPr>
      </w:pPr>
    </w:p>
    <w:p w14:paraId="5281C68C" w14:textId="77777777" w:rsidR="001C75CC" w:rsidRPr="001B6B04" w:rsidRDefault="001C75CC" w:rsidP="001C75CC">
      <w:pPr>
        <w:rPr>
          <w:rFonts w:ascii="Arial" w:hAnsi="Arial" w:cs="Arial"/>
          <w:bCs/>
          <w:i/>
          <w:sz w:val="24"/>
          <w:szCs w:val="24"/>
          <w:lang w:eastAsia="en-US"/>
        </w:rPr>
      </w:pPr>
      <w:r w:rsidRPr="001B6B04">
        <w:rPr>
          <w:rFonts w:ascii="Arial" w:hAnsi="Arial" w:cs="Arial"/>
          <w:bCs/>
          <w:i/>
          <w:sz w:val="24"/>
          <w:szCs w:val="24"/>
          <w:lang w:eastAsia="en-US"/>
        </w:rPr>
        <w:t>……………………………………………………………………………………………………………..</w:t>
      </w:r>
    </w:p>
    <w:p w14:paraId="57AAD894" w14:textId="77777777" w:rsidR="001C75CC" w:rsidRPr="001B6B04" w:rsidRDefault="001C75CC" w:rsidP="001C75CC">
      <w:pPr>
        <w:rPr>
          <w:rFonts w:ascii="Arial" w:hAnsi="Arial" w:cs="Arial"/>
          <w:i/>
          <w:sz w:val="24"/>
          <w:szCs w:val="24"/>
          <w:lang w:eastAsia="en-US"/>
        </w:rPr>
      </w:pPr>
      <w:r w:rsidRPr="001B6B04">
        <w:rPr>
          <w:rFonts w:ascii="Arial" w:hAnsi="Arial" w:cs="Arial"/>
          <w:i/>
          <w:sz w:val="24"/>
          <w:szCs w:val="24"/>
          <w:lang w:eastAsia="en-US"/>
        </w:rPr>
        <w:t>Tel: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Fax: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Mobile: +48 ……………………………</w:t>
      </w:r>
    </w:p>
    <w:p w14:paraId="504378EF" w14:textId="77777777" w:rsidR="001C75CC" w:rsidRPr="001B6B04" w:rsidRDefault="001C75CC" w:rsidP="001C75CC">
      <w:pPr>
        <w:rPr>
          <w:rFonts w:ascii="Arial" w:hAnsi="Arial" w:cs="Arial"/>
          <w:bCs/>
          <w:i/>
          <w:sz w:val="24"/>
          <w:szCs w:val="24"/>
          <w:lang w:eastAsia="en-US"/>
        </w:rPr>
      </w:pPr>
    </w:p>
    <w:p w14:paraId="47835A7E" w14:textId="77777777" w:rsidR="00026492" w:rsidRPr="001B6B04" w:rsidRDefault="00026492" w:rsidP="00026492">
      <w:pPr>
        <w:rPr>
          <w:rFonts w:ascii="Arial" w:hAnsi="Arial" w:cs="Arial"/>
          <w:bCs/>
          <w:i/>
          <w:sz w:val="24"/>
          <w:szCs w:val="24"/>
          <w:lang w:eastAsia="en-US"/>
        </w:rPr>
      </w:pPr>
      <w:r w:rsidRPr="001B6B04">
        <w:rPr>
          <w:rFonts w:ascii="Arial" w:hAnsi="Arial" w:cs="Arial"/>
          <w:bCs/>
          <w:i/>
          <w:sz w:val="24"/>
          <w:szCs w:val="24"/>
          <w:lang w:eastAsia="en-US"/>
        </w:rPr>
        <w:t xml:space="preserve">Zakres </w:t>
      </w:r>
      <w:proofErr w:type="gramStart"/>
      <w:r w:rsidRPr="001B6B04">
        <w:rPr>
          <w:rFonts w:ascii="Arial" w:hAnsi="Arial" w:cs="Arial"/>
          <w:bCs/>
          <w:i/>
          <w:sz w:val="24"/>
          <w:szCs w:val="24"/>
          <w:lang w:eastAsia="en-US"/>
        </w:rPr>
        <w:t>prac:…</w:t>
      </w:r>
      <w:proofErr w:type="gramEnd"/>
      <w:r w:rsidRPr="001B6B04">
        <w:rPr>
          <w:rFonts w:ascii="Arial" w:hAnsi="Arial" w:cs="Arial"/>
          <w:bCs/>
          <w:i/>
          <w:sz w:val="24"/>
          <w:szCs w:val="24"/>
          <w:lang w:eastAsia="en-US"/>
        </w:rPr>
        <w:t>……………………………………</w:t>
      </w:r>
      <w:proofErr w:type="gramStart"/>
      <w:r w:rsidRPr="001B6B04">
        <w:rPr>
          <w:rFonts w:ascii="Arial" w:hAnsi="Arial" w:cs="Arial"/>
          <w:bCs/>
          <w:i/>
          <w:sz w:val="24"/>
          <w:szCs w:val="24"/>
          <w:lang w:eastAsia="en-US"/>
        </w:rPr>
        <w:t>…….</w:t>
      </w:r>
      <w:proofErr w:type="gramEnd"/>
      <w:r w:rsidRPr="001B6B04">
        <w:rPr>
          <w:rFonts w:ascii="Arial" w:hAnsi="Arial" w:cs="Arial"/>
          <w:bCs/>
          <w:i/>
          <w:sz w:val="24"/>
          <w:szCs w:val="24"/>
          <w:lang w:eastAsia="en-US"/>
        </w:rPr>
        <w:t>.</w:t>
      </w:r>
    </w:p>
    <w:p w14:paraId="15335C4F" w14:textId="77777777" w:rsidR="001C75CC" w:rsidRPr="001B6B04" w:rsidRDefault="001C75CC" w:rsidP="001C75CC">
      <w:pPr>
        <w:rPr>
          <w:rFonts w:ascii="Arial" w:hAnsi="Arial" w:cs="Arial"/>
          <w:bCs/>
          <w:i/>
          <w:sz w:val="24"/>
          <w:szCs w:val="24"/>
          <w:lang w:eastAsia="en-US"/>
        </w:rPr>
      </w:pPr>
    </w:p>
    <w:p w14:paraId="6E68EF94" w14:textId="77777777" w:rsidR="00026492" w:rsidRPr="001B6B04" w:rsidRDefault="00026492" w:rsidP="001C75CC">
      <w:pPr>
        <w:rPr>
          <w:rFonts w:ascii="Arial" w:hAnsi="Arial" w:cs="Arial"/>
          <w:bCs/>
          <w:i/>
          <w:sz w:val="24"/>
          <w:szCs w:val="24"/>
          <w:lang w:eastAsia="en-US"/>
        </w:rPr>
      </w:pPr>
    </w:p>
    <w:p w14:paraId="4ABBF966" w14:textId="77777777" w:rsidR="00026492" w:rsidRPr="001B6B04" w:rsidRDefault="00026492" w:rsidP="001C75CC">
      <w:pPr>
        <w:rPr>
          <w:rFonts w:ascii="Arial" w:hAnsi="Arial" w:cs="Arial"/>
          <w:bCs/>
          <w:i/>
          <w:sz w:val="24"/>
          <w:szCs w:val="24"/>
          <w:lang w:eastAsia="en-US"/>
        </w:rPr>
      </w:pPr>
    </w:p>
    <w:p w14:paraId="285BA8FB" w14:textId="77777777" w:rsidR="001C75CC" w:rsidRPr="001B6B04" w:rsidRDefault="001C75CC" w:rsidP="001C75CC">
      <w:pPr>
        <w:rPr>
          <w:rFonts w:ascii="Arial" w:hAnsi="Arial" w:cs="Arial"/>
          <w:bCs/>
          <w:i/>
          <w:sz w:val="24"/>
          <w:szCs w:val="24"/>
          <w:lang w:eastAsia="en-US"/>
        </w:rPr>
      </w:pPr>
      <w:r w:rsidRPr="001B6B04">
        <w:rPr>
          <w:rFonts w:ascii="Arial" w:hAnsi="Arial" w:cs="Arial"/>
          <w:bCs/>
          <w:i/>
          <w:sz w:val="24"/>
          <w:szCs w:val="24"/>
          <w:lang w:eastAsia="en-US"/>
        </w:rPr>
        <w:t>……………………………………………………………………………………………………………..</w:t>
      </w:r>
    </w:p>
    <w:p w14:paraId="5F6E6060" w14:textId="77777777" w:rsidR="001C75CC" w:rsidRPr="001B6B04" w:rsidRDefault="001C75CC" w:rsidP="001C75CC">
      <w:pPr>
        <w:rPr>
          <w:rFonts w:ascii="Arial" w:hAnsi="Arial" w:cs="Arial"/>
          <w:i/>
          <w:sz w:val="24"/>
          <w:szCs w:val="24"/>
          <w:lang w:eastAsia="en-US"/>
        </w:rPr>
      </w:pPr>
      <w:r w:rsidRPr="001B6B04">
        <w:rPr>
          <w:rFonts w:ascii="Arial" w:hAnsi="Arial" w:cs="Arial"/>
          <w:i/>
          <w:sz w:val="24"/>
          <w:szCs w:val="24"/>
          <w:lang w:eastAsia="en-US"/>
        </w:rPr>
        <w:t>Tel: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Fax: +48 ………………………</w:t>
      </w:r>
      <w:proofErr w:type="gramStart"/>
      <w:r w:rsidRPr="001B6B04">
        <w:rPr>
          <w:rFonts w:ascii="Arial" w:hAnsi="Arial" w:cs="Arial"/>
          <w:i/>
          <w:sz w:val="24"/>
          <w:szCs w:val="24"/>
          <w:lang w:eastAsia="en-US"/>
        </w:rPr>
        <w:t>…….</w:t>
      </w:r>
      <w:proofErr w:type="gramEnd"/>
      <w:r w:rsidRPr="001B6B04">
        <w:rPr>
          <w:rFonts w:ascii="Arial" w:hAnsi="Arial" w:cs="Arial"/>
          <w:i/>
          <w:sz w:val="24"/>
          <w:szCs w:val="24"/>
          <w:lang w:eastAsia="en-US"/>
        </w:rPr>
        <w:t>, Mobile: +48 ……………………………</w:t>
      </w:r>
    </w:p>
    <w:p w14:paraId="28742FBF" w14:textId="77777777" w:rsidR="001C75CC" w:rsidRPr="001B6B04" w:rsidRDefault="001C75CC" w:rsidP="001C75CC">
      <w:pPr>
        <w:rPr>
          <w:rFonts w:ascii="Arial" w:hAnsi="Arial" w:cs="Arial"/>
          <w:bCs/>
          <w:i/>
          <w:sz w:val="24"/>
          <w:szCs w:val="24"/>
          <w:lang w:eastAsia="en-US"/>
        </w:rPr>
      </w:pPr>
    </w:p>
    <w:p w14:paraId="0C58894F" w14:textId="77777777" w:rsidR="00026492" w:rsidRPr="001B6B04" w:rsidRDefault="00026492" w:rsidP="00026492">
      <w:pPr>
        <w:rPr>
          <w:rFonts w:ascii="Arial" w:hAnsi="Arial" w:cs="Arial"/>
          <w:bCs/>
          <w:i/>
          <w:sz w:val="24"/>
          <w:szCs w:val="24"/>
          <w:lang w:eastAsia="en-US"/>
        </w:rPr>
      </w:pPr>
      <w:r w:rsidRPr="001B6B04">
        <w:rPr>
          <w:rFonts w:ascii="Arial" w:hAnsi="Arial" w:cs="Arial"/>
          <w:bCs/>
          <w:i/>
          <w:sz w:val="24"/>
          <w:szCs w:val="24"/>
          <w:lang w:eastAsia="en-US"/>
        </w:rPr>
        <w:t xml:space="preserve">Zakres </w:t>
      </w:r>
      <w:proofErr w:type="gramStart"/>
      <w:r w:rsidRPr="001B6B04">
        <w:rPr>
          <w:rFonts w:ascii="Arial" w:hAnsi="Arial" w:cs="Arial"/>
          <w:bCs/>
          <w:i/>
          <w:sz w:val="24"/>
          <w:szCs w:val="24"/>
          <w:lang w:eastAsia="en-US"/>
        </w:rPr>
        <w:t>prac:…</w:t>
      </w:r>
      <w:proofErr w:type="gramEnd"/>
      <w:r w:rsidRPr="001B6B04">
        <w:rPr>
          <w:rFonts w:ascii="Arial" w:hAnsi="Arial" w:cs="Arial"/>
          <w:bCs/>
          <w:i/>
          <w:sz w:val="24"/>
          <w:szCs w:val="24"/>
          <w:lang w:eastAsia="en-US"/>
        </w:rPr>
        <w:t>……………………………………</w:t>
      </w:r>
      <w:proofErr w:type="gramStart"/>
      <w:r w:rsidRPr="001B6B04">
        <w:rPr>
          <w:rFonts w:ascii="Arial" w:hAnsi="Arial" w:cs="Arial"/>
          <w:bCs/>
          <w:i/>
          <w:sz w:val="24"/>
          <w:szCs w:val="24"/>
          <w:lang w:eastAsia="en-US"/>
        </w:rPr>
        <w:t>…….</w:t>
      </w:r>
      <w:proofErr w:type="gramEnd"/>
      <w:r w:rsidRPr="001B6B04">
        <w:rPr>
          <w:rFonts w:ascii="Arial" w:hAnsi="Arial" w:cs="Arial"/>
          <w:bCs/>
          <w:i/>
          <w:sz w:val="24"/>
          <w:szCs w:val="24"/>
          <w:lang w:eastAsia="en-US"/>
        </w:rPr>
        <w:t>.</w:t>
      </w:r>
    </w:p>
    <w:p w14:paraId="3B9843C9" w14:textId="77777777" w:rsidR="001C75CC" w:rsidRPr="001B6B04" w:rsidRDefault="001C75CC" w:rsidP="001C75CC">
      <w:pPr>
        <w:rPr>
          <w:rFonts w:ascii="Arial" w:hAnsi="Arial" w:cs="Arial"/>
        </w:rPr>
      </w:pPr>
    </w:p>
    <w:p w14:paraId="5B6D56AD" w14:textId="77777777" w:rsidR="00A32448" w:rsidRPr="001B6B04" w:rsidRDefault="00A32448" w:rsidP="005D3025">
      <w:pPr>
        <w:rPr>
          <w:rFonts w:ascii="Arial" w:hAnsi="Arial" w:cs="Arial"/>
        </w:rPr>
      </w:pPr>
    </w:p>
    <w:p w14:paraId="0CA310D4" w14:textId="77777777" w:rsidR="00A32448" w:rsidRPr="001B6B04" w:rsidRDefault="00A32448" w:rsidP="005D3025">
      <w:pPr>
        <w:rPr>
          <w:rFonts w:ascii="Arial" w:hAnsi="Arial" w:cs="Arial"/>
        </w:rPr>
      </w:pPr>
    </w:p>
    <w:p w14:paraId="66C950A8" w14:textId="77777777" w:rsidR="00A32448" w:rsidRPr="001B6B04" w:rsidRDefault="00A32448" w:rsidP="005D3025">
      <w:pPr>
        <w:rPr>
          <w:rFonts w:ascii="Arial" w:hAnsi="Arial" w:cs="Arial"/>
        </w:rPr>
      </w:pPr>
    </w:p>
    <w:p w14:paraId="54282D59" w14:textId="77777777" w:rsidR="008C1675" w:rsidRPr="001B6B04" w:rsidRDefault="008C1675">
      <w:pPr>
        <w:rPr>
          <w:rFonts w:ascii="Arial" w:hAnsi="Arial" w:cs="Arial"/>
        </w:rPr>
      </w:pPr>
      <w:r w:rsidRPr="001B6B04">
        <w:rPr>
          <w:rFonts w:ascii="Arial" w:hAnsi="Arial" w:cs="Arial"/>
        </w:rPr>
        <w:br w:type="page"/>
      </w:r>
    </w:p>
    <w:p w14:paraId="246093E3" w14:textId="1169140A" w:rsidR="000F7D0B" w:rsidRPr="00FF34CB" w:rsidRDefault="000F7D0B" w:rsidP="000F7D0B">
      <w:pPr>
        <w:shd w:val="clear" w:color="auto" w:fill="FFFFFF"/>
        <w:spacing w:after="150" w:line="360" w:lineRule="auto"/>
        <w:jc w:val="both"/>
        <w:rPr>
          <w:rFonts w:ascii="Arial" w:hAnsi="Arial" w:cs="Arial"/>
          <w:b/>
          <w:sz w:val="22"/>
          <w:szCs w:val="22"/>
        </w:rPr>
      </w:pPr>
      <w:r w:rsidRPr="00FF34CB">
        <w:rPr>
          <w:rFonts w:ascii="Arial" w:hAnsi="Arial" w:cs="Arial"/>
          <w:b/>
          <w:sz w:val="22"/>
          <w:szCs w:val="22"/>
          <w:u w:val="single"/>
        </w:rPr>
        <w:lastRenderedPageBreak/>
        <w:t xml:space="preserve">Załącznik nr </w:t>
      </w:r>
      <w:r w:rsidR="00994C74" w:rsidRPr="00FF34CB">
        <w:rPr>
          <w:rFonts w:ascii="Arial" w:hAnsi="Arial" w:cs="Arial"/>
          <w:b/>
          <w:sz w:val="22"/>
          <w:szCs w:val="22"/>
          <w:u w:val="single"/>
        </w:rPr>
        <w:t xml:space="preserve">9 </w:t>
      </w:r>
      <w:r w:rsidRPr="00FF34CB">
        <w:rPr>
          <w:rFonts w:ascii="Arial" w:hAnsi="Arial" w:cs="Arial"/>
          <w:b/>
          <w:sz w:val="22"/>
          <w:szCs w:val="22"/>
          <w:u w:val="single"/>
        </w:rPr>
        <w:t>–</w:t>
      </w:r>
      <w:r w:rsidR="00804689" w:rsidRPr="00FF34CB">
        <w:rPr>
          <w:rFonts w:ascii="Arial" w:hAnsi="Arial" w:cs="Arial"/>
          <w:b/>
          <w:sz w:val="22"/>
          <w:szCs w:val="22"/>
          <w:u w:val="single"/>
        </w:rPr>
        <w:t xml:space="preserve"> Wzór </w:t>
      </w:r>
      <w:r w:rsidR="003568D5" w:rsidRPr="00FF34CB">
        <w:rPr>
          <w:rFonts w:ascii="Arial" w:hAnsi="Arial" w:cs="Arial"/>
          <w:b/>
          <w:sz w:val="22"/>
          <w:szCs w:val="22"/>
          <w:u w:val="single"/>
        </w:rPr>
        <w:t>6</w:t>
      </w:r>
      <w:r w:rsidR="00804689" w:rsidRPr="00FF34CB">
        <w:rPr>
          <w:rFonts w:ascii="Arial" w:hAnsi="Arial" w:cs="Arial"/>
          <w:b/>
          <w:sz w:val="22"/>
          <w:szCs w:val="22"/>
        </w:rPr>
        <w:t xml:space="preserve"> – </w:t>
      </w:r>
      <w:r w:rsidR="003568D5" w:rsidRPr="00FF34CB">
        <w:rPr>
          <w:rFonts w:ascii="Arial" w:hAnsi="Arial" w:cs="Arial"/>
          <w:b/>
          <w:bCs/>
          <w:sz w:val="22"/>
          <w:szCs w:val="22"/>
        </w:rPr>
        <w:t>Oświadczenie -</w:t>
      </w:r>
      <w:r w:rsidR="003568D5" w:rsidRPr="00FF34CB">
        <w:rPr>
          <w:rFonts w:ascii="Arial" w:hAnsi="Arial" w:cs="Arial"/>
          <w:sz w:val="22"/>
          <w:szCs w:val="22"/>
        </w:rPr>
        <w:t xml:space="preserve"> </w:t>
      </w:r>
      <w:r w:rsidRPr="00FF34CB">
        <w:rPr>
          <w:rFonts w:ascii="Arial" w:hAnsi="Arial" w:cs="Arial"/>
          <w:b/>
          <w:sz w:val="22"/>
          <w:szCs w:val="22"/>
        </w:rPr>
        <w:t>Obowiązek Informacyjny dla Podwykonawców</w:t>
      </w:r>
    </w:p>
    <w:p w14:paraId="28163C2A" w14:textId="77777777" w:rsidR="003E77B5" w:rsidRPr="001B6B04" w:rsidRDefault="003E77B5" w:rsidP="003E77B5">
      <w:pPr>
        <w:pStyle w:val="Tekstprzypisudolnego"/>
        <w:spacing w:line="276" w:lineRule="auto"/>
        <w:jc w:val="center"/>
        <w:rPr>
          <w:rFonts w:ascii="Arial" w:hAnsi="Arial" w:cs="Arial"/>
          <w:b/>
          <w:sz w:val="24"/>
          <w:szCs w:val="24"/>
        </w:rPr>
      </w:pPr>
    </w:p>
    <w:p w14:paraId="780EE2C8" w14:textId="77777777" w:rsidR="003E77B5" w:rsidRPr="001B6B04" w:rsidRDefault="003E77B5" w:rsidP="003E77B5">
      <w:pPr>
        <w:pStyle w:val="Tekstprzypisudolnego"/>
        <w:spacing w:line="276" w:lineRule="auto"/>
        <w:jc w:val="center"/>
        <w:rPr>
          <w:rFonts w:ascii="Arial" w:hAnsi="Arial" w:cs="Arial"/>
          <w:b/>
          <w:sz w:val="24"/>
          <w:szCs w:val="24"/>
        </w:rPr>
      </w:pPr>
    </w:p>
    <w:p w14:paraId="6E1F1674" w14:textId="77777777" w:rsidR="003E77B5" w:rsidRPr="001B6B04" w:rsidRDefault="003E77B5" w:rsidP="003E77B5">
      <w:pPr>
        <w:pStyle w:val="Tekstprzypisudolnego"/>
        <w:spacing w:line="276" w:lineRule="auto"/>
        <w:jc w:val="center"/>
        <w:rPr>
          <w:rFonts w:ascii="Arial" w:hAnsi="Arial" w:cs="Arial"/>
          <w:b/>
          <w:sz w:val="24"/>
          <w:szCs w:val="24"/>
        </w:rPr>
      </w:pPr>
    </w:p>
    <w:p w14:paraId="39AD4D76" w14:textId="77777777" w:rsidR="003E77B5" w:rsidRPr="001B6B04" w:rsidRDefault="003E77B5" w:rsidP="003E77B5">
      <w:pPr>
        <w:pStyle w:val="Tekstprzypisudolnego"/>
        <w:spacing w:line="276" w:lineRule="auto"/>
        <w:jc w:val="center"/>
        <w:rPr>
          <w:rFonts w:ascii="Arial" w:hAnsi="Arial" w:cs="Arial"/>
          <w:b/>
          <w:sz w:val="24"/>
          <w:szCs w:val="24"/>
        </w:rPr>
      </w:pPr>
    </w:p>
    <w:p w14:paraId="4881824E" w14:textId="77777777" w:rsidR="003E77B5" w:rsidRPr="001B6B04" w:rsidRDefault="003E77B5" w:rsidP="003E77B5">
      <w:pPr>
        <w:pStyle w:val="Tekstprzypisudolnego"/>
        <w:spacing w:line="276" w:lineRule="auto"/>
        <w:jc w:val="center"/>
        <w:rPr>
          <w:rFonts w:ascii="Arial" w:hAnsi="Arial" w:cs="Arial"/>
          <w:b/>
          <w:sz w:val="24"/>
          <w:szCs w:val="24"/>
        </w:rPr>
      </w:pPr>
      <w:r w:rsidRPr="001B6B04">
        <w:rPr>
          <w:rFonts w:ascii="Arial" w:hAnsi="Arial" w:cs="Arial"/>
          <w:b/>
          <w:sz w:val="24"/>
          <w:szCs w:val="24"/>
        </w:rPr>
        <w:t xml:space="preserve">Oświadczenie o wypełnieniu obowiązków informacyjnych przewidzianych </w:t>
      </w:r>
    </w:p>
    <w:p w14:paraId="2B70CD65" w14:textId="77777777" w:rsidR="003E77B5" w:rsidRPr="001B6B04" w:rsidRDefault="003E77B5" w:rsidP="003E77B5">
      <w:pPr>
        <w:pStyle w:val="Tekstprzypisudolnego"/>
        <w:spacing w:line="276" w:lineRule="auto"/>
        <w:jc w:val="center"/>
        <w:rPr>
          <w:rFonts w:ascii="Arial" w:hAnsi="Arial" w:cs="Arial"/>
          <w:b/>
          <w:sz w:val="24"/>
          <w:szCs w:val="24"/>
        </w:rPr>
      </w:pPr>
      <w:r w:rsidRPr="001B6B04">
        <w:rPr>
          <w:rFonts w:ascii="Arial" w:hAnsi="Arial" w:cs="Arial"/>
          <w:b/>
          <w:sz w:val="24"/>
          <w:szCs w:val="24"/>
        </w:rPr>
        <w:t>w art. 13 lub art. 14 RODO</w:t>
      </w:r>
    </w:p>
    <w:p w14:paraId="2184541D" w14:textId="77777777" w:rsidR="003E77B5" w:rsidRPr="001B6B04" w:rsidRDefault="003E77B5" w:rsidP="003E77B5">
      <w:pPr>
        <w:pStyle w:val="Tekstprzypisudolnego"/>
        <w:jc w:val="center"/>
        <w:rPr>
          <w:rFonts w:ascii="Arial" w:hAnsi="Arial" w:cs="Arial"/>
          <w:i/>
          <w:sz w:val="22"/>
          <w:szCs w:val="22"/>
          <w:u w:val="single"/>
        </w:rPr>
      </w:pPr>
    </w:p>
    <w:p w14:paraId="6C9BADC1" w14:textId="77777777" w:rsidR="003E77B5" w:rsidRPr="001B6B04" w:rsidRDefault="003E77B5" w:rsidP="003E77B5">
      <w:pPr>
        <w:pStyle w:val="Tekstprzypisudolnego"/>
        <w:rPr>
          <w:rFonts w:ascii="Arial" w:hAnsi="Arial" w:cs="Arial"/>
          <w:color w:val="000000"/>
          <w:sz w:val="22"/>
          <w:szCs w:val="22"/>
        </w:rPr>
      </w:pPr>
    </w:p>
    <w:p w14:paraId="2B65C16C" w14:textId="72CD2CB3" w:rsidR="000F7D0B" w:rsidRPr="0057301D" w:rsidRDefault="003E77B5" w:rsidP="00EF14D0">
      <w:pPr>
        <w:spacing w:line="276" w:lineRule="auto"/>
        <w:ind w:left="720"/>
        <w:jc w:val="both"/>
        <w:rPr>
          <w:rFonts w:ascii="Arial" w:hAnsi="Arial" w:cs="Arial"/>
          <w:b/>
          <w:sz w:val="24"/>
          <w:szCs w:val="24"/>
        </w:rPr>
      </w:pPr>
      <w:r w:rsidRPr="001B6B04">
        <w:rPr>
          <w:rFonts w:ascii="Arial" w:hAnsi="Arial" w:cs="Arial"/>
          <w:color w:val="000000"/>
          <w:sz w:val="24"/>
          <w:szCs w:val="24"/>
        </w:rPr>
        <w:t>Oświadczam, że wypełniłem obowiązki informacyjne przewidziane w art. 13 lub art. 14 RODO</w:t>
      </w:r>
      <w:r w:rsidRPr="001B6B04">
        <w:rPr>
          <w:rStyle w:val="Odwoanieprzypisudolnego"/>
          <w:rFonts w:ascii="Arial" w:hAnsi="Arial" w:cs="Arial"/>
          <w:color w:val="000000"/>
          <w:sz w:val="24"/>
          <w:szCs w:val="24"/>
        </w:rPr>
        <w:footnoteReference w:id="2"/>
      </w:r>
      <w:r w:rsidRPr="001B6B04">
        <w:rPr>
          <w:rFonts w:ascii="Arial" w:hAnsi="Arial" w:cs="Arial"/>
          <w:color w:val="000000"/>
          <w:sz w:val="24"/>
          <w:szCs w:val="24"/>
        </w:rPr>
        <w:t xml:space="preserve"> wobec osób fizycznych, </w:t>
      </w:r>
      <w:r w:rsidRPr="001B6B04">
        <w:rPr>
          <w:rFonts w:ascii="Arial" w:hAnsi="Arial" w:cs="Arial"/>
          <w:sz w:val="24"/>
          <w:szCs w:val="24"/>
        </w:rPr>
        <w:t>od których dane osobowe bezpośrednio lub pośrednio pozyskałem</w:t>
      </w:r>
      <w:r w:rsidRPr="001B6B04">
        <w:rPr>
          <w:rFonts w:ascii="Arial" w:hAnsi="Arial" w:cs="Arial"/>
          <w:color w:val="000000"/>
          <w:sz w:val="24"/>
          <w:szCs w:val="24"/>
        </w:rPr>
        <w:t xml:space="preserve"> w celu ubiegania się o udzielenie zamówienia w postępowaniu</w:t>
      </w:r>
      <w:r w:rsidR="006F5502" w:rsidRPr="001B6B04">
        <w:rPr>
          <w:rFonts w:ascii="Arial" w:hAnsi="Arial" w:cs="Arial"/>
          <w:color w:val="000000"/>
          <w:sz w:val="24"/>
          <w:szCs w:val="24"/>
        </w:rPr>
        <w:t xml:space="preserve"> nr </w:t>
      </w:r>
      <w:r w:rsidR="00D1732B" w:rsidRPr="00D1732B">
        <w:rPr>
          <w:rFonts w:ascii="Arial" w:hAnsi="Arial" w:cs="Arial"/>
          <w:b/>
          <w:sz w:val="24"/>
          <w:szCs w:val="24"/>
        </w:rPr>
        <w:t>202</w:t>
      </w:r>
      <w:r w:rsidR="007B6C5B">
        <w:rPr>
          <w:rFonts w:ascii="Arial" w:hAnsi="Arial" w:cs="Arial"/>
          <w:b/>
          <w:sz w:val="24"/>
          <w:szCs w:val="24"/>
        </w:rPr>
        <w:t>6</w:t>
      </w:r>
      <w:r w:rsidR="00D1732B" w:rsidRPr="00D1732B">
        <w:rPr>
          <w:rFonts w:ascii="Arial" w:hAnsi="Arial" w:cs="Arial"/>
          <w:b/>
          <w:sz w:val="24"/>
          <w:szCs w:val="24"/>
        </w:rPr>
        <w:t>/</w:t>
      </w:r>
      <w:r w:rsidR="00ED545E">
        <w:rPr>
          <w:rFonts w:ascii="Arial" w:hAnsi="Arial" w:cs="Arial"/>
          <w:b/>
          <w:sz w:val="24"/>
          <w:szCs w:val="24"/>
        </w:rPr>
        <w:t>3</w:t>
      </w:r>
      <w:r w:rsidR="00D1732B" w:rsidRPr="00D1732B">
        <w:rPr>
          <w:rFonts w:ascii="Arial" w:hAnsi="Arial" w:cs="Arial"/>
          <w:b/>
          <w:sz w:val="24"/>
          <w:szCs w:val="24"/>
        </w:rPr>
        <w:t>/</w:t>
      </w:r>
      <w:r w:rsidR="00277F31">
        <w:rPr>
          <w:rFonts w:ascii="Arial" w:hAnsi="Arial" w:cs="Arial"/>
          <w:b/>
          <w:sz w:val="24"/>
          <w:szCs w:val="24"/>
        </w:rPr>
        <w:t>ELC</w:t>
      </w:r>
      <w:r w:rsidR="00D1732B" w:rsidRPr="00D1732B">
        <w:rPr>
          <w:rFonts w:ascii="Arial" w:hAnsi="Arial" w:cs="Arial"/>
          <w:b/>
          <w:sz w:val="24"/>
          <w:szCs w:val="24"/>
        </w:rPr>
        <w:t>/</w:t>
      </w:r>
      <w:r w:rsidR="00ED545E">
        <w:rPr>
          <w:rFonts w:ascii="Arial" w:hAnsi="Arial" w:cs="Arial"/>
          <w:b/>
          <w:sz w:val="24"/>
          <w:szCs w:val="24"/>
        </w:rPr>
        <w:t xml:space="preserve">WK </w:t>
      </w:r>
      <w:r w:rsidR="006F5502" w:rsidRPr="001B6B04">
        <w:rPr>
          <w:rFonts w:ascii="Arial" w:hAnsi="Arial" w:cs="Arial"/>
          <w:sz w:val="24"/>
          <w:szCs w:val="24"/>
        </w:rPr>
        <w:t>na</w:t>
      </w:r>
      <w:r w:rsidR="00277F31" w:rsidRPr="00277F31">
        <w:rPr>
          <w:rFonts w:ascii="Arial" w:hAnsi="Arial" w:cs="Arial"/>
          <w:b/>
          <w:sz w:val="24"/>
          <w:szCs w:val="24"/>
        </w:rPr>
        <w:t xml:space="preserve"> </w:t>
      </w:r>
      <w:r w:rsidR="00EF14D0">
        <w:rPr>
          <w:rFonts w:ascii="Arial" w:hAnsi="Arial" w:cs="Arial"/>
          <w:b/>
          <w:sz w:val="24"/>
          <w:szCs w:val="24"/>
        </w:rPr>
        <w:t>„</w:t>
      </w:r>
      <w:r w:rsidR="007B6C5B" w:rsidRPr="007B6C5B">
        <w:rPr>
          <w:rFonts w:ascii="Arial" w:hAnsi="Arial" w:cs="Arial"/>
          <w:b/>
          <w:sz w:val="24"/>
          <w:szCs w:val="24"/>
        </w:rPr>
        <w:t xml:space="preserve">Modernizacja zbiorników przy kotłowych paliwa w </w:t>
      </w:r>
      <w:proofErr w:type="spellStart"/>
      <w:r w:rsidR="007B6C5B" w:rsidRPr="007B6C5B">
        <w:rPr>
          <w:rFonts w:ascii="Arial" w:hAnsi="Arial" w:cs="Arial"/>
          <w:b/>
          <w:sz w:val="24"/>
          <w:szCs w:val="24"/>
        </w:rPr>
        <w:t>ResInvest</w:t>
      </w:r>
      <w:proofErr w:type="spellEnd"/>
      <w:r w:rsidR="007B6C5B" w:rsidRPr="007B6C5B">
        <w:rPr>
          <w:rFonts w:ascii="Arial" w:hAnsi="Arial" w:cs="Arial"/>
          <w:b/>
          <w:sz w:val="24"/>
          <w:szCs w:val="24"/>
        </w:rPr>
        <w:t xml:space="preserve"> Energy Chorzów S.A.</w:t>
      </w:r>
      <w:r w:rsidR="00277F31" w:rsidRPr="00277F31">
        <w:rPr>
          <w:rFonts w:ascii="Arial" w:hAnsi="Arial" w:cs="Arial"/>
          <w:b/>
          <w:sz w:val="24"/>
          <w:szCs w:val="24"/>
        </w:rPr>
        <w:t>”</w:t>
      </w:r>
    </w:p>
    <w:p w14:paraId="79BA0CE5" w14:textId="77777777" w:rsidR="000F7D0B" w:rsidRPr="001B6B04" w:rsidRDefault="000F7D0B" w:rsidP="000F7D0B">
      <w:pPr>
        <w:shd w:val="clear" w:color="auto" w:fill="FFFFFF"/>
        <w:spacing w:line="276" w:lineRule="auto"/>
        <w:ind w:left="360"/>
        <w:jc w:val="both"/>
        <w:rPr>
          <w:rFonts w:ascii="Arial" w:hAnsi="Arial" w:cs="Arial"/>
          <w:sz w:val="24"/>
          <w:szCs w:val="24"/>
        </w:rPr>
      </w:pPr>
    </w:p>
    <w:p w14:paraId="718DA406" w14:textId="77777777" w:rsidR="005D3025" w:rsidRPr="001B6B04" w:rsidRDefault="005D3025" w:rsidP="00FF0311">
      <w:pPr>
        <w:widowControl w:val="0"/>
        <w:spacing w:line="360" w:lineRule="auto"/>
        <w:rPr>
          <w:rFonts w:ascii="Arial" w:hAnsi="Arial" w:cs="Arial"/>
          <w:spacing w:val="4"/>
          <w:sz w:val="24"/>
          <w:szCs w:val="24"/>
        </w:rPr>
      </w:pPr>
    </w:p>
    <w:p w14:paraId="61DA7DAD" w14:textId="77777777" w:rsidR="003E77B5" w:rsidRPr="001B6B04" w:rsidRDefault="003E77B5" w:rsidP="00FF0311">
      <w:pPr>
        <w:widowControl w:val="0"/>
        <w:spacing w:line="360" w:lineRule="auto"/>
        <w:rPr>
          <w:rFonts w:ascii="Arial" w:hAnsi="Arial" w:cs="Arial"/>
          <w:spacing w:val="4"/>
          <w:sz w:val="24"/>
          <w:szCs w:val="24"/>
        </w:rPr>
      </w:pPr>
    </w:p>
    <w:p w14:paraId="16144DA9" w14:textId="77777777" w:rsidR="003E77B5" w:rsidRPr="001B6B04" w:rsidRDefault="003E77B5" w:rsidP="00FF0311">
      <w:pPr>
        <w:widowControl w:val="0"/>
        <w:spacing w:line="360" w:lineRule="auto"/>
        <w:rPr>
          <w:rFonts w:ascii="Arial" w:hAnsi="Arial" w:cs="Arial"/>
          <w:spacing w:val="4"/>
          <w:sz w:val="24"/>
          <w:szCs w:val="24"/>
        </w:rPr>
      </w:pPr>
    </w:p>
    <w:p w14:paraId="23F410E2" w14:textId="77777777" w:rsidR="003E77B5" w:rsidRPr="001B6B04" w:rsidRDefault="003E77B5" w:rsidP="00FF0311">
      <w:pPr>
        <w:widowControl w:val="0"/>
        <w:spacing w:line="360" w:lineRule="auto"/>
        <w:rPr>
          <w:rFonts w:ascii="Arial" w:hAnsi="Arial" w:cs="Arial"/>
          <w:spacing w:val="4"/>
          <w:sz w:val="24"/>
          <w:szCs w:val="24"/>
        </w:rPr>
      </w:pPr>
    </w:p>
    <w:p w14:paraId="65386253" w14:textId="77777777" w:rsidR="003E77B5" w:rsidRPr="001B6B04" w:rsidRDefault="003E77B5" w:rsidP="003E77B5">
      <w:pPr>
        <w:jc w:val="both"/>
        <w:rPr>
          <w:rFonts w:ascii="Arial" w:hAnsi="Arial" w:cs="Arial"/>
          <w:sz w:val="22"/>
        </w:rPr>
      </w:pPr>
      <w:r w:rsidRPr="001B6B04">
        <w:rPr>
          <w:rFonts w:ascii="Arial" w:hAnsi="Arial" w:cs="Arial"/>
          <w:sz w:val="22"/>
        </w:rPr>
        <w:t xml:space="preserve">.................................., dn. ............................... </w:t>
      </w:r>
      <w:r w:rsidRPr="001B6B04">
        <w:rPr>
          <w:rFonts w:ascii="Arial" w:hAnsi="Arial" w:cs="Arial"/>
          <w:sz w:val="22"/>
        </w:rPr>
        <w:tab/>
      </w:r>
      <w:r w:rsidRPr="001B6B04">
        <w:rPr>
          <w:rFonts w:ascii="Arial" w:hAnsi="Arial" w:cs="Arial"/>
          <w:sz w:val="22"/>
        </w:rPr>
        <w:tab/>
        <w:t>…………………………………….………</w:t>
      </w:r>
    </w:p>
    <w:p w14:paraId="3F20FB25" w14:textId="77777777" w:rsidR="003E77B5" w:rsidRPr="001B6B04" w:rsidRDefault="003E77B5" w:rsidP="003E77B5">
      <w:pPr>
        <w:ind w:firstLine="708"/>
        <w:rPr>
          <w:rFonts w:ascii="Arial" w:hAnsi="Arial" w:cs="Arial"/>
          <w:sz w:val="16"/>
          <w:szCs w:val="16"/>
        </w:rPr>
      </w:pPr>
      <w:r w:rsidRPr="001B6B04">
        <w:rPr>
          <w:rFonts w:ascii="Arial" w:hAnsi="Arial" w:cs="Arial"/>
          <w:sz w:val="16"/>
          <w:szCs w:val="16"/>
        </w:rPr>
        <w:t>(miejscowość)</w:t>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22"/>
        </w:rPr>
        <w:tab/>
      </w:r>
      <w:r w:rsidRPr="001B6B04">
        <w:rPr>
          <w:rFonts w:ascii="Arial" w:hAnsi="Arial" w:cs="Arial"/>
          <w:sz w:val="16"/>
          <w:szCs w:val="16"/>
        </w:rPr>
        <w:t>(podpis zgodnie z reprezentacją podmiotu)</w:t>
      </w:r>
    </w:p>
    <w:p w14:paraId="6F4F90FB" w14:textId="77777777" w:rsidR="003E77B5" w:rsidRPr="001B6B04" w:rsidRDefault="003E77B5" w:rsidP="00FF0311">
      <w:pPr>
        <w:widowControl w:val="0"/>
        <w:spacing w:line="360" w:lineRule="auto"/>
        <w:rPr>
          <w:rFonts w:ascii="Arial" w:hAnsi="Arial" w:cs="Arial"/>
          <w:spacing w:val="4"/>
          <w:sz w:val="24"/>
          <w:szCs w:val="24"/>
        </w:rPr>
      </w:pPr>
    </w:p>
    <w:p w14:paraId="5A79E584" w14:textId="77777777" w:rsidR="005D3025" w:rsidRPr="001B6B04" w:rsidRDefault="005D3025" w:rsidP="00FF0311">
      <w:pPr>
        <w:widowControl w:val="0"/>
        <w:spacing w:line="360" w:lineRule="auto"/>
        <w:rPr>
          <w:rFonts w:ascii="Arial" w:hAnsi="Arial" w:cs="Arial"/>
          <w:spacing w:val="4"/>
          <w:sz w:val="24"/>
          <w:szCs w:val="24"/>
        </w:rPr>
      </w:pPr>
    </w:p>
    <w:p w14:paraId="1166EE5E" w14:textId="77777777" w:rsidR="005D3025" w:rsidRPr="001B6B04" w:rsidRDefault="005D3025" w:rsidP="00FF0311">
      <w:pPr>
        <w:widowControl w:val="0"/>
        <w:spacing w:line="360" w:lineRule="auto"/>
        <w:rPr>
          <w:rFonts w:ascii="Arial" w:hAnsi="Arial" w:cs="Arial"/>
          <w:spacing w:val="4"/>
          <w:sz w:val="24"/>
          <w:szCs w:val="24"/>
        </w:rPr>
      </w:pPr>
    </w:p>
    <w:p w14:paraId="34D357D4" w14:textId="63692F83" w:rsidR="0060767C" w:rsidRDefault="0060767C" w:rsidP="00FF0311">
      <w:pPr>
        <w:widowControl w:val="0"/>
        <w:spacing w:line="360" w:lineRule="auto"/>
        <w:rPr>
          <w:rFonts w:ascii="Arial" w:hAnsi="Arial" w:cs="Arial"/>
          <w:spacing w:val="4"/>
          <w:sz w:val="24"/>
          <w:szCs w:val="24"/>
        </w:rPr>
      </w:pPr>
    </w:p>
    <w:p w14:paraId="69ABD630" w14:textId="77777777" w:rsidR="002D19B7" w:rsidRDefault="002D19B7" w:rsidP="00277F31">
      <w:pPr>
        <w:rPr>
          <w:rFonts w:ascii="Arial" w:hAnsi="Arial" w:cs="Arial"/>
          <w:b/>
          <w:bCs/>
          <w:color w:val="000000" w:themeColor="text1"/>
          <w:sz w:val="22"/>
          <w:szCs w:val="22"/>
        </w:rPr>
      </w:pPr>
      <w:bookmarkStart w:id="4" w:name="_Hlk208560562"/>
    </w:p>
    <w:p w14:paraId="43DD4EF8" w14:textId="77777777" w:rsidR="002D19B7" w:rsidRDefault="002D19B7" w:rsidP="00277F31">
      <w:pPr>
        <w:rPr>
          <w:rFonts w:ascii="Arial" w:hAnsi="Arial" w:cs="Arial"/>
          <w:b/>
          <w:bCs/>
          <w:color w:val="000000" w:themeColor="text1"/>
          <w:sz w:val="22"/>
          <w:szCs w:val="22"/>
        </w:rPr>
      </w:pPr>
    </w:p>
    <w:p w14:paraId="71E3A79F" w14:textId="77777777" w:rsidR="002D19B7" w:rsidRDefault="002D19B7" w:rsidP="00277F31">
      <w:pPr>
        <w:rPr>
          <w:rFonts w:ascii="Arial" w:hAnsi="Arial" w:cs="Arial"/>
          <w:b/>
          <w:bCs/>
          <w:color w:val="000000" w:themeColor="text1"/>
          <w:sz w:val="22"/>
          <w:szCs w:val="22"/>
        </w:rPr>
      </w:pPr>
    </w:p>
    <w:p w14:paraId="2F54E4A7" w14:textId="77777777" w:rsidR="002D19B7" w:rsidRDefault="002D19B7" w:rsidP="00277F31">
      <w:pPr>
        <w:rPr>
          <w:rFonts w:ascii="Arial" w:hAnsi="Arial" w:cs="Arial"/>
          <w:b/>
          <w:bCs/>
          <w:color w:val="000000" w:themeColor="text1"/>
          <w:sz w:val="22"/>
          <w:szCs w:val="22"/>
        </w:rPr>
      </w:pPr>
    </w:p>
    <w:p w14:paraId="1A76833D" w14:textId="77777777" w:rsidR="002D19B7" w:rsidRDefault="002D19B7" w:rsidP="00277F31">
      <w:pPr>
        <w:rPr>
          <w:rFonts w:ascii="Arial" w:hAnsi="Arial" w:cs="Arial"/>
          <w:b/>
          <w:bCs/>
          <w:color w:val="000000" w:themeColor="text1"/>
          <w:sz w:val="22"/>
          <w:szCs w:val="22"/>
        </w:rPr>
      </w:pPr>
    </w:p>
    <w:p w14:paraId="63489E48" w14:textId="77777777" w:rsidR="002D19B7" w:rsidRDefault="002D19B7" w:rsidP="00277F31">
      <w:pPr>
        <w:rPr>
          <w:rFonts w:ascii="Arial" w:hAnsi="Arial" w:cs="Arial"/>
          <w:b/>
          <w:bCs/>
          <w:color w:val="000000" w:themeColor="text1"/>
          <w:sz w:val="22"/>
          <w:szCs w:val="22"/>
        </w:rPr>
      </w:pPr>
    </w:p>
    <w:p w14:paraId="699976CE" w14:textId="77777777" w:rsidR="002D19B7" w:rsidRDefault="002D19B7" w:rsidP="00277F31">
      <w:pPr>
        <w:rPr>
          <w:rFonts w:ascii="Arial" w:hAnsi="Arial" w:cs="Arial"/>
          <w:b/>
          <w:bCs/>
          <w:color w:val="000000" w:themeColor="text1"/>
          <w:sz w:val="22"/>
          <w:szCs w:val="22"/>
        </w:rPr>
      </w:pPr>
    </w:p>
    <w:p w14:paraId="38A928DD" w14:textId="77777777" w:rsidR="002D19B7" w:rsidRDefault="002D19B7" w:rsidP="00277F31">
      <w:pPr>
        <w:rPr>
          <w:rFonts w:ascii="Arial" w:hAnsi="Arial" w:cs="Arial"/>
          <w:b/>
          <w:bCs/>
          <w:color w:val="000000" w:themeColor="text1"/>
          <w:sz w:val="22"/>
          <w:szCs w:val="22"/>
        </w:rPr>
      </w:pPr>
    </w:p>
    <w:p w14:paraId="02F8F3CE" w14:textId="77777777" w:rsidR="002D19B7" w:rsidRDefault="002D19B7" w:rsidP="00277F31">
      <w:pPr>
        <w:rPr>
          <w:rFonts w:ascii="Arial" w:hAnsi="Arial" w:cs="Arial"/>
          <w:b/>
          <w:bCs/>
          <w:color w:val="000000" w:themeColor="text1"/>
          <w:sz w:val="22"/>
          <w:szCs w:val="22"/>
        </w:rPr>
      </w:pPr>
    </w:p>
    <w:p w14:paraId="34D2500A" w14:textId="77777777" w:rsidR="002D19B7" w:rsidRDefault="002D19B7" w:rsidP="00277F31">
      <w:pPr>
        <w:rPr>
          <w:rFonts w:ascii="Arial" w:hAnsi="Arial" w:cs="Arial"/>
          <w:b/>
          <w:bCs/>
          <w:color w:val="000000" w:themeColor="text1"/>
          <w:sz w:val="22"/>
          <w:szCs w:val="22"/>
        </w:rPr>
      </w:pPr>
    </w:p>
    <w:p w14:paraId="60F37F3F" w14:textId="77777777" w:rsidR="002D19B7" w:rsidRDefault="002D19B7" w:rsidP="00277F31">
      <w:pPr>
        <w:rPr>
          <w:rFonts w:ascii="Arial" w:hAnsi="Arial" w:cs="Arial"/>
          <w:b/>
          <w:bCs/>
          <w:color w:val="000000" w:themeColor="text1"/>
          <w:sz w:val="22"/>
          <w:szCs w:val="22"/>
        </w:rPr>
      </w:pPr>
    </w:p>
    <w:p w14:paraId="665A684D" w14:textId="77777777" w:rsidR="002D19B7" w:rsidRDefault="002D19B7" w:rsidP="00277F31">
      <w:pPr>
        <w:rPr>
          <w:rFonts w:ascii="Arial" w:hAnsi="Arial" w:cs="Arial"/>
          <w:b/>
          <w:bCs/>
          <w:color w:val="000000" w:themeColor="text1"/>
          <w:sz w:val="22"/>
          <w:szCs w:val="22"/>
        </w:rPr>
      </w:pPr>
    </w:p>
    <w:p w14:paraId="25E46D25" w14:textId="77777777" w:rsidR="002D19B7" w:rsidRDefault="002D19B7" w:rsidP="00277F31">
      <w:pPr>
        <w:rPr>
          <w:rFonts w:ascii="Arial" w:hAnsi="Arial" w:cs="Arial"/>
          <w:b/>
          <w:bCs/>
          <w:color w:val="000000" w:themeColor="text1"/>
          <w:sz w:val="22"/>
          <w:szCs w:val="22"/>
        </w:rPr>
      </w:pPr>
    </w:p>
    <w:p w14:paraId="7CCF71FC" w14:textId="77777777" w:rsidR="002D19B7" w:rsidRDefault="002D19B7" w:rsidP="00277F31">
      <w:pPr>
        <w:rPr>
          <w:rFonts w:ascii="Arial" w:hAnsi="Arial" w:cs="Arial"/>
          <w:b/>
          <w:bCs/>
          <w:color w:val="000000" w:themeColor="text1"/>
          <w:sz w:val="22"/>
          <w:szCs w:val="22"/>
        </w:rPr>
      </w:pPr>
    </w:p>
    <w:p w14:paraId="41E5FF8B" w14:textId="77777777" w:rsidR="002D19B7" w:rsidRDefault="002D19B7" w:rsidP="00277F31">
      <w:pPr>
        <w:rPr>
          <w:rFonts w:ascii="Arial" w:hAnsi="Arial" w:cs="Arial"/>
          <w:b/>
          <w:bCs/>
          <w:color w:val="000000" w:themeColor="text1"/>
          <w:sz w:val="22"/>
          <w:szCs w:val="22"/>
        </w:rPr>
      </w:pPr>
    </w:p>
    <w:p w14:paraId="41CFD424" w14:textId="77777777" w:rsidR="002D19B7" w:rsidRDefault="002D19B7" w:rsidP="00277F31">
      <w:pPr>
        <w:rPr>
          <w:rFonts w:ascii="Arial" w:hAnsi="Arial" w:cs="Arial"/>
          <w:b/>
          <w:bCs/>
          <w:color w:val="000000" w:themeColor="text1"/>
          <w:sz w:val="22"/>
          <w:szCs w:val="22"/>
        </w:rPr>
      </w:pPr>
    </w:p>
    <w:p w14:paraId="553102B1" w14:textId="77777777" w:rsidR="007E39B4" w:rsidRDefault="007E39B4" w:rsidP="00277F31">
      <w:pPr>
        <w:rPr>
          <w:rFonts w:ascii="Arial" w:hAnsi="Arial" w:cs="Arial"/>
          <w:b/>
          <w:bCs/>
          <w:color w:val="000000" w:themeColor="text1"/>
          <w:sz w:val="22"/>
          <w:szCs w:val="22"/>
        </w:rPr>
      </w:pPr>
    </w:p>
    <w:p w14:paraId="41194C2F" w14:textId="6987D9DC" w:rsidR="007E39B4" w:rsidRDefault="007963E7" w:rsidP="00277F31">
      <w:pPr>
        <w:rPr>
          <w:rFonts w:ascii="Arial" w:hAnsi="Arial" w:cs="Arial"/>
          <w:b/>
          <w:bCs/>
          <w:color w:val="000000" w:themeColor="text1"/>
          <w:sz w:val="22"/>
          <w:szCs w:val="22"/>
        </w:rPr>
      </w:pPr>
      <w:r>
        <w:rPr>
          <w:rFonts w:ascii="Arial" w:hAnsi="Arial" w:cs="Arial"/>
          <w:b/>
          <w:bCs/>
          <w:color w:val="000000" w:themeColor="text1"/>
          <w:sz w:val="22"/>
          <w:szCs w:val="22"/>
        </w:rPr>
        <w:t xml:space="preserve"> </w:t>
      </w:r>
    </w:p>
    <w:p w14:paraId="349577CE" w14:textId="77777777" w:rsidR="002D19B7" w:rsidRDefault="002D19B7" w:rsidP="00277F31">
      <w:pPr>
        <w:rPr>
          <w:rFonts w:ascii="Arial" w:hAnsi="Arial" w:cs="Arial"/>
          <w:b/>
          <w:bCs/>
          <w:color w:val="000000" w:themeColor="text1"/>
          <w:sz w:val="22"/>
          <w:szCs w:val="22"/>
        </w:rPr>
      </w:pPr>
    </w:p>
    <w:p w14:paraId="6A576544" w14:textId="77777777" w:rsidR="002D19B7" w:rsidRDefault="002D19B7" w:rsidP="00277F31">
      <w:pPr>
        <w:rPr>
          <w:rFonts w:ascii="Arial" w:hAnsi="Arial" w:cs="Arial"/>
          <w:b/>
          <w:bCs/>
          <w:color w:val="000000" w:themeColor="text1"/>
          <w:sz w:val="22"/>
          <w:szCs w:val="22"/>
        </w:rPr>
      </w:pPr>
    </w:p>
    <w:p w14:paraId="0D6C925E" w14:textId="77777777" w:rsidR="002D19B7" w:rsidRDefault="002D19B7" w:rsidP="00277F31">
      <w:pPr>
        <w:rPr>
          <w:rFonts w:ascii="Arial" w:hAnsi="Arial" w:cs="Arial"/>
          <w:b/>
          <w:bCs/>
          <w:color w:val="000000" w:themeColor="text1"/>
          <w:sz w:val="22"/>
          <w:szCs w:val="22"/>
        </w:rPr>
      </w:pPr>
    </w:p>
    <w:p w14:paraId="7F1EAB88" w14:textId="2DBB81BA" w:rsidR="00870A91" w:rsidRPr="00FF34CB" w:rsidRDefault="009A197D" w:rsidP="00277F31">
      <w:pPr>
        <w:rPr>
          <w:rFonts w:ascii="Arial" w:hAnsi="Arial" w:cs="Arial"/>
          <w:b/>
          <w:bCs/>
          <w:color w:val="000000" w:themeColor="text1"/>
          <w:sz w:val="22"/>
          <w:szCs w:val="22"/>
        </w:rPr>
      </w:pPr>
      <w:r w:rsidRPr="00FF34CB">
        <w:rPr>
          <w:rFonts w:ascii="Arial" w:hAnsi="Arial" w:cs="Arial"/>
          <w:b/>
          <w:bCs/>
          <w:color w:val="000000" w:themeColor="text1"/>
          <w:sz w:val="22"/>
          <w:szCs w:val="22"/>
        </w:rPr>
        <w:t xml:space="preserve"> </w:t>
      </w:r>
      <w:r w:rsidR="00870A91" w:rsidRPr="00FF34CB">
        <w:rPr>
          <w:rFonts w:ascii="Arial" w:hAnsi="Arial" w:cs="Arial"/>
          <w:b/>
          <w:bCs/>
          <w:color w:val="000000" w:themeColor="text1"/>
          <w:sz w:val="22"/>
          <w:szCs w:val="22"/>
          <w:u w:val="single"/>
        </w:rPr>
        <w:t>Załącznik nr 10</w:t>
      </w:r>
      <w:r w:rsidR="00FF34CB" w:rsidRPr="00FF34CB">
        <w:rPr>
          <w:rFonts w:ascii="Arial" w:hAnsi="Arial" w:cs="Arial"/>
          <w:b/>
          <w:bCs/>
          <w:color w:val="000000" w:themeColor="text1"/>
          <w:sz w:val="22"/>
          <w:szCs w:val="22"/>
          <w:u w:val="single"/>
        </w:rPr>
        <w:t xml:space="preserve"> </w:t>
      </w:r>
      <w:r w:rsidR="00870A91" w:rsidRPr="00FF34CB">
        <w:rPr>
          <w:rFonts w:ascii="Arial" w:hAnsi="Arial" w:cs="Arial"/>
          <w:b/>
          <w:bCs/>
          <w:color w:val="000000" w:themeColor="text1"/>
          <w:sz w:val="22"/>
          <w:szCs w:val="22"/>
          <w:u w:val="single"/>
        </w:rPr>
        <w:t>–</w:t>
      </w:r>
      <w:r w:rsidR="00FF34CB" w:rsidRPr="00FF34CB">
        <w:rPr>
          <w:rFonts w:ascii="Arial" w:hAnsi="Arial" w:cs="Arial"/>
          <w:b/>
          <w:bCs/>
          <w:color w:val="000000" w:themeColor="text1"/>
          <w:sz w:val="22"/>
          <w:szCs w:val="22"/>
          <w:u w:val="single"/>
        </w:rPr>
        <w:t xml:space="preserve"> Wzór 7</w:t>
      </w:r>
      <w:r w:rsidR="00FF34CB" w:rsidRPr="00FF34CB">
        <w:rPr>
          <w:rFonts w:ascii="Arial" w:hAnsi="Arial" w:cs="Arial"/>
          <w:b/>
          <w:bCs/>
          <w:color w:val="000000" w:themeColor="text1"/>
          <w:sz w:val="22"/>
          <w:szCs w:val="22"/>
        </w:rPr>
        <w:t xml:space="preserve"> – Kwestionariusz</w:t>
      </w:r>
      <w:r w:rsidR="00870A91" w:rsidRPr="00FF34CB">
        <w:rPr>
          <w:rFonts w:ascii="Arial" w:hAnsi="Arial" w:cs="Arial"/>
          <w:b/>
          <w:bCs/>
          <w:color w:val="000000" w:themeColor="text1"/>
          <w:sz w:val="22"/>
          <w:szCs w:val="22"/>
        </w:rPr>
        <w:t xml:space="preserve"> KYC</w:t>
      </w:r>
    </w:p>
    <w:p w14:paraId="24D449C4" w14:textId="77777777" w:rsidR="00870A91" w:rsidRDefault="00870A91">
      <w:pPr>
        <w:rPr>
          <w:rFonts w:ascii="Arial" w:hAnsi="Arial" w:cs="Arial"/>
          <w:spacing w:val="4"/>
          <w:sz w:val="24"/>
          <w:szCs w:val="24"/>
        </w:rPr>
      </w:pPr>
    </w:p>
    <w:p w14:paraId="29A41398" w14:textId="77777777" w:rsidR="00870A91" w:rsidRPr="00A80070" w:rsidRDefault="00870A91" w:rsidP="00870A91">
      <w:pPr>
        <w:pStyle w:val="NzevD"/>
        <w:rPr>
          <w:rFonts w:ascii="Aptos" w:hAnsi="Aptos"/>
          <w:b/>
          <w:bCs/>
          <w:color w:val="808080" w:themeColor="background1" w:themeShade="80"/>
          <w:sz w:val="28"/>
          <w:szCs w:val="28"/>
          <w:lang w:val="pl-PL"/>
        </w:rPr>
      </w:pPr>
      <w:r w:rsidRPr="00A80070">
        <w:rPr>
          <w:rFonts w:ascii="Aptos" w:hAnsi="Aptos"/>
          <w:b/>
          <w:bCs/>
          <w:color w:val="808080" w:themeColor="background1" w:themeShade="80"/>
          <w:sz w:val="28"/>
          <w:szCs w:val="28"/>
          <w:lang w:val="pl-PL"/>
        </w:rPr>
        <w:t>KWESTIONARIUSZ KYC</w:t>
      </w:r>
    </w:p>
    <w:p w14:paraId="169073E8" w14:textId="77777777" w:rsidR="00870A91" w:rsidRPr="00B34E82" w:rsidRDefault="00870A91" w:rsidP="00870A91">
      <w:pPr>
        <w:pStyle w:val="Tekstpodstawowy"/>
        <w:spacing w:before="4"/>
        <w:rPr>
          <w:rFonts w:ascii="Aptos" w:hAnsi="Aptos"/>
          <w:sz w:val="13"/>
        </w:rPr>
      </w:pPr>
    </w:p>
    <w:p w14:paraId="3EBB3BE9" w14:textId="20C2F89C" w:rsidR="00870A91" w:rsidRDefault="00870A91" w:rsidP="00870A91">
      <w:pPr>
        <w:spacing w:before="94"/>
        <w:ind w:left="312" w:right="856"/>
        <w:jc w:val="both"/>
        <w:rPr>
          <w:rFonts w:ascii="Aptos" w:hAnsi="Aptos"/>
          <w:sz w:val="18"/>
          <w:szCs w:val="18"/>
        </w:rPr>
      </w:pPr>
      <w:r w:rsidRPr="00D10852">
        <w:rPr>
          <w:rFonts w:ascii="Aptos" w:hAnsi="Aptos"/>
          <w:sz w:val="18"/>
          <w:szCs w:val="18"/>
        </w:rPr>
        <w:t xml:space="preserve">Na podstawie wdrożonych wewnętrznych regulacji grupowych, </w:t>
      </w:r>
      <w:r>
        <w:rPr>
          <w:rFonts w:ascii="Aptos" w:hAnsi="Aptos"/>
          <w:sz w:val="18"/>
          <w:szCs w:val="18"/>
        </w:rPr>
        <w:t xml:space="preserve">spółka </w:t>
      </w:r>
      <w:proofErr w:type="spellStart"/>
      <w:r w:rsidRPr="00D10852">
        <w:rPr>
          <w:rFonts w:ascii="Aptos" w:hAnsi="Aptos"/>
          <w:sz w:val="18"/>
          <w:szCs w:val="18"/>
        </w:rPr>
        <w:t>ResInvest</w:t>
      </w:r>
      <w:proofErr w:type="spellEnd"/>
      <w:r w:rsidRPr="00D10852">
        <w:rPr>
          <w:rFonts w:ascii="Aptos" w:hAnsi="Aptos"/>
          <w:sz w:val="18"/>
          <w:szCs w:val="18"/>
        </w:rPr>
        <w:t xml:space="preserve"> Energy </w:t>
      </w:r>
      <w:r w:rsidR="00277F31">
        <w:rPr>
          <w:rFonts w:ascii="Aptos" w:hAnsi="Aptos"/>
          <w:sz w:val="18"/>
          <w:szCs w:val="18"/>
        </w:rPr>
        <w:t xml:space="preserve">Chorzów </w:t>
      </w:r>
      <w:r>
        <w:rPr>
          <w:rFonts w:ascii="Aptos" w:hAnsi="Aptos"/>
          <w:sz w:val="18"/>
          <w:szCs w:val="18"/>
        </w:rPr>
        <w:t>S.A.</w:t>
      </w:r>
      <w:r w:rsidRPr="00D10852">
        <w:rPr>
          <w:rFonts w:ascii="Aptos" w:hAnsi="Aptos"/>
          <w:sz w:val="18"/>
          <w:szCs w:val="18"/>
        </w:rPr>
        <w:t xml:space="preserve"> jest zobowiązana do podjęcia określonych działań mających na celu identyfikację swoich Kontrahentów.</w:t>
      </w:r>
    </w:p>
    <w:p w14:paraId="2FF62F10" w14:textId="77777777" w:rsidR="00870A91" w:rsidRPr="00ED5F56" w:rsidRDefault="00870A91" w:rsidP="00870A91">
      <w:pPr>
        <w:spacing w:before="94"/>
        <w:ind w:left="312" w:right="856"/>
        <w:rPr>
          <w:rFonts w:ascii="Aptos" w:hAnsi="Aptos"/>
        </w:rPr>
      </w:pPr>
    </w:p>
    <w:tbl>
      <w:tblPr>
        <w:tblStyle w:val="TableNormal"/>
        <w:tblW w:w="0" w:type="auto"/>
        <w:tblInd w:w="207" w:type="dxa"/>
        <w:tblBorders>
          <w:top w:val="single" w:sz="8" w:space="0" w:color="000009"/>
          <w:left w:val="single" w:sz="8" w:space="0" w:color="000009"/>
          <w:bottom w:val="single" w:sz="8" w:space="0" w:color="000009"/>
          <w:right w:val="single" w:sz="8" w:space="0" w:color="000009"/>
          <w:insideH w:val="single" w:sz="8" w:space="0" w:color="000009"/>
          <w:insideV w:val="single" w:sz="8" w:space="0" w:color="000009"/>
        </w:tblBorders>
        <w:tblLayout w:type="fixed"/>
        <w:tblLook w:val="01E0" w:firstRow="1" w:lastRow="1" w:firstColumn="1" w:lastColumn="1" w:noHBand="0" w:noVBand="0"/>
      </w:tblPr>
      <w:tblGrid>
        <w:gridCol w:w="1884"/>
        <w:gridCol w:w="2837"/>
        <w:gridCol w:w="1246"/>
        <w:gridCol w:w="1690"/>
        <w:gridCol w:w="2905"/>
      </w:tblGrid>
      <w:tr w:rsidR="00870A91" w:rsidRPr="00B34E82" w14:paraId="1AD2A110" w14:textId="77777777" w:rsidTr="00E36B06">
        <w:trPr>
          <w:trHeight w:val="565"/>
        </w:trPr>
        <w:tc>
          <w:tcPr>
            <w:tcW w:w="10562" w:type="dxa"/>
            <w:gridSpan w:val="5"/>
            <w:tcBorders>
              <w:bottom w:val="single" w:sz="4" w:space="0" w:color="000009"/>
              <w:right w:val="single" w:sz="8" w:space="0" w:color="000000"/>
            </w:tcBorders>
          </w:tcPr>
          <w:p w14:paraId="1278555A" w14:textId="77777777" w:rsidR="00870A91" w:rsidRPr="00974A09" w:rsidRDefault="00870A91" w:rsidP="00E36B06">
            <w:pPr>
              <w:pStyle w:val="TableParagraph"/>
              <w:spacing w:before="4"/>
              <w:rPr>
                <w:rFonts w:ascii="Aptos" w:hAnsi="Aptos"/>
                <w:sz w:val="17"/>
                <w:lang w:val="pl-PL"/>
              </w:rPr>
            </w:pPr>
          </w:p>
          <w:p w14:paraId="2D6F1DAF" w14:textId="77777777" w:rsidR="00870A91" w:rsidRPr="00974A09" w:rsidRDefault="00870A91" w:rsidP="00E36B06">
            <w:pPr>
              <w:pStyle w:val="TableParagraph"/>
              <w:spacing w:line="182" w:lineRule="exact"/>
              <w:ind w:left="4711" w:hanging="4480"/>
              <w:rPr>
                <w:rFonts w:ascii="Aptos" w:hAnsi="Aptos"/>
                <w:b/>
                <w:sz w:val="16"/>
                <w:lang w:val="pl-PL"/>
              </w:rPr>
            </w:pPr>
            <w:r w:rsidRPr="00974A09">
              <w:rPr>
                <w:rFonts w:ascii="Aptos" w:hAnsi="Aptos"/>
                <w:b/>
                <w:sz w:val="16"/>
                <w:lang w:val="pl-PL"/>
              </w:rPr>
              <w:t xml:space="preserve">UWAGA: Proszę wypełnić formularz w języku polskim </w:t>
            </w:r>
            <w:r w:rsidRPr="00974A09">
              <w:rPr>
                <w:rFonts w:ascii="Aptos" w:hAnsi="Aptos"/>
                <w:b/>
                <w:sz w:val="16"/>
                <w:u w:val="single"/>
                <w:lang w:val="pl-PL"/>
              </w:rPr>
              <w:t>w wersji elektronicznej</w:t>
            </w:r>
            <w:r w:rsidRPr="00974A09">
              <w:rPr>
                <w:rFonts w:ascii="Aptos" w:hAnsi="Aptos"/>
                <w:b/>
                <w:sz w:val="16"/>
                <w:lang w:val="pl-PL"/>
              </w:rPr>
              <w:t xml:space="preserve"> (wszystkie informacje zawarte w formularzu są obowiązkowe).</w:t>
            </w:r>
          </w:p>
        </w:tc>
      </w:tr>
      <w:tr w:rsidR="00870A91" w:rsidRPr="00B34E82" w14:paraId="5CCF4352" w14:textId="77777777" w:rsidTr="00E36B06">
        <w:trPr>
          <w:trHeight w:val="422"/>
        </w:trPr>
        <w:tc>
          <w:tcPr>
            <w:tcW w:w="10562" w:type="dxa"/>
            <w:gridSpan w:val="5"/>
            <w:tcBorders>
              <w:top w:val="single" w:sz="4" w:space="0" w:color="000009"/>
              <w:bottom w:val="single" w:sz="12" w:space="0" w:color="FFFFFF"/>
              <w:right w:val="single" w:sz="8" w:space="0" w:color="000000"/>
            </w:tcBorders>
            <w:shd w:val="clear" w:color="auto" w:fill="0D0D0D"/>
          </w:tcPr>
          <w:p w14:paraId="1D79982A" w14:textId="77777777" w:rsidR="00870A91" w:rsidRPr="00B34E82" w:rsidRDefault="00870A91" w:rsidP="00E36B06">
            <w:pPr>
              <w:pStyle w:val="TableParagraph"/>
              <w:spacing w:before="8"/>
              <w:ind w:left="4006" w:right="3989"/>
              <w:jc w:val="center"/>
              <w:rPr>
                <w:rFonts w:ascii="Aptos" w:hAnsi="Aptos"/>
                <w:b/>
                <w:sz w:val="28"/>
              </w:rPr>
            </w:pPr>
            <w:proofErr w:type="spellStart"/>
            <w:r w:rsidRPr="00B34E82">
              <w:rPr>
                <w:rFonts w:ascii="Aptos" w:hAnsi="Aptos"/>
                <w:b/>
                <w:color w:val="FFFFFF"/>
                <w:sz w:val="28"/>
              </w:rPr>
              <w:t>Informacje</w:t>
            </w:r>
            <w:proofErr w:type="spellEnd"/>
            <w:r w:rsidRPr="00B34E82">
              <w:rPr>
                <w:rFonts w:ascii="Aptos" w:hAnsi="Aptos"/>
                <w:b/>
                <w:color w:val="FFFFFF"/>
                <w:sz w:val="28"/>
              </w:rPr>
              <w:t xml:space="preserve"> o </w:t>
            </w:r>
            <w:proofErr w:type="spellStart"/>
            <w:r w:rsidRPr="00B34E82">
              <w:rPr>
                <w:rFonts w:ascii="Aptos" w:hAnsi="Aptos"/>
                <w:b/>
                <w:color w:val="FFFFFF"/>
                <w:sz w:val="28"/>
              </w:rPr>
              <w:t>firmie</w:t>
            </w:r>
            <w:proofErr w:type="spellEnd"/>
          </w:p>
        </w:tc>
      </w:tr>
      <w:tr w:rsidR="00870A91" w:rsidRPr="00B34E82" w14:paraId="2004CF57" w14:textId="77777777" w:rsidTr="00E36B06">
        <w:trPr>
          <w:trHeight w:val="504"/>
        </w:trPr>
        <w:tc>
          <w:tcPr>
            <w:tcW w:w="1884" w:type="dxa"/>
            <w:tcBorders>
              <w:top w:val="single" w:sz="4" w:space="0" w:color="000009"/>
              <w:bottom w:val="single" w:sz="4" w:space="0" w:color="000009"/>
              <w:right w:val="single" w:sz="6" w:space="0" w:color="000000"/>
            </w:tcBorders>
            <w:shd w:val="clear" w:color="auto" w:fill="D9D9D9" w:themeFill="background1" w:themeFillShade="D9"/>
          </w:tcPr>
          <w:p w14:paraId="1656863F" w14:textId="77777777" w:rsidR="00870A91" w:rsidRPr="00B34E82" w:rsidRDefault="00870A91" w:rsidP="00E36B06">
            <w:pPr>
              <w:pStyle w:val="TableParagraph"/>
              <w:spacing w:before="143"/>
              <w:ind w:left="71"/>
              <w:rPr>
                <w:rFonts w:ascii="Aptos" w:hAnsi="Aptos"/>
                <w:sz w:val="18"/>
              </w:rPr>
            </w:pPr>
            <w:r w:rsidRPr="00B34E82">
              <w:rPr>
                <w:rFonts w:ascii="Aptos" w:hAnsi="Aptos"/>
                <w:sz w:val="18"/>
              </w:rPr>
              <w:t xml:space="preserve">Nazwa </w:t>
            </w:r>
            <w:proofErr w:type="spellStart"/>
            <w:r w:rsidRPr="00B34E82">
              <w:rPr>
                <w:rFonts w:ascii="Aptos" w:hAnsi="Aptos"/>
                <w:sz w:val="18"/>
              </w:rPr>
              <w:t>firmy</w:t>
            </w:r>
            <w:proofErr w:type="spellEnd"/>
            <w:r>
              <w:rPr>
                <w:rFonts w:ascii="Aptos" w:hAnsi="Aptos"/>
                <w:sz w:val="18"/>
              </w:rPr>
              <w:t xml:space="preserve">, forma </w:t>
            </w:r>
            <w:proofErr w:type="spellStart"/>
            <w:r>
              <w:rPr>
                <w:rFonts w:ascii="Aptos" w:hAnsi="Aptos"/>
                <w:sz w:val="18"/>
              </w:rPr>
              <w:t>prawna</w:t>
            </w:r>
            <w:proofErr w:type="spellEnd"/>
          </w:p>
        </w:tc>
        <w:tc>
          <w:tcPr>
            <w:tcW w:w="8678" w:type="dxa"/>
            <w:gridSpan w:val="4"/>
            <w:tcBorders>
              <w:top w:val="single" w:sz="12" w:space="0" w:color="FFFFFF"/>
              <w:left w:val="single" w:sz="6" w:space="0" w:color="000000"/>
              <w:bottom w:val="single" w:sz="4" w:space="0" w:color="000009"/>
              <w:right w:val="single" w:sz="8" w:space="0" w:color="000000"/>
            </w:tcBorders>
          </w:tcPr>
          <w:p w14:paraId="1068D01E" w14:textId="77777777" w:rsidR="00870A91" w:rsidRPr="00B34E82" w:rsidRDefault="00870A91" w:rsidP="00E36B06">
            <w:pPr>
              <w:pStyle w:val="TableParagraph"/>
              <w:rPr>
                <w:rFonts w:ascii="Aptos" w:hAnsi="Aptos"/>
                <w:sz w:val="18"/>
              </w:rPr>
            </w:pPr>
          </w:p>
        </w:tc>
      </w:tr>
      <w:tr w:rsidR="00870A91" w:rsidRPr="00B34E82" w14:paraId="1DD23AB5" w14:textId="77777777" w:rsidTr="00E36B06">
        <w:trPr>
          <w:trHeight w:val="521"/>
        </w:trPr>
        <w:tc>
          <w:tcPr>
            <w:tcW w:w="1884" w:type="dxa"/>
            <w:tcBorders>
              <w:top w:val="single" w:sz="4" w:space="0" w:color="000009"/>
              <w:bottom w:val="single" w:sz="4" w:space="0" w:color="000009"/>
              <w:right w:val="single" w:sz="6" w:space="0" w:color="000000"/>
            </w:tcBorders>
            <w:shd w:val="clear" w:color="auto" w:fill="D9D9D9" w:themeFill="background1" w:themeFillShade="D9"/>
          </w:tcPr>
          <w:p w14:paraId="7392F82C" w14:textId="77777777" w:rsidR="00870A91" w:rsidRPr="00B34E82" w:rsidRDefault="00870A91" w:rsidP="00E36B06">
            <w:pPr>
              <w:pStyle w:val="TableParagraph"/>
              <w:spacing w:before="159"/>
              <w:ind w:left="71"/>
              <w:rPr>
                <w:rFonts w:ascii="Aptos" w:hAnsi="Aptos"/>
                <w:sz w:val="18"/>
              </w:rPr>
            </w:pPr>
            <w:proofErr w:type="spellStart"/>
            <w:r>
              <w:rPr>
                <w:rFonts w:ascii="Aptos" w:hAnsi="Aptos"/>
                <w:sz w:val="18"/>
              </w:rPr>
              <w:t>Numer</w:t>
            </w:r>
            <w:proofErr w:type="spellEnd"/>
            <w:r>
              <w:rPr>
                <w:rFonts w:ascii="Aptos" w:hAnsi="Aptos"/>
                <w:sz w:val="18"/>
              </w:rPr>
              <w:t xml:space="preserve"> KRS</w:t>
            </w:r>
          </w:p>
        </w:tc>
        <w:tc>
          <w:tcPr>
            <w:tcW w:w="8678" w:type="dxa"/>
            <w:gridSpan w:val="4"/>
            <w:tcBorders>
              <w:top w:val="single" w:sz="4" w:space="0" w:color="000009"/>
              <w:left w:val="single" w:sz="6" w:space="0" w:color="000000"/>
              <w:bottom w:val="single" w:sz="4" w:space="0" w:color="000009"/>
              <w:right w:val="single" w:sz="8" w:space="0" w:color="000000"/>
            </w:tcBorders>
          </w:tcPr>
          <w:p w14:paraId="68479955" w14:textId="77777777" w:rsidR="00870A91" w:rsidRPr="00B34E82" w:rsidRDefault="00870A91" w:rsidP="00E36B06">
            <w:pPr>
              <w:pStyle w:val="TableParagraph"/>
              <w:rPr>
                <w:rFonts w:ascii="Aptos" w:hAnsi="Aptos"/>
                <w:sz w:val="18"/>
              </w:rPr>
            </w:pPr>
          </w:p>
        </w:tc>
      </w:tr>
      <w:tr w:rsidR="00870A91" w:rsidRPr="00B34E82" w14:paraId="59B67EBF" w14:textId="77777777" w:rsidTr="00E36B06">
        <w:trPr>
          <w:trHeight w:val="520"/>
        </w:trPr>
        <w:tc>
          <w:tcPr>
            <w:tcW w:w="1884" w:type="dxa"/>
            <w:tcBorders>
              <w:top w:val="single" w:sz="4" w:space="0" w:color="000009"/>
              <w:bottom w:val="single" w:sz="4" w:space="0" w:color="000009"/>
              <w:right w:val="single" w:sz="6" w:space="0" w:color="000000"/>
            </w:tcBorders>
            <w:shd w:val="clear" w:color="auto" w:fill="D9D9D9" w:themeFill="background1" w:themeFillShade="D9"/>
          </w:tcPr>
          <w:p w14:paraId="2522E9A7" w14:textId="77777777" w:rsidR="00870A91" w:rsidRPr="00B34E82" w:rsidRDefault="00870A91" w:rsidP="00E36B06">
            <w:pPr>
              <w:pStyle w:val="TableParagraph"/>
              <w:spacing w:before="56"/>
              <w:ind w:left="71" w:right="255"/>
              <w:rPr>
                <w:rFonts w:ascii="Aptos" w:hAnsi="Aptos"/>
                <w:sz w:val="18"/>
              </w:rPr>
            </w:pPr>
            <w:proofErr w:type="spellStart"/>
            <w:r w:rsidRPr="00B34E82">
              <w:rPr>
                <w:rFonts w:ascii="Aptos" w:hAnsi="Aptos"/>
                <w:sz w:val="18"/>
              </w:rPr>
              <w:t>Numer</w:t>
            </w:r>
            <w:proofErr w:type="spellEnd"/>
            <w:r w:rsidRPr="00B34E82">
              <w:rPr>
                <w:rFonts w:ascii="Aptos" w:hAnsi="Aptos"/>
                <w:sz w:val="18"/>
              </w:rPr>
              <w:t xml:space="preserve"> </w:t>
            </w:r>
            <w:proofErr w:type="spellStart"/>
            <w:r w:rsidRPr="00B34E82">
              <w:rPr>
                <w:rFonts w:ascii="Aptos" w:hAnsi="Aptos"/>
                <w:sz w:val="18"/>
              </w:rPr>
              <w:t>identyfikacji</w:t>
            </w:r>
            <w:proofErr w:type="spellEnd"/>
            <w:r w:rsidRPr="00B34E82">
              <w:rPr>
                <w:rFonts w:ascii="Aptos" w:hAnsi="Aptos"/>
                <w:sz w:val="18"/>
              </w:rPr>
              <w:t xml:space="preserve"> </w:t>
            </w:r>
            <w:proofErr w:type="spellStart"/>
            <w:r w:rsidRPr="00B34E82">
              <w:rPr>
                <w:rFonts w:ascii="Aptos" w:hAnsi="Aptos"/>
                <w:sz w:val="18"/>
              </w:rPr>
              <w:t>podatkowej</w:t>
            </w:r>
            <w:proofErr w:type="spellEnd"/>
          </w:p>
        </w:tc>
        <w:tc>
          <w:tcPr>
            <w:tcW w:w="8678" w:type="dxa"/>
            <w:gridSpan w:val="4"/>
            <w:tcBorders>
              <w:top w:val="single" w:sz="4" w:space="0" w:color="000009"/>
              <w:left w:val="single" w:sz="6" w:space="0" w:color="000000"/>
              <w:bottom w:val="single" w:sz="4" w:space="0" w:color="000009"/>
              <w:right w:val="single" w:sz="8" w:space="0" w:color="000000"/>
            </w:tcBorders>
          </w:tcPr>
          <w:p w14:paraId="476A727A" w14:textId="77777777" w:rsidR="00870A91" w:rsidRPr="00B34E82" w:rsidRDefault="00870A91" w:rsidP="00E36B06">
            <w:pPr>
              <w:pStyle w:val="TableParagraph"/>
              <w:rPr>
                <w:rFonts w:ascii="Aptos" w:hAnsi="Aptos"/>
                <w:sz w:val="18"/>
              </w:rPr>
            </w:pPr>
          </w:p>
        </w:tc>
      </w:tr>
      <w:tr w:rsidR="00870A91" w:rsidRPr="00B34E82" w14:paraId="34B46A89" w14:textId="77777777" w:rsidTr="00E36B06">
        <w:trPr>
          <w:trHeight w:val="621"/>
        </w:trPr>
        <w:tc>
          <w:tcPr>
            <w:tcW w:w="1884" w:type="dxa"/>
            <w:vMerge w:val="restart"/>
            <w:tcBorders>
              <w:top w:val="single" w:sz="4" w:space="0" w:color="000009"/>
              <w:bottom w:val="single" w:sz="4" w:space="0" w:color="000009"/>
              <w:right w:val="single" w:sz="6" w:space="0" w:color="000000"/>
            </w:tcBorders>
            <w:shd w:val="clear" w:color="auto" w:fill="D9D9D9" w:themeFill="background1" w:themeFillShade="D9"/>
          </w:tcPr>
          <w:p w14:paraId="492949B7" w14:textId="77777777" w:rsidR="00870A91" w:rsidRPr="00B34E82" w:rsidRDefault="00870A91" w:rsidP="00E36B06">
            <w:pPr>
              <w:pStyle w:val="TableParagraph"/>
              <w:rPr>
                <w:rFonts w:ascii="Aptos" w:hAnsi="Aptos"/>
                <w:sz w:val="20"/>
              </w:rPr>
            </w:pPr>
          </w:p>
          <w:p w14:paraId="4FFDD3A3" w14:textId="77777777" w:rsidR="00870A91" w:rsidRPr="00B34E82" w:rsidRDefault="00870A91" w:rsidP="00E36B06">
            <w:pPr>
              <w:pStyle w:val="TableParagraph"/>
              <w:spacing w:before="1"/>
              <w:rPr>
                <w:rFonts w:ascii="Aptos" w:hAnsi="Aptos"/>
                <w:sz w:val="24"/>
              </w:rPr>
            </w:pPr>
          </w:p>
          <w:p w14:paraId="57ACEC1B" w14:textId="77777777" w:rsidR="00870A91" w:rsidRPr="00B34E82" w:rsidRDefault="00870A91" w:rsidP="00E36B06">
            <w:pPr>
              <w:pStyle w:val="TableParagraph"/>
              <w:spacing w:before="1"/>
              <w:ind w:left="71"/>
              <w:rPr>
                <w:rFonts w:ascii="Aptos" w:hAnsi="Aptos"/>
                <w:sz w:val="18"/>
              </w:rPr>
            </w:pPr>
            <w:r w:rsidRPr="00B34E82">
              <w:rPr>
                <w:rFonts w:ascii="Aptos" w:hAnsi="Aptos"/>
                <w:sz w:val="18"/>
              </w:rPr>
              <w:t xml:space="preserve">Adres </w:t>
            </w:r>
            <w:proofErr w:type="spellStart"/>
            <w:r w:rsidRPr="00B34E82">
              <w:rPr>
                <w:rFonts w:ascii="Aptos" w:hAnsi="Aptos"/>
                <w:sz w:val="18"/>
              </w:rPr>
              <w:t>siedziby</w:t>
            </w:r>
            <w:proofErr w:type="spellEnd"/>
            <w:r w:rsidRPr="00B34E82">
              <w:rPr>
                <w:rFonts w:ascii="Aptos" w:hAnsi="Aptos"/>
                <w:sz w:val="18"/>
              </w:rPr>
              <w:t xml:space="preserve"> </w:t>
            </w:r>
            <w:proofErr w:type="spellStart"/>
            <w:r w:rsidRPr="00B34E82">
              <w:rPr>
                <w:rFonts w:ascii="Aptos" w:hAnsi="Aptos"/>
                <w:sz w:val="18"/>
              </w:rPr>
              <w:t>firmy</w:t>
            </w:r>
            <w:proofErr w:type="spellEnd"/>
          </w:p>
        </w:tc>
        <w:tc>
          <w:tcPr>
            <w:tcW w:w="2837" w:type="dxa"/>
            <w:tcBorders>
              <w:top w:val="single" w:sz="4" w:space="0" w:color="000009"/>
              <w:left w:val="single" w:sz="6" w:space="0" w:color="000000"/>
              <w:bottom w:val="single" w:sz="4" w:space="0" w:color="000009"/>
              <w:right w:val="single" w:sz="6" w:space="0" w:color="000009"/>
            </w:tcBorders>
          </w:tcPr>
          <w:p w14:paraId="1FEAA41F" w14:textId="77777777" w:rsidR="00870A91" w:rsidRPr="00B34E82" w:rsidRDefault="00870A91" w:rsidP="00E36B06">
            <w:pPr>
              <w:pStyle w:val="TableParagraph"/>
              <w:spacing w:before="10"/>
              <w:ind w:left="72"/>
              <w:rPr>
                <w:rFonts w:ascii="Aptos" w:hAnsi="Aptos"/>
                <w:sz w:val="16"/>
              </w:rPr>
            </w:pPr>
            <w:proofErr w:type="spellStart"/>
            <w:r w:rsidRPr="00B34E82">
              <w:rPr>
                <w:rFonts w:ascii="Aptos" w:hAnsi="Aptos"/>
                <w:sz w:val="16"/>
              </w:rPr>
              <w:t>Ulica</w:t>
            </w:r>
            <w:proofErr w:type="spellEnd"/>
          </w:p>
        </w:tc>
        <w:tc>
          <w:tcPr>
            <w:tcW w:w="2936" w:type="dxa"/>
            <w:gridSpan w:val="2"/>
            <w:tcBorders>
              <w:top w:val="single" w:sz="4" w:space="0" w:color="000009"/>
              <w:left w:val="single" w:sz="6" w:space="0" w:color="000009"/>
              <w:bottom w:val="single" w:sz="4" w:space="0" w:color="000009"/>
              <w:right w:val="single" w:sz="6" w:space="0" w:color="000009"/>
            </w:tcBorders>
          </w:tcPr>
          <w:p w14:paraId="07A70AB6" w14:textId="77777777" w:rsidR="00870A91" w:rsidRPr="00B34E82" w:rsidRDefault="00870A91" w:rsidP="00E36B06">
            <w:pPr>
              <w:pStyle w:val="TableParagraph"/>
              <w:spacing w:before="10"/>
              <w:ind w:left="74"/>
              <w:rPr>
                <w:rFonts w:ascii="Aptos" w:hAnsi="Aptos"/>
                <w:sz w:val="16"/>
              </w:rPr>
            </w:pPr>
            <w:proofErr w:type="spellStart"/>
            <w:r w:rsidRPr="00B34E82">
              <w:rPr>
                <w:rFonts w:ascii="Aptos" w:hAnsi="Aptos"/>
                <w:sz w:val="16"/>
              </w:rPr>
              <w:t>Numer</w:t>
            </w:r>
            <w:proofErr w:type="spellEnd"/>
          </w:p>
        </w:tc>
        <w:tc>
          <w:tcPr>
            <w:tcW w:w="2905" w:type="dxa"/>
            <w:tcBorders>
              <w:top w:val="single" w:sz="4" w:space="0" w:color="000009"/>
              <w:left w:val="single" w:sz="6" w:space="0" w:color="000009"/>
              <w:bottom w:val="single" w:sz="4" w:space="0" w:color="000009"/>
              <w:right w:val="single" w:sz="8" w:space="0" w:color="000000"/>
            </w:tcBorders>
          </w:tcPr>
          <w:p w14:paraId="2E52AC9A" w14:textId="77777777" w:rsidR="00870A91" w:rsidRPr="00B34E82" w:rsidRDefault="00870A91" w:rsidP="00E36B06">
            <w:pPr>
              <w:pStyle w:val="TableParagraph"/>
              <w:spacing w:before="10"/>
              <w:ind w:left="72"/>
              <w:rPr>
                <w:rFonts w:ascii="Aptos" w:hAnsi="Aptos"/>
                <w:sz w:val="16"/>
              </w:rPr>
            </w:pPr>
            <w:proofErr w:type="spellStart"/>
            <w:r w:rsidRPr="00B34E82">
              <w:rPr>
                <w:rFonts w:ascii="Aptos" w:hAnsi="Aptos"/>
                <w:sz w:val="16"/>
              </w:rPr>
              <w:t>Poczta</w:t>
            </w:r>
            <w:proofErr w:type="spellEnd"/>
          </w:p>
        </w:tc>
      </w:tr>
      <w:tr w:rsidR="00870A91" w:rsidRPr="00B34E82" w14:paraId="69AE1D26" w14:textId="77777777" w:rsidTr="00E36B06">
        <w:trPr>
          <w:trHeight w:val="585"/>
        </w:trPr>
        <w:tc>
          <w:tcPr>
            <w:tcW w:w="1884" w:type="dxa"/>
            <w:vMerge/>
            <w:tcBorders>
              <w:top w:val="nil"/>
              <w:bottom w:val="single" w:sz="4" w:space="0" w:color="000009"/>
              <w:right w:val="single" w:sz="6" w:space="0" w:color="000000"/>
            </w:tcBorders>
            <w:shd w:val="clear" w:color="auto" w:fill="D9D9D9" w:themeFill="background1" w:themeFillShade="D9"/>
          </w:tcPr>
          <w:p w14:paraId="0867D467" w14:textId="77777777" w:rsidR="00870A91" w:rsidRPr="00B34E82" w:rsidRDefault="00870A91" w:rsidP="00E36B06">
            <w:pPr>
              <w:rPr>
                <w:rFonts w:ascii="Aptos" w:hAnsi="Aptos"/>
                <w:sz w:val="2"/>
                <w:szCs w:val="2"/>
              </w:rPr>
            </w:pPr>
          </w:p>
        </w:tc>
        <w:tc>
          <w:tcPr>
            <w:tcW w:w="2837" w:type="dxa"/>
            <w:tcBorders>
              <w:top w:val="single" w:sz="4" w:space="0" w:color="000009"/>
              <w:left w:val="single" w:sz="6" w:space="0" w:color="000000"/>
              <w:bottom w:val="single" w:sz="4" w:space="0" w:color="000009"/>
              <w:right w:val="single" w:sz="6" w:space="0" w:color="000009"/>
            </w:tcBorders>
          </w:tcPr>
          <w:p w14:paraId="124C239A" w14:textId="77777777" w:rsidR="00870A91" w:rsidRPr="00B34E82" w:rsidRDefault="00870A91" w:rsidP="00E36B06">
            <w:pPr>
              <w:pStyle w:val="TableParagraph"/>
              <w:spacing w:before="10"/>
              <w:ind w:left="72"/>
              <w:rPr>
                <w:rFonts w:ascii="Aptos" w:hAnsi="Aptos"/>
                <w:sz w:val="16"/>
              </w:rPr>
            </w:pPr>
            <w:r w:rsidRPr="00B34E82">
              <w:rPr>
                <w:rFonts w:ascii="Aptos" w:hAnsi="Aptos"/>
                <w:sz w:val="16"/>
              </w:rPr>
              <w:t>Miasto</w:t>
            </w:r>
          </w:p>
        </w:tc>
        <w:tc>
          <w:tcPr>
            <w:tcW w:w="2936" w:type="dxa"/>
            <w:gridSpan w:val="2"/>
            <w:tcBorders>
              <w:top w:val="single" w:sz="4" w:space="0" w:color="000009"/>
              <w:left w:val="single" w:sz="6" w:space="0" w:color="000009"/>
              <w:bottom w:val="single" w:sz="4" w:space="0" w:color="000009"/>
              <w:right w:val="single" w:sz="6" w:space="0" w:color="000009"/>
            </w:tcBorders>
          </w:tcPr>
          <w:p w14:paraId="0DFE768F" w14:textId="77777777" w:rsidR="00870A91" w:rsidRPr="00B34E82" w:rsidRDefault="00870A91" w:rsidP="00E36B06">
            <w:pPr>
              <w:pStyle w:val="TableParagraph"/>
              <w:spacing w:before="10"/>
              <w:ind w:left="74"/>
              <w:rPr>
                <w:rFonts w:ascii="Aptos" w:hAnsi="Aptos"/>
                <w:sz w:val="16"/>
              </w:rPr>
            </w:pPr>
            <w:r w:rsidRPr="00B34E82">
              <w:rPr>
                <w:rFonts w:ascii="Aptos" w:hAnsi="Aptos"/>
                <w:sz w:val="16"/>
              </w:rPr>
              <w:t>Kraj</w:t>
            </w:r>
          </w:p>
        </w:tc>
        <w:tc>
          <w:tcPr>
            <w:tcW w:w="2905" w:type="dxa"/>
            <w:tcBorders>
              <w:top w:val="single" w:sz="4" w:space="0" w:color="000009"/>
              <w:left w:val="single" w:sz="6" w:space="0" w:color="000009"/>
              <w:bottom w:val="single" w:sz="4" w:space="0" w:color="000009"/>
            </w:tcBorders>
          </w:tcPr>
          <w:p w14:paraId="7616F47C" w14:textId="77777777" w:rsidR="00870A91" w:rsidRPr="00B34E82" w:rsidRDefault="00870A91" w:rsidP="00E36B06">
            <w:pPr>
              <w:pStyle w:val="TableParagraph"/>
              <w:spacing w:before="10"/>
              <w:ind w:left="72"/>
              <w:rPr>
                <w:rFonts w:ascii="Aptos" w:hAnsi="Aptos"/>
                <w:sz w:val="16"/>
              </w:rPr>
            </w:pPr>
            <w:proofErr w:type="spellStart"/>
            <w:r w:rsidRPr="00B34E82">
              <w:rPr>
                <w:rFonts w:ascii="Aptos" w:hAnsi="Aptos"/>
                <w:sz w:val="16"/>
              </w:rPr>
              <w:t>Kod</w:t>
            </w:r>
            <w:proofErr w:type="spellEnd"/>
            <w:r w:rsidRPr="00B34E82">
              <w:rPr>
                <w:rFonts w:ascii="Aptos" w:hAnsi="Aptos"/>
                <w:sz w:val="16"/>
              </w:rPr>
              <w:t xml:space="preserve"> </w:t>
            </w:r>
            <w:proofErr w:type="spellStart"/>
            <w:r w:rsidRPr="00B34E82">
              <w:rPr>
                <w:rFonts w:ascii="Aptos" w:hAnsi="Aptos"/>
                <w:sz w:val="16"/>
              </w:rPr>
              <w:t>pocztowy</w:t>
            </w:r>
            <w:proofErr w:type="spellEnd"/>
          </w:p>
        </w:tc>
      </w:tr>
      <w:tr w:rsidR="00870A91" w:rsidRPr="00B34E82" w14:paraId="34EF517E" w14:textId="77777777" w:rsidTr="00E36B06">
        <w:trPr>
          <w:trHeight w:val="498"/>
        </w:trPr>
        <w:tc>
          <w:tcPr>
            <w:tcW w:w="1884" w:type="dxa"/>
            <w:vMerge w:val="restart"/>
            <w:tcBorders>
              <w:top w:val="single" w:sz="4" w:space="0" w:color="000009"/>
              <w:bottom w:val="single" w:sz="4" w:space="0" w:color="000000"/>
              <w:right w:val="single" w:sz="6" w:space="0" w:color="000000"/>
            </w:tcBorders>
            <w:shd w:val="clear" w:color="auto" w:fill="D9D9D9" w:themeFill="background1" w:themeFillShade="D9"/>
          </w:tcPr>
          <w:p w14:paraId="57A12E6B" w14:textId="77777777" w:rsidR="00870A91" w:rsidRPr="00974A09" w:rsidRDefault="00870A91" w:rsidP="00E36B06">
            <w:pPr>
              <w:pStyle w:val="TableParagraph"/>
              <w:spacing w:before="7"/>
              <w:rPr>
                <w:rFonts w:ascii="Aptos" w:hAnsi="Aptos"/>
                <w:sz w:val="21"/>
                <w:lang w:val="pl-PL"/>
              </w:rPr>
            </w:pPr>
          </w:p>
          <w:p w14:paraId="5D7EA320" w14:textId="77777777" w:rsidR="00870A91" w:rsidRPr="00974A09" w:rsidRDefault="00870A91" w:rsidP="00E36B06">
            <w:pPr>
              <w:pStyle w:val="TableParagraph"/>
              <w:ind w:left="71"/>
              <w:rPr>
                <w:rFonts w:ascii="Aptos" w:hAnsi="Aptos"/>
                <w:sz w:val="18"/>
                <w:lang w:val="pl-PL"/>
              </w:rPr>
            </w:pPr>
            <w:r w:rsidRPr="00974A09">
              <w:rPr>
                <w:rFonts w:ascii="Aptos" w:hAnsi="Aptos"/>
                <w:sz w:val="18"/>
                <w:lang w:val="pl-PL"/>
              </w:rPr>
              <w:t>Adres korespondencyjny</w:t>
            </w:r>
          </w:p>
          <w:p w14:paraId="5E44DDD0" w14:textId="77777777" w:rsidR="00870A91" w:rsidRPr="00974A09" w:rsidRDefault="00870A91" w:rsidP="00E36B06">
            <w:pPr>
              <w:pStyle w:val="TableParagraph"/>
              <w:spacing w:before="1"/>
              <w:ind w:left="71"/>
              <w:rPr>
                <w:rFonts w:ascii="Aptos" w:hAnsi="Aptos"/>
                <w:sz w:val="16"/>
                <w:lang w:val="pl-PL"/>
              </w:rPr>
            </w:pPr>
            <w:r w:rsidRPr="00974A09">
              <w:rPr>
                <w:rFonts w:ascii="Aptos" w:hAnsi="Aptos"/>
                <w:sz w:val="16"/>
                <w:lang w:val="pl-PL"/>
              </w:rPr>
              <w:t>(jeśli inny niż podany powyżej)</w:t>
            </w:r>
          </w:p>
        </w:tc>
        <w:tc>
          <w:tcPr>
            <w:tcW w:w="2837" w:type="dxa"/>
            <w:tcBorders>
              <w:top w:val="single" w:sz="4" w:space="0" w:color="000009"/>
              <w:left w:val="single" w:sz="6" w:space="0" w:color="000000"/>
              <w:bottom w:val="single" w:sz="4" w:space="0" w:color="000009"/>
              <w:right w:val="single" w:sz="6" w:space="0" w:color="000009"/>
            </w:tcBorders>
          </w:tcPr>
          <w:p w14:paraId="12FE5094" w14:textId="77777777" w:rsidR="00870A91" w:rsidRPr="00B34E82" w:rsidRDefault="00870A91" w:rsidP="00E36B06">
            <w:pPr>
              <w:pStyle w:val="TableParagraph"/>
              <w:spacing w:before="13"/>
              <w:ind w:left="72"/>
              <w:rPr>
                <w:rFonts w:ascii="Aptos" w:hAnsi="Aptos"/>
                <w:sz w:val="16"/>
              </w:rPr>
            </w:pPr>
            <w:proofErr w:type="spellStart"/>
            <w:r w:rsidRPr="00B34E82">
              <w:rPr>
                <w:rFonts w:ascii="Aptos" w:hAnsi="Aptos"/>
                <w:sz w:val="16"/>
              </w:rPr>
              <w:t>Ulica</w:t>
            </w:r>
            <w:proofErr w:type="spellEnd"/>
          </w:p>
        </w:tc>
        <w:tc>
          <w:tcPr>
            <w:tcW w:w="2936" w:type="dxa"/>
            <w:gridSpan w:val="2"/>
            <w:tcBorders>
              <w:top w:val="single" w:sz="4" w:space="0" w:color="000009"/>
              <w:left w:val="single" w:sz="6" w:space="0" w:color="000009"/>
              <w:bottom w:val="single" w:sz="4" w:space="0" w:color="000009"/>
              <w:right w:val="single" w:sz="6" w:space="0" w:color="000009"/>
            </w:tcBorders>
          </w:tcPr>
          <w:p w14:paraId="4165F357" w14:textId="77777777" w:rsidR="00870A91" w:rsidRPr="00B34E82" w:rsidRDefault="00870A91" w:rsidP="00E36B06">
            <w:pPr>
              <w:pStyle w:val="TableParagraph"/>
              <w:spacing w:before="13"/>
              <w:ind w:left="74"/>
              <w:rPr>
                <w:rFonts w:ascii="Aptos" w:hAnsi="Aptos"/>
                <w:sz w:val="16"/>
              </w:rPr>
            </w:pPr>
            <w:proofErr w:type="spellStart"/>
            <w:r w:rsidRPr="00B34E82">
              <w:rPr>
                <w:rFonts w:ascii="Aptos" w:hAnsi="Aptos"/>
                <w:sz w:val="16"/>
              </w:rPr>
              <w:t>Numer</w:t>
            </w:r>
            <w:proofErr w:type="spellEnd"/>
          </w:p>
        </w:tc>
        <w:tc>
          <w:tcPr>
            <w:tcW w:w="2905" w:type="dxa"/>
            <w:tcBorders>
              <w:top w:val="single" w:sz="4" w:space="0" w:color="000009"/>
              <w:left w:val="single" w:sz="6" w:space="0" w:color="000009"/>
              <w:bottom w:val="single" w:sz="4" w:space="0" w:color="000009"/>
              <w:right w:val="single" w:sz="8" w:space="0" w:color="000000"/>
            </w:tcBorders>
          </w:tcPr>
          <w:p w14:paraId="7F352592" w14:textId="77777777" w:rsidR="00870A91" w:rsidRPr="00B34E82" w:rsidRDefault="00870A91" w:rsidP="00E36B06">
            <w:pPr>
              <w:pStyle w:val="TableParagraph"/>
              <w:spacing w:before="13"/>
              <w:ind w:left="72"/>
              <w:rPr>
                <w:rFonts w:ascii="Aptos" w:hAnsi="Aptos"/>
                <w:sz w:val="16"/>
              </w:rPr>
            </w:pPr>
            <w:proofErr w:type="spellStart"/>
            <w:r w:rsidRPr="00B34E82">
              <w:rPr>
                <w:rFonts w:ascii="Aptos" w:hAnsi="Aptos"/>
                <w:sz w:val="16"/>
              </w:rPr>
              <w:t>Poczta</w:t>
            </w:r>
            <w:proofErr w:type="spellEnd"/>
          </w:p>
        </w:tc>
      </w:tr>
      <w:tr w:rsidR="00870A91" w:rsidRPr="00B34E82" w14:paraId="7616DAB4" w14:textId="77777777" w:rsidTr="00E36B06">
        <w:trPr>
          <w:trHeight w:val="556"/>
        </w:trPr>
        <w:tc>
          <w:tcPr>
            <w:tcW w:w="1884" w:type="dxa"/>
            <w:vMerge/>
            <w:tcBorders>
              <w:top w:val="nil"/>
              <w:bottom w:val="single" w:sz="4" w:space="0" w:color="000000"/>
              <w:right w:val="single" w:sz="6" w:space="0" w:color="000000"/>
            </w:tcBorders>
            <w:shd w:val="clear" w:color="auto" w:fill="D9D9D9" w:themeFill="background1" w:themeFillShade="D9"/>
          </w:tcPr>
          <w:p w14:paraId="5C162790" w14:textId="77777777" w:rsidR="00870A91" w:rsidRPr="00B34E82" w:rsidRDefault="00870A91" w:rsidP="00E36B06">
            <w:pPr>
              <w:rPr>
                <w:rFonts w:ascii="Aptos" w:hAnsi="Aptos"/>
                <w:sz w:val="2"/>
                <w:szCs w:val="2"/>
              </w:rPr>
            </w:pPr>
          </w:p>
        </w:tc>
        <w:tc>
          <w:tcPr>
            <w:tcW w:w="2837" w:type="dxa"/>
            <w:tcBorders>
              <w:top w:val="single" w:sz="4" w:space="0" w:color="000009"/>
              <w:left w:val="single" w:sz="6" w:space="0" w:color="000000"/>
              <w:bottom w:val="single" w:sz="4" w:space="0" w:color="000009"/>
              <w:right w:val="single" w:sz="6" w:space="0" w:color="000009"/>
            </w:tcBorders>
          </w:tcPr>
          <w:p w14:paraId="58F8A284" w14:textId="77777777" w:rsidR="00870A91" w:rsidRPr="00B34E82" w:rsidRDefault="00870A91" w:rsidP="00E36B06">
            <w:pPr>
              <w:pStyle w:val="TableParagraph"/>
              <w:spacing w:before="10"/>
              <w:ind w:left="72"/>
              <w:rPr>
                <w:rFonts w:ascii="Aptos" w:hAnsi="Aptos"/>
                <w:sz w:val="16"/>
              </w:rPr>
            </w:pPr>
            <w:r w:rsidRPr="00B34E82">
              <w:rPr>
                <w:rFonts w:ascii="Aptos" w:hAnsi="Aptos"/>
                <w:sz w:val="16"/>
              </w:rPr>
              <w:t>Miasto</w:t>
            </w:r>
          </w:p>
        </w:tc>
        <w:tc>
          <w:tcPr>
            <w:tcW w:w="2936" w:type="dxa"/>
            <w:gridSpan w:val="2"/>
            <w:tcBorders>
              <w:top w:val="single" w:sz="4" w:space="0" w:color="000009"/>
              <w:left w:val="single" w:sz="6" w:space="0" w:color="000009"/>
              <w:bottom w:val="single" w:sz="4" w:space="0" w:color="000009"/>
              <w:right w:val="single" w:sz="6" w:space="0" w:color="000009"/>
            </w:tcBorders>
          </w:tcPr>
          <w:p w14:paraId="557F8EAC" w14:textId="77777777" w:rsidR="00870A91" w:rsidRPr="00B34E82" w:rsidRDefault="00870A91" w:rsidP="00E36B06">
            <w:pPr>
              <w:pStyle w:val="TableParagraph"/>
              <w:spacing w:before="10"/>
              <w:ind w:left="74"/>
              <w:rPr>
                <w:rFonts w:ascii="Aptos" w:hAnsi="Aptos"/>
                <w:sz w:val="16"/>
              </w:rPr>
            </w:pPr>
            <w:r w:rsidRPr="00B34E82">
              <w:rPr>
                <w:rFonts w:ascii="Aptos" w:hAnsi="Aptos"/>
                <w:sz w:val="16"/>
              </w:rPr>
              <w:t>Kraj</w:t>
            </w:r>
          </w:p>
        </w:tc>
        <w:tc>
          <w:tcPr>
            <w:tcW w:w="2905" w:type="dxa"/>
            <w:tcBorders>
              <w:top w:val="single" w:sz="4" w:space="0" w:color="000009"/>
              <w:left w:val="single" w:sz="6" w:space="0" w:color="000009"/>
              <w:bottom w:val="single" w:sz="4" w:space="0" w:color="000009"/>
            </w:tcBorders>
          </w:tcPr>
          <w:p w14:paraId="19914BD5" w14:textId="77777777" w:rsidR="00870A91" w:rsidRPr="00B34E82" w:rsidRDefault="00870A91" w:rsidP="00E36B06">
            <w:pPr>
              <w:pStyle w:val="TableParagraph"/>
              <w:spacing w:before="10"/>
              <w:ind w:left="72"/>
              <w:rPr>
                <w:rFonts w:ascii="Aptos" w:hAnsi="Aptos"/>
                <w:sz w:val="16"/>
              </w:rPr>
            </w:pPr>
            <w:proofErr w:type="spellStart"/>
            <w:r w:rsidRPr="00B34E82">
              <w:rPr>
                <w:rFonts w:ascii="Aptos" w:hAnsi="Aptos"/>
                <w:sz w:val="16"/>
              </w:rPr>
              <w:t>Kod</w:t>
            </w:r>
            <w:proofErr w:type="spellEnd"/>
            <w:r w:rsidRPr="00B34E82">
              <w:rPr>
                <w:rFonts w:ascii="Aptos" w:hAnsi="Aptos"/>
                <w:sz w:val="16"/>
              </w:rPr>
              <w:t xml:space="preserve"> </w:t>
            </w:r>
            <w:proofErr w:type="spellStart"/>
            <w:r w:rsidRPr="00B34E82">
              <w:rPr>
                <w:rFonts w:ascii="Aptos" w:hAnsi="Aptos"/>
                <w:sz w:val="16"/>
              </w:rPr>
              <w:t>pocztowy</w:t>
            </w:r>
            <w:proofErr w:type="spellEnd"/>
          </w:p>
        </w:tc>
      </w:tr>
      <w:tr w:rsidR="00870A91" w:rsidRPr="00B34E82" w14:paraId="5DB01C25" w14:textId="77777777" w:rsidTr="00E36B06">
        <w:trPr>
          <w:trHeight w:val="613"/>
        </w:trPr>
        <w:tc>
          <w:tcPr>
            <w:tcW w:w="1884" w:type="dxa"/>
            <w:tcBorders>
              <w:right w:val="single" w:sz="6" w:space="0" w:color="000000"/>
            </w:tcBorders>
            <w:shd w:val="clear" w:color="auto" w:fill="D9D9D9" w:themeFill="background1" w:themeFillShade="D9"/>
          </w:tcPr>
          <w:p w14:paraId="65D131A9" w14:textId="77777777" w:rsidR="00870A91" w:rsidRPr="00B34E82" w:rsidRDefault="00870A91" w:rsidP="00E36B06">
            <w:pPr>
              <w:pStyle w:val="TableParagraph"/>
              <w:spacing w:before="4"/>
              <w:rPr>
                <w:rFonts w:ascii="Aptos" w:hAnsi="Aptos"/>
                <w:sz w:val="17"/>
              </w:rPr>
            </w:pPr>
          </w:p>
          <w:p w14:paraId="256B0D6B" w14:textId="77777777" w:rsidR="00870A91" w:rsidRPr="00B34E82" w:rsidRDefault="00870A91" w:rsidP="00E36B06">
            <w:pPr>
              <w:pStyle w:val="TableParagraph"/>
              <w:spacing w:before="1"/>
              <w:ind w:left="59"/>
              <w:rPr>
                <w:rFonts w:ascii="Aptos" w:hAnsi="Aptos"/>
                <w:sz w:val="18"/>
              </w:rPr>
            </w:pPr>
            <w:r w:rsidRPr="00B34E82">
              <w:rPr>
                <w:rFonts w:ascii="Aptos" w:hAnsi="Aptos"/>
                <w:sz w:val="18"/>
              </w:rPr>
              <w:t xml:space="preserve">Dane </w:t>
            </w:r>
            <w:proofErr w:type="spellStart"/>
            <w:r w:rsidRPr="00B34E82">
              <w:rPr>
                <w:rFonts w:ascii="Aptos" w:hAnsi="Aptos"/>
                <w:sz w:val="18"/>
              </w:rPr>
              <w:t>kontaktowe</w:t>
            </w:r>
            <w:proofErr w:type="spellEnd"/>
          </w:p>
        </w:tc>
        <w:tc>
          <w:tcPr>
            <w:tcW w:w="2837" w:type="dxa"/>
            <w:tcBorders>
              <w:top w:val="single" w:sz="4" w:space="0" w:color="000009"/>
              <w:left w:val="single" w:sz="6" w:space="0" w:color="000000"/>
              <w:bottom w:val="single" w:sz="4" w:space="0" w:color="000009"/>
              <w:right w:val="single" w:sz="4" w:space="0" w:color="000009"/>
            </w:tcBorders>
          </w:tcPr>
          <w:p w14:paraId="16EE805D" w14:textId="77777777" w:rsidR="00870A91" w:rsidRPr="00B34E82" w:rsidRDefault="00870A91" w:rsidP="00E36B06">
            <w:pPr>
              <w:pStyle w:val="TableParagraph"/>
              <w:ind w:left="72"/>
              <w:rPr>
                <w:rFonts w:ascii="Aptos" w:hAnsi="Aptos"/>
                <w:sz w:val="16"/>
              </w:rPr>
            </w:pPr>
            <w:proofErr w:type="spellStart"/>
            <w:r w:rsidRPr="00B34E82">
              <w:rPr>
                <w:rFonts w:ascii="Aptos" w:hAnsi="Aptos"/>
                <w:sz w:val="16"/>
              </w:rPr>
              <w:t>Telefon</w:t>
            </w:r>
            <w:proofErr w:type="spellEnd"/>
          </w:p>
        </w:tc>
        <w:tc>
          <w:tcPr>
            <w:tcW w:w="2936" w:type="dxa"/>
            <w:gridSpan w:val="2"/>
            <w:tcBorders>
              <w:top w:val="single" w:sz="4" w:space="0" w:color="000009"/>
              <w:left w:val="single" w:sz="4" w:space="0" w:color="000009"/>
              <w:bottom w:val="single" w:sz="4" w:space="0" w:color="000009"/>
              <w:right w:val="single" w:sz="6" w:space="0" w:color="000009"/>
            </w:tcBorders>
          </w:tcPr>
          <w:p w14:paraId="56BF35FE" w14:textId="77777777" w:rsidR="00870A91" w:rsidRPr="00B34E82" w:rsidRDefault="00870A91" w:rsidP="00E36B06">
            <w:pPr>
              <w:pStyle w:val="TableParagraph"/>
              <w:ind w:left="77"/>
              <w:rPr>
                <w:rFonts w:ascii="Aptos" w:hAnsi="Aptos"/>
                <w:sz w:val="16"/>
              </w:rPr>
            </w:pPr>
            <w:r w:rsidRPr="00B34E82">
              <w:rPr>
                <w:rFonts w:ascii="Aptos" w:hAnsi="Aptos"/>
                <w:sz w:val="16"/>
              </w:rPr>
              <w:t>E-mail</w:t>
            </w:r>
          </w:p>
        </w:tc>
        <w:tc>
          <w:tcPr>
            <w:tcW w:w="2905" w:type="dxa"/>
            <w:tcBorders>
              <w:top w:val="single" w:sz="4" w:space="0" w:color="000009"/>
              <w:left w:val="single" w:sz="6" w:space="0" w:color="000009"/>
              <w:bottom w:val="single" w:sz="4" w:space="0" w:color="000009"/>
            </w:tcBorders>
          </w:tcPr>
          <w:p w14:paraId="008732AF" w14:textId="77777777" w:rsidR="00870A91" w:rsidRPr="00B34E82" w:rsidRDefault="00870A91" w:rsidP="00E36B06">
            <w:pPr>
              <w:pStyle w:val="TableParagraph"/>
              <w:ind w:left="96"/>
              <w:rPr>
                <w:rFonts w:ascii="Aptos" w:hAnsi="Aptos"/>
                <w:sz w:val="16"/>
              </w:rPr>
            </w:pPr>
            <w:r w:rsidRPr="00B34E82">
              <w:rPr>
                <w:rFonts w:ascii="Aptos" w:hAnsi="Aptos"/>
                <w:sz w:val="16"/>
              </w:rPr>
              <w:t>Strona (www)</w:t>
            </w:r>
          </w:p>
        </w:tc>
      </w:tr>
      <w:tr w:rsidR="00870A91" w:rsidRPr="00B34E82" w14:paraId="3A53F0DB" w14:textId="77777777" w:rsidTr="00E36B06">
        <w:trPr>
          <w:trHeight w:val="593"/>
        </w:trPr>
        <w:tc>
          <w:tcPr>
            <w:tcW w:w="1884" w:type="dxa"/>
            <w:tcBorders>
              <w:right w:val="single" w:sz="6" w:space="0" w:color="000000"/>
            </w:tcBorders>
            <w:shd w:val="clear" w:color="auto" w:fill="D9D9D9" w:themeFill="background1" w:themeFillShade="D9"/>
          </w:tcPr>
          <w:p w14:paraId="4834969A" w14:textId="77777777" w:rsidR="00870A91" w:rsidRPr="00EC6A19" w:rsidRDefault="00870A91" w:rsidP="00E36B06">
            <w:pPr>
              <w:pStyle w:val="TableParagraph"/>
              <w:spacing w:line="206" w:lineRule="exact"/>
              <w:ind w:left="71"/>
              <w:rPr>
                <w:rFonts w:ascii="Aptos" w:hAnsi="Aptos"/>
                <w:sz w:val="18"/>
              </w:rPr>
            </w:pPr>
            <w:proofErr w:type="spellStart"/>
            <w:r w:rsidRPr="000C02F2">
              <w:rPr>
                <w:rFonts w:ascii="Aptos" w:hAnsi="Aptos"/>
                <w:sz w:val="18"/>
              </w:rPr>
              <w:t>Struktura</w:t>
            </w:r>
            <w:proofErr w:type="spellEnd"/>
            <w:r w:rsidRPr="000C02F2">
              <w:rPr>
                <w:rFonts w:ascii="Aptos" w:hAnsi="Aptos"/>
                <w:sz w:val="18"/>
              </w:rPr>
              <w:t xml:space="preserve"> </w:t>
            </w:r>
            <w:proofErr w:type="spellStart"/>
            <w:r w:rsidRPr="000C02F2">
              <w:rPr>
                <w:rFonts w:ascii="Aptos" w:hAnsi="Aptos"/>
                <w:sz w:val="18"/>
              </w:rPr>
              <w:t>własnościowa</w:t>
            </w:r>
            <w:proofErr w:type="spellEnd"/>
            <w:r>
              <w:rPr>
                <w:rFonts w:ascii="Aptos" w:hAnsi="Aptos"/>
                <w:sz w:val="18"/>
              </w:rPr>
              <w:t xml:space="preserve"> </w:t>
            </w:r>
            <w:proofErr w:type="spellStart"/>
            <w:r>
              <w:rPr>
                <w:rFonts w:ascii="Aptos" w:hAnsi="Aptos"/>
                <w:sz w:val="18"/>
              </w:rPr>
              <w:t>spółki</w:t>
            </w:r>
            <w:proofErr w:type="spellEnd"/>
            <w:r>
              <w:rPr>
                <w:rFonts w:ascii="Aptos" w:hAnsi="Aptos"/>
                <w:sz w:val="18"/>
              </w:rPr>
              <w:t xml:space="preserve"> </w:t>
            </w:r>
          </w:p>
        </w:tc>
        <w:tc>
          <w:tcPr>
            <w:tcW w:w="8678" w:type="dxa"/>
            <w:gridSpan w:val="4"/>
            <w:tcBorders>
              <w:top w:val="single" w:sz="4" w:space="0" w:color="000009"/>
              <w:left w:val="single" w:sz="6" w:space="0" w:color="000000"/>
              <w:bottom w:val="single" w:sz="4" w:space="0" w:color="000009"/>
            </w:tcBorders>
          </w:tcPr>
          <w:p w14:paraId="24826B1D" w14:textId="77777777" w:rsidR="00870A91" w:rsidRPr="00B34E82" w:rsidRDefault="00870A91" w:rsidP="00E36B06">
            <w:pPr>
              <w:pStyle w:val="TableParagraph"/>
              <w:rPr>
                <w:rFonts w:ascii="Aptos" w:hAnsi="Aptos"/>
                <w:sz w:val="18"/>
              </w:rPr>
            </w:pPr>
          </w:p>
        </w:tc>
      </w:tr>
      <w:tr w:rsidR="00870A91" w:rsidRPr="00B34E82" w14:paraId="62249A79" w14:textId="77777777" w:rsidTr="00E36B06">
        <w:trPr>
          <w:trHeight w:val="520"/>
        </w:trPr>
        <w:tc>
          <w:tcPr>
            <w:tcW w:w="1884" w:type="dxa"/>
            <w:tcBorders>
              <w:right w:val="single" w:sz="6" w:space="0" w:color="000000"/>
            </w:tcBorders>
            <w:shd w:val="clear" w:color="auto" w:fill="D9D9D9" w:themeFill="background1" w:themeFillShade="D9"/>
          </w:tcPr>
          <w:p w14:paraId="414BD9AD" w14:textId="77777777" w:rsidR="00870A91" w:rsidRPr="00974A09" w:rsidRDefault="00870A91" w:rsidP="00E36B06">
            <w:pPr>
              <w:pStyle w:val="TableParagraph"/>
              <w:spacing w:line="206" w:lineRule="exact"/>
              <w:ind w:left="71"/>
              <w:rPr>
                <w:rFonts w:ascii="Aptos" w:hAnsi="Aptos"/>
                <w:sz w:val="18"/>
                <w:lang w:val="pl-PL"/>
              </w:rPr>
            </w:pPr>
            <w:r w:rsidRPr="00974A09">
              <w:rPr>
                <w:rFonts w:ascii="Aptos" w:hAnsi="Aptos"/>
                <w:sz w:val="18"/>
                <w:lang w:val="pl-PL"/>
              </w:rPr>
              <w:t>Data rozpoczęcia działalności/ wpisu do właściwego rejestru</w:t>
            </w:r>
          </w:p>
        </w:tc>
        <w:tc>
          <w:tcPr>
            <w:tcW w:w="8678" w:type="dxa"/>
            <w:gridSpan w:val="4"/>
            <w:tcBorders>
              <w:top w:val="single" w:sz="4" w:space="0" w:color="000009"/>
              <w:left w:val="single" w:sz="6" w:space="0" w:color="000000"/>
              <w:bottom w:val="single" w:sz="4" w:space="0" w:color="000009"/>
            </w:tcBorders>
          </w:tcPr>
          <w:p w14:paraId="15EA8CB4" w14:textId="77777777" w:rsidR="00870A91" w:rsidRPr="00974A09" w:rsidRDefault="00870A91" w:rsidP="00E36B06">
            <w:pPr>
              <w:pStyle w:val="TableParagraph"/>
              <w:rPr>
                <w:rFonts w:ascii="Aptos" w:hAnsi="Aptos"/>
                <w:sz w:val="18"/>
                <w:lang w:val="pl-PL"/>
              </w:rPr>
            </w:pPr>
          </w:p>
        </w:tc>
      </w:tr>
      <w:tr w:rsidR="00870A91" w:rsidRPr="00B34E82" w14:paraId="09D8F797" w14:textId="77777777" w:rsidTr="00E36B06">
        <w:trPr>
          <w:trHeight w:val="520"/>
        </w:trPr>
        <w:tc>
          <w:tcPr>
            <w:tcW w:w="1884" w:type="dxa"/>
            <w:tcBorders>
              <w:right w:val="single" w:sz="6" w:space="0" w:color="000000"/>
            </w:tcBorders>
            <w:shd w:val="clear" w:color="auto" w:fill="D9D9D9" w:themeFill="background1" w:themeFillShade="D9"/>
          </w:tcPr>
          <w:p w14:paraId="3146FFEE" w14:textId="77777777" w:rsidR="00870A91" w:rsidRPr="002278FB" w:rsidRDefault="00870A91" w:rsidP="00E36B06">
            <w:pPr>
              <w:pStyle w:val="TableParagraph"/>
              <w:spacing w:line="206" w:lineRule="exact"/>
              <w:ind w:left="71"/>
              <w:rPr>
                <w:rFonts w:ascii="Aptos" w:hAnsi="Aptos"/>
                <w:sz w:val="18"/>
              </w:rPr>
            </w:pPr>
            <w:proofErr w:type="spellStart"/>
            <w:r>
              <w:rPr>
                <w:rFonts w:ascii="Aptos" w:hAnsi="Aptos"/>
                <w:sz w:val="18"/>
              </w:rPr>
              <w:t>Wysokość</w:t>
            </w:r>
            <w:proofErr w:type="spellEnd"/>
            <w:r>
              <w:rPr>
                <w:rFonts w:ascii="Aptos" w:hAnsi="Aptos"/>
                <w:sz w:val="18"/>
              </w:rPr>
              <w:t xml:space="preserve"> </w:t>
            </w:r>
            <w:proofErr w:type="spellStart"/>
            <w:r>
              <w:rPr>
                <w:rFonts w:ascii="Aptos" w:hAnsi="Aptos"/>
                <w:sz w:val="18"/>
              </w:rPr>
              <w:t>kapitału</w:t>
            </w:r>
            <w:proofErr w:type="spellEnd"/>
            <w:r>
              <w:rPr>
                <w:rFonts w:ascii="Aptos" w:hAnsi="Aptos"/>
                <w:sz w:val="18"/>
              </w:rPr>
              <w:t xml:space="preserve"> </w:t>
            </w:r>
            <w:proofErr w:type="spellStart"/>
            <w:r>
              <w:rPr>
                <w:rFonts w:ascii="Aptos" w:hAnsi="Aptos"/>
                <w:sz w:val="18"/>
              </w:rPr>
              <w:t>zakładowego</w:t>
            </w:r>
            <w:proofErr w:type="spellEnd"/>
            <w:r>
              <w:rPr>
                <w:rFonts w:ascii="Aptos" w:hAnsi="Aptos"/>
                <w:sz w:val="18"/>
              </w:rPr>
              <w:t xml:space="preserve"> </w:t>
            </w:r>
            <w:proofErr w:type="spellStart"/>
            <w:r>
              <w:rPr>
                <w:rFonts w:ascii="Aptos" w:hAnsi="Aptos"/>
                <w:sz w:val="18"/>
              </w:rPr>
              <w:t>spółki</w:t>
            </w:r>
            <w:proofErr w:type="spellEnd"/>
          </w:p>
        </w:tc>
        <w:tc>
          <w:tcPr>
            <w:tcW w:w="8678" w:type="dxa"/>
            <w:gridSpan w:val="4"/>
            <w:tcBorders>
              <w:top w:val="single" w:sz="4" w:space="0" w:color="000009"/>
              <w:left w:val="single" w:sz="6" w:space="0" w:color="000000"/>
              <w:bottom w:val="single" w:sz="4" w:space="0" w:color="000009"/>
            </w:tcBorders>
          </w:tcPr>
          <w:p w14:paraId="0BD51D7D" w14:textId="77777777" w:rsidR="00870A91" w:rsidRPr="00B34E82" w:rsidRDefault="00870A91" w:rsidP="00E36B06">
            <w:pPr>
              <w:pStyle w:val="TableParagraph"/>
              <w:rPr>
                <w:rFonts w:ascii="Aptos" w:hAnsi="Aptos"/>
                <w:sz w:val="18"/>
              </w:rPr>
            </w:pPr>
          </w:p>
        </w:tc>
      </w:tr>
      <w:tr w:rsidR="00870A91" w:rsidRPr="00B34E82" w14:paraId="68751D8A" w14:textId="77777777" w:rsidTr="00E36B06">
        <w:trPr>
          <w:trHeight w:val="324"/>
        </w:trPr>
        <w:tc>
          <w:tcPr>
            <w:tcW w:w="10562" w:type="dxa"/>
            <w:gridSpan w:val="5"/>
            <w:tcBorders>
              <w:bottom w:val="single" w:sz="4" w:space="0" w:color="FFFFFF"/>
            </w:tcBorders>
            <w:shd w:val="clear" w:color="auto" w:fill="0D0D0D"/>
          </w:tcPr>
          <w:p w14:paraId="639F11A7" w14:textId="77777777" w:rsidR="00870A91" w:rsidRPr="00B34E82" w:rsidRDefault="00870A91" w:rsidP="00E36B06">
            <w:pPr>
              <w:pStyle w:val="TableParagraph"/>
              <w:spacing w:before="1" w:line="303" w:lineRule="exact"/>
              <w:ind w:left="3974" w:right="3989"/>
              <w:jc w:val="center"/>
              <w:rPr>
                <w:rFonts w:ascii="Aptos" w:hAnsi="Aptos"/>
                <w:b/>
                <w:sz w:val="28"/>
              </w:rPr>
            </w:pPr>
            <w:r w:rsidRPr="00B34E82">
              <w:rPr>
                <w:rFonts w:ascii="Aptos" w:hAnsi="Aptos"/>
                <w:b/>
                <w:color w:val="FFFFFF"/>
                <w:sz w:val="28"/>
              </w:rPr>
              <w:t>Dane</w:t>
            </w:r>
            <w:r w:rsidRPr="00B34E82">
              <w:rPr>
                <w:rFonts w:ascii="Aptos" w:hAnsi="Aptos"/>
                <w:b/>
                <w:color w:val="FFFFFF"/>
                <w:spacing w:val="-3"/>
                <w:sz w:val="28"/>
              </w:rPr>
              <w:t xml:space="preserve"> </w:t>
            </w:r>
            <w:proofErr w:type="spellStart"/>
            <w:r w:rsidRPr="00B34E82">
              <w:rPr>
                <w:rFonts w:ascii="Aptos" w:hAnsi="Aptos"/>
                <w:b/>
                <w:color w:val="FFFFFF"/>
                <w:sz w:val="28"/>
              </w:rPr>
              <w:t>bankowe</w:t>
            </w:r>
            <w:proofErr w:type="spellEnd"/>
          </w:p>
        </w:tc>
      </w:tr>
      <w:tr w:rsidR="00870A91" w:rsidRPr="00B34E82" w14:paraId="4EF51A9B" w14:textId="77777777" w:rsidTr="00E36B06">
        <w:trPr>
          <w:trHeight w:val="458"/>
        </w:trPr>
        <w:tc>
          <w:tcPr>
            <w:tcW w:w="1884" w:type="dxa"/>
            <w:tcBorders>
              <w:top w:val="single" w:sz="4" w:space="0" w:color="000000"/>
              <w:bottom w:val="single" w:sz="4" w:space="0" w:color="000009"/>
              <w:right w:val="single" w:sz="6" w:space="0" w:color="000009"/>
            </w:tcBorders>
            <w:shd w:val="clear" w:color="auto" w:fill="D9D9D9" w:themeFill="background1" w:themeFillShade="D9"/>
          </w:tcPr>
          <w:p w14:paraId="6FFB2A38" w14:textId="77777777" w:rsidR="00870A91" w:rsidRPr="00B34E82" w:rsidRDefault="00870A91" w:rsidP="00E36B06">
            <w:pPr>
              <w:pStyle w:val="TableParagraph"/>
              <w:spacing w:line="202" w:lineRule="exact"/>
              <w:ind w:left="76"/>
              <w:rPr>
                <w:rFonts w:ascii="Aptos" w:hAnsi="Aptos"/>
                <w:sz w:val="18"/>
              </w:rPr>
            </w:pPr>
            <w:proofErr w:type="spellStart"/>
            <w:r w:rsidRPr="00B34E82">
              <w:rPr>
                <w:rFonts w:ascii="Aptos" w:hAnsi="Aptos"/>
                <w:sz w:val="18"/>
              </w:rPr>
              <w:t>Właściciel</w:t>
            </w:r>
            <w:proofErr w:type="spellEnd"/>
            <w:r w:rsidRPr="00B34E82">
              <w:rPr>
                <w:rFonts w:ascii="Aptos" w:hAnsi="Aptos"/>
                <w:sz w:val="18"/>
              </w:rPr>
              <w:t xml:space="preserve"> </w:t>
            </w:r>
            <w:proofErr w:type="spellStart"/>
            <w:r w:rsidRPr="00B34E82">
              <w:rPr>
                <w:rFonts w:ascii="Aptos" w:hAnsi="Aptos"/>
                <w:sz w:val="18"/>
              </w:rPr>
              <w:t>konta</w:t>
            </w:r>
            <w:proofErr w:type="spellEnd"/>
          </w:p>
        </w:tc>
        <w:tc>
          <w:tcPr>
            <w:tcW w:w="8678" w:type="dxa"/>
            <w:gridSpan w:val="4"/>
            <w:tcBorders>
              <w:top w:val="single" w:sz="12" w:space="0" w:color="FFFFFF"/>
              <w:left w:val="single" w:sz="6" w:space="0" w:color="000009"/>
              <w:bottom w:val="single" w:sz="4" w:space="0" w:color="000009"/>
            </w:tcBorders>
          </w:tcPr>
          <w:p w14:paraId="118FA68D" w14:textId="77777777" w:rsidR="00870A91" w:rsidRPr="00B34E82" w:rsidRDefault="00870A91" w:rsidP="00E36B06">
            <w:pPr>
              <w:pStyle w:val="TableParagraph"/>
              <w:rPr>
                <w:rFonts w:ascii="Aptos" w:hAnsi="Aptos"/>
                <w:sz w:val="18"/>
              </w:rPr>
            </w:pPr>
          </w:p>
        </w:tc>
      </w:tr>
      <w:tr w:rsidR="00870A91" w:rsidRPr="00B34E82" w14:paraId="7D69EB32" w14:textId="77777777" w:rsidTr="00E36B06">
        <w:trPr>
          <w:trHeight w:val="421"/>
        </w:trPr>
        <w:tc>
          <w:tcPr>
            <w:tcW w:w="1884" w:type="dxa"/>
            <w:tcBorders>
              <w:top w:val="single" w:sz="4" w:space="0" w:color="000009"/>
              <w:bottom w:val="single" w:sz="4" w:space="0" w:color="000009"/>
              <w:right w:val="single" w:sz="6" w:space="0" w:color="000009"/>
            </w:tcBorders>
            <w:shd w:val="clear" w:color="auto" w:fill="D9D9D9" w:themeFill="background1" w:themeFillShade="D9"/>
          </w:tcPr>
          <w:p w14:paraId="2C0A8CAB" w14:textId="77777777" w:rsidR="00870A91" w:rsidRPr="00B34E82" w:rsidRDefault="00870A91" w:rsidP="00E36B06">
            <w:pPr>
              <w:pStyle w:val="TableParagraph"/>
              <w:spacing w:before="8"/>
              <w:ind w:left="71"/>
              <w:rPr>
                <w:rFonts w:ascii="Aptos" w:hAnsi="Aptos"/>
                <w:sz w:val="18"/>
              </w:rPr>
            </w:pPr>
            <w:r w:rsidRPr="00B34E82">
              <w:rPr>
                <w:rFonts w:ascii="Aptos" w:hAnsi="Aptos"/>
                <w:sz w:val="18"/>
              </w:rPr>
              <w:t xml:space="preserve">Nazwa </w:t>
            </w:r>
            <w:proofErr w:type="spellStart"/>
            <w:r w:rsidRPr="00B34E82">
              <w:rPr>
                <w:rFonts w:ascii="Aptos" w:hAnsi="Aptos"/>
                <w:sz w:val="18"/>
              </w:rPr>
              <w:t>banku</w:t>
            </w:r>
            <w:proofErr w:type="spellEnd"/>
          </w:p>
        </w:tc>
        <w:tc>
          <w:tcPr>
            <w:tcW w:w="8678" w:type="dxa"/>
            <w:gridSpan w:val="4"/>
            <w:tcBorders>
              <w:top w:val="single" w:sz="4" w:space="0" w:color="000009"/>
              <w:left w:val="single" w:sz="6" w:space="0" w:color="000009"/>
              <w:bottom w:val="single" w:sz="4" w:space="0" w:color="000009"/>
            </w:tcBorders>
          </w:tcPr>
          <w:p w14:paraId="2BC3463A" w14:textId="77777777" w:rsidR="00870A91" w:rsidRPr="00B34E82" w:rsidRDefault="00870A91" w:rsidP="00E36B06">
            <w:pPr>
              <w:pStyle w:val="TableParagraph"/>
              <w:rPr>
                <w:rFonts w:ascii="Aptos" w:hAnsi="Aptos"/>
                <w:sz w:val="18"/>
              </w:rPr>
            </w:pPr>
          </w:p>
        </w:tc>
      </w:tr>
      <w:tr w:rsidR="00870A91" w:rsidRPr="00B34E82" w14:paraId="4C35AAEA" w14:textId="77777777" w:rsidTr="00E36B06">
        <w:trPr>
          <w:trHeight w:val="422"/>
        </w:trPr>
        <w:tc>
          <w:tcPr>
            <w:tcW w:w="1884" w:type="dxa"/>
            <w:tcBorders>
              <w:top w:val="single" w:sz="4" w:space="0" w:color="000009"/>
              <w:bottom w:val="single" w:sz="4" w:space="0" w:color="000009"/>
              <w:right w:val="single" w:sz="6" w:space="0" w:color="000009"/>
            </w:tcBorders>
            <w:shd w:val="clear" w:color="auto" w:fill="D9D9D9" w:themeFill="background1" w:themeFillShade="D9"/>
          </w:tcPr>
          <w:p w14:paraId="6370CBFB" w14:textId="77777777" w:rsidR="00870A91" w:rsidRPr="00B34E82" w:rsidRDefault="00870A91" w:rsidP="00E36B06">
            <w:pPr>
              <w:pStyle w:val="TableParagraph"/>
              <w:spacing w:before="8"/>
              <w:ind w:left="71"/>
              <w:rPr>
                <w:rFonts w:ascii="Aptos" w:hAnsi="Aptos"/>
                <w:sz w:val="18"/>
              </w:rPr>
            </w:pPr>
            <w:r w:rsidRPr="00B34E82">
              <w:rPr>
                <w:rFonts w:ascii="Aptos" w:hAnsi="Aptos"/>
                <w:sz w:val="18"/>
              </w:rPr>
              <w:t xml:space="preserve">Adres </w:t>
            </w:r>
            <w:proofErr w:type="spellStart"/>
            <w:r w:rsidRPr="00B34E82">
              <w:rPr>
                <w:rFonts w:ascii="Aptos" w:hAnsi="Aptos"/>
                <w:sz w:val="18"/>
              </w:rPr>
              <w:t>banku</w:t>
            </w:r>
            <w:proofErr w:type="spellEnd"/>
          </w:p>
        </w:tc>
        <w:tc>
          <w:tcPr>
            <w:tcW w:w="8678" w:type="dxa"/>
            <w:gridSpan w:val="4"/>
            <w:tcBorders>
              <w:top w:val="single" w:sz="4" w:space="0" w:color="000009"/>
              <w:left w:val="single" w:sz="6" w:space="0" w:color="000009"/>
              <w:bottom w:val="single" w:sz="4" w:space="0" w:color="000009"/>
            </w:tcBorders>
          </w:tcPr>
          <w:p w14:paraId="794E4EE5" w14:textId="77777777" w:rsidR="00870A91" w:rsidRPr="00B34E82" w:rsidRDefault="00870A91" w:rsidP="00E36B06">
            <w:pPr>
              <w:pStyle w:val="TableParagraph"/>
              <w:rPr>
                <w:rFonts w:ascii="Aptos" w:hAnsi="Aptos"/>
                <w:sz w:val="18"/>
              </w:rPr>
            </w:pPr>
          </w:p>
        </w:tc>
      </w:tr>
      <w:tr w:rsidR="00870A91" w:rsidRPr="00B34E82" w14:paraId="43BBC5E7" w14:textId="77777777" w:rsidTr="00E36B06">
        <w:trPr>
          <w:trHeight w:val="537"/>
        </w:trPr>
        <w:tc>
          <w:tcPr>
            <w:tcW w:w="1884" w:type="dxa"/>
            <w:tcBorders>
              <w:top w:val="single" w:sz="4" w:space="0" w:color="000009"/>
              <w:bottom w:val="single" w:sz="4" w:space="0" w:color="000009"/>
              <w:right w:val="single" w:sz="6" w:space="0" w:color="000009"/>
            </w:tcBorders>
            <w:shd w:val="clear" w:color="auto" w:fill="D9D9D9" w:themeFill="background1" w:themeFillShade="D9"/>
          </w:tcPr>
          <w:p w14:paraId="41EAB96F" w14:textId="77777777" w:rsidR="00870A91" w:rsidRPr="00B34E82" w:rsidRDefault="00870A91" w:rsidP="00E36B06">
            <w:pPr>
              <w:pStyle w:val="TableParagraph"/>
              <w:spacing w:before="8"/>
              <w:ind w:left="71"/>
              <w:rPr>
                <w:rFonts w:ascii="Aptos" w:hAnsi="Aptos"/>
                <w:sz w:val="18"/>
              </w:rPr>
            </w:pPr>
            <w:proofErr w:type="spellStart"/>
            <w:r w:rsidRPr="00B34E82">
              <w:rPr>
                <w:rFonts w:ascii="Aptos" w:hAnsi="Aptos"/>
                <w:sz w:val="18"/>
              </w:rPr>
              <w:t>Numer</w:t>
            </w:r>
            <w:proofErr w:type="spellEnd"/>
            <w:r w:rsidRPr="00B34E82">
              <w:rPr>
                <w:rFonts w:ascii="Aptos" w:hAnsi="Aptos"/>
                <w:sz w:val="18"/>
              </w:rPr>
              <w:t xml:space="preserve"> </w:t>
            </w:r>
            <w:proofErr w:type="spellStart"/>
            <w:r w:rsidRPr="00B34E82">
              <w:rPr>
                <w:rFonts w:ascii="Aptos" w:hAnsi="Aptos"/>
                <w:sz w:val="18"/>
              </w:rPr>
              <w:t>rachunku</w:t>
            </w:r>
            <w:proofErr w:type="spellEnd"/>
          </w:p>
        </w:tc>
        <w:tc>
          <w:tcPr>
            <w:tcW w:w="4083" w:type="dxa"/>
            <w:gridSpan w:val="2"/>
            <w:tcBorders>
              <w:top w:val="single" w:sz="4" w:space="0" w:color="000009"/>
              <w:left w:val="single" w:sz="6" w:space="0" w:color="000009"/>
              <w:right w:val="single" w:sz="6" w:space="0" w:color="000009"/>
            </w:tcBorders>
          </w:tcPr>
          <w:p w14:paraId="64D8BCC6" w14:textId="77777777" w:rsidR="00870A91" w:rsidRPr="00B34E82" w:rsidRDefault="00870A91" w:rsidP="00E36B06">
            <w:pPr>
              <w:pStyle w:val="TableParagraph"/>
              <w:spacing w:before="10"/>
              <w:ind w:left="21"/>
              <w:rPr>
                <w:rFonts w:ascii="Aptos" w:hAnsi="Aptos"/>
                <w:sz w:val="16"/>
              </w:rPr>
            </w:pPr>
            <w:r w:rsidRPr="00B34E82">
              <w:rPr>
                <w:rFonts w:ascii="Aptos" w:hAnsi="Aptos"/>
                <w:sz w:val="16"/>
              </w:rPr>
              <w:t>IBAN</w:t>
            </w:r>
          </w:p>
        </w:tc>
        <w:tc>
          <w:tcPr>
            <w:tcW w:w="4595" w:type="dxa"/>
            <w:gridSpan w:val="2"/>
            <w:tcBorders>
              <w:top w:val="single" w:sz="4" w:space="0" w:color="000009"/>
              <w:left w:val="single" w:sz="6" w:space="0" w:color="000009"/>
            </w:tcBorders>
          </w:tcPr>
          <w:p w14:paraId="69CEF5E2" w14:textId="77777777" w:rsidR="00870A91" w:rsidRPr="00B34E82" w:rsidRDefault="00870A91" w:rsidP="00E36B06">
            <w:pPr>
              <w:pStyle w:val="TableParagraph"/>
              <w:spacing w:before="10"/>
              <w:ind w:left="22"/>
              <w:rPr>
                <w:rFonts w:ascii="Aptos" w:hAnsi="Aptos"/>
                <w:sz w:val="16"/>
              </w:rPr>
            </w:pPr>
            <w:r w:rsidRPr="00B34E82">
              <w:rPr>
                <w:rFonts w:ascii="Aptos" w:hAnsi="Aptos"/>
                <w:sz w:val="16"/>
              </w:rPr>
              <w:t>SWIFT CODE</w:t>
            </w:r>
          </w:p>
        </w:tc>
      </w:tr>
      <w:tr w:rsidR="00870A91" w:rsidRPr="00B34E82" w14:paraId="3FE05EEF" w14:textId="77777777" w:rsidTr="00E36B06">
        <w:trPr>
          <w:trHeight w:val="644"/>
        </w:trPr>
        <w:tc>
          <w:tcPr>
            <w:tcW w:w="1884" w:type="dxa"/>
            <w:vMerge w:val="restart"/>
            <w:tcBorders>
              <w:top w:val="single" w:sz="4" w:space="0" w:color="000009"/>
              <w:bottom w:val="single" w:sz="4" w:space="0" w:color="000009"/>
              <w:right w:val="single" w:sz="6" w:space="0" w:color="000009"/>
            </w:tcBorders>
            <w:shd w:val="clear" w:color="auto" w:fill="D9D9D9" w:themeFill="background1" w:themeFillShade="D9"/>
          </w:tcPr>
          <w:p w14:paraId="15A410DA" w14:textId="77777777" w:rsidR="00870A91" w:rsidRPr="00B34E82" w:rsidRDefault="00870A91" w:rsidP="00E36B06">
            <w:pPr>
              <w:pStyle w:val="TableParagraph"/>
              <w:rPr>
                <w:rFonts w:ascii="Aptos" w:hAnsi="Aptos"/>
                <w:sz w:val="20"/>
              </w:rPr>
            </w:pPr>
          </w:p>
          <w:p w14:paraId="52273E2E" w14:textId="77777777" w:rsidR="00870A91" w:rsidRPr="00B34E82" w:rsidRDefault="00870A91" w:rsidP="00E36B06">
            <w:pPr>
              <w:pStyle w:val="TableParagraph"/>
              <w:spacing w:before="11"/>
              <w:rPr>
                <w:rFonts w:ascii="Aptos" w:hAnsi="Aptos"/>
                <w:sz w:val="15"/>
              </w:rPr>
            </w:pPr>
          </w:p>
          <w:p w14:paraId="46895363" w14:textId="77777777" w:rsidR="00870A91" w:rsidRPr="00B34E82" w:rsidRDefault="00870A91" w:rsidP="00E36B06">
            <w:pPr>
              <w:pStyle w:val="TableParagraph"/>
              <w:ind w:left="71" w:right="594"/>
              <w:rPr>
                <w:rFonts w:ascii="Aptos" w:hAnsi="Aptos"/>
                <w:sz w:val="18"/>
              </w:rPr>
            </w:pPr>
            <w:proofErr w:type="spellStart"/>
            <w:r w:rsidRPr="00B34E82">
              <w:rPr>
                <w:rFonts w:ascii="Aptos" w:hAnsi="Aptos"/>
                <w:sz w:val="18"/>
              </w:rPr>
              <w:t>Przeznaczenie</w:t>
            </w:r>
            <w:proofErr w:type="spellEnd"/>
            <w:r w:rsidRPr="00B34E82">
              <w:rPr>
                <w:rFonts w:ascii="Aptos" w:hAnsi="Aptos"/>
                <w:sz w:val="18"/>
              </w:rPr>
              <w:t xml:space="preserve"> </w:t>
            </w:r>
            <w:proofErr w:type="spellStart"/>
            <w:r w:rsidRPr="00B34E82">
              <w:rPr>
                <w:rFonts w:ascii="Aptos" w:hAnsi="Aptos"/>
                <w:sz w:val="18"/>
              </w:rPr>
              <w:t>rachunku</w:t>
            </w:r>
            <w:proofErr w:type="spellEnd"/>
          </w:p>
        </w:tc>
        <w:tc>
          <w:tcPr>
            <w:tcW w:w="8678" w:type="dxa"/>
            <w:gridSpan w:val="4"/>
            <w:tcBorders>
              <w:left w:val="single" w:sz="6" w:space="0" w:color="000009"/>
            </w:tcBorders>
          </w:tcPr>
          <w:p w14:paraId="1D50CD4A" w14:textId="77777777" w:rsidR="00870A91" w:rsidRPr="00B34E82" w:rsidRDefault="00870A91" w:rsidP="00E36B06">
            <w:pPr>
              <w:pStyle w:val="TableParagraph"/>
              <w:tabs>
                <w:tab w:val="left" w:pos="1332"/>
              </w:tabs>
              <w:spacing w:before="185"/>
              <w:ind w:left="21"/>
              <w:rPr>
                <w:rFonts w:ascii="Aptos" w:hAnsi="Aptos"/>
                <w:sz w:val="24"/>
              </w:rPr>
            </w:pPr>
            <w:proofErr w:type="spellStart"/>
            <w:r w:rsidRPr="00B34E82">
              <w:rPr>
                <w:rFonts w:ascii="Aptos" w:hAnsi="Aptos"/>
                <w:sz w:val="16"/>
              </w:rPr>
              <w:t>konto</w:t>
            </w:r>
            <w:proofErr w:type="spellEnd"/>
            <w:r w:rsidRPr="00B34E82">
              <w:rPr>
                <w:rFonts w:ascii="Aptos" w:hAnsi="Aptos"/>
                <w:spacing w:val="-2"/>
                <w:sz w:val="16"/>
              </w:rPr>
              <w:t xml:space="preserve"> </w:t>
            </w:r>
            <w:proofErr w:type="spellStart"/>
            <w:r w:rsidRPr="00B34E82">
              <w:rPr>
                <w:rFonts w:ascii="Aptos" w:hAnsi="Aptos"/>
                <w:sz w:val="16"/>
              </w:rPr>
              <w:t>firmowe</w:t>
            </w:r>
            <w:proofErr w:type="spellEnd"/>
            <w:r w:rsidRPr="00B34E82">
              <w:rPr>
                <w:rFonts w:ascii="Aptos" w:hAnsi="Aptos"/>
                <w:sz w:val="16"/>
              </w:rPr>
              <w:tab/>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5CB5B703" w14:textId="77777777" w:rsidTr="00E36B06">
        <w:trPr>
          <w:trHeight w:val="644"/>
        </w:trPr>
        <w:tc>
          <w:tcPr>
            <w:tcW w:w="1884" w:type="dxa"/>
            <w:vMerge/>
            <w:tcBorders>
              <w:top w:val="nil"/>
              <w:bottom w:val="single" w:sz="4" w:space="0" w:color="000009"/>
              <w:right w:val="single" w:sz="6" w:space="0" w:color="000009"/>
            </w:tcBorders>
            <w:shd w:val="clear" w:color="auto" w:fill="D9D9D9" w:themeFill="background1" w:themeFillShade="D9"/>
          </w:tcPr>
          <w:p w14:paraId="1DA6C281" w14:textId="77777777" w:rsidR="00870A91" w:rsidRPr="00B34E82" w:rsidRDefault="00870A91" w:rsidP="00E36B06">
            <w:pPr>
              <w:rPr>
                <w:rFonts w:ascii="Aptos" w:hAnsi="Aptos"/>
                <w:sz w:val="2"/>
                <w:szCs w:val="2"/>
              </w:rPr>
            </w:pPr>
          </w:p>
        </w:tc>
        <w:tc>
          <w:tcPr>
            <w:tcW w:w="8678" w:type="dxa"/>
            <w:gridSpan w:val="4"/>
            <w:tcBorders>
              <w:left w:val="single" w:sz="6" w:space="0" w:color="000009"/>
            </w:tcBorders>
          </w:tcPr>
          <w:p w14:paraId="218093E0" w14:textId="77777777" w:rsidR="00870A91" w:rsidRPr="00B34E82" w:rsidRDefault="00870A91" w:rsidP="00E36B06">
            <w:pPr>
              <w:pStyle w:val="TableParagraph"/>
              <w:tabs>
                <w:tab w:val="left" w:pos="1332"/>
              </w:tabs>
              <w:spacing w:before="185"/>
              <w:ind w:left="21"/>
              <w:rPr>
                <w:rFonts w:ascii="Aptos" w:hAnsi="Aptos"/>
                <w:sz w:val="24"/>
              </w:rPr>
            </w:pPr>
            <w:proofErr w:type="spellStart"/>
            <w:r w:rsidRPr="00B34E82">
              <w:rPr>
                <w:rFonts w:ascii="Aptos" w:hAnsi="Aptos"/>
                <w:sz w:val="16"/>
              </w:rPr>
              <w:t>konto</w:t>
            </w:r>
            <w:proofErr w:type="spellEnd"/>
            <w:r w:rsidRPr="00B34E82">
              <w:rPr>
                <w:rFonts w:ascii="Aptos" w:hAnsi="Aptos"/>
                <w:spacing w:val="-2"/>
                <w:sz w:val="16"/>
              </w:rPr>
              <w:t xml:space="preserve"> </w:t>
            </w:r>
            <w:proofErr w:type="spellStart"/>
            <w:r w:rsidRPr="00B34E82">
              <w:rPr>
                <w:rFonts w:ascii="Aptos" w:hAnsi="Aptos"/>
                <w:sz w:val="16"/>
              </w:rPr>
              <w:t>prywatne</w:t>
            </w:r>
            <w:proofErr w:type="spellEnd"/>
            <w:r w:rsidRPr="00B34E82">
              <w:rPr>
                <w:rFonts w:ascii="Aptos" w:hAnsi="Aptos"/>
                <w:sz w:val="16"/>
              </w:rPr>
              <w:tab/>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bl>
    <w:p w14:paraId="423AE899" w14:textId="77777777" w:rsidR="00870A91" w:rsidRPr="00B34E82" w:rsidRDefault="00870A91" w:rsidP="00870A91">
      <w:pPr>
        <w:rPr>
          <w:rFonts w:ascii="Aptos" w:hAnsi="Aptos"/>
          <w:sz w:val="24"/>
        </w:rPr>
        <w:sectPr w:rsidR="00870A91" w:rsidRPr="00B34E82" w:rsidSect="000B161C">
          <w:headerReference w:type="default" r:id="rId17"/>
          <w:footerReference w:type="default" r:id="rId18"/>
          <w:pgSz w:w="11910" w:h="16840"/>
          <w:pgMar w:top="1700" w:right="853" w:bottom="280" w:left="851" w:header="578" w:footer="149" w:gutter="0"/>
          <w:pgNumType w:start="1"/>
          <w:cols w:space="708"/>
        </w:sectPr>
      </w:pPr>
    </w:p>
    <w:p w14:paraId="68FA0EBF" w14:textId="77777777" w:rsidR="00870A91" w:rsidRPr="00A80070" w:rsidRDefault="00870A91" w:rsidP="00870A91">
      <w:pPr>
        <w:pStyle w:val="NzevD"/>
        <w:rPr>
          <w:rFonts w:ascii="Aptos" w:hAnsi="Aptos"/>
          <w:b/>
          <w:bCs/>
          <w:color w:val="808080" w:themeColor="background1" w:themeShade="80"/>
          <w:sz w:val="28"/>
          <w:szCs w:val="28"/>
          <w:lang w:val="pl-PL"/>
        </w:rPr>
      </w:pPr>
      <w:r w:rsidRPr="00A80070">
        <w:rPr>
          <w:rFonts w:ascii="Aptos" w:hAnsi="Aptos"/>
          <w:b/>
          <w:bCs/>
          <w:color w:val="808080" w:themeColor="background1" w:themeShade="80"/>
          <w:sz w:val="28"/>
          <w:szCs w:val="28"/>
          <w:lang w:val="pl-PL"/>
        </w:rPr>
        <w:lastRenderedPageBreak/>
        <w:t>KWESTIONARIUSZ KYC</w:t>
      </w:r>
    </w:p>
    <w:tbl>
      <w:tblPr>
        <w:tblStyle w:val="TableNormal"/>
        <w:tblW w:w="0" w:type="auto"/>
        <w:tblInd w:w="166" w:type="dxa"/>
        <w:tblBorders>
          <w:top w:val="single" w:sz="8" w:space="0" w:color="000009"/>
          <w:left w:val="single" w:sz="8" w:space="0" w:color="000009"/>
          <w:bottom w:val="single" w:sz="8" w:space="0" w:color="000009"/>
          <w:right w:val="single" w:sz="8" w:space="0" w:color="000009"/>
          <w:insideH w:val="single" w:sz="8" w:space="0" w:color="000009"/>
          <w:insideV w:val="single" w:sz="8" w:space="0" w:color="000009"/>
        </w:tblBorders>
        <w:tblLayout w:type="fixed"/>
        <w:tblLook w:val="01E0" w:firstRow="1" w:lastRow="1" w:firstColumn="1" w:lastColumn="1" w:noHBand="0" w:noVBand="0"/>
      </w:tblPr>
      <w:tblGrid>
        <w:gridCol w:w="2220"/>
        <w:gridCol w:w="3744"/>
        <w:gridCol w:w="2811"/>
        <w:gridCol w:w="850"/>
        <w:gridCol w:w="12"/>
        <w:gridCol w:w="25"/>
        <w:gridCol w:w="947"/>
      </w:tblGrid>
      <w:tr w:rsidR="00870A91" w:rsidRPr="00B34E82" w14:paraId="1CA7ABA8" w14:textId="77777777" w:rsidTr="00E36B06">
        <w:trPr>
          <w:trHeight w:val="383"/>
        </w:trPr>
        <w:tc>
          <w:tcPr>
            <w:tcW w:w="10609" w:type="dxa"/>
            <w:gridSpan w:val="7"/>
            <w:tcBorders>
              <w:top w:val="nil"/>
              <w:bottom w:val="single" w:sz="4" w:space="0" w:color="000009"/>
              <w:right w:val="single" w:sz="8" w:space="0" w:color="000000"/>
            </w:tcBorders>
            <w:shd w:val="clear" w:color="auto" w:fill="0D0D0D"/>
          </w:tcPr>
          <w:p w14:paraId="5C149512" w14:textId="77777777" w:rsidR="00870A91" w:rsidRPr="00B34E82" w:rsidRDefault="00870A91" w:rsidP="00E36B06">
            <w:pPr>
              <w:pStyle w:val="TableParagraph"/>
              <w:spacing w:before="11"/>
              <w:ind w:left="3589" w:right="3573"/>
              <w:jc w:val="center"/>
              <w:rPr>
                <w:rFonts w:ascii="Aptos" w:hAnsi="Aptos"/>
                <w:b/>
                <w:sz w:val="28"/>
              </w:rPr>
            </w:pPr>
            <w:proofErr w:type="spellStart"/>
            <w:r>
              <w:rPr>
                <w:rFonts w:ascii="Aptos" w:hAnsi="Aptos"/>
                <w:b/>
                <w:color w:val="FFFFFF"/>
                <w:sz w:val="28"/>
              </w:rPr>
              <w:t>Organy</w:t>
            </w:r>
            <w:proofErr w:type="spellEnd"/>
            <w:r>
              <w:rPr>
                <w:rFonts w:ascii="Aptos" w:hAnsi="Aptos"/>
                <w:b/>
                <w:color w:val="FFFFFF"/>
                <w:sz w:val="28"/>
              </w:rPr>
              <w:t xml:space="preserve"> </w:t>
            </w:r>
            <w:proofErr w:type="spellStart"/>
            <w:r>
              <w:rPr>
                <w:rFonts w:ascii="Aptos" w:hAnsi="Aptos"/>
                <w:b/>
                <w:color w:val="FFFFFF"/>
                <w:sz w:val="28"/>
              </w:rPr>
              <w:t>Podmiotu</w:t>
            </w:r>
            <w:proofErr w:type="spellEnd"/>
          </w:p>
        </w:tc>
      </w:tr>
      <w:tr w:rsidR="00870A91" w:rsidRPr="00B34E82" w14:paraId="7887C78C" w14:textId="77777777" w:rsidTr="00E36B06">
        <w:trPr>
          <w:trHeight w:val="283"/>
        </w:trPr>
        <w:tc>
          <w:tcPr>
            <w:tcW w:w="10609" w:type="dxa"/>
            <w:gridSpan w:val="7"/>
            <w:tcBorders>
              <w:top w:val="single" w:sz="4" w:space="0" w:color="000009"/>
              <w:bottom w:val="single" w:sz="4" w:space="0" w:color="000009"/>
              <w:right w:val="single" w:sz="8" w:space="0" w:color="000000"/>
            </w:tcBorders>
          </w:tcPr>
          <w:p w14:paraId="677116E2" w14:textId="77777777" w:rsidR="00870A91" w:rsidRPr="00B34E82" w:rsidRDefault="00870A91" w:rsidP="00E36B06">
            <w:pPr>
              <w:pStyle w:val="TableParagraph"/>
              <w:spacing w:before="11"/>
              <w:ind w:left="3589" w:right="3581"/>
              <w:jc w:val="center"/>
              <w:rPr>
                <w:rFonts w:ascii="Aptos" w:hAnsi="Aptos"/>
                <w:b/>
                <w:sz w:val="20"/>
              </w:rPr>
            </w:pPr>
            <w:proofErr w:type="spellStart"/>
            <w:r>
              <w:rPr>
                <w:rFonts w:ascii="Aptos" w:hAnsi="Aptos"/>
                <w:b/>
                <w:sz w:val="20"/>
              </w:rPr>
              <w:t>Skład</w:t>
            </w:r>
            <w:proofErr w:type="spellEnd"/>
            <w:r>
              <w:rPr>
                <w:rFonts w:ascii="Aptos" w:hAnsi="Aptos"/>
                <w:b/>
                <w:sz w:val="20"/>
              </w:rPr>
              <w:t xml:space="preserve"> </w:t>
            </w:r>
            <w:proofErr w:type="spellStart"/>
            <w:r>
              <w:rPr>
                <w:rFonts w:ascii="Aptos" w:hAnsi="Aptos"/>
                <w:b/>
                <w:sz w:val="20"/>
              </w:rPr>
              <w:t>Organu</w:t>
            </w:r>
            <w:proofErr w:type="spellEnd"/>
            <w:r>
              <w:rPr>
                <w:rFonts w:ascii="Aptos" w:hAnsi="Aptos"/>
                <w:b/>
                <w:sz w:val="20"/>
              </w:rPr>
              <w:t xml:space="preserve"> </w:t>
            </w:r>
            <w:proofErr w:type="spellStart"/>
            <w:r>
              <w:rPr>
                <w:rFonts w:ascii="Aptos" w:hAnsi="Aptos"/>
                <w:b/>
                <w:sz w:val="20"/>
              </w:rPr>
              <w:t>Zarządzającego</w:t>
            </w:r>
            <w:proofErr w:type="spellEnd"/>
          </w:p>
        </w:tc>
      </w:tr>
      <w:tr w:rsidR="00870A91" w:rsidRPr="00B34E82" w14:paraId="70961C68" w14:textId="77777777" w:rsidTr="00E36B06">
        <w:trPr>
          <w:trHeight w:val="680"/>
        </w:trPr>
        <w:tc>
          <w:tcPr>
            <w:tcW w:w="2220" w:type="dxa"/>
            <w:tcBorders>
              <w:top w:val="single" w:sz="4" w:space="0" w:color="000009"/>
              <w:bottom w:val="single" w:sz="4" w:space="0" w:color="000009"/>
              <w:right w:val="single" w:sz="8" w:space="0" w:color="000000"/>
            </w:tcBorders>
            <w:shd w:val="clear" w:color="auto" w:fill="D9D9D9" w:themeFill="background1" w:themeFillShade="D9"/>
          </w:tcPr>
          <w:p w14:paraId="0BFF31D6" w14:textId="77777777" w:rsidR="00870A91" w:rsidRPr="00B34E82" w:rsidRDefault="00870A91" w:rsidP="00E36B06">
            <w:pPr>
              <w:pStyle w:val="TableParagraph"/>
              <w:spacing w:before="11"/>
              <w:ind w:left="456" w:right="472"/>
              <w:jc w:val="center"/>
              <w:rPr>
                <w:rFonts w:ascii="Aptos" w:hAnsi="Aptos"/>
                <w:sz w:val="18"/>
              </w:rPr>
            </w:pPr>
            <w:proofErr w:type="spellStart"/>
            <w:r w:rsidRPr="00B34E82">
              <w:rPr>
                <w:rFonts w:ascii="Aptos" w:hAnsi="Aptos"/>
                <w:sz w:val="18"/>
              </w:rPr>
              <w:t>Imię</w:t>
            </w:r>
            <w:proofErr w:type="spellEnd"/>
            <w:r w:rsidRPr="00B34E82">
              <w:rPr>
                <w:rFonts w:ascii="Aptos" w:hAnsi="Aptos"/>
                <w:sz w:val="18"/>
              </w:rPr>
              <w:t xml:space="preserve"> </w:t>
            </w:r>
            <w:proofErr w:type="spellStart"/>
            <w:r w:rsidRPr="00B34E82">
              <w:rPr>
                <w:rFonts w:ascii="Aptos" w:hAnsi="Aptos"/>
                <w:sz w:val="18"/>
              </w:rPr>
              <w:t>i</w:t>
            </w:r>
            <w:proofErr w:type="spellEnd"/>
            <w:r w:rsidRPr="00B34E82">
              <w:rPr>
                <w:rFonts w:ascii="Aptos" w:hAnsi="Aptos"/>
                <w:sz w:val="18"/>
              </w:rPr>
              <w:t xml:space="preserve"> </w:t>
            </w:r>
            <w:proofErr w:type="spellStart"/>
            <w:r w:rsidRPr="00B34E82">
              <w:rPr>
                <w:rFonts w:ascii="Aptos" w:hAnsi="Aptos"/>
                <w:sz w:val="18"/>
              </w:rPr>
              <w:t>nazwisko</w:t>
            </w:r>
            <w:proofErr w:type="spellEnd"/>
          </w:p>
        </w:tc>
        <w:tc>
          <w:tcPr>
            <w:tcW w:w="3744" w:type="dxa"/>
            <w:tcBorders>
              <w:top w:val="single" w:sz="4" w:space="0" w:color="000009"/>
              <w:left w:val="single" w:sz="8" w:space="0" w:color="000000"/>
              <w:bottom w:val="single" w:sz="4" w:space="0" w:color="000009"/>
            </w:tcBorders>
            <w:shd w:val="clear" w:color="auto" w:fill="D9D9D9" w:themeFill="background1" w:themeFillShade="D9"/>
          </w:tcPr>
          <w:p w14:paraId="5827887A" w14:textId="77777777" w:rsidR="00870A91" w:rsidRPr="00974A09" w:rsidRDefault="00870A91" w:rsidP="00E36B06">
            <w:pPr>
              <w:pStyle w:val="TableParagraph"/>
              <w:spacing w:before="11"/>
              <w:ind w:left="11" w:right="-15" w:hanging="1"/>
              <w:jc w:val="center"/>
              <w:rPr>
                <w:rFonts w:ascii="Aptos" w:hAnsi="Aptos"/>
                <w:sz w:val="18"/>
                <w:lang w:val="pl-PL"/>
              </w:rPr>
            </w:pPr>
            <w:r w:rsidRPr="00974A09">
              <w:rPr>
                <w:rFonts w:ascii="Aptos" w:hAnsi="Aptos"/>
                <w:sz w:val="18"/>
                <w:lang w:val="pl-PL"/>
              </w:rPr>
              <w:t>Nr PESEL lub data urodzenia w przypadku jego braku / kraj urodzenia</w:t>
            </w:r>
          </w:p>
        </w:tc>
        <w:tc>
          <w:tcPr>
            <w:tcW w:w="3673" w:type="dxa"/>
            <w:gridSpan w:val="3"/>
            <w:tcBorders>
              <w:top w:val="single" w:sz="4" w:space="0" w:color="000009"/>
              <w:bottom w:val="single" w:sz="4" w:space="0" w:color="000009"/>
              <w:right w:val="single" w:sz="4" w:space="0" w:color="auto"/>
            </w:tcBorders>
            <w:shd w:val="clear" w:color="auto" w:fill="D9D9D9" w:themeFill="background1" w:themeFillShade="D9"/>
          </w:tcPr>
          <w:p w14:paraId="7FAB90D3" w14:textId="77777777" w:rsidR="00870A91" w:rsidRPr="00B34E82" w:rsidRDefault="00870A91" w:rsidP="00E36B06">
            <w:pPr>
              <w:pStyle w:val="TableParagraph"/>
              <w:spacing w:line="207" w:lineRule="exact"/>
              <w:ind w:left="97" w:right="68"/>
              <w:jc w:val="center"/>
              <w:rPr>
                <w:rFonts w:ascii="Aptos" w:hAnsi="Aptos"/>
                <w:sz w:val="18"/>
              </w:rPr>
            </w:pPr>
            <w:proofErr w:type="spellStart"/>
            <w:r w:rsidRPr="00B34E82">
              <w:rPr>
                <w:rFonts w:ascii="Aptos" w:hAnsi="Aptos"/>
                <w:sz w:val="18"/>
              </w:rPr>
              <w:t>Obywatelstwo</w:t>
            </w:r>
            <w:proofErr w:type="spellEnd"/>
          </w:p>
        </w:tc>
        <w:tc>
          <w:tcPr>
            <w:tcW w:w="972" w:type="dxa"/>
            <w:gridSpan w:val="2"/>
            <w:tcBorders>
              <w:top w:val="single" w:sz="4" w:space="0" w:color="000009"/>
              <w:left w:val="single" w:sz="4" w:space="0" w:color="auto"/>
              <w:bottom w:val="single" w:sz="4" w:space="0" w:color="000009"/>
              <w:right w:val="single" w:sz="8" w:space="0" w:color="000000"/>
            </w:tcBorders>
            <w:shd w:val="clear" w:color="auto" w:fill="D9D9D9" w:themeFill="background1" w:themeFillShade="D9"/>
          </w:tcPr>
          <w:p w14:paraId="73DFED0E" w14:textId="77777777" w:rsidR="00870A91" w:rsidRPr="00B34E82" w:rsidRDefault="00870A91" w:rsidP="00E36B06">
            <w:pPr>
              <w:pStyle w:val="TableParagraph"/>
              <w:spacing w:line="207" w:lineRule="exact"/>
              <w:ind w:left="97" w:right="68"/>
              <w:jc w:val="center"/>
              <w:rPr>
                <w:rFonts w:ascii="Aptos" w:hAnsi="Aptos"/>
                <w:sz w:val="18"/>
              </w:rPr>
            </w:pPr>
            <w:r w:rsidRPr="00B34E82">
              <w:rPr>
                <w:rFonts w:ascii="Aptos" w:hAnsi="Aptos"/>
                <w:sz w:val="18"/>
              </w:rPr>
              <w:t xml:space="preserve">PEP </w:t>
            </w:r>
            <w:r w:rsidRPr="00A76060">
              <w:rPr>
                <w:rFonts w:ascii="Aptos" w:hAnsi="Aptos"/>
                <w:sz w:val="18"/>
                <w:vertAlign w:val="superscript"/>
              </w:rPr>
              <w:t>2)</w:t>
            </w:r>
          </w:p>
        </w:tc>
      </w:tr>
      <w:tr w:rsidR="00870A91" w:rsidRPr="00B34E82" w14:paraId="372ADE85" w14:textId="77777777" w:rsidTr="00E36B06">
        <w:trPr>
          <w:trHeight w:val="680"/>
        </w:trPr>
        <w:tc>
          <w:tcPr>
            <w:tcW w:w="2220" w:type="dxa"/>
            <w:tcBorders>
              <w:top w:val="single" w:sz="4" w:space="0" w:color="000009"/>
              <w:bottom w:val="single" w:sz="4" w:space="0" w:color="000009"/>
              <w:right w:val="single" w:sz="8" w:space="0" w:color="000000"/>
            </w:tcBorders>
          </w:tcPr>
          <w:p w14:paraId="49CCB864"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4DCAC2D9" w14:textId="77777777" w:rsidR="00870A91" w:rsidRPr="00B34E82" w:rsidRDefault="00870A91" w:rsidP="00E36B06">
            <w:pPr>
              <w:pStyle w:val="TableParagraph"/>
              <w:rPr>
                <w:rFonts w:ascii="Aptos" w:hAnsi="Aptos"/>
                <w:sz w:val="18"/>
              </w:rPr>
            </w:pPr>
          </w:p>
        </w:tc>
        <w:tc>
          <w:tcPr>
            <w:tcW w:w="3673" w:type="dxa"/>
            <w:gridSpan w:val="3"/>
            <w:tcBorders>
              <w:top w:val="single" w:sz="4" w:space="0" w:color="000009"/>
              <w:bottom w:val="single" w:sz="4" w:space="0" w:color="000009"/>
              <w:right w:val="single" w:sz="4" w:space="0" w:color="auto"/>
            </w:tcBorders>
          </w:tcPr>
          <w:p w14:paraId="76A1D599" w14:textId="77777777" w:rsidR="00870A91" w:rsidRPr="00B34E82" w:rsidRDefault="00870A91" w:rsidP="00E36B06">
            <w:pPr>
              <w:pStyle w:val="TableParagraph"/>
              <w:rPr>
                <w:rFonts w:ascii="Aptos" w:hAnsi="Aptos"/>
                <w:sz w:val="18"/>
              </w:rPr>
            </w:pPr>
          </w:p>
        </w:tc>
        <w:tc>
          <w:tcPr>
            <w:tcW w:w="972" w:type="dxa"/>
            <w:gridSpan w:val="2"/>
            <w:tcBorders>
              <w:top w:val="single" w:sz="4" w:space="0" w:color="000009"/>
              <w:left w:val="single" w:sz="4" w:space="0" w:color="auto"/>
              <w:bottom w:val="single" w:sz="4" w:space="0" w:color="000009"/>
              <w:right w:val="single" w:sz="8" w:space="0" w:color="000000"/>
            </w:tcBorders>
          </w:tcPr>
          <w:p w14:paraId="398C3576"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52EBB27A" w14:textId="77777777" w:rsidR="00870A91" w:rsidRPr="00B34E82" w:rsidRDefault="00870A91" w:rsidP="00E36B06">
            <w:pPr>
              <w:pStyle w:val="TableParagraph"/>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1B7C2A87" w14:textId="77777777" w:rsidTr="00E36B06">
        <w:trPr>
          <w:trHeight w:val="680"/>
        </w:trPr>
        <w:tc>
          <w:tcPr>
            <w:tcW w:w="2220" w:type="dxa"/>
            <w:tcBorders>
              <w:top w:val="single" w:sz="4" w:space="0" w:color="000009"/>
              <w:bottom w:val="single" w:sz="4" w:space="0" w:color="000009"/>
              <w:right w:val="single" w:sz="8" w:space="0" w:color="000000"/>
            </w:tcBorders>
          </w:tcPr>
          <w:p w14:paraId="02A752E3"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68237547" w14:textId="77777777" w:rsidR="00870A91" w:rsidRPr="00B34E82" w:rsidRDefault="00870A91" w:rsidP="00E36B06">
            <w:pPr>
              <w:pStyle w:val="TableParagraph"/>
              <w:rPr>
                <w:rFonts w:ascii="Aptos" w:hAnsi="Aptos"/>
                <w:sz w:val="18"/>
              </w:rPr>
            </w:pPr>
          </w:p>
        </w:tc>
        <w:tc>
          <w:tcPr>
            <w:tcW w:w="3673" w:type="dxa"/>
            <w:gridSpan w:val="3"/>
            <w:tcBorders>
              <w:top w:val="single" w:sz="4" w:space="0" w:color="000009"/>
              <w:bottom w:val="single" w:sz="4" w:space="0" w:color="000009"/>
              <w:right w:val="single" w:sz="4" w:space="0" w:color="auto"/>
            </w:tcBorders>
          </w:tcPr>
          <w:p w14:paraId="33570215" w14:textId="77777777" w:rsidR="00870A91" w:rsidRPr="00B34E82" w:rsidRDefault="00870A91" w:rsidP="00E36B06">
            <w:pPr>
              <w:pStyle w:val="TableParagraph"/>
              <w:rPr>
                <w:rFonts w:ascii="Aptos" w:hAnsi="Aptos"/>
                <w:sz w:val="18"/>
              </w:rPr>
            </w:pPr>
          </w:p>
        </w:tc>
        <w:tc>
          <w:tcPr>
            <w:tcW w:w="972" w:type="dxa"/>
            <w:gridSpan w:val="2"/>
            <w:tcBorders>
              <w:top w:val="single" w:sz="4" w:space="0" w:color="000009"/>
              <w:left w:val="single" w:sz="4" w:space="0" w:color="auto"/>
              <w:bottom w:val="single" w:sz="4" w:space="0" w:color="000009"/>
              <w:right w:val="single" w:sz="8" w:space="0" w:color="000000"/>
            </w:tcBorders>
          </w:tcPr>
          <w:p w14:paraId="2BF7AF94"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58179356" w14:textId="77777777" w:rsidR="00870A91" w:rsidRPr="00B34E82" w:rsidRDefault="00870A91" w:rsidP="00E36B06">
            <w:pPr>
              <w:pStyle w:val="TableParagraph"/>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68B1FF5C" w14:textId="77777777" w:rsidTr="00E36B06">
        <w:trPr>
          <w:trHeight w:val="680"/>
        </w:trPr>
        <w:tc>
          <w:tcPr>
            <w:tcW w:w="2220" w:type="dxa"/>
            <w:tcBorders>
              <w:top w:val="single" w:sz="4" w:space="0" w:color="000009"/>
              <w:bottom w:val="single" w:sz="4" w:space="0" w:color="000009"/>
              <w:right w:val="single" w:sz="8" w:space="0" w:color="000000"/>
            </w:tcBorders>
          </w:tcPr>
          <w:p w14:paraId="0578402F"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7142F4F5" w14:textId="77777777" w:rsidR="00870A91" w:rsidRPr="00B34E82" w:rsidRDefault="00870A91" w:rsidP="00E36B06">
            <w:pPr>
              <w:pStyle w:val="TableParagraph"/>
              <w:rPr>
                <w:rFonts w:ascii="Aptos" w:hAnsi="Aptos"/>
                <w:sz w:val="18"/>
              </w:rPr>
            </w:pPr>
          </w:p>
        </w:tc>
        <w:tc>
          <w:tcPr>
            <w:tcW w:w="3673" w:type="dxa"/>
            <w:gridSpan w:val="3"/>
            <w:tcBorders>
              <w:top w:val="single" w:sz="4" w:space="0" w:color="000009"/>
              <w:bottom w:val="single" w:sz="4" w:space="0" w:color="000009"/>
              <w:right w:val="single" w:sz="4" w:space="0" w:color="auto"/>
            </w:tcBorders>
          </w:tcPr>
          <w:p w14:paraId="30BC4973" w14:textId="77777777" w:rsidR="00870A91" w:rsidRPr="00B34E82" w:rsidRDefault="00870A91" w:rsidP="00E36B06">
            <w:pPr>
              <w:pStyle w:val="TableParagraph"/>
              <w:rPr>
                <w:rFonts w:ascii="Aptos" w:hAnsi="Aptos"/>
                <w:sz w:val="18"/>
              </w:rPr>
            </w:pPr>
          </w:p>
        </w:tc>
        <w:tc>
          <w:tcPr>
            <w:tcW w:w="972" w:type="dxa"/>
            <w:gridSpan w:val="2"/>
            <w:tcBorders>
              <w:top w:val="single" w:sz="4" w:space="0" w:color="000009"/>
              <w:left w:val="single" w:sz="4" w:space="0" w:color="auto"/>
              <w:bottom w:val="single" w:sz="4" w:space="0" w:color="000009"/>
              <w:right w:val="single" w:sz="8" w:space="0" w:color="000000"/>
            </w:tcBorders>
          </w:tcPr>
          <w:p w14:paraId="425A90BA"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276F0225" w14:textId="77777777" w:rsidR="00870A91" w:rsidRPr="00B34E82" w:rsidRDefault="00870A91" w:rsidP="00E36B06">
            <w:pPr>
              <w:pStyle w:val="TableParagraph"/>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48530EFB" w14:textId="77777777" w:rsidTr="00E36B06">
        <w:trPr>
          <w:trHeight w:val="283"/>
        </w:trPr>
        <w:tc>
          <w:tcPr>
            <w:tcW w:w="10609" w:type="dxa"/>
            <w:gridSpan w:val="7"/>
            <w:tcBorders>
              <w:top w:val="single" w:sz="4" w:space="0" w:color="000009"/>
              <w:bottom w:val="single" w:sz="4" w:space="0" w:color="000009"/>
              <w:right w:val="single" w:sz="8" w:space="0" w:color="000000"/>
            </w:tcBorders>
          </w:tcPr>
          <w:p w14:paraId="0F9E55ED" w14:textId="77777777" w:rsidR="00870A91" w:rsidRPr="00B34E82" w:rsidRDefault="00870A91" w:rsidP="00E36B06">
            <w:pPr>
              <w:pStyle w:val="TableParagraph"/>
              <w:jc w:val="center"/>
              <w:rPr>
                <w:rFonts w:ascii="Aptos" w:hAnsi="Aptos"/>
                <w:sz w:val="18"/>
              </w:rPr>
            </w:pPr>
            <w:proofErr w:type="spellStart"/>
            <w:r>
              <w:rPr>
                <w:rFonts w:ascii="Aptos" w:hAnsi="Aptos"/>
                <w:b/>
                <w:sz w:val="20"/>
              </w:rPr>
              <w:t>Skład</w:t>
            </w:r>
            <w:proofErr w:type="spellEnd"/>
            <w:r>
              <w:rPr>
                <w:rFonts w:ascii="Aptos" w:hAnsi="Aptos"/>
                <w:b/>
                <w:sz w:val="20"/>
              </w:rPr>
              <w:t xml:space="preserve"> </w:t>
            </w:r>
            <w:proofErr w:type="spellStart"/>
            <w:r>
              <w:rPr>
                <w:rFonts w:ascii="Aptos" w:hAnsi="Aptos"/>
                <w:b/>
                <w:sz w:val="20"/>
              </w:rPr>
              <w:t>Organu</w:t>
            </w:r>
            <w:proofErr w:type="spellEnd"/>
            <w:r>
              <w:rPr>
                <w:rFonts w:ascii="Aptos" w:hAnsi="Aptos"/>
                <w:b/>
                <w:sz w:val="20"/>
              </w:rPr>
              <w:t xml:space="preserve"> </w:t>
            </w:r>
            <w:proofErr w:type="spellStart"/>
            <w:r>
              <w:rPr>
                <w:rFonts w:ascii="Aptos" w:hAnsi="Aptos"/>
                <w:b/>
                <w:sz w:val="20"/>
              </w:rPr>
              <w:t>Nadzorczego</w:t>
            </w:r>
            <w:proofErr w:type="spellEnd"/>
          </w:p>
        </w:tc>
      </w:tr>
      <w:tr w:rsidR="00870A91" w:rsidRPr="00B34E82" w14:paraId="2C1E3512" w14:textId="77777777" w:rsidTr="00E36B06">
        <w:trPr>
          <w:trHeight w:val="680"/>
        </w:trPr>
        <w:tc>
          <w:tcPr>
            <w:tcW w:w="2220" w:type="dxa"/>
            <w:tcBorders>
              <w:top w:val="single" w:sz="4" w:space="0" w:color="000009"/>
              <w:bottom w:val="single" w:sz="4" w:space="0" w:color="000009"/>
              <w:right w:val="single" w:sz="8" w:space="0" w:color="000000"/>
            </w:tcBorders>
            <w:shd w:val="clear" w:color="auto" w:fill="D9D9D9" w:themeFill="background1" w:themeFillShade="D9"/>
          </w:tcPr>
          <w:p w14:paraId="3572A1A1" w14:textId="77777777" w:rsidR="00870A91" w:rsidRPr="00B34E82" w:rsidRDefault="00870A91" w:rsidP="00E36B06">
            <w:pPr>
              <w:pStyle w:val="TableParagraph"/>
              <w:jc w:val="center"/>
              <w:rPr>
                <w:rFonts w:ascii="Aptos" w:hAnsi="Aptos"/>
                <w:sz w:val="18"/>
              </w:rPr>
            </w:pPr>
            <w:proofErr w:type="spellStart"/>
            <w:r w:rsidRPr="00B34E82">
              <w:rPr>
                <w:rFonts w:ascii="Aptos" w:hAnsi="Aptos"/>
                <w:sz w:val="18"/>
              </w:rPr>
              <w:t>Imię</w:t>
            </w:r>
            <w:proofErr w:type="spellEnd"/>
            <w:r w:rsidRPr="00B34E82">
              <w:rPr>
                <w:rFonts w:ascii="Aptos" w:hAnsi="Aptos"/>
                <w:sz w:val="18"/>
              </w:rPr>
              <w:t xml:space="preserve"> </w:t>
            </w:r>
            <w:proofErr w:type="spellStart"/>
            <w:r w:rsidRPr="00B34E82">
              <w:rPr>
                <w:rFonts w:ascii="Aptos" w:hAnsi="Aptos"/>
                <w:sz w:val="18"/>
              </w:rPr>
              <w:t>i</w:t>
            </w:r>
            <w:proofErr w:type="spellEnd"/>
            <w:r w:rsidRPr="00B34E82">
              <w:rPr>
                <w:rFonts w:ascii="Aptos" w:hAnsi="Aptos"/>
                <w:sz w:val="18"/>
              </w:rPr>
              <w:t xml:space="preserve"> </w:t>
            </w:r>
            <w:proofErr w:type="spellStart"/>
            <w:r w:rsidRPr="00B34E82">
              <w:rPr>
                <w:rFonts w:ascii="Aptos" w:hAnsi="Aptos"/>
                <w:sz w:val="18"/>
              </w:rPr>
              <w:t>nazwisko</w:t>
            </w:r>
            <w:proofErr w:type="spellEnd"/>
          </w:p>
        </w:tc>
        <w:tc>
          <w:tcPr>
            <w:tcW w:w="3744" w:type="dxa"/>
            <w:tcBorders>
              <w:top w:val="single" w:sz="4" w:space="0" w:color="000009"/>
              <w:left w:val="single" w:sz="8" w:space="0" w:color="000000"/>
              <w:bottom w:val="single" w:sz="4" w:space="0" w:color="000009"/>
            </w:tcBorders>
            <w:shd w:val="clear" w:color="auto" w:fill="D9D9D9" w:themeFill="background1" w:themeFillShade="D9"/>
          </w:tcPr>
          <w:p w14:paraId="09AF6D4A" w14:textId="77777777" w:rsidR="00870A91" w:rsidRPr="00974A09" w:rsidRDefault="00870A91" w:rsidP="00E36B06">
            <w:pPr>
              <w:pStyle w:val="TableParagraph"/>
              <w:spacing w:before="11"/>
              <w:ind w:left="11" w:right="-15" w:hanging="1"/>
              <w:jc w:val="center"/>
              <w:rPr>
                <w:rFonts w:ascii="Aptos" w:hAnsi="Aptos"/>
                <w:sz w:val="18"/>
                <w:lang w:val="pl-PL"/>
              </w:rPr>
            </w:pPr>
            <w:r w:rsidRPr="00974A09">
              <w:rPr>
                <w:rFonts w:ascii="Aptos" w:hAnsi="Aptos"/>
                <w:sz w:val="18"/>
                <w:lang w:val="pl-PL"/>
              </w:rPr>
              <w:t>Nr PESEL lub data urodzenia w przypadku jego braku / kraj urodzenia</w:t>
            </w:r>
          </w:p>
        </w:tc>
        <w:tc>
          <w:tcPr>
            <w:tcW w:w="3698" w:type="dxa"/>
            <w:gridSpan w:val="4"/>
            <w:tcBorders>
              <w:top w:val="single" w:sz="4" w:space="0" w:color="000009"/>
              <w:bottom w:val="single" w:sz="4" w:space="0" w:color="000009"/>
              <w:right w:val="single" w:sz="4" w:space="0" w:color="auto"/>
            </w:tcBorders>
            <w:shd w:val="clear" w:color="auto" w:fill="D9D9D9" w:themeFill="background1" w:themeFillShade="D9"/>
          </w:tcPr>
          <w:p w14:paraId="2A007485" w14:textId="77777777" w:rsidR="00870A91" w:rsidRPr="00B34E82" w:rsidRDefault="00870A91" w:rsidP="00E36B06">
            <w:pPr>
              <w:pStyle w:val="TableParagraph"/>
              <w:jc w:val="center"/>
              <w:rPr>
                <w:rFonts w:ascii="Aptos" w:hAnsi="Aptos"/>
                <w:sz w:val="18"/>
              </w:rPr>
            </w:pPr>
            <w:proofErr w:type="spellStart"/>
            <w:r w:rsidRPr="00B34E82">
              <w:rPr>
                <w:rFonts w:ascii="Aptos" w:hAnsi="Aptos"/>
                <w:sz w:val="18"/>
              </w:rPr>
              <w:t>Obywatelstwo</w:t>
            </w:r>
            <w:proofErr w:type="spellEnd"/>
          </w:p>
        </w:tc>
        <w:tc>
          <w:tcPr>
            <w:tcW w:w="947" w:type="dxa"/>
            <w:tcBorders>
              <w:top w:val="single" w:sz="4" w:space="0" w:color="000009"/>
              <w:left w:val="single" w:sz="4" w:space="0" w:color="auto"/>
              <w:bottom w:val="single" w:sz="4" w:space="0" w:color="000009"/>
              <w:right w:val="single" w:sz="8" w:space="0" w:color="000000"/>
            </w:tcBorders>
            <w:shd w:val="clear" w:color="auto" w:fill="D9D9D9" w:themeFill="background1" w:themeFillShade="D9"/>
          </w:tcPr>
          <w:p w14:paraId="6E82D47A" w14:textId="77777777" w:rsidR="00870A91" w:rsidRPr="00B34E82" w:rsidRDefault="00870A91" w:rsidP="00E36B06">
            <w:pPr>
              <w:pStyle w:val="TableParagraph"/>
              <w:jc w:val="center"/>
              <w:rPr>
                <w:rFonts w:ascii="Aptos" w:hAnsi="Aptos"/>
                <w:sz w:val="18"/>
              </w:rPr>
            </w:pPr>
            <w:r w:rsidRPr="00B34E82">
              <w:rPr>
                <w:rFonts w:ascii="Aptos" w:hAnsi="Aptos"/>
                <w:sz w:val="18"/>
              </w:rPr>
              <w:t xml:space="preserve">PEP </w:t>
            </w:r>
            <w:r w:rsidRPr="00A76060">
              <w:rPr>
                <w:rFonts w:ascii="Aptos" w:hAnsi="Aptos"/>
                <w:sz w:val="18"/>
                <w:vertAlign w:val="superscript"/>
              </w:rPr>
              <w:t>2)</w:t>
            </w:r>
          </w:p>
        </w:tc>
      </w:tr>
      <w:tr w:rsidR="00870A91" w:rsidRPr="00B34E82" w14:paraId="3700F6CD" w14:textId="77777777" w:rsidTr="00E36B06">
        <w:trPr>
          <w:trHeight w:val="680"/>
        </w:trPr>
        <w:tc>
          <w:tcPr>
            <w:tcW w:w="2220" w:type="dxa"/>
            <w:tcBorders>
              <w:top w:val="single" w:sz="4" w:space="0" w:color="000009"/>
              <w:bottom w:val="single" w:sz="4" w:space="0" w:color="000009"/>
              <w:right w:val="single" w:sz="8" w:space="0" w:color="000000"/>
            </w:tcBorders>
          </w:tcPr>
          <w:p w14:paraId="1DE6CAFC"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3A05D80D" w14:textId="77777777" w:rsidR="00870A91" w:rsidRPr="00B34E82" w:rsidRDefault="00870A91" w:rsidP="00E36B06">
            <w:pPr>
              <w:pStyle w:val="TableParagraph"/>
              <w:rPr>
                <w:rFonts w:ascii="Aptos" w:hAnsi="Aptos"/>
                <w:sz w:val="18"/>
              </w:rPr>
            </w:pPr>
          </w:p>
        </w:tc>
        <w:tc>
          <w:tcPr>
            <w:tcW w:w="3698" w:type="dxa"/>
            <w:gridSpan w:val="4"/>
            <w:tcBorders>
              <w:top w:val="single" w:sz="4" w:space="0" w:color="000009"/>
              <w:bottom w:val="single" w:sz="4" w:space="0" w:color="000009"/>
              <w:right w:val="single" w:sz="4" w:space="0" w:color="auto"/>
            </w:tcBorders>
          </w:tcPr>
          <w:p w14:paraId="0D3E2E89" w14:textId="77777777" w:rsidR="00870A91" w:rsidRPr="00B34E82" w:rsidRDefault="00870A91" w:rsidP="00E36B06">
            <w:pPr>
              <w:pStyle w:val="TableParagraph"/>
              <w:rPr>
                <w:rFonts w:ascii="Aptos" w:hAnsi="Aptos"/>
                <w:sz w:val="18"/>
              </w:rPr>
            </w:pPr>
          </w:p>
        </w:tc>
        <w:tc>
          <w:tcPr>
            <w:tcW w:w="947" w:type="dxa"/>
            <w:tcBorders>
              <w:top w:val="single" w:sz="4" w:space="0" w:color="000009"/>
              <w:left w:val="single" w:sz="4" w:space="0" w:color="auto"/>
              <w:bottom w:val="single" w:sz="4" w:space="0" w:color="000009"/>
              <w:right w:val="single" w:sz="8" w:space="0" w:color="000000"/>
            </w:tcBorders>
          </w:tcPr>
          <w:p w14:paraId="258C0002"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06E91616"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5DFE7B37" w14:textId="77777777" w:rsidTr="00E36B06">
        <w:trPr>
          <w:trHeight w:val="680"/>
        </w:trPr>
        <w:tc>
          <w:tcPr>
            <w:tcW w:w="2220" w:type="dxa"/>
            <w:tcBorders>
              <w:top w:val="single" w:sz="4" w:space="0" w:color="000009"/>
              <w:bottom w:val="single" w:sz="4" w:space="0" w:color="000009"/>
              <w:right w:val="single" w:sz="8" w:space="0" w:color="000000"/>
            </w:tcBorders>
          </w:tcPr>
          <w:p w14:paraId="3B08E1C7"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5ECA57D2" w14:textId="77777777" w:rsidR="00870A91" w:rsidRPr="00B34E82" w:rsidRDefault="00870A91" w:rsidP="00E36B06">
            <w:pPr>
              <w:pStyle w:val="TableParagraph"/>
              <w:rPr>
                <w:rFonts w:ascii="Aptos" w:hAnsi="Aptos"/>
                <w:sz w:val="18"/>
              </w:rPr>
            </w:pPr>
          </w:p>
        </w:tc>
        <w:tc>
          <w:tcPr>
            <w:tcW w:w="3698" w:type="dxa"/>
            <w:gridSpan w:val="4"/>
            <w:tcBorders>
              <w:top w:val="single" w:sz="4" w:space="0" w:color="000009"/>
              <w:bottom w:val="single" w:sz="4" w:space="0" w:color="000009"/>
              <w:right w:val="single" w:sz="4" w:space="0" w:color="auto"/>
            </w:tcBorders>
          </w:tcPr>
          <w:p w14:paraId="13980CE7" w14:textId="77777777" w:rsidR="00870A91" w:rsidRPr="00B34E82" w:rsidRDefault="00870A91" w:rsidP="00E36B06">
            <w:pPr>
              <w:pStyle w:val="TableParagraph"/>
              <w:rPr>
                <w:rFonts w:ascii="Aptos" w:hAnsi="Aptos"/>
                <w:sz w:val="18"/>
              </w:rPr>
            </w:pPr>
          </w:p>
        </w:tc>
        <w:tc>
          <w:tcPr>
            <w:tcW w:w="947" w:type="dxa"/>
            <w:tcBorders>
              <w:top w:val="single" w:sz="4" w:space="0" w:color="000009"/>
              <w:left w:val="single" w:sz="4" w:space="0" w:color="auto"/>
              <w:bottom w:val="single" w:sz="4" w:space="0" w:color="000009"/>
              <w:right w:val="single" w:sz="8" w:space="0" w:color="000000"/>
            </w:tcBorders>
          </w:tcPr>
          <w:p w14:paraId="4B33A5D3"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176D7A6E"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3A4E5F5E" w14:textId="77777777" w:rsidTr="00E36B06">
        <w:trPr>
          <w:trHeight w:val="680"/>
        </w:trPr>
        <w:tc>
          <w:tcPr>
            <w:tcW w:w="2220" w:type="dxa"/>
            <w:tcBorders>
              <w:top w:val="single" w:sz="4" w:space="0" w:color="000009"/>
              <w:bottom w:val="single" w:sz="4" w:space="0" w:color="000009"/>
              <w:right w:val="single" w:sz="8" w:space="0" w:color="000000"/>
            </w:tcBorders>
          </w:tcPr>
          <w:p w14:paraId="06C9E219"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tcBorders>
          </w:tcPr>
          <w:p w14:paraId="09F388E4" w14:textId="77777777" w:rsidR="00870A91" w:rsidRPr="00B34E82" w:rsidRDefault="00870A91" w:rsidP="00E36B06">
            <w:pPr>
              <w:pStyle w:val="TableParagraph"/>
              <w:rPr>
                <w:rFonts w:ascii="Aptos" w:hAnsi="Aptos"/>
                <w:sz w:val="18"/>
              </w:rPr>
            </w:pPr>
          </w:p>
        </w:tc>
        <w:tc>
          <w:tcPr>
            <w:tcW w:w="3698" w:type="dxa"/>
            <w:gridSpan w:val="4"/>
            <w:tcBorders>
              <w:top w:val="single" w:sz="4" w:space="0" w:color="000009"/>
              <w:bottom w:val="single" w:sz="4" w:space="0" w:color="000009"/>
              <w:right w:val="single" w:sz="4" w:space="0" w:color="auto"/>
            </w:tcBorders>
          </w:tcPr>
          <w:p w14:paraId="5ED741F5" w14:textId="77777777" w:rsidR="00870A91" w:rsidRPr="00B34E82" w:rsidRDefault="00870A91" w:rsidP="00E36B06">
            <w:pPr>
              <w:pStyle w:val="TableParagraph"/>
              <w:rPr>
                <w:rFonts w:ascii="Aptos" w:hAnsi="Aptos"/>
                <w:sz w:val="18"/>
              </w:rPr>
            </w:pPr>
          </w:p>
        </w:tc>
        <w:tc>
          <w:tcPr>
            <w:tcW w:w="947" w:type="dxa"/>
            <w:tcBorders>
              <w:top w:val="single" w:sz="4" w:space="0" w:color="000009"/>
              <w:left w:val="single" w:sz="4" w:space="0" w:color="auto"/>
              <w:bottom w:val="single" w:sz="4" w:space="0" w:color="000009"/>
              <w:right w:val="single" w:sz="8" w:space="0" w:color="000000"/>
            </w:tcBorders>
          </w:tcPr>
          <w:p w14:paraId="030A3783"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3A005875"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7594A2F0" w14:textId="77777777" w:rsidTr="00E36B06">
        <w:trPr>
          <w:trHeight w:val="283"/>
        </w:trPr>
        <w:tc>
          <w:tcPr>
            <w:tcW w:w="10609" w:type="dxa"/>
            <w:gridSpan w:val="7"/>
            <w:tcBorders>
              <w:top w:val="single" w:sz="4" w:space="0" w:color="000009"/>
              <w:bottom w:val="single" w:sz="4" w:space="0" w:color="000009"/>
            </w:tcBorders>
          </w:tcPr>
          <w:p w14:paraId="6BAD61FA" w14:textId="77777777" w:rsidR="00870A91" w:rsidRPr="00B34E82" w:rsidRDefault="00870A91" w:rsidP="00E36B06">
            <w:pPr>
              <w:pStyle w:val="TableParagraph"/>
              <w:spacing w:before="11" w:line="213" w:lineRule="exact"/>
              <w:ind w:left="3589" w:right="3613"/>
              <w:jc w:val="center"/>
              <w:rPr>
                <w:rFonts w:ascii="Aptos" w:hAnsi="Aptos"/>
                <w:b/>
                <w:sz w:val="20"/>
              </w:rPr>
            </w:pPr>
            <w:r w:rsidRPr="00B34E82">
              <w:rPr>
                <w:rFonts w:ascii="Aptos" w:hAnsi="Aptos"/>
                <w:b/>
                <w:sz w:val="20"/>
              </w:rPr>
              <w:t xml:space="preserve">Dane </w:t>
            </w:r>
            <w:proofErr w:type="spellStart"/>
            <w:r w:rsidRPr="00B34E82">
              <w:rPr>
                <w:rFonts w:ascii="Aptos" w:hAnsi="Aptos"/>
                <w:b/>
                <w:sz w:val="20"/>
              </w:rPr>
              <w:t>Beneficjenta</w:t>
            </w:r>
            <w:proofErr w:type="spellEnd"/>
            <w:r w:rsidRPr="00B34E82">
              <w:rPr>
                <w:rFonts w:ascii="Aptos" w:hAnsi="Aptos"/>
                <w:b/>
                <w:sz w:val="20"/>
              </w:rPr>
              <w:t xml:space="preserve"> </w:t>
            </w:r>
            <w:proofErr w:type="spellStart"/>
            <w:r w:rsidRPr="00B34E82">
              <w:rPr>
                <w:rFonts w:ascii="Aptos" w:hAnsi="Aptos"/>
                <w:b/>
                <w:sz w:val="20"/>
              </w:rPr>
              <w:t>Rzeczywistego</w:t>
            </w:r>
            <w:proofErr w:type="spellEnd"/>
            <w:r w:rsidRPr="00B34E82">
              <w:rPr>
                <w:rFonts w:ascii="Aptos" w:hAnsi="Aptos"/>
                <w:b/>
                <w:sz w:val="20"/>
              </w:rPr>
              <w:t xml:space="preserve"> </w:t>
            </w:r>
            <w:r w:rsidRPr="00A76060">
              <w:rPr>
                <w:rFonts w:ascii="Aptos" w:hAnsi="Aptos"/>
                <w:b/>
                <w:sz w:val="20"/>
                <w:vertAlign w:val="superscript"/>
              </w:rPr>
              <w:t>1)</w:t>
            </w:r>
          </w:p>
        </w:tc>
      </w:tr>
      <w:tr w:rsidR="00870A91" w:rsidRPr="00B34E82" w14:paraId="337C3662" w14:textId="77777777" w:rsidTr="00E36B06">
        <w:trPr>
          <w:trHeight w:val="680"/>
        </w:trPr>
        <w:tc>
          <w:tcPr>
            <w:tcW w:w="2220" w:type="dxa"/>
            <w:tcBorders>
              <w:top w:val="single" w:sz="4" w:space="0" w:color="000009"/>
              <w:bottom w:val="single" w:sz="4" w:space="0" w:color="000009"/>
              <w:right w:val="single" w:sz="8" w:space="0" w:color="000000"/>
            </w:tcBorders>
            <w:shd w:val="clear" w:color="auto" w:fill="D9D9D9" w:themeFill="background1" w:themeFillShade="D9"/>
          </w:tcPr>
          <w:p w14:paraId="623BB969" w14:textId="77777777" w:rsidR="00870A91" w:rsidRPr="00B34E82" w:rsidRDefault="00870A91" w:rsidP="00E36B06">
            <w:pPr>
              <w:pStyle w:val="TableParagraph"/>
              <w:spacing w:before="11"/>
              <w:ind w:left="461" w:right="467"/>
              <w:jc w:val="center"/>
              <w:rPr>
                <w:rFonts w:ascii="Aptos" w:hAnsi="Aptos"/>
                <w:sz w:val="18"/>
              </w:rPr>
            </w:pPr>
            <w:proofErr w:type="spellStart"/>
            <w:r w:rsidRPr="00B34E82">
              <w:rPr>
                <w:rFonts w:ascii="Aptos" w:hAnsi="Aptos"/>
                <w:sz w:val="18"/>
              </w:rPr>
              <w:t>Imię</w:t>
            </w:r>
            <w:proofErr w:type="spellEnd"/>
            <w:r w:rsidRPr="00B34E82">
              <w:rPr>
                <w:rFonts w:ascii="Aptos" w:hAnsi="Aptos"/>
                <w:sz w:val="18"/>
              </w:rPr>
              <w:t xml:space="preserve"> </w:t>
            </w:r>
            <w:proofErr w:type="spellStart"/>
            <w:r w:rsidRPr="00B34E82">
              <w:rPr>
                <w:rFonts w:ascii="Aptos" w:hAnsi="Aptos"/>
                <w:sz w:val="18"/>
              </w:rPr>
              <w:t>i</w:t>
            </w:r>
            <w:proofErr w:type="spellEnd"/>
            <w:r w:rsidRPr="00B34E82">
              <w:rPr>
                <w:rFonts w:ascii="Aptos" w:hAnsi="Aptos"/>
                <w:sz w:val="18"/>
              </w:rPr>
              <w:t xml:space="preserve"> </w:t>
            </w:r>
            <w:proofErr w:type="spellStart"/>
            <w:r w:rsidRPr="00B34E82">
              <w:rPr>
                <w:rFonts w:ascii="Aptos" w:hAnsi="Aptos"/>
                <w:sz w:val="18"/>
              </w:rPr>
              <w:t>nazwisko</w:t>
            </w:r>
            <w:proofErr w:type="spellEnd"/>
          </w:p>
        </w:tc>
        <w:tc>
          <w:tcPr>
            <w:tcW w:w="3744" w:type="dxa"/>
            <w:tcBorders>
              <w:top w:val="single" w:sz="4" w:space="0" w:color="000009"/>
              <w:left w:val="single" w:sz="8" w:space="0" w:color="000000"/>
              <w:bottom w:val="single" w:sz="4" w:space="0" w:color="000009"/>
              <w:right w:val="single" w:sz="8" w:space="0" w:color="000000"/>
            </w:tcBorders>
            <w:shd w:val="clear" w:color="auto" w:fill="D9D9D9" w:themeFill="background1" w:themeFillShade="D9"/>
          </w:tcPr>
          <w:p w14:paraId="2844E476" w14:textId="77777777" w:rsidR="00870A91" w:rsidRPr="00974A09" w:rsidRDefault="00870A91" w:rsidP="00E36B06">
            <w:pPr>
              <w:pStyle w:val="TableParagraph"/>
              <w:spacing w:before="11"/>
              <w:ind w:left="213" w:right="182" w:firstLine="1"/>
              <w:jc w:val="center"/>
              <w:rPr>
                <w:rFonts w:ascii="Aptos" w:hAnsi="Aptos"/>
                <w:sz w:val="18"/>
                <w:lang w:val="pl-PL"/>
              </w:rPr>
            </w:pPr>
            <w:r w:rsidRPr="00974A09">
              <w:rPr>
                <w:rFonts w:ascii="Aptos" w:hAnsi="Aptos"/>
                <w:sz w:val="18"/>
                <w:lang w:val="pl-PL"/>
              </w:rPr>
              <w:t>Nr PESEL lub data urodzenia w przypadku jego braku / kraj urodzenia</w:t>
            </w:r>
          </w:p>
        </w:tc>
        <w:tc>
          <w:tcPr>
            <w:tcW w:w="2811" w:type="dxa"/>
            <w:tcBorders>
              <w:top w:val="single" w:sz="4" w:space="0" w:color="000009"/>
              <w:left w:val="single" w:sz="8" w:space="0" w:color="000000"/>
              <w:bottom w:val="single" w:sz="4" w:space="0" w:color="000009"/>
            </w:tcBorders>
            <w:shd w:val="clear" w:color="auto" w:fill="D9D9D9" w:themeFill="background1" w:themeFillShade="D9"/>
          </w:tcPr>
          <w:p w14:paraId="75FD4B3F" w14:textId="77777777" w:rsidR="00870A91" w:rsidRPr="00B34E82" w:rsidRDefault="00870A91" w:rsidP="00E36B06">
            <w:pPr>
              <w:pStyle w:val="TableParagraph"/>
              <w:ind w:left="171" w:right="138" w:hanging="3"/>
              <w:jc w:val="center"/>
              <w:rPr>
                <w:rFonts w:ascii="Aptos" w:hAnsi="Aptos"/>
                <w:sz w:val="18"/>
              </w:rPr>
            </w:pPr>
            <w:proofErr w:type="spellStart"/>
            <w:r w:rsidRPr="00B34E82">
              <w:rPr>
                <w:rFonts w:ascii="Aptos" w:hAnsi="Aptos"/>
                <w:sz w:val="18"/>
              </w:rPr>
              <w:t>Obywatelstwo</w:t>
            </w:r>
            <w:proofErr w:type="spellEnd"/>
          </w:p>
        </w:tc>
        <w:tc>
          <w:tcPr>
            <w:tcW w:w="850" w:type="dxa"/>
            <w:tcBorders>
              <w:top w:val="single" w:sz="4" w:space="0" w:color="000009"/>
              <w:bottom w:val="single" w:sz="4" w:space="0" w:color="000009"/>
            </w:tcBorders>
            <w:shd w:val="clear" w:color="auto" w:fill="D9D9D9" w:themeFill="background1" w:themeFillShade="D9"/>
          </w:tcPr>
          <w:p w14:paraId="113C9B90" w14:textId="77777777" w:rsidR="00870A91" w:rsidRPr="00B34E82" w:rsidRDefault="00870A91" w:rsidP="00E36B06">
            <w:pPr>
              <w:pStyle w:val="TableParagraph"/>
              <w:spacing w:before="11" w:line="207" w:lineRule="exact"/>
              <w:ind w:left="100" w:right="71"/>
              <w:jc w:val="center"/>
              <w:rPr>
                <w:rFonts w:ascii="Aptos" w:hAnsi="Aptos"/>
                <w:sz w:val="18"/>
              </w:rPr>
            </w:pPr>
            <w:proofErr w:type="spellStart"/>
            <w:r w:rsidRPr="00B34E82">
              <w:rPr>
                <w:rFonts w:ascii="Aptos" w:hAnsi="Aptos"/>
                <w:sz w:val="18"/>
              </w:rPr>
              <w:t>Udział</w:t>
            </w:r>
            <w:proofErr w:type="spellEnd"/>
          </w:p>
          <w:p w14:paraId="5D289789" w14:textId="77777777" w:rsidR="00870A91" w:rsidRPr="00B34E82" w:rsidRDefault="00870A91" w:rsidP="00E36B06">
            <w:pPr>
              <w:pStyle w:val="TableParagraph"/>
              <w:spacing w:line="207" w:lineRule="exact"/>
              <w:ind w:left="30"/>
              <w:jc w:val="center"/>
              <w:rPr>
                <w:rFonts w:ascii="Aptos" w:hAnsi="Aptos"/>
                <w:sz w:val="18"/>
              </w:rPr>
            </w:pPr>
            <w:r w:rsidRPr="00B34E82">
              <w:rPr>
                <w:rFonts w:ascii="Aptos" w:hAnsi="Aptos"/>
                <w:sz w:val="18"/>
              </w:rPr>
              <w:t>%</w:t>
            </w:r>
          </w:p>
        </w:tc>
        <w:tc>
          <w:tcPr>
            <w:tcW w:w="984" w:type="dxa"/>
            <w:gridSpan w:val="3"/>
            <w:tcBorders>
              <w:top w:val="single" w:sz="4" w:space="0" w:color="000009"/>
              <w:bottom w:val="single" w:sz="4" w:space="0" w:color="000009"/>
              <w:right w:val="single" w:sz="8" w:space="0" w:color="000000"/>
            </w:tcBorders>
            <w:shd w:val="clear" w:color="auto" w:fill="D9D9D9" w:themeFill="background1" w:themeFillShade="D9"/>
          </w:tcPr>
          <w:p w14:paraId="794A53C2" w14:textId="77777777" w:rsidR="00870A91" w:rsidRPr="00B34E82" w:rsidRDefault="00870A91" w:rsidP="00E36B06">
            <w:pPr>
              <w:pStyle w:val="TableParagraph"/>
              <w:spacing w:before="11"/>
              <w:ind w:left="106"/>
              <w:rPr>
                <w:rFonts w:ascii="Aptos" w:hAnsi="Aptos"/>
                <w:sz w:val="18"/>
              </w:rPr>
            </w:pPr>
            <w:r w:rsidRPr="00B34E82">
              <w:rPr>
                <w:rFonts w:ascii="Aptos" w:hAnsi="Aptos"/>
                <w:sz w:val="18"/>
              </w:rPr>
              <w:t xml:space="preserve">PEP </w:t>
            </w:r>
            <w:r w:rsidRPr="00A76060">
              <w:rPr>
                <w:rFonts w:ascii="Aptos" w:hAnsi="Aptos"/>
                <w:sz w:val="18"/>
                <w:vertAlign w:val="superscript"/>
              </w:rPr>
              <w:t>2)</w:t>
            </w:r>
          </w:p>
        </w:tc>
      </w:tr>
      <w:tr w:rsidR="00870A91" w:rsidRPr="00B34E82" w14:paraId="23E35C50" w14:textId="77777777" w:rsidTr="00E36B06">
        <w:trPr>
          <w:trHeight w:val="680"/>
        </w:trPr>
        <w:tc>
          <w:tcPr>
            <w:tcW w:w="2220" w:type="dxa"/>
            <w:tcBorders>
              <w:top w:val="single" w:sz="4" w:space="0" w:color="000009"/>
              <w:bottom w:val="single" w:sz="4" w:space="0" w:color="000009"/>
              <w:right w:val="single" w:sz="8" w:space="0" w:color="000000"/>
            </w:tcBorders>
          </w:tcPr>
          <w:p w14:paraId="3F3F1FA6"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right w:val="single" w:sz="8" w:space="0" w:color="000000"/>
            </w:tcBorders>
          </w:tcPr>
          <w:p w14:paraId="73ADF92B" w14:textId="77777777" w:rsidR="00870A91" w:rsidRPr="00B34E82" w:rsidRDefault="00870A91" w:rsidP="00E36B06">
            <w:pPr>
              <w:pStyle w:val="TableParagraph"/>
              <w:rPr>
                <w:rFonts w:ascii="Aptos" w:hAnsi="Aptos"/>
                <w:sz w:val="18"/>
              </w:rPr>
            </w:pPr>
          </w:p>
        </w:tc>
        <w:tc>
          <w:tcPr>
            <w:tcW w:w="2811" w:type="dxa"/>
            <w:tcBorders>
              <w:top w:val="single" w:sz="4" w:space="0" w:color="000009"/>
              <w:left w:val="single" w:sz="8" w:space="0" w:color="000000"/>
              <w:bottom w:val="single" w:sz="4" w:space="0" w:color="000009"/>
            </w:tcBorders>
          </w:tcPr>
          <w:p w14:paraId="743CECF7" w14:textId="77777777" w:rsidR="00870A91" w:rsidRPr="00B34E82" w:rsidRDefault="00870A91" w:rsidP="00E36B06">
            <w:pPr>
              <w:pStyle w:val="TableParagraph"/>
              <w:rPr>
                <w:rFonts w:ascii="Aptos" w:hAnsi="Aptos"/>
                <w:sz w:val="18"/>
              </w:rPr>
            </w:pPr>
          </w:p>
        </w:tc>
        <w:tc>
          <w:tcPr>
            <w:tcW w:w="850" w:type="dxa"/>
            <w:tcBorders>
              <w:top w:val="single" w:sz="4" w:space="0" w:color="000009"/>
              <w:bottom w:val="single" w:sz="4" w:space="0" w:color="000009"/>
            </w:tcBorders>
          </w:tcPr>
          <w:p w14:paraId="605BB3CB" w14:textId="77777777" w:rsidR="00870A91" w:rsidRPr="00B34E82" w:rsidRDefault="00870A91" w:rsidP="00E36B06">
            <w:pPr>
              <w:pStyle w:val="TableParagraph"/>
              <w:rPr>
                <w:rFonts w:ascii="Aptos" w:hAnsi="Aptos"/>
                <w:sz w:val="18"/>
              </w:rPr>
            </w:pPr>
          </w:p>
        </w:tc>
        <w:tc>
          <w:tcPr>
            <w:tcW w:w="984" w:type="dxa"/>
            <w:gridSpan w:val="3"/>
            <w:tcBorders>
              <w:top w:val="single" w:sz="4" w:space="0" w:color="000009"/>
              <w:bottom w:val="single" w:sz="4" w:space="0" w:color="000009"/>
              <w:right w:val="single" w:sz="8" w:space="0" w:color="000000"/>
            </w:tcBorders>
          </w:tcPr>
          <w:p w14:paraId="390D5A86"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5056901C"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1DBA5A6C" w14:textId="77777777" w:rsidTr="00E36B06">
        <w:trPr>
          <w:trHeight w:val="680"/>
        </w:trPr>
        <w:tc>
          <w:tcPr>
            <w:tcW w:w="2220" w:type="dxa"/>
            <w:tcBorders>
              <w:top w:val="single" w:sz="4" w:space="0" w:color="000009"/>
              <w:bottom w:val="single" w:sz="4" w:space="0" w:color="000009"/>
              <w:right w:val="single" w:sz="8" w:space="0" w:color="000000"/>
            </w:tcBorders>
          </w:tcPr>
          <w:p w14:paraId="6459303E"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right w:val="single" w:sz="8" w:space="0" w:color="000000"/>
            </w:tcBorders>
          </w:tcPr>
          <w:p w14:paraId="4C9CA9CB" w14:textId="77777777" w:rsidR="00870A91" w:rsidRPr="00B34E82" w:rsidRDefault="00870A91" w:rsidP="00E36B06">
            <w:pPr>
              <w:pStyle w:val="TableParagraph"/>
              <w:rPr>
                <w:rFonts w:ascii="Aptos" w:hAnsi="Aptos"/>
                <w:sz w:val="18"/>
              </w:rPr>
            </w:pPr>
          </w:p>
        </w:tc>
        <w:tc>
          <w:tcPr>
            <w:tcW w:w="2811" w:type="dxa"/>
            <w:tcBorders>
              <w:top w:val="single" w:sz="4" w:space="0" w:color="000009"/>
              <w:left w:val="single" w:sz="8" w:space="0" w:color="000000"/>
              <w:bottom w:val="single" w:sz="4" w:space="0" w:color="000009"/>
            </w:tcBorders>
          </w:tcPr>
          <w:p w14:paraId="312AA079" w14:textId="77777777" w:rsidR="00870A91" w:rsidRPr="00B34E82" w:rsidRDefault="00870A91" w:rsidP="00E36B06">
            <w:pPr>
              <w:pStyle w:val="TableParagraph"/>
              <w:rPr>
                <w:rFonts w:ascii="Aptos" w:hAnsi="Aptos"/>
                <w:sz w:val="18"/>
              </w:rPr>
            </w:pPr>
          </w:p>
        </w:tc>
        <w:tc>
          <w:tcPr>
            <w:tcW w:w="850" w:type="dxa"/>
            <w:tcBorders>
              <w:top w:val="single" w:sz="4" w:space="0" w:color="000009"/>
              <w:bottom w:val="single" w:sz="4" w:space="0" w:color="000009"/>
            </w:tcBorders>
          </w:tcPr>
          <w:p w14:paraId="4B5AFF9F" w14:textId="77777777" w:rsidR="00870A91" w:rsidRPr="00B34E82" w:rsidRDefault="00870A91" w:rsidP="00E36B06">
            <w:pPr>
              <w:pStyle w:val="TableParagraph"/>
              <w:rPr>
                <w:rFonts w:ascii="Aptos" w:hAnsi="Aptos"/>
                <w:sz w:val="18"/>
              </w:rPr>
            </w:pPr>
          </w:p>
        </w:tc>
        <w:tc>
          <w:tcPr>
            <w:tcW w:w="984" w:type="dxa"/>
            <w:gridSpan w:val="3"/>
            <w:tcBorders>
              <w:top w:val="single" w:sz="4" w:space="0" w:color="000009"/>
              <w:bottom w:val="single" w:sz="4" w:space="0" w:color="000009"/>
              <w:right w:val="single" w:sz="8" w:space="0" w:color="000000"/>
            </w:tcBorders>
          </w:tcPr>
          <w:p w14:paraId="7D0D6368"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05AB7529"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4D29481F" w14:textId="77777777" w:rsidTr="00E36B06">
        <w:trPr>
          <w:trHeight w:val="680"/>
        </w:trPr>
        <w:tc>
          <w:tcPr>
            <w:tcW w:w="2220" w:type="dxa"/>
            <w:tcBorders>
              <w:top w:val="single" w:sz="4" w:space="0" w:color="000009"/>
              <w:bottom w:val="single" w:sz="4" w:space="0" w:color="000009"/>
              <w:right w:val="single" w:sz="8" w:space="0" w:color="000000"/>
            </w:tcBorders>
          </w:tcPr>
          <w:p w14:paraId="112BA160" w14:textId="77777777" w:rsidR="00870A91" w:rsidRPr="00B34E82" w:rsidRDefault="00870A91" w:rsidP="00E36B06">
            <w:pPr>
              <w:pStyle w:val="TableParagraph"/>
              <w:rPr>
                <w:rFonts w:ascii="Aptos" w:hAnsi="Aptos"/>
                <w:sz w:val="18"/>
              </w:rPr>
            </w:pPr>
          </w:p>
        </w:tc>
        <w:tc>
          <w:tcPr>
            <w:tcW w:w="3744" w:type="dxa"/>
            <w:tcBorders>
              <w:top w:val="single" w:sz="4" w:space="0" w:color="000009"/>
              <w:left w:val="single" w:sz="8" w:space="0" w:color="000000"/>
              <w:bottom w:val="single" w:sz="4" w:space="0" w:color="000009"/>
              <w:right w:val="single" w:sz="8" w:space="0" w:color="000000"/>
            </w:tcBorders>
          </w:tcPr>
          <w:p w14:paraId="51DAA5EF" w14:textId="77777777" w:rsidR="00870A91" w:rsidRPr="00B34E82" w:rsidRDefault="00870A91" w:rsidP="00E36B06">
            <w:pPr>
              <w:pStyle w:val="TableParagraph"/>
              <w:rPr>
                <w:rFonts w:ascii="Aptos" w:hAnsi="Aptos"/>
                <w:sz w:val="18"/>
              </w:rPr>
            </w:pPr>
          </w:p>
        </w:tc>
        <w:tc>
          <w:tcPr>
            <w:tcW w:w="2811" w:type="dxa"/>
            <w:tcBorders>
              <w:top w:val="single" w:sz="4" w:space="0" w:color="000009"/>
              <w:left w:val="single" w:sz="8" w:space="0" w:color="000000"/>
              <w:bottom w:val="single" w:sz="4" w:space="0" w:color="000009"/>
            </w:tcBorders>
          </w:tcPr>
          <w:p w14:paraId="4C1C954B" w14:textId="77777777" w:rsidR="00870A91" w:rsidRPr="00B34E82" w:rsidRDefault="00870A91" w:rsidP="00E36B06">
            <w:pPr>
              <w:pStyle w:val="TableParagraph"/>
              <w:rPr>
                <w:rFonts w:ascii="Aptos" w:hAnsi="Aptos"/>
                <w:sz w:val="18"/>
              </w:rPr>
            </w:pPr>
          </w:p>
        </w:tc>
        <w:tc>
          <w:tcPr>
            <w:tcW w:w="850" w:type="dxa"/>
            <w:tcBorders>
              <w:top w:val="single" w:sz="4" w:space="0" w:color="000009"/>
              <w:bottom w:val="single" w:sz="4" w:space="0" w:color="000009"/>
            </w:tcBorders>
          </w:tcPr>
          <w:p w14:paraId="7F98456B" w14:textId="77777777" w:rsidR="00870A91" w:rsidRPr="00B34E82" w:rsidRDefault="00870A91" w:rsidP="00E36B06">
            <w:pPr>
              <w:pStyle w:val="TableParagraph"/>
              <w:rPr>
                <w:rFonts w:ascii="Aptos" w:hAnsi="Aptos"/>
                <w:sz w:val="18"/>
              </w:rPr>
            </w:pPr>
          </w:p>
        </w:tc>
        <w:tc>
          <w:tcPr>
            <w:tcW w:w="984" w:type="dxa"/>
            <w:gridSpan w:val="3"/>
            <w:tcBorders>
              <w:top w:val="single" w:sz="4" w:space="0" w:color="000009"/>
              <w:bottom w:val="single" w:sz="4" w:space="0" w:color="000009"/>
              <w:right w:val="single" w:sz="8" w:space="0" w:color="000000"/>
            </w:tcBorders>
          </w:tcPr>
          <w:p w14:paraId="0FAC1EA6"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592074AF"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bl>
    <w:p w14:paraId="43C0B257" w14:textId="77777777" w:rsidR="00870A91" w:rsidRDefault="00870A91" w:rsidP="00870A91">
      <w:pPr>
        <w:spacing w:line="230" w:lineRule="exact"/>
        <w:rPr>
          <w:rFonts w:ascii="Aptos" w:hAnsi="Aptos"/>
        </w:rPr>
      </w:pPr>
    </w:p>
    <w:p w14:paraId="52868EB8" w14:textId="77777777" w:rsidR="00870A91" w:rsidRPr="0091104C" w:rsidRDefault="00870A91" w:rsidP="00870A91">
      <w:pPr>
        <w:rPr>
          <w:rFonts w:ascii="Aptos" w:hAnsi="Aptos"/>
        </w:rPr>
      </w:pPr>
    </w:p>
    <w:p w14:paraId="0F1DFDE4" w14:textId="77777777" w:rsidR="00870A91" w:rsidRPr="0091104C" w:rsidRDefault="00870A91" w:rsidP="00870A91">
      <w:pPr>
        <w:rPr>
          <w:rFonts w:ascii="Aptos" w:hAnsi="Aptos"/>
        </w:rPr>
      </w:pPr>
    </w:p>
    <w:p w14:paraId="0CA1CD87" w14:textId="77777777" w:rsidR="00870A91" w:rsidRPr="0091104C" w:rsidRDefault="00870A91" w:rsidP="00870A91">
      <w:pPr>
        <w:rPr>
          <w:rFonts w:ascii="Aptos" w:hAnsi="Aptos"/>
        </w:rPr>
      </w:pPr>
    </w:p>
    <w:p w14:paraId="36566246" w14:textId="77777777" w:rsidR="00870A91" w:rsidRPr="0091104C" w:rsidRDefault="00870A91" w:rsidP="00870A91">
      <w:pPr>
        <w:rPr>
          <w:rFonts w:ascii="Aptos" w:hAnsi="Aptos"/>
        </w:rPr>
      </w:pPr>
    </w:p>
    <w:p w14:paraId="2B04F40B" w14:textId="77777777" w:rsidR="00870A91" w:rsidRPr="0091104C" w:rsidRDefault="00870A91" w:rsidP="00870A91">
      <w:pPr>
        <w:rPr>
          <w:rFonts w:ascii="Aptos" w:hAnsi="Aptos"/>
        </w:rPr>
      </w:pPr>
    </w:p>
    <w:p w14:paraId="781310F3" w14:textId="77777777" w:rsidR="00870A91" w:rsidRPr="0091104C" w:rsidRDefault="00870A91" w:rsidP="00870A91">
      <w:pPr>
        <w:rPr>
          <w:rFonts w:ascii="Aptos" w:hAnsi="Aptos"/>
        </w:rPr>
      </w:pPr>
    </w:p>
    <w:p w14:paraId="0E7E3B02" w14:textId="77777777" w:rsidR="00870A91" w:rsidRPr="0091104C" w:rsidRDefault="00870A91" w:rsidP="00870A91">
      <w:pPr>
        <w:rPr>
          <w:rFonts w:ascii="Aptos" w:hAnsi="Aptos"/>
        </w:rPr>
      </w:pPr>
    </w:p>
    <w:p w14:paraId="1BAA719A" w14:textId="77777777" w:rsidR="00870A91" w:rsidRPr="0091104C" w:rsidRDefault="00870A91" w:rsidP="00870A91">
      <w:pPr>
        <w:rPr>
          <w:rFonts w:ascii="Aptos" w:hAnsi="Aptos"/>
        </w:rPr>
      </w:pPr>
    </w:p>
    <w:p w14:paraId="74D4EB6C" w14:textId="77777777" w:rsidR="00870A91" w:rsidRPr="0091104C" w:rsidRDefault="00870A91" w:rsidP="00870A91">
      <w:pPr>
        <w:rPr>
          <w:rFonts w:ascii="Aptos" w:hAnsi="Aptos"/>
        </w:rPr>
      </w:pPr>
    </w:p>
    <w:p w14:paraId="27587D34" w14:textId="77777777" w:rsidR="00870A91" w:rsidRPr="0091104C" w:rsidRDefault="00870A91" w:rsidP="00870A91">
      <w:pPr>
        <w:rPr>
          <w:rFonts w:ascii="Aptos" w:hAnsi="Aptos"/>
        </w:rPr>
      </w:pPr>
    </w:p>
    <w:p w14:paraId="08C80E2F" w14:textId="77777777" w:rsidR="00870A91" w:rsidRPr="0091104C" w:rsidRDefault="00870A91" w:rsidP="00870A91">
      <w:pPr>
        <w:jc w:val="right"/>
        <w:rPr>
          <w:rFonts w:ascii="Aptos" w:hAnsi="Aptos"/>
        </w:rPr>
      </w:pPr>
    </w:p>
    <w:p w14:paraId="7DD4CFD3" w14:textId="77777777" w:rsidR="00870A91" w:rsidRDefault="00870A91" w:rsidP="00870A91">
      <w:pPr>
        <w:rPr>
          <w:rFonts w:ascii="Aptos" w:hAnsi="Aptos"/>
        </w:rPr>
      </w:pPr>
    </w:p>
    <w:p w14:paraId="6835DF0A" w14:textId="77777777" w:rsidR="00870A91" w:rsidRPr="0091104C" w:rsidRDefault="00870A91" w:rsidP="00870A91">
      <w:pPr>
        <w:rPr>
          <w:rFonts w:ascii="Aptos" w:hAnsi="Aptos"/>
        </w:rPr>
        <w:sectPr w:rsidR="00870A91" w:rsidRPr="0091104C" w:rsidSect="00870A91">
          <w:pgSz w:w="11910" w:h="16840"/>
          <w:pgMar w:top="1700" w:right="460" w:bottom="280" w:left="540" w:header="578" w:footer="250" w:gutter="0"/>
          <w:cols w:space="708"/>
        </w:sectPr>
      </w:pPr>
    </w:p>
    <w:p w14:paraId="75BA798B" w14:textId="77777777" w:rsidR="00870A91" w:rsidRPr="00A5399D" w:rsidRDefault="00870A91" w:rsidP="00870A91">
      <w:pPr>
        <w:pStyle w:val="NzevD"/>
        <w:rPr>
          <w:rFonts w:ascii="Aptos" w:hAnsi="Aptos"/>
          <w:b/>
          <w:bCs/>
          <w:color w:val="808080" w:themeColor="background1" w:themeShade="80"/>
          <w:sz w:val="28"/>
          <w:szCs w:val="28"/>
          <w:lang w:val="pl-PL"/>
        </w:rPr>
      </w:pPr>
      <w:r w:rsidRPr="00A5399D">
        <w:rPr>
          <w:rFonts w:ascii="Aptos" w:hAnsi="Aptos"/>
          <w:b/>
          <w:bCs/>
          <w:color w:val="808080" w:themeColor="background1" w:themeShade="80"/>
          <w:sz w:val="28"/>
          <w:szCs w:val="28"/>
          <w:lang w:val="pl-PL"/>
        </w:rPr>
        <w:lastRenderedPageBreak/>
        <w:t>KWESTIONARIUSZ KYC</w:t>
      </w:r>
    </w:p>
    <w:tbl>
      <w:tblPr>
        <w:tblStyle w:val="TableNormal"/>
        <w:tblW w:w="0" w:type="auto"/>
        <w:tblInd w:w="18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6186"/>
        <w:gridCol w:w="23"/>
        <w:gridCol w:w="1458"/>
        <w:gridCol w:w="1519"/>
        <w:gridCol w:w="1397"/>
      </w:tblGrid>
      <w:tr w:rsidR="00870A91" w:rsidRPr="00B34E82" w14:paraId="596BFA9B" w14:textId="77777777" w:rsidTr="00E36B06">
        <w:trPr>
          <w:trHeight w:val="333"/>
        </w:trPr>
        <w:tc>
          <w:tcPr>
            <w:tcW w:w="10583" w:type="dxa"/>
            <w:gridSpan w:val="5"/>
            <w:tcBorders>
              <w:left w:val="single" w:sz="8" w:space="0" w:color="000009"/>
              <w:bottom w:val="single" w:sz="4" w:space="0" w:color="FFFFFF"/>
              <w:right w:val="single" w:sz="8" w:space="0" w:color="000009"/>
            </w:tcBorders>
            <w:shd w:val="clear" w:color="auto" w:fill="0D0D0D"/>
          </w:tcPr>
          <w:p w14:paraId="0DD5AD74" w14:textId="77777777" w:rsidR="00870A91" w:rsidRPr="00B34E82" w:rsidRDefault="00870A91" w:rsidP="00E36B06">
            <w:pPr>
              <w:pStyle w:val="TableParagraph"/>
              <w:tabs>
                <w:tab w:val="left" w:pos="6774"/>
              </w:tabs>
              <w:spacing w:before="10" w:line="303" w:lineRule="exact"/>
              <w:ind w:left="3372" w:right="3723"/>
              <w:jc w:val="center"/>
              <w:rPr>
                <w:rFonts w:ascii="Aptos" w:hAnsi="Aptos"/>
                <w:b/>
                <w:sz w:val="28"/>
              </w:rPr>
            </w:pPr>
            <w:proofErr w:type="spellStart"/>
            <w:r w:rsidRPr="00B34E82">
              <w:rPr>
                <w:rFonts w:ascii="Aptos" w:hAnsi="Aptos"/>
                <w:b/>
                <w:color w:val="FFFFFF"/>
                <w:sz w:val="28"/>
              </w:rPr>
              <w:t>Informacje</w:t>
            </w:r>
            <w:proofErr w:type="spellEnd"/>
            <w:r w:rsidRPr="00B34E82">
              <w:rPr>
                <w:rFonts w:ascii="Aptos" w:hAnsi="Aptos"/>
                <w:b/>
                <w:color w:val="FFFFFF"/>
                <w:sz w:val="28"/>
              </w:rPr>
              <w:t xml:space="preserve"> o </w:t>
            </w:r>
            <w:proofErr w:type="spellStart"/>
            <w:r w:rsidRPr="00B34E82">
              <w:rPr>
                <w:rFonts w:ascii="Aptos" w:hAnsi="Aptos"/>
                <w:b/>
                <w:color w:val="FFFFFF"/>
                <w:sz w:val="28"/>
              </w:rPr>
              <w:t>dział</w:t>
            </w:r>
            <w:r>
              <w:rPr>
                <w:rFonts w:ascii="Aptos" w:hAnsi="Aptos"/>
                <w:b/>
                <w:color w:val="FFFFFF"/>
                <w:sz w:val="28"/>
              </w:rPr>
              <w:t>al</w:t>
            </w:r>
            <w:r w:rsidRPr="00B34E82">
              <w:rPr>
                <w:rFonts w:ascii="Aptos" w:hAnsi="Aptos"/>
                <w:b/>
                <w:color w:val="FFFFFF"/>
                <w:sz w:val="28"/>
              </w:rPr>
              <w:t>ności</w:t>
            </w:r>
            <w:proofErr w:type="spellEnd"/>
          </w:p>
        </w:tc>
      </w:tr>
      <w:tr w:rsidR="00870A91" w:rsidRPr="00B34E82" w14:paraId="2A6FDDC8" w14:textId="77777777" w:rsidTr="00E36B06">
        <w:trPr>
          <w:trHeight w:val="1181"/>
        </w:trPr>
        <w:tc>
          <w:tcPr>
            <w:tcW w:w="6209" w:type="dxa"/>
            <w:gridSpan w:val="2"/>
            <w:tcBorders>
              <w:top w:val="single" w:sz="4" w:space="0" w:color="000000"/>
              <w:left w:val="single" w:sz="8" w:space="0" w:color="000009"/>
              <w:bottom w:val="single" w:sz="4" w:space="0" w:color="000000" w:themeColor="text1"/>
              <w:right w:val="single" w:sz="6" w:space="0" w:color="000009"/>
            </w:tcBorders>
            <w:shd w:val="clear" w:color="auto" w:fill="D9D9D9" w:themeFill="background1" w:themeFillShade="D9"/>
            <w:vAlign w:val="center"/>
          </w:tcPr>
          <w:p w14:paraId="1E79E061" w14:textId="77777777" w:rsidR="00870A91" w:rsidRPr="00974A09" w:rsidRDefault="00870A91" w:rsidP="00E36B06">
            <w:pPr>
              <w:pStyle w:val="TableParagraph"/>
              <w:spacing w:line="200" w:lineRule="exact"/>
              <w:ind w:left="74"/>
              <w:rPr>
                <w:rFonts w:ascii="Aptos" w:hAnsi="Aptos"/>
                <w:sz w:val="18"/>
                <w:lang w:val="pl-PL"/>
              </w:rPr>
            </w:pPr>
            <w:r w:rsidRPr="00974A09">
              <w:rPr>
                <w:rFonts w:ascii="Aptos" w:hAnsi="Aptos"/>
                <w:sz w:val="18"/>
                <w:lang w:val="pl-PL"/>
              </w:rPr>
              <w:t>Jaki jest główny przedmiot działalności gospodarczej Państwa firmy zgodnie z Polską Klasyfikacją Działalności (PKD)?"</w:t>
            </w:r>
          </w:p>
          <w:p w14:paraId="44A1BB6F" w14:textId="77777777" w:rsidR="00870A91" w:rsidRPr="00974A09" w:rsidRDefault="00870A91" w:rsidP="00E36B06">
            <w:pPr>
              <w:pStyle w:val="TableParagraph"/>
              <w:spacing w:before="1"/>
              <w:ind w:left="71"/>
              <w:rPr>
                <w:rFonts w:ascii="Aptos" w:hAnsi="Aptos"/>
                <w:sz w:val="16"/>
                <w:lang w:val="pl-PL"/>
              </w:rPr>
            </w:pPr>
            <w:r w:rsidRPr="00974A09">
              <w:rPr>
                <w:rFonts w:ascii="Aptos" w:hAnsi="Aptos"/>
                <w:sz w:val="16"/>
                <w:lang w:val="pl-PL"/>
              </w:rPr>
              <w:t>Prosimy o podanie pełnego opisu oraz odpowiedniego kodu PKD dla głównej działalności firmy – zgodnie z rejestracją w KRS lub CEIDG.</w:t>
            </w:r>
          </w:p>
          <w:p w14:paraId="0BA07522"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(W razie potrzeby prosimy również o wskazanie działalności dodatkowych.)</w:t>
            </w:r>
          </w:p>
        </w:tc>
        <w:tc>
          <w:tcPr>
            <w:tcW w:w="4374" w:type="dxa"/>
            <w:gridSpan w:val="3"/>
            <w:tcBorders>
              <w:top w:val="single" w:sz="12" w:space="0" w:color="FFFFFF"/>
              <w:left w:val="single" w:sz="6" w:space="0" w:color="000009"/>
              <w:bottom w:val="single" w:sz="4" w:space="0" w:color="000000" w:themeColor="text1"/>
              <w:right w:val="single" w:sz="8" w:space="0" w:color="000000"/>
            </w:tcBorders>
          </w:tcPr>
          <w:p w14:paraId="25BA4ABB" w14:textId="77777777" w:rsidR="00870A91" w:rsidRPr="00974A09" w:rsidRDefault="00870A91" w:rsidP="00E36B06">
            <w:pPr>
              <w:pStyle w:val="TableParagraph"/>
              <w:rPr>
                <w:rFonts w:ascii="Aptos" w:hAnsi="Aptos"/>
                <w:sz w:val="20"/>
                <w:lang w:val="pl-PL"/>
              </w:rPr>
            </w:pPr>
          </w:p>
          <w:p w14:paraId="76D1B64E" w14:textId="77777777" w:rsidR="00870A91" w:rsidRPr="00974A09" w:rsidRDefault="00870A91" w:rsidP="00E36B06">
            <w:pPr>
              <w:pStyle w:val="TableParagraph"/>
              <w:rPr>
                <w:rFonts w:ascii="Aptos" w:hAnsi="Aptos"/>
                <w:sz w:val="20"/>
                <w:lang w:val="pl-PL"/>
              </w:rPr>
            </w:pPr>
          </w:p>
          <w:p w14:paraId="664BCE63" w14:textId="77777777" w:rsidR="00870A91" w:rsidRPr="00974A09" w:rsidRDefault="00870A91" w:rsidP="00E36B06">
            <w:pPr>
              <w:pStyle w:val="TableParagraph"/>
              <w:rPr>
                <w:rFonts w:ascii="Aptos" w:hAnsi="Aptos"/>
                <w:sz w:val="20"/>
                <w:lang w:val="pl-PL"/>
              </w:rPr>
            </w:pPr>
          </w:p>
          <w:p w14:paraId="05399624" w14:textId="77777777" w:rsidR="00870A91" w:rsidRPr="00974A09" w:rsidRDefault="00870A91" w:rsidP="00E36B06">
            <w:pPr>
              <w:pStyle w:val="TableParagraph"/>
              <w:rPr>
                <w:rFonts w:ascii="Aptos" w:hAnsi="Aptos"/>
                <w:sz w:val="20"/>
                <w:lang w:val="pl-PL"/>
              </w:rPr>
            </w:pPr>
          </w:p>
          <w:p w14:paraId="0D41A551" w14:textId="77777777" w:rsidR="00870A91" w:rsidRPr="00974A09" w:rsidRDefault="00870A91" w:rsidP="00E36B06">
            <w:pPr>
              <w:pStyle w:val="TableParagraph"/>
              <w:rPr>
                <w:rFonts w:ascii="Aptos" w:hAnsi="Aptos"/>
                <w:sz w:val="20"/>
                <w:lang w:val="pl-PL"/>
              </w:rPr>
            </w:pPr>
          </w:p>
        </w:tc>
      </w:tr>
      <w:tr w:rsidR="00870A91" w:rsidRPr="00B34E82" w14:paraId="66DA1B08" w14:textId="77777777" w:rsidTr="00E36B06">
        <w:trPr>
          <w:trHeight w:val="570"/>
        </w:trPr>
        <w:tc>
          <w:tcPr>
            <w:tcW w:w="6209" w:type="dxa"/>
            <w:gridSpan w:val="2"/>
            <w:tcBorders>
              <w:top w:val="single" w:sz="4" w:space="0" w:color="000000" w:themeColor="text1"/>
              <w:left w:val="single" w:sz="8" w:space="0" w:color="000009"/>
              <w:right w:val="single" w:sz="6" w:space="0" w:color="000009"/>
            </w:tcBorders>
            <w:shd w:val="clear" w:color="auto" w:fill="D9D9D9" w:themeFill="background1" w:themeFillShade="D9"/>
            <w:vAlign w:val="center"/>
          </w:tcPr>
          <w:p w14:paraId="209C14D4" w14:textId="77777777" w:rsidR="00870A91" w:rsidRPr="00974A09" w:rsidRDefault="00870A91" w:rsidP="00E36B06">
            <w:pPr>
              <w:pStyle w:val="TableParagraph"/>
              <w:spacing w:line="200" w:lineRule="exact"/>
              <w:ind w:left="74"/>
              <w:rPr>
                <w:rFonts w:ascii="Aptos" w:hAnsi="Aptos"/>
                <w:sz w:val="18"/>
                <w:lang w:val="pl-PL"/>
              </w:rPr>
            </w:pPr>
            <w:r w:rsidRPr="00974A09">
              <w:rPr>
                <w:rFonts w:ascii="Aptos" w:hAnsi="Aptos"/>
                <w:sz w:val="18"/>
                <w:lang w:val="pl-PL"/>
              </w:rPr>
              <w:t>W jakim kraju znajduje się rezydencja podatkowa Państwa firmy?</w:t>
            </w:r>
          </w:p>
          <w:p w14:paraId="1ED7D452"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W przypadku rezydencji podatkowej poza Polską, prosimy o przesłanie ważnego certyfikatu rezydencji podatkowej.</w:t>
            </w:r>
          </w:p>
        </w:tc>
        <w:tc>
          <w:tcPr>
            <w:tcW w:w="4374" w:type="dxa"/>
            <w:gridSpan w:val="3"/>
            <w:tcBorders>
              <w:top w:val="single" w:sz="4" w:space="0" w:color="000000" w:themeColor="text1"/>
              <w:left w:val="single" w:sz="6" w:space="0" w:color="000009"/>
              <w:right w:val="single" w:sz="8" w:space="0" w:color="000000"/>
            </w:tcBorders>
          </w:tcPr>
          <w:p w14:paraId="58F91652" w14:textId="77777777" w:rsidR="00870A91" w:rsidRPr="00974A09" w:rsidRDefault="00870A91" w:rsidP="00E36B06">
            <w:pPr>
              <w:pStyle w:val="TableParagraph"/>
              <w:rPr>
                <w:rFonts w:ascii="Aptos" w:hAnsi="Aptos"/>
                <w:sz w:val="20"/>
                <w:lang w:val="pl-PL"/>
              </w:rPr>
            </w:pPr>
            <w:r w:rsidRPr="00974A09">
              <w:rPr>
                <w:rFonts w:ascii="Aptos" w:hAnsi="Aptos"/>
                <w:sz w:val="20"/>
                <w:lang w:val="pl-PL"/>
              </w:rPr>
              <w:t xml:space="preserve"> </w:t>
            </w:r>
          </w:p>
        </w:tc>
      </w:tr>
      <w:tr w:rsidR="00870A91" w:rsidRPr="00B34E82" w14:paraId="67F61360" w14:textId="77777777" w:rsidTr="00E36B06">
        <w:trPr>
          <w:trHeight w:val="283"/>
        </w:trPr>
        <w:tc>
          <w:tcPr>
            <w:tcW w:w="6209" w:type="dxa"/>
            <w:gridSpan w:val="2"/>
            <w:vMerge w:val="restart"/>
            <w:tcBorders>
              <w:left w:val="single" w:sz="8" w:space="0" w:color="000009"/>
              <w:right w:val="single" w:sz="4" w:space="0" w:color="000000" w:themeColor="text1"/>
            </w:tcBorders>
            <w:shd w:val="clear" w:color="auto" w:fill="D9D9D9" w:themeFill="background1" w:themeFillShade="D9"/>
            <w:vAlign w:val="center"/>
          </w:tcPr>
          <w:p w14:paraId="584BFA8A" w14:textId="77777777" w:rsidR="00870A91" w:rsidRPr="00974A09" w:rsidRDefault="00870A91" w:rsidP="00E36B06">
            <w:pPr>
              <w:pStyle w:val="TableParagraph"/>
              <w:spacing w:before="8"/>
              <w:ind w:left="69"/>
              <w:rPr>
                <w:rFonts w:ascii="Aptos" w:hAnsi="Aptos"/>
                <w:sz w:val="18"/>
                <w:lang w:val="pl-PL"/>
              </w:rPr>
            </w:pPr>
            <w:r w:rsidRPr="00974A09">
              <w:rPr>
                <w:rFonts w:ascii="Aptos" w:hAnsi="Aptos"/>
                <w:sz w:val="18"/>
                <w:lang w:val="pl-PL"/>
              </w:rPr>
              <w:t>Czy Państwa firma jest czynnym podatnikiem VAT?</w:t>
            </w:r>
          </w:p>
          <w:p w14:paraId="75D76AE7"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Proszę również potwierdzić, czy widnieją Państwo na tzw. „białej liście podatników VAT” oraz czy posiadają Państwo aktywny numer VAT UE (jeśli dotyczy).</w:t>
            </w:r>
          </w:p>
        </w:tc>
        <w:tc>
          <w:tcPr>
            <w:tcW w:w="1458" w:type="dxa"/>
            <w:tcBorders>
              <w:left w:val="single" w:sz="4" w:space="0" w:color="000000" w:themeColor="text1"/>
              <w:right w:val="single" w:sz="4" w:space="0" w:color="000000" w:themeColor="text1"/>
            </w:tcBorders>
            <w:shd w:val="clear" w:color="auto" w:fill="D9D9D9" w:themeFill="background1" w:themeFillShade="D9"/>
          </w:tcPr>
          <w:p w14:paraId="642D19E6" w14:textId="77777777" w:rsidR="00870A91" w:rsidRPr="0031455D" w:rsidRDefault="00870A91" w:rsidP="00E36B06">
            <w:pPr>
              <w:pStyle w:val="TableParagraph"/>
              <w:spacing w:before="8"/>
              <w:ind w:left="69"/>
              <w:rPr>
                <w:rFonts w:ascii="Aptos" w:hAnsi="Aptos"/>
                <w:sz w:val="18"/>
              </w:rPr>
            </w:pPr>
            <w:r w:rsidRPr="0031455D">
              <w:rPr>
                <w:rFonts w:ascii="Aptos" w:hAnsi="Aptos"/>
                <w:sz w:val="18"/>
              </w:rPr>
              <w:t>Status VAT</w:t>
            </w:r>
          </w:p>
        </w:tc>
        <w:tc>
          <w:tcPr>
            <w:tcW w:w="1519" w:type="dxa"/>
            <w:tcBorders>
              <w:left w:val="single" w:sz="4" w:space="0" w:color="000000" w:themeColor="text1"/>
              <w:right w:val="single" w:sz="6" w:space="0" w:color="000009"/>
            </w:tcBorders>
            <w:shd w:val="clear" w:color="auto" w:fill="D9D9D9" w:themeFill="background1" w:themeFillShade="D9"/>
          </w:tcPr>
          <w:p w14:paraId="314781AB" w14:textId="77777777" w:rsidR="00870A91" w:rsidRPr="0031455D" w:rsidRDefault="00870A91" w:rsidP="00E36B06">
            <w:pPr>
              <w:pStyle w:val="TableParagraph"/>
              <w:spacing w:before="8"/>
              <w:ind w:left="69"/>
              <w:rPr>
                <w:rFonts w:ascii="Aptos" w:hAnsi="Aptos"/>
                <w:sz w:val="18"/>
              </w:rPr>
            </w:pPr>
            <w:proofErr w:type="spellStart"/>
            <w:r w:rsidRPr="0031455D">
              <w:rPr>
                <w:rFonts w:ascii="Aptos" w:hAnsi="Aptos"/>
                <w:sz w:val="18"/>
              </w:rPr>
              <w:t>Biała</w:t>
            </w:r>
            <w:proofErr w:type="spellEnd"/>
            <w:r w:rsidRPr="0031455D">
              <w:rPr>
                <w:rFonts w:ascii="Aptos" w:hAnsi="Aptos"/>
                <w:sz w:val="18"/>
              </w:rPr>
              <w:t xml:space="preserve"> </w:t>
            </w:r>
            <w:proofErr w:type="spellStart"/>
            <w:r w:rsidRPr="0031455D">
              <w:rPr>
                <w:rFonts w:ascii="Aptos" w:hAnsi="Aptos"/>
                <w:sz w:val="18"/>
              </w:rPr>
              <w:t>lista</w:t>
            </w:r>
            <w:proofErr w:type="spellEnd"/>
            <w:r>
              <w:rPr>
                <w:rFonts w:ascii="Aptos" w:hAnsi="Aptos"/>
                <w:sz w:val="18"/>
              </w:rPr>
              <w:t xml:space="preserve"> VAT</w:t>
            </w:r>
          </w:p>
        </w:tc>
        <w:tc>
          <w:tcPr>
            <w:tcW w:w="1397" w:type="dxa"/>
            <w:tcBorders>
              <w:left w:val="single" w:sz="6" w:space="0" w:color="000009"/>
              <w:right w:val="single" w:sz="8" w:space="0" w:color="000000"/>
            </w:tcBorders>
            <w:shd w:val="clear" w:color="auto" w:fill="D9D9D9" w:themeFill="background1" w:themeFillShade="D9"/>
          </w:tcPr>
          <w:p w14:paraId="1F46534A" w14:textId="77777777" w:rsidR="00870A91" w:rsidRPr="0031455D" w:rsidRDefault="00870A91" w:rsidP="00E36B06">
            <w:pPr>
              <w:pStyle w:val="TableParagraph"/>
              <w:ind w:left="106"/>
              <w:rPr>
                <w:rFonts w:ascii="Aptos" w:hAnsi="Aptos"/>
                <w:sz w:val="18"/>
              </w:rPr>
            </w:pPr>
            <w:r w:rsidRPr="0031455D">
              <w:rPr>
                <w:rFonts w:ascii="Aptos" w:hAnsi="Aptos"/>
                <w:sz w:val="18"/>
              </w:rPr>
              <w:t>VAT UE</w:t>
            </w:r>
          </w:p>
        </w:tc>
      </w:tr>
      <w:tr w:rsidR="00870A91" w:rsidRPr="00B34E82" w14:paraId="225A663D" w14:textId="77777777" w:rsidTr="00E36B06">
        <w:trPr>
          <w:trHeight w:val="283"/>
        </w:trPr>
        <w:tc>
          <w:tcPr>
            <w:tcW w:w="6209" w:type="dxa"/>
            <w:gridSpan w:val="2"/>
            <w:vMerge/>
            <w:tcBorders>
              <w:left w:val="single" w:sz="8" w:space="0" w:color="000009"/>
              <w:right w:val="single" w:sz="4" w:space="0" w:color="000000" w:themeColor="text1"/>
            </w:tcBorders>
            <w:shd w:val="clear" w:color="auto" w:fill="D9D9D9" w:themeFill="background1" w:themeFillShade="D9"/>
          </w:tcPr>
          <w:p w14:paraId="66522D61" w14:textId="77777777" w:rsidR="00870A91" w:rsidRPr="009747B7" w:rsidRDefault="00870A91" w:rsidP="00E36B06">
            <w:pPr>
              <w:pStyle w:val="TableParagraph"/>
              <w:spacing w:before="8"/>
              <w:ind w:left="69"/>
              <w:rPr>
                <w:rFonts w:ascii="Aptos" w:hAnsi="Aptos"/>
                <w:color w:val="FF0000"/>
                <w:sz w:val="18"/>
              </w:rPr>
            </w:pPr>
          </w:p>
        </w:tc>
        <w:tc>
          <w:tcPr>
            <w:tcW w:w="1458" w:type="dxa"/>
            <w:tcBorders>
              <w:left w:val="single" w:sz="4" w:space="0" w:color="000000" w:themeColor="text1"/>
              <w:right w:val="single" w:sz="4" w:space="0" w:color="000000" w:themeColor="text1"/>
            </w:tcBorders>
            <w:shd w:val="clear" w:color="auto" w:fill="FFFFFF" w:themeFill="background1"/>
          </w:tcPr>
          <w:p w14:paraId="79A3C477"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1AB50E75" w14:textId="77777777" w:rsidR="00870A91" w:rsidRPr="009747B7" w:rsidRDefault="00870A91" w:rsidP="00E36B06">
            <w:pPr>
              <w:pStyle w:val="TableParagraph"/>
              <w:spacing w:before="8"/>
              <w:rPr>
                <w:rFonts w:ascii="Aptos" w:hAnsi="Aptos"/>
                <w:color w:val="FF0000"/>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c>
          <w:tcPr>
            <w:tcW w:w="1519" w:type="dxa"/>
            <w:tcBorders>
              <w:left w:val="single" w:sz="4" w:space="0" w:color="000000" w:themeColor="text1"/>
              <w:right w:val="single" w:sz="6" w:space="0" w:color="000009"/>
            </w:tcBorders>
            <w:shd w:val="clear" w:color="auto" w:fill="FFFFFF" w:themeFill="background1"/>
          </w:tcPr>
          <w:p w14:paraId="2EF8507C"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07345E72" w14:textId="77777777" w:rsidR="00870A91" w:rsidRPr="009747B7" w:rsidRDefault="00870A91" w:rsidP="00E36B06">
            <w:pPr>
              <w:pStyle w:val="TableParagraph"/>
              <w:spacing w:before="8"/>
              <w:rPr>
                <w:rFonts w:ascii="Aptos" w:hAnsi="Aptos"/>
                <w:color w:val="FF0000"/>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c>
          <w:tcPr>
            <w:tcW w:w="1397" w:type="dxa"/>
            <w:tcBorders>
              <w:left w:val="single" w:sz="6" w:space="0" w:color="000009"/>
              <w:right w:val="single" w:sz="8" w:space="0" w:color="000000"/>
            </w:tcBorders>
            <w:shd w:val="clear" w:color="auto" w:fill="FFFFFF" w:themeFill="background1"/>
          </w:tcPr>
          <w:p w14:paraId="7F17F422"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54FDA972" w14:textId="77777777" w:rsidR="00870A91" w:rsidRPr="00B34E82" w:rsidRDefault="00870A91" w:rsidP="00E36B06">
            <w:pPr>
              <w:pStyle w:val="TableParagraph"/>
              <w:rPr>
                <w:rFonts w:ascii="Aptos" w:hAnsi="Aptos"/>
                <w:sz w:val="20"/>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27A18FE0" w14:textId="77777777" w:rsidTr="00E36B06">
        <w:trPr>
          <w:trHeight w:val="283"/>
        </w:trPr>
        <w:tc>
          <w:tcPr>
            <w:tcW w:w="9186" w:type="dxa"/>
            <w:gridSpan w:val="4"/>
            <w:tcBorders>
              <w:left w:val="single" w:sz="8" w:space="0" w:color="000009"/>
              <w:right w:val="single" w:sz="6" w:space="0" w:color="000009"/>
            </w:tcBorders>
            <w:shd w:val="clear" w:color="auto" w:fill="D9D9D9" w:themeFill="background1" w:themeFillShade="D9"/>
            <w:vAlign w:val="center"/>
          </w:tcPr>
          <w:p w14:paraId="0110F440" w14:textId="77777777" w:rsidR="00870A91" w:rsidRPr="00974A09" w:rsidRDefault="00870A91" w:rsidP="00E36B06">
            <w:pPr>
              <w:pStyle w:val="TableParagraph"/>
              <w:spacing w:before="11"/>
              <w:ind w:left="74"/>
              <w:rPr>
                <w:rFonts w:ascii="Aptos" w:hAnsi="Aptos"/>
                <w:sz w:val="18"/>
                <w:lang w:val="pl-PL"/>
              </w:rPr>
            </w:pPr>
            <w:r w:rsidRPr="00974A09">
              <w:rPr>
                <w:rFonts w:ascii="Aptos" w:hAnsi="Aptos"/>
                <w:sz w:val="18"/>
                <w:lang w:val="pl-PL"/>
              </w:rPr>
              <w:t>Czy Państwa firma terminowo reguluje zobowiązania publicznoprawne wobec urzędów skarbowych i ZUS?</w:t>
            </w:r>
          </w:p>
          <w:p w14:paraId="0276F6AC" w14:textId="77777777" w:rsidR="00870A91" w:rsidRPr="00974A09" w:rsidRDefault="00870A91" w:rsidP="00E36B06">
            <w:pPr>
              <w:pStyle w:val="TableParagraph"/>
              <w:spacing w:before="1"/>
              <w:ind w:left="71"/>
              <w:rPr>
                <w:rFonts w:ascii="Aptos" w:hAnsi="Aptos"/>
                <w:sz w:val="18"/>
                <w:lang w:val="pl-PL"/>
              </w:rPr>
            </w:pPr>
          </w:p>
        </w:tc>
        <w:tc>
          <w:tcPr>
            <w:tcW w:w="1397" w:type="dxa"/>
            <w:tcBorders>
              <w:left w:val="single" w:sz="6" w:space="0" w:color="000009"/>
              <w:right w:val="single" w:sz="8" w:space="0" w:color="000000"/>
            </w:tcBorders>
          </w:tcPr>
          <w:p w14:paraId="28E1D989"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7B6332D2" w14:textId="77777777" w:rsidR="00870A91" w:rsidRPr="00B34E82" w:rsidRDefault="00870A91" w:rsidP="00E36B06">
            <w:pPr>
              <w:pStyle w:val="TableParagraph"/>
              <w:rPr>
                <w:rFonts w:ascii="Aptos" w:hAnsi="Aptos"/>
                <w:sz w:val="20"/>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73A81C66" w14:textId="77777777" w:rsidTr="00E36B06">
        <w:trPr>
          <w:trHeight w:val="283"/>
        </w:trPr>
        <w:tc>
          <w:tcPr>
            <w:tcW w:w="9186" w:type="dxa"/>
            <w:gridSpan w:val="4"/>
            <w:tcBorders>
              <w:left w:val="single" w:sz="8" w:space="0" w:color="000009"/>
              <w:right w:val="single" w:sz="6" w:space="0" w:color="000009"/>
            </w:tcBorders>
            <w:shd w:val="clear" w:color="auto" w:fill="D9D9D9" w:themeFill="background1" w:themeFillShade="D9"/>
            <w:vAlign w:val="center"/>
          </w:tcPr>
          <w:p w14:paraId="7C193DB1" w14:textId="77777777" w:rsidR="00870A91" w:rsidRPr="00974A09" w:rsidRDefault="00870A91" w:rsidP="00E36B06">
            <w:pPr>
              <w:pStyle w:val="TableParagraph"/>
              <w:spacing w:before="11"/>
              <w:ind w:left="69"/>
              <w:rPr>
                <w:rFonts w:ascii="Aptos" w:hAnsi="Aptos"/>
                <w:sz w:val="18"/>
                <w:lang w:val="pl-PL"/>
              </w:rPr>
            </w:pPr>
            <w:r w:rsidRPr="00974A09">
              <w:rPr>
                <w:rFonts w:ascii="Aptos" w:hAnsi="Aptos"/>
                <w:sz w:val="18"/>
                <w:lang w:val="pl-PL"/>
              </w:rPr>
              <w:t>Czy Państwa firma jest zarejestrowana jako podatnik akcyzowy?</w:t>
            </w:r>
          </w:p>
          <w:p w14:paraId="6F60ADC7"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(Pytanie dotyczy tylko podmiotów uczestniczących w transakcjach podlegających przepisom ustawy o podatku akcyzowym, np. pośredniczących podmiotów węglowych)</w:t>
            </w:r>
          </w:p>
        </w:tc>
        <w:tc>
          <w:tcPr>
            <w:tcW w:w="1397" w:type="dxa"/>
            <w:tcBorders>
              <w:left w:val="single" w:sz="6" w:space="0" w:color="000009"/>
              <w:right w:val="single" w:sz="8" w:space="0" w:color="000000"/>
            </w:tcBorders>
          </w:tcPr>
          <w:p w14:paraId="6AF79C82"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383C12C0" w14:textId="77777777" w:rsidR="00870A91" w:rsidRPr="00B34E82" w:rsidRDefault="00870A91" w:rsidP="00E36B06">
            <w:pPr>
              <w:pStyle w:val="TableParagraph"/>
              <w:rPr>
                <w:rFonts w:ascii="Aptos" w:hAnsi="Aptos"/>
                <w:sz w:val="20"/>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54072F53" w14:textId="77777777" w:rsidTr="00E36B06">
        <w:trPr>
          <w:trHeight w:val="283"/>
        </w:trPr>
        <w:tc>
          <w:tcPr>
            <w:tcW w:w="6186" w:type="dxa"/>
            <w:vMerge w:val="restart"/>
            <w:tcBorders>
              <w:left w:val="single" w:sz="8" w:space="0" w:color="000009"/>
              <w:right w:val="single" w:sz="4" w:space="0" w:color="000000" w:themeColor="text1"/>
            </w:tcBorders>
            <w:shd w:val="clear" w:color="auto" w:fill="D9D9D9" w:themeFill="background1" w:themeFillShade="D9"/>
            <w:vAlign w:val="center"/>
          </w:tcPr>
          <w:p w14:paraId="13566E4B" w14:textId="77777777" w:rsidR="00870A91" w:rsidRPr="00974A09" w:rsidRDefault="00870A91" w:rsidP="00E36B06">
            <w:pPr>
              <w:pStyle w:val="TableParagraph"/>
              <w:spacing w:before="11"/>
              <w:ind w:left="69" w:right="202"/>
              <w:rPr>
                <w:rFonts w:ascii="Aptos" w:hAnsi="Aptos"/>
                <w:sz w:val="18"/>
                <w:lang w:val="pl-PL"/>
              </w:rPr>
            </w:pPr>
            <w:r w:rsidRPr="00974A09">
              <w:rPr>
                <w:rFonts w:ascii="Aptos" w:hAnsi="Aptos"/>
                <w:sz w:val="18"/>
                <w:lang w:val="pl-PL"/>
              </w:rPr>
              <w:t>Czy Państwa firma jest notowana na Giełdzie Papierów Wartościowych?</w:t>
            </w:r>
          </w:p>
          <w:p w14:paraId="75D1E2D3"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Jeśli tak – prosimy podać nazwę giełdy oraz symbol notowania.</w:t>
            </w:r>
          </w:p>
        </w:tc>
        <w:tc>
          <w:tcPr>
            <w:tcW w:w="3000" w:type="dxa"/>
            <w:gridSpan w:val="3"/>
            <w:tcBorders>
              <w:left w:val="single" w:sz="4" w:space="0" w:color="000000" w:themeColor="text1"/>
              <w:right w:val="single" w:sz="6" w:space="0" w:color="000009"/>
            </w:tcBorders>
            <w:shd w:val="clear" w:color="auto" w:fill="D9D9D9" w:themeFill="background1" w:themeFillShade="D9"/>
            <w:vAlign w:val="center"/>
          </w:tcPr>
          <w:p w14:paraId="0FF79F9B" w14:textId="77777777" w:rsidR="00870A91" w:rsidRPr="00974A09" w:rsidRDefault="00870A91" w:rsidP="00E36B06">
            <w:pPr>
              <w:rPr>
                <w:rFonts w:ascii="Aptos" w:hAnsi="Aptos"/>
                <w:sz w:val="18"/>
                <w:lang w:val="pl-PL"/>
              </w:rPr>
            </w:pPr>
            <w:r w:rsidRPr="00974A09">
              <w:rPr>
                <w:rFonts w:ascii="Aptos" w:hAnsi="Aptos"/>
                <w:sz w:val="18"/>
                <w:lang w:val="pl-PL"/>
              </w:rPr>
              <w:t xml:space="preserve">  Nazwa giełdy oraz symbol notowania</w:t>
            </w:r>
          </w:p>
        </w:tc>
        <w:tc>
          <w:tcPr>
            <w:tcW w:w="1397" w:type="dxa"/>
            <w:vMerge w:val="restart"/>
            <w:tcBorders>
              <w:left w:val="single" w:sz="6" w:space="0" w:color="000009"/>
              <w:right w:val="single" w:sz="8" w:space="0" w:color="000000"/>
            </w:tcBorders>
          </w:tcPr>
          <w:p w14:paraId="29B2C6F7"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4A87BA69" w14:textId="77777777" w:rsidR="00870A91" w:rsidRPr="00B34E82" w:rsidRDefault="00870A91" w:rsidP="00E36B06">
            <w:pPr>
              <w:pStyle w:val="TableParagraph"/>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49C6A622" w14:textId="77777777" w:rsidTr="00E36B06">
        <w:trPr>
          <w:trHeight w:val="272"/>
        </w:trPr>
        <w:tc>
          <w:tcPr>
            <w:tcW w:w="6186" w:type="dxa"/>
            <w:vMerge/>
            <w:tcBorders>
              <w:left w:val="single" w:sz="8" w:space="0" w:color="000009"/>
              <w:right w:val="single" w:sz="4" w:space="0" w:color="000000" w:themeColor="text1"/>
            </w:tcBorders>
            <w:shd w:val="clear" w:color="auto" w:fill="D9D9D9" w:themeFill="background1" w:themeFillShade="D9"/>
            <w:vAlign w:val="center"/>
          </w:tcPr>
          <w:p w14:paraId="32AF738C" w14:textId="77777777" w:rsidR="00870A91" w:rsidRPr="00B34E82" w:rsidRDefault="00870A91" w:rsidP="00E36B06">
            <w:pPr>
              <w:pStyle w:val="TableParagraph"/>
              <w:spacing w:before="1"/>
              <w:ind w:left="71"/>
              <w:rPr>
                <w:rFonts w:ascii="Aptos" w:hAnsi="Aptos"/>
                <w:sz w:val="18"/>
              </w:rPr>
            </w:pPr>
          </w:p>
        </w:tc>
        <w:tc>
          <w:tcPr>
            <w:tcW w:w="3000" w:type="dxa"/>
            <w:gridSpan w:val="3"/>
            <w:tcBorders>
              <w:left w:val="single" w:sz="4" w:space="0" w:color="000000" w:themeColor="text1"/>
              <w:right w:val="single" w:sz="6" w:space="0" w:color="000009"/>
            </w:tcBorders>
            <w:shd w:val="clear" w:color="auto" w:fill="FFFFFF" w:themeFill="background1"/>
            <w:vAlign w:val="center"/>
          </w:tcPr>
          <w:p w14:paraId="0FF08705" w14:textId="77777777" w:rsidR="00870A91" w:rsidRDefault="00870A91" w:rsidP="00E36B06">
            <w:pPr>
              <w:rPr>
                <w:rFonts w:ascii="Aptos" w:hAnsi="Aptos"/>
                <w:sz w:val="18"/>
              </w:rPr>
            </w:pPr>
          </w:p>
          <w:p w14:paraId="19789765" w14:textId="77777777" w:rsidR="00870A91" w:rsidRPr="00B34E82" w:rsidRDefault="00870A91" w:rsidP="00E36B06">
            <w:pPr>
              <w:pStyle w:val="TableParagraph"/>
              <w:spacing w:before="1"/>
              <w:ind w:left="71"/>
              <w:rPr>
                <w:rFonts w:ascii="Aptos" w:hAnsi="Aptos"/>
                <w:sz w:val="18"/>
              </w:rPr>
            </w:pPr>
          </w:p>
        </w:tc>
        <w:tc>
          <w:tcPr>
            <w:tcW w:w="1397" w:type="dxa"/>
            <w:vMerge/>
            <w:tcBorders>
              <w:left w:val="single" w:sz="6" w:space="0" w:color="000009"/>
              <w:right w:val="single" w:sz="8" w:space="0" w:color="000000"/>
            </w:tcBorders>
          </w:tcPr>
          <w:p w14:paraId="4254C998" w14:textId="77777777" w:rsidR="00870A91" w:rsidRPr="00B34E82" w:rsidRDefault="00870A91" w:rsidP="00E36B06">
            <w:pPr>
              <w:pStyle w:val="TableParagraph"/>
              <w:rPr>
                <w:rFonts w:ascii="Aptos" w:hAnsi="Aptos"/>
                <w:sz w:val="20"/>
              </w:rPr>
            </w:pPr>
          </w:p>
        </w:tc>
      </w:tr>
      <w:tr w:rsidR="00870A91" w:rsidRPr="00B34E82" w14:paraId="7C052FDD" w14:textId="77777777" w:rsidTr="00E36B06">
        <w:trPr>
          <w:trHeight w:val="283"/>
        </w:trPr>
        <w:tc>
          <w:tcPr>
            <w:tcW w:w="6186" w:type="dxa"/>
            <w:vMerge w:val="restart"/>
            <w:tcBorders>
              <w:left w:val="single" w:sz="8" w:space="0" w:color="000009"/>
              <w:right w:val="single" w:sz="4" w:space="0" w:color="000000" w:themeColor="text1"/>
            </w:tcBorders>
            <w:shd w:val="clear" w:color="auto" w:fill="D9D9D9" w:themeFill="background1" w:themeFillShade="D9"/>
            <w:vAlign w:val="center"/>
          </w:tcPr>
          <w:p w14:paraId="64E03EFD" w14:textId="77777777" w:rsidR="00870A91" w:rsidRPr="00974A09" w:rsidRDefault="00870A91" w:rsidP="00E36B06">
            <w:pPr>
              <w:pStyle w:val="TableParagraph"/>
              <w:spacing w:before="11"/>
              <w:ind w:left="69" w:right="202"/>
              <w:rPr>
                <w:rFonts w:ascii="Aptos" w:hAnsi="Aptos"/>
                <w:sz w:val="18"/>
                <w:lang w:val="pl-PL"/>
              </w:rPr>
            </w:pPr>
            <w:r w:rsidRPr="00974A09">
              <w:rPr>
                <w:rFonts w:ascii="Aptos" w:hAnsi="Aptos"/>
                <w:sz w:val="18"/>
                <w:lang w:val="pl-PL"/>
              </w:rPr>
              <w:t>Czy Państwa firma prowadzi działalność regulowaną wymagającą koncesji, licencji lub zezwolenia?</w:t>
            </w:r>
          </w:p>
          <w:p w14:paraId="09DD6B8C"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(Np. działalność energetyczna, finansowa, transportowa – prosimy wskazać obszar działalności i odpowiedni numer zezwolenia/licencji)</w:t>
            </w:r>
          </w:p>
        </w:tc>
        <w:tc>
          <w:tcPr>
            <w:tcW w:w="3000" w:type="dxa"/>
            <w:gridSpan w:val="3"/>
            <w:tcBorders>
              <w:left w:val="single" w:sz="4" w:space="0" w:color="000000" w:themeColor="text1"/>
              <w:right w:val="single" w:sz="6" w:space="0" w:color="000009"/>
            </w:tcBorders>
            <w:shd w:val="clear" w:color="auto" w:fill="D9D9D9" w:themeFill="background1" w:themeFillShade="D9"/>
            <w:vAlign w:val="center"/>
          </w:tcPr>
          <w:p w14:paraId="0E738219" w14:textId="77777777" w:rsidR="00870A91" w:rsidRPr="00B34E82" w:rsidRDefault="00870A91" w:rsidP="00E36B06">
            <w:pPr>
              <w:pStyle w:val="TableParagraph"/>
              <w:spacing w:before="1"/>
              <w:ind w:left="71"/>
              <w:rPr>
                <w:rFonts w:ascii="Aptos" w:hAnsi="Aptos"/>
                <w:sz w:val="18"/>
              </w:rPr>
            </w:pPr>
            <w:proofErr w:type="spellStart"/>
            <w:r>
              <w:rPr>
                <w:rFonts w:ascii="Aptos" w:hAnsi="Aptos"/>
                <w:sz w:val="18"/>
              </w:rPr>
              <w:t>Obszar</w:t>
            </w:r>
            <w:proofErr w:type="spellEnd"/>
            <w:r>
              <w:rPr>
                <w:rFonts w:ascii="Aptos" w:hAnsi="Aptos"/>
                <w:sz w:val="18"/>
              </w:rPr>
              <w:t xml:space="preserve">, </w:t>
            </w:r>
            <w:proofErr w:type="spellStart"/>
            <w:r w:rsidRPr="00CF56CC">
              <w:rPr>
                <w:rFonts w:ascii="Aptos" w:hAnsi="Aptos"/>
                <w:sz w:val="18"/>
              </w:rPr>
              <w:t>numer</w:t>
            </w:r>
            <w:proofErr w:type="spellEnd"/>
            <w:r w:rsidRPr="00CF56CC">
              <w:rPr>
                <w:rFonts w:ascii="Aptos" w:hAnsi="Aptos"/>
                <w:sz w:val="18"/>
              </w:rPr>
              <w:t xml:space="preserve"> </w:t>
            </w:r>
            <w:proofErr w:type="spellStart"/>
            <w:r w:rsidRPr="00CF56CC">
              <w:rPr>
                <w:rFonts w:ascii="Aptos" w:hAnsi="Aptos"/>
                <w:sz w:val="18"/>
              </w:rPr>
              <w:t>zezwolenia</w:t>
            </w:r>
            <w:proofErr w:type="spellEnd"/>
            <w:r w:rsidRPr="00CF56CC">
              <w:rPr>
                <w:rFonts w:ascii="Aptos" w:hAnsi="Aptos"/>
                <w:sz w:val="18"/>
              </w:rPr>
              <w:t>/</w:t>
            </w:r>
            <w:proofErr w:type="spellStart"/>
            <w:r w:rsidRPr="00CF56CC">
              <w:rPr>
                <w:rFonts w:ascii="Aptos" w:hAnsi="Aptos"/>
                <w:sz w:val="18"/>
              </w:rPr>
              <w:t>licencji</w:t>
            </w:r>
            <w:proofErr w:type="spellEnd"/>
          </w:p>
        </w:tc>
        <w:tc>
          <w:tcPr>
            <w:tcW w:w="1397" w:type="dxa"/>
            <w:vMerge w:val="restart"/>
            <w:tcBorders>
              <w:left w:val="single" w:sz="6" w:space="0" w:color="000009"/>
              <w:right w:val="single" w:sz="8" w:space="0" w:color="000000"/>
            </w:tcBorders>
          </w:tcPr>
          <w:p w14:paraId="0052C151"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01CEF7CD"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456FE969" w14:textId="77777777" w:rsidTr="00E36B06">
        <w:trPr>
          <w:trHeight w:val="283"/>
        </w:trPr>
        <w:tc>
          <w:tcPr>
            <w:tcW w:w="6186" w:type="dxa"/>
            <w:vMerge/>
            <w:tcBorders>
              <w:left w:val="single" w:sz="8" w:space="0" w:color="000009"/>
              <w:right w:val="single" w:sz="4" w:space="0" w:color="000000" w:themeColor="text1"/>
            </w:tcBorders>
            <w:shd w:val="clear" w:color="auto" w:fill="D9D9D9" w:themeFill="background1" w:themeFillShade="D9"/>
            <w:vAlign w:val="center"/>
          </w:tcPr>
          <w:p w14:paraId="6E0A28EE" w14:textId="77777777" w:rsidR="00870A91" w:rsidRPr="00B34E82" w:rsidRDefault="00870A91" w:rsidP="00E36B06">
            <w:pPr>
              <w:pStyle w:val="TableParagraph"/>
              <w:spacing w:before="1"/>
              <w:ind w:left="71"/>
              <w:rPr>
                <w:rFonts w:ascii="Aptos" w:hAnsi="Aptos"/>
                <w:sz w:val="18"/>
              </w:rPr>
            </w:pPr>
          </w:p>
        </w:tc>
        <w:tc>
          <w:tcPr>
            <w:tcW w:w="3000" w:type="dxa"/>
            <w:gridSpan w:val="3"/>
            <w:tcBorders>
              <w:left w:val="single" w:sz="4" w:space="0" w:color="000000" w:themeColor="text1"/>
              <w:right w:val="single" w:sz="6" w:space="0" w:color="000009"/>
            </w:tcBorders>
            <w:shd w:val="clear" w:color="auto" w:fill="FFFFFF" w:themeFill="background1"/>
            <w:vAlign w:val="center"/>
          </w:tcPr>
          <w:p w14:paraId="16D135F7" w14:textId="77777777" w:rsidR="00870A91" w:rsidRPr="00B34E82" w:rsidRDefault="00870A91" w:rsidP="00E36B06">
            <w:pPr>
              <w:pStyle w:val="TableParagraph"/>
              <w:spacing w:before="1"/>
              <w:ind w:left="71"/>
              <w:rPr>
                <w:rFonts w:ascii="Aptos" w:hAnsi="Aptos"/>
                <w:sz w:val="18"/>
              </w:rPr>
            </w:pPr>
          </w:p>
        </w:tc>
        <w:tc>
          <w:tcPr>
            <w:tcW w:w="1397" w:type="dxa"/>
            <w:vMerge/>
            <w:tcBorders>
              <w:left w:val="single" w:sz="6" w:space="0" w:color="000009"/>
              <w:right w:val="single" w:sz="8" w:space="0" w:color="000000"/>
            </w:tcBorders>
          </w:tcPr>
          <w:p w14:paraId="730FEFD0" w14:textId="77777777" w:rsidR="00870A91" w:rsidRPr="00B34E82" w:rsidRDefault="00870A91" w:rsidP="00E36B06">
            <w:pPr>
              <w:pStyle w:val="TableParagraph"/>
              <w:ind w:left="106"/>
              <w:rPr>
                <w:rFonts w:ascii="Aptos" w:hAnsi="Aptos"/>
                <w:sz w:val="18"/>
              </w:rPr>
            </w:pPr>
          </w:p>
        </w:tc>
      </w:tr>
      <w:tr w:rsidR="00870A91" w:rsidRPr="00B34E82" w14:paraId="2250C6A5" w14:textId="77777777" w:rsidTr="00E36B06">
        <w:trPr>
          <w:trHeight w:val="283"/>
        </w:trPr>
        <w:tc>
          <w:tcPr>
            <w:tcW w:w="9186" w:type="dxa"/>
            <w:gridSpan w:val="4"/>
            <w:tcBorders>
              <w:left w:val="single" w:sz="8" w:space="0" w:color="000009"/>
              <w:right w:val="single" w:sz="6" w:space="0" w:color="000009"/>
            </w:tcBorders>
            <w:shd w:val="clear" w:color="auto" w:fill="D9D9D9" w:themeFill="background1" w:themeFillShade="D9"/>
            <w:vAlign w:val="center"/>
          </w:tcPr>
          <w:p w14:paraId="715A3BE1" w14:textId="77777777" w:rsidR="00870A91" w:rsidRPr="00974A09" w:rsidRDefault="00870A91" w:rsidP="00E36B06">
            <w:pPr>
              <w:pStyle w:val="TableParagraph"/>
              <w:spacing w:before="11"/>
              <w:ind w:left="69" w:right="202"/>
              <w:rPr>
                <w:rFonts w:ascii="Aptos" w:hAnsi="Aptos"/>
                <w:sz w:val="18"/>
                <w:lang w:val="pl-PL"/>
              </w:rPr>
            </w:pPr>
            <w:r w:rsidRPr="00974A09">
              <w:rPr>
                <w:rFonts w:ascii="Aptos" w:hAnsi="Aptos"/>
                <w:sz w:val="18"/>
                <w:lang w:val="pl-PL"/>
              </w:rPr>
              <w:t>Czy Państwa firma terminowo składa sprawozdania finansowe do KRS lub innego właściwego rejestru?</w:t>
            </w:r>
          </w:p>
          <w:p w14:paraId="2DB825AB" w14:textId="77777777" w:rsidR="00870A91" w:rsidRPr="00974A09" w:rsidRDefault="00870A91" w:rsidP="00E36B06">
            <w:pPr>
              <w:pStyle w:val="TableParagraph"/>
              <w:spacing w:before="1"/>
              <w:ind w:left="71"/>
              <w:rPr>
                <w:rFonts w:ascii="Aptos" w:hAnsi="Aptos"/>
                <w:sz w:val="18"/>
                <w:lang w:val="pl-PL"/>
              </w:rPr>
            </w:pPr>
            <w:r w:rsidRPr="00974A09">
              <w:rPr>
                <w:rFonts w:ascii="Aptos" w:hAnsi="Aptos"/>
                <w:sz w:val="16"/>
                <w:lang w:val="pl-PL"/>
              </w:rPr>
              <w:t>Prosimy o potwierdzenie zgodności z obowiązkami sprawozdawczymi.</w:t>
            </w:r>
          </w:p>
        </w:tc>
        <w:tc>
          <w:tcPr>
            <w:tcW w:w="1397" w:type="dxa"/>
            <w:tcBorders>
              <w:left w:val="single" w:sz="6" w:space="0" w:color="000009"/>
              <w:right w:val="single" w:sz="8" w:space="0" w:color="000000"/>
            </w:tcBorders>
          </w:tcPr>
          <w:p w14:paraId="0C89DF93"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2052C4B3" w14:textId="77777777" w:rsidR="00870A91" w:rsidRPr="00B34E82" w:rsidRDefault="00870A91" w:rsidP="00E36B06">
            <w:pPr>
              <w:pStyle w:val="TableParagraph"/>
              <w:ind w:left="106"/>
              <w:rPr>
                <w:rFonts w:ascii="Aptos" w:hAnsi="Aptos"/>
                <w:sz w:val="18"/>
              </w:rPr>
            </w:pP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bl>
    <w:p w14:paraId="0FE16396" w14:textId="77777777" w:rsidR="00870A91" w:rsidRPr="000B4F1B" w:rsidRDefault="00870A91" w:rsidP="00870A91">
      <w:pPr>
        <w:pStyle w:val="Tekstpodstawowy"/>
        <w:spacing w:before="10"/>
        <w:rPr>
          <w:rFonts w:ascii="Aptos" w:hAnsi="Aptos"/>
        </w:rPr>
      </w:pPr>
    </w:p>
    <w:tbl>
      <w:tblPr>
        <w:tblStyle w:val="TableNormal"/>
        <w:tblW w:w="0" w:type="auto"/>
        <w:tblInd w:w="1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6252"/>
        <w:gridCol w:w="2980"/>
        <w:gridCol w:w="1391"/>
      </w:tblGrid>
      <w:tr w:rsidR="00870A91" w:rsidRPr="00B34E82" w14:paraId="6E1368F7" w14:textId="77777777" w:rsidTr="00E36B06">
        <w:trPr>
          <w:trHeight w:val="657"/>
        </w:trPr>
        <w:tc>
          <w:tcPr>
            <w:tcW w:w="10623" w:type="dxa"/>
            <w:gridSpan w:val="3"/>
            <w:tcBorders>
              <w:left w:val="single" w:sz="8" w:space="0" w:color="000009"/>
              <w:bottom w:val="single" w:sz="4" w:space="0" w:color="000000"/>
              <w:right w:val="single" w:sz="8" w:space="0" w:color="000009"/>
            </w:tcBorders>
            <w:shd w:val="clear" w:color="auto" w:fill="0D0D0D"/>
          </w:tcPr>
          <w:p w14:paraId="54B63B72" w14:textId="77777777" w:rsidR="00870A91" w:rsidRPr="00974A09" w:rsidRDefault="00870A91" w:rsidP="00E36B06">
            <w:pPr>
              <w:pStyle w:val="TableParagraph"/>
              <w:spacing w:before="8" w:line="320" w:lineRule="atLeast"/>
              <w:ind w:left="4162" w:hanging="4041"/>
              <w:rPr>
                <w:rFonts w:ascii="Aptos" w:hAnsi="Aptos"/>
                <w:b/>
                <w:sz w:val="28"/>
                <w:lang w:val="pl-PL"/>
              </w:rPr>
            </w:pPr>
            <w:r w:rsidRPr="00974A09">
              <w:rPr>
                <w:rFonts w:ascii="Aptos" w:hAnsi="Aptos"/>
                <w:b/>
                <w:color w:val="FFFFFF"/>
                <w:sz w:val="28"/>
                <w:lang w:val="pl-PL"/>
              </w:rPr>
              <w:t>Przeciwdziałanie wyłudzaniu pieniędzy (AML) i przeciwdziałanie finansowaniu terroryzmu (CFT)</w:t>
            </w:r>
          </w:p>
        </w:tc>
      </w:tr>
      <w:tr w:rsidR="00870A91" w:rsidRPr="00B34E82" w14:paraId="6BD2004A" w14:textId="77777777" w:rsidTr="00E36B06">
        <w:trPr>
          <w:trHeight w:val="283"/>
        </w:trPr>
        <w:tc>
          <w:tcPr>
            <w:tcW w:w="9232" w:type="dxa"/>
            <w:gridSpan w:val="2"/>
            <w:tcBorders>
              <w:top w:val="single" w:sz="4" w:space="0" w:color="000000"/>
              <w:left w:val="single" w:sz="8" w:space="0" w:color="000009"/>
              <w:bottom w:val="single" w:sz="4" w:space="0" w:color="auto"/>
              <w:right w:val="single" w:sz="4" w:space="0" w:color="000000" w:themeColor="text1"/>
            </w:tcBorders>
            <w:shd w:val="clear" w:color="auto" w:fill="D9D9D9" w:themeFill="background1" w:themeFillShade="D9"/>
          </w:tcPr>
          <w:p w14:paraId="79AEC2CA" w14:textId="77777777" w:rsidR="00870A91" w:rsidRPr="00974A09" w:rsidRDefault="00870A91" w:rsidP="00E36B06">
            <w:pPr>
              <w:pStyle w:val="TableParagraph"/>
              <w:spacing w:before="11"/>
              <w:ind w:left="71"/>
              <w:rPr>
                <w:rFonts w:ascii="Aptos" w:hAnsi="Aptos"/>
                <w:sz w:val="18"/>
                <w:lang w:val="pl-PL"/>
              </w:rPr>
            </w:pPr>
            <w:r w:rsidRPr="00974A09">
              <w:rPr>
                <w:rFonts w:ascii="Aptos" w:hAnsi="Aptos"/>
                <w:sz w:val="18"/>
                <w:lang w:val="pl-PL"/>
              </w:rPr>
              <w:t>Czy Państwa firma ma wdrożoną politykę AML i CFT?</w:t>
            </w:r>
          </w:p>
        </w:tc>
        <w:tc>
          <w:tcPr>
            <w:tcW w:w="1391" w:type="dxa"/>
            <w:tcBorders>
              <w:top w:val="single" w:sz="4" w:space="0" w:color="000000"/>
              <w:left w:val="single" w:sz="4" w:space="0" w:color="000000" w:themeColor="text1"/>
              <w:bottom w:val="single" w:sz="4" w:space="0" w:color="auto"/>
              <w:right w:val="single" w:sz="8" w:space="0" w:color="000000"/>
            </w:tcBorders>
          </w:tcPr>
          <w:p w14:paraId="4073B159"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316787D0" w14:textId="77777777" w:rsidR="00870A91" w:rsidRPr="00B34E82" w:rsidRDefault="00870A91" w:rsidP="00E36B06">
            <w:pPr>
              <w:pStyle w:val="TableParagraph"/>
              <w:spacing w:before="11"/>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71018D36" w14:textId="77777777" w:rsidTr="00E36B06">
        <w:trPr>
          <w:trHeight w:val="283"/>
        </w:trPr>
        <w:tc>
          <w:tcPr>
            <w:tcW w:w="9232" w:type="dxa"/>
            <w:gridSpan w:val="2"/>
            <w:tcBorders>
              <w:top w:val="single" w:sz="4" w:space="0" w:color="auto"/>
              <w:left w:val="single" w:sz="8" w:space="0" w:color="000009"/>
              <w:right w:val="single" w:sz="4" w:space="0" w:color="000000" w:themeColor="text1"/>
            </w:tcBorders>
            <w:shd w:val="clear" w:color="auto" w:fill="D9D9D9" w:themeFill="background1" w:themeFillShade="D9"/>
          </w:tcPr>
          <w:p w14:paraId="72620CE4" w14:textId="77777777" w:rsidR="00870A91" w:rsidRPr="00974A09" w:rsidRDefault="00870A91" w:rsidP="00E36B06">
            <w:pPr>
              <w:pStyle w:val="TableParagraph"/>
              <w:spacing w:before="11"/>
              <w:ind w:left="69" w:right="202"/>
              <w:rPr>
                <w:rFonts w:ascii="Aptos" w:hAnsi="Aptos"/>
                <w:sz w:val="18"/>
                <w:lang w:val="pl-PL"/>
              </w:rPr>
            </w:pPr>
            <w:r w:rsidRPr="00974A09">
              <w:rPr>
                <w:rFonts w:ascii="Aptos" w:hAnsi="Aptos"/>
                <w:sz w:val="18"/>
                <w:lang w:val="pl-PL"/>
              </w:rPr>
              <w:t xml:space="preserve">Czy Państwa firma jest instytucją obowiązaną w rozumieniu ustawy o przeciwdziałaniu praniu pieniędzy </w:t>
            </w:r>
            <w:proofErr w:type="gramStart"/>
            <w:r w:rsidRPr="00974A09">
              <w:rPr>
                <w:rFonts w:ascii="Aptos" w:hAnsi="Aptos"/>
                <w:sz w:val="18"/>
                <w:lang w:val="pl-PL"/>
              </w:rPr>
              <w:t>oraz  \</w:t>
            </w:r>
            <w:proofErr w:type="gramEnd"/>
            <w:r w:rsidRPr="00974A09">
              <w:rPr>
                <w:rFonts w:ascii="Aptos" w:hAnsi="Aptos"/>
                <w:sz w:val="18"/>
                <w:lang w:val="pl-PL"/>
              </w:rPr>
              <w:t xml:space="preserve"> finansowaniu terroryzmu (AML)? (</w:t>
            </w:r>
            <w:r w:rsidRPr="00974A09">
              <w:rPr>
                <w:rFonts w:ascii="Aptos" w:hAnsi="Aptos"/>
                <w:sz w:val="16"/>
                <w:lang w:val="pl-PL"/>
              </w:rPr>
              <w:t>Dotyczy m.in. banków, biur rachunkowych, kancelarii prawnych, instytucji finansowych.)</w:t>
            </w:r>
          </w:p>
        </w:tc>
        <w:tc>
          <w:tcPr>
            <w:tcW w:w="1391" w:type="dxa"/>
            <w:tcBorders>
              <w:top w:val="single" w:sz="4" w:space="0" w:color="auto"/>
              <w:left w:val="single" w:sz="4" w:space="0" w:color="000000" w:themeColor="text1"/>
              <w:bottom w:val="single" w:sz="4" w:space="0" w:color="000000" w:themeColor="text1"/>
              <w:right w:val="single" w:sz="8" w:space="0" w:color="000000"/>
            </w:tcBorders>
          </w:tcPr>
          <w:p w14:paraId="36958A54"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21E889F7" w14:textId="77777777" w:rsidR="00870A91" w:rsidRPr="00B34E82" w:rsidRDefault="00870A91" w:rsidP="00E36B06">
            <w:pPr>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63896B9E" w14:textId="77777777" w:rsidTr="00E36B06">
        <w:trPr>
          <w:trHeight w:val="283"/>
        </w:trPr>
        <w:tc>
          <w:tcPr>
            <w:tcW w:w="9232" w:type="dxa"/>
            <w:gridSpan w:val="2"/>
            <w:tcBorders>
              <w:top w:val="single" w:sz="4" w:space="0" w:color="000000" w:themeColor="text1"/>
              <w:left w:val="single" w:sz="8" w:space="0" w:color="000009"/>
              <w:bottom w:val="single" w:sz="4" w:space="0" w:color="000000" w:themeColor="text1"/>
              <w:right w:val="single" w:sz="4" w:space="0" w:color="000000" w:themeColor="text1"/>
            </w:tcBorders>
            <w:shd w:val="clear" w:color="auto" w:fill="D9D9D9" w:themeFill="background1" w:themeFillShade="D9"/>
          </w:tcPr>
          <w:p w14:paraId="63935191" w14:textId="77777777" w:rsidR="00870A91" w:rsidRPr="00B34E82" w:rsidRDefault="00870A91" w:rsidP="00E36B06">
            <w:pPr>
              <w:pStyle w:val="TableParagraph"/>
              <w:ind w:left="20"/>
              <w:rPr>
                <w:rFonts w:ascii="Aptos" w:hAnsi="Aptos"/>
                <w:sz w:val="18"/>
              </w:rPr>
            </w:pPr>
            <w:r w:rsidRPr="00974A09">
              <w:rPr>
                <w:rFonts w:ascii="Aptos" w:hAnsi="Aptos"/>
                <w:sz w:val="18"/>
                <w:lang w:val="pl-PL"/>
              </w:rPr>
              <w:t xml:space="preserve"> Czy Państwa firma znajduje się na jakichkolwiek ogólnodostępnych listach sankcyjnych (np. </w:t>
            </w:r>
            <w:r w:rsidRPr="00705DFB">
              <w:rPr>
                <w:rFonts w:ascii="Aptos" w:hAnsi="Aptos"/>
                <w:sz w:val="18"/>
              </w:rPr>
              <w:t>ONZ, UE, USA)?</w:t>
            </w:r>
          </w:p>
        </w:tc>
        <w:tc>
          <w:tcPr>
            <w:tcW w:w="1391" w:type="dxa"/>
            <w:tcBorders>
              <w:top w:val="single" w:sz="4" w:space="0" w:color="000000" w:themeColor="text1"/>
              <w:left w:val="single" w:sz="4" w:space="0" w:color="000000" w:themeColor="text1"/>
              <w:bottom w:val="single" w:sz="4" w:space="0" w:color="000000" w:themeColor="text1"/>
              <w:right w:val="single" w:sz="8" w:space="0" w:color="000000"/>
            </w:tcBorders>
          </w:tcPr>
          <w:p w14:paraId="25AD18BF"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7C9B0E88" w14:textId="77777777" w:rsidR="00870A91" w:rsidRPr="00B34E82" w:rsidRDefault="00870A91" w:rsidP="00E36B06">
            <w:pPr>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263546C4" w14:textId="77777777" w:rsidTr="00E36B06">
        <w:trPr>
          <w:trHeight w:val="283"/>
        </w:trPr>
        <w:tc>
          <w:tcPr>
            <w:tcW w:w="6252" w:type="dxa"/>
            <w:vMerge w:val="restart"/>
            <w:tcBorders>
              <w:top w:val="single" w:sz="4" w:space="0" w:color="000000" w:themeColor="text1"/>
              <w:left w:val="single" w:sz="8" w:space="0" w:color="000009"/>
              <w:right w:val="single" w:sz="4" w:space="0" w:color="000000" w:themeColor="text1"/>
            </w:tcBorders>
            <w:shd w:val="clear" w:color="auto" w:fill="D9D9D9" w:themeFill="background1" w:themeFillShade="D9"/>
          </w:tcPr>
          <w:p w14:paraId="29F2821D" w14:textId="77777777" w:rsidR="00870A91" w:rsidRPr="00AA1E15" w:rsidRDefault="00870A91" w:rsidP="00E36B06">
            <w:pPr>
              <w:pStyle w:val="TableParagraph"/>
              <w:spacing w:before="11"/>
              <w:ind w:left="71"/>
              <w:rPr>
                <w:rFonts w:ascii="Aptos" w:hAnsi="Aptos"/>
                <w:sz w:val="18"/>
              </w:rPr>
            </w:pPr>
            <w:r w:rsidRPr="00974A09">
              <w:rPr>
                <w:rFonts w:ascii="Aptos" w:hAnsi="Aptos"/>
                <w:sz w:val="18"/>
                <w:lang w:val="pl-PL"/>
              </w:rPr>
              <w:t xml:space="preserve">Czy którykolwiek z Członków Zarządu, Rady Nadzorczej lub Beneficjentów Rzeczywistych Państwa firmy znajduje się na ogólnodostępnych listach sankcyjnych (np. </w:t>
            </w:r>
            <w:r w:rsidRPr="00AA1E15">
              <w:rPr>
                <w:rFonts w:ascii="Aptos" w:hAnsi="Aptos"/>
                <w:sz w:val="18"/>
              </w:rPr>
              <w:t>ONZ, UE, USA)?</w:t>
            </w:r>
            <w:r>
              <w:rPr>
                <w:rFonts w:ascii="Aptos" w:hAnsi="Aptos"/>
                <w:sz w:val="18"/>
              </w:rPr>
              <w:t xml:space="preserve"> </w:t>
            </w:r>
            <w:r w:rsidRPr="00AE629E">
              <w:rPr>
                <w:rFonts w:ascii="Aptos" w:hAnsi="Aptos"/>
                <w:sz w:val="16"/>
              </w:rPr>
              <w:t xml:space="preserve">A </w:t>
            </w:r>
            <w:proofErr w:type="spellStart"/>
            <w:r w:rsidRPr="00AE629E">
              <w:rPr>
                <w:rFonts w:ascii="Aptos" w:hAnsi="Aptos"/>
                <w:sz w:val="16"/>
              </w:rPr>
              <w:t>jeśli</w:t>
            </w:r>
            <w:proofErr w:type="spellEnd"/>
            <w:r w:rsidRPr="00AE629E">
              <w:rPr>
                <w:rFonts w:ascii="Aptos" w:hAnsi="Aptos"/>
                <w:sz w:val="16"/>
              </w:rPr>
              <w:t xml:space="preserve"> </w:t>
            </w:r>
            <w:proofErr w:type="spellStart"/>
            <w:r w:rsidRPr="00AE629E">
              <w:rPr>
                <w:rFonts w:ascii="Aptos" w:hAnsi="Aptos"/>
                <w:sz w:val="16"/>
              </w:rPr>
              <w:t>tak</w:t>
            </w:r>
            <w:proofErr w:type="spellEnd"/>
            <w:r w:rsidRPr="00AE629E">
              <w:rPr>
                <w:rFonts w:ascii="Aptos" w:hAnsi="Aptos"/>
                <w:sz w:val="16"/>
              </w:rPr>
              <w:t xml:space="preserve">, to </w:t>
            </w:r>
            <w:proofErr w:type="spellStart"/>
            <w:r w:rsidRPr="00AE629E">
              <w:rPr>
                <w:rFonts w:ascii="Aptos" w:hAnsi="Aptos"/>
                <w:sz w:val="16"/>
              </w:rPr>
              <w:t>który</w:t>
            </w:r>
            <w:proofErr w:type="spellEnd"/>
            <w:r w:rsidRPr="00AE629E">
              <w:rPr>
                <w:rFonts w:ascii="Aptos" w:hAnsi="Aptos"/>
                <w:sz w:val="16"/>
              </w:rPr>
              <w:t>?</w:t>
            </w:r>
          </w:p>
        </w:tc>
        <w:tc>
          <w:tcPr>
            <w:tcW w:w="2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77653B9" w14:textId="77777777" w:rsidR="00870A91" w:rsidRDefault="00870A91" w:rsidP="00E36B06">
            <w:pPr>
              <w:rPr>
                <w:rFonts w:ascii="Aptos" w:hAnsi="Aptos"/>
                <w:sz w:val="18"/>
              </w:rPr>
            </w:pPr>
            <w:r>
              <w:rPr>
                <w:rFonts w:ascii="Aptos" w:hAnsi="Aptos"/>
                <w:sz w:val="18"/>
              </w:rPr>
              <w:t xml:space="preserve">  </w:t>
            </w:r>
            <w:proofErr w:type="spellStart"/>
            <w:r>
              <w:rPr>
                <w:rFonts w:ascii="Aptos" w:hAnsi="Aptos"/>
                <w:sz w:val="18"/>
              </w:rPr>
              <w:t>Który</w:t>
            </w:r>
            <w:proofErr w:type="spellEnd"/>
            <w:r>
              <w:rPr>
                <w:rFonts w:ascii="Aptos" w:hAnsi="Aptos"/>
                <w:sz w:val="18"/>
              </w:rPr>
              <w:t xml:space="preserve"> z </w:t>
            </w:r>
            <w:proofErr w:type="spellStart"/>
            <w:proofErr w:type="gramStart"/>
            <w:r>
              <w:rPr>
                <w:rFonts w:ascii="Aptos" w:hAnsi="Aptos"/>
                <w:sz w:val="18"/>
              </w:rPr>
              <w:t>Członków</w:t>
            </w:r>
            <w:proofErr w:type="spellEnd"/>
            <w:r>
              <w:rPr>
                <w:rFonts w:ascii="Aptos" w:hAnsi="Aptos"/>
                <w:sz w:val="18"/>
              </w:rPr>
              <w:t xml:space="preserve"> ?</w:t>
            </w:r>
            <w:proofErr w:type="gramEnd"/>
          </w:p>
        </w:tc>
        <w:tc>
          <w:tcPr>
            <w:tcW w:w="1391" w:type="dxa"/>
            <w:vMerge w:val="restart"/>
            <w:tcBorders>
              <w:top w:val="single" w:sz="4" w:space="0" w:color="000000" w:themeColor="text1"/>
              <w:left w:val="single" w:sz="4" w:space="0" w:color="000000" w:themeColor="text1"/>
              <w:right w:val="single" w:sz="8" w:space="0" w:color="000000"/>
            </w:tcBorders>
          </w:tcPr>
          <w:p w14:paraId="7176BB18"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72F46E38" w14:textId="77777777" w:rsidR="00870A91" w:rsidRDefault="00870A91" w:rsidP="00E36B06">
            <w:pPr>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2E3FC5C9" w14:textId="77777777" w:rsidTr="00E36B06">
        <w:trPr>
          <w:trHeight w:val="283"/>
        </w:trPr>
        <w:tc>
          <w:tcPr>
            <w:tcW w:w="6252" w:type="dxa"/>
            <w:vMerge/>
            <w:tcBorders>
              <w:left w:val="single" w:sz="8" w:space="0" w:color="000009"/>
              <w:bottom w:val="single" w:sz="4" w:space="0" w:color="000000" w:themeColor="text1"/>
              <w:right w:val="single" w:sz="4" w:space="0" w:color="000000" w:themeColor="text1"/>
            </w:tcBorders>
            <w:shd w:val="clear" w:color="auto" w:fill="D9D9D9" w:themeFill="background1" w:themeFillShade="D9"/>
          </w:tcPr>
          <w:p w14:paraId="64E8A0BF" w14:textId="77777777" w:rsidR="00870A91" w:rsidRPr="00B34E82" w:rsidRDefault="00870A91" w:rsidP="00E36B06">
            <w:pPr>
              <w:pStyle w:val="TableParagraph"/>
              <w:spacing w:before="11"/>
              <w:ind w:left="71"/>
              <w:rPr>
                <w:rFonts w:ascii="Aptos" w:hAnsi="Aptos"/>
                <w:sz w:val="18"/>
              </w:rPr>
            </w:pPr>
          </w:p>
        </w:tc>
        <w:tc>
          <w:tcPr>
            <w:tcW w:w="2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BAD88" w14:textId="77777777" w:rsidR="00870A91" w:rsidRDefault="00870A91" w:rsidP="00E36B06">
            <w:pPr>
              <w:rPr>
                <w:rFonts w:ascii="Aptos" w:hAnsi="Aptos"/>
                <w:sz w:val="18"/>
              </w:rPr>
            </w:pPr>
          </w:p>
        </w:tc>
        <w:tc>
          <w:tcPr>
            <w:tcW w:w="1391" w:type="dxa"/>
            <w:vMerge/>
            <w:tcBorders>
              <w:left w:val="single" w:sz="4" w:space="0" w:color="000000" w:themeColor="text1"/>
              <w:bottom w:val="single" w:sz="4" w:space="0" w:color="000000" w:themeColor="text1"/>
              <w:right w:val="single" w:sz="8" w:space="0" w:color="000000"/>
            </w:tcBorders>
          </w:tcPr>
          <w:p w14:paraId="7CED14B1" w14:textId="77777777" w:rsidR="00870A91" w:rsidRDefault="00870A91" w:rsidP="00E36B06">
            <w:pPr>
              <w:rPr>
                <w:rFonts w:ascii="Aptos" w:hAnsi="Aptos"/>
                <w:sz w:val="18"/>
              </w:rPr>
            </w:pPr>
          </w:p>
        </w:tc>
      </w:tr>
      <w:tr w:rsidR="00870A91" w:rsidRPr="00B34E82" w14:paraId="3B80551D" w14:textId="77777777" w:rsidTr="00E36B06">
        <w:trPr>
          <w:trHeight w:val="283"/>
        </w:trPr>
        <w:tc>
          <w:tcPr>
            <w:tcW w:w="6252" w:type="dxa"/>
            <w:vMerge w:val="restart"/>
            <w:tcBorders>
              <w:top w:val="single" w:sz="4" w:space="0" w:color="000000" w:themeColor="text1"/>
              <w:left w:val="single" w:sz="8" w:space="0" w:color="000009"/>
              <w:right w:val="single" w:sz="4" w:space="0" w:color="000000" w:themeColor="text1"/>
            </w:tcBorders>
            <w:shd w:val="clear" w:color="auto" w:fill="D9D9D9" w:themeFill="background1" w:themeFillShade="D9"/>
          </w:tcPr>
          <w:p w14:paraId="5F9370AE" w14:textId="77777777" w:rsidR="00870A91" w:rsidRPr="00B84007" w:rsidRDefault="00870A91" w:rsidP="00E36B06">
            <w:pPr>
              <w:pStyle w:val="TableParagraph"/>
              <w:spacing w:before="11"/>
              <w:ind w:left="71"/>
              <w:rPr>
                <w:rFonts w:ascii="Aptos" w:hAnsi="Aptos"/>
                <w:sz w:val="18"/>
              </w:rPr>
            </w:pPr>
            <w:r w:rsidRPr="00974A09">
              <w:rPr>
                <w:rFonts w:ascii="Aptos" w:hAnsi="Aptos"/>
                <w:sz w:val="18"/>
                <w:lang w:val="pl-PL"/>
              </w:rPr>
              <w:t xml:space="preserve">Czy Państwa firma prowadzi działalność gospodarczą (posiada klientów, kontrahentów, spółki zależne, oddziały, biura, inwestycje lub pracowników) na terytorium krajów objętych międzynarodowymi sankcjami lub podwyższonym ryzyku? </w:t>
            </w:r>
            <w:r w:rsidRPr="007F6270">
              <w:rPr>
                <w:rFonts w:ascii="Aptos" w:hAnsi="Aptos"/>
                <w:sz w:val="20"/>
                <w:szCs w:val="20"/>
                <w:vertAlign w:val="superscript"/>
              </w:rPr>
              <w:t>3)</w:t>
            </w:r>
          </w:p>
          <w:p w14:paraId="3656BA0C" w14:textId="77777777" w:rsidR="00870A91" w:rsidRPr="00B84007" w:rsidRDefault="00870A91" w:rsidP="00E36B06">
            <w:pPr>
              <w:pStyle w:val="TableParagraph"/>
              <w:spacing w:before="11"/>
              <w:ind w:left="71"/>
              <w:rPr>
                <w:rFonts w:ascii="Aptos" w:hAnsi="Aptos"/>
                <w:sz w:val="18"/>
              </w:rPr>
            </w:pPr>
            <w:proofErr w:type="spellStart"/>
            <w:r w:rsidRPr="00D05EF1">
              <w:rPr>
                <w:rFonts w:ascii="Aptos" w:hAnsi="Aptos"/>
                <w:sz w:val="16"/>
              </w:rPr>
              <w:t>Prosimy</w:t>
            </w:r>
            <w:proofErr w:type="spellEnd"/>
            <w:r w:rsidRPr="00D05EF1">
              <w:rPr>
                <w:rFonts w:ascii="Aptos" w:hAnsi="Aptos"/>
                <w:sz w:val="16"/>
              </w:rPr>
              <w:t xml:space="preserve"> o </w:t>
            </w:r>
            <w:proofErr w:type="spellStart"/>
            <w:r w:rsidRPr="00D05EF1">
              <w:rPr>
                <w:rFonts w:ascii="Aptos" w:hAnsi="Aptos"/>
                <w:sz w:val="16"/>
              </w:rPr>
              <w:t>wskazanie</w:t>
            </w:r>
            <w:proofErr w:type="spellEnd"/>
            <w:r w:rsidRPr="00D05EF1">
              <w:rPr>
                <w:rFonts w:ascii="Aptos" w:hAnsi="Aptos"/>
                <w:sz w:val="16"/>
              </w:rPr>
              <w:t xml:space="preserve"> </w:t>
            </w:r>
            <w:proofErr w:type="spellStart"/>
            <w:r w:rsidRPr="00D05EF1">
              <w:rPr>
                <w:rFonts w:ascii="Aptos" w:hAnsi="Aptos"/>
                <w:sz w:val="16"/>
              </w:rPr>
              <w:t>krajów</w:t>
            </w:r>
            <w:proofErr w:type="spellEnd"/>
            <w:r w:rsidRPr="00D05EF1">
              <w:rPr>
                <w:rFonts w:ascii="Aptos" w:hAnsi="Aptos"/>
                <w:sz w:val="16"/>
              </w:rPr>
              <w:t xml:space="preserve"> </w:t>
            </w:r>
            <w:proofErr w:type="spellStart"/>
            <w:r w:rsidRPr="00D05EF1">
              <w:rPr>
                <w:rFonts w:ascii="Aptos" w:hAnsi="Aptos"/>
                <w:sz w:val="16"/>
              </w:rPr>
              <w:t>i</w:t>
            </w:r>
            <w:proofErr w:type="spellEnd"/>
            <w:r w:rsidRPr="00D05EF1">
              <w:rPr>
                <w:rFonts w:ascii="Aptos" w:hAnsi="Aptos"/>
                <w:sz w:val="16"/>
              </w:rPr>
              <w:t xml:space="preserve"> </w:t>
            </w:r>
            <w:proofErr w:type="spellStart"/>
            <w:r w:rsidRPr="00D05EF1">
              <w:rPr>
                <w:rFonts w:ascii="Aptos" w:hAnsi="Aptos"/>
                <w:sz w:val="16"/>
              </w:rPr>
              <w:t>zakresu</w:t>
            </w:r>
            <w:proofErr w:type="spellEnd"/>
            <w:r w:rsidRPr="00D05EF1">
              <w:rPr>
                <w:rFonts w:ascii="Aptos" w:hAnsi="Aptos"/>
                <w:sz w:val="16"/>
              </w:rPr>
              <w:t xml:space="preserve"> </w:t>
            </w:r>
            <w:proofErr w:type="spellStart"/>
            <w:r w:rsidRPr="00D05EF1">
              <w:rPr>
                <w:rFonts w:ascii="Aptos" w:hAnsi="Aptos"/>
                <w:sz w:val="16"/>
              </w:rPr>
              <w:t>ekspozycji</w:t>
            </w:r>
            <w:proofErr w:type="spellEnd"/>
            <w:r w:rsidRPr="00D05EF1">
              <w:rPr>
                <w:rFonts w:ascii="Aptos" w:hAnsi="Aptos"/>
                <w:sz w:val="16"/>
              </w:rPr>
              <w:t xml:space="preserve">, </w:t>
            </w:r>
            <w:proofErr w:type="spellStart"/>
            <w:r w:rsidRPr="00D05EF1">
              <w:rPr>
                <w:rFonts w:ascii="Aptos" w:hAnsi="Aptos"/>
                <w:sz w:val="16"/>
              </w:rPr>
              <w:t>jeśli</w:t>
            </w:r>
            <w:proofErr w:type="spellEnd"/>
            <w:r w:rsidRPr="00D05EF1">
              <w:rPr>
                <w:rFonts w:ascii="Aptos" w:hAnsi="Aptos"/>
                <w:sz w:val="16"/>
              </w:rPr>
              <w:t xml:space="preserve"> </w:t>
            </w:r>
            <w:proofErr w:type="spellStart"/>
            <w:r w:rsidRPr="00D05EF1">
              <w:rPr>
                <w:rFonts w:ascii="Aptos" w:hAnsi="Aptos"/>
                <w:sz w:val="16"/>
              </w:rPr>
              <w:t>dotyczy</w:t>
            </w:r>
            <w:proofErr w:type="spellEnd"/>
            <w:r w:rsidRPr="00D05EF1">
              <w:rPr>
                <w:rFonts w:ascii="Aptos" w:hAnsi="Aptos"/>
                <w:sz w:val="16"/>
              </w:rPr>
              <w:t>.</w:t>
            </w:r>
          </w:p>
        </w:tc>
        <w:tc>
          <w:tcPr>
            <w:tcW w:w="2980" w:type="dxa"/>
            <w:tcBorders>
              <w:top w:val="single" w:sz="4" w:space="0" w:color="000000" w:themeColor="text1"/>
              <w:left w:val="single" w:sz="4" w:space="0" w:color="000000" w:themeColor="text1"/>
              <w:bottom w:val="single" w:sz="8" w:space="0" w:color="000009"/>
              <w:right w:val="single" w:sz="4" w:space="0" w:color="000000" w:themeColor="text1"/>
            </w:tcBorders>
            <w:shd w:val="clear" w:color="auto" w:fill="D9D9D9" w:themeFill="background1" w:themeFillShade="D9"/>
          </w:tcPr>
          <w:p w14:paraId="382C3B59" w14:textId="77777777" w:rsidR="00870A91" w:rsidRDefault="00870A91" w:rsidP="00E36B06">
            <w:pPr>
              <w:rPr>
                <w:rFonts w:ascii="Aptos" w:hAnsi="Aptos"/>
                <w:sz w:val="18"/>
              </w:rPr>
            </w:pPr>
            <w:r>
              <w:rPr>
                <w:rFonts w:ascii="Aptos" w:hAnsi="Aptos"/>
                <w:sz w:val="18"/>
              </w:rPr>
              <w:t xml:space="preserve">  Kraj </w:t>
            </w:r>
            <w:proofErr w:type="spellStart"/>
            <w:r>
              <w:rPr>
                <w:rFonts w:ascii="Aptos" w:hAnsi="Aptos"/>
                <w:sz w:val="18"/>
              </w:rPr>
              <w:t>i</w:t>
            </w:r>
            <w:proofErr w:type="spellEnd"/>
            <w:r>
              <w:rPr>
                <w:rFonts w:ascii="Aptos" w:hAnsi="Aptos"/>
                <w:sz w:val="18"/>
              </w:rPr>
              <w:t xml:space="preserve"> </w:t>
            </w:r>
            <w:proofErr w:type="spellStart"/>
            <w:r>
              <w:rPr>
                <w:rFonts w:ascii="Aptos" w:hAnsi="Aptos"/>
                <w:sz w:val="18"/>
              </w:rPr>
              <w:t>zakres</w:t>
            </w:r>
            <w:proofErr w:type="spellEnd"/>
            <w:r>
              <w:rPr>
                <w:rFonts w:ascii="Aptos" w:hAnsi="Aptos"/>
                <w:sz w:val="18"/>
              </w:rPr>
              <w:t xml:space="preserve"> </w:t>
            </w:r>
            <w:proofErr w:type="spellStart"/>
            <w:r>
              <w:rPr>
                <w:rFonts w:ascii="Aptos" w:hAnsi="Aptos"/>
                <w:sz w:val="18"/>
              </w:rPr>
              <w:t>ekspozycji</w:t>
            </w:r>
            <w:proofErr w:type="spellEnd"/>
          </w:p>
        </w:tc>
        <w:tc>
          <w:tcPr>
            <w:tcW w:w="1391" w:type="dxa"/>
            <w:vMerge w:val="restart"/>
            <w:tcBorders>
              <w:top w:val="single" w:sz="4" w:space="0" w:color="000000" w:themeColor="text1"/>
              <w:left w:val="single" w:sz="4" w:space="0" w:color="000000" w:themeColor="text1"/>
              <w:right w:val="single" w:sz="8" w:space="0" w:color="000000"/>
            </w:tcBorders>
          </w:tcPr>
          <w:p w14:paraId="13ED88C5" w14:textId="77777777" w:rsidR="00870A91" w:rsidRPr="004A608B" w:rsidRDefault="00870A91" w:rsidP="00E36B06">
            <w:pPr>
              <w:pStyle w:val="TableParagraph"/>
              <w:spacing w:before="60" w:after="120"/>
              <w:ind w:left="108"/>
              <w:rPr>
                <w:rFonts w:ascii="MS Gothic" w:eastAsia="MS Gothic" w:hAnsi="MS Gothic"/>
              </w:rPr>
            </w:pPr>
            <w:r w:rsidRPr="00B34E82">
              <w:rPr>
                <w:rFonts w:ascii="Aptos" w:hAnsi="Aptos"/>
                <w:sz w:val="18"/>
              </w:rPr>
              <w:t>Tak</w:t>
            </w:r>
            <w: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r w:rsidRPr="00B34E82">
              <w:rPr>
                <w:rFonts w:ascii="Aptos" w:hAnsi="Aptos"/>
                <w:sz w:val="18"/>
              </w:rPr>
              <w:t xml:space="preserve"> </w:t>
            </w:r>
          </w:p>
          <w:p w14:paraId="1AA4B354" w14:textId="77777777" w:rsidR="00870A91" w:rsidRDefault="00870A91" w:rsidP="00E36B06">
            <w:pPr>
              <w:rPr>
                <w:rFonts w:ascii="Aptos" w:hAnsi="Aptos"/>
                <w:sz w:val="18"/>
              </w:rPr>
            </w:pPr>
            <w:r>
              <w:rPr>
                <w:rFonts w:ascii="Aptos" w:hAnsi="Aptos"/>
                <w:sz w:val="18"/>
              </w:rPr>
              <w:t xml:space="preserve">   </w:t>
            </w:r>
            <w:r w:rsidRPr="00B34E82">
              <w:rPr>
                <w:rFonts w:ascii="Aptos" w:hAnsi="Aptos"/>
                <w:sz w:val="18"/>
              </w:rPr>
              <w:t>Nie</w:t>
            </w:r>
            <w:r>
              <w:rPr>
                <w:rFonts w:ascii="Aptos" w:hAnsi="Aptos"/>
                <w:sz w:val="18"/>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2FFAE55C" w14:textId="77777777" w:rsidTr="00E36B06">
        <w:trPr>
          <w:trHeight w:val="283"/>
        </w:trPr>
        <w:tc>
          <w:tcPr>
            <w:tcW w:w="6252" w:type="dxa"/>
            <w:vMerge/>
            <w:tcBorders>
              <w:left w:val="single" w:sz="8" w:space="0" w:color="000009"/>
              <w:bottom w:val="single" w:sz="8" w:space="0" w:color="000009"/>
              <w:right w:val="single" w:sz="4" w:space="0" w:color="000000" w:themeColor="text1"/>
            </w:tcBorders>
            <w:shd w:val="clear" w:color="auto" w:fill="D9D9D9" w:themeFill="background1" w:themeFillShade="D9"/>
          </w:tcPr>
          <w:p w14:paraId="454E0AD5" w14:textId="77777777" w:rsidR="00870A91" w:rsidRPr="00B34E82" w:rsidRDefault="00870A91" w:rsidP="00E36B06">
            <w:pPr>
              <w:pStyle w:val="TableParagraph"/>
              <w:spacing w:before="11"/>
              <w:ind w:left="71"/>
              <w:rPr>
                <w:rFonts w:ascii="Aptos" w:hAnsi="Aptos"/>
                <w:sz w:val="18"/>
              </w:rPr>
            </w:pPr>
          </w:p>
        </w:tc>
        <w:tc>
          <w:tcPr>
            <w:tcW w:w="2980" w:type="dxa"/>
            <w:tcBorders>
              <w:top w:val="single" w:sz="4" w:space="0" w:color="000000" w:themeColor="text1"/>
              <w:left w:val="single" w:sz="4" w:space="0" w:color="000000" w:themeColor="text1"/>
              <w:bottom w:val="single" w:sz="8" w:space="0" w:color="000009"/>
              <w:right w:val="single" w:sz="4" w:space="0" w:color="000000" w:themeColor="text1"/>
            </w:tcBorders>
          </w:tcPr>
          <w:p w14:paraId="5E026A4A" w14:textId="77777777" w:rsidR="00870A91" w:rsidRDefault="00870A91" w:rsidP="00E36B06">
            <w:pPr>
              <w:rPr>
                <w:rFonts w:ascii="Aptos" w:hAnsi="Aptos"/>
                <w:sz w:val="18"/>
              </w:rPr>
            </w:pPr>
          </w:p>
        </w:tc>
        <w:tc>
          <w:tcPr>
            <w:tcW w:w="1391" w:type="dxa"/>
            <w:vMerge/>
            <w:tcBorders>
              <w:left w:val="single" w:sz="4" w:space="0" w:color="000000" w:themeColor="text1"/>
              <w:bottom w:val="single" w:sz="8" w:space="0" w:color="000009"/>
              <w:right w:val="single" w:sz="8" w:space="0" w:color="000000"/>
            </w:tcBorders>
          </w:tcPr>
          <w:p w14:paraId="1DB47BB7" w14:textId="77777777" w:rsidR="00870A91" w:rsidRDefault="00870A91" w:rsidP="00E36B06">
            <w:pPr>
              <w:rPr>
                <w:rFonts w:ascii="Aptos" w:hAnsi="Aptos"/>
                <w:sz w:val="18"/>
              </w:rPr>
            </w:pPr>
          </w:p>
        </w:tc>
      </w:tr>
    </w:tbl>
    <w:p w14:paraId="473DD802" w14:textId="77777777" w:rsidR="00870A91" w:rsidRPr="000B4F1B" w:rsidRDefault="00870A91" w:rsidP="00870A91">
      <w:pPr>
        <w:pStyle w:val="Tekstpodstawowy"/>
        <w:rPr>
          <w:rFonts w:ascii="Aptos" w:hAnsi="Aptos"/>
        </w:rPr>
      </w:pPr>
    </w:p>
    <w:tbl>
      <w:tblPr>
        <w:tblStyle w:val="TableNormal"/>
        <w:tblW w:w="0" w:type="auto"/>
        <w:tblInd w:w="15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18"/>
        <w:gridCol w:w="8789"/>
        <w:gridCol w:w="1420"/>
      </w:tblGrid>
      <w:tr w:rsidR="00870A91" w:rsidRPr="00B34E82" w14:paraId="21D35B04" w14:textId="77777777" w:rsidTr="00E36B06">
        <w:trPr>
          <w:trHeight w:val="383"/>
        </w:trPr>
        <w:tc>
          <w:tcPr>
            <w:tcW w:w="10627" w:type="dxa"/>
            <w:gridSpan w:val="3"/>
            <w:tcBorders>
              <w:left w:val="single" w:sz="8" w:space="0" w:color="000009"/>
              <w:right w:val="single" w:sz="8" w:space="0" w:color="000000"/>
            </w:tcBorders>
            <w:shd w:val="clear" w:color="auto" w:fill="0D0D0D"/>
          </w:tcPr>
          <w:p w14:paraId="2A94998C" w14:textId="77777777" w:rsidR="00870A91" w:rsidRPr="00974A09" w:rsidRDefault="00870A91" w:rsidP="00E36B06">
            <w:pPr>
              <w:pStyle w:val="TableParagraph"/>
              <w:spacing w:before="13"/>
              <w:ind w:left="2096" w:right="2091"/>
              <w:jc w:val="center"/>
              <w:rPr>
                <w:rFonts w:ascii="Aptos" w:hAnsi="Aptos"/>
                <w:b/>
                <w:sz w:val="28"/>
                <w:lang w:val="pl-PL"/>
              </w:rPr>
            </w:pPr>
            <w:r w:rsidRPr="00974A09">
              <w:rPr>
                <w:rFonts w:ascii="Aptos" w:hAnsi="Aptos"/>
                <w:b/>
                <w:color w:val="FFFFFF"/>
                <w:sz w:val="28"/>
                <w:lang w:val="pl-PL"/>
              </w:rPr>
              <w:t>Dokumenty (dołączone do niniejszego formularza)</w:t>
            </w:r>
          </w:p>
        </w:tc>
      </w:tr>
      <w:tr w:rsidR="00870A91" w:rsidRPr="00B34E82" w14:paraId="122FBA84" w14:textId="77777777" w:rsidTr="00E36B06">
        <w:trPr>
          <w:trHeight w:val="231"/>
        </w:trPr>
        <w:tc>
          <w:tcPr>
            <w:tcW w:w="418" w:type="dxa"/>
            <w:tcBorders>
              <w:left w:val="single" w:sz="8" w:space="0" w:color="000009"/>
              <w:right w:val="single" w:sz="8" w:space="0" w:color="000009"/>
            </w:tcBorders>
            <w:shd w:val="clear" w:color="auto" w:fill="D9D9D9" w:themeFill="background1" w:themeFillShade="D9"/>
          </w:tcPr>
          <w:p w14:paraId="4457630C" w14:textId="77777777" w:rsidR="00870A91" w:rsidRPr="00692865" w:rsidRDefault="00870A91" w:rsidP="00E36B06">
            <w:pPr>
              <w:pStyle w:val="TableParagraph"/>
              <w:spacing w:before="11"/>
              <w:ind w:left="71"/>
              <w:rPr>
                <w:rFonts w:ascii="Aptos" w:hAnsi="Aptos"/>
                <w:sz w:val="18"/>
                <w:szCs w:val="18"/>
              </w:rPr>
            </w:pPr>
            <w:r w:rsidRPr="00692865">
              <w:rPr>
                <w:rFonts w:ascii="Aptos" w:hAnsi="Aptos"/>
                <w:sz w:val="18"/>
                <w:szCs w:val="18"/>
              </w:rPr>
              <w:t>1.</w:t>
            </w:r>
          </w:p>
        </w:tc>
        <w:tc>
          <w:tcPr>
            <w:tcW w:w="8789" w:type="dxa"/>
            <w:tcBorders>
              <w:left w:val="single" w:sz="8" w:space="0" w:color="000009"/>
            </w:tcBorders>
            <w:shd w:val="clear" w:color="auto" w:fill="D9D9D9" w:themeFill="background1" w:themeFillShade="D9"/>
          </w:tcPr>
          <w:p w14:paraId="677F9ED8" w14:textId="77777777" w:rsidR="00870A91" w:rsidRPr="00974A09" w:rsidRDefault="00870A91" w:rsidP="00E36B06">
            <w:pPr>
              <w:pStyle w:val="TableParagraph"/>
              <w:spacing w:before="11"/>
              <w:ind w:left="71"/>
              <w:rPr>
                <w:rFonts w:ascii="Aptos" w:hAnsi="Aptos"/>
                <w:sz w:val="18"/>
                <w:szCs w:val="18"/>
                <w:lang w:val="pl-PL"/>
              </w:rPr>
            </w:pPr>
            <w:r w:rsidRPr="00974A09">
              <w:rPr>
                <w:rFonts w:ascii="Aptos" w:hAnsi="Aptos"/>
                <w:sz w:val="18"/>
                <w:szCs w:val="18"/>
                <w:lang w:val="pl-PL"/>
              </w:rPr>
              <w:t>Aktualny odpis z rejestru handlowego lub rejestru przedsiębiorców dotyczący Kontrahenta</w:t>
            </w:r>
          </w:p>
        </w:tc>
        <w:tc>
          <w:tcPr>
            <w:tcW w:w="1420" w:type="dxa"/>
            <w:tcBorders>
              <w:right w:val="single" w:sz="8" w:space="0" w:color="000000"/>
            </w:tcBorders>
          </w:tcPr>
          <w:p w14:paraId="25FDBC5B" w14:textId="77777777" w:rsidR="00870A91" w:rsidRPr="00B34E82" w:rsidRDefault="00870A91" w:rsidP="00E36B06">
            <w:pPr>
              <w:pStyle w:val="TableParagraph"/>
              <w:ind w:left="142"/>
              <w:rPr>
                <w:rFonts w:ascii="Aptos" w:hAnsi="Aptos"/>
                <w:sz w:val="20"/>
              </w:rPr>
            </w:pPr>
            <w:r w:rsidRPr="00974A09">
              <w:rPr>
                <w:rFonts w:ascii="MS Gothic" w:eastAsia="MS Gothic" w:hAnsi="MS Gothic"/>
                <w:lang w:val="pl-PL"/>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r w:rsidR="00870A91" w:rsidRPr="00B34E82" w14:paraId="5A4A559F" w14:textId="77777777" w:rsidTr="00E36B06">
        <w:trPr>
          <w:trHeight w:val="20"/>
        </w:trPr>
        <w:tc>
          <w:tcPr>
            <w:tcW w:w="418" w:type="dxa"/>
            <w:tcBorders>
              <w:left w:val="single" w:sz="8" w:space="0" w:color="000009"/>
              <w:right w:val="single" w:sz="8" w:space="0" w:color="000009"/>
            </w:tcBorders>
            <w:shd w:val="clear" w:color="auto" w:fill="D9D9D9" w:themeFill="background1" w:themeFillShade="D9"/>
          </w:tcPr>
          <w:p w14:paraId="4C130A0F" w14:textId="77777777" w:rsidR="00870A91" w:rsidRPr="00692865" w:rsidRDefault="00870A91" w:rsidP="00E36B06">
            <w:pPr>
              <w:pStyle w:val="TableParagraph"/>
              <w:spacing w:before="11"/>
              <w:ind w:left="71"/>
              <w:rPr>
                <w:rFonts w:ascii="Aptos" w:hAnsi="Aptos"/>
                <w:sz w:val="18"/>
                <w:szCs w:val="18"/>
              </w:rPr>
            </w:pPr>
            <w:r>
              <w:rPr>
                <w:rFonts w:ascii="Aptos" w:hAnsi="Aptos"/>
                <w:sz w:val="18"/>
                <w:szCs w:val="18"/>
              </w:rPr>
              <w:t>2</w:t>
            </w:r>
            <w:r w:rsidRPr="00692865">
              <w:rPr>
                <w:rFonts w:ascii="Aptos" w:hAnsi="Aptos"/>
                <w:sz w:val="18"/>
                <w:szCs w:val="18"/>
              </w:rPr>
              <w:t>.</w:t>
            </w:r>
          </w:p>
        </w:tc>
        <w:tc>
          <w:tcPr>
            <w:tcW w:w="8789" w:type="dxa"/>
            <w:tcBorders>
              <w:left w:val="single" w:sz="8" w:space="0" w:color="000009"/>
              <w:right w:val="single" w:sz="4" w:space="0" w:color="000000"/>
            </w:tcBorders>
            <w:shd w:val="clear" w:color="auto" w:fill="D9D9D9" w:themeFill="background1" w:themeFillShade="D9"/>
          </w:tcPr>
          <w:p w14:paraId="1175AC75" w14:textId="77777777" w:rsidR="00870A91" w:rsidRPr="00974A09" w:rsidRDefault="00870A91" w:rsidP="00E36B06">
            <w:pPr>
              <w:pStyle w:val="TableParagraph"/>
              <w:spacing w:before="11"/>
              <w:ind w:left="71"/>
              <w:rPr>
                <w:rFonts w:ascii="Aptos" w:hAnsi="Aptos"/>
                <w:sz w:val="18"/>
                <w:szCs w:val="18"/>
                <w:lang w:val="pl-PL"/>
              </w:rPr>
            </w:pPr>
            <w:r w:rsidRPr="00974A09">
              <w:rPr>
                <w:rFonts w:ascii="Aptos" w:hAnsi="Aptos"/>
                <w:sz w:val="18"/>
                <w:szCs w:val="18"/>
                <w:lang w:val="pl-PL"/>
              </w:rPr>
              <w:t xml:space="preserve">Certyfikat rezydencji podatkowej, jeśli podmiot zagraniczny </w:t>
            </w:r>
          </w:p>
        </w:tc>
        <w:tc>
          <w:tcPr>
            <w:tcW w:w="1420" w:type="dxa"/>
            <w:tcBorders>
              <w:left w:val="single" w:sz="4" w:space="0" w:color="000000"/>
              <w:right w:val="single" w:sz="8" w:space="0" w:color="000000"/>
            </w:tcBorders>
          </w:tcPr>
          <w:p w14:paraId="6A65B129" w14:textId="77777777" w:rsidR="00870A91" w:rsidRPr="005063AC" w:rsidRDefault="00870A91" w:rsidP="00E36B06">
            <w:pPr>
              <w:pStyle w:val="TableParagraph"/>
              <w:ind w:left="144"/>
              <w:rPr>
                <w:rFonts w:ascii="MS Gothic" w:eastAsia="MS Gothic" w:hAnsi="MS Gothic"/>
                <w:sz w:val="12"/>
                <w:szCs w:val="12"/>
              </w:rPr>
            </w:pPr>
            <w:r w:rsidRPr="00974A09">
              <w:rPr>
                <w:rFonts w:ascii="MS Gothic" w:eastAsia="MS Gothic" w:hAnsi="MS Gothic"/>
                <w:lang w:val="pl-PL"/>
              </w:rPr>
              <w:t xml:space="preserve">   </w:t>
            </w:r>
            <w:r>
              <w:rPr>
                <w:rFonts w:ascii="MS Gothic" w:eastAsia="MS Gothic" w:hAnsi="MS Gothic"/>
              </w:rPr>
              <w:fldChar w:fldCharType="begin">
                <w:ffData>
                  <w:name w:val=""/>
                  <w:enabled/>
                  <w:calcOnExit w:val="0"/>
                  <w:checkBox>
                    <w:size w:val="16"/>
                    <w:default w:val="0"/>
                  </w:checkBox>
                </w:ffData>
              </w:fldChar>
            </w:r>
            <w:r>
              <w:rPr>
                <w:rFonts w:ascii="MS Gothic" w:eastAsia="MS Gothic" w:hAnsi="MS Gothic"/>
              </w:rPr>
              <w:instrText xml:space="preserve"> FORMCHECKBOX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p>
        </w:tc>
      </w:tr>
    </w:tbl>
    <w:p w14:paraId="70C3ABE5" w14:textId="77777777" w:rsidR="00870A91" w:rsidRPr="00B34E82" w:rsidRDefault="00870A91" w:rsidP="00870A91">
      <w:pPr>
        <w:rPr>
          <w:rFonts w:ascii="Aptos" w:hAnsi="Aptos"/>
        </w:rPr>
        <w:sectPr w:rsidR="00870A91" w:rsidRPr="00B34E82" w:rsidSect="00870A91">
          <w:pgSz w:w="11910" w:h="16840"/>
          <w:pgMar w:top="1700" w:right="460" w:bottom="280" w:left="540" w:header="578" w:footer="0" w:gutter="0"/>
          <w:cols w:space="708"/>
        </w:sectPr>
      </w:pPr>
    </w:p>
    <w:p w14:paraId="1DA6690E" w14:textId="77777777" w:rsidR="00870A91" w:rsidRPr="00A5399D" w:rsidRDefault="00870A91" w:rsidP="00870A91">
      <w:pPr>
        <w:pStyle w:val="NzevD"/>
        <w:rPr>
          <w:rFonts w:ascii="Aptos" w:hAnsi="Aptos"/>
          <w:b/>
          <w:bCs/>
          <w:color w:val="808080" w:themeColor="background1" w:themeShade="80"/>
          <w:sz w:val="28"/>
          <w:szCs w:val="28"/>
          <w:lang w:val="pl-PL"/>
        </w:rPr>
      </w:pPr>
      <w:r w:rsidRPr="00A5399D">
        <w:rPr>
          <w:rFonts w:ascii="Aptos" w:hAnsi="Aptos"/>
          <w:b/>
          <w:bCs/>
          <w:color w:val="808080" w:themeColor="background1" w:themeShade="80"/>
          <w:sz w:val="28"/>
          <w:szCs w:val="28"/>
          <w:lang w:val="pl-PL"/>
        </w:rPr>
        <w:lastRenderedPageBreak/>
        <w:t>KWESTIONARIUSZ KYC</w:t>
      </w:r>
    </w:p>
    <w:p w14:paraId="1418F11D" w14:textId="77777777" w:rsidR="00870A91" w:rsidRPr="00B34E82" w:rsidRDefault="00870A91" w:rsidP="00870A91">
      <w:pPr>
        <w:pStyle w:val="Tekstpodstawowy"/>
        <w:spacing w:before="8"/>
        <w:rPr>
          <w:rFonts w:ascii="Aptos" w:hAnsi="Aptos"/>
          <w:sz w:val="22"/>
        </w:rPr>
      </w:pPr>
    </w:p>
    <w:p w14:paraId="1BE6B3C3" w14:textId="516DDE2E" w:rsidR="00870A91" w:rsidRPr="00B34E82" w:rsidRDefault="00870A91" w:rsidP="00870A91">
      <w:pPr>
        <w:pStyle w:val="Tekstpodstawowy"/>
        <w:ind w:left="284" w:right="278"/>
        <w:jc w:val="both"/>
        <w:rPr>
          <w:rFonts w:ascii="Aptos" w:hAnsi="Aptos"/>
        </w:rPr>
      </w:pPr>
      <w:r w:rsidRPr="001B75FB">
        <w:rPr>
          <w:rFonts w:ascii="Aptos" w:hAnsi="Aptos"/>
          <w:sz w:val="16"/>
          <w:szCs w:val="16"/>
        </w:rPr>
        <w:t>Niniejszym potwierdzam, że dane KYC podane w niniejszym formularzu są prawdziwe i zgodne ze stanem faktycznym</w:t>
      </w:r>
      <w:r w:rsidRPr="00613FA8">
        <w:rPr>
          <w:rFonts w:ascii="Aptos" w:hAnsi="Aptos"/>
          <w:sz w:val="16"/>
          <w:szCs w:val="16"/>
        </w:rPr>
        <w:t>, a także potwierdzam, że jestem osobą</w:t>
      </w:r>
      <w:r>
        <w:rPr>
          <w:rFonts w:ascii="Aptos" w:hAnsi="Aptos"/>
          <w:sz w:val="16"/>
          <w:szCs w:val="16"/>
        </w:rPr>
        <w:t xml:space="preserve"> </w:t>
      </w:r>
      <w:r w:rsidRPr="00613FA8">
        <w:rPr>
          <w:rFonts w:ascii="Aptos" w:hAnsi="Aptos"/>
          <w:sz w:val="16"/>
          <w:szCs w:val="16"/>
        </w:rPr>
        <w:t>uprawnioną do złożenia niniejszego oświadczenia</w:t>
      </w:r>
      <w:r w:rsidRPr="001B75FB">
        <w:rPr>
          <w:rFonts w:ascii="Aptos" w:hAnsi="Aptos"/>
          <w:sz w:val="16"/>
          <w:szCs w:val="16"/>
        </w:rPr>
        <w:t xml:space="preserve">. Jestem świadomy(-a) odpowiedzialności karnej za złożenie fałszywego oświadczenia. Ponadto oświadczam, że niezwłocznie poinformuję </w:t>
      </w:r>
      <w:proofErr w:type="spellStart"/>
      <w:r>
        <w:rPr>
          <w:rFonts w:ascii="Aptos" w:hAnsi="Aptos"/>
          <w:sz w:val="16"/>
          <w:szCs w:val="16"/>
        </w:rPr>
        <w:t>ResInvest</w:t>
      </w:r>
      <w:proofErr w:type="spellEnd"/>
      <w:r>
        <w:rPr>
          <w:rFonts w:ascii="Aptos" w:hAnsi="Aptos"/>
          <w:sz w:val="16"/>
          <w:szCs w:val="16"/>
        </w:rPr>
        <w:t xml:space="preserve"> Energy </w:t>
      </w:r>
      <w:r w:rsidR="00277F31">
        <w:rPr>
          <w:rFonts w:ascii="Aptos" w:hAnsi="Aptos"/>
          <w:sz w:val="16"/>
          <w:szCs w:val="16"/>
        </w:rPr>
        <w:t xml:space="preserve">Chorzów </w:t>
      </w:r>
      <w:r>
        <w:rPr>
          <w:rFonts w:ascii="Aptos" w:hAnsi="Aptos"/>
          <w:sz w:val="16"/>
          <w:szCs w:val="16"/>
        </w:rPr>
        <w:t>S.A. o</w:t>
      </w:r>
      <w:r w:rsidRPr="001B75FB">
        <w:rPr>
          <w:rFonts w:ascii="Aptos" w:hAnsi="Aptos"/>
          <w:sz w:val="16"/>
          <w:szCs w:val="16"/>
        </w:rPr>
        <w:t xml:space="preserve"> wszelkich zmianach dotyczących informacji zawartych w niniejszym formularzu KYC.</w:t>
      </w:r>
    </w:p>
    <w:p w14:paraId="7C8B0B97" w14:textId="77777777" w:rsidR="00870A91" w:rsidRPr="00B34E82" w:rsidRDefault="00870A91" w:rsidP="00870A91">
      <w:pPr>
        <w:pStyle w:val="Tekstpodstawowy"/>
        <w:spacing w:before="1"/>
        <w:rPr>
          <w:rFonts w:ascii="Aptos" w:hAnsi="Aptos"/>
          <w:sz w:val="16"/>
        </w:rPr>
      </w:pPr>
    </w:p>
    <w:p w14:paraId="7D489231" w14:textId="77777777" w:rsidR="00870A91" w:rsidRPr="00B34E82" w:rsidRDefault="00870A91" w:rsidP="00870A91">
      <w:pPr>
        <w:ind w:left="312"/>
        <w:rPr>
          <w:rFonts w:ascii="Aptos" w:hAnsi="Aptos"/>
          <w:b/>
          <w:sz w:val="18"/>
        </w:rPr>
      </w:pPr>
      <w:r w:rsidRPr="00B34E82">
        <w:rPr>
          <w:rFonts w:ascii="Aptos" w:hAnsi="Aptos"/>
          <w:b/>
          <w:sz w:val="18"/>
        </w:rPr>
        <w:t>Podpis przedstawiciela ustawowego:</w:t>
      </w:r>
    </w:p>
    <w:p w14:paraId="641D6932" w14:textId="77777777" w:rsidR="00870A91" w:rsidRPr="00B34E82" w:rsidRDefault="00870A91" w:rsidP="00870A91">
      <w:pPr>
        <w:pStyle w:val="Tekstpodstawowy"/>
        <w:spacing w:before="2"/>
        <w:rPr>
          <w:rFonts w:ascii="Aptos" w:hAnsi="Aptos"/>
          <w:b/>
          <w:sz w:val="18"/>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7"/>
        <w:gridCol w:w="4037"/>
        <w:gridCol w:w="4037"/>
      </w:tblGrid>
      <w:tr w:rsidR="00870A91" w:rsidRPr="00B34E82" w14:paraId="06FCCC25" w14:textId="77777777" w:rsidTr="00E36B06">
        <w:trPr>
          <w:trHeight w:val="1038"/>
        </w:trPr>
        <w:tc>
          <w:tcPr>
            <w:tcW w:w="2267" w:type="dxa"/>
            <w:shd w:val="clear" w:color="auto" w:fill="D9D9D9" w:themeFill="background1" w:themeFillShade="D9"/>
          </w:tcPr>
          <w:p w14:paraId="575985B2" w14:textId="77777777" w:rsidR="00870A91" w:rsidRPr="00B34E82" w:rsidRDefault="00870A91" w:rsidP="00E36B06">
            <w:pPr>
              <w:pStyle w:val="TableParagraph"/>
              <w:spacing w:before="1"/>
              <w:ind w:left="105"/>
              <w:rPr>
                <w:rFonts w:ascii="Aptos" w:hAnsi="Aptos"/>
                <w:sz w:val="18"/>
              </w:rPr>
            </w:pPr>
            <w:proofErr w:type="spellStart"/>
            <w:r w:rsidRPr="00B34E82">
              <w:rPr>
                <w:rFonts w:ascii="Aptos" w:hAnsi="Aptos"/>
                <w:sz w:val="18"/>
              </w:rPr>
              <w:t>Podpis</w:t>
            </w:r>
            <w:proofErr w:type="spellEnd"/>
          </w:p>
        </w:tc>
        <w:tc>
          <w:tcPr>
            <w:tcW w:w="4037" w:type="dxa"/>
          </w:tcPr>
          <w:p w14:paraId="206AD209" w14:textId="77777777" w:rsidR="00870A91" w:rsidRPr="00B34E82" w:rsidRDefault="00870A91" w:rsidP="00E36B06">
            <w:pPr>
              <w:pStyle w:val="TableParagraph"/>
              <w:rPr>
                <w:rFonts w:ascii="Aptos" w:hAnsi="Aptos"/>
                <w:sz w:val="14"/>
              </w:rPr>
            </w:pPr>
          </w:p>
        </w:tc>
        <w:tc>
          <w:tcPr>
            <w:tcW w:w="4037" w:type="dxa"/>
          </w:tcPr>
          <w:p w14:paraId="3D086AFA" w14:textId="77777777" w:rsidR="00870A91" w:rsidRPr="00B34E82" w:rsidRDefault="00870A91" w:rsidP="00E36B06">
            <w:pPr>
              <w:pStyle w:val="TableParagraph"/>
              <w:rPr>
                <w:rFonts w:ascii="Aptos" w:hAnsi="Aptos"/>
                <w:sz w:val="14"/>
              </w:rPr>
            </w:pPr>
          </w:p>
        </w:tc>
      </w:tr>
      <w:tr w:rsidR="00870A91" w:rsidRPr="00B34E82" w14:paraId="4E7518A4" w14:textId="77777777" w:rsidTr="00E36B06">
        <w:trPr>
          <w:trHeight w:val="1041"/>
        </w:trPr>
        <w:tc>
          <w:tcPr>
            <w:tcW w:w="2267" w:type="dxa"/>
            <w:shd w:val="clear" w:color="auto" w:fill="D9D9D9" w:themeFill="background1" w:themeFillShade="D9"/>
          </w:tcPr>
          <w:p w14:paraId="2B305A52" w14:textId="77777777" w:rsidR="00870A91" w:rsidRPr="00B34E82" w:rsidRDefault="00870A91" w:rsidP="00E36B06">
            <w:pPr>
              <w:pStyle w:val="TableParagraph"/>
              <w:spacing w:before="1"/>
              <w:ind w:left="105"/>
              <w:rPr>
                <w:rFonts w:ascii="Aptos" w:hAnsi="Aptos"/>
                <w:sz w:val="18"/>
              </w:rPr>
            </w:pPr>
            <w:proofErr w:type="spellStart"/>
            <w:r w:rsidRPr="00B34E82">
              <w:rPr>
                <w:rFonts w:ascii="Aptos" w:hAnsi="Aptos"/>
                <w:sz w:val="18"/>
              </w:rPr>
              <w:t>Imię</w:t>
            </w:r>
            <w:proofErr w:type="spellEnd"/>
            <w:r w:rsidRPr="00B34E82">
              <w:rPr>
                <w:rFonts w:ascii="Aptos" w:hAnsi="Aptos"/>
                <w:sz w:val="18"/>
              </w:rPr>
              <w:t xml:space="preserve"> </w:t>
            </w:r>
            <w:proofErr w:type="spellStart"/>
            <w:r w:rsidRPr="00B34E82">
              <w:rPr>
                <w:rFonts w:ascii="Aptos" w:hAnsi="Aptos"/>
                <w:sz w:val="18"/>
              </w:rPr>
              <w:t>i</w:t>
            </w:r>
            <w:proofErr w:type="spellEnd"/>
            <w:r w:rsidRPr="00B34E82">
              <w:rPr>
                <w:rFonts w:ascii="Aptos" w:hAnsi="Aptos"/>
                <w:sz w:val="18"/>
              </w:rPr>
              <w:t xml:space="preserve"> </w:t>
            </w:r>
            <w:proofErr w:type="spellStart"/>
            <w:r w:rsidRPr="00B34E82">
              <w:rPr>
                <w:rFonts w:ascii="Aptos" w:hAnsi="Aptos"/>
                <w:sz w:val="18"/>
              </w:rPr>
              <w:t>nazwisko</w:t>
            </w:r>
            <w:proofErr w:type="spellEnd"/>
          </w:p>
        </w:tc>
        <w:tc>
          <w:tcPr>
            <w:tcW w:w="4037" w:type="dxa"/>
          </w:tcPr>
          <w:p w14:paraId="7905BC13" w14:textId="77777777" w:rsidR="00870A91" w:rsidRPr="00B34E82" w:rsidRDefault="00870A91" w:rsidP="00E36B06">
            <w:pPr>
              <w:pStyle w:val="TableParagraph"/>
              <w:rPr>
                <w:rFonts w:ascii="Aptos" w:hAnsi="Aptos"/>
                <w:sz w:val="14"/>
              </w:rPr>
            </w:pPr>
          </w:p>
        </w:tc>
        <w:tc>
          <w:tcPr>
            <w:tcW w:w="4037" w:type="dxa"/>
          </w:tcPr>
          <w:p w14:paraId="6C0D1F42" w14:textId="77777777" w:rsidR="00870A91" w:rsidRPr="00B34E82" w:rsidRDefault="00870A91" w:rsidP="00E36B06">
            <w:pPr>
              <w:pStyle w:val="TableParagraph"/>
              <w:rPr>
                <w:rFonts w:ascii="Aptos" w:hAnsi="Aptos"/>
                <w:sz w:val="14"/>
              </w:rPr>
            </w:pPr>
          </w:p>
        </w:tc>
      </w:tr>
      <w:tr w:rsidR="00870A91" w:rsidRPr="00B34E82" w14:paraId="1AE5E7F3" w14:textId="77777777" w:rsidTr="00E36B06">
        <w:trPr>
          <w:trHeight w:val="1038"/>
        </w:trPr>
        <w:tc>
          <w:tcPr>
            <w:tcW w:w="2267" w:type="dxa"/>
            <w:shd w:val="clear" w:color="auto" w:fill="D9D9D9" w:themeFill="background1" w:themeFillShade="D9"/>
          </w:tcPr>
          <w:p w14:paraId="7D3F3A8B" w14:textId="77777777" w:rsidR="00870A91" w:rsidRPr="00B34E82" w:rsidRDefault="00870A91" w:rsidP="00E36B06">
            <w:pPr>
              <w:pStyle w:val="TableParagraph"/>
              <w:spacing w:before="1"/>
              <w:ind w:left="105"/>
              <w:rPr>
                <w:rFonts w:ascii="Aptos" w:hAnsi="Aptos"/>
                <w:sz w:val="18"/>
              </w:rPr>
            </w:pPr>
            <w:proofErr w:type="spellStart"/>
            <w:r w:rsidRPr="00B34E82">
              <w:rPr>
                <w:rFonts w:ascii="Aptos" w:hAnsi="Aptos"/>
                <w:sz w:val="18"/>
              </w:rPr>
              <w:t>Stanowisko</w:t>
            </w:r>
            <w:proofErr w:type="spellEnd"/>
          </w:p>
        </w:tc>
        <w:tc>
          <w:tcPr>
            <w:tcW w:w="4037" w:type="dxa"/>
          </w:tcPr>
          <w:p w14:paraId="7DB5E712" w14:textId="77777777" w:rsidR="00870A91" w:rsidRPr="00B34E82" w:rsidRDefault="00870A91" w:rsidP="00E36B06">
            <w:pPr>
              <w:pStyle w:val="TableParagraph"/>
              <w:rPr>
                <w:rFonts w:ascii="Aptos" w:hAnsi="Aptos"/>
                <w:sz w:val="14"/>
              </w:rPr>
            </w:pPr>
          </w:p>
        </w:tc>
        <w:tc>
          <w:tcPr>
            <w:tcW w:w="4037" w:type="dxa"/>
          </w:tcPr>
          <w:p w14:paraId="466E920D" w14:textId="77777777" w:rsidR="00870A91" w:rsidRPr="00B34E82" w:rsidRDefault="00870A91" w:rsidP="00E36B06">
            <w:pPr>
              <w:pStyle w:val="TableParagraph"/>
              <w:rPr>
                <w:rFonts w:ascii="Aptos" w:hAnsi="Aptos"/>
                <w:sz w:val="14"/>
              </w:rPr>
            </w:pPr>
          </w:p>
        </w:tc>
      </w:tr>
      <w:tr w:rsidR="00870A91" w:rsidRPr="00B34E82" w14:paraId="2B0FA368" w14:textId="77777777" w:rsidTr="00E36B06">
        <w:trPr>
          <w:trHeight w:val="1041"/>
        </w:trPr>
        <w:tc>
          <w:tcPr>
            <w:tcW w:w="2267" w:type="dxa"/>
            <w:shd w:val="clear" w:color="auto" w:fill="D9D9D9" w:themeFill="background1" w:themeFillShade="D9"/>
          </w:tcPr>
          <w:p w14:paraId="010005FC" w14:textId="77777777" w:rsidR="00870A91" w:rsidRPr="00B34E82" w:rsidRDefault="00870A91" w:rsidP="00E36B06">
            <w:pPr>
              <w:pStyle w:val="TableParagraph"/>
              <w:spacing w:before="1"/>
              <w:ind w:left="105"/>
              <w:rPr>
                <w:rFonts w:ascii="Aptos" w:hAnsi="Aptos"/>
                <w:sz w:val="18"/>
              </w:rPr>
            </w:pPr>
            <w:r w:rsidRPr="00B34E82">
              <w:rPr>
                <w:rFonts w:ascii="Aptos" w:hAnsi="Aptos"/>
                <w:sz w:val="18"/>
              </w:rPr>
              <w:t xml:space="preserve">Data </w:t>
            </w:r>
            <w:proofErr w:type="spellStart"/>
            <w:r w:rsidRPr="00B34E82">
              <w:rPr>
                <w:rFonts w:ascii="Aptos" w:hAnsi="Aptos"/>
                <w:sz w:val="18"/>
              </w:rPr>
              <w:t>i</w:t>
            </w:r>
            <w:proofErr w:type="spellEnd"/>
            <w:r w:rsidRPr="00B34E82">
              <w:rPr>
                <w:rFonts w:ascii="Aptos" w:hAnsi="Aptos"/>
                <w:sz w:val="18"/>
              </w:rPr>
              <w:t xml:space="preserve"> </w:t>
            </w:r>
            <w:proofErr w:type="spellStart"/>
            <w:r w:rsidRPr="00B34E82">
              <w:rPr>
                <w:rFonts w:ascii="Aptos" w:hAnsi="Aptos"/>
                <w:sz w:val="18"/>
              </w:rPr>
              <w:t>miejsce</w:t>
            </w:r>
            <w:proofErr w:type="spellEnd"/>
          </w:p>
        </w:tc>
        <w:tc>
          <w:tcPr>
            <w:tcW w:w="4037" w:type="dxa"/>
          </w:tcPr>
          <w:p w14:paraId="78F24A91" w14:textId="77777777" w:rsidR="00870A91" w:rsidRPr="00B34E82" w:rsidRDefault="00870A91" w:rsidP="00E36B06">
            <w:pPr>
              <w:pStyle w:val="TableParagraph"/>
              <w:rPr>
                <w:rFonts w:ascii="Aptos" w:hAnsi="Aptos"/>
                <w:sz w:val="14"/>
              </w:rPr>
            </w:pPr>
          </w:p>
        </w:tc>
        <w:tc>
          <w:tcPr>
            <w:tcW w:w="4037" w:type="dxa"/>
          </w:tcPr>
          <w:p w14:paraId="02239B76" w14:textId="77777777" w:rsidR="00870A91" w:rsidRPr="00B34E82" w:rsidRDefault="00870A91" w:rsidP="00E36B06">
            <w:pPr>
              <w:pStyle w:val="TableParagraph"/>
              <w:rPr>
                <w:rFonts w:ascii="Aptos" w:hAnsi="Aptos"/>
                <w:sz w:val="14"/>
              </w:rPr>
            </w:pPr>
          </w:p>
        </w:tc>
      </w:tr>
    </w:tbl>
    <w:p w14:paraId="11FCA6B3" w14:textId="77777777" w:rsidR="00870A91" w:rsidRDefault="00870A91" w:rsidP="00870A91">
      <w:pPr>
        <w:jc w:val="both"/>
        <w:rPr>
          <w:rFonts w:ascii="Aptos" w:hAnsi="Aptos"/>
          <w:sz w:val="14"/>
        </w:rPr>
      </w:pPr>
    </w:p>
    <w:p w14:paraId="2493EA4F" w14:textId="77777777" w:rsidR="00870A91" w:rsidRDefault="00870A91" w:rsidP="00870A91">
      <w:pPr>
        <w:jc w:val="both"/>
        <w:rPr>
          <w:rFonts w:ascii="Aptos" w:hAnsi="Aptos"/>
          <w:sz w:val="14"/>
        </w:rPr>
      </w:pPr>
    </w:p>
    <w:p w14:paraId="5990A4E6" w14:textId="77777777" w:rsidR="00870A91" w:rsidRPr="00F4115A" w:rsidRDefault="00870A91" w:rsidP="00870A91">
      <w:pPr>
        <w:spacing w:before="40"/>
        <w:ind w:left="284" w:right="278"/>
        <w:jc w:val="both"/>
        <w:rPr>
          <w:rFonts w:ascii="Aptos" w:hAnsi="Aptos"/>
          <w:sz w:val="14"/>
        </w:rPr>
      </w:pPr>
      <w:r w:rsidRPr="00F4115A">
        <w:rPr>
          <w:rFonts w:ascii="Aptos" w:hAnsi="Aptos"/>
          <w:sz w:val="14"/>
        </w:rPr>
        <w:t>Oprócz wypełnienia niniejszego oświadczenia, K</w:t>
      </w:r>
      <w:r>
        <w:rPr>
          <w:rFonts w:ascii="Aptos" w:hAnsi="Aptos"/>
          <w:sz w:val="14"/>
        </w:rPr>
        <w:t>ontrahent</w:t>
      </w:r>
      <w:r w:rsidRPr="00F4115A">
        <w:rPr>
          <w:rFonts w:ascii="Aptos" w:hAnsi="Aptos"/>
          <w:sz w:val="14"/>
        </w:rPr>
        <w:t xml:space="preserve"> powinien:</w:t>
      </w:r>
    </w:p>
    <w:p w14:paraId="1D130158" w14:textId="77777777" w:rsidR="00870A91" w:rsidRPr="0046270C" w:rsidRDefault="00870A91" w:rsidP="00516AA8">
      <w:pPr>
        <w:pStyle w:val="Akapitzlist"/>
        <w:widowControl w:val="0"/>
        <w:numPr>
          <w:ilvl w:val="0"/>
          <w:numId w:val="57"/>
        </w:numPr>
        <w:autoSpaceDE w:val="0"/>
        <w:autoSpaceDN w:val="0"/>
        <w:spacing w:before="40"/>
        <w:ind w:right="278"/>
        <w:contextualSpacing w:val="0"/>
        <w:jc w:val="both"/>
        <w:rPr>
          <w:rFonts w:ascii="Aptos" w:hAnsi="Aptos"/>
          <w:sz w:val="14"/>
        </w:rPr>
      </w:pPr>
      <w:r w:rsidRPr="0046270C">
        <w:rPr>
          <w:rFonts w:ascii="Aptos" w:hAnsi="Aptos"/>
          <w:sz w:val="14"/>
        </w:rPr>
        <w:t xml:space="preserve">podpisać powyższy formularz podpisem elektronicznym (lub przez </w:t>
      </w:r>
      <w:proofErr w:type="spellStart"/>
      <w:r w:rsidRPr="0046270C">
        <w:rPr>
          <w:rFonts w:ascii="Aptos" w:hAnsi="Aptos"/>
          <w:sz w:val="14"/>
        </w:rPr>
        <w:t>ePUAP</w:t>
      </w:r>
      <w:proofErr w:type="spellEnd"/>
      <w:r w:rsidRPr="0046270C">
        <w:rPr>
          <w:rFonts w:ascii="Aptos" w:hAnsi="Aptos"/>
          <w:sz w:val="14"/>
        </w:rPr>
        <w:t xml:space="preserve">) przez osobę(-y) działającą(-e) w imieniu </w:t>
      </w:r>
      <w:r>
        <w:rPr>
          <w:rFonts w:ascii="Aptos" w:hAnsi="Aptos"/>
          <w:sz w:val="14"/>
        </w:rPr>
        <w:t>Kontrahent</w:t>
      </w:r>
      <w:r w:rsidRPr="0046270C">
        <w:rPr>
          <w:rFonts w:ascii="Aptos" w:hAnsi="Aptos"/>
          <w:sz w:val="14"/>
        </w:rPr>
        <w:t>a (</w:t>
      </w:r>
      <w:r>
        <w:rPr>
          <w:rFonts w:ascii="Aptos" w:hAnsi="Aptos"/>
          <w:sz w:val="14"/>
        </w:rPr>
        <w:t>przedstawiciela ustawowego</w:t>
      </w:r>
      <w:r w:rsidRPr="0046270C">
        <w:rPr>
          <w:rFonts w:ascii="Aptos" w:hAnsi="Aptos"/>
          <w:sz w:val="14"/>
        </w:rPr>
        <w:t>); oraz</w:t>
      </w:r>
    </w:p>
    <w:p w14:paraId="7D27551F" w14:textId="77777777" w:rsidR="00870A91" w:rsidRPr="0046270C" w:rsidRDefault="00870A91" w:rsidP="00516AA8">
      <w:pPr>
        <w:pStyle w:val="Akapitzlist"/>
        <w:widowControl w:val="0"/>
        <w:numPr>
          <w:ilvl w:val="0"/>
          <w:numId w:val="57"/>
        </w:numPr>
        <w:autoSpaceDE w:val="0"/>
        <w:autoSpaceDN w:val="0"/>
        <w:spacing w:before="40"/>
        <w:contextualSpacing w:val="0"/>
        <w:jc w:val="both"/>
        <w:rPr>
          <w:rFonts w:ascii="Aptos" w:hAnsi="Aptos"/>
          <w:sz w:val="14"/>
        </w:rPr>
      </w:pPr>
      <w:r w:rsidRPr="00F4115A">
        <w:rPr>
          <w:rFonts w:ascii="Aptos" w:hAnsi="Aptos"/>
          <w:sz w:val="14"/>
        </w:rPr>
        <w:t>dostarczyć</w:t>
      </w:r>
      <w:r w:rsidRPr="0046270C">
        <w:rPr>
          <w:rFonts w:ascii="Aptos" w:hAnsi="Aptos"/>
          <w:sz w:val="14"/>
        </w:rPr>
        <w:t xml:space="preserve"> aktualny odpis z rejestru handlowego lub rejestru przedsiębiorców dotyczący Kontrahenta.</w:t>
      </w:r>
    </w:p>
    <w:p w14:paraId="68F98364" w14:textId="77777777" w:rsidR="00870A91" w:rsidRPr="00B34E82" w:rsidRDefault="00870A91" w:rsidP="00870A91">
      <w:pPr>
        <w:pStyle w:val="Tekstpodstawowy"/>
        <w:spacing w:before="40"/>
        <w:rPr>
          <w:rFonts w:ascii="Aptos" w:hAnsi="Aptos"/>
          <w:b/>
        </w:rPr>
      </w:pPr>
    </w:p>
    <w:p w14:paraId="47327A5B" w14:textId="77777777" w:rsidR="00870A91" w:rsidRDefault="00870A91" w:rsidP="00870A91">
      <w:pPr>
        <w:pStyle w:val="Tekstpodstawowy"/>
        <w:spacing w:before="40"/>
        <w:ind w:left="284" w:right="278"/>
        <w:jc w:val="both"/>
        <w:rPr>
          <w:rFonts w:ascii="Aptos" w:hAnsi="Aptos"/>
          <w:b/>
          <w:bCs/>
          <w:u w:val="single"/>
        </w:rPr>
      </w:pPr>
      <w:r w:rsidRPr="00A5399D">
        <w:rPr>
          <w:rFonts w:ascii="Aptos" w:hAnsi="Aptos"/>
          <w:b/>
          <w:bCs/>
          <w:u w:val="single"/>
        </w:rPr>
        <w:t>Informacja o przetwarzaniu danych osobowych</w:t>
      </w:r>
    </w:p>
    <w:p w14:paraId="768CC587" w14:textId="77777777" w:rsidR="00870A91" w:rsidRPr="00A5399D" w:rsidRDefault="00870A91" w:rsidP="00870A91">
      <w:pPr>
        <w:pStyle w:val="Tekstpodstawowy"/>
        <w:spacing w:before="40"/>
        <w:ind w:left="284" w:right="278"/>
        <w:jc w:val="both"/>
        <w:rPr>
          <w:rFonts w:ascii="Aptos" w:hAnsi="Aptos"/>
          <w:b/>
          <w:bCs/>
          <w:u w:val="single"/>
        </w:rPr>
      </w:pPr>
    </w:p>
    <w:p w14:paraId="1182CF65" w14:textId="77777777" w:rsidR="00870A91" w:rsidRPr="00B34E82" w:rsidRDefault="00870A91" w:rsidP="00870A91">
      <w:pPr>
        <w:ind w:left="284"/>
        <w:jc w:val="both"/>
        <w:rPr>
          <w:rFonts w:ascii="Aptos" w:hAnsi="Aptos"/>
          <w:sz w:val="14"/>
        </w:rPr>
        <w:sectPr w:rsidR="00870A91" w:rsidRPr="00B34E82" w:rsidSect="00870A91">
          <w:pgSz w:w="11910" w:h="16840"/>
          <w:pgMar w:top="1700" w:right="460" w:bottom="280" w:left="540" w:header="578" w:footer="0" w:gutter="0"/>
          <w:cols w:space="708"/>
        </w:sectPr>
      </w:pPr>
      <w:r w:rsidRPr="00BA017F">
        <w:rPr>
          <w:rFonts w:ascii="Aptos" w:hAnsi="Aptos"/>
          <w:sz w:val="14"/>
        </w:rPr>
        <w:t xml:space="preserve">Administratorem danych osobowych jest </w:t>
      </w:r>
      <w:proofErr w:type="spellStart"/>
      <w:r w:rsidRPr="00BA017F">
        <w:rPr>
          <w:rFonts w:ascii="Aptos" w:hAnsi="Aptos"/>
          <w:sz w:val="14"/>
        </w:rPr>
        <w:t>ResInvest</w:t>
      </w:r>
      <w:proofErr w:type="spellEnd"/>
      <w:r w:rsidRPr="00BA017F">
        <w:rPr>
          <w:rFonts w:ascii="Aptos" w:hAnsi="Aptos"/>
          <w:sz w:val="14"/>
        </w:rPr>
        <w:t xml:space="preserve"> Energy Skawina S.A., ul. Piłsudskiego 10, 32-050 Skawina. W celu kontaktu z wyznaczonym Inspektorem ochrony danych prosimy pisać na adres e-mail: iodo.skawina@repolska.pl. Administrator będzie przetwarzać pozyskane w niniejszym kwestionariuszu informacje i dane osobowe w celu i na potrzeby stosowania środków bezpieczeństwa finansowego, w zakresie niezbędnym do realizacji obowiązków wynikających z Ustawy z dnia 1 marca 2018 r. o przeciwdziałaniu praniu pieniędzy oraz finansowaniu terroryzmu (art. 6 ust. 1 lit. c RODO). Pozyskane dane będą przechowywane przez okres 5 lat, liczony od pierwszego dnia roku następującego po roku, w którym zakończono relacje gospodarcze z Kontrahentem. Dane osobowe Kontrahenta i/lub Beneficjenta Rzeczywistego mogą być udostępniane dostawcom usług, w tym między innymi usług IT, archiwizacji i/lub usług administracyjnych, a także podmiotom uprawnionym do ich otrzymania na podstawie obowiązujących przepisów prawa. Kontrahent ma prawo do żądania od administratora dostępu do swoich danych osobowych oraz żądania ich sprostowania, usunięcia i/lub ograniczenia przetwarzania, a także prawo do złożenia skargi do Prezesa Urzędu Ochrony Danych Osobowych (www.uodo.gov.pl). Pozyskane dane osobowe co do zasady nie będą przekazywane poza Europejski Obszar Gospodarczy oraz na ich podstawie nie będzie dochodzić do profilowania. Transfer poza EOG może jednak prowadzić m.in. Microsoft jako dostawca usługi Microsoft 365 w ramach korzystania z globalnych usług chmurowych. Microsoft realizuje transfer poza EOG stosując mechanizmy zabezpieczeń oparte o standardowe klauzule umowne zgodnie z art. 46 ust. 2 RODO, jak również stosując, zgodnie z art. 45 RODO, mechanizm przekazywania, na podstawie decyzji stwierdzającej odpowiedni stopień ochrony dla podmiotów wymienionych w wykazie ram ochrony danych (EU-US Data </w:t>
      </w:r>
      <w:proofErr w:type="spellStart"/>
      <w:r w:rsidRPr="00BA017F">
        <w:rPr>
          <w:rFonts w:ascii="Aptos" w:hAnsi="Aptos"/>
          <w:sz w:val="14"/>
        </w:rPr>
        <w:t>Privacy</w:t>
      </w:r>
      <w:proofErr w:type="spellEnd"/>
      <w:r w:rsidRPr="00BA017F">
        <w:rPr>
          <w:rFonts w:ascii="Aptos" w:hAnsi="Aptos"/>
          <w:sz w:val="14"/>
        </w:rPr>
        <w:t xml:space="preserve"> Framework), czyli zasad ramowych ochrony danych pomiędzy Unią Europejską a Stanami Zjednoczonymi, wdrożone decyzją Komisji Europejskiej z 10 lipca 2023 i wydane przez Departament Handlu USA (EU-U.S. DPF). Podanie powyższych danych jest obowiązkowe – wynika z przepisów Ustawy o przeciwdziałaniu praniu pieniędzy oraz finansowaniu terroryzmu. Brak ich podania uniemożliwi nawiązanie relacji gospodarczych z administratorem.  </w:t>
      </w:r>
      <w:r w:rsidRPr="00B455D4">
        <w:rPr>
          <w:rFonts w:ascii="Aptos" w:hAnsi="Aptos"/>
          <w:sz w:val="14"/>
        </w:rPr>
        <w:t xml:space="preserve">  </w:t>
      </w:r>
      <w:r>
        <w:rPr>
          <w:rFonts w:ascii="Aptos" w:hAnsi="Aptos"/>
          <w:sz w:val="14"/>
        </w:rPr>
        <w:t xml:space="preserve"> </w:t>
      </w:r>
    </w:p>
    <w:p w14:paraId="625B1933" w14:textId="77777777" w:rsidR="00870A91" w:rsidRPr="00A5399D" w:rsidRDefault="00870A91" w:rsidP="00870A91">
      <w:pPr>
        <w:pStyle w:val="NzevD"/>
        <w:rPr>
          <w:rFonts w:ascii="Aptos" w:hAnsi="Aptos"/>
          <w:b/>
          <w:bCs/>
          <w:color w:val="808080" w:themeColor="background1" w:themeShade="80"/>
          <w:sz w:val="28"/>
          <w:szCs w:val="28"/>
          <w:lang w:val="pl-PL"/>
        </w:rPr>
      </w:pPr>
      <w:r w:rsidRPr="00A5399D">
        <w:rPr>
          <w:rFonts w:ascii="Aptos" w:hAnsi="Aptos"/>
          <w:b/>
          <w:bCs/>
          <w:color w:val="808080" w:themeColor="background1" w:themeShade="80"/>
          <w:sz w:val="28"/>
          <w:szCs w:val="28"/>
          <w:lang w:val="pl-PL"/>
        </w:rPr>
        <w:lastRenderedPageBreak/>
        <w:t>KWESTIONARIUSZ KYC</w:t>
      </w:r>
    </w:p>
    <w:p w14:paraId="5BE2AC9E" w14:textId="77777777" w:rsidR="00870A91" w:rsidRPr="00A5399D" w:rsidRDefault="00870A91" w:rsidP="00870A91">
      <w:pPr>
        <w:pStyle w:val="Tekstpodstawowy"/>
        <w:spacing w:before="40"/>
        <w:ind w:left="312"/>
        <w:rPr>
          <w:rFonts w:ascii="Aptos" w:hAnsi="Aptos"/>
          <w:b/>
          <w:bCs/>
          <w:u w:val="single"/>
        </w:rPr>
      </w:pPr>
      <w:r w:rsidRPr="00A5399D">
        <w:rPr>
          <w:rFonts w:ascii="Aptos" w:hAnsi="Aptos"/>
          <w:b/>
          <w:bCs/>
          <w:w w:val="99"/>
          <w:u w:val="single"/>
        </w:rPr>
        <w:t xml:space="preserve"> </w:t>
      </w:r>
      <w:r w:rsidRPr="00A5399D">
        <w:rPr>
          <w:rFonts w:ascii="Aptos" w:hAnsi="Aptos"/>
          <w:b/>
          <w:bCs/>
          <w:u w:val="single"/>
        </w:rPr>
        <w:t>Terminologia</w:t>
      </w:r>
    </w:p>
    <w:p w14:paraId="2205033D" w14:textId="77777777" w:rsidR="00870A91" w:rsidRPr="00B34E82" w:rsidRDefault="00870A91" w:rsidP="00870A91">
      <w:pPr>
        <w:pStyle w:val="Tekstpodstawowy"/>
        <w:spacing w:before="40"/>
        <w:ind w:left="312" w:right="388"/>
        <w:jc w:val="both"/>
        <w:rPr>
          <w:rFonts w:ascii="Aptos" w:hAnsi="Aptos"/>
        </w:rPr>
      </w:pPr>
      <w:r w:rsidRPr="00223E13">
        <w:rPr>
          <w:rFonts w:ascii="Aptos" w:hAnsi="Aptos"/>
          <w:b/>
          <w:sz w:val="18"/>
          <w:szCs w:val="18"/>
          <w:vertAlign w:val="superscript"/>
        </w:rPr>
        <w:t xml:space="preserve">1) </w:t>
      </w:r>
      <w:r w:rsidRPr="00B34E82">
        <w:rPr>
          <w:rFonts w:ascii="Aptos" w:hAnsi="Aptos"/>
          <w:b/>
        </w:rPr>
        <w:t xml:space="preserve">Beneficjentem rzeczywistym </w:t>
      </w:r>
      <w:r w:rsidRPr="00B34E82">
        <w:rPr>
          <w:rFonts w:ascii="Aptos" w:hAnsi="Aptos"/>
        </w:rPr>
        <w:t>–</w:t>
      </w:r>
      <w:r>
        <w:rPr>
          <w:rFonts w:ascii="Aptos" w:hAnsi="Aptos"/>
        </w:rPr>
        <w:t xml:space="preserve"> z</w:t>
      </w:r>
      <w:r w:rsidRPr="00354D41">
        <w:rPr>
          <w:rFonts w:ascii="Aptos" w:hAnsi="Aptos"/>
        </w:rPr>
        <w:t>godnie z art. 2 ust. 2 pkt 1 ustawy z dnia 1 marca 2018 r. o przeciwdziałaniu praniu pieniędzy</w:t>
      </w:r>
      <w:r>
        <w:rPr>
          <w:rFonts w:ascii="Aptos" w:hAnsi="Aptos"/>
        </w:rPr>
        <w:t xml:space="preserve">, </w:t>
      </w:r>
      <w:r w:rsidRPr="00B34E82">
        <w:rPr>
          <w:rFonts w:ascii="Aptos" w:hAnsi="Aptos"/>
        </w:rPr>
        <w:t xml:space="preserve">jest każda osoba fizyczna sprawująca bezpośrednio lub pośrednio kontrolę nad </w:t>
      </w:r>
      <w:r>
        <w:rPr>
          <w:rFonts w:ascii="Aptos" w:hAnsi="Aptos"/>
        </w:rPr>
        <w:t>kontrahent</w:t>
      </w:r>
      <w:r w:rsidRPr="00B34E82">
        <w:rPr>
          <w:rFonts w:ascii="Aptos" w:hAnsi="Aptos"/>
        </w:rPr>
        <w:t>em poprzez posiadane uprawnienia, które wynikają</w:t>
      </w:r>
      <w:r w:rsidRPr="00B34E82">
        <w:rPr>
          <w:rFonts w:ascii="Aptos" w:hAnsi="Aptos"/>
          <w:spacing w:val="-7"/>
        </w:rPr>
        <w:t xml:space="preserve"> </w:t>
      </w:r>
      <w:r w:rsidRPr="00B34E82">
        <w:rPr>
          <w:rFonts w:ascii="Aptos" w:hAnsi="Aptos"/>
        </w:rPr>
        <w:t>z</w:t>
      </w:r>
      <w:r w:rsidRPr="00B34E82">
        <w:rPr>
          <w:rFonts w:ascii="Aptos" w:hAnsi="Aptos"/>
          <w:spacing w:val="-4"/>
        </w:rPr>
        <w:t xml:space="preserve"> </w:t>
      </w:r>
      <w:r w:rsidRPr="00B34E82">
        <w:rPr>
          <w:rFonts w:ascii="Aptos" w:hAnsi="Aptos"/>
        </w:rPr>
        <w:t>okoliczności</w:t>
      </w:r>
      <w:r w:rsidRPr="00B34E82">
        <w:rPr>
          <w:rFonts w:ascii="Aptos" w:hAnsi="Aptos"/>
          <w:spacing w:val="-5"/>
        </w:rPr>
        <w:t xml:space="preserve"> </w:t>
      </w:r>
      <w:r w:rsidRPr="00B34E82">
        <w:rPr>
          <w:rFonts w:ascii="Aptos" w:hAnsi="Aptos"/>
        </w:rPr>
        <w:t>prawnych</w:t>
      </w:r>
      <w:r w:rsidRPr="00B34E82">
        <w:rPr>
          <w:rFonts w:ascii="Aptos" w:hAnsi="Aptos"/>
          <w:spacing w:val="-7"/>
        </w:rPr>
        <w:t xml:space="preserve"> </w:t>
      </w:r>
      <w:r w:rsidRPr="00B34E82">
        <w:rPr>
          <w:rFonts w:ascii="Aptos" w:hAnsi="Aptos"/>
        </w:rPr>
        <w:t>lub</w:t>
      </w:r>
      <w:r w:rsidRPr="00B34E82">
        <w:rPr>
          <w:rFonts w:ascii="Aptos" w:hAnsi="Aptos"/>
          <w:spacing w:val="-5"/>
        </w:rPr>
        <w:t xml:space="preserve"> </w:t>
      </w:r>
      <w:r w:rsidRPr="00B34E82">
        <w:rPr>
          <w:rFonts w:ascii="Aptos" w:hAnsi="Aptos"/>
        </w:rPr>
        <w:t>faktycznych,</w:t>
      </w:r>
      <w:r w:rsidRPr="00B34E82">
        <w:rPr>
          <w:rFonts w:ascii="Aptos" w:hAnsi="Aptos"/>
          <w:spacing w:val="-3"/>
        </w:rPr>
        <w:t xml:space="preserve"> </w:t>
      </w:r>
      <w:r w:rsidRPr="00B34E82">
        <w:rPr>
          <w:rFonts w:ascii="Aptos" w:hAnsi="Aptos"/>
        </w:rPr>
        <w:t>umożliwiająca</w:t>
      </w:r>
      <w:r w:rsidRPr="00B34E82">
        <w:rPr>
          <w:rFonts w:ascii="Aptos" w:hAnsi="Aptos"/>
          <w:spacing w:val="-5"/>
        </w:rPr>
        <w:t xml:space="preserve"> </w:t>
      </w:r>
      <w:r w:rsidRPr="00B34E82">
        <w:rPr>
          <w:rFonts w:ascii="Aptos" w:hAnsi="Aptos"/>
        </w:rPr>
        <w:t>wywieranie</w:t>
      </w:r>
      <w:r w:rsidRPr="00B34E82">
        <w:rPr>
          <w:rFonts w:ascii="Aptos" w:hAnsi="Aptos"/>
          <w:spacing w:val="-4"/>
        </w:rPr>
        <w:t xml:space="preserve"> </w:t>
      </w:r>
      <w:r w:rsidRPr="00B34E82">
        <w:rPr>
          <w:rFonts w:ascii="Aptos" w:hAnsi="Aptos"/>
        </w:rPr>
        <w:t>decydującego</w:t>
      </w:r>
      <w:r w:rsidRPr="00B34E82">
        <w:rPr>
          <w:rFonts w:ascii="Aptos" w:hAnsi="Aptos"/>
          <w:spacing w:val="-6"/>
        </w:rPr>
        <w:t xml:space="preserve"> </w:t>
      </w:r>
      <w:r w:rsidRPr="00B34E82">
        <w:rPr>
          <w:rFonts w:ascii="Aptos" w:hAnsi="Aptos"/>
        </w:rPr>
        <w:t>wpływu</w:t>
      </w:r>
      <w:r w:rsidRPr="00B34E82">
        <w:rPr>
          <w:rFonts w:ascii="Aptos" w:hAnsi="Aptos"/>
          <w:spacing w:val="-5"/>
        </w:rPr>
        <w:t xml:space="preserve"> </w:t>
      </w:r>
      <w:r w:rsidRPr="00B34E82">
        <w:rPr>
          <w:rFonts w:ascii="Aptos" w:hAnsi="Aptos"/>
        </w:rPr>
        <w:t>na</w:t>
      </w:r>
      <w:r w:rsidRPr="00B34E82">
        <w:rPr>
          <w:rFonts w:ascii="Aptos" w:hAnsi="Aptos"/>
          <w:spacing w:val="-4"/>
        </w:rPr>
        <w:t xml:space="preserve"> </w:t>
      </w:r>
      <w:r w:rsidRPr="00B34E82">
        <w:rPr>
          <w:rFonts w:ascii="Aptos" w:hAnsi="Aptos"/>
        </w:rPr>
        <w:t>czynności</w:t>
      </w:r>
      <w:r w:rsidRPr="00B34E82">
        <w:rPr>
          <w:rFonts w:ascii="Aptos" w:hAnsi="Aptos"/>
          <w:spacing w:val="-6"/>
        </w:rPr>
        <w:t xml:space="preserve"> </w:t>
      </w:r>
      <w:r w:rsidRPr="00B34E82">
        <w:rPr>
          <w:rFonts w:ascii="Aptos" w:hAnsi="Aptos"/>
        </w:rPr>
        <w:t>lub</w:t>
      </w:r>
      <w:r w:rsidRPr="00B34E82">
        <w:rPr>
          <w:rFonts w:ascii="Aptos" w:hAnsi="Aptos"/>
          <w:spacing w:val="-3"/>
        </w:rPr>
        <w:t xml:space="preserve"> </w:t>
      </w:r>
      <w:r w:rsidRPr="00B34E82">
        <w:rPr>
          <w:rFonts w:ascii="Aptos" w:hAnsi="Aptos"/>
        </w:rPr>
        <w:t>działania</w:t>
      </w:r>
      <w:r w:rsidRPr="00B34E82">
        <w:rPr>
          <w:rFonts w:ascii="Aptos" w:hAnsi="Aptos"/>
          <w:spacing w:val="-4"/>
        </w:rPr>
        <w:t xml:space="preserve"> </w:t>
      </w:r>
      <w:r w:rsidRPr="00B34E82">
        <w:rPr>
          <w:rFonts w:ascii="Aptos" w:hAnsi="Aptos"/>
        </w:rPr>
        <w:t>podejmowane</w:t>
      </w:r>
      <w:r w:rsidRPr="00B34E82">
        <w:rPr>
          <w:rFonts w:ascii="Aptos" w:hAnsi="Aptos"/>
          <w:spacing w:val="-5"/>
        </w:rPr>
        <w:t xml:space="preserve"> </w:t>
      </w:r>
      <w:r w:rsidRPr="00B34E82">
        <w:rPr>
          <w:rFonts w:ascii="Aptos" w:hAnsi="Aptos"/>
        </w:rPr>
        <w:t>przez</w:t>
      </w:r>
      <w:r w:rsidRPr="00B34E82">
        <w:rPr>
          <w:rFonts w:ascii="Aptos" w:hAnsi="Aptos"/>
          <w:spacing w:val="-4"/>
        </w:rPr>
        <w:t xml:space="preserve"> </w:t>
      </w:r>
      <w:r>
        <w:rPr>
          <w:rFonts w:ascii="Aptos" w:hAnsi="Aptos"/>
        </w:rPr>
        <w:t>kontrahent</w:t>
      </w:r>
      <w:r w:rsidRPr="00B34E82">
        <w:rPr>
          <w:rFonts w:ascii="Aptos" w:hAnsi="Aptos"/>
        </w:rPr>
        <w:t>a,</w:t>
      </w:r>
      <w:r w:rsidRPr="00B34E82">
        <w:rPr>
          <w:rFonts w:ascii="Aptos" w:hAnsi="Aptos"/>
          <w:spacing w:val="-6"/>
        </w:rPr>
        <w:t xml:space="preserve"> </w:t>
      </w:r>
      <w:r w:rsidRPr="00B34E82">
        <w:rPr>
          <w:rFonts w:ascii="Aptos" w:hAnsi="Aptos"/>
        </w:rPr>
        <w:t>lub</w:t>
      </w:r>
      <w:r w:rsidRPr="00B34E82">
        <w:rPr>
          <w:rFonts w:ascii="Aptos" w:hAnsi="Aptos"/>
          <w:spacing w:val="-4"/>
        </w:rPr>
        <w:t xml:space="preserve"> </w:t>
      </w:r>
      <w:r w:rsidRPr="00B34E82">
        <w:rPr>
          <w:rFonts w:ascii="Aptos" w:hAnsi="Aptos"/>
        </w:rPr>
        <w:t>każdą osobę fizyczną, w imieniu której są nawiązywane stosunki gospodarcze lub jest przeprowadzana transakcja okazjonalna, w</w:t>
      </w:r>
      <w:r w:rsidRPr="00B34E82">
        <w:rPr>
          <w:rFonts w:ascii="Aptos" w:hAnsi="Aptos"/>
          <w:spacing w:val="-8"/>
        </w:rPr>
        <w:t xml:space="preserve"> </w:t>
      </w:r>
      <w:r w:rsidRPr="00B34E82">
        <w:rPr>
          <w:rFonts w:ascii="Aptos" w:hAnsi="Aptos"/>
        </w:rPr>
        <w:t>tym:</w:t>
      </w:r>
    </w:p>
    <w:p w14:paraId="355A0CD5" w14:textId="77777777" w:rsidR="00870A91" w:rsidRPr="00B34E82" w:rsidRDefault="00870A91" w:rsidP="00516AA8">
      <w:pPr>
        <w:pStyle w:val="Akapitzlist"/>
        <w:widowControl w:val="0"/>
        <w:numPr>
          <w:ilvl w:val="0"/>
          <w:numId w:val="56"/>
        </w:numPr>
        <w:tabs>
          <w:tab w:val="left" w:pos="483"/>
        </w:tabs>
        <w:autoSpaceDE w:val="0"/>
        <w:autoSpaceDN w:val="0"/>
        <w:spacing w:before="40"/>
        <w:ind w:right="388" w:firstLine="0"/>
        <w:contextualSpacing w:val="0"/>
        <w:jc w:val="both"/>
        <w:rPr>
          <w:rFonts w:ascii="Aptos" w:hAnsi="Aptos"/>
          <w:sz w:val="14"/>
        </w:rPr>
      </w:pPr>
      <w:r w:rsidRPr="00B34E82">
        <w:rPr>
          <w:rFonts w:ascii="Aptos" w:hAnsi="Aptos"/>
          <w:sz w:val="14"/>
        </w:rPr>
        <w:t>w przypadku osoby prawnej innej niż spółka, której papiery wartościowe są dopuszczone do obrotu na rynku regulowanym podlegającym wymogom ujawniania informacji wynikającym z przepisów prawa Unii Europejskiej lub odpowiadających im przepisów prawa państwa</w:t>
      </w:r>
      <w:r w:rsidRPr="00B34E82">
        <w:rPr>
          <w:rFonts w:ascii="Aptos" w:hAnsi="Aptos"/>
          <w:spacing w:val="-9"/>
          <w:sz w:val="14"/>
        </w:rPr>
        <w:t xml:space="preserve"> </w:t>
      </w:r>
      <w:r w:rsidRPr="00B34E82">
        <w:rPr>
          <w:rFonts w:ascii="Aptos" w:hAnsi="Aptos"/>
          <w:sz w:val="14"/>
        </w:rPr>
        <w:t>trzeciego:</w:t>
      </w:r>
    </w:p>
    <w:p w14:paraId="5AAB20C4"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osobę</w:t>
      </w:r>
      <w:r w:rsidRPr="00B34E82">
        <w:rPr>
          <w:rFonts w:ascii="Aptos" w:hAnsi="Aptos"/>
          <w:spacing w:val="-3"/>
          <w:sz w:val="14"/>
        </w:rPr>
        <w:t xml:space="preserve"> </w:t>
      </w:r>
      <w:r w:rsidRPr="00B34E82">
        <w:rPr>
          <w:rFonts w:ascii="Aptos" w:hAnsi="Aptos"/>
          <w:sz w:val="14"/>
        </w:rPr>
        <w:t>fizyczną</w:t>
      </w:r>
      <w:r w:rsidRPr="00B34E82">
        <w:rPr>
          <w:rFonts w:ascii="Aptos" w:hAnsi="Aptos"/>
          <w:spacing w:val="-3"/>
          <w:sz w:val="14"/>
        </w:rPr>
        <w:t xml:space="preserve"> </w:t>
      </w:r>
      <w:r w:rsidRPr="00B34E82">
        <w:rPr>
          <w:rFonts w:ascii="Aptos" w:hAnsi="Aptos"/>
          <w:sz w:val="14"/>
        </w:rPr>
        <w:t>będącą</w:t>
      </w:r>
      <w:r w:rsidRPr="00B34E82">
        <w:rPr>
          <w:rFonts w:ascii="Aptos" w:hAnsi="Aptos"/>
          <w:spacing w:val="-1"/>
          <w:sz w:val="14"/>
        </w:rPr>
        <w:t xml:space="preserve"> </w:t>
      </w:r>
      <w:r w:rsidRPr="00B34E82">
        <w:rPr>
          <w:rFonts w:ascii="Aptos" w:hAnsi="Aptos"/>
          <w:sz w:val="14"/>
        </w:rPr>
        <w:t>udziałowcem</w:t>
      </w:r>
      <w:r w:rsidRPr="00B34E82">
        <w:rPr>
          <w:rFonts w:ascii="Aptos" w:hAnsi="Aptos"/>
          <w:spacing w:val="-1"/>
          <w:sz w:val="14"/>
        </w:rPr>
        <w:t xml:space="preserve"> </w:t>
      </w:r>
      <w:r w:rsidRPr="00B34E82">
        <w:rPr>
          <w:rFonts w:ascii="Aptos" w:hAnsi="Aptos"/>
          <w:sz w:val="14"/>
        </w:rPr>
        <w:t>lub</w:t>
      </w:r>
      <w:r w:rsidRPr="00B34E82">
        <w:rPr>
          <w:rFonts w:ascii="Aptos" w:hAnsi="Aptos"/>
          <w:spacing w:val="-2"/>
          <w:sz w:val="14"/>
        </w:rPr>
        <w:t xml:space="preserve"> </w:t>
      </w:r>
      <w:r w:rsidRPr="00B34E82">
        <w:rPr>
          <w:rFonts w:ascii="Aptos" w:hAnsi="Aptos"/>
          <w:sz w:val="14"/>
        </w:rPr>
        <w:t>akcjonariuszem,</w:t>
      </w:r>
      <w:r w:rsidRPr="00B34E82">
        <w:rPr>
          <w:rFonts w:ascii="Aptos" w:hAnsi="Aptos"/>
          <w:spacing w:val="-3"/>
          <w:sz w:val="14"/>
        </w:rPr>
        <w:t xml:space="preserve"> </w:t>
      </w:r>
      <w:r w:rsidRPr="00B34E82">
        <w:rPr>
          <w:rFonts w:ascii="Aptos" w:hAnsi="Aptos"/>
          <w:sz w:val="14"/>
        </w:rPr>
        <w:t>której przysługuje</w:t>
      </w:r>
      <w:r w:rsidRPr="00B34E82">
        <w:rPr>
          <w:rFonts w:ascii="Aptos" w:hAnsi="Aptos"/>
          <w:spacing w:val="-1"/>
          <w:sz w:val="14"/>
        </w:rPr>
        <w:t xml:space="preserve"> </w:t>
      </w:r>
      <w:r w:rsidRPr="00B34E82">
        <w:rPr>
          <w:rFonts w:ascii="Aptos" w:hAnsi="Aptos"/>
          <w:sz w:val="14"/>
        </w:rPr>
        <w:t>prawo</w:t>
      </w:r>
      <w:r w:rsidRPr="00B34E82">
        <w:rPr>
          <w:rFonts w:ascii="Aptos" w:hAnsi="Aptos"/>
          <w:spacing w:val="-3"/>
          <w:sz w:val="14"/>
        </w:rPr>
        <w:t xml:space="preserve"> </w:t>
      </w:r>
      <w:r w:rsidRPr="00B34E82">
        <w:rPr>
          <w:rFonts w:ascii="Aptos" w:hAnsi="Aptos"/>
          <w:sz w:val="14"/>
        </w:rPr>
        <w:t>własności</w:t>
      </w:r>
      <w:r w:rsidRPr="00B34E82">
        <w:rPr>
          <w:rFonts w:ascii="Aptos" w:hAnsi="Aptos"/>
          <w:spacing w:val="-3"/>
          <w:sz w:val="14"/>
        </w:rPr>
        <w:t xml:space="preserve"> </w:t>
      </w:r>
      <w:r w:rsidRPr="00B34E82">
        <w:rPr>
          <w:rFonts w:ascii="Aptos" w:hAnsi="Aptos"/>
          <w:sz w:val="14"/>
        </w:rPr>
        <w:t>więcej niż</w:t>
      </w:r>
      <w:r w:rsidRPr="00B34E82">
        <w:rPr>
          <w:rFonts w:ascii="Aptos" w:hAnsi="Aptos"/>
          <w:spacing w:val="-1"/>
          <w:sz w:val="14"/>
        </w:rPr>
        <w:t xml:space="preserve"> </w:t>
      </w:r>
      <w:r w:rsidRPr="00B34E82">
        <w:rPr>
          <w:rFonts w:ascii="Aptos" w:hAnsi="Aptos"/>
          <w:sz w:val="14"/>
        </w:rPr>
        <w:t>25% ogólnej</w:t>
      </w:r>
      <w:r w:rsidRPr="00B34E82">
        <w:rPr>
          <w:rFonts w:ascii="Aptos" w:hAnsi="Aptos"/>
          <w:spacing w:val="-3"/>
          <w:sz w:val="14"/>
        </w:rPr>
        <w:t xml:space="preserve"> </w:t>
      </w:r>
      <w:r w:rsidRPr="00B34E82">
        <w:rPr>
          <w:rFonts w:ascii="Aptos" w:hAnsi="Aptos"/>
          <w:sz w:val="14"/>
        </w:rPr>
        <w:t>liczby</w:t>
      </w:r>
      <w:r w:rsidRPr="00B34E82">
        <w:rPr>
          <w:rFonts w:ascii="Aptos" w:hAnsi="Aptos"/>
          <w:spacing w:val="-1"/>
          <w:sz w:val="14"/>
        </w:rPr>
        <w:t xml:space="preserve"> </w:t>
      </w:r>
      <w:r w:rsidRPr="00B34E82">
        <w:rPr>
          <w:rFonts w:ascii="Aptos" w:hAnsi="Aptos"/>
          <w:sz w:val="14"/>
        </w:rPr>
        <w:t>udziałów</w:t>
      </w:r>
      <w:r w:rsidRPr="00B34E82">
        <w:rPr>
          <w:rFonts w:ascii="Aptos" w:hAnsi="Aptos"/>
          <w:spacing w:val="-3"/>
          <w:sz w:val="14"/>
        </w:rPr>
        <w:t xml:space="preserve"> </w:t>
      </w:r>
      <w:r w:rsidRPr="00B34E82">
        <w:rPr>
          <w:rFonts w:ascii="Aptos" w:hAnsi="Aptos"/>
          <w:sz w:val="14"/>
        </w:rPr>
        <w:t>lub</w:t>
      </w:r>
      <w:r w:rsidRPr="00B34E82">
        <w:rPr>
          <w:rFonts w:ascii="Aptos" w:hAnsi="Aptos"/>
          <w:spacing w:val="-1"/>
          <w:sz w:val="14"/>
        </w:rPr>
        <w:t xml:space="preserve"> </w:t>
      </w:r>
      <w:r w:rsidRPr="00B34E82">
        <w:rPr>
          <w:rFonts w:ascii="Aptos" w:hAnsi="Aptos"/>
          <w:sz w:val="14"/>
        </w:rPr>
        <w:t>akcji tej</w:t>
      </w:r>
      <w:r w:rsidRPr="00B34E82">
        <w:rPr>
          <w:rFonts w:ascii="Aptos" w:hAnsi="Aptos"/>
          <w:spacing w:val="-1"/>
          <w:sz w:val="14"/>
        </w:rPr>
        <w:t xml:space="preserve"> </w:t>
      </w:r>
      <w:r w:rsidRPr="00B34E82">
        <w:rPr>
          <w:rFonts w:ascii="Aptos" w:hAnsi="Aptos"/>
          <w:sz w:val="14"/>
        </w:rPr>
        <w:t>osoby</w:t>
      </w:r>
      <w:r w:rsidRPr="00B34E82">
        <w:rPr>
          <w:rFonts w:ascii="Aptos" w:hAnsi="Aptos"/>
          <w:spacing w:val="-1"/>
          <w:sz w:val="14"/>
        </w:rPr>
        <w:t xml:space="preserve"> </w:t>
      </w:r>
      <w:r w:rsidRPr="00B34E82">
        <w:rPr>
          <w:rFonts w:ascii="Aptos" w:hAnsi="Aptos"/>
          <w:sz w:val="14"/>
        </w:rPr>
        <w:t>prawnej,</w:t>
      </w:r>
    </w:p>
    <w:p w14:paraId="7214F3CA" w14:textId="77777777" w:rsidR="00870A91" w:rsidRPr="00B34E82" w:rsidRDefault="00870A91" w:rsidP="00516AA8">
      <w:pPr>
        <w:pStyle w:val="Akapitzlist"/>
        <w:widowControl w:val="0"/>
        <w:numPr>
          <w:ilvl w:val="0"/>
          <w:numId w:val="55"/>
        </w:numPr>
        <w:tabs>
          <w:tab w:val="left" w:pos="423"/>
        </w:tabs>
        <w:autoSpaceDE w:val="0"/>
        <w:autoSpaceDN w:val="0"/>
        <w:spacing w:before="40"/>
        <w:ind w:right="388" w:firstLine="0"/>
        <w:contextualSpacing w:val="0"/>
        <w:jc w:val="both"/>
        <w:rPr>
          <w:rFonts w:ascii="Aptos" w:hAnsi="Aptos"/>
          <w:sz w:val="14"/>
        </w:rPr>
      </w:pPr>
      <w:r w:rsidRPr="00B34E82">
        <w:rPr>
          <w:rFonts w:ascii="Aptos" w:hAnsi="Aptos"/>
          <w:sz w:val="14"/>
        </w:rPr>
        <w:t>osobę</w:t>
      </w:r>
      <w:r w:rsidRPr="00B34E82">
        <w:rPr>
          <w:rFonts w:ascii="Aptos" w:hAnsi="Aptos"/>
          <w:spacing w:val="-8"/>
          <w:sz w:val="14"/>
        </w:rPr>
        <w:t xml:space="preserve"> </w:t>
      </w:r>
      <w:r w:rsidRPr="00B34E82">
        <w:rPr>
          <w:rFonts w:ascii="Aptos" w:hAnsi="Aptos"/>
          <w:sz w:val="14"/>
        </w:rPr>
        <w:t>fizyczną</w:t>
      </w:r>
      <w:r w:rsidRPr="00B34E82">
        <w:rPr>
          <w:rFonts w:ascii="Aptos" w:hAnsi="Aptos"/>
          <w:spacing w:val="-7"/>
          <w:sz w:val="14"/>
        </w:rPr>
        <w:t xml:space="preserve"> </w:t>
      </w:r>
      <w:r w:rsidRPr="00B34E82">
        <w:rPr>
          <w:rFonts w:ascii="Aptos" w:hAnsi="Aptos"/>
          <w:sz w:val="14"/>
        </w:rPr>
        <w:t>dysponującą</w:t>
      </w:r>
      <w:r w:rsidRPr="00B34E82">
        <w:rPr>
          <w:rFonts w:ascii="Aptos" w:hAnsi="Aptos"/>
          <w:spacing w:val="-8"/>
          <w:sz w:val="14"/>
        </w:rPr>
        <w:t xml:space="preserve"> </w:t>
      </w:r>
      <w:r w:rsidRPr="00B34E82">
        <w:rPr>
          <w:rFonts w:ascii="Aptos" w:hAnsi="Aptos"/>
          <w:sz w:val="14"/>
        </w:rPr>
        <w:t>więcej</w:t>
      </w:r>
      <w:r w:rsidRPr="00B34E82">
        <w:rPr>
          <w:rFonts w:ascii="Aptos" w:hAnsi="Aptos"/>
          <w:spacing w:val="-8"/>
          <w:sz w:val="14"/>
        </w:rPr>
        <w:t xml:space="preserve"> </w:t>
      </w:r>
      <w:r w:rsidRPr="00B34E82">
        <w:rPr>
          <w:rFonts w:ascii="Aptos" w:hAnsi="Aptos"/>
          <w:sz w:val="14"/>
        </w:rPr>
        <w:t>niż</w:t>
      </w:r>
      <w:r w:rsidRPr="00B34E82">
        <w:rPr>
          <w:rFonts w:ascii="Aptos" w:hAnsi="Aptos"/>
          <w:spacing w:val="-9"/>
          <w:sz w:val="14"/>
        </w:rPr>
        <w:t xml:space="preserve"> </w:t>
      </w:r>
      <w:r w:rsidRPr="00B34E82">
        <w:rPr>
          <w:rFonts w:ascii="Aptos" w:hAnsi="Aptos"/>
          <w:sz w:val="14"/>
        </w:rPr>
        <w:t>25%</w:t>
      </w:r>
      <w:r w:rsidRPr="00B34E82">
        <w:rPr>
          <w:rFonts w:ascii="Aptos" w:hAnsi="Aptos"/>
          <w:spacing w:val="-8"/>
          <w:sz w:val="14"/>
        </w:rPr>
        <w:t xml:space="preserve"> </w:t>
      </w:r>
      <w:r w:rsidRPr="00B34E82">
        <w:rPr>
          <w:rFonts w:ascii="Aptos" w:hAnsi="Aptos"/>
          <w:sz w:val="14"/>
        </w:rPr>
        <w:t>ogólnej</w:t>
      </w:r>
      <w:r w:rsidRPr="00B34E82">
        <w:rPr>
          <w:rFonts w:ascii="Aptos" w:hAnsi="Aptos"/>
          <w:spacing w:val="-8"/>
          <w:sz w:val="14"/>
        </w:rPr>
        <w:t xml:space="preserve"> </w:t>
      </w:r>
      <w:r w:rsidRPr="00B34E82">
        <w:rPr>
          <w:rFonts w:ascii="Aptos" w:hAnsi="Aptos"/>
          <w:sz w:val="14"/>
        </w:rPr>
        <w:t>liczby</w:t>
      </w:r>
      <w:r w:rsidRPr="00B34E82">
        <w:rPr>
          <w:rFonts w:ascii="Aptos" w:hAnsi="Aptos"/>
          <w:spacing w:val="-9"/>
          <w:sz w:val="14"/>
        </w:rPr>
        <w:t xml:space="preserve"> </w:t>
      </w:r>
      <w:r w:rsidRPr="00B34E82">
        <w:rPr>
          <w:rFonts w:ascii="Aptos" w:hAnsi="Aptos"/>
          <w:sz w:val="14"/>
        </w:rPr>
        <w:t>głosów</w:t>
      </w:r>
      <w:r w:rsidRPr="00B34E82">
        <w:rPr>
          <w:rFonts w:ascii="Aptos" w:hAnsi="Aptos"/>
          <w:spacing w:val="-6"/>
          <w:sz w:val="14"/>
        </w:rPr>
        <w:t xml:space="preserve"> </w:t>
      </w:r>
      <w:r w:rsidRPr="00B34E82">
        <w:rPr>
          <w:rFonts w:ascii="Aptos" w:hAnsi="Aptos"/>
          <w:sz w:val="14"/>
        </w:rPr>
        <w:t>w</w:t>
      </w:r>
      <w:r w:rsidRPr="00B34E82">
        <w:rPr>
          <w:rFonts w:ascii="Aptos" w:hAnsi="Aptos"/>
          <w:spacing w:val="-8"/>
          <w:sz w:val="14"/>
        </w:rPr>
        <w:t xml:space="preserve"> </w:t>
      </w:r>
      <w:r w:rsidRPr="00B34E82">
        <w:rPr>
          <w:rFonts w:ascii="Aptos" w:hAnsi="Aptos"/>
          <w:sz w:val="14"/>
        </w:rPr>
        <w:t>organie</w:t>
      </w:r>
      <w:r w:rsidRPr="00B34E82">
        <w:rPr>
          <w:rFonts w:ascii="Aptos" w:hAnsi="Aptos"/>
          <w:spacing w:val="-7"/>
          <w:sz w:val="14"/>
        </w:rPr>
        <w:t xml:space="preserve"> </w:t>
      </w:r>
      <w:r w:rsidRPr="00B34E82">
        <w:rPr>
          <w:rFonts w:ascii="Aptos" w:hAnsi="Aptos"/>
          <w:sz w:val="14"/>
        </w:rPr>
        <w:t>stanowiącym</w:t>
      </w:r>
      <w:r w:rsidRPr="00B34E82">
        <w:rPr>
          <w:rFonts w:ascii="Aptos" w:hAnsi="Aptos"/>
          <w:spacing w:val="-10"/>
          <w:sz w:val="14"/>
        </w:rPr>
        <w:t xml:space="preserve"> </w:t>
      </w:r>
      <w:r w:rsidRPr="00B34E82">
        <w:rPr>
          <w:rFonts w:ascii="Aptos" w:hAnsi="Aptos"/>
          <w:sz w:val="14"/>
        </w:rPr>
        <w:t>tej</w:t>
      </w:r>
      <w:r w:rsidRPr="00B34E82">
        <w:rPr>
          <w:rFonts w:ascii="Aptos" w:hAnsi="Aptos"/>
          <w:spacing w:val="-8"/>
          <w:sz w:val="14"/>
        </w:rPr>
        <w:t xml:space="preserve"> </w:t>
      </w:r>
      <w:r w:rsidRPr="00B34E82">
        <w:rPr>
          <w:rFonts w:ascii="Aptos" w:hAnsi="Aptos"/>
          <w:sz w:val="14"/>
        </w:rPr>
        <w:t>osoby</w:t>
      </w:r>
      <w:r w:rsidRPr="00B34E82">
        <w:rPr>
          <w:rFonts w:ascii="Aptos" w:hAnsi="Aptos"/>
          <w:spacing w:val="-6"/>
          <w:sz w:val="14"/>
        </w:rPr>
        <w:t xml:space="preserve"> </w:t>
      </w:r>
      <w:r w:rsidRPr="00B34E82">
        <w:rPr>
          <w:rFonts w:ascii="Aptos" w:hAnsi="Aptos"/>
          <w:sz w:val="14"/>
        </w:rPr>
        <w:t>prawnej,</w:t>
      </w:r>
      <w:r w:rsidRPr="00B34E82">
        <w:rPr>
          <w:rFonts w:ascii="Aptos" w:hAnsi="Aptos"/>
          <w:spacing w:val="-8"/>
          <w:sz w:val="14"/>
        </w:rPr>
        <w:t xml:space="preserve"> </w:t>
      </w:r>
      <w:r w:rsidRPr="00B34E82">
        <w:rPr>
          <w:rFonts w:ascii="Aptos" w:hAnsi="Aptos"/>
          <w:sz w:val="14"/>
        </w:rPr>
        <w:t>także</w:t>
      </w:r>
      <w:r w:rsidRPr="00B34E82">
        <w:rPr>
          <w:rFonts w:ascii="Aptos" w:hAnsi="Aptos"/>
          <w:spacing w:val="-9"/>
          <w:sz w:val="14"/>
        </w:rPr>
        <w:t xml:space="preserve"> </w:t>
      </w:r>
      <w:r w:rsidRPr="00B34E82">
        <w:rPr>
          <w:rFonts w:ascii="Aptos" w:hAnsi="Aptos"/>
          <w:sz w:val="14"/>
        </w:rPr>
        <w:t>jako</w:t>
      </w:r>
      <w:r w:rsidRPr="00B34E82">
        <w:rPr>
          <w:rFonts w:ascii="Aptos" w:hAnsi="Aptos"/>
          <w:spacing w:val="-9"/>
          <w:sz w:val="14"/>
        </w:rPr>
        <w:t xml:space="preserve"> </w:t>
      </w:r>
      <w:r w:rsidRPr="00B34E82">
        <w:rPr>
          <w:rFonts w:ascii="Aptos" w:hAnsi="Aptos"/>
          <w:sz w:val="14"/>
        </w:rPr>
        <w:t>zastawnik</w:t>
      </w:r>
      <w:r w:rsidRPr="00B34E82">
        <w:rPr>
          <w:rFonts w:ascii="Aptos" w:hAnsi="Aptos"/>
          <w:spacing w:val="-3"/>
          <w:sz w:val="14"/>
        </w:rPr>
        <w:t xml:space="preserve"> </w:t>
      </w:r>
      <w:r w:rsidRPr="00B34E82">
        <w:rPr>
          <w:rFonts w:ascii="Aptos" w:hAnsi="Aptos"/>
          <w:sz w:val="14"/>
        </w:rPr>
        <w:t>albo</w:t>
      </w:r>
      <w:r w:rsidRPr="00B34E82">
        <w:rPr>
          <w:rFonts w:ascii="Aptos" w:hAnsi="Aptos"/>
          <w:spacing w:val="-7"/>
          <w:sz w:val="14"/>
        </w:rPr>
        <w:t xml:space="preserve"> </w:t>
      </w:r>
      <w:r w:rsidRPr="00B34E82">
        <w:rPr>
          <w:rFonts w:ascii="Aptos" w:hAnsi="Aptos"/>
          <w:sz w:val="14"/>
        </w:rPr>
        <w:t>użytkownik,</w:t>
      </w:r>
      <w:r w:rsidRPr="00B34E82">
        <w:rPr>
          <w:rFonts w:ascii="Aptos" w:hAnsi="Aptos"/>
          <w:spacing w:val="-8"/>
          <w:sz w:val="14"/>
        </w:rPr>
        <w:t xml:space="preserve"> </w:t>
      </w:r>
      <w:r w:rsidRPr="00B34E82">
        <w:rPr>
          <w:rFonts w:ascii="Aptos" w:hAnsi="Aptos"/>
          <w:sz w:val="14"/>
        </w:rPr>
        <w:t>lub</w:t>
      </w:r>
      <w:r w:rsidRPr="00B34E82">
        <w:rPr>
          <w:rFonts w:ascii="Aptos" w:hAnsi="Aptos"/>
          <w:spacing w:val="-9"/>
          <w:sz w:val="14"/>
        </w:rPr>
        <w:t xml:space="preserve"> </w:t>
      </w:r>
      <w:r w:rsidRPr="00B34E82">
        <w:rPr>
          <w:rFonts w:ascii="Aptos" w:hAnsi="Aptos"/>
          <w:sz w:val="14"/>
        </w:rPr>
        <w:t>na</w:t>
      </w:r>
      <w:r w:rsidRPr="00B34E82">
        <w:rPr>
          <w:rFonts w:ascii="Aptos" w:hAnsi="Aptos"/>
          <w:spacing w:val="-9"/>
          <w:sz w:val="14"/>
        </w:rPr>
        <w:t xml:space="preserve"> </w:t>
      </w:r>
      <w:r w:rsidRPr="00B34E82">
        <w:rPr>
          <w:rFonts w:ascii="Aptos" w:hAnsi="Aptos"/>
          <w:sz w:val="14"/>
        </w:rPr>
        <w:t>podstawie porozumień z innymi uprawnionymi do głosu,</w:t>
      </w:r>
    </w:p>
    <w:p w14:paraId="28D97E80" w14:textId="77777777" w:rsidR="00870A91" w:rsidRPr="00B34E82" w:rsidRDefault="00870A91" w:rsidP="00516AA8">
      <w:pPr>
        <w:pStyle w:val="Akapitzlist"/>
        <w:widowControl w:val="0"/>
        <w:numPr>
          <w:ilvl w:val="0"/>
          <w:numId w:val="55"/>
        </w:numPr>
        <w:tabs>
          <w:tab w:val="left" w:pos="430"/>
        </w:tabs>
        <w:autoSpaceDE w:val="0"/>
        <w:autoSpaceDN w:val="0"/>
        <w:spacing w:before="40"/>
        <w:ind w:right="389" w:firstLine="0"/>
        <w:contextualSpacing w:val="0"/>
        <w:jc w:val="both"/>
        <w:rPr>
          <w:rFonts w:ascii="Aptos" w:hAnsi="Aptos"/>
          <w:sz w:val="14"/>
        </w:rPr>
      </w:pPr>
      <w:r w:rsidRPr="00B34E82">
        <w:rPr>
          <w:rFonts w:ascii="Aptos" w:hAnsi="Aptos"/>
          <w:sz w:val="14"/>
        </w:rPr>
        <w:t>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w:t>
      </w:r>
      <w:r w:rsidRPr="00B34E82">
        <w:rPr>
          <w:rFonts w:ascii="Aptos" w:hAnsi="Aptos"/>
          <w:spacing w:val="-5"/>
          <w:sz w:val="14"/>
        </w:rPr>
        <w:t xml:space="preserve"> </w:t>
      </w:r>
      <w:r w:rsidRPr="00B34E82">
        <w:rPr>
          <w:rFonts w:ascii="Aptos" w:hAnsi="Aptos"/>
          <w:sz w:val="14"/>
        </w:rPr>
        <w:t>głosu,</w:t>
      </w:r>
    </w:p>
    <w:p w14:paraId="3AD6C08E"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osobę fizyczną sprawującą kontrolę nad osobą prawną poprzez posiadanie uprawnień</w:t>
      </w:r>
      <w:r w:rsidRPr="00B34E82">
        <w:rPr>
          <w:rFonts w:ascii="Aptos" w:hAnsi="Aptos"/>
          <w:spacing w:val="-6"/>
          <w:sz w:val="14"/>
        </w:rPr>
        <w:t xml:space="preserve"> </w:t>
      </w:r>
      <w:r w:rsidRPr="00B34E82">
        <w:rPr>
          <w:rFonts w:ascii="Aptos" w:hAnsi="Aptos"/>
          <w:sz w:val="14"/>
        </w:rPr>
        <w:t>lub</w:t>
      </w:r>
    </w:p>
    <w:p w14:paraId="5BA5C912" w14:textId="77777777" w:rsidR="00870A91" w:rsidRPr="00B34E82" w:rsidRDefault="00870A91" w:rsidP="00516AA8">
      <w:pPr>
        <w:pStyle w:val="Akapitzlist"/>
        <w:widowControl w:val="0"/>
        <w:numPr>
          <w:ilvl w:val="0"/>
          <w:numId w:val="55"/>
        </w:numPr>
        <w:tabs>
          <w:tab w:val="left" w:pos="440"/>
        </w:tabs>
        <w:autoSpaceDE w:val="0"/>
        <w:autoSpaceDN w:val="0"/>
        <w:spacing w:before="40"/>
        <w:ind w:right="388" w:firstLine="0"/>
        <w:contextualSpacing w:val="0"/>
        <w:jc w:val="both"/>
        <w:rPr>
          <w:rFonts w:ascii="Aptos" w:hAnsi="Aptos"/>
          <w:sz w:val="14"/>
        </w:rPr>
      </w:pPr>
      <w:r w:rsidRPr="00B34E82">
        <w:rPr>
          <w:rFonts w:ascii="Aptos" w:hAnsi="Aptos"/>
          <w:sz w:val="14"/>
        </w:rPr>
        <w:t xml:space="preserve">osobę fizyczną zajmującą wyższe stanowisko kierownicze w przypadku udokumentowanego braku możliwości ustalenia lub wątpliwości co do tożsamości osób fizycznych określonych w </w:t>
      </w:r>
      <w:proofErr w:type="spellStart"/>
      <w:r w:rsidRPr="00B34E82">
        <w:rPr>
          <w:rFonts w:ascii="Aptos" w:hAnsi="Aptos"/>
          <w:sz w:val="14"/>
        </w:rPr>
        <w:t>tiret</w:t>
      </w:r>
      <w:proofErr w:type="spellEnd"/>
      <w:r w:rsidRPr="00B34E82">
        <w:rPr>
          <w:rFonts w:ascii="Aptos" w:hAnsi="Aptos"/>
          <w:sz w:val="14"/>
        </w:rPr>
        <w:t xml:space="preserve"> pierwszym–czwartym oraz w przypadku niestwierdzenia podejrzeń prania pieniędzy lub finansowania</w:t>
      </w:r>
      <w:r w:rsidRPr="00B34E82">
        <w:rPr>
          <w:rFonts w:ascii="Aptos" w:hAnsi="Aptos"/>
          <w:spacing w:val="-16"/>
          <w:sz w:val="14"/>
        </w:rPr>
        <w:t xml:space="preserve"> </w:t>
      </w:r>
      <w:r w:rsidRPr="00B34E82">
        <w:rPr>
          <w:rFonts w:ascii="Aptos" w:hAnsi="Aptos"/>
          <w:sz w:val="14"/>
        </w:rPr>
        <w:t>terroryzmu,</w:t>
      </w:r>
    </w:p>
    <w:p w14:paraId="021FAE4E" w14:textId="77777777" w:rsidR="00870A91" w:rsidRPr="00B34E82" w:rsidRDefault="00870A91" w:rsidP="00516AA8">
      <w:pPr>
        <w:pStyle w:val="Akapitzlist"/>
        <w:widowControl w:val="0"/>
        <w:numPr>
          <w:ilvl w:val="0"/>
          <w:numId w:val="56"/>
        </w:numPr>
        <w:tabs>
          <w:tab w:val="left" w:pos="474"/>
        </w:tabs>
        <w:autoSpaceDE w:val="0"/>
        <w:autoSpaceDN w:val="0"/>
        <w:spacing w:before="40"/>
        <w:ind w:left="473" w:hanging="162"/>
        <w:contextualSpacing w:val="0"/>
        <w:jc w:val="both"/>
        <w:rPr>
          <w:rFonts w:ascii="Aptos" w:hAnsi="Aptos"/>
          <w:sz w:val="14"/>
        </w:rPr>
      </w:pPr>
      <w:r w:rsidRPr="00B34E82">
        <w:rPr>
          <w:rFonts w:ascii="Aptos" w:hAnsi="Aptos"/>
          <w:sz w:val="14"/>
        </w:rPr>
        <w:t>w przypadku</w:t>
      </w:r>
      <w:r w:rsidRPr="00B34E82">
        <w:rPr>
          <w:rFonts w:ascii="Aptos" w:hAnsi="Aptos"/>
          <w:spacing w:val="-1"/>
          <w:sz w:val="14"/>
        </w:rPr>
        <w:t xml:space="preserve"> </w:t>
      </w:r>
      <w:r w:rsidRPr="00B34E82">
        <w:rPr>
          <w:rFonts w:ascii="Aptos" w:hAnsi="Aptos"/>
          <w:sz w:val="14"/>
        </w:rPr>
        <w:t>trustu:</w:t>
      </w:r>
    </w:p>
    <w:p w14:paraId="146E95FE"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założyciela,</w:t>
      </w:r>
    </w:p>
    <w:p w14:paraId="717CF8D4"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powiernika,</w:t>
      </w:r>
    </w:p>
    <w:p w14:paraId="6262DFC4"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nadzorcę, jeżeli został</w:t>
      </w:r>
      <w:r w:rsidRPr="00B34E82">
        <w:rPr>
          <w:rFonts w:ascii="Aptos" w:hAnsi="Aptos"/>
          <w:spacing w:val="-3"/>
          <w:sz w:val="14"/>
        </w:rPr>
        <w:t xml:space="preserve"> </w:t>
      </w:r>
      <w:r w:rsidRPr="00B34E82">
        <w:rPr>
          <w:rFonts w:ascii="Aptos" w:hAnsi="Aptos"/>
          <w:sz w:val="14"/>
        </w:rPr>
        <w:t>ustanowiony,</w:t>
      </w:r>
    </w:p>
    <w:p w14:paraId="062F3AB3" w14:textId="77777777" w:rsidR="00870A91" w:rsidRPr="00B34E82" w:rsidRDefault="00870A91" w:rsidP="00516AA8">
      <w:pPr>
        <w:pStyle w:val="Akapitzlist"/>
        <w:widowControl w:val="0"/>
        <w:numPr>
          <w:ilvl w:val="0"/>
          <w:numId w:val="55"/>
        </w:numPr>
        <w:tabs>
          <w:tab w:val="left" w:pos="437"/>
        </w:tabs>
        <w:autoSpaceDE w:val="0"/>
        <w:autoSpaceDN w:val="0"/>
        <w:spacing w:before="40"/>
        <w:ind w:right="387" w:firstLine="0"/>
        <w:contextualSpacing w:val="0"/>
        <w:jc w:val="both"/>
        <w:rPr>
          <w:rFonts w:ascii="Aptos" w:hAnsi="Aptos"/>
          <w:sz w:val="14"/>
        </w:rPr>
      </w:pPr>
      <w:r w:rsidRPr="00B34E82">
        <w:rPr>
          <w:rFonts w:ascii="Aptos" w:hAnsi="Aptos"/>
          <w:sz w:val="14"/>
        </w:rPr>
        <w:t>beneficjenta lub – w przypadku, gdy osoby fizyczne czerpiące korzyści z danego trustu nie zostały jeszcze określone – grupę osób, w których głównym interesie powstał lub działa trust,</w:t>
      </w:r>
    </w:p>
    <w:p w14:paraId="5CEB85FF"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inną osobę sprawującą kontrolę nad trustem,</w:t>
      </w:r>
    </w:p>
    <w:p w14:paraId="52805E7A" w14:textId="77777777" w:rsidR="00870A91" w:rsidRPr="00B34E82" w:rsidRDefault="00870A91" w:rsidP="00516AA8">
      <w:pPr>
        <w:pStyle w:val="Akapitzlist"/>
        <w:widowControl w:val="0"/>
        <w:numPr>
          <w:ilvl w:val="0"/>
          <w:numId w:val="55"/>
        </w:numPr>
        <w:tabs>
          <w:tab w:val="left" w:pos="428"/>
        </w:tabs>
        <w:autoSpaceDE w:val="0"/>
        <w:autoSpaceDN w:val="0"/>
        <w:spacing w:before="40"/>
        <w:ind w:left="427"/>
        <w:contextualSpacing w:val="0"/>
        <w:jc w:val="both"/>
        <w:rPr>
          <w:rFonts w:ascii="Aptos" w:hAnsi="Aptos"/>
          <w:sz w:val="14"/>
        </w:rPr>
      </w:pPr>
      <w:r w:rsidRPr="00B34E82">
        <w:rPr>
          <w:rFonts w:ascii="Aptos" w:hAnsi="Aptos"/>
          <w:sz w:val="14"/>
        </w:rPr>
        <w:t xml:space="preserve">inną osobę fizyczną posiadającą uprawnienia lub wykonującą obowiązki równoważne z określonymi w </w:t>
      </w:r>
      <w:proofErr w:type="spellStart"/>
      <w:r w:rsidRPr="00B34E82">
        <w:rPr>
          <w:rFonts w:ascii="Aptos" w:hAnsi="Aptos"/>
          <w:sz w:val="14"/>
        </w:rPr>
        <w:t>tiret</w:t>
      </w:r>
      <w:proofErr w:type="spellEnd"/>
      <w:r w:rsidRPr="00B34E82">
        <w:rPr>
          <w:rFonts w:ascii="Aptos" w:hAnsi="Aptos"/>
          <w:spacing w:val="-4"/>
          <w:sz w:val="14"/>
        </w:rPr>
        <w:t xml:space="preserve"> </w:t>
      </w:r>
      <w:r w:rsidRPr="00B34E82">
        <w:rPr>
          <w:rFonts w:ascii="Aptos" w:hAnsi="Aptos"/>
          <w:sz w:val="14"/>
        </w:rPr>
        <w:t>pierwszym–piątym,</w:t>
      </w:r>
    </w:p>
    <w:p w14:paraId="21B55C2B" w14:textId="77777777" w:rsidR="00870A91" w:rsidRPr="00B34E82" w:rsidRDefault="00870A91" w:rsidP="00516AA8">
      <w:pPr>
        <w:pStyle w:val="Akapitzlist"/>
        <w:widowControl w:val="0"/>
        <w:numPr>
          <w:ilvl w:val="0"/>
          <w:numId w:val="56"/>
        </w:numPr>
        <w:tabs>
          <w:tab w:val="left" w:pos="488"/>
        </w:tabs>
        <w:autoSpaceDE w:val="0"/>
        <w:autoSpaceDN w:val="0"/>
        <w:spacing w:before="40"/>
        <w:ind w:right="388" w:firstLine="0"/>
        <w:contextualSpacing w:val="0"/>
        <w:jc w:val="both"/>
        <w:rPr>
          <w:rFonts w:ascii="Aptos" w:hAnsi="Aptos"/>
          <w:sz w:val="14"/>
        </w:rPr>
      </w:pPr>
      <w:r w:rsidRPr="00B34E82">
        <w:rPr>
          <w:rFonts w:ascii="Aptos" w:hAnsi="Aptos"/>
          <w:sz w:val="14"/>
        </w:rPr>
        <w:t>w przypadku osoby fizycznej prowadzącej działalność gospodarczą, wobec której nie stwierdzono przesłanek lub okoliczności mogących wskazywać na fakt sprawowania</w:t>
      </w:r>
      <w:r w:rsidRPr="00B34E82">
        <w:rPr>
          <w:rFonts w:ascii="Aptos" w:hAnsi="Aptos"/>
          <w:spacing w:val="-2"/>
          <w:sz w:val="14"/>
        </w:rPr>
        <w:t xml:space="preserve"> </w:t>
      </w:r>
      <w:r w:rsidRPr="00B34E82">
        <w:rPr>
          <w:rFonts w:ascii="Aptos" w:hAnsi="Aptos"/>
          <w:sz w:val="14"/>
        </w:rPr>
        <w:t>kontroli</w:t>
      </w:r>
      <w:r w:rsidRPr="00B34E82">
        <w:rPr>
          <w:rFonts w:ascii="Aptos" w:hAnsi="Aptos"/>
          <w:spacing w:val="-2"/>
          <w:sz w:val="14"/>
        </w:rPr>
        <w:t xml:space="preserve"> </w:t>
      </w:r>
      <w:r w:rsidRPr="00B34E82">
        <w:rPr>
          <w:rFonts w:ascii="Aptos" w:hAnsi="Aptos"/>
          <w:sz w:val="14"/>
        </w:rPr>
        <w:t>nad</w:t>
      </w:r>
      <w:r w:rsidRPr="00B34E82">
        <w:rPr>
          <w:rFonts w:ascii="Aptos" w:hAnsi="Aptos"/>
          <w:spacing w:val="-1"/>
          <w:sz w:val="14"/>
        </w:rPr>
        <w:t xml:space="preserve"> </w:t>
      </w:r>
      <w:r w:rsidRPr="00B34E82">
        <w:rPr>
          <w:rFonts w:ascii="Aptos" w:hAnsi="Aptos"/>
          <w:sz w:val="14"/>
        </w:rPr>
        <w:t>nią</w:t>
      </w:r>
      <w:r w:rsidRPr="00B34E82">
        <w:rPr>
          <w:rFonts w:ascii="Aptos" w:hAnsi="Aptos"/>
          <w:spacing w:val="-1"/>
          <w:sz w:val="14"/>
        </w:rPr>
        <w:t xml:space="preserve"> </w:t>
      </w:r>
      <w:r w:rsidRPr="00B34E82">
        <w:rPr>
          <w:rFonts w:ascii="Aptos" w:hAnsi="Aptos"/>
          <w:sz w:val="14"/>
        </w:rPr>
        <w:t>przez</w:t>
      </w:r>
      <w:r w:rsidRPr="00B34E82">
        <w:rPr>
          <w:rFonts w:ascii="Aptos" w:hAnsi="Aptos"/>
          <w:spacing w:val="-3"/>
          <w:sz w:val="14"/>
        </w:rPr>
        <w:t xml:space="preserve"> </w:t>
      </w:r>
      <w:r w:rsidRPr="00B34E82">
        <w:rPr>
          <w:rFonts w:ascii="Aptos" w:hAnsi="Aptos"/>
          <w:sz w:val="14"/>
        </w:rPr>
        <w:t>inną</w:t>
      </w:r>
      <w:r w:rsidRPr="00B34E82">
        <w:rPr>
          <w:rFonts w:ascii="Aptos" w:hAnsi="Aptos"/>
          <w:spacing w:val="-3"/>
          <w:sz w:val="14"/>
        </w:rPr>
        <w:t xml:space="preserve"> </w:t>
      </w:r>
      <w:r w:rsidRPr="00B34E82">
        <w:rPr>
          <w:rFonts w:ascii="Aptos" w:hAnsi="Aptos"/>
          <w:sz w:val="14"/>
        </w:rPr>
        <w:t>osobę</w:t>
      </w:r>
      <w:r w:rsidRPr="00B34E82">
        <w:rPr>
          <w:rFonts w:ascii="Aptos" w:hAnsi="Aptos"/>
          <w:spacing w:val="-3"/>
          <w:sz w:val="14"/>
        </w:rPr>
        <w:t xml:space="preserve"> </w:t>
      </w:r>
      <w:r w:rsidRPr="00B34E82">
        <w:rPr>
          <w:rFonts w:ascii="Aptos" w:hAnsi="Aptos"/>
          <w:sz w:val="14"/>
        </w:rPr>
        <w:t>fizyczną</w:t>
      </w:r>
      <w:r w:rsidRPr="00B34E82">
        <w:rPr>
          <w:rFonts w:ascii="Aptos" w:hAnsi="Aptos"/>
          <w:spacing w:val="-3"/>
          <w:sz w:val="14"/>
        </w:rPr>
        <w:t xml:space="preserve"> </w:t>
      </w:r>
      <w:r w:rsidRPr="00B34E82">
        <w:rPr>
          <w:rFonts w:ascii="Aptos" w:hAnsi="Aptos"/>
          <w:sz w:val="14"/>
        </w:rPr>
        <w:t>lub</w:t>
      </w:r>
      <w:r w:rsidRPr="00B34E82">
        <w:rPr>
          <w:rFonts w:ascii="Aptos" w:hAnsi="Aptos"/>
          <w:spacing w:val="-3"/>
          <w:sz w:val="14"/>
        </w:rPr>
        <w:t xml:space="preserve"> </w:t>
      </w:r>
      <w:r w:rsidRPr="00B34E82">
        <w:rPr>
          <w:rFonts w:ascii="Aptos" w:hAnsi="Aptos"/>
          <w:sz w:val="14"/>
        </w:rPr>
        <w:t>osoby fizyczne,</w:t>
      </w:r>
      <w:r w:rsidRPr="00B34E82">
        <w:rPr>
          <w:rFonts w:ascii="Aptos" w:hAnsi="Aptos"/>
          <w:spacing w:val="-3"/>
          <w:sz w:val="14"/>
        </w:rPr>
        <w:t xml:space="preserve"> </w:t>
      </w:r>
      <w:r w:rsidRPr="00B34E82">
        <w:rPr>
          <w:rFonts w:ascii="Aptos" w:hAnsi="Aptos"/>
          <w:sz w:val="14"/>
        </w:rPr>
        <w:t>przyjmuje</w:t>
      </w:r>
      <w:r w:rsidRPr="00B34E82">
        <w:rPr>
          <w:rFonts w:ascii="Aptos" w:hAnsi="Aptos"/>
          <w:spacing w:val="-3"/>
          <w:sz w:val="14"/>
        </w:rPr>
        <w:t xml:space="preserve"> </w:t>
      </w:r>
      <w:r w:rsidRPr="00B34E82">
        <w:rPr>
          <w:rFonts w:ascii="Aptos" w:hAnsi="Aptos"/>
          <w:sz w:val="14"/>
        </w:rPr>
        <w:t>się,</w:t>
      </w:r>
      <w:r w:rsidRPr="00B34E82">
        <w:rPr>
          <w:rFonts w:ascii="Aptos" w:hAnsi="Aptos"/>
          <w:spacing w:val="-3"/>
          <w:sz w:val="14"/>
        </w:rPr>
        <w:t xml:space="preserve"> </w:t>
      </w:r>
      <w:r w:rsidRPr="00B34E82">
        <w:rPr>
          <w:rFonts w:ascii="Aptos" w:hAnsi="Aptos"/>
          <w:sz w:val="14"/>
        </w:rPr>
        <w:t>że</w:t>
      </w:r>
      <w:r w:rsidRPr="00B34E82">
        <w:rPr>
          <w:rFonts w:ascii="Aptos" w:hAnsi="Aptos"/>
          <w:spacing w:val="-3"/>
          <w:sz w:val="14"/>
        </w:rPr>
        <w:t xml:space="preserve"> </w:t>
      </w:r>
      <w:r w:rsidRPr="00B34E82">
        <w:rPr>
          <w:rFonts w:ascii="Aptos" w:hAnsi="Aptos"/>
          <w:sz w:val="14"/>
        </w:rPr>
        <w:t>taka</w:t>
      </w:r>
      <w:r w:rsidRPr="00B34E82">
        <w:rPr>
          <w:rFonts w:ascii="Aptos" w:hAnsi="Aptos"/>
          <w:spacing w:val="-1"/>
          <w:sz w:val="14"/>
        </w:rPr>
        <w:t xml:space="preserve"> </w:t>
      </w:r>
      <w:r w:rsidRPr="00B34E82">
        <w:rPr>
          <w:rFonts w:ascii="Aptos" w:hAnsi="Aptos"/>
          <w:sz w:val="14"/>
        </w:rPr>
        <w:t>osoba</w:t>
      </w:r>
      <w:r w:rsidRPr="00B34E82">
        <w:rPr>
          <w:rFonts w:ascii="Aptos" w:hAnsi="Aptos"/>
          <w:spacing w:val="3"/>
          <w:sz w:val="14"/>
        </w:rPr>
        <w:t xml:space="preserve"> </w:t>
      </w:r>
      <w:r w:rsidRPr="00B34E82">
        <w:rPr>
          <w:rFonts w:ascii="Aptos" w:hAnsi="Aptos"/>
          <w:sz w:val="14"/>
        </w:rPr>
        <w:t>fizyczna</w:t>
      </w:r>
      <w:r w:rsidRPr="00B34E82">
        <w:rPr>
          <w:rFonts w:ascii="Aptos" w:hAnsi="Aptos"/>
          <w:spacing w:val="-3"/>
          <w:sz w:val="14"/>
        </w:rPr>
        <w:t xml:space="preserve"> </w:t>
      </w:r>
      <w:r w:rsidRPr="00B34E82">
        <w:rPr>
          <w:rFonts w:ascii="Aptos" w:hAnsi="Aptos"/>
          <w:sz w:val="14"/>
        </w:rPr>
        <w:t>jest</w:t>
      </w:r>
      <w:r w:rsidRPr="00B34E82">
        <w:rPr>
          <w:rFonts w:ascii="Aptos" w:hAnsi="Aptos"/>
          <w:spacing w:val="-1"/>
          <w:sz w:val="14"/>
        </w:rPr>
        <w:t xml:space="preserve"> </w:t>
      </w:r>
      <w:r w:rsidRPr="00B34E82">
        <w:rPr>
          <w:rFonts w:ascii="Aptos" w:hAnsi="Aptos"/>
          <w:sz w:val="14"/>
        </w:rPr>
        <w:t>jednocześnie</w:t>
      </w:r>
      <w:r w:rsidRPr="00B34E82">
        <w:rPr>
          <w:rFonts w:ascii="Aptos" w:hAnsi="Aptos"/>
          <w:spacing w:val="-3"/>
          <w:sz w:val="14"/>
        </w:rPr>
        <w:t xml:space="preserve"> </w:t>
      </w:r>
      <w:r w:rsidRPr="00B34E82">
        <w:rPr>
          <w:rFonts w:ascii="Aptos" w:hAnsi="Aptos"/>
          <w:sz w:val="14"/>
        </w:rPr>
        <w:t>beneficjentem</w:t>
      </w:r>
      <w:r w:rsidRPr="00B34E82">
        <w:rPr>
          <w:rFonts w:ascii="Aptos" w:hAnsi="Aptos"/>
          <w:spacing w:val="-1"/>
          <w:sz w:val="14"/>
        </w:rPr>
        <w:t xml:space="preserve"> </w:t>
      </w:r>
      <w:r w:rsidRPr="00B34E82">
        <w:rPr>
          <w:rFonts w:ascii="Aptos" w:hAnsi="Aptos"/>
          <w:sz w:val="14"/>
        </w:rPr>
        <w:t>rzeczywistym.</w:t>
      </w:r>
    </w:p>
    <w:p w14:paraId="459D9C09" w14:textId="77777777" w:rsidR="00870A91" w:rsidRDefault="00870A91" w:rsidP="00870A91">
      <w:pPr>
        <w:spacing w:before="40"/>
        <w:ind w:left="312"/>
        <w:jc w:val="both"/>
        <w:rPr>
          <w:rFonts w:ascii="Aptos" w:hAnsi="Aptos"/>
          <w:b/>
          <w:sz w:val="14"/>
        </w:rPr>
      </w:pPr>
    </w:p>
    <w:p w14:paraId="4A77EADF" w14:textId="77777777" w:rsidR="00870A91" w:rsidRPr="00B34E82" w:rsidRDefault="00870A91" w:rsidP="00870A91">
      <w:pPr>
        <w:spacing w:before="40"/>
        <w:ind w:left="312" w:right="420"/>
        <w:jc w:val="both"/>
        <w:rPr>
          <w:rFonts w:ascii="Aptos" w:hAnsi="Aptos"/>
          <w:sz w:val="14"/>
        </w:rPr>
      </w:pPr>
      <w:r w:rsidRPr="00223E13">
        <w:rPr>
          <w:rFonts w:ascii="Aptos" w:hAnsi="Aptos"/>
          <w:b/>
          <w:sz w:val="18"/>
          <w:szCs w:val="18"/>
          <w:vertAlign w:val="superscript"/>
        </w:rPr>
        <w:t xml:space="preserve">2) </w:t>
      </w:r>
      <w:r w:rsidRPr="00B34E82">
        <w:rPr>
          <w:rFonts w:ascii="Aptos" w:hAnsi="Aptos"/>
          <w:b/>
          <w:sz w:val="14"/>
        </w:rPr>
        <w:t>Status PEP (</w:t>
      </w:r>
      <w:proofErr w:type="spellStart"/>
      <w:r w:rsidRPr="00223E13">
        <w:rPr>
          <w:rFonts w:ascii="Aptos" w:hAnsi="Aptos"/>
          <w:b/>
          <w:sz w:val="14"/>
        </w:rPr>
        <w:t>Politically</w:t>
      </w:r>
      <w:proofErr w:type="spellEnd"/>
      <w:r w:rsidRPr="00223E13">
        <w:rPr>
          <w:rFonts w:ascii="Aptos" w:hAnsi="Aptos"/>
          <w:b/>
          <w:sz w:val="14"/>
        </w:rPr>
        <w:t xml:space="preserve"> </w:t>
      </w:r>
      <w:proofErr w:type="spellStart"/>
      <w:r w:rsidRPr="00223E13">
        <w:rPr>
          <w:rFonts w:ascii="Aptos" w:hAnsi="Aptos"/>
          <w:b/>
          <w:sz w:val="14"/>
        </w:rPr>
        <w:t>Exposed</w:t>
      </w:r>
      <w:proofErr w:type="spellEnd"/>
      <w:r w:rsidRPr="00223E13">
        <w:rPr>
          <w:rFonts w:ascii="Aptos" w:hAnsi="Aptos"/>
          <w:b/>
          <w:sz w:val="14"/>
        </w:rPr>
        <w:t xml:space="preserve"> Person</w:t>
      </w:r>
      <w:r w:rsidRPr="00B34E82">
        <w:rPr>
          <w:rFonts w:ascii="Aptos" w:hAnsi="Aptos"/>
          <w:b/>
          <w:sz w:val="14"/>
        </w:rPr>
        <w:t xml:space="preserve">) </w:t>
      </w:r>
      <w:r w:rsidRPr="00B34E82">
        <w:rPr>
          <w:rFonts w:ascii="Aptos" w:hAnsi="Aptos"/>
          <w:sz w:val="14"/>
        </w:rPr>
        <w:t>- Status osoby zajmującej eksponowane stanowisko polityczne posiada osoba, która</w:t>
      </w:r>
      <w:r>
        <w:rPr>
          <w:rFonts w:ascii="Aptos" w:hAnsi="Aptos"/>
          <w:sz w:val="14"/>
        </w:rPr>
        <w:t xml:space="preserve"> z</w:t>
      </w:r>
      <w:r w:rsidRPr="00766293">
        <w:rPr>
          <w:rFonts w:ascii="Aptos" w:hAnsi="Aptos"/>
          <w:sz w:val="14"/>
        </w:rPr>
        <w:t>godnie z art. 2 ust. 2 pkt 11 ustawy o przeciwdziałaniu praniu pieniędzy</w:t>
      </w:r>
      <w:r w:rsidRPr="00B34E82">
        <w:rPr>
          <w:rFonts w:ascii="Aptos" w:hAnsi="Aptos"/>
          <w:sz w:val="14"/>
        </w:rPr>
        <w:t>:</w:t>
      </w:r>
    </w:p>
    <w:p w14:paraId="757A5289" w14:textId="77777777" w:rsidR="00870A91" w:rsidRPr="00B34E82" w:rsidRDefault="00870A91" w:rsidP="00516AA8">
      <w:pPr>
        <w:pStyle w:val="Akapitzlist"/>
        <w:widowControl w:val="0"/>
        <w:numPr>
          <w:ilvl w:val="0"/>
          <w:numId w:val="54"/>
        </w:numPr>
        <w:tabs>
          <w:tab w:val="left" w:pos="533"/>
        </w:tabs>
        <w:autoSpaceDE w:val="0"/>
        <w:autoSpaceDN w:val="0"/>
        <w:spacing w:before="40"/>
        <w:ind w:right="388" w:firstLine="0"/>
        <w:contextualSpacing w:val="0"/>
        <w:jc w:val="both"/>
        <w:rPr>
          <w:rFonts w:ascii="Aptos" w:hAnsi="Aptos"/>
          <w:sz w:val="14"/>
        </w:rPr>
      </w:pPr>
      <w:r w:rsidRPr="00B34E82">
        <w:rPr>
          <w:rFonts w:ascii="Aptos" w:hAnsi="Aptos"/>
          <w:sz w:val="14"/>
        </w:rPr>
        <w:t xml:space="preserve">zajmuje eksponowane stanowisko lub pełniąca ważną funkcję publiczną, z wyłączeniem grup stanowisk średniego i niższego szczebla, w </w:t>
      </w:r>
      <w:proofErr w:type="gramStart"/>
      <w:r w:rsidRPr="00B34E82">
        <w:rPr>
          <w:rFonts w:ascii="Aptos" w:hAnsi="Aptos"/>
          <w:sz w:val="14"/>
        </w:rPr>
        <w:t>tym:-</w:t>
      </w:r>
      <w:proofErr w:type="gramEnd"/>
      <w:r w:rsidRPr="00B34E82">
        <w:rPr>
          <w:rFonts w:ascii="Aptos" w:hAnsi="Aptos"/>
          <w:sz w:val="14"/>
        </w:rPr>
        <w:t xml:space="preserve"> głowy państw, szefowie rządów, ministrowie, wiceministrowie i sekretarze</w:t>
      </w:r>
      <w:r w:rsidRPr="00B34E82">
        <w:rPr>
          <w:rFonts w:ascii="Aptos" w:hAnsi="Aptos"/>
          <w:spacing w:val="-2"/>
          <w:sz w:val="14"/>
        </w:rPr>
        <w:t xml:space="preserve"> </w:t>
      </w:r>
      <w:r w:rsidRPr="00B34E82">
        <w:rPr>
          <w:rFonts w:ascii="Aptos" w:hAnsi="Aptos"/>
          <w:sz w:val="14"/>
        </w:rPr>
        <w:t>stanu,</w:t>
      </w:r>
    </w:p>
    <w:p w14:paraId="70BD56B1" w14:textId="77777777" w:rsidR="00870A91" w:rsidRPr="00B34E82" w:rsidRDefault="00870A91" w:rsidP="00516AA8">
      <w:pPr>
        <w:pStyle w:val="Akapitzlist"/>
        <w:widowControl w:val="0"/>
        <w:numPr>
          <w:ilvl w:val="0"/>
          <w:numId w:val="53"/>
        </w:numPr>
        <w:tabs>
          <w:tab w:val="left" w:pos="396"/>
        </w:tabs>
        <w:autoSpaceDE w:val="0"/>
        <w:autoSpaceDN w:val="0"/>
        <w:spacing w:before="40"/>
        <w:ind w:left="396"/>
        <w:contextualSpacing w:val="0"/>
        <w:jc w:val="both"/>
        <w:rPr>
          <w:rFonts w:ascii="Aptos" w:hAnsi="Aptos"/>
          <w:sz w:val="14"/>
        </w:rPr>
      </w:pPr>
      <w:r w:rsidRPr="00B34E82">
        <w:rPr>
          <w:rFonts w:ascii="Aptos" w:hAnsi="Aptos"/>
          <w:sz w:val="14"/>
        </w:rPr>
        <w:t>członkowie parlamentu lub podobnych organów ustawodawczych,</w:t>
      </w:r>
    </w:p>
    <w:p w14:paraId="2AB3A722" w14:textId="77777777" w:rsidR="00870A91" w:rsidRPr="00B34E82" w:rsidRDefault="00870A91" w:rsidP="00516AA8">
      <w:pPr>
        <w:pStyle w:val="Akapitzlist"/>
        <w:widowControl w:val="0"/>
        <w:numPr>
          <w:ilvl w:val="0"/>
          <w:numId w:val="53"/>
        </w:numPr>
        <w:tabs>
          <w:tab w:val="left" w:pos="413"/>
        </w:tabs>
        <w:autoSpaceDE w:val="0"/>
        <w:autoSpaceDN w:val="0"/>
        <w:spacing w:before="40"/>
        <w:ind w:right="391" w:firstLine="0"/>
        <w:contextualSpacing w:val="0"/>
        <w:jc w:val="both"/>
        <w:rPr>
          <w:rFonts w:ascii="Aptos" w:hAnsi="Aptos"/>
          <w:sz w:val="14"/>
        </w:rPr>
      </w:pPr>
      <w:r w:rsidRPr="00B34E82">
        <w:rPr>
          <w:rFonts w:ascii="Aptos" w:hAnsi="Aptos"/>
          <w:sz w:val="14"/>
        </w:rPr>
        <w:t>członkowie sądów najwyższych, trybunałów konstytucyjnych i innych organów sądowych wysokiego szczebla, których orzeczenia nie podlegają zaskarżeniu, z wyjątkiem procedur</w:t>
      </w:r>
      <w:r w:rsidRPr="00B34E82">
        <w:rPr>
          <w:rFonts w:ascii="Aptos" w:hAnsi="Aptos"/>
          <w:spacing w:val="-1"/>
          <w:sz w:val="14"/>
        </w:rPr>
        <w:t xml:space="preserve"> </w:t>
      </w:r>
      <w:r w:rsidRPr="00B34E82">
        <w:rPr>
          <w:rFonts w:ascii="Aptos" w:hAnsi="Aptos"/>
          <w:sz w:val="14"/>
        </w:rPr>
        <w:t>nadzwyczajnych,</w:t>
      </w:r>
    </w:p>
    <w:p w14:paraId="491F8D4E" w14:textId="77777777" w:rsidR="00870A91" w:rsidRPr="00B34E82" w:rsidRDefault="00870A91" w:rsidP="00516AA8">
      <w:pPr>
        <w:pStyle w:val="Akapitzlist"/>
        <w:widowControl w:val="0"/>
        <w:numPr>
          <w:ilvl w:val="0"/>
          <w:numId w:val="53"/>
        </w:numPr>
        <w:tabs>
          <w:tab w:val="left" w:pos="396"/>
        </w:tabs>
        <w:autoSpaceDE w:val="0"/>
        <w:autoSpaceDN w:val="0"/>
        <w:spacing w:before="40"/>
        <w:ind w:left="396"/>
        <w:contextualSpacing w:val="0"/>
        <w:jc w:val="both"/>
        <w:rPr>
          <w:rFonts w:ascii="Aptos" w:hAnsi="Aptos"/>
          <w:sz w:val="14"/>
        </w:rPr>
      </w:pPr>
      <w:r w:rsidRPr="00B34E82">
        <w:rPr>
          <w:rFonts w:ascii="Aptos" w:hAnsi="Aptos"/>
          <w:sz w:val="14"/>
        </w:rPr>
        <w:t xml:space="preserve">członkowie trybunałów obrachunkowych lub zarządów banków centralnych, ambasadorowie, </w:t>
      </w:r>
      <w:proofErr w:type="spellStart"/>
      <w:r w:rsidRPr="00223E13">
        <w:rPr>
          <w:rFonts w:ascii="Aptos" w:hAnsi="Aptos"/>
          <w:sz w:val="14"/>
        </w:rPr>
        <w:t>chargés</w:t>
      </w:r>
      <w:proofErr w:type="spellEnd"/>
      <w:r w:rsidRPr="00223E13">
        <w:rPr>
          <w:rFonts w:ascii="Aptos" w:hAnsi="Aptos"/>
          <w:sz w:val="14"/>
        </w:rPr>
        <w:t xml:space="preserve"> d'affaires</w:t>
      </w:r>
      <w:r w:rsidRPr="00B34E82">
        <w:rPr>
          <w:rFonts w:ascii="Aptos" w:hAnsi="Aptos"/>
          <w:sz w:val="14"/>
        </w:rPr>
        <w:t xml:space="preserve"> i wyżsi oficerowie sił</w:t>
      </w:r>
      <w:r w:rsidRPr="00B34E82">
        <w:rPr>
          <w:rFonts w:ascii="Aptos" w:hAnsi="Aptos"/>
          <w:spacing w:val="-16"/>
          <w:sz w:val="14"/>
        </w:rPr>
        <w:t xml:space="preserve"> </w:t>
      </w:r>
      <w:r w:rsidRPr="00B34E82">
        <w:rPr>
          <w:rFonts w:ascii="Aptos" w:hAnsi="Aptos"/>
          <w:sz w:val="14"/>
        </w:rPr>
        <w:t>zbrojnych,</w:t>
      </w:r>
    </w:p>
    <w:p w14:paraId="5A7CCDE3" w14:textId="77777777" w:rsidR="00870A91" w:rsidRPr="00B34E82" w:rsidRDefault="00870A91" w:rsidP="00516AA8">
      <w:pPr>
        <w:pStyle w:val="Akapitzlist"/>
        <w:widowControl w:val="0"/>
        <w:numPr>
          <w:ilvl w:val="0"/>
          <w:numId w:val="53"/>
        </w:numPr>
        <w:tabs>
          <w:tab w:val="left" w:pos="389"/>
        </w:tabs>
        <w:autoSpaceDE w:val="0"/>
        <w:autoSpaceDN w:val="0"/>
        <w:spacing w:before="40"/>
        <w:ind w:right="386" w:firstLine="0"/>
        <w:contextualSpacing w:val="0"/>
        <w:jc w:val="both"/>
        <w:rPr>
          <w:rFonts w:ascii="Aptos" w:hAnsi="Aptos"/>
          <w:sz w:val="14"/>
        </w:rPr>
      </w:pPr>
      <w:r w:rsidRPr="00B34E82">
        <w:rPr>
          <w:rFonts w:ascii="Aptos" w:hAnsi="Aptos"/>
          <w:sz w:val="14"/>
        </w:rPr>
        <w:t>członkowie</w:t>
      </w:r>
      <w:r w:rsidRPr="00B34E82">
        <w:rPr>
          <w:rFonts w:ascii="Aptos" w:hAnsi="Aptos"/>
          <w:spacing w:val="-10"/>
          <w:sz w:val="14"/>
        </w:rPr>
        <w:t xml:space="preserve"> </w:t>
      </w:r>
      <w:r w:rsidRPr="00B34E82">
        <w:rPr>
          <w:rFonts w:ascii="Aptos" w:hAnsi="Aptos"/>
          <w:sz w:val="14"/>
        </w:rPr>
        <w:t>organów</w:t>
      </w:r>
      <w:r w:rsidRPr="00B34E82">
        <w:rPr>
          <w:rFonts w:ascii="Aptos" w:hAnsi="Aptos"/>
          <w:spacing w:val="-7"/>
          <w:sz w:val="14"/>
        </w:rPr>
        <w:t xml:space="preserve"> </w:t>
      </w:r>
      <w:r w:rsidRPr="00B34E82">
        <w:rPr>
          <w:rFonts w:ascii="Aptos" w:hAnsi="Aptos"/>
          <w:sz w:val="14"/>
        </w:rPr>
        <w:t>administracyjnych,</w:t>
      </w:r>
      <w:r w:rsidRPr="00B34E82">
        <w:rPr>
          <w:rFonts w:ascii="Aptos" w:hAnsi="Aptos"/>
          <w:spacing w:val="-11"/>
          <w:sz w:val="14"/>
        </w:rPr>
        <w:t xml:space="preserve"> </w:t>
      </w:r>
      <w:r w:rsidRPr="00B34E82">
        <w:rPr>
          <w:rFonts w:ascii="Aptos" w:hAnsi="Aptos"/>
          <w:sz w:val="14"/>
        </w:rPr>
        <w:t>zarządzających</w:t>
      </w:r>
      <w:r w:rsidRPr="00B34E82">
        <w:rPr>
          <w:rFonts w:ascii="Aptos" w:hAnsi="Aptos"/>
          <w:spacing w:val="-9"/>
          <w:sz w:val="14"/>
        </w:rPr>
        <w:t xml:space="preserve"> </w:t>
      </w:r>
      <w:r w:rsidRPr="00B34E82">
        <w:rPr>
          <w:rFonts w:ascii="Aptos" w:hAnsi="Aptos"/>
          <w:sz w:val="14"/>
        </w:rPr>
        <w:t>lub</w:t>
      </w:r>
      <w:r w:rsidRPr="00B34E82">
        <w:rPr>
          <w:rFonts w:ascii="Aptos" w:hAnsi="Aptos"/>
          <w:spacing w:val="-9"/>
          <w:sz w:val="14"/>
        </w:rPr>
        <w:t xml:space="preserve"> </w:t>
      </w:r>
      <w:r w:rsidRPr="00B34E82">
        <w:rPr>
          <w:rFonts w:ascii="Aptos" w:hAnsi="Aptos"/>
          <w:sz w:val="14"/>
        </w:rPr>
        <w:t>nadzorczych</w:t>
      </w:r>
      <w:r w:rsidRPr="00B34E82">
        <w:rPr>
          <w:rFonts w:ascii="Aptos" w:hAnsi="Aptos"/>
          <w:spacing w:val="-8"/>
          <w:sz w:val="14"/>
        </w:rPr>
        <w:t xml:space="preserve"> </w:t>
      </w:r>
      <w:r w:rsidRPr="00B34E82">
        <w:rPr>
          <w:rFonts w:ascii="Aptos" w:hAnsi="Aptos"/>
          <w:sz w:val="14"/>
        </w:rPr>
        <w:t>przedsiębiorstw</w:t>
      </w:r>
      <w:r w:rsidRPr="00B34E82">
        <w:rPr>
          <w:rFonts w:ascii="Aptos" w:hAnsi="Aptos"/>
          <w:spacing w:val="-9"/>
          <w:sz w:val="14"/>
        </w:rPr>
        <w:t xml:space="preserve"> </w:t>
      </w:r>
      <w:r w:rsidRPr="00B34E82">
        <w:rPr>
          <w:rFonts w:ascii="Aptos" w:hAnsi="Aptos"/>
          <w:sz w:val="14"/>
        </w:rPr>
        <w:t>państwowych,</w:t>
      </w:r>
      <w:r w:rsidRPr="00B34E82">
        <w:rPr>
          <w:rFonts w:ascii="Aptos" w:hAnsi="Aptos"/>
          <w:spacing w:val="-8"/>
          <w:sz w:val="14"/>
        </w:rPr>
        <w:t xml:space="preserve"> </w:t>
      </w:r>
      <w:r w:rsidRPr="00B34E82">
        <w:rPr>
          <w:rFonts w:ascii="Aptos" w:hAnsi="Aptos"/>
          <w:sz w:val="14"/>
        </w:rPr>
        <w:t>spółek</w:t>
      </w:r>
      <w:r w:rsidRPr="00B34E82">
        <w:rPr>
          <w:rFonts w:ascii="Aptos" w:hAnsi="Aptos"/>
          <w:spacing w:val="-9"/>
          <w:sz w:val="14"/>
        </w:rPr>
        <w:t xml:space="preserve"> </w:t>
      </w:r>
      <w:r w:rsidRPr="00B34E82">
        <w:rPr>
          <w:rFonts w:ascii="Aptos" w:hAnsi="Aptos"/>
          <w:sz w:val="14"/>
        </w:rPr>
        <w:t>z</w:t>
      </w:r>
      <w:r w:rsidRPr="00B34E82">
        <w:rPr>
          <w:rFonts w:ascii="Aptos" w:hAnsi="Aptos"/>
          <w:spacing w:val="-8"/>
          <w:sz w:val="14"/>
        </w:rPr>
        <w:t xml:space="preserve"> </w:t>
      </w:r>
      <w:r w:rsidRPr="00B34E82">
        <w:rPr>
          <w:rFonts w:ascii="Aptos" w:hAnsi="Aptos"/>
          <w:sz w:val="14"/>
        </w:rPr>
        <w:t>udziałem</w:t>
      </w:r>
      <w:r w:rsidRPr="00B34E82">
        <w:rPr>
          <w:rFonts w:ascii="Aptos" w:hAnsi="Aptos"/>
          <w:spacing w:val="-12"/>
          <w:sz w:val="14"/>
        </w:rPr>
        <w:t xml:space="preserve"> </w:t>
      </w:r>
      <w:r w:rsidRPr="00B34E82">
        <w:rPr>
          <w:rFonts w:ascii="Aptos" w:hAnsi="Aptos"/>
          <w:sz w:val="14"/>
        </w:rPr>
        <w:t>Skarbu</w:t>
      </w:r>
      <w:r w:rsidRPr="00B34E82">
        <w:rPr>
          <w:rFonts w:ascii="Aptos" w:hAnsi="Aptos"/>
          <w:spacing w:val="-9"/>
          <w:sz w:val="14"/>
        </w:rPr>
        <w:t xml:space="preserve"> </w:t>
      </w:r>
      <w:r w:rsidRPr="00B34E82">
        <w:rPr>
          <w:rFonts w:ascii="Aptos" w:hAnsi="Aptos"/>
          <w:sz w:val="14"/>
        </w:rPr>
        <w:t>Państwa,</w:t>
      </w:r>
      <w:r w:rsidRPr="00B34E82">
        <w:rPr>
          <w:rFonts w:ascii="Aptos" w:hAnsi="Aptos"/>
          <w:spacing w:val="-10"/>
          <w:sz w:val="14"/>
        </w:rPr>
        <w:t xml:space="preserve"> </w:t>
      </w:r>
      <w:r w:rsidRPr="00B34E82">
        <w:rPr>
          <w:rFonts w:ascii="Aptos" w:hAnsi="Aptos"/>
          <w:sz w:val="14"/>
        </w:rPr>
        <w:t>w</w:t>
      </w:r>
      <w:r w:rsidRPr="00B34E82">
        <w:rPr>
          <w:rFonts w:ascii="Aptos" w:hAnsi="Aptos"/>
          <w:spacing w:val="-9"/>
          <w:sz w:val="14"/>
        </w:rPr>
        <w:t xml:space="preserve"> </w:t>
      </w:r>
      <w:r w:rsidRPr="00B34E82">
        <w:rPr>
          <w:rFonts w:ascii="Aptos" w:hAnsi="Aptos"/>
          <w:sz w:val="14"/>
        </w:rPr>
        <w:t>których</w:t>
      </w:r>
      <w:r w:rsidRPr="00B34E82">
        <w:rPr>
          <w:rFonts w:ascii="Aptos" w:hAnsi="Aptos"/>
          <w:spacing w:val="-9"/>
          <w:sz w:val="14"/>
        </w:rPr>
        <w:t xml:space="preserve"> </w:t>
      </w:r>
      <w:r w:rsidRPr="00B34E82">
        <w:rPr>
          <w:rFonts w:ascii="Aptos" w:hAnsi="Aptos"/>
          <w:sz w:val="14"/>
        </w:rPr>
        <w:t>ponad</w:t>
      </w:r>
      <w:r w:rsidRPr="00B34E82">
        <w:rPr>
          <w:rFonts w:ascii="Aptos" w:hAnsi="Aptos"/>
          <w:spacing w:val="-11"/>
          <w:sz w:val="14"/>
        </w:rPr>
        <w:t xml:space="preserve"> </w:t>
      </w:r>
      <w:r w:rsidRPr="00B34E82">
        <w:rPr>
          <w:rFonts w:ascii="Aptos" w:hAnsi="Aptos"/>
          <w:sz w:val="14"/>
        </w:rPr>
        <w:t>połowa akcji należy do Skarbu Państwa lub innych państwowych osób</w:t>
      </w:r>
      <w:r w:rsidRPr="00B34E82">
        <w:rPr>
          <w:rFonts w:ascii="Aptos" w:hAnsi="Aptos"/>
          <w:spacing w:val="-6"/>
          <w:sz w:val="14"/>
        </w:rPr>
        <w:t xml:space="preserve"> </w:t>
      </w:r>
      <w:r w:rsidRPr="00B34E82">
        <w:rPr>
          <w:rFonts w:ascii="Aptos" w:hAnsi="Aptos"/>
          <w:sz w:val="14"/>
        </w:rPr>
        <w:t>prawnych,</w:t>
      </w:r>
    </w:p>
    <w:p w14:paraId="00F37488" w14:textId="77777777" w:rsidR="00870A91" w:rsidRPr="00B34E82" w:rsidRDefault="00870A91" w:rsidP="00516AA8">
      <w:pPr>
        <w:pStyle w:val="Akapitzlist"/>
        <w:widowControl w:val="0"/>
        <w:numPr>
          <w:ilvl w:val="0"/>
          <w:numId w:val="53"/>
        </w:numPr>
        <w:tabs>
          <w:tab w:val="left" w:pos="396"/>
        </w:tabs>
        <w:autoSpaceDE w:val="0"/>
        <w:autoSpaceDN w:val="0"/>
        <w:spacing w:before="40"/>
        <w:ind w:left="396"/>
        <w:contextualSpacing w:val="0"/>
        <w:jc w:val="both"/>
        <w:rPr>
          <w:rFonts w:ascii="Aptos" w:hAnsi="Aptos"/>
          <w:sz w:val="14"/>
        </w:rPr>
      </w:pPr>
      <w:r w:rsidRPr="00B34E82">
        <w:rPr>
          <w:rFonts w:ascii="Aptos" w:hAnsi="Aptos"/>
          <w:sz w:val="14"/>
        </w:rPr>
        <w:t>dyrektorów, zastępców dyrektorów i członków organów organizacji międzynarodowych lub osób pełniących równorzędne funkcje w tych</w:t>
      </w:r>
      <w:r w:rsidRPr="00B34E82">
        <w:rPr>
          <w:rFonts w:ascii="Aptos" w:hAnsi="Aptos"/>
          <w:spacing w:val="-20"/>
          <w:sz w:val="14"/>
        </w:rPr>
        <w:t xml:space="preserve"> </w:t>
      </w:r>
      <w:r w:rsidRPr="00B34E82">
        <w:rPr>
          <w:rFonts w:ascii="Aptos" w:hAnsi="Aptos"/>
          <w:sz w:val="14"/>
        </w:rPr>
        <w:t>organizacjach,</w:t>
      </w:r>
    </w:p>
    <w:p w14:paraId="16CA2A93" w14:textId="77777777" w:rsidR="00870A91" w:rsidRPr="00B34E82" w:rsidRDefault="00870A91" w:rsidP="00516AA8">
      <w:pPr>
        <w:pStyle w:val="Akapitzlist"/>
        <w:widowControl w:val="0"/>
        <w:numPr>
          <w:ilvl w:val="0"/>
          <w:numId w:val="53"/>
        </w:numPr>
        <w:tabs>
          <w:tab w:val="left" w:pos="396"/>
        </w:tabs>
        <w:autoSpaceDE w:val="0"/>
        <w:autoSpaceDN w:val="0"/>
        <w:spacing w:before="40"/>
        <w:ind w:left="396"/>
        <w:contextualSpacing w:val="0"/>
        <w:jc w:val="both"/>
        <w:rPr>
          <w:rFonts w:ascii="Aptos" w:hAnsi="Aptos"/>
          <w:sz w:val="14"/>
        </w:rPr>
      </w:pPr>
      <w:r w:rsidRPr="00B34E82">
        <w:rPr>
          <w:rFonts w:ascii="Aptos" w:hAnsi="Aptos"/>
          <w:sz w:val="14"/>
        </w:rPr>
        <w:t>dyrektorzy generalni w urzędach naczelnych i centralnych organach państwowych oraz dyrektorzy generalni w urzędach</w:t>
      </w:r>
      <w:r w:rsidRPr="00B34E82">
        <w:rPr>
          <w:rFonts w:ascii="Aptos" w:hAnsi="Aptos"/>
          <w:spacing w:val="-11"/>
          <w:sz w:val="14"/>
        </w:rPr>
        <w:t xml:space="preserve"> </w:t>
      </w:r>
      <w:r w:rsidRPr="00B34E82">
        <w:rPr>
          <w:rFonts w:ascii="Aptos" w:hAnsi="Aptos"/>
          <w:sz w:val="14"/>
        </w:rPr>
        <w:t>wojewódzkich,</w:t>
      </w:r>
    </w:p>
    <w:p w14:paraId="64D00079" w14:textId="77777777" w:rsidR="00870A91" w:rsidRPr="009C6726" w:rsidRDefault="00870A91" w:rsidP="00516AA8">
      <w:pPr>
        <w:pStyle w:val="Akapitzlist"/>
        <w:widowControl w:val="0"/>
        <w:numPr>
          <w:ilvl w:val="0"/>
          <w:numId w:val="53"/>
        </w:numPr>
        <w:tabs>
          <w:tab w:val="left" w:pos="396"/>
        </w:tabs>
        <w:autoSpaceDE w:val="0"/>
        <w:autoSpaceDN w:val="0"/>
        <w:spacing w:before="40"/>
        <w:ind w:right="771" w:firstLine="0"/>
        <w:contextualSpacing w:val="0"/>
        <w:jc w:val="both"/>
        <w:rPr>
          <w:rFonts w:ascii="Aptos" w:hAnsi="Aptos"/>
          <w:sz w:val="14"/>
        </w:rPr>
      </w:pPr>
      <w:r w:rsidRPr="00B34E82">
        <w:rPr>
          <w:rFonts w:ascii="Aptos" w:hAnsi="Aptos"/>
          <w:sz w:val="14"/>
        </w:rPr>
        <w:t>inne</w:t>
      </w:r>
      <w:r w:rsidRPr="00B34E82">
        <w:rPr>
          <w:rFonts w:ascii="Aptos" w:hAnsi="Aptos"/>
          <w:spacing w:val="-3"/>
          <w:sz w:val="14"/>
        </w:rPr>
        <w:t xml:space="preserve"> </w:t>
      </w:r>
      <w:r w:rsidRPr="00B34E82">
        <w:rPr>
          <w:rFonts w:ascii="Aptos" w:hAnsi="Aptos"/>
          <w:sz w:val="14"/>
        </w:rPr>
        <w:t>osoby</w:t>
      </w:r>
      <w:r w:rsidRPr="00B34E82">
        <w:rPr>
          <w:rFonts w:ascii="Aptos" w:hAnsi="Aptos"/>
          <w:spacing w:val="-4"/>
          <w:sz w:val="14"/>
        </w:rPr>
        <w:t xml:space="preserve"> </w:t>
      </w:r>
      <w:r w:rsidRPr="00B34E82">
        <w:rPr>
          <w:rFonts w:ascii="Aptos" w:hAnsi="Aptos"/>
          <w:sz w:val="14"/>
        </w:rPr>
        <w:t>zajmujące</w:t>
      </w:r>
      <w:r w:rsidRPr="00B34E82">
        <w:rPr>
          <w:rFonts w:ascii="Aptos" w:hAnsi="Aptos"/>
          <w:spacing w:val="-4"/>
          <w:sz w:val="14"/>
        </w:rPr>
        <w:t xml:space="preserve"> </w:t>
      </w:r>
      <w:r w:rsidRPr="00B34E82">
        <w:rPr>
          <w:rFonts w:ascii="Aptos" w:hAnsi="Aptos"/>
          <w:sz w:val="14"/>
        </w:rPr>
        <w:t>stanowiska</w:t>
      </w:r>
      <w:r w:rsidRPr="00B34E82">
        <w:rPr>
          <w:rFonts w:ascii="Aptos" w:hAnsi="Aptos"/>
          <w:spacing w:val="-2"/>
          <w:sz w:val="14"/>
        </w:rPr>
        <w:t xml:space="preserve"> </w:t>
      </w:r>
      <w:r w:rsidRPr="00B34E82">
        <w:rPr>
          <w:rFonts w:ascii="Aptos" w:hAnsi="Aptos"/>
          <w:sz w:val="14"/>
        </w:rPr>
        <w:t>publiczne</w:t>
      </w:r>
      <w:r w:rsidRPr="00B34E82">
        <w:rPr>
          <w:rFonts w:ascii="Aptos" w:hAnsi="Aptos"/>
          <w:spacing w:val="-5"/>
          <w:sz w:val="14"/>
        </w:rPr>
        <w:t xml:space="preserve"> </w:t>
      </w:r>
      <w:r w:rsidRPr="00B34E82">
        <w:rPr>
          <w:rFonts w:ascii="Aptos" w:hAnsi="Aptos"/>
          <w:sz w:val="14"/>
        </w:rPr>
        <w:t>lub</w:t>
      </w:r>
      <w:r w:rsidRPr="00B34E82">
        <w:rPr>
          <w:rFonts w:ascii="Aptos" w:hAnsi="Aptos"/>
          <w:spacing w:val="-2"/>
          <w:sz w:val="14"/>
        </w:rPr>
        <w:t xml:space="preserve"> </w:t>
      </w:r>
      <w:r w:rsidRPr="00B34E82">
        <w:rPr>
          <w:rFonts w:ascii="Aptos" w:hAnsi="Aptos"/>
          <w:sz w:val="14"/>
        </w:rPr>
        <w:t>pełniące</w:t>
      </w:r>
      <w:r w:rsidRPr="00B34E82">
        <w:rPr>
          <w:rFonts w:ascii="Aptos" w:hAnsi="Aptos"/>
          <w:spacing w:val="-4"/>
          <w:sz w:val="14"/>
        </w:rPr>
        <w:t xml:space="preserve"> </w:t>
      </w:r>
      <w:r w:rsidRPr="00B34E82">
        <w:rPr>
          <w:rFonts w:ascii="Aptos" w:hAnsi="Aptos"/>
          <w:sz w:val="14"/>
        </w:rPr>
        <w:t>funkcje</w:t>
      </w:r>
      <w:r w:rsidRPr="00B34E82">
        <w:rPr>
          <w:rFonts w:ascii="Aptos" w:hAnsi="Aptos"/>
          <w:spacing w:val="-4"/>
          <w:sz w:val="14"/>
        </w:rPr>
        <w:t xml:space="preserve"> </w:t>
      </w:r>
      <w:r w:rsidRPr="00B34E82">
        <w:rPr>
          <w:rFonts w:ascii="Aptos" w:hAnsi="Aptos"/>
          <w:sz w:val="14"/>
        </w:rPr>
        <w:t>publiczne</w:t>
      </w:r>
      <w:r w:rsidRPr="00B34E82">
        <w:rPr>
          <w:rFonts w:ascii="Aptos" w:hAnsi="Aptos"/>
          <w:spacing w:val="-3"/>
          <w:sz w:val="14"/>
        </w:rPr>
        <w:t xml:space="preserve"> </w:t>
      </w:r>
      <w:r w:rsidRPr="00B34E82">
        <w:rPr>
          <w:rFonts w:ascii="Aptos" w:hAnsi="Aptos"/>
          <w:sz w:val="14"/>
        </w:rPr>
        <w:t>w</w:t>
      </w:r>
      <w:r w:rsidRPr="00B34E82">
        <w:rPr>
          <w:rFonts w:ascii="Aptos" w:hAnsi="Aptos"/>
          <w:spacing w:val="-2"/>
          <w:sz w:val="14"/>
        </w:rPr>
        <w:t xml:space="preserve"> </w:t>
      </w:r>
      <w:r w:rsidRPr="00B34E82">
        <w:rPr>
          <w:rFonts w:ascii="Aptos" w:hAnsi="Aptos"/>
          <w:sz w:val="14"/>
        </w:rPr>
        <w:t>organach</w:t>
      </w:r>
      <w:r w:rsidRPr="00B34E82">
        <w:rPr>
          <w:rFonts w:ascii="Aptos" w:hAnsi="Aptos"/>
          <w:spacing w:val="-2"/>
          <w:sz w:val="14"/>
        </w:rPr>
        <w:t xml:space="preserve"> </w:t>
      </w:r>
      <w:r w:rsidRPr="00B34E82">
        <w:rPr>
          <w:rFonts w:ascii="Aptos" w:hAnsi="Aptos"/>
          <w:sz w:val="14"/>
        </w:rPr>
        <w:t>państwowych</w:t>
      </w:r>
      <w:r w:rsidRPr="00B34E82">
        <w:rPr>
          <w:rFonts w:ascii="Aptos" w:hAnsi="Aptos"/>
          <w:spacing w:val="-5"/>
          <w:sz w:val="14"/>
        </w:rPr>
        <w:t xml:space="preserve"> </w:t>
      </w:r>
      <w:r w:rsidRPr="00B34E82">
        <w:rPr>
          <w:rFonts w:ascii="Aptos" w:hAnsi="Aptos"/>
          <w:sz w:val="14"/>
        </w:rPr>
        <w:t>lub</w:t>
      </w:r>
      <w:r w:rsidRPr="00B34E82">
        <w:rPr>
          <w:rFonts w:ascii="Aptos" w:hAnsi="Aptos"/>
          <w:spacing w:val="-4"/>
          <w:sz w:val="14"/>
        </w:rPr>
        <w:t xml:space="preserve"> </w:t>
      </w:r>
      <w:r w:rsidRPr="00B34E82">
        <w:rPr>
          <w:rFonts w:ascii="Aptos" w:hAnsi="Aptos"/>
          <w:sz w:val="14"/>
        </w:rPr>
        <w:t>centralnych</w:t>
      </w:r>
      <w:r w:rsidRPr="00B34E82">
        <w:rPr>
          <w:rFonts w:ascii="Aptos" w:hAnsi="Aptos"/>
          <w:spacing w:val="-2"/>
          <w:sz w:val="14"/>
        </w:rPr>
        <w:t xml:space="preserve"> </w:t>
      </w:r>
      <w:r w:rsidRPr="00B34E82">
        <w:rPr>
          <w:rFonts w:ascii="Aptos" w:hAnsi="Aptos"/>
          <w:sz w:val="14"/>
        </w:rPr>
        <w:t>organach</w:t>
      </w:r>
      <w:r w:rsidRPr="00B34E82">
        <w:rPr>
          <w:rFonts w:ascii="Aptos" w:hAnsi="Aptos"/>
          <w:spacing w:val="-2"/>
          <w:sz w:val="14"/>
        </w:rPr>
        <w:t xml:space="preserve"> </w:t>
      </w:r>
      <w:r w:rsidRPr="00B34E82">
        <w:rPr>
          <w:rFonts w:ascii="Aptos" w:hAnsi="Aptos"/>
          <w:sz w:val="14"/>
        </w:rPr>
        <w:t>rządowych;</w:t>
      </w:r>
      <w:r w:rsidRPr="00B34E82">
        <w:rPr>
          <w:rFonts w:ascii="Aptos" w:hAnsi="Aptos"/>
          <w:spacing w:val="-5"/>
          <w:sz w:val="14"/>
        </w:rPr>
        <w:t xml:space="preserve"> </w:t>
      </w:r>
    </w:p>
    <w:p w14:paraId="1AAF1AB5" w14:textId="77777777" w:rsidR="00870A91" w:rsidRPr="00B34E82" w:rsidRDefault="00870A91" w:rsidP="00516AA8">
      <w:pPr>
        <w:pStyle w:val="Akapitzlist"/>
        <w:widowControl w:val="0"/>
        <w:numPr>
          <w:ilvl w:val="0"/>
          <w:numId w:val="53"/>
        </w:numPr>
        <w:tabs>
          <w:tab w:val="left" w:pos="396"/>
        </w:tabs>
        <w:autoSpaceDE w:val="0"/>
        <w:autoSpaceDN w:val="0"/>
        <w:spacing w:before="40"/>
        <w:ind w:right="771" w:firstLine="0"/>
        <w:contextualSpacing w:val="0"/>
        <w:jc w:val="both"/>
        <w:rPr>
          <w:rFonts w:ascii="Aptos" w:hAnsi="Aptos"/>
          <w:sz w:val="14"/>
        </w:rPr>
      </w:pPr>
      <w:r w:rsidRPr="00B34E82">
        <w:rPr>
          <w:rFonts w:ascii="Aptos" w:hAnsi="Aptos"/>
          <w:sz w:val="14"/>
        </w:rPr>
        <w:t>osoby,</w:t>
      </w:r>
      <w:r w:rsidRPr="00B34E82">
        <w:rPr>
          <w:rFonts w:ascii="Aptos" w:hAnsi="Aptos"/>
          <w:spacing w:val="-2"/>
          <w:sz w:val="14"/>
        </w:rPr>
        <w:t xml:space="preserve"> </w:t>
      </w:r>
      <w:r w:rsidRPr="00B34E82">
        <w:rPr>
          <w:rFonts w:ascii="Aptos" w:hAnsi="Aptos"/>
          <w:sz w:val="14"/>
        </w:rPr>
        <w:t>o</w:t>
      </w:r>
      <w:r w:rsidRPr="00B34E82">
        <w:rPr>
          <w:rFonts w:ascii="Aptos" w:hAnsi="Aptos"/>
          <w:spacing w:val="-4"/>
          <w:sz w:val="14"/>
        </w:rPr>
        <w:t xml:space="preserve"> </w:t>
      </w:r>
      <w:r w:rsidRPr="00B34E82">
        <w:rPr>
          <w:rFonts w:ascii="Aptos" w:hAnsi="Aptos"/>
          <w:sz w:val="14"/>
        </w:rPr>
        <w:t>których wiadomo, że są bliskimi współpracownikami osoby zajmującej eksponowane stanowisko polityczne, należy przez to</w:t>
      </w:r>
      <w:r w:rsidRPr="00B34E82">
        <w:rPr>
          <w:rFonts w:ascii="Aptos" w:hAnsi="Aptos"/>
          <w:spacing w:val="-10"/>
          <w:sz w:val="14"/>
        </w:rPr>
        <w:t xml:space="preserve"> </w:t>
      </w:r>
      <w:r w:rsidRPr="00B34E82">
        <w:rPr>
          <w:rFonts w:ascii="Aptos" w:hAnsi="Aptos"/>
          <w:sz w:val="14"/>
        </w:rPr>
        <w:t>rozumieć:</w:t>
      </w:r>
    </w:p>
    <w:p w14:paraId="4AA04D66" w14:textId="77777777" w:rsidR="00870A91" w:rsidRPr="00B34E82" w:rsidRDefault="00870A91" w:rsidP="00516AA8">
      <w:pPr>
        <w:pStyle w:val="Akapitzlist"/>
        <w:widowControl w:val="0"/>
        <w:numPr>
          <w:ilvl w:val="0"/>
          <w:numId w:val="52"/>
        </w:numPr>
        <w:tabs>
          <w:tab w:val="left" w:pos="709"/>
        </w:tabs>
        <w:autoSpaceDE w:val="0"/>
        <w:autoSpaceDN w:val="0"/>
        <w:spacing w:before="40"/>
        <w:ind w:left="567" w:right="650" w:hanging="141"/>
        <w:contextualSpacing w:val="0"/>
        <w:jc w:val="both"/>
        <w:rPr>
          <w:rFonts w:ascii="Aptos" w:hAnsi="Aptos"/>
          <w:sz w:val="14"/>
        </w:rPr>
      </w:pPr>
      <w:r w:rsidRPr="00B34E82">
        <w:rPr>
          <w:rFonts w:ascii="Aptos" w:hAnsi="Aptos"/>
          <w:sz w:val="14"/>
        </w:rPr>
        <w:t>osoby fizyczne będące beneficjentami rzeczywistymi osób prawnych, jednostek organizacyjnych nieposiadających osobowości prawnej lub trustów wspólnie z osobą</w:t>
      </w:r>
      <w:r w:rsidRPr="00B34E82">
        <w:rPr>
          <w:rFonts w:ascii="Aptos" w:hAnsi="Aptos"/>
          <w:spacing w:val="-4"/>
          <w:sz w:val="14"/>
        </w:rPr>
        <w:t xml:space="preserve"> </w:t>
      </w:r>
      <w:r w:rsidRPr="00B34E82">
        <w:rPr>
          <w:rFonts w:ascii="Aptos" w:hAnsi="Aptos"/>
          <w:sz w:val="14"/>
        </w:rPr>
        <w:t>zajmującą</w:t>
      </w:r>
      <w:r w:rsidRPr="00B34E82">
        <w:rPr>
          <w:rFonts w:ascii="Aptos" w:hAnsi="Aptos"/>
          <w:spacing w:val="-3"/>
          <w:sz w:val="14"/>
        </w:rPr>
        <w:t xml:space="preserve"> </w:t>
      </w:r>
      <w:r w:rsidRPr="00B34E82">
        <w:rPr>
          <w:rFonts w:ascii="Aptos" w:hAnsi="Aptos"/>
          <w:sz w:val="14"/>
        </w:rPr>
        <w:t>eksponowane</w:t>
      </w:r>
      <w:r w:rsidRPr="00B34E82">
        <w:rPr>
          <w:rFonts w:ascii="Aptos" w:hAnsi="Aptos"/>
          <w:spacing w:val="-3"/>
          <w:sz w:val="14"/>
        </w:rPr>
        <w:t xml:space="preserve"> </w:t>
      </w:r>
      <w:r w:rsidRPr="00B34E82">
        <w:rPr>
          <w:rFonts w:ascii="Aptos" w:hAnsi="Aptos"/>
          <w:sz w:val="14"/>
        </w:rPr>
        <w:t>stanowisko</w:t>
      </w:r>
      <w:r w:rsidRPr="00B34E82">
        <w:rPr>
          <w:rFonts w:ascii="Aptos" w:hAnsi="Aptos"/>
          <w:spacing w:val="-4"/>
          <w:sz w:val="14"/>
        </w:rPr>
        <w:t xml:space="preserve"> </w:t>
      </w:r>
      <w:r w:rsidRPr="00B34E82">
        <w:rPr>
          <w:rFonts w:ascii="Aptos" w:hAnsi="Aptos"/>
          <w:sz w:val="14"/>
        </w:rPr>
        <w:t>polityczne</w:t>
      </w:r>
      <w:r w:rsidRPr="00B34E82">
        <w:rPr>
          <w:rFonts w:ascii="Aptos" w:hAnsi="Aptos"/>
          <w:spacing w:val="-1"/>
          <w:sz w:val="14"/>
        </w:rPr>
        <w:t xml:space="preserve"> </w:t>
      </w:r>
      <w:r w:rsidRPr="00B34E82">
        <w:rPr>
          <w:rFonts w:ascii="Aptos" w:hAnsi="Aptos"/>
          <w:sz w:val="14"/>
        </w:rPr>
        <w:t>lub</w:t>
      </w:r>
      <w:r w:rsidRPr="00B34E82">
        <w:rPr>
          <w:rFonts w:ascii="Aptos" w:hAnsi="Aptos"/>
          <w:spacing w:val="-1"/>
          <w:sz w:val="14"/>
        </w:rPr>
        <w:t xml:space="preserve"> </w:t>
      </w:r>
      <w:r w:rsidRPr="00B34E82">
        <w:rPr>
          <w:rFonts w:ascii="Aptos" w:hAnsi="Aptos"/>
          <w:sz w:val="14"/>
        </w:rPr>
        <w:t>utrzymujące</w:t>
      </w:r>
      <w:r w:rsidRPr="00B34E82">
        <w:rPr>
          <w:rFonts w:ascii="Aptos" w:hAnsi="Aptos"/>
          <w:spacing w:val="-4"/>
          <w:sz w:val="14"/>
        </w:rPr>
        <w:t xml:space="preserve"> </w:t>
      </w:r>
      <w:r w:rsidRPr="00B34E82">
        <w:rPr>
          <w:rFonts w:ascii="Aptos" w:hAnsi="Aptos"/>
          <w:sz w:val="14"/>
        </w:rPr>
        <w:t>z</w:t>
      </w:r>
      <w:r w:rsidRPr="00B34E82">
        <w:rPr>
          <w:rFonts w:ascii="Aptos" w:hAnsi="Aptos"/>
          <w:spacing w:val="-1"/>
          <w:sz w:val="14"/>
        </w:rPr>
        <w:t xml:space="preserve"> </w:t>
      </w:r>
      <w:r w:rsidRPr="00B34E82">
        <w:rPr>
          <w:rFonts w:ascii="Aptos" w:hAnsi="Aptos"/>
          <w:sz w:val="14"/>
        </w:rPr>
        <w:t>taką</w:t>
      </w:r>
      <w:r w:rsidRPr="00B34E82">
        <w:rPr>
          <w:rFonts w:ascii="Aptos" w:hAnsi="Aptos"/>
          <w:spacing w:val="-1"/>
          <w:sz w:val="14"/>
        </w:rPr>
        <w:t xml:space="preserve"> </w:t>
      </w:r>
      <w:r w:rsidRPr="00B34E82">
        <w:rPr>
          <w:rFonts w:ascii="Aptos" w:hAnsi="Aptos"/>
          <w:sz w:val="14"/>
        </w:rPr>
        <w:t>osobą</w:t>
      </w:r>
      <w:r w:rsidRPr="00B34E82">
        <w:rPr>
          <w:rFonts w:ascii="Aptos" w:hAnsi="Aptos"/>
          <w:spacing w:val="-4"/>
          <w:sz w:val="14"/>
        </w:rPr>
        <w:t xml:space="preserve"> </w:t>
      </w:r>
      <w:r w:rsidRPr="00B34E82">
        <w:rPr>
          <w:rFonts w:ascii="Aptos" w:hAnsi="Aptos"/>
          <w:sz w:val="14"/>
        </w:rPr>
        <w:t>inne</w:t>
      </w:r>
      <w:r w:rsidRPr="00B34E82">
        <w:rPr>
          <w:rFonts w:ascii="Aptos" w:hAnsi="Aptos"/>
          <w:spacing w:val="-1"/>
          <w:sz w:val="14"/>
        </w:rPr>
        <w:t xml:space="preserve"> </w:t>
      </w:r>
      <w:r w:rsidRPr="00B34E82">
        <w:rPr>
          <w:rFonts w:ascii="Aptos" w:hAnsi="Aptos"/>
          <w:sz w:val="14"/>
        </w:rPr>
        <w:t>bliskie</w:t>
      </w:r>
      <w:r w:rsidRPr="00B34E82">
        <w:rPr>
          <w:rFonts w:ascii="Aptos" w:hAnsi="Aptos"/>
          <w:spacing w:val="-3"/>
          <w:sz w:val="14"/>
        </w:rPr>
        <w:t xml:space="preserve"> </w:t>
      </w:r>
      <w:r w:rsidRPr="00B34E82">
        <w:rPr>
          <w:rFonts w:ascii="Aptos" w:hAnsi="Aptos"/>
          <w:sz w:val="14"/>
        </w:rPr>
        <w:t>stosunki</w:t>
      </w:r>
      <w:r w:rsidRPr="00B34E82">
        <w:rPr>
          <w:rFonts w:ascii="Aptos" w:hAnsi="Aptos"/>
          <w:spacing w:val="-4"/>
          <w:sz w:val="14"/>
        </w:rPr>
        <w:t xml:space="preserve"> </w:t>
      </w:r>
      <w:r w:rsidRPr="00B34E82">
        <w:rPr>
          <w:rFonts w:ascii="Aptos" w:hAnsi="Aptos"/>
          <w:sz w:val="14"/>
        </w:rPr>
        <w:t>związane</w:t>
      </w:r>
      <w:r w:rsidRPr="00B34E82">
        <w:rPr>
          <w:rFonts w:ascii="Aptos" w:hAnsi="Aptos"/>
          <w:spacing w:val="-1"/>
          <w:sz w:val="14"/>
        </w:rPr>
        <w:t xml:space="preserve"> </w:t>
      </w:r>
      <w:r w:rsidRPr="00B34E82">
        <w:rPr>
          <w:rFonts w:ascii="Aptos" w:hAnsi="Aptos"/>
          <w:sz w:val="14"/>
        </w:rPr>
        <w:t>z</w:t>
      </w:r>
      <w:r w:rsidRPr="00B34E82">
        <w:rPr>
          <w:rFonts w:ascii="Aptos" w:hAnsi="Aptos"/>
          <w:spacing w:val="-1"/>
          <w:sz w:val="14"/>
        </w:rPr>
        <w:t xml:space="preserve"> </w:t>
      </w:r>
      <w:r w:rsidRPr="00B34E82">
        <w:rPr>
          <w:rFonts w:ascii="Aptos" w:hAnsi="Aptos"/>
          <w:sz w:val="14"/>
        </w:rPr>
        <w:t>prowadzoną</w:t>
      </w:r>
      <w:r w:rsidRPr="00B34E82">
        <w:rPr>
          <w:rFonts w:ascii="Aptos" w:hAnsi="Aptos"/>
          <w:spacing w:val="-4"/>
          <w:sz w:val="14"/>
        </w:rPr>
        <w:t xml:space="preserve"> </w:t>
      </w:r>
      <w:r w:rsidRPr="00B34E82">
        <w:rPr>
          <w:rFonts w:ascii="Aptos" w:hAnsi="Aptos"/>
          <w:sz w:val="14"/>
        </w:rPr>
        <w:t>działalnością</w:t>
      </w:r>
      <w:r w:rsidRPr="00B34E82">
        <w:rPr>
          <w:rFonts w:ascii="Aptos" w:hAnsi="Aptos"/>
          <w:spacing w:val="-1"/>
          <w:sz w:val="14"/>
        </w:rPr>
        <w:t xml:space="preserve"> </w:t>
      </w:r>
      <w:r w:rsidRPr="00B34E82">
        <w:rPr>
          <w:rFonts w:ascii="Aptos" w:hAnsi="Aptos"/>
          <w:sz w:val="14"/>
        </w:rPr>
        <w:t>gospodarczą,</w:t>
      </w:r>
    </w:p>
    <w:p w14:paraId="02C60C03" w14:textId="77777777" w:rsidR="00870A91" w:rsidRPr="00B34E82" w:rsidRDefault="00870A91" w:rsidP="00516AA8">
      <w:pPr>
        <w:pStyle w:val="Akapitzlist"/>
        <w:widowControl w:val="0"/>
        <w:numPr>
          <w:ilvl w:val="0"/>
          <w:numId w:val="52"/>
        </w:numPr>
        <w:tabs>
          <w:tab w:val="left" w:pos="709"/>
        </w:tabs>
        <w:autoSpaceDE w:val="0"/>
        <w:autoSpaceDN w:val="0"/>
        <w:spacing w:before="40"/>
        <w:ind w:left="567" w:right="786" w:hanging="141"/>
        <w:contextualSpacing w:val="0"/>
        <w:jc w:val="both"/>
        <w:rPr>
          <w:rFonts w:ascii="Aptos" w:hAnsi="Aptos"/>
          <w:sz w:val="14"/>
        </w:rPr>
      </w:pPr>
      <w:r w:rsidRPr="00B34E82">
        <w:rPr>
          <w:rFonts w:ascii="Aptos" w:hAnsi="Aptos"/>
          <w:sz w:val="14"/>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w:t>
      </w:r>
      <w:r w:rsidRPr="00B34E82">
        <w:rPr>
          <w:rFonts w:ascii="Aptos" w:hAnsi="Aptos"/>
          <w:spacing w:val="-14"/>
          <w:sz w:val="14"/>
        </w:rPr>
        <w:t xml:space="preserve"> </w:t>
      </w:r>
      <w:r w:rsidRPr="00B34E82">
        <w:rPr>
          <w:rFonts w:ascii="Aptos" w:hAnsi="Aptos"/>
          <w:sz w:val="14"/>
        </w:rPr>
        <w:t>polityczne.</w:t>
      </w:r>
    </w:p>
    <w:p w14:paraId="02C78D49" w14:textId="77777777" w:rsidR="00870A91" w:rsidRPr="00B34E82" w:rsidRDefault="00870A91" w:rsidP="00516AA8">
      <w:pPr>
        <w:pStyle w:val="Akapitzlist"/>
        <w:widowControl w:val="0"/>
        <w:numPr>
          <w:ilvl w:val="0"/>
          <w:numId w:val="54"/>
        </w:numPr>
        <w:tabs>
          <w:tab w:val="left" w:pos="522"/>
        </w:tabs>
        <w:autoSpaceDE w:val="0"/>
        <w:autoSpaceDN w:val="0"/>
        <w:spacing w:before="40"/>
        <w:ind w:left="521" w:hanging="210"/>
        <w:contextualSpacing w:val="0"/>
        <w:jc w:val="both"/>
        <w:rPr>
          <w:rFonts w:ascii="Aptos" w:hAnsi="Aptos"/>
          <w:sz w:val="14"/>
        </w:rPr>
      </w:pPr>
      <w:r w:rsidRPr="00B34E82">
        <w:rPr>
          <w:rFonts w:ascii="Aptos" w:hAnsi="Aptos"/>
          <w:sz w:val="14"/>
        </w:rPr>
        <w:t>Jest bliskim współpracownikiem osoby, o której mowa w punkcie 1,</w:t>
      </w:r>
      <w:r w:rsidRPr="00B34E82">
        <w:rPr>
          <w:rFonts w:ascii="Aptos" w:hAnsi="Aptos"/>
          <w:spacing w:val="1"/>
          <w:sz w:val="14"/>
        </w:rPr>
        <w:t xml:space="preserve"> </w:t>
      </w:r>
      <w:r w:rsidRPr="00B34E82">
        <w:rPr>
          <w:rFonts w:ascii="Aptos" w:hAnsi="Aptos"/>
          <w:sz w:val="14"/>
        </w:rPr>
        <w:t>tj.:</w:t>
      </w:r>
    </w:p>
    <w:p w14:paraId="3C83D3DB" w14:textId="77777777" w:rsidR="00870A91" w:rsidRPr="00B34E82" w:rsidRDefault="00870A91" w:rsidP="00516AA8">
      <w:pPr>
        <w:pStyle w:val="Akapitzlist"/>
        <w:widowControl w:val="0"/>
        <w:numPr>
          <w:ilvl w:val="0"/>
          <w:numId w:val="58"/>
        </w:numPr>
        <w:tabs>
          <w:tab w:val="left" w:pos="709"/>
        </w:tabs>
        <w:autoSpaceDE w:val="0"/>
        <w:autoSpaceDN w:val="0"/>
        <w:spacing w:before="40"/>
        <w:ind w:left="567" w:right="650" w:hanging="141"/>
        <w:contextualSpacing w:val="0"/>
        <w:jc w:val="both"/>
        <w:rPr>
          <w:rFonts w:ascii="Aptos" w:hAnsi="Aptos"/>
          <w:sz w:val="14"/>
        </w:rPr>
      </w:pPr>
      <w:r w:rsidRPr="00B34E82">
        <w:rPr>
          <w:rFonts w:ascii="Aptos" w:hAnsi="Aptos"/>
          <w:sz w:val="14"/>
        </w:rPr>
        <w:t>osoba, która jest faktycznym beneficjentem spółki, podmiotu nieposiadającego osobowości prawnej lub trustu wspólnie z osobą, o której mowa w punkcie 1), lub która ma inne bliskie relacje biznesowe z taką</w:t>
      </w:r>
      <w:r w:rsidRPr="000C74E8">
        <w:rPr>
          <w:rFonts w:ascii="Aptos" w:hAnsi="Aptos"/>
          <w:sz w:val="14"/>
        </w:rPr>
        <w:t xml:space="preserve"> </w:t>
      </w:r>
      <w:r w:rsidRPr="00B34E82">
        <w:rPr>
          <w:rFonts w:ascii="Aptos" w:hAnsi="Aptos"/>
          <w:sz w:val="14"/>
        </w:rPr>
        <w:t>osobą,</w:t>
      </w:r>
    </w:p>
    <w:p w14:paraId="28635B16" w14:textId="77777777" w:rsidR="00870A91" w:rsidRPr="00B34E82" w:rsidRDefault="00870A91" w:rsidP="00516AA8">
      <w:pPr>
        <w:pStyle w:val="Akapitzlist"/>
        <w:widowControl w:val="0"/>
        <w:numPr>
          <w:ilvl w:val="0"/>
          <w:numId w:val="58"/>
        </w:numPr>
        <w:tabs>
          <w:tab w:val="left" w:pos="709"/>
        </w:tabs>
        <w:autoSpaceDE w:val="0"/>
        <w:autoSpaceDN w:val="0"/>
        <w:spacing w:before="40"/>
        <w:ind w:left="567" w:right="650" w:hanging="141"/>
        <w:contextualSpacing w:val="0"/>
        <w:jc w:val="both"/>
        <w:rPr>
          <w:rFonts w:ascii="Aptos" w:hAnsi="Aptos"/>
          <w:sz w:val="14"/>
        </w:rPr>
      </w:pPr>
      <w:r w:rsidRPr="00B34E82">
        <w:rPr>
          <w:rFonts w:ascii="Aptos" w:hAnsi="Aptos"/>
          <w:sz w:val="14"/>
        </w:rPr>
        <w:t>osoba fizyczna, która jest jedynym beneficjentem rzeczywistym osoby prawnej, jednostki organizacyjnej nieposiadającej osobowości prawnej lub trustu utworzonego w celu osiągnięcia korzyści majątkowej przez osobę, o której mowa w punkcie</w:t>
      </w:r>
      <w:r w:rsidRPr="00B34E82">
        <w:rPr>
          <w:rFonts w:ascii="Aptos" w:hAnsi="Aptos"/>
          <w:spacing w:val="-4"/>
          <w:sz w:val="14"/>
        </w:rPr>
        <w:t xml:space="preserve"> </w:t>
      </w:r>
      <w:r w:rsidRPr="00B34E82">
        <w:rPr>
          <w:rFonts w:ascii="Aptos" w:hAnsi="Aptos"/>
          <w:sz w:val="14"/>
        </w:rPr>
        <w:t>1,</w:t>
      </w:r>
    </w:p>
    <w:p w14:paraId="06AA27B9" w14:textId="77777777" w:rsidR="00870A91" w:rsidRPr="00B34E82" w:rsidRDefault="00870A91" w:rsidP="00516AA8">
      <w:pPr>
        <w:pStyle w:val="Akapitzlist"/>
        <w:widowControl w:val="0"/>
        <w:numPr>
          <w:ilvl w:val="0"/>
          <w:numId w:val="54"/>
        </w:numPr>
        <w:tabs>
          <w:tab w:val="left" w:pos="522"/>
        </w:tabs>
        <w:autoSpaceDE w:val="0"/>
        <w:autoSpaceDN w:val="0"/>
        <w:spacing w:before="40"/>
        <w:ind w:right="815" w:firstLine="0"/>
        <w:contextualSpacing w:val="0"/>
        <w:jc w:val="both"/>
        <w:rPr>
          <w:rFonts w:ascii="Aptos" w:hAnsi="Aptos"/>
          <w:sz w:val="14"/>
        </w:rPr>
      </w:pPr>
      <w:r w:rsidRPr="00B34E82">
        <w:rPr>
          <w:rFonts w:ascii="Aptos" w:hAnsi="Aptos"/>
          <w:sz w:val="14"/>
        </w:rPr>
        <w:t>Jest</w:t>
      </w:r>
      <w:r w:rsidRPr="00B34E82">
        <w:rPr>
          <w:rFonts w:ascii="Aptos" w:hAnsi="Aptos"/>
          <w:spacing w:val="-2"/>
          <w:sz w:val="14"/>
        </w:rPr>
        <w:t xml:space="preserve"> </w:t>
      </w:r>
      <w:r w:rsidRPr="00B34E82">
        <w:rPr>
          <w:rFonts w:ascii="Aptos" w:hAnsi="Aptos"/>
          <w:sz w:val="14"/>
        </w:rPr>
        <w:t>bliskim</w:t>
      </w:r>
      <w:r w:rsidRPr="00B34E82">
        <w:rPr>
          <w:rFonts w:ascii="Aptos" w:hAnsi="Aptos"/>
          <w:spacing w:val="-3"/>
          <w:sz w:val="14"/>
        </w:rPr>
        <w:t xml:space="preserve"> </w:t>
      </w:r>
      <w:r w:rsidRPr="00B34E82">
        <w:rPr>
          <w:rFonts w:ascii="Aptos" w:hAnsi="Aptos"/>
          <w:sz w:val="14"/>
        </w:rPr>
        <w:t>członkiem</w:t>
      </w:r>
      <w:r w:rsidRPr="00B34E82">
        <w:rPr>
          <w:rFonts w:ascii="Aptos" w:hAnsi="Aptos"/>
          <w:spacing w:val="-3"/>
          <w:sz w:val="14"/>
        </w:rPr>
        <w:t xml:space="preserve"> </w:t>
      </w:r>
      <w:r w:rsidRPr="00B34E82">
        <w:rPr>
          <w:rFonts w:ascii="Aptos" w:hAnsi="Aptos"/>
          <w:sz w:val="14"/>
        </w:rPr>
        <w:t>rodziny</w:t>
      </w:r>
      <w:r w:rsidRPr="00B34E82">
        <w:rPr>
          <w:rFonts w:ascii="Aptos" w:hAnsi="Aptos"/>
          <w:spacing w:val="-3"/>
          <w:sz w:val="14"/>
        </w:rPr>
        <w:t xml:space="preserve"> </w:t>
      </w:r>
      <w:r w:rsidRPr="00B34E82">
        <w:rPr>
          <w:rFonts w:ascii="Aptos" w:hAnsi="Aptos"/>
          <w:sz w:val="14"/>
        </w:rPr>
        <w:t>osoby,</w:t>
      </w:r>
      <w:r w:rsidRPr="00B34E82">
        <w:rPr>
          <w:rFonts w:ascii="Aptos" w:hAnsi="Aptos"/>
          <w:spacing w:val="-3"/>
          <w:sz w:val="14"/>
        </w:rPr>
        <w:t xml:space="preserve"> </w:t>
      </w:r>
      <w:r w:rsidRPr="00B34E82">
        <w:rPr>
          <w:rFonts w:ascii="Aptos" w:hAnsi="Aptos"/>
          <w:sz w:val="14"/>
        </w:rPr>
        <w:t>o</w:t>
      </w:r>
      <w:r w:rsidRPr="00B34E82">
        <w:rPr>
          <w:rFonts w:ascii="Aptos" w:hAnsi="Aptos"/>
          <w:spacing w:val="-3"/>
          <w:sz w:val="14"/>
        </w:rPr>
        <w:t xml:space="preserve"> </w:t>
      </w:r>
      <w:r w:rsidRPr="00B34E82">
        <w:rPr>
          <w:rFonts w:ascii="Aptos" w:hAnsi="Aptos"/>
          <w:sz w:val="14"/>
        </w:rPr>
        <w:t>której</w:t>
      </w:r>
      <w:r w:rsidRPr="00B34E82">
        <w:rPr>
          <w:rFonts w:ascii="Aptos" w:hAnsi="Aptos"/>
          <w:spacing w:val="-3"/>
          <w:sz w:val="14"/>
        </w:rPr>
        <w:t xml:space="preserve"> </w:t>
      </w:r>
      <w:r w:rsidRPr="00B34E82">
        <w:rPr>
          <w:rFonts w:ascii="Aptos" w:hAnsi="Aptos"/>
          <w:sz w:val="14"/>
        </w:rPr>
        <w:t>mowa</w:t>
      </w:r>
      <w:r w:rsidRPr="00B34E82">
        <w:rPr>
          <w:rFonts w:ascii="Aptos" w:hAnsi="Aptos"/>
          <w:spacing w:val="-1"/>
          <w:sz w:val="14"/>
        </w:rPr>
        <w:t xml:space="preserve"> </w:t>
      </w:r>
      <w:r w:rsidRPr="00B34E82">
        <w:rPr>
          <w:rFonts w:ascii="Aptos" w:hAnsi="Aptos"/>
          <w:sz w:val="14"/>
        </w:rPr>
        <w:t>w</w:t>
      </w:r>
      <w:r w:rsidRPr="00B34E82">
        <w:rPr>
          <w:rFonts w:ascii="Aptos" w:hAnsi="Aptos"/>
          <w:spacing w:val="-3"/>
          <w:sz w:val="14"/>
        </w:rPr>
        <w:t xml:space="preserve"> </w:t>
      </w:r>
      <w:r w:rsidRPr="00B34E82">
        <w:rPr>
          <w:rFonts w:ascii="Aptos" w:hAnsi="Aptos"/>
          <w:sz w:val="14"/>
        </w:rPr>
        <w:t>punkcie</w:t>
      </w:r>
      <w:r w:rsidRPr="00B34E82">
        <w:rPr>
          <w:rFonts w:ascii="Aptos" w:hAnsi="Aptos"/>
          <w:spacing w:val="-1"/>
          <w:sz w:val="14"/>
        </w:rPr>
        <w:t xml:space="preserve"> </w:t>
      </w:r>
      <w:r w:rsidRPr="00B34E82">
        <w:rPr>
          <w:rFonts w:ascii="Aptos" w:hAnsi="Aptos"/>
          <w:sz w:val="14"/>
        </w:rPr>
        <w:t>1,</w:t>
      </w:r>
      <w:r w:rsidRPr="00B34E82">
        <w:rPr>
          <w:rFonts w:ascii="Aptos" w:hAnsi="Aptos"/>
          <w:spacing w:val="-3"/>
          <w:sz w:val="14"/>
        </w:rPr>
        <w:t xml:space="preserve"> </w:t>
      </w:r>
      <w:r w:rsidRPr="00B34E82">
        <w:rPr>
          <w:rFonts w:ascii="Aptos" w:hAnsi="Aptos"/>
          <w:sz w:val="14"/>
        </w:rPr>
        <w:t>tj.:</w:t>
      </w:r>
      <w:r w:rsidRPr="00B34E82">
        <w:rPr>
          <w:rFonts w:ascii="Aptos" w:hAnsi="Aptos"/>
          <w:spacing w:val="-2"/>
          <w:sz w:val="14"/>
        </w:rPr>
        <w:t xml:space="preserve"> </w:t>
      </w:r>
      <w:r w:rsidRPr="00B34E82">
        <w:rPr>
          <w:rFonts w:ascii="Aptos" w:hAnsi="Aptos"/>
          <w:sz w:val="14"/>
        </w:rPr>
        <w:t>a)</w:t>
      </w:r>
      <w:r w:rsidRPr="00B34E82">
        <w:rPr>
          <w:rFonts w:ascii="Aptos" w:hAnsi="Aptos"/>
          <w:spacing w:val="-3"/>
          <w:sz w:val="14"/>
        </w:rPr>
        <w:t xml:space="preserve"> </w:t>
      </w:r>
      <w:r w:rsidRPr="00B34E82">
        <w:rPr>
          <w:rFonts w:ascii="Aptos" w:hAnsi="Aptos"/>
          <w:sz w:val="14"/>
        </w:rPr>
        <w:t>małżonka</w:t>
      </w:r>
      <w:r w:rsidRPr="00B34E82">
        <w:rPr>
          <w:rFonts w:ascii="Aptos" w:hAnsi="Aptos"/>
          <w:spacing w:val="-3"/>
          <w:sz w:val="14"/>
        </w:rPr>
        <w:t xml:space="preserve"> </w:t>
      </w:r>
      <w:r w:rsidRPr="00B34E82">
        <w:rPr>
          <w:rFonts w:ascii="Aptos" w:hAnsi="Aptos"/>
          <w:sz w:val="14"/>
        </w:rPr>
        <w:t>lub</w:t>
      </w:r>
      <w:r w:rsidRPr="00B34E82">
        <w:rPr>
          <w:rFonts w:ascii="Aptos" w:hAnsi="Aptos"/>
          <w:spacing w:val="-3"/>
          <w:sz w:val="14"/>
        </w:rPr>
        <w:t xml:space="preserve"> </w:t>
      </w:r>
      <w:r w:rsidRPr="00B34E82">
        <w:rPr>
          <w:rFonts w:ascii="Aptos" w:hAnsi="Aptos"/>
          <w:sz w:val="14"/>
        </w:rPr>
        <w:t>osobę</w:t>
      </w:r>
      <w:r w:rsidRPr="00B34E82">
        <w:rPr>
          <w:rFonts w:ascii="Aptos" w:hAnsi="Aptos"/>
          <w:spacing w:val="-1"/>
          <w:sz w:val="14"/>
        </w:rPr>
        <w:t xml:space="preserve"> </w:t>
      </w:r>
      <w:r w:rsidRPr="00B34E82">
        <w:rPr>
          <w:rFonts w:ascii="Aptos" w:hAnsi="Aptos"/>
          <w:sz w:val="14"/>
        </w:rPr>
        <w:t>mieszkającą</w:t>
      </w:r>
      <w:r w:rsidRPr="00B34E82">
        <w:rPr>
          <w:rFonts w:ascii="Aptos" w:hAnsi="Aptos"/>
          <w:spacing w:val="-3"/>
          <w:sz w:val="14"/>
        </w:rPr>
        <w:t xml:space="preserve"> </w:t>
      </w:r>
      <w:r w:rsidRPr="00B34E82">
        <w:rPr>
          <w:rFonts w:ascii="Aptos" w:hAnsi="Aptos"/>
          <w:sz w:val="14"/>
        </w:rPr>
        <w:t>wspólnie</w:t>
      </w:r>
      <w:r w:rsidRPr="00B34E82">
        <w:rPr>
          <w:rFonts w:ascii="Aptos" w:hAnsi="Aptos"/>
          <w:spacing w:val="-1"/>
          <w:sz w:val="14"/>
        </w:rPr>
        <w:t xml:space="preserve"> </w:t>
      </w:r>
      <w:r w:rsidRPr="00B34E82">
        <w:rPr>
          <w:rFonts w:ascii="Aptos" w:hAnsi="Aptos"/>
          <w:sz w:val="14"/>
        </w:rPr>
        <w:t>z</w:t>
      </w:r>
      <w:r w:rsidRPr="00B34E82">
        <w:rPr>
          <w:rFonts w:ascii="Aptos" w:hAnsi="Aptos"/>
          <w:spacing w:val="-3"/>
          <w:sz w:val="14"/>
        </w:rPr>
        <w:t xml:space="preserve"> </w:t>
      </w:r>
      <w:r w:rsidRPr="00B34E82">
        <w:rPr>
          <w:rFonts w:ascii="Aptos" w:hAnsi="Aptos"/>
          <w:sz w:val="14"/>
        </w:rPr>
        <w:t>osobą, o</w:t>
      </w:r>
      <w:r w:rsidRPr="00B34E82">
        <w:rPr>
          <w:rFonts w:ascii="Aptos" w:hAnsi="Aptos"/>
          <w:spacing w:val="-1"/>
          <w:sz w:val="14"/>
        </w:rPr>
        <w:t xml:space="preserve"> </w:t>
      </w:r>
      <w:r w:rsidRPr="00B34E82">
        <w:rPr>
          <w:rFonts w:ascii="Aptos" w:hAnsi="Aptos"/>
          <w:sz w:val="14"/>
        </w:rPr>
        <w:t>której</w:t>
      </w:r>
      <w:r w:rsidRPr="00B34E82">
        <w:rPr>
          <w:rFonts w:ascii="Aptos" w:hAnsi="Aptos"/>
          <w:spacing w:val="-1"/>
          <w:sz w:val="14"/>
        </w:rPr>
        <w:t xml:space="preserve"> </w:t>
      </w:r>
      <w:r w:rsidRPr="00B34E82">
        <w:rPr>
          <w:rFonts w:ascii="Aptos" w:hAnsi="Aptos"/>
          <w:sz w:val="14"/>
        </w:rPr>
        <w:t>mowa</w:t>
      </w:r>
      <w:r w:rsidRPr="00B34E82">
        <w:rPr>
          <w:rFonts w:ascii="Aptos" w:hAnsi="Aptos"/>
          <w:spacing w:val="-3"/>
          <w:sz w:val="14"/>
        </w:rPr>
        <w:t xml:space="preserve"> </w:t>
      </w:r>
      <w:r w:rsidRPr="00B34E82">
        <w:rPr>
          <w:rFonts w:ascii="Aptos" w:hAnsi="Aptos"/>
          <w:sz w:val="14"/>
        </w:rPr>
        <w:t>w</w:t>
      </w:r>
      <w:r w:rsidRPr="00B34E82">
        <w:rPr>
          <w:rFonts w:ascii="Aptos" w:hAnsi="Aptos"/>
          <w:spacing w:val="-1"/>
          <w:sz w:val="14"/>
        </w:rPr>
        <w:t xml:space="preserve"> </w:t>
      </w:r>
      <w:r w:rsidRPr="00B34E82">
        <w:rPr>
          <w:rFonts w:ascii="Aptos" w:hAnsi="Aptos"/>
          <w:sz w:val="14"/>
        </w:rPr>
        <w:t>punkcie</w:t>
      </w:r>
      <w:r w:rsidRPr="00B34E82">
        <w:rPr>
          <w:rFonts w:ascii="Aptos" w:hAnsi="Aptos"/>
          <w:spacing w:val="-1"/>
          <w:sz w:val="14"/>
        </w:rPr>
        <w:t xml:space="preserve"> </w:t>
      </w:r>
      <w:r w:rsidRPr="00B34E82">
        <w:rPr>
          <w:rFonts w:ascii="Aptos" w:hAnsi="Aptos"/>
          <w:sz w:val="14"/>
        </w:rPr>
        <w:t>1</w:t>
      </w:r>
      <w:r w:rsidRPr="00B34E82">
        <w:rPr>
          <w:rFonts w:ascii="Aptos" w:hAnsi="Aptos"/>
          <w:spacing w:val="-2"/>
          <w:sz w:val="14"/>
        </w:rPr>
        <w:t xml:space="preserve"> </w:t>
      </w:r>
      <w:r w:rsidRPr="00B34E82">
        <w:rPr>
          <w:rFonts w:ascii="Aptos" w:hAnsi="Aptos"/>
          <w:sz w:val="14"/>
        </w:rPr>
        <w:t>(np. konkubent),</w:t>
      </w:r>
    </w:p>
    <w:p w14:paraId="48C297AF" w14:textId="77777777" w:rsidR="00870A91" w:rsidRPr="00E961D3" w:rsidRDefault="00870A91" w:rsidP="00516AA8">
      <w:pPr>
        <w:pStyle w:val="Akapitzlist"/>
        <w:widowControl w:val="0"/>
        <w:numPr>
          <w:ilvl w:val="0"/>
          <w:numId w:val="59"/>
        </w:numPr>
        <w:tabs>
          <w:tab w:val="left" w:pos="709"/>
        </w:tabs>
        <w:autoSpaceDE w:val="0"/>
        <w:autoSpaceDN w:val="0"/>
        <w:spacing w:before="40"/>
        <w:ind w:left="567" w:right="650" w:hanging="141"/>
        <w:contextualSpacing w:val="0"/>
        <w:jc w:val="both"/>
        <w:rPr>
          <w:rFonts w:ascii="Aptos" w:hAnsi="Aptos"/>
          <w:sz w:val="14"/>
        </w:rPr>
      </w:pPr>
      <w:r w:rsidRPr="00B34E82">
        <w:rPr>
          <w:rFonts w:ascii="Aptos" w:hAnsi="Aptos"/>
          <w:sz w:val="14"/>
        </w:rPr>
        <w:t>dziecko osoby, o której mowa w pkt 1 i jej małżonka lub osobę z nią</w:t>
      </w:r>
      <w:r w:rsidRPr="000C74E8">
        <w:rPr>
          <w:rFonts w:ascii="Aptos" w:hAnsi="Aptos"/>
          <w:sz w:val="14"/>
        </w:rPr>
        <w:t xml:space="preserve"> </w:t>
      </w:r>
      <w:r w:rsidRPr="00E961D3">
        <w:rPr>
          <w:rFonts w:ascii="Aptos" w:hAnsi="Aptos"/>
          <w:sz w:val="14"/>
        </w:rPr>
        <w:t>zamieszkującą,</w:t>
      </w:r>
    </w:p>
    <w:p w14:paraId="6C41E63E" w14:textId="77777777" w:rsidR="00870A91" w:rsidRPr="00E961D3" w:rsidRDefault="00870A91" w:rsidP="00516AA8">
      <w:pPr>
        <w:pStyle w:val="Akapitzlist"/>
        <w:widowControl w:val="0"/>
        <w:numPr>
          <w:ilvl w:val="0"/>
          <w:numId w:val="59"/>
        </w:numPr>
        <w:tabs>
          <w:tab w:val="left" w:pos="709"/>
        </w:tabs>
        <w:autoSpaceDE w:val="0"/>
        <w:autoSpaceDN w:val="0"/>
        <w:spacing w:before="40"/>
        <w:ind w:left="567" w:right="650" w:hanging="141"/>
        <w:contextualSpacing w:val="0"/>
        <w:jc w:val="both"/>
        <w:rPr>
          <w:rFonts w:ascii="Aptos" w:hAnsi="Aptos"/>
          <w:sz w:val="14"/>
        </w:rPr>
      </w:pPr>
      <w:r w:rsidRPr="00E961D3">
        <w:rPr>
          <w:rFonts w:ascii="Aptos" w:hAnsi="Aptos"/>
          <w:sz w:val="14"/>
        </w:rPr>
        <w:t>rodzica osoby, o której mowa w pkt 1.</w:t>
      </w:r>
    </w:p>
    <w:p w14:paraId="372AD847" w14:textId="77777777" w:rsidR="00870A91" w:rsidRPr="00E961D3" w:rsidRDefault="00870A91" w:rsidP="00870A91">
      <w:pPr>
        <w:pStyle w:val="Tekstpodstawowy"/>
        <w:ind w:left="284"/>
        <w:rPr>
          <w:rFonts w:ascii="Aptos" w:hAnsi="Aptos"/>
          <w:b/>
          <w:sz w:val="18"/>
          <w:szCs w:val="18"/>
          <w:vertAlign w:val="superscript"/>
        </w:rPr>
      </w:pPr>
    </w:p>
    <w:p w14:paraId="01B7EA19" w14:textId="77777777" w:rsidR="00870A91" w:rsidRPr="00E961D3" w:rsidRDefault="00870A91" w:rsidP="00870A91">
      <w:pPr>
        <w:pStyle w:val="Tekstpodstawowy"/>
        <w:ind w:left="284"/>
        <w:rPr>
          <w:rFonts w:ascii="Aptos" w:hAnsi="Aptos"/>
          <w:b/>
          <w:szCs w:val="22"/>
        </w:rPr>
      </w:pPr>
      <w:r w:rsidRPr="00E961D3">
        <w:rPr>
          <w:rFonts w:ascii="Aptos" w:hAnsi="Aptos"/>
          <w:b/>
          <w:sz w:val="18"/>
          <w:szCs w:val="18"/>
          <w:vertAlign w:val="superscript"/>
        </w:rPr>
        <w:t xml:space="preserve">3) </w:t>
      </w:r>
      <w:r w:rsidRPr="00E961D3">
        <w:rPr>
          <w:rFonts w:ascii="Aptos" w:hAnsi="Aptos"/>
          <w:b/>
          <w:szCs w:val="22"/>
        </w:rPr>
        <w:t>Wykaz krajów oraz terytoriów, które mogą wskazywać na wysokie ryzyko prania pieniędzy i finansowania terroryzmu</w:t>
      </w:r>
      <w:r w:rsidRPr="00033BCB">
        <w:rPr>
          <w:rFonts w:ascii="Aptos" w:hAnsi="Aptos"/>
          <w:bCs/>
          <w:szCs w:val="22"/>
        </w:rPr>
        <w:t xml:space="preserve"> (na podstawie art.</w:t>
      </w:r>
      <w:r w:rsidRPr="00033BCB">
        <w:rPr>
          <w:bCs/>
          <w:szCs w:val="22"/>
        </w:rPr>
        <w:t> </w:t>
      </w:r>
      <w:r w:rsidRPr="00033BCB">
        <w:rPr>
          <w:rFonts w:ascii="Aptos" w:hAnsi="Aptos"/>
          <w:bCs/>
          <w:szCs w:val="22"/>
        </w:rPr>
        <w:t>9 Dyrektywy (UE)</w:t>
      </w:r>
      <w:r w:rsidRPr="00033BCB">
        <w:rPr>
          <w:bCs/>
          <w:szCs w:val="22"/>
        </w:rPr>
        <w:t> </w:t>
      </w:r>
      <w:r w:rsidRPr="00033BCB">
        <w:rPr>
          <w:rFonts w:ascii="Aptos" w:hAnsi="Aptos"/>
          <w:bCs/>
          <w:szCs w:val="22"/>
        </w:rPr>
        <w:t>2018/843 (</w:t>
      </w:r>
      <w:r w:rsidRPr="00033BCB">
        <w:rPr>
          <w:rFonts w:ascii="Aptos" w:hAnsi="Aptos" w:cs="Aptos"/>
          <w:bCs/>
          <w:szCs w:val="22"/>
        </w:rPr>
        <w:t>„</w:t>
      </w:r>
      <w:r w:rsidRPr="00033BCB">
        <w:rPr>
          <w:rFonts w:ascii="Aptos" w:hAnsi="Aptos"/>
          <w:bCs/>
          <w:szCs w:val="22"/>
        </w:rPr>
        <w:t>V AMLD</w:t>
      </w:r>
      <w:r w:rsidRPr="00033BCB">
        <w:rPr>
          <w:rFonts w:ascii="Aptos" w:hAnsi="Aptos" w:cs="Aptos"/>
          <w:bCs/>
          <w:szCs w:val="22"/>
        </w:rPr>
        <w:t>”</w:t>
      </w:r>
      <w:r w:rsidRPr="00033BCB">
        <w:rPr>
          <w:rFonts w:ascii="Aptos" w:hAnsi="Aptos"/>
          <w:bCs/>
          <w:szCs w:val="22"/>
        </w:rPr>
        <w:t xml:space="preserve"> </w:t>
      </w:r>
      <w:r w:rsidRPr="00033BCB">
        <w:rPr>
          <w:rFonts w:ascii="Aptos" w:hAnsi="Aptos" w:cs="Aptos"/>
          <w:bCs/>
          <w:szCs w:val="22"/>
        </w:rPr>
        <w:t>–</w:t>
      </w:r>
      <w:r w:rsidRPr="00033BCB">
        <w:rPr>
          <w:rFonts w:ascii="Aptos" w:hAnsi="Aptos"/>
          <w:bCs/>
          <w:szCs w:val="22"/>
        </w:rPr>
        <w:t xml:space="preserve"> tzw. 5. dyrektywa AML) </w:t>
      </w:r>
      <w:r w:rsidRPr="00033BCB">
        <w:rPr>
          <w:rFonts w:ascii="Aptos" w:hAnsi="Aptos"/>
          <w:bCs/>
          <w:szCs w:val="22"/>
        </w:rPr>
        <w:lastRenderedPageBreak/>
        <w:t>oraz Delegowanego Rozporz</w:t>
      </w:r>
      <w:r w:rsidRPr="00033BCB">
        <w:rPr>
          <w:rFonts w:ascii="Aptos" w:hAnsi="Aptos" w:cs="Aptos"/>
          <w:bCs/>
          <w:szCs w:val="22"/>
        </w:rPr>
        <w:t>ą</w:t>
      </w:r>
      <w:r w:rsidRPr="00033BCB">
        <w:rPr>
          <w:rFonts w:ascii="Aptos" w:hAnsi="Aptos"/>
          <w:bCs/>
          <w:szCs w:val="22"/>
        </w:rPr>
        <w:t>dzenia UE 2016/1675, regularnie aktualizowanego, nast</w:t>
      </w:r>
      <w:r w:rsidRPr="00033BCB">
        <w:rPr>
          <w:rFonts w:ascii="Aptos" w:hAnsi="Aptos" w:cs="Aptos"/>
          <w:bCs/>
          <w:szCs w:val="22"/>
        </w:rPr>
        <w:t>ę</w:t>
      </w:r>
      <w:r w:rsidRPr="00033BCB">
        <w:rPr>
          <w:rFonts w:ascii="Aptos" w:hAnsi="Aptos"/>
          <w:bCs/>
          <w:szCs w:val="22"/>
        </w:rPr>
        <w:t>puj</w:t>
      </w:r>
      <w:r w:rsidRPr="00033BCB">
        <w:rPr>
          <w:rFonts w:ascii="Aptos" w:hAnsi="Aptos" w:cs="Aptos"/>
          <w:bCs/>
          <w:szCs w:val="22"/>
        </w:rPr>
        <w:t>ą</w:t>
      </w:r>
      <w:r w:rsidRPr="00033BCB">
        <w:rPr>
          <w:rFonts w:ascii="Aptos" w:hAnsi="Aptos"/>
          <w:bCs/>
          <w:szCs w:val="22"/>
        </w:rPr>
        <w:t>ce pa</w:t>
      </w:r>
      <w:r w:rsidRPr="00033BCB">
        <w:rPr>
          <w:rFonts w:ascii="Aptos" w:hAnsi="Aptos" w:cs="Aptos"/>
          <w:bCs/>
          <w:szCs w:val="22"/>
        </w:rPr>
        <w:t>ń</w:t>
      </w:r>
      <w:r w:rsidRPr="00033BCB">
        <w:rPr>
          <w:rFonts w:ascii="Aptos" w:hAnsi="Aptos"/>
          <w:bCs/>
          <w:szCs w:val="22"/>
        </w:rPr>
        <w:t>stwa s</w:t>
      </w:r>
      <w:r w:rsidRPr="00033BCB">
        <w:rPr>
          <w:rFonts w:ascii="Aptos" w:hAnsi="Aptos" w:cs="Aptos"/>
          <w:bCs/>
          <w:szCs w:val="22"/>
        </w:rPr>
        <w:t>ą</w:t>
      </w:r>
      <w:r w:rsidRPr="00033BCB">
        <w:rPr>
          <w:rFonts w:ascii="Aptos" w:hAnsi="Aptos"/>
          <w:bCs/>
          <w:szCs w:val="22"/>
        </w:rPr>
        <w:t xml:space="preserve"> uznawane za te, w kt</w:t>
      </w:r>
      <w:r w:rsidRPr="00033BCB">
        <w:rPr>
          <w:rFonts w:ascii="Aptos" w:hAnsi="Aptos" w:cs="Aptos"/>
          <w:bCs/>
          <w:szCs w:val="22"/>
        </w:rPr>
        <w:t>ó</w:t>
      </w:r>
      <w:r w:rsidRPr="00033BCB">
        <w:rPr>
          <w:rFonts w:ascii="Aptos" w:hAnsi="Aptos"/>
          <w:bCs/>
          <w:szCs w:val="22"/>
        </w:rPr>
        <w:t>rych wyst</w:t>
      </w:r>
      <w:r w:rsidRPr="00033BCB">
        <w:rPr>
          <w:rFonts w:ascii="Aptos" w:hAnsi="Aptos" w:cs="Aptos"/>
          <w:bCs/>
          <w:szCs w:val="22"/>
        </w:rPr>
        <w:t>ę</w:t>
      </w:r>
      <w:r w:rsidRPr="00033BCB">
        <w:rPr>
          <w:rFonts w:ascii="Aptos" w:hAnsi="Aptos"/>
          <w:bCs/>
          <w:szCs w:val="22"/>
        </w:rPr>
        <w:t>puj</w:t>
      </w:r>
      <w:r w:rsidRPr="00033BCB">
        <w:rPr>
          <w:rFonts w:ascii="Aptos" w:hAnsi="Aptos" w:cs="Aptos"/>
          <w:bCs/>
          <w:szCs w:val="22"/>
        </w:rPr>
        <w:t>ą</w:t>
      </w:r>
      <w:r w:rsidRPr="00033BCB">
        <w:rPr>
          <w:rFonts w:ascii="Aptos" w:hAnsi="Aptos"/>
          <w:bCs/>
          <w:szCs w:val="22"/>
        </w:rPr>
        <w:t xml:space="preserve"> strategiczne braki w re</w:t>
      </w:r>
      <w:r w:rsidRPr="00033BCB">
        <w:rPr>
          <w:rFonts w:ascii="Aptos" w:hAnsi="Aptos" w:cs="Aptos"/>
          <w:bCs/>
          <w:szCs w:val="22"/>
        </w:rPr>
        <w:t>ż</w:t>
      </w:r>
      <w:r w:rsidRPr="00033BCB">
        <w:rPr>
          <w:rFonts w:ascii="Aptos" w:hAnsi="Aptos"/>
          <w:bCs/>
          <w:szCs w:val="22"/>
        </w:rPr>
        <w:t>imie AML/CFT):</w:t>
      </w:r>
    </w:p>
    <w:p w14:paraId="079C6D71" w14:textId="77777777" w:rsidR="00870A91" w:rsidRPr="00E961D3" w:rsidRDefault="00870A91" w:rsidP="00870A91">
      <w:pPr>
        <w:pStyle w:val="Akapitzlist"/>
        <w:tabs>
          <w:tab w:val="left" w:pos="533"/>
        </w:tabs>
        <w:spacing w:before="40"/>
        <w:ind w:right="388"/>
        <w:jc w:val="both"/>
        <w:rPr>
          <w:rFonts w:ascii="Aptos" w:hAnsi="Aptos"/>
          <w:sz w:val="14"/>
        </w:rPr>
      </w:pPr>
      <w:r w:rsidRPr="00E961D3">
        <w:rPr>
          <w:rFonts w:ascii="Aptos" w:hAnsi="Aptos"/>
          <w:sz w:val="14"/>
        </w:rPr>
        <w:t>1.</w:t>
      </w:r>
      <w:r w:rsidRPr="00E961D3">
        <w:rPr>
          <w:rFonts w:ascii="Aptos" w:hAnsi="Aptos"/>
          <w:sz w:val="14"/>
        </w:rPr>
        <w:tab/>
        <w:t>Afganistan,</w:t>
      </w:r>
    </w:p>
    <w:p w14:paraId="171F4FEA"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w:t>
      </w:r>
      <w:r w:rsidRPr="009D5D66">
        <w:rPr>
          <w:rFonts w:ascii="Aptos" w:hAnsi="Aptos"/>
          <w:sz w:val="14"/>
        </w:rPr>
        <w:tab/>
        <w:t>Księstwo Andory,</w:t>
      </w:r>
    </w:p>
    <w:p w14:paraId="27496F89"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w:t>
      </w:r>
      <w:r w:rsidRPr="009D5D66">
        <w:rPr>
          <w:rFonts w:ascii="Aptos" w:hAnsi="Aptos"/>
          <w:sz w:val="14"/>
        </w:rPr>
        <w:tab/>
        <w:t>Anguilla - Terytorium Zamorskie Zjednoczonego Królestwa Wielkiej Brytanii i Irlandii Północnej,</w:t>
      </w:r>
    </w:p>
    <w:p w14:paraId="47489374"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w:t>
      </w:r>
      <w:r w:rsidRPr="009D5D66">
        <w:rPr>
          <w:rFonts w:ascii="Aptos" w:hAnsi="Aptos"/>
          <w:sz w:val="14"/>
        </w:rPr>
        <w:tab/>
        <w:t>Antigua i Barbuda,</w:t>
      </w:r>
    </w:p>
    <w:p w14:paraId="464D9F92"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5.</w:t>
      </w:r>
      <w:r w:rsidRPr="009D5D66">
        <w:rPr>
          <w:rFonts w:ascii="Aptos" w:hAnsi="Aptos"/>
          <w:sz w:val="14"/>
        </w:rPr>
        <w:tab/>
        <w:t>Aruba - Terytorium Królestwa Niderlandów,</w:t>
      </w:r>
    </w:p>
    <w:p w14:paraId="2AEF7EB4"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6.</w:t>
      </w:r>
      <w:r w:rsidRPr="009D5D66">
        <w:rPr>
          <w:rFonts w:ascii="Aptos" w:hAnsi="Aptos"/>
          <w:sz w:val="14"/>
        </w:rPr>
        <w:tab/>
        <w:t>Wspólnota Bahamów,</w:t>
      </w:r>
    </w:p>
    <w:p w14:paraId="6F4664EA" w14:textId="3E6C7ECD" w:rsidR="00870A91" w:rsidRPr="00F82A9E" w:rsidRDefault="00870A91" w:rsidP="00F82A9E">
      <w:pPr>
        <w:pStyle w:val="Akapitzlist"/>
        <w:tabs>
          <w:tab w:val="left" w:pos="533"/>
        </w:tabs>
        <w:spacing w:before="40"/>
        <w:ind w:right="388"/>
        <w:jc w:val="both"/>
      </w:pPr>
      <w:r w:rsidRPr="009D5D66">
        <w:rPr>
          <w:rFonts w:ascii="Aptos" w:hAnsi="Aptos"/>
          <w:sz w:val="14"/>
        </w:rPr>
        <w:t>7.</w:t>
      </w:r>
      <w:r w:rsidRPr="009D5D66">
        <w:rPr>
          <w:rFonts w:ascii="Aptos" w:hAnsi="Aptos"/>
          <w:sz w:val="14"/>
        </w:rPr>
        <w:tab/>
        <w:t>Królestwo Bahrajnu,</w:t>
      </w:r>
    </w:p>
    <w:p w14:paraId="7A9A5E04" w14:textId="686C4EFD"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8.    </w:t>
      </w:r>
      <w:r w:rsidR="00F82A9E">
        <w:rPr>
          <w:rFonts w:ascii="Aptos" w:hAnsi="Aptos"/>
          <w:sz w:val="14"/>
        </w:rPr>
        <w:t xml:space="preserve"> </w:t>
      </w:r>
      <w:r w:rsidR="00F82A9E">
        <w:rPr>
          <w:rFonts w:ascii="Aptos" w:hAnsi="Aptos"/>
          <w:sz w:val="14"/>
        </w:rPr>
        <w:tab/>
      </w:r>
      <w:r w:rsidRPr="00770CA6">
        <w:rPr>
          <w:rFonts w:ascii="Aptos" w:hAnsi="Aptos"/>
          <w:sz w:val="14"/>
        </w:rPr>
        <w:t>Algieria</w:t>
      </w:r>
    </w:p>
    <w:p w14:paraId="0F15A6C8" w14:textId="77777777" w:rsidR="00870A91"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9.</w:t>
      </w:r>
      <w:r w:rsidRPr="009D5D66">
        <w:rPr>
          <w:rFonts w:ascii="Aptos" w:hAnsi="Aptos"/>
          <w:sz w:val="14"/>
        </w:rPr>
        <w:tab/>
        <w:t>Belize,</w:t>
      </w:r>
    </w:p>
    <w:p w14:paraId="4CAC0CB7"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10.</w:t>
      </w:r>
      <w:r w:rsidRPr="009D5D66">
        <w:rPr>
          <w:rFonts w:ascii="Aptos" w:hAnsi="Aptos"/>
          <w:sz w:val="14"/>
        </w:rPr>
        <w:tab/>
        <w:t>Bermudy - Terytorium Zamorskie Zjednoczonego Królestwa Wielkiej Brytanii i Irlandii Północnej,</w:t>
      </w:r>
    </w:p>
    <w:p w14:paraId="7F709BF2" w14:textId="4A8CEFCB"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11.</w:t>
      </w:r>
      <w:r w:rsidR="00F82A9E">
        <w:rPr>
          <w:rFonts w:ascii="Aptos" w:hAnsi="Aptos"/>
          <w:sz w:val="14"/>
        </w:rPr>
        <w:tab/>
      </w:r>
      <w:r>
        <w:rPr>
          <w:rFonts w:ascii="Aptos" w:hAnsi="Aptos"/>
          <w:sz w:val="14"/>
        </w:rPr>
        <w:t xml:space="preserve"> </w:t>
      </w:r>
      <w:r w:rsidRPr="00920703">
        <w:rPr>
          <w:rFonts w:ascii="Aptos" w:hAnsi="Aptos"/>
          <w:sz w:val="14"/>
        </w:rPr>
        <w:t>Myanmar</w:t>
      </w:r>
      <w:r w:rsidRPr="009D5D66">
        <w:rPr>
          <w:rFonts w:ascii="Aptos" w:hAnsi="Aptos"/>
          <w:sz w:val="14"/>
        </w:rPr>
        <w:t>,</w:t>
      </w:r>
    </w:p>
    <w:p w14:paraId="1E1BA075"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12.</w:t>
      </w:r>
      <w:r w:rsidRPr="009D5D66">
        <w:rPr>
          <w:rFonts w:ascii="Aptos" w:hAnsi="Aptos"/>
          <w:sz w:val="14"/>
        </w:rPr>
        <w:tab/>
        <w:t>Brytyjskie Wyspy Dziewicze - Terytorium Zamorskie Zjednoczonego Królestwa 13. Wielkiej Brytanii i Irlandii Północnej,</w:t>
      </w:r>
    </w:p>
    <w:p w14:paraId="24E760A1"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13.</w:t>
      </w:r>
      <w:r w:rsidRPr="009D5D66">
        <w:rPr>
          <w:rFonts w:ascii="Aptos" w:hAnsi="Aptos"/>
          <w:sz w:val="14"/>
        </w:rPr>
        <w:tab/>
        <w:t>Wyspy Cooka - Samorządne Terytorium Stowarzyszone z Nową Zelandią,</w:t>
      </w:r>
    </w:p>
    <w:p w14:paraId="5B72B5D6"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14.</w:t>
      </w:r>
      <w:r w:rsidRPr="009D5D66">
        <w:rPr>
          <w:rFonts w:ascii="Aptos" w:hAnsi="Aptos"/>
          <w:sz w:val="14"/>
        </w:rPr>
        <w:tab/>
        <w:t>Wspólnota Dominiki,</w:t>
      </w:r>
    </w:p>
    <w:p w14:paraId="5AB6B92B" w14:textId="0A47B472" w:rsidR="00870A91"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15. </w:t>
      </w:r>
      <w:r w:rsidR="00F82A9E">
        <w:rPr>
          <w:rFonts w:ascii="Aptos" w:hAnsi="Aptos"/>
          <w:sz w:val="14"/>
        </w:rPr>
        <w:tab/>
      </w:r>
      <w:r w:rsidRPr="005A3587">
        <w:rPr>
          <w:rFonts w:ascii="Aptos" w:hAnsi="Aptos"/>
          <w:sz w:val="14"/>
        </w:rPr>
        <w:t>Angola</w:t>
      </w:r>
    </w:p>
    <w:p w14:paraId="2EEA8C13"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16.</w:t>
      </w:r>
      <w:r w:rsidRPr="009D5D66">
        <w:rPr>
          <w:rFonts w:ascii="Aptos" w:hAnsi="Aptos"/>
          <w:sz w:val="14"/>
        </w:rPr>
        <w:tab/>
        <w:t>Grenada,</w:t>
      </w:r>
    </w:p>
    <w:p w14:paraId="770C8C7E"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17.</w:t>
      </w:r>
      <w:r w:rsidRPr="009D5D66">
        <w:rPr>
          <w:rFonts w:ascii="Aptos" w:hAnsi="Aptos"/>
          <w:sz w:val="14"/>
        </w:rPr>
        <w:tab/>
        <w:t>Guernsey/Sark/Alderney - Terytoria Zależne Korony Brytyjskiej,</w:t>
      </w:r>
    </w:p>
    <w:p w14:paraId="3776A493"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18.</w:t>
      </w:r>
      <w:r w:rsidRPr="009D5D66">
        <w:rPr>
          <w:rFonts w:ascii="Aptos" w:hAnsi="Aptos"/>
          <w:sz w:val="14"/>
        </w:rPr>
        <w:tab/>
        <w:t>Hongkong - Specjalny Region Administracyjny Chińskiej Republiki Ludowej, Iran,</w:t>
      </w:r>
    </w:p>
    <w:p w14:paraId="5D947D55"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19.</w:t>
      </w:r>
      <w:r w:rsidRPr="009D5D66">
        <w:rPr>
          <w:rFonts w:ascii="Aptos" w:hAnsi="Aptos"/>
          <w:sz w:val="14"/>
        </w:rPr>
        <w:tab/>
        <w:t>Jersey - Terytorium Zależne Korony Brytyjskiej,</w:t>
      </w:r>
    </w:p>
    <w:p w14:paraId="24990F3B"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20.</w:t>
      </w:r>
      <w:r w:rsidRPr="009D5D66">
        <w:rPr>
          <w:rFonts w:ascii="Aptos" w:hAnsi="Aptos"/>
          <w:sz w:val="14"/>
        </w:rPr>
        <w:tab/>
        <w:t>Kajmany - Terytorium Zamorskie Zjednoczonego Królestwa Wielkiej Brytanii i Irlandii Północnej,</w:t>
      </w:r>
    </w:p>
    <w:p w14:paraId="1EEA0CBF"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21.</w:t>
      </w:r>
      <w:r w:rsidRPr="009D5D66">
        <w:rPr>
          <w:rFonts w:ascii="Aptos" w:hAnsi="Aptos"/>
          <w:sz w:val="14"/>
        </w:rPr>
        <w:tab/>
        <w:t>Republika Liberii,</w:t>
      </w:r>
    </w:p>
    <w:p w14:paraId="13F7CBB6"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22.</w:t>
      </w:r>
      <w:r w:rsidRPr="009D5D66">
        <w:rPr>
          <w:rFonts w:ascii="Aptos" w:hAnsi="Aptos"/>
          <w:sz w:val="14"/>
        </w:rPr>
        <w:tab/>
        <w:t>Księstwo Liechtensteinu,</w:t>
      </w:r>
    </w:p>
    <w:p w14:paraId="244ED42B"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23.</w:t>
      </w:r>
      <w:r w:rsidRPr="009D5D66">
        <w:rPr>
          <w:rFonts w:ascii="Aptos" w:hAnsi="Aptos"/>
          <w:sz w:val="14"/>
        </w:rPr>
        <w:tab/>
        <w:t>Laos,</w:t>
      </w:r>
    </w:p>
    <w:p w14:paraId="7F2E414C"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24.</w:t>
      </w:r>
      <w:r w:rsidRPr="009D5D66">
        <w:rPr>
          <w:rFonts w:ascii="Aptos" w:hAnsi="Aptos"/>
          <w:sz w:val="14"/>
        </w:rPr>
        <w:tab/>
        <w:t>Makau - Specjalny Region Administracyjny Chińskiej Republiki Ludowej,</w:t>
      </w:r>
    </w:p>
    <w:p w14:paraId="2C8BEBFC"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25.</w:t>
      </w:r>
      <w:r w:rsidRPr="009D5D66">
        <w:rPr>
          <w:rFonts w:ascii="Aptos" w:hAnsi="Aptos"/>
          <w:sz w:val="14"/>
        </w:rPr>
        <w:tab/>
        <w:t>Pakistan,</w:t>
      </w:r>
    </w:p>
    <w:p w14:paraId="0EE8E144"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26.</w:t>
      </w:r>
      <w:r w:rsidRPr="009D5D66">
        <w:rPr>
          <w:rFonts w:ascii="Aptos" w:hAnsi="Aptos"/>
          <w:sz w:val="14"/>
        </w:rPr>
        <w:tab/>
        <w:t>Republika Malediwów,</w:t>
      </w:r>
    </w:p>
    <w:p w14:paraId="1716A275"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27.</w:t>
      </w:r>
      <w:r w:rsidRPr="009D5D66">
        <w:rPr>
          <w:rFonts w:ascii="Aptos" w:hAnsi="Aptos"/>
          <w:sz w:val="14"/>
        </w:rPr>
        <w:tab/>
        <w:t>Wyspa Man - Terytorium Zależne Korony Brytyjskiej,</w:t>
      </w:r>
    </w:p>
    <w:p w14:paraId="5A63112F"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28.</w:t>
      </w:r>
      <w:r w:rsidRPr="009D5D66">
        <w:rPr>
          <w:rFonts w:ascii="Aptos" w:hAnsi="Aptos"/>
          <w:sz w:val="14"/>
        </w:rPr>
        <w:tab/>
        <w:t>Republika Wysp Marshalla,</w:t>
      </w:r>
    </w:p>
    <w:p w14:paraId="25971822"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29.</w:t>
      </w:r>
      <w:r w:rsidRPr="009D5D66">
        <w:rPr>
          <w:rFonts w:ascii="Aptos" w:hAnsi="Aptos"/>
          <w:sz w:val="14"/>
        </w:rPr>
        <w:tab/>
        <w:t>Republika Mauritiusu,</w:t>
      </w:r>
    </w:p>
    <w:p w14:paraId="3085A4F2"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30.</w:t>
      </w:r>
      <w:r w:rsidRPr="009D5D66">
        <w:rPr>
          <w:rFonts w:ascii="Aptos" w:hAnsi="Aptos"/>
          <w:sz w:val="14"/>
        </w:rPr>
        <w:tab/>
        <w:t>Księstwo Monako,</w:t>
      </w:r>
    </w:p>
    <w:p w14:paraId="1215B487"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31.</w:t>
      </w:r>
      <w:r w:rsidRPr="009D5D66">
        <w:rPr>
          <w:rFonts w:ascii="Aptos" w:hAnsi="Aptos"/>
          <w:sz w:val="14"/>
        </w:rPr>
        <w:tab/>
        <w:t>Montserrat - Terytorium Zamorskie Zjednoczonego Królestwa Wielkiej Brytanii i Irlandii Północnej,</w:t>
      </w:r>
    </w:p>
    <w:p w14:paraId="65BB6600"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32.</w:t>
      </w:r>
      <w:r w:rsidRPr="009D5D66">
        <w:rPr>
          <w:rFonts w:ascii="Aptos" w:hAnsi="Aptos"/>
          <w:sz w:val="14"/>
        </w:rPr>
        <w:tab/>
        <w:t>Republika Nauru,</w:t>
      </w:r>
    </w:p>
    <w:p w14:paraId="6144E85D"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33.</w:t>
      </w:r>
      <w:r w:rsidRPr="009D5D66">
        <w:rPr>
          <w:rFonts w:ascii="Aptos" w:hAnsi="Aptos"/>
          <w:sz w:val="14"/>
        </w:rPr>
        <w:tab/>
        <w:t>Antyle Niderlandzkie - Terytorium Królestwa Niderlandów,</w:t>
      </w:r>
    </w:p>
    <w:p w14:paraId="2B9313E0"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34.</w:t>
      </w:r>
      <w:r w:rsidRPr="009D5D66">
        <w:rPr>
          <w:rFonts w:ascii="Aptos" w:hAnsi="Aptos"/>
          <w:sz w:val="14"/>
        </w:rPr>
        <w:tab/>
        <w:t>Niue - Samorządne Terytorium Stowarzyszone z Nową Zelandią,</w:t>
      </w:r>
    </w:p>
    <w:p w14:paraId="446E34EB"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36.</w:t>
      </w:r>
      <w:r w:rsidRPr="009D5D66">
        <w:rPr>
          <w:rFonts w:ascii="Aptos" w:hAnsi="Aptos"/>
          <w:sz w:val="14"/>
        </w:rPr>
        <w:tab/>
        <w:t>Niezależne Państwo Samoa,</w:t>
      </w:r>
    </w:p>
    <w:p w14:paraId="52F0EC38"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37.</w:t>
      </w:r>
      <w:r w:rsidRPr="009D5D66">
        <w:rPr>
          <w:rFonts w:ascii="Aptos" w:hAnsi="Aptos"/>
          <w:sz w:val="14"/>
        </w:rPr>
        <w:tab/>
        <w:t>Republika Seszeli,</w:t>
      </w:r>
    </w:p>
    <w:p w14:paraId="7FA2F9CE" w14:textId="77777777" w:rsidR="00870A91" w:rsidRPr="00223E13" w:rsidRDefault="00870A91" w:rsidP="00870A91">
      <w:pPr>
        <w:pStyle w:val="Akapitzlist"/>
        <w:tabs>
          <w:tab w:val="left" w:pos="533"/>
        </w:tabs>
        <w:spacing w:before="40"/>
        <w:ind w:right="388"/>
        <w:jc w:val="both"/>
        <w:rPr>
          <w:rFonts w:ascii="Aptos" w:hAnsi="Aptos"/>
          <w:sz w:val="14"/>
          <w:lang w:val="en-US"/>
        </w:rPr>
      </w:pPr>
      <w:r w:rsidRPr="00223E13">
        <w:rPr>
          <w:rFonts w:ascii="Aptos" w:hAnsi="Aptos"/>
          <w:sz w:val="14"/>
          <w:lang w:val="en-US"/>
        </w:rPr>
        <w:t>38.</w:t>
      </w:r>
      <w:r w:rsidRPr="00223E13">
        <w:rPr>
          <w:rFonts w:ascii="Aptos" w:hAnsi="Aptos"/>
          <w:sz w:val="14"/>
          <w:lang w:val="en-US"/>
        </w:rPr>
        <w:tab/>
      </w:r>
      <w:proofErr w:type="spellStart"/>
      <w:r w:rsidRPr="00223E13">
        <w:rPr>
          <w:rFonts w:ascii="Aptos" w:hAnsi="Aptos"/>
          <w:sz w:val="14"/>
          <w:lang w:val="en-US"/>
        </w:rPr>
        <w:t>Federacja</w:t>
      </w:r>
      <w:proofErr w:type="spellEnd"/>
      <w:r w:rsidRPr="00223E13">
        <w:rPr>
          <w:rFonts w:ascii="Aptos" w:hAnsi="Aptos"/>
          <w:sz w:val="14"/>
          <w:lang w:val="en-US"/>
        </w:rPr>
        <w:t xml:space="preserve"> Sant Christopher </w:t>
      </w:r>
      <w:proofErr w:type="spellStart"/>
      <w:r w:rsidRPr="00223E13">
        <w:rPr>
          <w:rFonts w:ascii="Aptos" w:hAnsi="Aptos"/>
          <w:sz w:val="14"/>
          <w:lang w:val="en-US"/>
        </w:rPr>
        <w:t>i</w:t>
      </w:r>
      <w:proofErr w:type="spellEnd"/>
      <w:r w:rsidRPr="00223E13">
        <w:rPr>
          <w:rFonts w:ascii="Aptos" w:hAnsi="Aptos"/>
          <w:sz w:val="14"/>
          <w:lang w:val="en-US"/>
        </w:rPr>
        <w:t xml:space="preserve"> Nevis,</w:t>
      </w:r>
    </w:p>
    <w:p w14:paraId="2A564F65" w14:textId="77777777" w:rsidR="00870A91" w:rsidRPr="00223E13" w:rsidRDefault="00870A91" w:rsidP="00870A91">
      <w:pPr>
        <w:pStyle w:val="Akapitzlist"/>
        <w:tabs>
          <w:tab w:val="left" w:pos="533"/>
        </w:tabs>
        <w:spacing w:before="40"/>
        <w:ind w:right="388"/>
        <w:jc w:val="both"/>
        <w:rPr>
          <w:rFonts w:ascii="Aptos" w:hAnsi="Aptos"/>
          <w:sz w:val="14"/>
          <w:lang w:val="en-US"/>
        </w:rPr>
      </w:pPr>
      <w:r w:rsidRPr="00223E13">
        <w:rPr>
          <w:rFonts w:ascii="Aptos" w:hAnsi="Aptos"/>
          <w:sz w:val="14"/>
          <w:lang w:val="en-US"/>
        </w:rPr>
        <w:t>39.</w:t>
      </w:r>
      <w:r w:rsidRPr="00223E13">
        <w:rPr>
          <w:rFonts w:ascii="Aptos" w:hAnsi="Aptos"/>
          <w:sz w:val="14"/>
          <w:lang w:val="en-US"/>
        </w:rPr>
        <w:tab/>
        <w:t>Saint Lucia,</w:t>
      </w:r>
    </w:p>
    <w:p w14:paraId="4C309D66" w14:textId="77777777" w:rsidR="00870A91" w:rsidRPr="00223E13" w:rsidRDefault="00870A91" w:rsidP="00870A91">
      <w:pPr>
        <w:pStyle w:val="Akapitzlist"/>
        <w:tabs>
          <w:tab w:val="left" w:pos="533"/>
        </w:tabs>
        <w:spacing w:before="40"/>
        <w:ind w:right="388"/>
        <w:jc w:val="both"/>
        <w:rPr>
          <w:rFonts w:ascii="Aptos" w:hAnsi="Aptos"/>
          <w:sz w:val="14"/>
          <w:lang w:val="en-US"/>
        </w:rPr>
      </w:pPr>
      <w:r w:rsidRPr="00223E13">
        <w:rPr>
          <w:rFonts w:ascii="Aptos" w:hAnsi="Aptos"/>
          <w:sz w:val="14"/>
          <w:lang w:val="en-US"/>
        </w:rPr>
        <w:t>40.</w:t>
      </w:r>
      <w:r w:rsidRPr="00223E13">
        <w:rPr>
          <w:rFonts w:ascii="Aptos" w:hAnsi="Aptos"/>
          <w:sz w:val="14"/>
          <w:lang w:val="en-US"/>
        </w:rPr>
        <w:tab/>
        <w:t xml:space="preserve">Saint Vincent </w:t>
      </w:r>
      <w:proofErr w:type="spellStart"/>
      <w:r w:rsidRPr="00223E13">
        <w:rPr>
          <w:rFonts w:ascii="Aptos" w:hAnsi="Aptos"/>
          <w:sz w:val="14"/>
          <w:lang w:val="en-US"/>
        </w:rPr>
        <w:t>i</w:t>
      </w:r>
      <w:proofErr w:type="spellEnd"/>
      <w:r w:rsidRPr="00223E13">
        <w:rPr>
          <w:rFonts w:ascii="Aptos" w:hAnsi="Aptos"/>
          <w:sz w:val="14"/>
          <w:lang w:val="en-US"/>
        </w:rPr>
        <w:t xml:space="preserve"> </w:t>
      </w:r>
      <w:proofErr w:type="spellStart"/>
      <w:r w:rsidRPr="00223E13">
        <w:rPr>
          <w:rFonts w:ascii="Aptos" w:hAnsi="Aptos"/>
          <w:sz w:val="14"/>
          <w:lang w:val="en-US"/>
        </w:rPr>
        <w:t>Grenadyny</w:t>
      </w:r>
      <w:proofErr w:type="spellEnd"/>
      <w:r w:rsidRPr="00223E13">
        <w:rPr>
          <w:rFonts w:ascii="Aptos" w:hAnsi="Aptos"/>
          <w:sz w:val="14"/>
          <w:lang w:val="en-US"/>
        </w:rPr>
        <w:t>,</w:t>
      </w:r>
    </w:p>
    <w:p w14:paraId="00132561"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41.</w:t>
      </w:r>
      <w:r w:rsidRPr="009D5D66">
        <w:rPr>
          <w:rFonts w:ascii="Aptos" w:hAnsi="Aptos"/>
          <w:sz w:val="14"/>
        </w:rPr>
        <w:tab/>
        <w:t>Królestwo Tonga,</w:t>
      </w:r>
    </w:p>
    <w:p w14:paraId="798DAD1D"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42.</w:t>
      </w:r>
      <w:r w:rsidRPr="009D5D66">
        <w:rPr>
          <w:rFonts w:ascii="Aptos" w:hAnsi="Aptos"/>
          <w:sz w:val="14"/>
        </w:rPr>
        <w:tab/>
        <w:t>Turks i Caicos - Terytorium Zamorskie Zjednoczonego Królestwa Wielkiej Brytanii i Irlandii Północnej,</w:t>
      </w:r>
    </w:p>
    <w:p w14:paraId="4B371830"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43.</w:t>
      </w:r>
      <w:r w:rsidRPr="009D5D66">
        <w:rPr>
          <w:rFonts w:ascii="Aptos" w:hAnsi="Aptos"/>
          <w:sz w:val="14"/>
        </w:rPr>
        <w:tab/>
        <w:t>Tajlandia,</w:t>
      </w:r>
    </w:p>
    <w:p w14:paraId="1BA7CB39"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44.</w:t>
      </w:r>
      <w:r w:rsidRPr="009D5D66">
        <w:rPr>
          <w:rFonts w:ascii="Aptos" w:hAnsi="Aptos"/>
          <w:sz w:val="14"/>
        </w:rPr>
        <w:tab/>
        <w:t>Turcja,</w:t>
      </w:r>
    </w:p>
    <w:p w14:paraId="0F2BFEC2" w14:textId="77777777" w:rsidR="00870A91" w:rsidRPr="009D5D66"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45.</w:t>
      </w:r>
      <w:r w:rsidRPr="009D5D66">
        <w:rPr>
          <w:rFonts w:ascii="Aptos" w:hAnsi="Aptos"/>
          <w:sz w:val="14"/>
        </w:rPr>
        <w:tab/>
        <w:t>Wyspy Dziewicze Stanów Zjednoczonych - Terytorium Nieinkorporowane Stanów Zjednoczonych,</w:t>
      </w:r>
    </w:p>
    <w:p w14:paraId="25D92308" w14:textId="77777777" w:rsidR="00870A91" w:rsidRDefault="00870A91" w:rsidP="00870A91">
      <w:pPr>
        <w:pStyle w:val="Akapitzlist"/>
        <w:tabs>
          <w:tab w:val="left" w:pos="533"/>
        </w:tabs>
        <w:spacing w:before="40"/>
        <w:ind w:right="388"/>
        <w:jc w:val="both"/>
        <w:rPr>
          <w:rFonts w:ascii="Aptos" w:hAnsi="Aptos"/>
          <w:sz w:val="14"/>
        </w:rPr>
      </w:pPr>
      <w:r w:rsidRPr="009D5D66">
        <w:rPr>
          <w:rFonts w:ascii="Aptos" w:hAnsi="Aptos"/>
          <w:sz w:val="14"/>
        </w:rPr>
        <w:t>46.</w:t>
      </w:r>
      <w:r w:rsidRPr="009D5D66">
        <w:rPr>
          <w:rFonts w:ascii="Aptos" w:hAnsi="Aptos"/>
          <w:sz w:val="14"/>
        </w:rPr>
        <w:tab/>
        <w:t>Republika Vanuatu</w:t>
      </w:r>
      <w:r>
        <w:rPr>
          <w:rFonts w:ascii="Aptos" w:hAnsi="Aptos"/>
          <w:sz w:val="14"/>
        </w:rPr>
        <w:t>,</w:t>
      </w:r>
    </w:p>
    <w:p w14:paraId="1621B97C" w14:textId="005D8421"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47. </w:t>
      </w:r>
      <w:r w:rsidR="00F82A9E">
        <w:rPr>
          <w:rFonts w:ascii="Aptos" w:hAnsi="Aptos"/>
          <w:sz w:val="14"/>
        </w:rPr>
        <w:tab/>
      </w:r>
      <w:r w:rsidRPr="00770CA6">
        <w:rPr>
          <w:rFonts w:ascii="Aptos" w:hAnsi="Aptos"/>
          <w:sz w:val="14"/>
        </w:rPr>
        <w:t>Burkina Faso</w:t>
      </w:r>
    </w:p>
    <w:p w14:paraId="26D579C7" w14:textId="54896AB4"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48. </w:t>
      </w:r>
      <w:r w:rsidR="00F82A9E">
        <w:rPr>
          <w:rFonts w:ascii="Aptos" w:hAnsi="Aptos"/>
          <w:sz w:val="14"/>
        </w:rPr>
        <w:tab/>
      </w:r>
      <w:r w:rsidRPr="00770CA6">
        <w:rPr>
          <w:rFonts w:ascii="Aptos" w:hAnsi="Aptos"/>
          <w:sz w:val="14"/>
        </w:rPr>
        <w:t>Kamerun</w:t>
      </w:r>
    </w:p>
    <w:p w14:paraId="66AD95D1" w14:textId="584BF048"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49. </w:t>
      </w:r>
      <w:r w:rsidR="00F82A9E">
        <w:rPr>
          <w:rFonts w:ascii="Aptos" w:hAnsi="Aptos"/>
          <w:sz w:val="14"/>
        </w:rPr>
        <w:tab/>
      </w:r>
      <w:r w:rsidRPr="00770CA6">
        <w:rPr>
          <w:rFonts w:ascii="Aptos" w:hAnsi="Aptos"/>
          <w:sz w:val="14"/>
        </w:rPr>
        <w:t>Wybrzeże Kości Słoniowej</w:t>
      </w:r>
    </w:p>
    <w:p w14:paraId="2C595A8E" w14:textId="06866BCF"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50. </w:t>
      </w:r>
      <w:r w:rsidR="00F82A9E">
        <w:rPr>
          <w:rFonts w:ascii="Aptos" w:hAnsi="Aptos"/>
          <w:sz w:val="14"/>
        </w:rPr>
        <w:tab/>
      </w:r>
      <w:r w:rsidRPr="00770CA6">
        <w:rPr>
          <w:rFonts w:ascii="Aptos" w:hAnsi="Aptos"/>
          <w:sz w:val="14"/>
        </w:rPr>
        <w:t>Demokratyczna Republika Konga</w:t>
      </w:r>
    </w:p>
    <w:p w14:paraId="7AF3B513" w14:textId="6C5EE2D6"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51. </w:t>
      </w:r>
      <w:r w:rsidR="00F82A9E">
        <w:rPr>
          <w:rFonts w:ascii="Aptos" w:hAnsi="Aptos"/>
          <w:sz w:val="14"/>
        </w:rPr>
        <w:tab/>
      </w:r>
      <w:r w:rsidRPr="00770CA6">
        <w:rPr>
          <w:rFonts w:ascii="Aptos" w:hAnsi="Aptos"/>
          <w:sz w:val="14"/>
        </w:rPr>
        <w:t>Haiti</w:t>
      </w:r>
    </w:p>
    <w:p w14:paraId="7276A2A5" w14:textId="5CCB7780"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52. </w:t>
      </w:r>
      <w:r w:rsidR="00F82A9E">
        <w:rPr>
          <w:rFonts w:ascii="Aptos" w:hAnsi="Aptos"/>
          <w:sz w:val="14"/>
        </w:rPr>
        <w:tab/>
      </w:r>
      <w:r w:rsidRPr="00770CA6">
        <w:rPr>
          <w:rFonts w:ascii="Aptos" w:hAnsi="Aptos"/>
          <w:sz w:val="14"/>
        </w:rPr>
        <w:t>Korea Północna</w:t>
      </w:r>
    </w:p>
    <w:p w14:paraId="4C4A80D0" w14:textId="657ABFD7"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53. </w:t>
      </w:r>
      <w:r w:rsidR="00F82A9E">
        <w:rPr>
          <w:rFonts w:ascii="Aptos" w:hAnsi="Aptos"/>
          <w:sz w:val="14"/>
        </w:rPr>
        <w:tab/>
      </w:r>
      <w:r w:rsidRPr="00770CA6">
        <w:rPr>
          <w:rFonts w:ascii="Aptos" w:hAnsi="Aptos"/>
          <w:sz w:val="14"/>
        </w:rPr>
        <w:t>Kenia</w:t>
      </w:r>
    </w:p>
    <w:p w14:paraId="613C828D" w14:textId="4890F036"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54. </w:t>
      </w:r>
      <w:r w:rsidR="00F82A9E">
        <w:rPr>
          <w:rFonts w:ascii="Aptos" w:hAnsi="Aptos"/>
          <w:sz w:val="14"/>
        </w:rPr>
        <w:tab/>
      </w:r>
      <w:r w:rsidRPr="00770CA6">
        <w:rPr>
          <w:rFonts w:ascii="Aptos" w:hAnsi="Aptos"/>
          <w:sz w:val="14"/>
        </w:rPr>
        <w:t>Liban</w:t>
      </w:r>
    </w:p>
    <w:p w14:paraId="69695701" w14:textId="53C33CE5"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55. </w:t>
      </w:r>
      <w:r w:rsidR="00F82A9E">
        <w:rPr>
          <w:rFonts w:ascii="Aptos" w:hAnsi="Aptos"/>
          <w:sz w:val="14"/>
        </w:rPr>
        <w:tab/>
      </w:r>
      <w:r w:rsidRPr="00770CA6">
        <w:rPr>
          <w:rFonts w:ascii="Aptos" w:hAnsi="Aptos"/>
          <w:sz w:val="14"/>
        </w:rPr>
        <w:t>Mozambik</w:t>
      </w:r>
    </w:p>
    <w:p w14:paraId="093B9DE7" w14:textId="063631FC"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56. </w:t>
      </w:r>
      <w:r w:rsidR="00F82A9E">
        <w:rPr>
          <w:rFonts w:ascii="Aptos" w:hAnsi="Aptos"/>
          <w:sz w:val="14"/>
        </w:rPr>
        <w:tab/>
      </w:r>
      <w:r w:rsidRPr="00770CA6">
        <w:rPr>
          <w:rFonts w:ascii="Aptos" w:hAnsi="Aptos"/>
          <w:sz w:val="14"/>
        </w:rPr>
        <w:t>Namibia</w:t>
      </w:r>
    </w:p>
    <w:p w14:paraId="4F2566E8" w14:textId="5C8F7F68"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57. </w:t>
      </w:r>
      <w:r w:rsidR="00F82A9E">
        <w:rPr>
          <w:rFonts w:ascii="Aptos" w:hAnsi="Aptos"/>
          <w:sz w:val="14"/>
        </w:rPr>
        <w:tab/>
      </w:r>
      <w:r w:rsidRPr="00770CA6">
        <w:rPr>
          <w:rFonts w:ascii="Aptos" w:hAnsi="Aptos"/>
          <w:sz w:val="14"/>
        </w:rPr>
        <w:t>Nepal</w:t>
      </w:r>
    </w:p>
    <w:p w14:paraId="68E9B0C3" w14:textId="3B5CB3B4"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58. </w:t>
      </w:r>
      <w:r w:rsidR="00F82A9E">
        <w:rPr>
          <w:rFonts w:ascii="Aptos" w:hAnsi="Aptos"/>
          <w:sz w:val="14"/>
        </w:rPr>
        <w:tab/>
      </w:r>
      <w:r w:rsidRPr="00770CA6">
        <w:rPr>
          <w:rFonts w:ascii="Aptos" w:hAnsi="Aptos"/>
          <w:sz w:val="14"/>
        </w:rPr>
        <w:t>Nigeria</w:t>
      </w:r>
    </w:p>
    <w:p w14:paraId="682F2AEA" w14:textId="648C1CE8"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59. </w:t>
      </w:r>
      <w:r w:rsidR="00F82A9E">
        <w:rPr>
          <w:rFonts w:ascii="Aptos" w:hAnsi="Aptos"/>
          <w:sz w:val="14"/>
        </w:rPr>
        <w:tab/>
      </w:r>
      <w:r w:rsidRPr="00770CA6">
        <w:rPr>
          <w:rFonts w:ascii="Aptos" w:hAnsi="Aptos"/>
          <w:sz w:val="14"/>
        </w:rPr>
        <w:t>Republika Południowej Afryki</w:t>
      </w:r>
    </w:p>
    <w:p w14:paraId="748E396F" w14:textId="71511A14"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60. </w:t>
      </w:r>
      <w:r w:rsidR="00F82A9E">
        <w:rPr>
          <w:rFonts w:ascii="Aptos" w:hAnsi="Aptos"/>
          <w:sz w:val="14"/>
        </w:rPr>
        <w:tab/>
      </w:r>
      <w:r w:rsidRPr="00770CA6">
        <w:rPr>
          <w:rFonts w:ascii="Aptos" w:hAnsi="Aptos"/>
          <w:sz w:val="14"/>
        </w:rPr>
        <w:t>Sudan Południowy</w:t>
      </w:r>
    </w:p>
    <w:p w14:paraId="0F3E3CC8" w14:textId="41CDFCD9"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61. </w:t>
      </w:r>
      <w:r w:rsidR="00F82A9E">
        <w:rPr>
          <w:rFonts w:ascii="Aptos" w:hAnsi="Aptos"/>
          <w:sz w:val="14"/>
        </w:rPr>
        <w:tab/>
      </w:r>
      <w:r w:rsidRPr="00770CA6">
        <w:rPr>
          <w:rFonts w:ascii="Aptos" w:hAnsi="Aptos"/>
          <w:sz w:val="14"/>
        </w:rPr>
        <w:t>Syria</w:t>
      </w:r>
    </w:p>
    <w:p w14:paraId="61AE7608" w14:textId="6B5571A3"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62. </w:t>
      </w:r>
      <w:r w:rsidR="00F82A9E">
        <w:rPr>
          <w:rFonts w:ascii="Aptos" w:hAnsi="Aptos"/>
          <w:sz w:val="14"/>
        </w:rPr>
        <w:tab/>
      </w:r>
      <w:r w:rsidRPr="00770CA6">
        <w:rPr>
          <w:rFonts w:ascii="Aptos" w:hAnsi="Aptos"/>
          <w:sz w:val="14"/>
        </w:rPr>
        <w:t>Tanzania</w:t>
      </w:r>
    </w:p>
    <w:p w14:paraId="7CF305A4" w14:textId="1E7C7952"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63. </w:t>
      </w:r>
      <w:r w:rsidR="00F82A9E">
        <w:rPr>
          <w:rFonts w:ascii="Aptos" w:hAnsi="Aptos"/>
          <w:sz w:val="14"/>
        </w:rPr>
        <w:tab/>
      </w:r>
      <w:proofErr w:type="spellStart"/>
      <w:r w:rsidRPr="00770CA6">
        <w:rPr>
          <w:rFonts w:ascii="Aptos" w:hAnsi="Aptos"/>
          <w:sz w:val="14"/>
        </w:rPr>
        <w:t>Trynidad</w:t>
      </w:r>
      <w:proofErr w:type="spellEnd"/>
      <w:r w:rsidRPr="00770CA6">
        <w:rPr>
          <w:rFonts w:ascii="Aptos" w:hAnsi="Aptos"/>
          <w:sz w:val="14"/>
        </w:rPr>
        <w:t xml:space="preserve"> i Tobago</w:t>
      </w:r>
    </w:p>
    <w:p w14:paraId="122C64A2" w14:textId="1A3EE281"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64. </w:t>
      </w:r>
      <w:r w:rsidR="00F82A9E">
        <w:rPr>
          <w:rFonts w:ascii="Aptos" w:hAnsi="Aptos"/>
          <w:sz w:val="14"/>
        </w:rPr>
        <w:tab/>
      </w:r>
      <w:r w:rsidRPr="00770CA6">
        <w:rPr>
          <w:rFonts w:ascii="Aptos" w:hAnsi="Aptos"/>
          <w:sz w:val="14"/>
        </w:rPr>
        <w:t>Wenezuela</w:t>
      </w:r>
    </w:p>
    <w:p w14:paraId="4C1D5EA9" w14:textId="37D6E308" w:rsidR="00870A91" w:rsidRPr="00770CA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65. </w:t>
      </w:r>
      <w:r w:rsidR="00F82A9E">
        <w:rPr>
          <w:rFonts w:ascii="Aptos" w:hAnsi="Aptos"/>
          <w:sz w:val="14"/>
        </w:rPr>
        <w:tab/>
      </w:r>
      <w:r w:rsidRPr="00770CA6">
        <w:rPr>
          <w:rFonts w:ascii="Aptos" w:hAnsi="Aptos"/>
          <w:sz w:val="14"/>
        </w:rPr>
        <w:t>Wietnam</w:t>
      </w:r>
    </w:p>
    <w:p w14:paraId="1DC561FF" w14:textId="688A728E" w:rsidR="00870A91" w:rsidRPr="009D5D66" w:rsidRDefault="00870A91" w:rsidP="00870A91">
      <w:pPr>
        <w:pStyle w:val="Akapitzlist"/>
        <w:tabs>
          <w:tab w:val="left" w:pos="533"/>
        </w:tabs>
        <w:spacing w:before="40"/>
        <w:ind w:right="388"/>
        <w:jc w:val="both"/>
        <w:rPr>
          <w:rFonts w:ascii="Aptos" w:hAnsi="Aptos"/>
          <w:sz w:val="14"/>
        </w:rPr>
      </w:pPr>
      <w:r>
        <w:rPr>
          <w:rFonts w:ascii="Aptos" w:hAnsi="Aptos"/>
          <w:sz w:val="14"/>
        </w:rPr>
        <w:t xml:space="preserve">66. </w:t>
      </w:r>
      <w:r w:rsidR="00F82A9E">
        <w:rPr>
          <w:rFonts w:ascii="Aptos" w:hAnsi="Aptos"/>
          <w:sz w:val="14"/>
        </w:rPr>
        <w:tab/>
      </w:r>
      <w:r w:rsidRPr="00770CA6">
        <w:rPr>
          <w:rFonts w:ascii="Aptos" w:hAnsi="Aptos"/>
          <w:sz w:val="14"/>
        </w:rPr>
        <w:t>Jemen</w:t>
      </w:r>
    </w:p>
    <w:p w14:paraId="384D3CFE" w14:textId="77777777" w:rsidR="00870A91" w:rsidRPr="00770CA6" w:rsidRDefault="00870A91" w:rsidP="00870A91">
      <w:pPr>
        <w:pStyle w:val="Akapitzlist"/>
        <w:tabs>
          <w:tab w:val="left" w:pos="533"/>
        </w:tabs>
        <w:spacing w:before="40"/>
        <w:ind w:right="388"/>
        <w:jc w:val="both"/>
        <w:rPr>
          <w:rFonts w:ascii="Aptos" w:hAnsi="Aptos"/>
          <w:sz w:val="14"/>
        </w:rPr>
      </w:pPr>
    </w:p>
    <w:p w14:paraId="0629AF73" w14:textId="77777777" w:rsidR="00870A91" w:rsidRPr="00B34E82" w:rsidRDefault="00870A91" w:rsidP="00870A91">
      <w:pPr>
        <w:pStyle w:val="Tekstpodstawowy"/>
        <w:rPr>
          <w:rFonts w:ascii="Aptos" w:hAnsi="Aptos"/>
        </w:rPr>
      </w:pPr>
    </w:p>
    <w:p w14:paraId="083C73B9" w14:textId="77777777" w:rsidR="00870A91" w:rsidRPr="00B34E82" w:rsidRDefault="00870A91" w:rsidP="00870A91">
      <w:pPr>
        <w:pStyle w:val="Tekstpodstawowy"/>
        <w:spacing w:before="9"/>
        <w:rPr>
          <w:rFonts w:ascii="Aptos" w:hAnsi="Aptos"/>
          <w:sz w:val="17"/>
        </w:rPr>
      </w:pPr>
    </w:p>
    <w:p w14:paraId="5F004D58" w14:textId="77777777" w:rsidR="00870A91" w:rsidRDefault="00870A91">
      <w:pPr>
        <w:rPr>
          <w:rFonts w:ascii="Arial" w:hAnsi="Arial" w:cs="Arial"/>
          <w:spacing w:val="4"/>
          <w:sz w:val="24"/>
          <w:szCs w:val="24"/>
        </w:rPr>
      </w:pPr>
    </w:p>
    <w:p w14:paraId="7417D882" w14:textId="77777777" w:rsidR="00410454" w:rsidRDefault="00410454">
      <w:pPr>
        <w:rPr>
          <w:rFonts w:ascii="Arial" w:hAnsi="Arial" w:cs="Arial"/>
          <w:spacing w:val="4"/>
          <w:sz w:val="24"/>
          <w:szCs w:val="24"/>
        </w:rPr>
      </w:pPr>
    </w:p>
    <w:p w14:paraId="76AD87EB" w14:textId="77777777" w:rsidR="00410454" w:rsidRDefault="00410454">
      <w:pPr>
        <w:rPr>
          <w:rFonts w:ascii="Arial" w:hAnsi="Arial" w:cs="Arial"/>
          <w:spacing w:val="4"/>
          <w:sz w:val="24"/>
          <w:szCs w:val="24"/>
        </w:rPr>
      </w:pPr>
    </w:p>
    <w:p w14:paraId="460BCA58" w14:textId="77777777" w:rsidR="00410454" w:rsidRDefault="00410454">
      <w:pPr>
        <w:rPr>
          <w:rFonts w:ascii="Arial" w:hAnsi="Arial" w:cs="Arial"/>
          <w:spacing w:val="4"/>
          <w:sz w:val="24"/>
          <w:szCs w:val="24"/>
        </w:rPr>
      </w:pPr>
    </w:p>
    <w:p w14:paraId="53A7A305" w14:textId="77777777" w:rsidR="00410454" w:rsidRDefault="00410454">
      <w:pPr>
        <w:rPr>
          <w:rFonts w:ascii="Arial" w:hAnsi="Arial" w:cs="Arial"/>
          <w:spacing w:val="4"/>
          <w:sz w:val="24"/>
          <w:szCs w:val="24"/>
        </w:rPr>
      </w:pPr>
    </w:p>
    <w:p w14:paraId="193F0869" w14:textId="5F45F3C2" w:rsidR="00410454" w:rsidRDefault="00410454">
      <w:pPr>
        <w:rPr>
          <w:rFonts w:ascii="Arial" w:hAnsi="Arial" w:cs="Arial"/>
          <w:spacing w:val="4"/>
          <w:sz w:val="24"/>
          <w:szCs w:val="24"/>
        </w:rPr>
      </w:pPr>
      <w:r>
        <w:rPr>
          <w:rFonts w:ascii="Arial" w:hAnsi="Arial" w:cs="Arial"/>
          <w:spacing w:val="4"/>
          <w:sz w:val="24"/>
          <w:szCs w:val="24"/>
        </w:rPr>
        <w:lastRenderedPageBreak/>
        <w:t>Załącznik nr 11 – wzór 8 – wykaz stawek</w:t>
      </w:r>
    </w:p>
    <w:p w14:paraId="7D2F1DC7" w14:textId="1CFC40FA" w:rsidR="00827F39" w:rsidRDefault="00827F39" w:rsidP="00827F39">
      <w:pPr>
        <w:pStyle w:val="Tre"/>
      </w:pPr>
    </w:p>
    <w:p w14:paraId="1396544E" w14:textId="77777777" w:rsidR="00827F39" w:rsidRDefault="00827F39" w:rsidP="00827F39">
      <w:pPr>
        <w:pStyle w:val="Tre"/>
      </w:pPr>
    </w:p>
    <w:p w14:paraId="092CF54D" w14:textId="77777777" w:rsidR="00827F39" w:rsidRDefault="00827F39" w:rsidP="00827F39">
      <w:pPr>
        <w:framePr w:h="1145" w:wrap="notBeside" w:vAnchor="text" w:hAnchor="text" w:y="1"/>
        <w:jc w:val="center"/>
        <w:rPr>
          <w:sz w:val="0"/>
          <w:szCs w:val="0"/>
        </w:rPr>
      </w:pPr>
      <w:r>
        <w:rPr>
          <w:noProof/>
        </w:rPr>
        <w:drawing>
          <wp:inline distT="0" distB="0" distL="0" distR="0" wp14:anchorId="38C75C9F" wp14:editId="53390EBC">
            <wp:extent cx="3648075" cy="723900"/>
            <wp:effectExtent l="0" t="0" r="0" b="0"/>
            <wp:docPr id="17" name="Obraz 5" descr="O:\OUTPUT\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OUTPUT\media\image10.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48075" cy="723900"/>
                    </a:xfrm>
                    <a:prstGeom prst="rect">
                      <a:avLst/>
                    </a:prstGeom>
                    <a:noFill/>
                    <a:ln>
                      <a:noFill/>
                    </a:ln>
                  </pic:spPr>
                </pic:pic>
              </a:graphicData>
            </a:graphic>
          </wp:inline>
        </w:drawing>
      </w:r>
    </w:p>
    <w:p w14:paraId="1CCB50F5" w14:textId="77777777" w:rsidR="00827F39" w:rsidRDefault="00827F39" w:rsidP="00827F39">
      <w:pPr>
        <w:rPr>
          <w:sz w:val="2"/>
          <w:szCs w:val="2"/>
        </w:rPr>
      </w:pPr>
    </w:p>
    <w:p w14:paraId="3EED9382" w14:textId="77777777" w:rsidR="00827F39" w:rsidRDefault="00827F39" w:rsidP="00827F39">
      <w:pPr>
        <w:pStyle w:val="Bodytext140"/>
        <w:shd w:val="clear" w:color="auto" w:fill="auto"/>
        <w:spacing w:after="397" w:line="180" w:lineRule="exact"/>
        <w:ind w:left="140" w:firstLine="0"/>
        <w:jc w:val="both"/>
      </w:pPr>
      <w:r>
        <w:rPr>
          <w:rStyle w:val="Bodytext14"/>
        </w:rPr>
        <w:t>(pieczęć Wykonawcy/Wykonawców)</w:t>
      </w:r>
    </w:p>
    <w:p w14:paraId="3B40A729" w14:textId="77777777" w:rsidR="00827F39" w:rsidRDefault="00827F39" w:rsidP="00827F39">
      <w:pPr>
        <w:pStyle w:val="Bodytext30"/>
        <w:shd w:val="clear" w:color="auto" w:fill="auto"/>
        <w:spacing w:after="386" w:line="200" w:lineRule="exact"/>
        <w:ind w:left="140" w:firstLine="0"/>
        <w:jc w:val="both"/>
      </w:pPr>
      <w:r>
        <w:rPr>
          <w:rStyle w:val="Bodytext3"/>
        </w:rPr>
        <w:t>Składając ofertę w postępowaniu na:</w:t>
      </w:r>
    </w:p>
    <w:p w14:paraId="3A59ADEE" w14:textId="77777777" w:rsidR="00827F39" w:rsidRDefault="00827F39" w:rsidP="00827F39">
      <w:pPr>
        <w:pStyle w:val="Heading320"/>
        <w:keepNext/>
        <w:keepLines/>
        <w:shd w:val="clear" w:color="auto" w:fill="auto"/>
        <w:spacing w:before="0" w:after="84" w:line="280" w:lineRule="exact"/>
        <w:ind w:left="140"/>
      </w:pPr>
      <w:r>
        <w:rPr>
          <w:rStyle w:val="Heading32"/>
        </w:rPr>
        <w:t>..............................................................................</w:t>
      </w:r>
    </w:p>
    <w:p w14:paraId="1D725BBB" w14:textId="77777777" w:rsidR="00827F39" w:rsidRDefault="00827F39" w:rsidP="00827F39">
      <w:pPr>
        <w:pStyle w:val="Bodytext30"/>
        <w:shd w:val="clear" w:color="auto" w:fill="auto"/>
        <w:spacing w:after="260" w:line="200" w:lineRule="exact"/>
        <w:ind w:left="140" w:firstLine="0"/>
        <w:jc w:val="both"/>
      </w:pPr>
      <w:r>
        <w:rPr>
          <w:rStyle w:val="Bodytext3"/>
        </w:rPr>
        <w:t>oświadczam, że do kalkulacji ceny oferty przyjęto następujący koszt robocizny:</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8"/>
        <w:gridCol w:w="3161"/>
        <w:gridCol w:w="2102"/>
        <w:gridCol w:w="2138"/>
        <w:gridCol w:w="2160"/>
      </w:tblGrid>
      <w:tr w:rsidR="00827F39" w14:paraId="22633B49" w14:textId="77777777" w:rsidTr="002D42D7">
        <w:trPr>
          <w:trHeight w:hRule="exact" w:val="770"/>
          <w:jc w:val="center"/>
        </w:trPr>
        <w:tc>
          <w:tcPr>
            <w:tcW w:w="518" w:type="dxa"/>
            <w:tcBorders>
              <w:top w:val="single" w:sz="4" w:space="0" w:color="auto"/>
              <w:left w:val="single" w:sz="4" w:space="0" w:color="auto"/>
            </w:tcBorders>
            <w:shd w:val="clear" w:color="auto" w:fill="FFFFFF"/>
            <w:vAlign w:val="center"/>
          </w:tcPr>
          <w:p w14:paraId="4735C75C" w14:textId="77777777" w:rsidR="00827F39" w:rsidRDefault="00827F39" w:rsidP="002D42D7">
            <w:pPr>
              <w:pStyle w:val="Bodytext150"/>
              <w:framePr w:w="10080" w:wrap="notBeside" w:vAnchor="text" w:hAnchor="text" w:xAlign="center" w:y="1"/>
              <w:shd w:val="clear" w:color="auto" w:fill="auto"/>
              <w:spacing w:line="200" w:lineRule="exact"/>
              <w:ind w:left="220"/>
            </w:pPr>
            <w:proofErr w:type="spellStart"/>
            <w:r>
              <w:rPr>
                <w:rStyle w:val="Bodytext15"/>
              </w:rPr>
              <w:t>tp</w:t>
            </w:r>
            <w:proofErr w:type="spellEnd"/>
            <w:r>
              <w:rPr>
                <w:rStyle w:val="Bodytext15"/>
              </w:rPr>
              <w:t>.</w:t>
            </w:r>
          </w:p>
        </w:tc>
        <w:tc>
          <w:tcPr>
            <w:tcW w:w="3161" w:type="dxa"/>
            <w:tcBorders>
              <w:top w:val="single" w:sz="4" w:space="0" w:color="auto"/>
              <w:left w:val="single" w:sz="4" w:space="0" w:color="auto"/>
            </w:tcBorders>
            <w:shd w:val="clear" w:color="auto" w:fill="FFFFFF"/>
            <w:vAlign w:val="center"/>
          </w:tcPr>
          <w:p w14:paraId="752DF7A0" w14:textId="77777777" w:rsidR="00827F39" w:rsidRDefault="00827F39" w:rsidP="002D42D7">
            <w:pPr>
              <w:pStyle w:val="Bodytext150"/>
              <w:framePr w:w="10080" w:wrap="notBeside" w:vAnchor="text" w:hAnchor="text" w:xAlign="center" w:y="1"/>
              <w:shd w:val="clear" w:color="auto" w:fill="auto"/>
              <w:spacing w:line="200" w:lineRule="exact"/>
              <w:jc w:val="center"/>
            </w:pPr>
            <w:r>
              <w:rPr>
                <w:rStyle w:val="Bodytext15"/>
              </w:rPr>
              <w:t>Stanowisko</w:t>
            </w:r>
          </w:p>
        </w:tc>
        <w:tc>
          <w:tcPr>
            <w:tcW w:w="2102" w:type="dxa"/>
            <w:tcBorders>
              <w:top w:val="single" w:sz="4" w:space="0" w:color="auto"/>
              <w:left w:val="single" w:sz="4" w:space="0" w:color="auto"/>
            </w:tcBorders>
            <w:shd w:val="clear" w:color="auto" w:fill="FFFFFF"/>
            <w:vAlign w:val="center"/>
          </w:tcPr>
          <w:p w14:paraId="7F81A1D8" w14:textId="77777777" w:rsidR="00827F39" w:rsidRDefault="00827F39" w:rsidP="002D42D7">
            <w:pPr>
              <w:pStyle w:val="Bodytext150"/>
              <w:framePr w:w="10080" w:wrap="notBeside" w:vAnchor="text" w:hAnchor="text" w:xAlign="center" w:y="1"/>
              <w:shd w:val="clear" w:color="auto" w:fill="auto"/>
              <w:spacing w:line="200" w:lineRule="exact"/>
              <w:ind w:right="200"/>
              <w:jc w:val="right"/>
            </w:pPr>
            <w:r>
              <w:rPr>
                <w:rStyle w:val="Bodytext15"/>
              </w:rPr>
              <w:t>Liczba osobodni</w:t>
            </w:r>
          </w:p>
        </w:tc>
        <w:tc>
          <w:tcPr>
            <w:tcW w:w="2138" w:type="dxa"/>
            <w:tcBorders>
              <w:top w:val="single" w:sz="4" w:space="0" w:color="auto"/>
              <w:left w:val="single" w:sz="4" w:space="0" w:color="auto"/>
            </w:tcBorders>
            <w:shd w:val="clear" w:color="auto" w:fill="FFFFFF"/>
            <w:vAlign w:val="center"/>
          </w:tcPr>
          <w:p w14:paraId="2B2ACAE4" w14:textId="77777777" w:rsidR="00827F39" w:rsidRDefault="00827F39" w:rsidP="002D42D7">
            <w:pPr>
              <w:pStyle w:val="Bodytext150"/>
              <w:framePr w:w="10080" w:wrap="notBeside" w:vAnchor="text" w:hAnchor="text" w:xAlign="center" w:y="1"/>
              <w:shd w:val="clear" w:color="auto" w:fill="auto"/>
              <w:spacing w:line="216" w:lineRule="exact"/>
              <w:jc w:val="center"/>
            </w:pPr>
            <w:r>
              <w:rPr>
                <w:rStyle w:val="Bodytext15"/>
              </w:rPr>
              <w:t>Cena osobodnia z narzutami</w:t>
            </w:r>
          </w:p>
        </w:tc>
        <w:tc>
          <w:tcPr>
            <w:tcW w:w="2160" w:type="dxa"/>
            <w:tcBorders>
              <w:top w:val="single" w:sz="4" w:space="0" w:color="auto"/>
              <w:left w:val="single" w:sz="4" w:space="0" w:color="auto"/>
              <w:right w:val="single" w:sz="4" w:space="0" w:color="auto"/>
            </w:tcBorders>
            <w:shd w:val="clear" w:color="auto" w:fill="FFFFFF"/>
            <w:vAlign w:val="center"/>
          </w:tcPr>
          <w:p w14:paraId="23B64434" w14:textId="77777777" w:rsidR="00827F39" w:rsidRDefault="00827F39" w:rsidP="002D42D7">
            <w:pPr>
              <w:pStyle w:val="Bodytext150"/>
              <w:framePr w:w="10080" w:wrap="notBeside" w:vAnchor="text" w:hAnchor="text" w:xAlign="center" w:y="1"/>
              <w:shd w:val="clear" w:color="auto" w:fill="auto"/>
              <w:spacing w:line="216" w:lineRule="exact"/>
              <w:jc w:val="center"/>
            </w:pPr>
            <w:r>
              <w:rPr>
                <w:rStyle w:val="Bodytext15"/>
              </w:rPr>
              <w:t xml:space="preserve">Wartość brutto </w:t>
            </w:r>
            <w:r>
              <w:rPr>
                <w:rStyle w:val="Bodytext15Spacing2pt"/>
              </w:rPr>
              <w:t>3x4</w:t>
            </w:r>
          </w:p>
        </w:tc>
      </w:tr>
      <w:tr w:rsidR="00827F39" w14:paraId="69F0659F" w14:textId="77777777" w:rsidTr="002D42D7">
        <w:trPr>
          <w:trHeight w:hRule="exact" w:val="223"/>
          <w:jc w:val="center"/>
        </w:trPr>
        <w:tc>
          <w:tcPr>
            <w:tcW w:w="518" w:type="dxa"/>
            <w:tcBorders>
              <w:top w:val="single" w:sz="4" w:space="0" w:color="auto"/>
              <w:left w:val="single" w:sz="4" w:space="0" w:color="auto"/>
            </w:tcBorders>
            <w:shd w:val="clear" w:color="auto" w:fill="FFFFFF"/>
          </w:tcPr>
          <w:p w14:paraId="53E6226E" w14:textId="77777777" w:rsidR="00827F39" w:rsidRDefault="00827F39" w:rsidP="002D42D7">
            <w:pPr>
              <w:pStyle w:val="Bodytext160"/>
              <w:framePr w:w="10080" w:wrap="notBeside" w:vAnchor="text" w:hAnchor="text" w:xAlign="center" w:y="1"/>
              <w:shd w:val="clear" w:color="auto" w:fill="auto"/>
              <w:spacing w:line="190" w:lineRule="exact"/>
              <w:ind w:left="220" w:firstLine="0"/>
            </w:pPr>
            <w:r>
              <w:rPr>
                <w:rStyle w:val="Bodytext16"/>
              </w:rPr>
              <w:t>1</w:t>
            </w:r>
          </w:p>
        </w:tc>
        <w:tc>
          <w:tcPr>
            <w:tcW w:w="3161" w:type="dxa"/>
            <w:tcBorders>
              <w:top w:val="single" w:sz="4" w:space="0" w:color="auto"/>
              <w:left w:val="single" w:sz="4" w:space="0" w:color="auto"/>
            </w:tcBorders>
            <w:shd w:val="clear" w:color="auto" w:fill="FFFFFF"/>
          </w:tcPr>
          <w:p w14:paraId="3EC3B7AB" w14:textId="77777777" w:rsidR="00827F39" w:rsidRDefault="00827F39" w:rsidP="002D42D7">
            <w:pPr>
              <w:pStyle w:val="Bodytext160"/>
              <w:framePr w:w="10080" w:wrap="notBeside" w:vAnchor="text" w:hAnchor="text" w:xAlign="center" w:y="1"/>
              <w:shd w:val="clear" w:color="auto" w:fill="auto"/>
              <w:spacing w:line="190" w:lineRule="exact"/>
              <w:ind w:left="1780" w:firstLine="0"/>
            </w:pPr>
            <w:r>
              <w:rPr>
                <w:rStyle w:val="Bodytext16"/>
              </w:rPr>
              <w:t>2</w:t>
            </w:r>
          </w:p>
        </w:tc>
        <w:tc>
          <w:tcPr>
            <w:tcW w:w="2102" w:type="dxa"/>
            <w:tcBorders>
              <w:top w:val="single" w:sz="4" w:space="0" w:color="auto"/>
              <w:left w:val="single" w:sz="4" w:space="0" w:color="auto"/>
            </w:tcBorders>
            <w:shd w:val="clear" w:color="auto" w:fill="FFFFFF"/>
          </w:tcPr>
          <w:p w14:paraId="7569EF90"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r>
              <w:rPr>
                <w:rStyle w:val="Bodytext16"/>
              </w:rPr>
              <w:t>3</w:t>
            </w:r>
          </w:p>
        </w:tc>
        <w:tc>
          <w:tcPr>
            <w:tcW w:w="2138" w:type="dxa"/>
            <w:tcBorders>
              <w:top w:val="single" w:sz="4" w:space="0" w:color="auto"/>
              <w:left w:val="single" w:sz="4" w:space="0" w:color="auto"/>
            </w:tcBorders>
            <w:shd w:val="clear" w:color="auto" w:fill="FFFFFF"/>
          </w:tcPr>
          <w:p w14:paraId="7C185C59"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r>
              <w:rPr>
                <w:rStyle w:val="Bodytext16"/>
              </w:rPr>
              <w:t>4</w:t>
            </w:r>
          </w:p>
        </w:tc>
        <w:tc>
          <w:tcPr>
            <w:tcW w:w="2160" w:type="dxa"/>
            <w:tcBorders>
              <w:top w:val="single" w:sz="4" w:space="0" w:color="auto"/>
              <w:left w:val="single" w:sz="4" w:space="0" w:color="auto"/>
              <w:right w:val="single" w:sz="4" w:space="0" w:color="auto"/>
            </w:tcBorders>
            <w:shd w:val="clear" w:color="auto" w:fill="FFFFFF"/>
          </w:tcPr>
          <w:p w14:paraId="4D9BB80B"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r>
              <w:rPr>
                <w:rStyle w:val="Bodytext16"/>
              </w:rPr>
              <w:t>5</w:t>
            </w:r>
          </w:p>
        </w:tc>
      </w:tr>
      <w:tr w:rsidR="00827F39" w14:paraId="6CC4786F" w14:textId="77777777" w:rsidTr="002D42D7">
        <w:trPr>
          <w:trHeight w:hRule="exact" w:val="598"/>
          <w:jc w:val="center"/>
        </w:trPr>
        <w:tc>
          <w:tcPr>
            <w:tcW w:w="518" w:type="dxa"/>
            <w:tcBorders>
              <w:top w:val="single" w:sz="4" w:space="0" w:color="auto"/>
              <w:left w:val="single" w:sz="4" w:space="0" w:color="auto"/>
            </w:tcBorders>
            <w:shd w:val="clear" w:color="auto" w:fill="FFFFFF"/>
            <w:vAlign w:val="center"/>
          </w:tcPr>
          <w:p w14:paraId="4677669E" w14:textId="77777777" w:rsidR="00827F39" w:rsidRDefault="00827F39" w:rsidP="002D42D7">
            <w:pPr>
              <w:pStyle w:val="Bodytext160"/>
              <w:framePr w:w="10080" w:wrap="notBeside" w:vAnchor="text" w:hAnchor="text" w:xAlign="center" w:y="1"/>
              <w:shd w:val="clear" w:color="auto" w:fill="auto"/>
              <w:spacing w:line="190" w:lineRule="exact"/>
              <w:ind w:left="220" w:firstLine="0"/>
            </w:pPr>
            <w:r>
              <w:rPr>
                <w:rStyle w:val="Bodytext16"/>
              </w:rPr>
              <w:t>1</w:t>
            </w:r>
          </w:p>
        </w:tc>
        <w:tc>
          <w:tcPr>
            <w:tcW w:w="3161" w:type="dxa"/>
            <w:tcBorders>
              <w:top w:val="single" w:sz="4" w:space="0" w:color="auto"/>
              <w:left w:val="single" w:sz="4" w:space="0" w:color="auto"/>
            </w:tcBorders>
            <w:shd w:val="clear" w:color="auto" w:fill="FFFFFF"/>
            <w:vAlign w:val="bottom"/>
          </w:tcPr>
          <w:p w14:paraId="6DA89DC7" w14:textId="77777777" w:rsidR="00827F39" w:rsidRDefault="00827F39" w:rsidP="002D42D7">
            <w:pPr>
              <w:pStyle w:val="Bodytext150"/>
              <w:framePr w:w="10080" w:wrap="notBeside" w:vAnchor="text" w:hAnchor="text" w:xAlign="center" w:y="1"/>
              <w:shd w:val="clear" w:color="auto" w:fill="auto"/>
              <w:spacing w:line="238" w:lineRule="exact"/>
              <w:jc w:val="center"/>
            </w:pPr>
          </w:p>
        </w:tc>
        <w:tc>
          <w:tcPr>
            <w:tcW w:w="2102" w:type="dxa"/>
            <w:tcBorders>
              <w:top w:val="single" w:sz="4" w:space="0" w:color="auto"/>
              <w:left w:val="single" w:sz="4" w:space="0" w:color="auto"/>
            </w:tcBorders>
            <w:shd w:val="clear" w:color="auto" w:fill="FFFFFF"/>
            <w:vAlign w:val="center"/>
          </w:tcPr>
          <w:p w14:paraId="78B9C816"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38" w:type="dxa"/>
            <w:tcBorders>
              <w:top w:val="single" w:sz="4" w:space="0" w:color="auto"/>
              <w:left w:val="single" w:sz="4" w:space="0" w:color="auto"/>
            </w:tcBorders>
            <w:shd w:val="clear" w:color="auto" w:fill="FFFFFF"/>
            <w:vAlign w:val="center"/>
          </w:tcPr>
          <w:p w14:paraId="0A3DEA4F"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60" w:type="dxa"/>
            <w:tcBorders>
              <w:top w:val="single" w:sz="4" w:space="0" w:color="auto"/>
              <w:left w:val="single" w:sz="4" w:space="0" w:color="auto"/>
              <w:right w:val="single" w:sz="4" w:space="0" w:color="auto"/>
            </w:tcBorders>
            <w:shd w:val="clear" w:color="auto" w:fill="FFFFFF"/>
            <w:vAlign w:val="center"/>
          </w:tcPr>
          <w:p w14:paraId="045284FC"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r>
      <w:tr w:rsidR="00827F39" w14:paraId="5A378EFF" w14:textId="77777777" w:rsidTr="002D42D7">
        <w:trPr>
          <w:trHeight w:hRule="exact" w:val="547"/>
          <w:jc w:val="center"/>
        </w:trPr>
        <w:tc>
          <w:tcPr>
            <w:tcW w:w="518" w:type="dxa"/>
            <w:tcBorders>
              <w:top w:val="single" w:sz="4" w:space="0" w:color="auto"/>
              <w:left w:val="single" w:sz="4" w:space="0" w:color="auto"/>
            </w:tcBorders>
            <w:shd w:val="clear" w:color="auto" w:fill="FFFFFF"/>
            <w:vAlign w:val="center"/>
          </w:tcPr>
          <w:p w14:paraId="484D1FB4" w14:textId="77777777" w:rsidR="00827F39" w:rsidRDefault="00827F39" w:rsidP="002D42D7">
            <w:pPr>
              <w:pStyle w:val="Bodytext160"/>
              <w:framePr w:w="10080" w:wrap="notBeside" w:vAnchor="text" w:hAnchor="text" w:xAlign="center" w:y="1"/>
              <w:shd w:val="clear" w:color="auto" w:fill="auto"/>
              <w:spacing w:line="190" w:lineRule="exact"/>
              <w:ind w:left="220" w:firstLine="0"/>
            </w:pPr>
            <w:r>
              <w:rPr>
                <w:rStyle w:val="Bodytext16"/>
              </w:rPr>
              <w:t>2</w:t>
            </w:r>
          </w:p>
        </w:tc>
        <w:tc>
          <w:tcPr>
            <w:tcW w:w="3161" w:type="dxa"/>
            <w:tcBorders>
              <w:top w:val="single" w:sz="4" w:space="0" w:color="auto"/>
              <w:left w:val="single" w:sz="4" w:space="0" w:color="auto"/>
            </w:tcBorders>
            <w:shd w:val="clear" w:color="auto" w:fill="FFFFFF"/>
            <w:vAlign w:val="center"/>
          </w:tcPr>
          <w:p w14:paraId="51C60D16"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02" w:type="dxa"/>
            <w:tcBorders>
              <w:top w:val="single" w:sz="4" w:space="0" w:color="auto"/>
              <w:left w:val="single" w:sz="4" w:space="0" w:color="auto"/>
            </w:tcBorders>
            <w:shd w:val="clear" w:color="auto" w:fill="FFFFFF"/>
            <w:vAlign w:val="center"/>
          </w:tcPr>
          <w:p w14:paraId="35F0F6E2"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38" w:type="dxa"/>
            <w:tcBorders>
              <w:top w:val="single" w:sz="4" w:space="0" w:color="auto"/>
              <w:left w:val="single" w:sz="4" w:space="0" w:color="auto"/>
            </w:tcBorders>
            <w:shd w:val="clear" w:color="auto" w:fill="FFFFFF"/>
            <w:vAlign w:val="center"/>
          </w:tcPr>
          <w:p w14:paraId="783C1989"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60" w:type="dxa"/>
            <w:tcBorders>
              <w:top w:val="single" w:sz="4" w:space="0" w:color="auto"/>
              <w:left w:val="single" w:sz="4" w:space="0" w:color="auto"/>
              <w:right w:val="single" w:sz="4" w:space="0" w:color="auto"/>
            </w:tcBorders>
            <w:shd w:val="clear" w:color="auto" w:fill="FFFFFF"/>
            <w:vAlign w:val="center"/>
          </w:tcPr>
          <w:p w14:paraId="34AC8A04"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r>
      <w:tr w:rsidR="00827F39" w14:paraId="15B5969A" w14:textId="77777777" w:rsidTr="002D42D7">
        <w:trPr>
          <w:trHeight w:hRule="exact" w:val="533"/>
          <w:jc w:val="center"/>
        </w:trPr>
        <w:tc>
          <w:tcPr>
            <w:tcW w:w="518" w:type="dxa"/>
            <w:tcBorders>
              <w:top w:val="single" w:sz="4" w:space="0" w:color="auto"/>
              <w:left w:val="single" w:sz="4" w:space="0" w:color="auto"/>
            </w:tcBorders>
            <w:shd w:val="clear" w:color="auto" w:fill="FFFFFF"/>
            <w:vAlign w:val="center"/>
          </w:tcPr>
          <w:p w14:paraId="2075BAC9" w14:textId="77777777" w:rsidR="00827F39" w:rsidRDefault="00827F39" w:rsidP="002D42D7">
            <w:pPr>
              <w:pStyle w:val="Bodytext160"/>
              <w:framePr w:w="10080" w:wrap="notBeside" w:vAnchor="text" w:hAnchor="text" w:xAlign="center" w:y="1"/>
              <w:shd w:val="clear" w:color="auto" w:fill="auto"/>
              <w:spacing w:line="190" w:lineRule="exact"/>
              <w:ind w:left="220" w:firstLine="0"/>
            </w:pPr>
            <w:r>
              <w:rPr>
                <w:rStyle w:val="Bodytext16"/>
              </w:rPr>
              <w:t>3</w:t>
            </w:r>
          </w:p>
        </w:tc>
        <w:tc>
          <w:tcPr>
            <w:tcW w:w="3161" w:type="dxa"/>
            <w:tcBorders>
              <w:top w:val="single" w:sz="4" w:space="0" w:color="auto"/>
              <w:left w:val="single" w:sz="4" w:space="0" w:color="auto"/>
            </w:tcBorders>
            <w:shd w:val="clear" w:color="auto" w:fill="FFFFFF"/>
            <w:vAlign w:val="center"/>
          </w:tcPr>
          <w:p w14:paraId="5F8B64F1"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02" w:type="dxa"/>
            <w:tcBorders>
              <w:top w:val="single" w:sz="4" w:space="0" w:color="auto"/>
              <w:left w:val="single" w:sz="4" w:space="0" w:color="auto"/>
            </w:tcBorders>
            <w:shd w:val="clear" w:color="auto" w:fill="FFFFFF"/>
            <w:vAlign w:val="center"/>
          </w:tcPr>
          <w:p w14:paraId="01AC6D09"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38" w:type="dxa"/>
            <w:tcBorders>
              <w:top w:val="single" w:sz="4" w:space="0" w:color="auto"/>
              <w:left w:val="single" w:sz="4" w:space="0" w:color="auto"/>
            </w:tcBorders>
            <w:shd w:val="clear" w:color="auto" w:fill="FFFFFF"/>
            <w:vAlign w:val="center"/>
          </w:tcPr>
          <w:p w14:paraId="4EDFB2EF"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60" w:type="dxa"/>
            <w:tcBorders>
              <w:top w:val="single" w:sz="4" w:space="0" w:color="auto"/>
              <w:left w:val="single" w:sz="4" w:space="0" w:color="auto"/>
              <w:right w:val="single" w:sz="4" w:space="0" w:color="auto"/>
            </w:tcBorders>
            <w:shd w:val="clear" w:color="auto" w:fill="FFFFFF"/>
            <w:vAlign w:val="center"/>
          </w:tcPr>
          <w:p w14:paraId="76E04B4C"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r>
      <w:tr w:rsidR="00827F39" w14:paraId="5D4B4CCA" w14:textId="77777777" w:rsidTr="002D42D7">
        <w:trPr>
          <w:trHeight w:hRule="exact" w:val="533"/>
          <w:jc w:val="center"/>
        </w:trPr>
        <w:tc>
          <w:tcPr>
            <w:tcW w:w="518" w:type="dxa"/>
            <w:tcBorders>
              <w:top w:val="single" w:sz="4" w:space="0" w:color="auto"/>
              <w:left w:val="single" w:sz="4" w:space="0" w:color="auto"/>
            </w:tcBorders>
            <w:shd w:val="clear" w:color="auto" w:fill="FFFFFF"/>
            <w:vAlign w:val="center"/>
          </w:tcPr>
          <w:p w14:paraId="725F4C50" w14:textId="77777777" w:rsidR="00827F39" w:rsidRDefault="00827F39" w:rsidP="002D42D7">
            <w:pPr>
              <w:pStyle w:val="Bodytext150"/>
              <w:framePr w:w="10080" w:wrap="notBeside" w:vAnchor="text" w:hAnchor="text" w:xAlign="center" w:y="1"/>
              <w:shd w:val="clear" w:color="auto" w:fill="auto"/>
              <w:spacing w:line="200" w:lineRule="exact"/>
              <w:ind w:left="220"/>
            </w:pPr>
            <w:r>
              <w:rPr>
                <w:rStyle w:val="Bodytext15"/>
              </w:rPr>
              <w:t>4</w:t>
            </w:r>
          </w:p>
        </w:tc>
        <w:tc>
          <w:tcPr>
            <w:tcW w:w="3161" w:type="dxa"/>
            <w:tcBorders>
              <w:top w:val="single" w:sz="4" w:space="0" w:color="auto"/>
              <w:left w:val="single" w:sz="4" w:space="0" w:color="auto"/>
            </w:tcBorders>
            <w:shd w:val="clear" w:color="auto" w:fill="FFFFFF"/>
            <w:vAlign w:val="center"/>
          </w:tcPr>
          <w:p w14:paraId="4CFF8602"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02" w:type="dxa"/>
            <w:tcBorders>
              <w:top w:val="single" w:sz="4" w:space="0" w:color="auto"/>
              <w:left w:val="single" w:sz="4" w:space="0" w:color="auto"/>
            </w:tcBorders>
            <w:shd w:val="clear" w:color="auto" w:fill="FFFFFF"/>
            <w:vAlign w:val="center"/>
          </w:tcPr>
          <w:p w14:paraId="01C4D8C4"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38" w:type="dxa"/>
            <w:tcBorders>
              <w:top w:val="single" w:sz="4" w:space="0" w:color="auto"/>
              <w:left w:val="single" w:sz="4" w:space="0" w:color="auto"/>
            </w:tcBorders>
            <w:shd w:val="clear" w:color="auto" w:fill="FFFFFF"/>
            <w:vAlign w:val="center"/>
          </w:tcPr>
          <w:p w14:paraId="77BC891A"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60" w:type="dxa"/>
            <w:tcBorders>
              <w:top w:val="single" w:sz="4" w:space="0" w:color="auto"/>
              <w:left w:val="single" w:sz="4" w:space="0" w:color="auto"/>
              <w:right w:val="single" w:sz="4" w:space="0" w:color="auto"/>
            </w:tcBorders>
            <w:shd w:val="clear" w:color="auto" w:fill="FFFFFF"/>
            <w:vAlign w:val="center"/>
          </w:tcPr>
          <w:p w14:paraId="16E4A99B"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r>
      <w:tr w:rsidR="00827F39" w14:paraId="33626185" w14:textId="77777777" w:rsidTr="002D42D7">
        <w:trPr>
          <w:trHeight w:hRule="exact" w:val="540"/>
          <w:jc w:val="center"/>
        </w:trPr>
        <w:tc>
          <w:tcPr>
            <w:tcW w:w="518" w:type="dxa"/>
            <w:tcBorders>
              <w:top w:val="single" w:sz="4" w:space="0" w:color="auto"/>
              <w:left w:val="single" w:sz="4" w:space="0" w:color="auto"/>
            </w:tcBorders>
            <w:shd w:val="clear" w:color="auto" w:fill="FFFFFF"/>
            <w:vAlign w:val="center"/>
          </w:tcPr>
          <w:p w14:paraId="2CCDC50A" w14:textId="77777777" w:rsidR="00827F39" w:rsidRDefault="00827F39" w:rsidP="002D42D7">
            <w:pPr>
              <w:pStyle w:val="Bodytext160"/>
              <w:framePr w:w="10080" w:wrap="notBeside" w:vAnchor="text" w:hAnchor="text" w:xAlign="center" w:y="1"/>
              <w:shd w:val="clear" w:color="auto" w:fill="auto"/>
              <w:spacing w:line="190" w:lineRule="exact"/>
              <w:ind w:left="220" w:firstLine="0"/>
            </w:pPr>
            <w:r>
              <w:rPr>
                <w:rStyle w:val="Bodytext16"/>
              </w:rPr>
              <w:t>5</w:t>
            </w:r>
          </w:p>
        </w:tc>
        <w:tc>
          <w:tcPr>
            <w:tcW w:w="3161" w:type="dxa"/>
            <w:tcBorders>
              <w:top w:val="single" w:sz="4" w:space="0" w:color="auto"/>
              <w:left w:val="single" w:sz="4" w:space="0" w:color="auto"/>
            </w:tcBorders>
            <w:shd w:val="clear" w:color="auto" w:fill="FFFFFF"/>
            <w:vAlign w:val="center"/>
          </w:tcPr>
          <w:p w14:paraId="6D0CDA6F"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02" w:type="dxa"/>
            <w:tcBorders>
              <w:top w:val="single" w:sz="4" w:space="0" w:color="auto"/>
              <w:left w:val="single" w:sz="4" w:space="0" w:color="auto"/>
            </w:tcBorders>
            <w:shd w:val="clear" w:color="auto" w:fill="FFFFFF"/>
            <w:vAlign w:val="center"/>
          </w:tcPr>
          <w:p w14:paraId="2124D14F"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38" w:type="dxa"/>
            <w:tcBorders>
              <w:top w:val="single" w:sz="4" w:space="0" w:color="auto"/>
              <w:left w:val="single" w:sz="4" w:space="0" w:color="auto"/>
            </w:tcBorders>
            <w:shd w:val="clear" w:color="auto" w:fill="FFFFFF"/>
            <w:vAlign w:val="center"/>
          </w:tcPr>
          <w:p w14:paraId="1C7E7647"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c>
          <w:tcPr>
            <w:tcW w:w="2160" w:type="dxa"/>
            <w:tcBorders>
              <w:top w:val="single" w:sz="4" w:space="0" w:color="auto"/>
              <w:left w:val="single" w:sz="4" w:space="0" w:color="auto"/>
              <w:right w:val="single" w:sz="4" w:space="0" w:color="auto"/>
            </w:tcBorders>
            <w:shd w:val="clear" w:color="auto" w:fill="FFFFFF"/>
            <w:vAlign w:val="center"/>
          </w:tcPr>
          <w:p w14:paraId="3A8C4C92" w14:textId="77777777" w:rsidR="00827F39" w:rsidRDefault="00827F39" w:rsidP="002D42D7">
            <w:pPr>
              <w:pStyle w:val="Bodytext160"/>
              <w:framePr w:w="10080" w:wrap="notBeside" w:vAnchor="text" w:hAnchor="text" w:xAlign="center" w:y="1"/>
              <w:shd w:val="clear" w:color="auto" w:fill="auto"/>
              <w:spacing w:line="190" w:lineRule="exact"/>
              <w:ind w:firstLine="0"/>
              <w:jc w:val="center"/>
            </w:pPr>
          </w:p>
        </w:tc>
      </w:tr>
      <w:tr w:rsidR="00827F39" w14:paraId="4B6BEA27" w14:textId="77777777" w:rsidTr="002D42D7">
        <w:trPr>
          <w:trHeight w:hRule="exact" w:val="554"/>
          <w:jc w:val="center"/>
        </w:trPr>
        <w:tc>
          <w:tcPr>
            <w:tcW w:w="518" w:type="dxa"/>
            <w:tcBorders>
              <w:top w:val="single" w:sz="4" w:space="0" w:color="auto"/>
            </w:tcBorders>
            <w:shd w:val="clear" w:color="auto" w:fill="FFFFFF"/>
          </w:tcPr>
          <w:p w14:paraId="6043F50B" w14:textId="77777777" w:rsidR="00827F39" w:rsidRDefault="00827F39" w:rsidP="002D42D7">
            <w:pPr>
              <w:framePr w:w="10080" w:wrap="notBeside" w:vAnchor="text" w:hAnchor="text" w:xAlign="center" w:y="1"/>
              <w:rPr>
                <w:sz w:val="10"/>
                <w:szCs w:val="10"/>
              </w:rPr>
            </w:pPr>
          </w:p>
        </w:tc>
        <w:tc>
          <w:tcPr>
            <w:tcW w:w="3161" w:type="dxa"/>
            <w:tcBorders>
              <w:top w:val="single" w:sz="4" w:space="0" w:color="auto"/>
            </w:tcBorders>
            <w:shd w:val="clear" w:color="auto" w:fill="FFFFFF"/>
          </w:tcPr>
          <w:p w14:paraId="2A1C9D03" w14:textId="77777777" w:rsidR="00827F39" w:rsidRDefault="00827F39" w:rsidP="002D42D7">
            <w:pPr>
              <w:framePr w:w="10080" w:wrap="notBeside" w:vAnchor="text" w:hAnchor="text" w:xAlign="center" w:y="1"/>
              <w:rPr>
                <w:sz w:val="10"/>
                <w:szCs w:val="10"/>
              </w:rPr>
            </w:pPr>
          </w:p>
        </w:tc>
        <w:tc>
          <w:tcPr>
            <w:tcW w:w="2102" w:type="dxa"/>
            <w:tcBorders>
              <w:top w:val="single" w:sz="4" w:space="0" w:color="auto"/>
              <w:left w:val="single" w:sz="4" w:space="0" w:color="auto"/>
            </w:tcBorders>
            <w:shd w:val="clear" w:color="auto" w:fill="FFFFFF"/>
            <w:vAlign w:val="center"/>
          </w:tcPr>
          <w:p w14:paraId="26C032CA"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38" w:type="dxa"/>
            <w:tcBorders>
              <w:top w:val="single" w:sz="4" w:space="0" w:color="auto"/>
              <w:left w:val="single" w:sz="4" w:space="0" w:color="auto"/>
            </w:tcBorders>
            <w:shd w:val="clear" w:color="auto" w:fill="FFFFFF"/>
            <w:vAlign w:val="center"/>
          </w:tcPr>
          <w:p w14:paraId="366939CA" w14:textId="77777777" w:rsidR="00827F39" w:rsidRDefault="00827F39" w:rsidP="002D42D7">
            <w:pPr>
              <w:pStyle w:val="Bodytext150"/>
              <w:framePr w:w="10080" w:wrap="notBeside" w:vAnchor="text" w:hAnchor="text" w:xAlign="center" w:y="1"/>
              <w:shd w:val="clear" w:color="auto" w:fill="auto"/>
              <w:spacing w:line="200" w:lineRule="exact"/>
              <w:jc w:val="center"/>
            </w:pPr>
          </w:p>
        </w:tc>
        <w:tc>
          <w:tcPr>
            <w:tcW w:w="2160" w:type="dxa"/>
            <w:tcBorders>
              <w:top w:val="single" w:sz="4" w:space="0" w:color="auto"/>
              <w:left w:val="single" w:sz="4" w:space="0" w:color="auto"/>
              <w:right w:val="single" w:sz="4" w:space="0" w:color="auto"/>
            </w:tcBorders>
            <w:shd w:val="clear" w:color="auto" w:fill="FFFFFF"/>
            <w:vAlign w:val="center"/>
          </w:tcPr>
          <w:p w14:paraId="7DDABC04" w14:textId="77777777" w:rsidR="00827F39" w:rsidRDefault="00827F39" w:rsidP="002D42D7">
            <w:pPr>
              <w:pStyle w:val="Bodytext150"/>
              <w:framePr w:w="10080" w:wrap="notBeside" w:vAnchor="text" w:hAnchor="text" w:xAlign="center" w:y="1"/>
              <w:shd w:val="clear" w:color="auto" w:fill="auto"/>
              <w:spacing w:line="200" w:lineRule="exact"/>
              <w:jc w:val="center"/>
            </w:pPr>
          </w:p>
        </w:tc>
      </w:tr>
      <w:tr w:rsidR="00827F39" w14:paraId="058041E8" w14:textId="77777777" w:rsidTr="002D42D7">
        <w:trPr>
          <w:trHeight w:hRule="exact" w:val="562"/>
          <w:jc w:val="center"/>
        </w:trPr>
        <w:tc>
          <w:tcPr>
            <w:tcW w:w="518" w:type="dxa"/>
            <w:shd w:val="clear" w:color="auto" w:fill="FFFFFF"/>
          </w:tcPr>
          <w:p w14:paraId="0602A806" w14:textId="77777777" w:rsidR="00827F39" w:rsidRDefault="00827F39" w:rsidP="002D42D7">
            <w:pPr>
              <w:framePr w:w="10080" w:wrap="notBeside" w:vAnchor="text" w:hAnchor="text" w:xAlign="center" w:y="1"/>
              <w:rPr>
                <w:sz w:val="10"/>
                <w:szCs w:val="10"/>
              </w:rPr>
            </w:pPr>
          </w:p>
        </w:tc>
        <w:tc>
          <w:tcPr>
            <w:tcW w:w="3161" w:type="dxa"/>
            <w:shd w:val="clear" w:color="auto" w:fill="FFFFFF"/>
          </w:tcPr>
          <w:p w14:paraId="2EF49718" w14:textId="77777777" w:rsidR="00827F39" w:rsidRDefault="00827F39" w:rsidP="002D42D7">
            <w:pPr>
              <w:framePr w:w="10080" w:wrap="notBeside" w:vAnchor="text" w:hAnchor="text" w:xAlign="center" w:y="1"/>
              <w:rPr>
                <w:sz w:val="10"/>
                <w:szCs w:val="10"/>
              </w:rPr>
            </w:pPr>
          </w:p>
        </w:tc>
        <w:tc>
          <w:tcPr>
            <w:tcW w:w="2102" w:type="dxa"/>
            <w:tcBorders>
              <w:top w:val="single" w:sz="4" w:space="0" w:color="auto"/>
              <w:left w:val="single" w:sz="4" w:space="0" w:color="auto"/>
              <w:bottom w:val="single" w:sz="4" w:space="0" w:color="auto"/>
            </w:tcBorders>
            <w:shd w:val="clear" w:color="auto" w:fill="FFFFFF"/>
            <w:vAlign w:val="center"/>
          </w:tcPr>
          <w:p w14:paraId="78552DEF" w14:textId="77777777" w:rsidR="00827F39" w:rsidRDefault="00827F39" w:rsidP="002D42D7">
            <w:pPr>
              <w:pStyle w:val="Bodytext130"/>
              <w:framePr w:w="10080" w:wrap="notBeside" w:vAnchor="text" w:hAnchor="text" w:xAlign="center" w:y="1"/>
              <w:shd w:val="clear" w:color="auto" w:fill="auto"/>
              <w:spacing w:line="190" w:lineRule="exact"/>
              <w:jc w:val="center"/>
            </w:pPr>
            <w:r>
              <w:rPr>
                <w:rStyle w:val="Bodytext13"/>
              </w:rPr>
              <w:t>Suma kolumny</w:t>
            </w:r>
            <w:r>
              <w:rPr>
                <w:rStyle w:val="Bodytext13Arial"/>
              </w:rPr>
              <w:t xml:space="preserve"> 3</w:t>
            </w:r>
          </w:p>
        </w:tc>
        <w:tc>
          <w:tcPr>
            <w:tcW w:w="2138" w:type="dxa"/>
            <w:tcBorders>
              <w:top w:val="single" w:sz="4" w:space="0" w:color="auto"/>
              <w:left w:val="single" w:sz="4" w:space="0" w:color="auto"/>
              <w:bottom w:val="single" w:sz="4" w:space="0" w:color="auto"/>
            </w:tcBorders>
            <w:shd w:val="clear" w:color="auto" w:fill="FFFFFF"/>
            <w:vAlign w:val="center"/>
          </w:tcPr>
          <w:p w14:paraId="76D02F32" w14:textId="77777777" w:rsidR="00827F39" w:rsidRDefault="00827F39" w:rsidP="002D42D7">
            <w:pPr>
              <w:pStyle w:val="Bodytext180"/>
              <w:framePr w:w="10080" w:wrap="notBeside" w:vAnchor="text" w:hAnchor="text" w:xAlign="center" w:y="1"/>
              <w:shd w:val="clear" w:color="auto" w:fill="auto"/>
              <w:spacing w:line="140" w:lineRule="exact"/>
            </w:pPr>
            <w:r>
              <w:rPr>
                <w:rStyle w:val="Bodytext18"/>
              </w:rPr>
              <w: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2BAF774B" w14:textId="77777777" w:rsidR="00827F39" w:rsidRDefault="00827F39" w:rsidP="002D42D7">
            <w:pPr>
              <w:pStyle w:val="Bodytext130"/>
              <w:framePr w:w="10080" w:wrap="notBeside" w:vAnchor="text" w:hAnchor="text" w:xAlign="center" w:y="1"/>
              <w:shd w:val="clear" w:color="auto" w:fill="auto"/>
              <w:spacing w:line="190" w:lineRule="exact"/>
              <w:jc w:val="center"/>
            </w:pPr>
            <w:r>
              <w:rPr>
                <w:rStyle w:val="Bodytext13"/>
              </w:rPr>
              <w:t>Suma kolumny 5</w:t>
            </w:r>
          </w:p>
        </w:tc>
      </w:tr>
    </w:tbl>
    <w:p w14:paraId="246D039A" w14:textId="77777777" w:rsidR="00827F39" w:rsidRDefault="00827F39" w:rsidP="00827F39">
      <w:pPr>
        <w:rPr>
          <w:sz w:val="2"/>
          <w:szCs w:val="2"/>
        </w:rPr>
      </w:pPr>
    </w:p>
    <w:p w14:paraId="052FE5C5" w14:textId="77777777" w:rsidR="00827F39" w:rsidRDefault="00827F39" w:rsidP="00827F39">
      <w:pPr>
        <w:pStyle w:val="Bodytext90"/>
        <w:shd w:val="clear" w:color="auto" w:fill="auto"/>
        <w:spacing w:after="0" w:line="626" w:lineRule="exact"/>
        <w:ind w:left="140" w:right="1660" w:firstLine="0"/>
        <w:jc w:val="left"/>
      </w:pPr>
      <w:r>
        <w:rPr>
          <w:rStyle w:val="Bodytext9"/>
        </w:rPr>
        <w:t xml:space="preserve">* średnia ważona cena osobodnia brutto = suma kolumny 5 dzielona przez sumę kolumny 3 </w:t>
      </w:r>
      <w:r>
        <w:rPr>
          <w:rStyle w:val="Bodytext9Arial95pt"/>
        </w:rPr>
        <w:t>Uwaga:</w:t>
      </w:r>
    </w:p>
    <w:p w14:paraId="198E5A3C" w14:textId="77777777" w:rsidR="00827F39" w:rsidRDefault="00827F39" w:rsidP="00516AA8">
      <w:pPr>
        <w:pStyle w:val="Bodytext160"/>
        <w:numPr>
          <w:ilvl w:val="0"/>
          <w:numId w:val="65"/>
        </w:numPr>
        <w:shd w:val="clear" w:color="auto" w:fill="auto"/>
        <w:tabs>
          <w:tab w:val="left" w:pos="486"/>
        </w:tabs>
        <w:spacing w:line="216" w:lineRule="exact"/>
        <w:ind w:left="480" w:right="360"/>
      </w:pPr>
      <w:r>
        <w:rPr>
          <w:rStyle w:val="Bodytext16"/>
        </w:rPr>
        <w:t xml:space="preserve">Podana stawka </w:t>
      </w:r>
      <w:proofErr w:type="spellStart"/>
      <w:r>
        <w:rPr>
          <w:rStyle w:val="Bodytext16"/>
        </w:rPr>
        <w:t>rbh</w:t>
      </w:r>
      <w:proofErr w:type="spellEnd"/>
      <w:r>
        <w:rPr>
          <w:rStyle w:val="Bodytext16"/>
        </w:rPr>
        <w:t xml:space="preserve"> (kolumna 4) ma obejmować składkę ZUS, podatek (bez VAT) oraz inne obciążenia nie wyszczególnione w tabeli.</w:t>
      </w:r>
    </w:p>
    <w:p w14:paraId="052874F6" w14:textId="77777777" w:rsidR="00827F39" w:rsidRDefault="00827F39" w:rsidP="00516AA8">
      <w:pPr>
        <w:pStyle w:val="Bodytext160"/>
        <w:numPr>
          <w:ilvl w:val="0"/>
          <w:numId w:val="65"/>
        </w:numPr>
        <w:shd w:val="clear" w:color="auto" w:fill="auto"/>
        <w:tabs>
          <w:tab w:val="left" w:pos="493"/>
        </w:tabs>
        <w:spacing w:line="216" w:lineRule="exact"/>
        <w:ind w:left="480" w:right="360"/>
      </w:pPr>
      <w:r>
        <w:rPr>
          <w:rStyle w:val="Bodytext16"/>
        </w:rPr>
        <w:t>Liczba osobodni wynika z pomnożenia rzeczywistej ilości zatrudnionych w trakcie remontu pracowników i ilości dni remontu</w:t>
      </w:r>
    </w:p>
    <w:p w14:paraId="7C1BA794" w14:textId="77777777" w:rsidR="00827F39" w:rsidRDefault="00827F39" w:rsidP="00516AA8">
      <w:pPr>
        <w:pStyle w:val="Bodytext160"/>
        <w:numPr>
          <w:ilvl w:val="0"/>
          <w:numId w:val="65"/>
        </w:numPr>
        <w:shd w:val="clear" w:color="auto" w:fill="auto"/>
        <w:tabs>
          <w:tab w:val="left" w:pos="486"/>
        </w:tabs>
        <w:spacing w:after="313" w:line="216" w:lineRule="exact"/>
        <w:ind w:left="140" w:firstLine="0"/>
        <w:jc w:val="both"/>
      </w:pPr>
      <w:r>
        <w:rPr>
          <w:rStyle w:val="Bodytext16"/>
        </w:rPr>
        <w:t>Jako osobodzień należy przyjąć 12 - to godzinny dzień pracy</w:t>
      </w:r>
    </w:p>
    <w:p w14:paraId="4BF8CB08" w14:textId="77777777" w:rsidR="00827F39" w:rsidRDefault="00827F39" w:rsidP="00827F39">
      <w:pPr>
        <w:pStyle w:val="Bodytext30"/>
        <w:shd w:val="clear" w:color="auto" w:fill="auto"/>
        <w:spacing w:after="96" w:line="200" w:lineRule="exact"/>
        <w:ind w:left="7820" w:firstLine="0"/>
        <w:jc w:val="left"/>
      </w:pPr>
    </w:p>
    <w:p w14:paraId="2291CBE6" w14:textId="77777777" w:rsidR="00827F39" w:rsidRDefault="00827F39" w:rsidP="00827F39">
      <w:pPr>
        <w:pStyle w:val="Bodytext190"/>
        <w:shd w:val="clear" w:color="auto" w:fill="auto"/>
        <w:spacing w:before="0" w:after="79" w:line="160" w:lineRule="exact"/>
        <w:ind w:left="140"/>
      </w:pPr>
      <w:r>
        <w:rPr>
          <w:rStyle w:val="Bodytext19"/>
        </w:rPr>
        <w:t>............................. dnia .............................</w:t>
      </w:r>
    </w:p>
    <w:p w14:paraId="74353FB1" w14:textId="4E47EFCD" w:rsidR="00410454" w:rsidRDefault="00827F39" w:rsidP="00827F39">
      <w:pPr>
        <w:rPr>
          <w:rFonts w:ascii="Arial" w:hAnsi="Arial" w:cs="Arial"/>
          <w:spacing w:val="4"/>
          <w:sz w:val="24"/>
          <w:szCs w:val="24"/>
        </w:rPr>
      </w:pPr>
      <w:r>
        <w:rPr>
          <w:rStyle w:val="Bodytext"/>
        </w:rPr>
        <w:t>(podpis Wykonawcy/Wykonawców</w:t>
      </w:r>
    </w:p>
    <w:bookmarkEnd w:id="4"/>
    <w:p w14:paraId="233D1074" w14:textId="77777777" w:rsidR="0060767C" w:rsidRPr="001B6B04" w:rsidRDefault="0060767C" w:rsidP="00FF0311">
      <w:pPr>
        <w:widowControl w:val="0"/>
        <w:spacing w:line="360" w:lineRule="auto"/>
        <w:rPr>
          <w:rFonts w:ascii="Arial" w:hAnsi="Arial" w:cs="Arial"/>
          <w:spacing w:val="4"/>
          <w:sz w:val="24"/>
          <w:szCs w:val="24"/>
        </w:rPr>
      </w:pPr>
    </w:p>
    <w:sectPr w:rsidR="0060767C" w:rsidRPr="001B6B04" w:rsidSect="006E4416">
      <w:headerReference w:type="even" r:id="rId20"/>
      <w:headerReference w:type="default" r:id="rId21"/>
      <w:footerReference w:type="even" r:id="rId22"/>
      <w:footerReference w:type="default" r:id="rId23"/>
      <w:headerReference w:type="first" r:id="rId24"/>
      <w:pgSz w:w="11906" w:h="16838" w:code="9"/>
      <w:pgMar w:top="1922" w:right="1133" w:bottom="714" w:left="1077" w:header="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5B659" w14:textId="77777777" w:rsidR="003F3AD1" w:rsidRDefault="003F3AD1">
      <w:r>
        <w:separator/>
      </w:r>
    </w:p>
  </w:endnote>
  <w:endnote w:type="continuationSeparator" w:id="0">
    <w:p w14:paraId="123173DA" w14:textId="77777777" w:rsidR="003F3AD1" w:rsidRDefault="003F3AD1">
      <w:r>
        <w:continuationSeparator/>
      </w:r>
    </w:p>
  </w:endnote>
  <w:endnote w:type="continuationNotice" w:id="1">
    <w:p w14:paraId="4DDD0E54" w14:textId="77777777" w:rsidR="003F3AD1" w:rsidRDefault="003F3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DejaVu Sans">
    <w:altName w:val="Times New Roman"/>
    <w:charset w:val="EE"/>
    <w:family w:val="swiss"/>
    <w:pitch w:val="variable"/>
    <w:sig w:usb0="00000000" w:usb1="D200FDFF" w:usb2="0A042029" w:usb3="00000000" w:csb0="8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Estrangelo Edessa">
    <w:altName w:val="Segoe UI Historic"/>
    <w:panose1 w:val="00000000000000000000"/>
    <w:charset w:val="00"/>
    <w:family w:val="script"/>
    <w:pitch w:val="variable"/>
    <w:sig w:usb0="00000003" w:usb1="00000000" w:usb2="0000008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ExtraBold">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0F31D" w14:textId="77777777" w:rsidR="00CE5DE5" w:rsidRDefault="00CE5D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73667" w14:textId="74BCBF5F" w:rsidR="0083766F" w:rsidRPr="00D908C8" w:rsidRDefault="00DD5C92" w:rsidP="001D50AD">
    <w:pPr>
      <w:pStyle w:val="Stopka"/>
      <w:pBdr>
        <w:top w:val="single" w:sz="4" w:space="1" w:color="auto"/>
      </w:pBdr>
      <w:rPr>
        <w:sz w:val="16"/>
        <w:lang w:val="en-US"/>
      </w:rPr>
    </w:pPr>
    <w:proofErr w:type="spellStart"/>
    <w:r w:rsidRPr="002A3018">
      <w:rPr>
        <w:sz w:val="16"/>
        <w:szCs w:val="16"/>
        <w:lang w:val="en-US"/>
      </w:rPr>
      <w:t>ResInvest</w:t>
    </w:r>
    <w:proofErr w:type="spellEnd"/>
    <w:r w:rsidRPr="002A3018">
      <w:rPr>
        <w:sz w:val="16"/>
        <w:szCs w:val="16"/>
        <w:lang w:val="en-US"/>
      </w:rPr>
      <w:t xml:space="preserve"> Energy </w:t>
    </w:r>
    <w:r w:rsidR="00FE658C">
      <w:rPr>
        <w:sz w:val="16"/>
        <w:szCs w:val="16"/>
        <w:lang w:val="en-US"/>
      </w:rPr>
      <w:t>Chorzów</w:t>
    </w:r>
    <w:r w:rsidR="00FE658C" w:rsidRPr="002A3018">
      <w:rPr>
        <w:sz w:val="16"/>
        <w:szCs w:val="16"/>
        <w:lang w:val="en-US"/>
      </w:rPr>
      <w:t xml:space="preserve"> </w:t>
    </w:r>
    <w:r w:rsidRPr="002A3018">
      <w:rPr>
        <w:sz w:val="16"/>
        <w:szCs w:val="16"/>
        <w:lang w:val="en-US"/>
      </w:rPr>
      <w:t>S.A.</w:t>
    </w:r>
    <w:r w:rsidR="0083766F" w:rsidRPr="00D908C8">
      <w:rPr>
        <w:sz w:val="16"/>
        <w:lang w:val="en-US"/>
      </w:rPr>
      <w:tab/>
    </w:r>
    <w:r w:rsidR="0083766F" w:rsidRPr="00D908C8">
      <w:rPr>
        <w:sz w:val="16"/>
        <w:lang w:val="en-US"/>
      </w:rPr>
      <w:tab/>
    </w:r>
  </w:p>
  <w:p w14:paraId="5A6EDF17" w14:textId="77777777" w:rsidR="0083766F" w:rsidRPr="00D908C8" w:rsidRDefault="0083766F">
    <w:pPr>
      <w:pStyle w:val="Stopk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F65B" w14:textId="77777777" w:rsidR="0083766F" w:rsidRPr="008963E1" w:rsidRDefault="0083766F" w:rsidP="00580614">
    <w:pPr>
      <w:pStyle w:val="Stopka"/>
      <w:tabs>
        <w:tab w:val="clear" w:pos="4536"/>
        <w:tab w:val="clear" w:pos="9072"/>
        <w:tab w:val="left" w:pos="-900"/>
        <w:tab w:val="center" w:pos="1980"/>
        <w:tab w:val="left" w:pos="2160"/>
        <w:tab w:val="left" w:pos="7200"/>
        <w:tab w:val="right" w:pos="9360"/>
        <w:tab w:val="right" w:pos="10260"/>
      </w:tabs>
      <w:ind w:left="-900" w:right="-17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9355" w14:textId="77777777" w:rsidR="00870A91" w:rsidRPr="00056205" w:rsidRDefault="00870A91" w:rsidP="0091104C">
    <w:pPr>
      <w:jc w:val="right"/>
      <w:rPr>
        <w:rFonts w:ascii="Aptos ExtraBold" w:hAnsi="Aptos ExtraBold"/>
        <w:b/>
        <w:bCs/>
        <w:noProof/>
        <w:color w:val="000000" w:themeColor="text1"/>
        <w:sz w:val="14"/>
        <w:szCs w:val="14"/>
      </w:rPr>
    </w:pPr>
    <w:r>
      <w:rPr>
        <w:rFonts w:ascii="Aptos ExtraBold" w:hAnsi="Aptos ExtraBold"/>
        <w:b/>
        <w:bCs/>
        <w:noProof/>
        <w:color w:val="84959B"/>
        <w:sz w:val="14"/>
        <w:szCs w:val="14"/>
      </w:rPr>
      <w:t>Strona</w:t>
    </w:r>
    <w:r w:rsidRPr="00056205">
      <w:rPr>
        <w:rFonts w:ascii="Aptos ExtraBold" w:hAnsi="Aptos ExtraBold"/>
        <w:b/>
        <w:bCs/>
        <w:noProof/>
        <w:color w:val="000000" w:themeColor="text1"/>
        <w:sz w:val="14"/>
        <w:szCs w:val="14"/>
      </w:rPr>
      <w:t xml:space="preserve"> </w:t>
    </w:r>
    <w:r w:rsidRPr="004F44FA">
      <w:rPr>
        <w:rFonts w:ascii="Aptos ExtraBold" w:hAnsi="Aptos ExtraBold"/>
        <w:b/>
        <w:bCs/>
        <w:noProof/>
        <w:color w:val="0A1A21"/>
        <w:sz w:val="14"/>
        <w:szCs w:val="14"/>
      </w:rPr>
      <w:fldChar w:fldCharType="begin"/>
    </w:r>
    <w:r w:rsidRPr="004F44FA">
      <w:rPr>
        <w:rFonts w:ascii="Aptos ExtraBold" w:hAnsi="Aptos ExtraBold"/>
        <w:b/>
        <w:bCs/>
        <w:noProof/>
        <w:color w:val="0A1A21"/>
        <w:sz w:val="14"/>
        <w:szCs w:val="14"/>
      </w:rPr>
      <w:instrText xml:space="preserve"> PAGE   \* MERGEFORMAT </w:instrText>
    </w:r>
    <w:r w:rsidRPr="004F44FA">
      <w:rPr>
        <w:rFonts w:ascii="Aptos ExtraBold" w:hAnsi="Aptos ExtraBold"/>
        <w:b/>
        <w:bCs/>
        <w:noProof/>
        <w:color w:val="0A1A21"/>
        <w:sz w:val="14"/>
        <w:szCs w:val="14"/>
      </w:rPr>
      <w:fldChar w:fldCharType="separate"/>
    </w:r>
    <w:r>
      <w:rPr>
        <w:rFonts w:ascii="Aptos ExtraBold" w:hAnsi="Aptos ExtraBold"/>
        <w:b/>
        <w:bCs/>
        <w:noProof/>
        <w:color w:val="0A1A21"/>
        <w:sz w:val="14"/>
        <w:szCs w:val="14"/>
      </w:rPr>
      <w:t>1</w:t>
    </w:r>
    <w:r w:rsidRPr="004F44FA">
      <w:rPr>
        <w:rFonts w:ascii="Aptos ExtraBold" w:hAnsi="Aptos ExtraBold"/>
        <w:b/>
        <w:bCs/>
        <w:noProof/>
        <w:color w:val="0A1A21"/>
        <w:sz w:val="14"/>
        <w:szCs w:val="14"/>
      </w:rPr>
      <w:fldChar w:fldCharType="end"/>
    </w:r>
    <w:r w:rsidRPr="004F44FA">
      <w:rPr>
        <w:rFonts w:ascii="Aptos ExtraBold" w:hAnsi="Aptos ExtraBold"/>
        <w:b/>
        <w:bCs/>
        <w:noProof/>
        <w:color w:val="0A1A21"/>
        <w:sz w:val="14"/>
        <w:szCs w:val="14"/>
      </w:rPr>
      <w:t xml:space="preserve"> / </w:t>
    </w:r>
    <w:r w:rsidRPr="004F44FA">
      <w:rPr>
        <w:rFonts w:ascii="Aptos ExtraBold" w:hAnsi="Aptos ExtraBold" w:cstheme="minorBidi"/>
        <w:b/>
        <w:bCs/>
        <w:noProof/>
        <w:color w:val="0A1A21"/>
        <w:sz w:val="14"/>
        <w:szCs w:val="14"/>
      </w:rPr>
      <w:fldChar w:fldCharType="begin"/>
    </w:r>
    <w:r w:rsidRPr="004F44FA">
      <w:rPr>
        <w:rFonts w:ascii="Aptos ExtraBold" w:hAnsi="Aptos ExtraBold"/>
        <w:b/>
        <w:bCs/>
        <w:noProof/>
        <w:color w:val="0A1A21"/>
        <w:sz w:val="14"/>
        <w:szCs w:val="14"/>
      </w:rPr>
      <w:instrText xml:space="preserve"> NUMPAGES   \* MERGEFORMAT </w:instrText>
    </w:r>
    <w:r w:rsidRPr="004F44FA">
      <w:rPr>
        <w:rFonts w:ascii="Aptos ExtraBold" w:hAnsi="Aptos ExtraBold" w:cstheme="minorBidi"/>
        <w:b/>
        <w:bCs/>
        <w:noProof/>
        <w:color w:val="0A1A21"/>
        <w:sz w:val="14"/>
        <w:szCs w:val="14"/>
      </w:rPr>
      <w:fldChar w:fldCharType="separate"/>
    </w:r>
    <w:r>
      <w:rPr>
        <w:rFonts w:ascii="Aptos ExtraBold" w:hAnsi="Aptos ExtraBold" w:cstheme="minorBidi"/>
        <w:b/>
        <w:bCs/>
        <w:noProof/>
        <w:color w:val="0A1A21"/>
        <w:sz w:val="14"/>
        <w:szCs w:val="14"/>
      </w:rPr>
      <w:t>5</w:t>
    </w:r>
    <w:r w:rsidRPr="004F44FA">
      <w:rPr>
        <w:rFonts w:ascii="Aptos ExtraBold" w:hAnsi="Aptos ExtraBold"/>
        <w:b/>
        <w:bCs/>
        <w:noProof/>
        <w:color w:val="0A1A21"/>
        <w:sz w:val="14"/>
        <w:szCs w:val="14"/>
      </w:rPr>
      <w:fldChar w:fldCharType="end"/>
    </w:r>
  </w:p>
  <w:p w14:paraId="559BF2A1" w14:textId="77777777" w:rsidR="00870A91" w:rsidRDefault="00870A91" w:rsidP="0091104C">
    <w:pPr>
      <w:pStyle w:val="Stopka"/>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B6937" w14:textId="77777777" w:rsidR="0083766F" w:rsidRDefault="0083766F">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00703F55" w14:textId="77777777" w:rsidR="0083766F" w:rsidRDefault="0083766F">
    <w:pPr>
      <w:pStyle w:val="Stopka"/>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03318" w14:textId="77777777" w:rsidR="0083766F" w:rsidRDefault="0083766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44</w:t>
    </w:r>
    <w:r>
      <w:rPr>
        <w:b/>
        <w:bCs/>
        <w:sz w:val="24"/>
        <w:szCs w:val="24"/>
      </w:rPr>
      <w:fldChar w:fldCharType="end"/>
    </w:r>
  </w:p>
  <w:p w14:paraId="2F7505FF" w14:textId="77777777" w:rsidR="0083766F" w:rsidRDefault="0083766F">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C3364" w14:textId="77777777" w:rsidR="003F3AD1" w:rsidRDefault="003F3AD1">
      <w:r>
        <w:separator/>
      </w:r>
    </w:p>
  </w:footnote>
  <w:footnote w:type="continuationSeparator" w:id="0">
    <w:p w14:paraId="503657E0" w14:textId="77777777" w:rsidR="003F3AD1" w:rsidRDefault="003F3AD1">
      <w:r>
        <w:continuationSeparator/>
      </w:r>
    </w:p>
  </w:footnote>
  <w:footnote w:type="continuationNotice" w:id="1">
    <w:p w14:paraId="61D0111B" w14:textId="77777777" w:rsidR="003F3AD1" w:rsidRDefault="003F3AD1"/>
  </w:footnote>
  <w:footnote w:id="2">
    <w:p w14:paraId="401CF08A" w14:textId="77777777" w:rsidR="0083766F" w:rsidRPr="0015783D" w:rsidRDefault="0083766F" w:rsidP="00AF435D">
      <w:pPr>
        <w:pStyle w:val="Tekstprzypisudolnego"/>
        <w:jc w:val="both"/>
        <w:rPr>
          <w:rFonts w:ascii="Arial" w:hAnsi="Arial" w:cs="Arial"/>
        </w:rPr>
      </w:pPr>
      <w:r w:rsidRPr="0015783D">
        <w:rPr>
          <w:rStyle w:val="Odwoanieprzypisudolnego"/>
          <w:rFonts w:ascii="Arial" w:hAnsi="Arial" w:cs="Arial"/>
        </w:rPr>
        <w:footnoteRef/>
      </w:r>
      <w:r w:rsidRPr="0015783D">
        <w:rPr>
          <w:rFonts w:ascii="Arial" w:hAnsi="Arial" w:cs="Arial"/>
        </w:rPr>
        <w:t xml:space="preserve"> </w:t>
      </w:r>
      <w:r w:rsidRPr="0015783D">
        <w:rPr>
          <w:rFonts w:ascii="Arial" w:hAnsi="Arial"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C8D97" w14:textId="77777777" w:rsidR="00CE5DE5" w:rsidRDefault="00CE5D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60947" w14:textId="77777777" w:rsidR="0083766F" w:rsidRDefault="0083766F">
    <w:pPr>
      <w:pStyle w:val="Nagwek"/>
    </w:pPr>
  </w:p>
  <w:tbl>
    <w:tblPr>
      <w:tblW w:w="0" w:type="auto"/>
      <w:tblLook w:val="01E0" w:firstRow="1" w:lastRow="1" w:firstColumn="1" w:lastColumn="1" w:noHBand="0" w:noVBand="0"/>
    </w:tblPr>
    <w:tblGrid>
      <w:gridCol w:w="1702"/>
      <w:gridCol w:w="5872"/>
      <w:gridCol w:w="1641"/>
    </w:tblGrid>
    <w:tr w:rsidR="0083766F" w:rsidRPr="00272DE0" w14:paraId="61686290" w14:textId="77777777" w:rsidTr="00797111">
      <w:tc>
        <w:tcPr>
          <w:tcW w:w="1908" w:type="dxa"/>
        </w:tcPr>
        <w:p w14:paraId="130ED66B" w14:textId="58449A6A" w:rsidR="0083766F" w:rsidRPr="00272DE0" w:rsidRDefault="0083766F" w:rsidP="00797111">
          <w:pPr>
            <w:pStyle w:val="Nagwek"/>
            <w:ind w:left="720" w:hanging="720"/>
            <w:contextualSpacing/>
            <w:jc w:val="center"/>
            <w:rPr>
              <w:sz w:val="24"/>
              <w:szCs w:val="24"/>
            </w:rPr>
          </w:pPr>
        </w:p>
      </w:tc>
      <w:tc>
        <w:tcPr>
          <w:tcW w:w="6660" w:type="dxa"/>
        </w:tcPr>
        <w:p w14:paraId="3B448763" w14:textId="77777777" w:rsidR="0083766F" w:rsidRPr="00272DE0" w:rsidRDefault="0083766F" w:rsidP="00C6058E">
          <w:pPr>
            <w:autoSpaceDE w:val="0"/>
            <w:autoSpaceDN w:val="0"/>
            <w:adjustRightInd w:val="0"/>
            <w:ind w:left="708"/>
            <w:jc w:val="center"/>
            <w:rPr>
              <w:rFonts w:ascii="Estrangelo Edessa" w:hAnsi="Estrangelo Edessa" w:cs="Estrangelo Edessa"/>
              <w:b/>
              <w:sz w:val="16"/>
            </w:rPr>
          </w:pPr>
        </w:p>
      </w:tc>
      <w:tc>
        <w:tcPr>
          <w:tcW w:w="1729" w:type="dxa"/>
        </w:tcPr>
        <w:p w14:paraId="4F0AA380" w14:textId="77777777" w:rsidR="0083766F" w:rsidRPr="00272DE0" w:rsidRDefault="0083766F" w:rsidP="00797111">
          <w:pPr>
            <w:pStyle w:val="Nagwek"/>
            <w:tabs>
              <w:tab w:val="left" w:pos="797"/>
              <w:tab w:val="center" w:pos="898"/>
            </w:tabs>
            <w:ind w:left="720"/>
            <w:contextualSpacing/>
            <w:rPr>
              <w:rStyle w:val="Numerstrony"/>
            </w:rPr>
          </w:pPr>
          <w:r w:rsidRPr="00272DE0">
            <w:rPr>
              <w:rStyle w:val="Numerstrony"/>
            </w:rPr>
            <w:tab/>
          </w:r>
        </w:p>
        <w:p w14:paraId="662F4ABA" w14:textId="77777777" w:rsidR="0083766F" w:rsidRPr="00272DE0" w:rsidRDefault="0083766F" w:rsidP="00797111">
          <w:pPr>
            <w:pStyle w:val="Nagwek"/>
            <w:tabs>
              <w:tab w:val="left" w:pos="797"/>
              <w:tab w:val="center" w:pos="898"/>
            </w:tabs>
            <w:ind w:left="720"/>
            <w:contextualSpacing/>
            <w:rPr>
              <w:rStyle w:val="Numerstrony"/>
            </w:rPr>
          </w:pPr>
        </w:p>
        <w:p w14:paraId="3F52AA9F" w14:textId="77777777" w:rsidR="0083766F" w:rsidRPr="00C66C88" w:rsidRDefault="0083766F" w:rsidP="00797111">
          <w:pPr>
            <w:pStyle w:val="Nagwek"/>
            <w:tabs>
              <w:tab w:val="left" w:pos="797"/>
              <w:tab w:val="center" w:pos="898"/>
            </w:tabs>
            <w:contextualSpacing/>
            <w:jc w:val="center"/>
            <w:rPr>
              <w:rFonts w:ascii="Calibri" w:hAnsi="Calibri" w:cs="Calibri"/>
            </w:rPr>
          </w:pPr>
          <w:r w:rsidRPr="00C66C88">
            <w:rPr>
              <w:rStyle w:val="Numerstrony"/>
              <w:rFonts w:ascii="Calibri" w:hAnsi="Calibri" w:cs="Calibri"/>
            </w:rPr>
            <w:t xml:space="preserve">Strona </w:t>
          </w:r>
          <w:r w:rsidRPr="00C66C88">
            <w:rPr>
              <w:rStyle w:val="Numerstrony"/>
              <w:rFonts w:ascii="Calibri" w:hAnsi="Calibri" w:cs="Calibri"/>
            </w:rPr>
            <w:fldChar w:fldCharType="begin"/>
          </w:r>
          <w:r w:rsidRPr="00C66C88">
            <w:rPr>
              <w:rStyle w:val="Numerstrony"/>
              <w:rFonts w:ascii="Calibri" w:hAnsi="Calibri" w:cs="Calibri"/>
            </w:rPr>
            <w:instrText xml:space="preserve"> PAGE </w:instrText>
          </w:r>
          <w:r w:rsidRPr="00C66C88">
            <w:rPr>
              <w:rStyle w:val="Numerstrony"/>
              <w:rFonts w:ascii="Calibri" w:hAnsi="Calibri" w:cs="Calibri"/>
            </w:rPr>
            <w:fldChar w:fldCharType="separate"/>
          </w:r>
          <w:r>
            <w:rPr>
              <w:rStyle w:val="Numerstrony"/>
              <w:rFonts w:ascii="Calibri" w:hAnsi="Calibri" w:cs="Calibri"/>
              <w:noProof/>
            </w:rPr>
            <w:t>28</w:t>
          </w:r>
          <w:r w:rsidRPr="00C66C88">
            <w:rPr>
              <w:rStyle w:val="Numerstrony"/>
              <w:rFonts w:ascii="Calibri" w:hAnsi="Calibri" w:cs="Calibri"/>
            </w:rPr>
            <w:fldChar w:fldCharType="end"/>
          </w:r>
          <w:r w:rsidRPr="00C66C88">
            <w:rPr>
              <w:rStyle w:val="Numerstrony"/>
              <w:rFonts w:ascii="Calibri" w:hAnsi="Calibri" w:cs="Calibri"/>
            </w:rPr>
            <w:t xml:space="preserve"> z </w:t>
          </w:r>
          <w:r w:rsidRPr="00C66C88">
            <w:rPr>
              <w:rStyle w:val="Numerstrony"/>
              <w:rFonts w:ascii="Calibri" w:hAnsi="Calibri" w:cs="Calibri"/>
            </w:rPr>
            <w:fldChar w:fldCharType="begin"/>
          </w:r>
          <w:r w:rsidRPr="00C66C88">
            <w:rPr>
              <w:rStyle w:val="Numerstrony"/>
              <w:rFonts w:ascii="Calibri" w:hAnsi="Calibri" w:cs="Calibri"/>
            </w:rPr>
            <w:instrText xml:space="preserve"> NUMPAGES </w:instrText>
          </w:r>
          <w:r w:rsidRPr="00C66C88">
            <w:rPr>
              <w:rStyle w:val="Numerstrony"/>
              <w:rFonts w:ascii="Calibri" w:hAnsi="Calibri" w:cs="Calibri"/>
            </w:rPr>
            <w:fldChar w:fldCharType="separate"/>
          </w:r>
          <w:r>
            <w:rPr>
              <w:rStyle w:val="Numerstrony"/>
              <w:rFonts w:ascii="Calibri" w:hAnsi="Calibri" w:cs="Calibri"/>
              <w:noProof/>
            </w:rPr>
            <w:t>44</w:t>
          </w:r>
          <w:r w:rsidRPr="00C66C88">
            <w:rPr>
              <w:rStyle w:val="Numerstrony"/>
              <w:rFonts w:ascii="Calibri" w:hAnsi="Calibri" w:cs="Calibri"/>
            </w:rPr>
            <w:fldChar w:fldCharType="end"/>
          </w:r>
        </w:p>
      </w:tc>
    </w:tr>
  </w:tbl>
  <w:p w14:paraId="7C9A0F1E" w14:textId="77777777" w:rsidR="0083766F" w:rsidRDefault="0083766F" w:rsidP="001D50A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6C39D" w14:textId="02950CF9" w:rsidR="0083766F" w:rsidRPr="00E03E30" w:rsidRDefault="001C36E3" w:rsidP="00E03E30">
    <w:pPr>
      <w:pStyle w:val="Nagwek"/>
    </w:pPr>
    <w:r w:rsidRPr="00253B05">
      <w:rPr>
        <w:noProof/>
      </w:rPr>
      <w:drawing>
        <wp:inline distT="0" distB="0" distL="0" distR="0" wp14:anchorId="6D447612" wp14:editId="4C75698D">
          <wp:extent cx="6286318" cy="955040"/>
          <wp:effectExtent l="0" t="0" r="635" b="0"/>
          <wp:docPr id="13747994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796155" name=""/>
                  <pic:cNvPicPr/>
                </pic:nvPicPr>
                <pic:blipFill>
                  <a:blip r:embed="rId1"/>
                  <a:stretch>
                    <a:fillRect/>
                  </a:stretch>
                </pic:blipFill>
                <pic:spPr>
                  <a:xfrm>
                    <a:off x="0" y="0"/>
                    <a:ext cx="6369126" cy="9676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02261" w14:textId="7302DFCE" w:rsidR="00870A91" w:rsidRDefault="00870A91">
    <w:pPr>
      <w:pStyle w:val="Tekstpodstawowy"/>
      <w:spacing w:line="14"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6CED" w14:textId="77777777" w:rsidR="0083766F" w:rsidRDefault="0083766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A6085">
      <w:rPr>
        <w:rStyle w:val="Numerstrony"/>
        <w:noProof/>
      </w:rPr>
      <w:t>41</w:t>
    </w:r>
    <w:r>
      <w:rPr>
        <w:rStyle w:val="Numerstrony"/>
      </w:rPr>
      <w:fldChar w:fldCharType="end"/>
    </w:r>
  </w:p>
  <w:p w14:paraId="3BBCC313" w14:textId="77777777" w:rsidR="0083766F" w:rsidRDefault="0083766F">
    <w:pPr>
      <w:pStyle w:val="Nagwek"/>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0B04A" w14:textId="77777777" w:rsidR="0083766F" w:rsidRPr="00EB78EB" w:rsidRDefault="0083766F" w:rsidP="00EB78EB">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79ADE" w14:textId="77777777" w:rsidR="0083766F" w:rsidRDefault="0083766F">
    <w:pPr>
      <w:pStyle w:val="Nagwek"/>
      <w:framePr w:wrap="around" w:vAnchor="text" w:hAnchor="margin" w:xAlign="right" w:y="1"/>
      <w:rPr>
        <w:rStyle w:val="Numerstrony"/>
      </w:rPr>
    </w:pPr>
  </w:p>
  <w:p w14:paraId="1D0D3EF2" w14:textId="77777777" w:rsidR="0083766F" w:rsidRPr="00F715C9" w:rsidRDefault="0083766F" w:rsidP="00F715C9">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89AEB92"/>
    <w:name w:val="WW8Num2"/>
    <w:lvl w:ilvl="0">
      <w:start w:val="1"/>
      <w:numFmt w:val="decimal"/>
      <w:suff w:val="nothing"/>
      <w:lvlText w:val="%1."/>
      <w:lvlJc w:val="left"/>
      <w:pPr>
        <w:tabs>
          <w:tab w:val="num" w:pos="0"/>
        </w:tabs>
        <w:ind w:left="0" w:firstLine="0"/>
      </w:pPr>
      <w:rPr>
        <w:rFonts w:ascii="Times New Roman" w:hAnsi="Times New Roman" w:cs="Times New Roman" w:hint="default"/>
        <w:sz w:val="22"/>
        <w:szCs w:val="22"/>
      </w:rPr>
    </w:lvl>
  </w:abstractNum>
  <w:abstractNum w:abstractNumId="1" w15:restartNumberingAfterBreak="0">
    <w:nsid w:val="00000003"/>
    <w:multiLevelType w:val="multilevel"/>
    <w:tmpl w:val="00000003"/>
    <w:name w:val="WW8Num3"/>
    <w:lvl w:ilvl="0">
      <w:start w:val="3"/>
      <w:numFmt w:val="decimal"/>
      <w:lvlText w:val="%1."/>
      <w:lvlJc w:val="left"/>
      <w:pPr>
        <w:tabs>
          <w:tab w:val="num" w:pos="468"/>
        </w:tabs>
        <w:ind w:left="468" w:hanging="2595"/>
      </w:pPr>
    </w:lvl>
    <w:lvl w:ilvl="1">
      <w:start w:val="1"/>
      <w:numFmt w:val="bullet"/>
      <w:lvlText w:val=""/>
      <w:lvlJc w:val="left"/>
      <w:pPr>
        <w:tabs>
          <w:tab w:val="num" w:pos="1047"/>
        </w:tabs>
        <w:ind w:left="1047" w:hanging="360"/>
      </w:pPr>
      <w:rPr>
        <w:rFonts w:ascii="Wingdings" w:hAnsi="Wingdings"/>
        <w:color w:val="auto"/>
      </w:rPr>
    </w:lvl>
    <w:lvl w:ilvl="2">
      <w:start w:val="1"/>
      <w:numFmt w:val="lowerRoman"/>
      <w:lvlText w:val="%3."/>
      <w:lvlJc w:val="right"/>
      <w:pPr>
        <w:tabs>
          <w:tab w:val="num" w:pos="327"/>
        </w:tabs>
        <w:ind w:left="327" w:hanging="180"/>
      </w:pPr>
    </w:lvl>
    <w:lvl w:ilvl="3">
      <w:start w:val="1"/>
      <w:numFmt w:val="decimal"/>
      <w:lvlText w:val="%4."/>
      <w:lvlJc w:val="left"/>
      <w:pPr>
        <w:tabs>
          <w:tab w:val="num" w:pos="393"/>
        </w:tabs>
        <w:ind w:left="393" w:hanging="360"/>
      </w:pPr>
    </w:lvl>
    <w:lvl w:ilvl="4">
      <w:start w:val="1"/>
      <w:numFmt w:val="lowerLetter"/>
      <w:lvlText w:val="%5."/>
      <w:lvlJc w:val="left"/>
      <w:pPr>
        <w:tabs>
          <w:tab w:val="num" w:pos="1113"/>
        </w:tabs>
        <w:ind w:left="1113" w:hanging="360"/>
      </w:pPr>
    </w:lvl>
    <w:lvl w:ilvl="5">
      <w:start w:val="1"/>
      <w:numFmt w:val="lowerRoman"/>
      <w:lvlText w:val="%6."/>
      <w:lvlJc w:val="right"/>
      <w:pPr>
        <w:tabs>
          <w:tab w:val="num" w:pos="1833"/>
        </w:tabs>
        <w:ind w:left="1833" w:hanging="180"/>
      </w:pPr>
    </w:lvl>
    <w:lvl w:ilvl="6">
      <w:start w:val="1"/>
      <w:numFmt w:val="decimal"/>
      <w:lvlText w:val="%7."/>
      <w:lvlJc w:val="left"/>
      <w:pPr>
        <w:tabs>
          <w:tab w:val="num" w:pos="2553"/>
        </w:tabs>
        <w:ind w:left="2553" w:hanging="360"/>
      </w:pPr>
    </w:lvl>
    <w:lvl w:ilvl="7">
      <w:start w:val="1"/>
      <w:numFmt w:val="lowerLetter"/>
      <w:lvlText w:val="%8."/>
      <w:lvlJc w:val="left"/>
      <w:pPr>
        <w:tabs>
          <w:tab w:val="num" w:pos="3273"/>
        </w:tabs>
        <w:ind w:left="3273" w:hanging="360"/>
      </w:pPr>
    </w:lvl>
    <w:lvl w:ilvl="8">
      <w:start w:val="1"/>
      <w:numFmt w:val="lowerRoman"/>
      <w:lvlText w:val="%9."/>
      <w:lvlJc w:val="right"/>
      <w:pPr>
        <w:tabs>
          <w:tab w:val="num" w:pos="3993"/>
        </w:tabs>
        <w:ind w:left="3993" w:hanging="180"/>
      </w:pPr>
    </w:lvl>
  </w:abstractNum>
  <w:abstractNum w:abstractNumId="2" w15:restartNumberingAfterBreak="0">
    <w:nsid w:val="00000004"/>
    <w:multiLevelType w:val="multilevel"/>
    <w:tmpl w:val="6D42E606"/>
    <w:name w:val="WW8Num4"/>
    <w:lvl w:ilvl="0">
      <w:start w:val="1"/>
      <w:numFmt w:val="decimal"/>
      <w:lvlText w:val="%1"/>
      <w:lvlJc w:val="left"/>
      <w:pPr>
        <w:tabs>
          <w:tab w:val="num" w:pos="450"/>
        </w:tabs>
        <w:ind w:left="450" w:hanging="450"/>
      </w:pPr>
    </w:lvl>
    <w:lvl w:ilvl="1">
      <w:start w:val="1"/>
      <w:numFmt w:val="decimal"/>
      <w:lvlText w:val="%1.%2"/>
      <w:lvlJc w:val="left"/>
      <w:pPr>
        <w:tabs>
          <w:tab w:val="num" w:pos="825"/>
        </w:tabs>
        <w:ind w:left="825" w:hanging="450"/>
      </w:pPr>
    </w:lvl>
    <w:lvl w:ilvl="2">
      <w:start w:val="1"/>
      <w:numFmt w:val="bullet"/>
      <w:lvlText w:val="-"/>
      <w:lvlJc w:val="left"/>
      <w:pPr>
        <w:tabs>
          <w:tab w:val="num" w:pos="1470"/>
        </w:tabs>
        <w:ind w:left="1470" w:hanging="720"/>
      </w:pPr>
      <w:rPr>
        <w:rFonts w:ascii="Arial" w:hAnsi="Arial" w:hint="default"/>
        <w:b/>
        <w:i w:val="0"/>
        <w:sz w:val="24"/>
        <w:szCs w:val="24"/>
      </w:rPr>
    </w:lvl>
    <w:lvl w:ilvl="3">
      <w:start w:val="1"/>
      <w:numFmt w:val="decimal"/>
      <w:lvlText w:val="C.%4"/>
      <w:lvlJc w:val="right"/>
      <w:pPr>
        <w:tabs>
          <w:tab w:val="num" w:pos="1845"/>
        </w:tabs>
        <w:ind w:left="1845" w:hanging="720"/>
      </w:pPr>
      <w:rPr>
        <w:rFonts w:hint="default"/>
      </w:rPr>
    </w:lvl>
    <w:lvl w:ilvl="4">
      <w:start w:val="1"/>
      <w:numFmt w:val="decimal"/>
      <w:lvlText w:val="%1.%2.%3.%4.%5"/>
      <w:lvlJc w:val="left"/>
      <w:pPr>
        <w:tabs>
          <w:tab w:val="num" w:pos="2580"/>
        </w:tabs>
        <w:ind w:left="2580" w:hanging="1080"/>
      </w:pPr>
    </w:lvl>
    <w:lvl w:ilvl="5">
      <w:start w:val="1"/>
      <w:numFmt w:val="decimal"/>
      <w:lvlText w:val="%1.%2.%3.%4.%5.%6"/>
      <w:lvlJc w:val="left"/>
      <w:pPr>
        <w:tabs>
          <w:tab w:val="num" w:pos="3315"/>
        </w:tabs>
        <w:ind w:left="3315" w:hanging="1440"/>
      </w:pPr>
    </w:lvl>
    <w:lvl w:ilvl="6">
      <w:start w:val="1"/>
      <w:numFmt w:val="decimal"/>
      <w:lvlText w:val="%1.%2.%3.%4.%5.%6.%7"/>
      <w:lvlJc w:val="left"/>
      <w:pPr>
        <w:tabs>
          <w:tab w:val="num" w:pos="3690"/>
        </w:tabs>
        <w:ind w:left="3690" w:hanging="1440"/>
      </w:pPr>
    </w:lvl>
    <w:lvl w:ilvl="7">
      <w:start w:val="1"/>
      <w:numFmt w:val="decimal"/>
      <w:lvlText w:val="%1.%2.%3.%4.%5.%6.%7.%8"/>
      <w:lvlJc w:val="left"/>
      <w:pPr>
        <w:tabs>
          <w:tab w:val="num" w:pos="4425"/>
        </w:tabs>
        <w:ind w:left="4425" w:hanging="1800"/>
      </w:pPr>
    </w:lvl>
    <w:lvl w:ilvl="8">
      <w:start w:val="1"/>
      <w:numFmt w:val="decimal"/>
      <w:lvlText w:val="%1.%2.%3.%4.%5.%6.%7.%8.%9"/>
      <w:lvlJc w:val="left"/>
      <w:pPr>
        <w:tabs>
          <w:tab w:val="num" w:pos="4800"/>
        </w:tabs>
        <w:ind w:left="4800" w:hanging="1800"/>
      </w:pPr>
    </w:lvl>
  </w:abstractNum>
  <w:abstractNum w:abstractNumId="3" w15:restartNumberingAfterBreak="0">
    <w:nsid w:val="00000005"/>
    <w:multiLevelType w:val="singleLevel"/>
    <w:tmpl w:val="00000005"/>
    <w:name w:val="WW8Num5"/>
    <w:lvl w:ilvl="0">
      <w:start w:val="1"/>
      <w:numFmt w:val="bullet"/>
      <w:lvlText w:val="-"/>
      <w:lvlJc w:val="left"/>
      <w:pPr>
        <w:tabs>
          <w:tab w:val="num" w:pos="1440"/>
        </w:tabs>
        <w:ind w:left="1440" w:hanging="360"/>
      </w:pPr>
      <w:rPr>
        <w:rFonts w:ascii="Arial" w:hAnsi="Arial"/>
        <w:b w:val="0"/>
      </w:rPr>
    </w:lvl>
  </w:abstractNum>
  <w:abstractNum w:abstractNumId="4" w15:restartNumberingAfterBreak="0">
    <w:nsid w:val="00000006"/>
    <w:multiLevelType w:val="singleLevel"/>
    <w:tmpl w:val="00000006"/>
    <w:name w:val="WW8Num6"/>
    <w:lvl w:ilvl="0">
      <w:start w:val="1"/>
      <w:numFmt w:val="bullet"/>
      <w:lvlText w:val="-"/>
      <w:lvlJc w:val="left"/>
      <w:pPr>
        <w:tabs>
          <w:tab w:val="num" w:pos="1776"/>
        </w:tabs>
        <w:ind w:left="1776" w:hanging="360"/>
      </w:pPr>
      <w:rPr>
        <w:rFonts w:ascii="Arial" w:hAnsi="Arial"/>
      </w:rPr>
    </w:lvl>
  </w:abstractNum>
  <w:abstractNum w:abstractNumId="5" w15:restartNumberingAfterBreak="0">
    <w:nsid w:val="00000007"/>
    <w:multiLevelType w:val="singleLevel"/>
    <w:tmpl w:val="00000007"/>
    <w:name w:val="WW8Num7"/>
    <w:lvl w:ilvl="0">
      <w:start w:val="1"/>
      <w:numFmt w:val="bullet"/>
      <w:lvlText w:val=""/>
      <w:lvlJc w:val="left"/>
      <w:pPr>
        <w:tabs>
          <w:tab w:val="num" w:pos="1020"/>
        </w:tabs>
        <w:ind w:left="1020" w:hanging="360"/>
      </w:pPr>
      <w:rPr>
        <w:rFonts w:ascii="Wingdings" w:hAnsi="Wingdings" w:cs="Times New Roman"/>
      </w:rPr>
    </w:lvl>
  </w:abstractNum>
  <w:abstractNum w:abstractNumId="6" w15:restartNumberingAfterBreak="0">
    <w:nsid w:val="00000008"/>
    <w:multiLevelType w:val="multilevel"/>
    <w:tmpl w:val="00000008"/>
    <w:name w:val="WW8Num12"/>
    <w:lvl w:ilvl="0">
      <w:start w:val="1"/>
      <w:numFmt w:val="decimal"/>
      <w:lvlText w:val="%1"/>
      <w:lvlJc w:val="left"/>
      <w:pPr>
        <w:tabs>
          <w:tab w:val="num" w:pos="340"/>
        </w:tabs>
        <w:ind w:left="340" w:hanging="340"/>
      </w:pPr>
      <w:rPr>
        <w:rFonts w:cs="Times New Roman"/>
      </w:rPr>
    </w:lvl>
    <w:lvl w:ilvl="1">
      <w:start w:val="1"/>
      <w:numFmt w:val="decimal"/>
      <w:lvlText w:val="%2"/>
      <w:lvlJc w:val="left"/>
      <w:pPr>
        <w:tabs>
          <w:tab w:val="num" w:pos="340"/>
        </w:tabs>
        <w:ind w:left="340" w:hanging="34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9"/>
    <w:multiLevelType w:val="multilevel"/>
    <w:tmpl w:val="DB40CAB2"/>
    <w:name w:val="WW8Num9"/>
    <w:lvl w:ilvl="0">
      <w:start w:val="1"/>
      <w:numFmt w:val="decimal"/>
      <w:suff w:val="nothing"/>
      <w:lvlText w:val="III.A.2.%1."/>
      <w:lvlJc w:val="left"/>
      <w:pPr>
        <w:ind w:left="660" w:hanging="360"/>
      </w:pPr>
      <w:rPr>
        <w:rFonts w:ascii="Times New Roman" w:hAnsi="Times New Roman" w:cs="Times New Roman" w:hint="default"/>
      </w:rPr>
    </w:lvl>
    <w:lvl w:ilvl="1">
      <w:start w:val="6"/>
      <w:numFmt w:val="decimal"/>
      <w:lvlText w:val="%2"/>
      <w:lvlJc w:val="left"/>
      <w:pPr>
        <w:tabs>
          <w:tab w:val="num" w:pos="1380"/>
        </w:tabs>
        <w:ind w:left="1380" w:hanging="360"/>
      </w:pPr>
      <w:rPr>
        <w:rFonts w:hint="default"/>
      </w:rPr>
    </w:lvl>
    <w:lvl w:ilvl="2">
      <w:start w:val="1"/>
      <w:numFmt w:val="lowerRoman"/>
      <w:lvlText w:val="%3."/>
      <w:lvlJc w:val="right"/>
      <w:pPr>
        <w:tabs>
          <w:tab w:val="num" w:pos="2100"/>
        </w:tabs>
        <w:ind w:left="2100" w:hanging="180"/>
      </w:pPr>
      <w:rPr>
        <w:rFonts w:hint="default"/>
      </w:rPr>
    </w:lvl>
    <w:lvl w:ilvl="3">
      <w:start w:val="1"/>
      <w:numFmt w:val="decimal"/>
      <w:lvlText w:val="%4."/>
      <w:lvlJc w:val="left"/>
      <w:pPr>
        <w:tabs>
          <w:tab w:val="num" w:pos="2820"/>
        </w:tabs>
        <w:ind w:left="2820" w:hanging="360"/>
      </w:pPr>
      <w:rPr>
        <w:rFonts w:hint="default"/>
      </w:rPr>
    </w:lvl>
    <w:lvl w:ilvl="4">
      <w:start w:val="1"/>
      <w:numFmt w:val="lowerLetter"/>
      <w:lvlText w:val="%5."/>
      <w:lvlJc w:val="left"/>
      <w:pPr>
        <w:tabs>
          <w:tab w:val="num" w:pos="3540"/>
        </w:tabs>
        <w:ind w:left="3540" w:hanging="360"/>
      </w:pPr>
      <w:rPr>
        <w:rFonts w:hint="default"/>
      </w:rPr>
    </w:lvl>
    <w:lvl w:ilvl="5">
      <w:start w:val="1"/>
      <w:numFmt w:val="lowerRoman"/>
      <w:lvlText w:val="%6."/>
      <w:lvlJc w:val="right"/>
      <w:pPr>
        <w:tabs>
          <w:tab w:val="num" w:pos="4260"/>
        </w:tabs>
        <w:ind w:left="4260" w:hanging="180"/>
      </w:pPr>
      <w:rPr>
        <w:rFonts w:hint="default"/>
      </w:rPr>
    </w:lvl>
    <w:lvl w:ilvl="6">
      <w:start w:val="1"/>
      <w:numFmt w:val="decimal"/>
      <w:lvlText w:val="%7."/>
      <w:lvlJc w:val="left"/>
      <w:pPr>
        <w:tabs>
          <w:tab w:val="num" w:pos="4980"/>
        </w:tabs>
        <w:ind w:left="4980" w:hanging="360"/>
      </w:pPr>
      <w:rPr>
        <w:rFonts w:hint="default"/>
      </w:rPr>
    </w:lvl>
    <w:lvl w:ilvl="7">
      <w:start w:val="1"/>
      <w:numFmt w:val="lowerLetter"/>
      <w:lvlText w:val="%8."/>
      <w:lvlJc w:val="left"/>
      <w:pPr>
        <w:tabs>
          <w:tab w:val="num" w:pos="5700"/>
        </w:tabs>
        <w:ind w:left="5700" w:hanging="360"/>
      </w:pPr>
      <w:rPr>
        <w:rFonts w:hint="default"/>
      </w:rPr>
    </w:lvl>
    <w:lvl w:ilvl="8">
      <w:start w:val="1"/>
      <w:numFmt w:val="lowerRoman"/>
      <w:lvlText w:val="%9."/>
      <w:lvlJc w:val="right"/>
      <w:pPr>
        <w:tabs>
          <w:tab w:val="num" w:pos="6420"/>
        </w:tabs>
        <w:ind w:left="6420" w:hanging="180"/>
      </w:pPr>
      <w:rPr>
        <w:rFonts w:hint="default"/>
      </w:rPr>
    </w:lvl>
  </w:abstractNum>
  <w:abstractNum w:abstractNumId="8" w15:restartNumberingAfterBreak="0">
    <w:nsid w:val="0000000A"/>
    <w:multiLevelType w:val="multilevel"/>
    <w:tmpl w:val="0000000A"/>
    <w:name w:val="WW8Num10"/>
    <w:lvl w:ilvl="0">
      <w:start w:val="1"/>
      <w:numFmt w:val="upperRoman"/>
      <w:lvlText w:val="%1)"/>
      <w:lvlJc w:val="left"/>
      <w:pPr>
        <w:tabs>
          <w:tab w:val="num" w:pos="360"/>
        </w:tabs>
        <w:ind w:left="360" w:hanging="360"/>
      </w:pPr>
      <w:rPr>
        <w:rFonts w:ascii="Arial" w:hAnsi="Arial"/>
        <w:b/>
        <w:i w:val="0"/>
        <w:sz w:val="24"/>
        <w:szCs w:val="24"/>
      </w:r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b/>
        <w:i w:val="0"/>
        <w:sz w:val="24"/>
        <w:szCs w:val="24"/>
      </w:r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D"/>
    <w:multiLevelType w:val="multilevel"/>
    <w:tmpl w:val="81B0A248"/>
    <w:name w:val="WW8Num13"/>
    <w:lvl w:ilvl="0">
      <w:start w:val="1"/>
      <w:numFmt w:val="decimal"/>
      <w:lvlText w:val="2.%1."/>
      <w:lvlJc w:val="left"/>
      <w:pPr>
        <w:tabs>
          <w:tab w:val="num" w:pos="1440"/>
        </w:tabs>
        <w:ind w:left="1440" w:hanging="360"/>
      </w:pPr>
    </w:lvl>
    <w:lvl w:ilvl="1">
      <w:start w:val="1"/>
      <w:numFmt w:val="decimal"/>
      <w:lvlText w:val="2.2.%2."/>
      <w:lvlJc w:val="righ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F"/>
    <w:multiLevelType w:val="singleLevel"/>
    <w:tmpl w:val="0000000F"/>
    <w:name w:val="WW8Num15"/>
    <w:lvl w:ilvl="0">
      <w:start w:val="1"/>
      <w:numFmt w:val="bullet"/>
      <w:lvlText w:val=""/>
      <w:lvlJc w:val="left"/>
      <w:pPr>
        <w:tabs>
          <w:tab w:val="num" w:pos="820"/>
        </w:tabs>
        <w:ind w:left="820" w:hanging="360"/>
      </w:pPr>
      <w:rPr>
        <w:rFonts w:ascii="Wingdings" w:hAnsi="Wingdings" w:cs="Times New Roman"/>
      </w:rPr>
    </w:lvl>
  </w:abstractNum>
  <w:abstractNum w:abstractNumId="11" w15:restartNumberingAfterBreak="0">
    <w:nsid w:val="00000011"/>
    <w:multiLevelType w:val="singleLevel"/>
    <w:tmpl w:val="00000011"/>
    <w:name w:val="WW8Num18"/>
    <w:lvl w:ilvl="0">
      <w:start w:val="1"/>
      <w:numFmt w:val="decimal"/>
      <w:lvlText w:val="%1."/>
      <w:lvlJc w:val="left"/>
      <w:pPr>
        <w:tabs>
          <w:tab w:val="num" w:pos="1440"/>
        </w:tabs>
        <w:ind w:left="1440" w:hanging="360"/>
      </w:pPr>
    </w:lvl>
  </w:abstractNum>
  <w:abstractNum w:abstractNumId="12" w15:restartNumberingAfterBreak="0">
    <w:nsid w:val="00000013"/>
    <w:multiLevelType w:val="singleLevel"/>
    <w:tmpl w:val="00000013"/>
    <w:name w:val="WW8Num20"/>
    <w:lvl w:ilvl="0">
      <w:start w:val="1"/>
      <w:numFmt w:val="bullet"/>
      <w:lvlText w:val="-"/>
      <w:lvlJc w:val="left"/>
      <w:pPr>
        <w:tabs>
          <w:tab w:val="num" w:pos="1440"/>
        </w:tabs>
        <w:ind w:left="1440" w:hanging="360"/>
      </w:pPr>
      <w:rPr>
        <w:rFonts w:ascii="Arial" w:hAnsi="Arial"/>
      </w:rPr>
    </w:lvl>
  </w:abstractNum>
  <w:abstractNum w:abstractNumId="13" w15:restartNumberingAfterBreak="0">
    <w:nsid w:val="00000014"/>
    <w:multiLevelType w:val="multilevel"/>
    <w:tmpl w:val="00000014"/>
    <w:name w:val="WW8Num2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15:restartNumberingAfterBreak="0">
    <w:nsid w:val="00000017"/>
    <w:multiLevelType w:val="multilevel"/>
    <w:tmpl w:val="976C806A"/>
    <w:name w:val="WW8Num34"/>
    <w:lvl w:ilvl="0">
      <w:start w:val="1"/>
      <w:numFmt w:val="decimal"/>
      <w:lvlText w:val="T1:2.%1"/>
      <w:lvlJc w:val="right"/>
      <w:pPr>
        <w:tabs>
          <w:tab w:val="num" w:pos="1092"/>
        </w:tabs>
        <w:ind w:left="1092" w:hanging="360"/>
      </w:pPr>
      <w:rPr>
        <w:rFonts w:hint="default"/>
        <w:b/>
        <w:color w:val="auto"/>
        <w:sz w:val="24"/>
      </w:rPr>
    </w:lvl>
    <w:lvl w:ilvl="1">
      <w:start w:val="1"/>
      <w:numFmt w:val="bullet"/>
      <w:lvlText w:val=""/>
      <w:lvlJc w:val="left"/>
      <w:pPr>
        <w:tabs>
          <w:tab w:val="num" w:pos="2446"/>
        </w:tabs>
        <w:ind w:left="2446" w:hanging="360"/>
      </w:pPr>
      <w:rPr>
        <w:rFonts w:ascii="Symbol" w:hAnsi="Symbol" w:cs="Arial"/>
      </w:rPr>
    </w:lvl>
    <w:lvl w:ilvl="2">
      <w:start w:val="1"/>
      <w:numFmt w:val="bullet"/>
      <w:lvlText w:val=""/>
      <w:lvlJc w:val="left"/>
      <w:pPr>
        <w:tabs>
          <w:tab w:val="num" w:pos="2806"/>
        </w:tabs>
        <w:ind w:left="2806" w:hanging="360"/>
      </w:pPr>
      <w:rPr>
        <w:rFonts w:ascii="Symbol" w:hAnsi="Symbol" w:cs="Arial"/>
      </w:rPr>
    </w:lvl>
    <w:lvl w:ilvl="3">
      <w:start w:val="1"/>
      <w:numFmt w:val="bullet"/>
      <w:lvlText w:val=""/>
      <w:lvlJc w:val="left"/>
      <w:pPr>
        <w:tabs>
          <w:tab w:val="num" w:pos="3166"/>
        </w:tabs>
        <w:ind w:left="3166" w:hanging="360"/>
      </w:pPr>
      <w:rPr>
        <w:rFonts w:ascii="Symbol" w:hAnsi="Symbol" w:cs="Arial"/>
      </w:rPr>
    </w:lvl>
    <w:lvl w:ilvl="4">
      <w:start w:val="1"/>
      <w:numFmt w:val="bullet"/>
      <w:lvlText w:val=""/>
      <w:lvlJc w:val="left"/>
      <w:pPr>
        <w:tabs>
          <w:tab w:val="num" w:pos="3526"/>
        </w:tabs>
        <w:ind w:left="3526" w:hanging="360"/>
      </w:pPr>
      <w:rPr>
        <w:rFonts w:ascii="Symbol" w:hAnsi="Symbol" w:cs="Arial"/>
      </w:rPr>
    </w:lvl>
    <w:lvl w:ilvl="5">
      <w:start w:val="1"/>
      <w:numFmt w:val="bullet"/>
      <w:lvlText w:val=""/>
      <w:lvlJc w:val="left"/>
      <w:pPr>
        <w:tabs>
          <w:tab w:val="num" w:pos="3886"/>
        </w:tabs>
        <w:ind w:left="3886" w:hanging="360"/>
      </w:pPr>
      <w:rPr>
        <w:rFonts w:ascii="Symbol" w:hAnsi="Symbol" w:cs="Arial"/>
      </w:rPr>
    </w:lvl>
    <w:lvl w:ilvl="6">
      <w:start w:val="1"/>
      <w:numFmt w:val="bullet"/>
      <w:lvlText w:val=""/>
      <w:lvlJc w:val="left"/>
      <w:pPr>
        <w:tabs>
          <w:tab w:val="num" w:pos="4246"/>
        </w:tabs>
        <w:ind w:left="4246" w:hanging="360"/>
      </w:pPr>
      <w:rPr>
        <w:rFonts w:ascii="Symbol" w:hAnsi="Symbol" w:cs="Arial"/>
      </w:rPr>
    </w:lvl>
    <w:lvl w:ilvl="7">
      <w:start w:val="1"/>
      <w:numFmt w:val="bullet"/>
      <w:lvlText w:val=""/>
      <w:lvlJc w:val="left"/>
      <w:pPr>
        <w:tabs>
          <w:tab w:val="num" w:pos="4606"/>
        </w:tabs>
        <w:ind w:left="4606" w:hanging="360"/>
      </w:pPr>
      <w:rPr>
        <w:rFonts w:ascii="Symbol" w:hAnsi="Symbol" w:cs="Arial"/>
      </w:rPr>
    </w:lvl>
    <w:lvl w:ilvl="8">
      <w:start w:val="1"/>
      <w:numFmt w:val="bullet"/>
      <w:lvlText w:val=""/>
      <w:lvlJc w:val="left"/>
      <w:pPr>
        <w:tabs>
          <w:tab w:val="num" w:pos="4966"/>
        </w:tabs>
        <w:ind w:left="4966" w:hanging="360"/>
      </w:pPr>
      <w:rPr>
        <w:rFonts w:ascii="Symbol" w:hAnsi="Symbol" w:cs="Arial"/>
      </w:rPr>
    </w:lvl>
  </w:abstractNum>
  <w:abstractNum w:abstractNumId="15" w15:restartNumberingAfterBreak="0">
    <w:nsid w:val="00000019"/>
    <w:multiLevelType w:val="multilevel"/>
    <w:tmpl w:val="00000019"/>
    <w:name w:val="WW8Num25"/>
    <w:lvl w:ilvl="0">
      <w:start w:val="1"/>
      <w:numFmt w:val="upperRoman"/>
      <w:lvlText w:val="%1)"/>
      <w:lvlJc w:val="left"/>
      <w:pPr>
        <w:tabs>
          <w:tab w:val="num" w:pos="360"/>
        </w:tabs>
        <w:ind w:left="360" w:hanging="360"/>
      </w:pPr>
      <w:rPr>
        <w:rFonts w:ascii="Arial" w:hAnsi="Arial"/>
        <w:b/>
        <w:i w:val="0"/>
        <w:sz w:val="24"/>
        <w:szCs w:val="24"/>
      </w:rPr>
    </w:lvl>
    <w:lvl w:ilvl="1">
      <w:start w:val="1"/>
      <w:numFmt w:val="bullet"/>
      <w:lvlText w:val=""/>
      <w:lvlJc w:val="left"/>
      <w:pPr>
        <w:tabs>
          <w:tab w:val="num" w:pos="1620"/>
        </w:tabs>
        <w:ind w:left="1620" w:hanging="360"/>
      </w:pPr>
      <w:rPr>
        <w:rFonts w:ascii="Wingdings" w:hAnsi="Wingdings"/>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1620"/>
        </w:tabs>
        <w:ind w:left="162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062"/>
        </w:tabs>
        <w:ind w:left="2062" w:hanging="360"/>
      </w:pPr>
      <w:rPr>
        <w:rFonts w:ascii="Symbol" w:hAnsi="Symbol"/>
      </w:rPr>
    </w:lvl>
    <w:lvl w:ilvl="3">
      <w:start w:val="1"/>
      <w:numFmt w:val="lowerLetter"/>
      <w:lvlText w:val="%4)"/>
      <w:lvlJc w:val="left"/>
      <w:pPr>
        <w:tabs>
          <w:tab w:val="num" w:pos="1080"/>
        </w:tabs>
        <w:ind w:left="10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20"/>
    <w:multiLevelType w:val="multilevel"/>
    <w:tmpl w:val="00000020"/>
    <w:name w:val="WW8Num32"/>
    <w:lvl w:ilvl="0">
      <w:start w:val="1"/>
      <w:numFmt w:val="upperRoman"/>
      <w:lvlText w:val="%1)"/>
      <w:lvlJc w:val="left"/>
      <w:pPr>
        <w:tabs>
          <w:tab w:val="num" w:pos="360"/>
        </w:tabs>
        <w:ind w:left="360" w:hanging="360"/>
      </w:pPr>
      <w:rPr>
        <w:rFonts w:ascii="Arial" w:hAnsi="Arial"/>
        <w:b/>
        <w:i w:val="0"/>
        <w:sz w:val="24"/>
        <w:szCs w:val="24"/>
      </w:rPr>
    </w:lvl>
    <w:lvl w:ilvl="1">
      <w:start w:val="1"/>
      <w:numFmt w:val="bullet"/>
      <w:lvlText w:val=""/>
      <w:lvlJc w:val="left"/>
      <w:pPr>
        <w:tabs>
          <w:tab w:val="num" w:pos="1620"/>
        </w:tabs>
        <w:ind w:left="1620" w:hanging="360"/>
      </w:pPr>
      <w:rPr>
        <w:rFonts w:ascii="Wingdings" w:hAnsi="Wingdings"/>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1620"/>
        </w:tabs>
        <w:ind w:left="162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00000021"/>
    <w:multiLevelType w:val="singleLevel"/>
    <w:tmpl w:val="00000021"/>
    <w:name w:val="WW8Num33"/>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23"/>
    <w:multiLevelType w:val="multilevel"/>
    <w:tmpl w:val="00000023"/>
    <w:name w:val="WW8Num35"/>
    <w:lvl w:ilvl="0">
      <w:start w:val="1"/>
      <w:numFmt w:val="upperRoman"/>
      <w:lvlText w:val="%1)"/>
      <w:lvlJc w:val="left"/>
      <w:pPr>
        <w:tabs>
          <w:tab w:val="num" w:pos="360"/>
        </w:tabs>
        <w:ind w:left="360" w:hanging="360"/>
      </w:pPr>
      <w:rPr>
        <w:rFonts w:ascii="Arial" w:hAnsi="Arial"/>
        <w:b/>
        <w:i w:val="0"/>
        <w:sz w:val="24"/>
        <w:szCs w:val="24"/>
      </w:rPr>
    </w:lvl>
    <w:lvl w:ilvl="1">
      <w:start w:val="1"/>
      <w:numFmt w:val="bullet"/>
      <w:lvlText w:val=""/>
      <w:lvlJc w:val="left"/>
      <w:pPr>
        <w:tabs>
          <w:tab w:val="num" w:pos="1620"/>
        </w:tabs>
        <w:ind w:left="1620" w:hanging="360"/>
      </w:pPr>
      <w:rPr>
        <w:rFonts w:ascii="Wingdings" w:hAnsi="Wingdings"/>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1620"/>
        </w:tabs>
        <w:ind w:left="162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062"/>
        </w:tabs>
        <w:ind w:left="2062" w:hanging="360"/>
      </w:pPr>
      <w:rPr>
        <w:rFonts w:ascii="Symbol" w:hAnsi="Symbol"/>
      </w:rPr>
    </w:lvl>
    <w:lvl w:ilvl="3">
      <w:start w:val="1"/>
      <w:numFmt w:val="lowerLetter"/>
      <w:lvlText w:val="%4)"/>
      <w:lvlJc w:val="left"/>
      <w:pPr>
        <w:tabs>
          <w:tab w:val="num" w:pos="1080"/>
        </w:tabs>
        <w:ind w:left="10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27"/>
    <w:multiLevelType w:val="singleLevel"/>
    <w:tmpl w:val="00000027"/>
    <w:name w:val="WW8Num39"/>
    <w:lvl w:ilvl="0">
      <w:start w:val="1"/>
      <w:numFmt w:val="bullet"/>
      <w:lvlText w:val=""/>
      <w:lvlJc w:val="left"/>
      <w:pPr>
        <w:tabs>
          <w:tab w:val="num" w:pos="2844"/>
        </w:tabs>
        <w:ind w:left="2844" w:hanging="360"/>
      </w:pPr>
      <w:rPr>
        <w:rFonts w:ascii="Symbol" w:hAnsi="Symbol"/>
      </w:rPr>
    </w:lvl>
  </w:abstractNum>
  <w:abstractNum w:abstractNumId="24" w15:restartNumberingAfterBreak="0">
    <w:nsid w:val="00000029"/>
    <w:multiLevelType w:val="singleLevel"/>
    <w:tmpl w:val="00000029"/>
    <w:name w:val="WW8Num41"/>
    <w:lvl w:ilvl="0">
      <w:start w:val="1"/>
      <w:numFmt w:val="decimal"/>
      <w:lvlText w:val="2.%1."/>
      <w:lvlJc w:val="left"/>
      <w:pPr>
        <w:tabs>
          <w:tab w:val="num" w:pos="1440"/>
        </w:tabs>
        <w:ind w:left="1440" w:hanging="360"/>
      </w:pPr>
    </w:lvl>
  </w:abstractNum>
  <w:abstractNum w:abstractNumId="25" w15:restartNumberingAfterBreak="0">
    <w:nsid w:val="0000002B"/>
    <w:multiLevelType w:val="multilevel"/>
    <w:tmpl w:val="0000002B"/>
    <w:name w:val="WW8Num43"/>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437"/>
        </w:tabs>
        <w:ind w:left="1437" w:hanging="357"/>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6" w15:restartNumberingAfterBreak="0">
    <w:nsid w:val="0000002D"/>
    <w:multiLevelType w:val="multilevel"/>
    <w:tmpl w:val="0000002D"/>
    <w:name w:val="WW8Num45"/>
    <w:lvl w:ilvl="0">
      <w:start w:val="1"/>
      <w:numFmt w:val="bullet"/>
      <w:lvlText w:val="-"/>
      <w:lvlJc w:val="left"/>
      <w:pPr>
        <w:tabs>
          <w:tab w:val="num" w:pos="1440"/>
        </w:tabs>
        <w:ind w:left="1440" w:hanging="360"/>
      </w:pPr>
      <w:rPr>
        <w:rFonts w:ascii="Times New Roman" w:hAnsi="Times New Roman" w:cs="Times New Roman"/>
      </w:rPr>
    </w:lvl>
    <w:lvl w:ilvl="1">
      <w:start w:val="1"/>
      <w:numFmt w:val="bullet"/>
      <w:lvlText w:val="-"/>
      <w:lvlJc w:val="left"/>
      <w:pPr>
        <w:tabs>
          <w:tab w:val="num" w:pos="2160"/>
        </w:tabs>
        <w:ind w:left="2160" w:hanging="360"/>
      </w:pPr>
      <w:rPr>
        <w:rFonts w:ascii="Arial" w:hAnsi="Aria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27" w15:restartNumberingAfterBreak="0">
    <w:nsid w:val="0000002F"/>
    <w:multiLevelType w:val="singleLevel"/>
    <w:tmpl w:val="0000002F"/>
    <w:name w:val="WW8Num47"/>
    <w:lvl w:ilvl="0">
      <w:start w:val="1"/>
      <w:numFmt w:val="bullet"/>
      <w:lvlText w:val=""/>
      <w:lvlJc w:val="left"/>
      <w:pPr>
        <w:tabs>
          <w:tab w:val="num" w:pos="1778"/>
        </w:tabs>
        <w:ind w:left="1778" w:hanging="360"/>
      </w:pPr>
      <w:rPr>
        <w:rFonts w:ascii="Symbol" w:hAnsi="Symbol"/>
      </w:rPr>
    </w:lvl>
  </w:abstractNum>
  <w:abstractNum w:abstractNumId="28" w15:restartNumberingAfterBreak="0">
    <w:nsid w:val="00000033"/>
    <w:multiLevelType w:val="multilevel"/>
    <w:tmpl w:val="00000033"/>
    <w:name w:val="WW8Num51"/>
    <w:lvl w:ilvl="0">
      <w:start w:val="1"/>
      <w:numFmt w:val="upperRoman"/>
      <w:lvlText w:val="%1)"/>
      <w:lvlJc w:val="left"/>
      <w:pPr>
        <w:tabs>
          <w:tab w:val="num" w:pos="360"/>
        </w:tabs>
        <w:ind w:left="360" w:hanging="360"/>
      </w:pPr>
      <w:rPr>
        <w:rFonts w:ascii="Arial" w:hAnsi="Arial"/>
        <w:b/>
        <w:i w:val="0"/>
        <w:sz w:val="24"/>
        <w:szCs w:val="24"/>
      </w:rPr>
    </w:lvl>
    <w:lvl w:ilvl="1">
      <w:start w:val="1"/>
      <w:numFmt w:val="bullet"/>
      <w:lvlText w:val=""/>
      <w:lvlJc w:val="left"/>
      <w:pPr>
        <w:tabs>
          <w:tab w:val="num" w:pos="1620"/>
        </w:tabs>
        <w:ind w:left="1620" w:hanging="360"/>
      </w:pPr>
      <w:rPr>
        <w:rFonts w:ascii="Wingdings" w:hAnsi="Wingdings"/>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1620"/>
        </w:tabs>
        <w:ind w:left="162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00000036"/>
    <w:multiLevelType w:val="multilevel"/>
    <w:tmpl w:val="00000036"/>
    <w:name w:val="WW8Num5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rPr>
        <w:b w:val="0"/>
      </w:rPr>
    </w:lvl>
    <w:lvl w:ilvl="2">
      <w:start w:val="1"/>
      <w:numFmt w:val="lowerRoman"/>
      <w:lvlText w:val="%3."/>
      <w:lvlJc w:val="right"/>
      <w:pPr>
        <w:tabs>
          <w:tab w:val="num" w:pos="2160"/>
        </w:tabs>
        <w:ind w:left="2160" w:hanging="180"/>
      </w:pPr>
    </w:lvl>
    <w:lvl w:ilvl="3">
      <w:start w:val="1"/>
      <w:numFmt w:val="bullet"/>
      <w:lvlText w:val=""/>
      <w:lvlJc w:val="left"/>
      <w:pPr>
        <w:tabs>
          <w:tab w:val="num" w:pos="2877"/>
        </w:tabs>
        <w:ind w:left="2877" w:hanging="357"/>
      </w:pPr>
      <w:rPr>
        <w:rFonts w:ascii="Symbol" w:hAnsi="Symbol"/>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39"/>
    <w:multiLevelType w:val="multilevel"/>
    <w:tmpl w:val="00000039"/>
    <w:name w:val="WW8Num57"/>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rPr>
        <w:b w:val="0"/>
      </w:rPr>
    </w:lvl>
    <w:lvl w:ilvl="2">
      <w:start w:val="1"/>
      <w:numFmt w:val="lowerRoman"/>
      <w:lvlText w:val="%3."/>
      <w:lvlJc w:val="right"/>
      <w:pPr>
        <w:tabs>
          <w:tab w:val="num" w:pos="2160"/>
        </w:tabs>
        <w:ind w:left="2160" w:hanging="180"/>
      </w:pPr>
    </w:lvl>
    <w:lvl w:ilvl="3">
      <w:start w:val="1"/>
      <w:numFmt w:val="bullet"/>
      <w:lvlText w:val=""/>
      <w:lvlJc w:val="left"/>
      <w:pPr>
        <w:tabs>
          <w:tab w:val="num" w:pos="2877"/>
        </w:tabs>
        <w:ind w:left="2877" w:hanging="357"/>
      </w:pPr>
      <w:rPr>
        <w:rFonts w:ascii="Symbol" w:hAnsi="Symbol"/>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3A"/>
    <w:multiLevelType w:val="multilevel"/>
    <w:tmpl w:val="0000003A"/>
    <w:name w:val="WW8Num58"/>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i w:val="0"/>
      </w:r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0000003B"/>
    <w:multiLevelType w:val="multilevel"/>
    <w:tmpl w:val="0000003B"/>
    <w:name w:val="WW8Num59"/>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33" w15:restartNumberingAfterBreak="0">
    <w:nsid w:val="0000003C"/>
    <w:multiLevelType w:val="multilevel"/>
    <w:tmpl w:val="0000003C"/>
    <w:name w:val="WW8Num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062"/>
        </w:tabs>
        <w:ind w:left="2062" w:hanging="360"/>
      </w:pPr>
      <w:rPr>
        <w:rFonts w:ascii="Symbol" w:hAnsi="Symbol"/>
      </w:rPr>
    </w:lvl>
    <w:lvl w:ilvl="3">
      <w:start w:val="1"/>
      <w:numFmt w:val="lowerLetter"/>
      <w:lvlText w:val="%4)"/>
      <w:lvlJc w:val="left"/>
      <w:pPr>
        <w:tabs>
          <w:tab w:val="num" w:pos="1080"/>
        </w:tabs>
        <w:ind w:left="10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3D"/>
    <w:multiLevelType w:val="multilevel"/>
    <w:tmpl w:val="0000003D"/>
    <w:name w:val="WW8Num61"/>
    <w:lvl w:ilvl="0">
      <w:start w:val="1"/>
      <w:numFmt w:val="upperRoman"/>
      <w:lvlText w:val="%1)"/>
      <w:lvlJc w:val="left"/>
      <w:pPr>
        <w:tabs>
          <w:tab w:val="num" w:pos="360"/>
        </w:tabs>
        <w:ind w:left="360" w:hanging="360"/>
      </w:pPr>
      <w:rPr>
        <w:rFonts w:ascii="Arial" w:hAnsi="Arial"/>
        <w:b/>
        <w:i w:val="0"/>
        <w:sz w:val="24"/>
        <w:szCs w:val="24"/>
      </w:rPr>
    </w:lvl>
    <w:lvl w:ilvl="1">
      <w:start w:val="1"/>
      <w:numFmt w:val="bullet"/>
      <w:lvlText w:val=""/>
      <w:lvlJc w:val="left"/>
      <w:pPr>
        <w:tabs>
          <w:tab w:val="num" w:pos="1620"/>
        </w:tabs>
        <w:ind w:left="1620" w:hanging="360"/>
      </w:pPr>
      <w:rPr>
        <w:rFonts w:ascii="Wingdings" w:hAnsi="Wingdings"/>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1620"/>
        </w:tabs>
        <w:ind w:left="1620" w:hanging="360"/>
      </w:pPr>
      <w:rPr>
        <w:sz w:val="24"/>
        <w:szCs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00000040"/>
    <w:multiLevelType w:val="singleLevel"/>
    <w:tmpl w:val="00000040"/>
    <w:name w:val="WW8Num64"/>
    <w:lvl w:ilvl="0">
      <w:start w:val="1"/>
      <w:numFmt w:val="bullet"/>
      <w:lvlText w:val=""/>
      <w:lvlJc w:val="left"/>
      <w:pPr>
        <w:tabs>
          <w:tab w:val="num" w:pos="1440"/>
        </w:tabs>
        <w:ind w:left="1440" w:hanging="360"/>
      </w:pPr>
      <w:rPr>
        <w:rFonts w:ascii="Symbol" w:hAnsi="Symbol"/>
      </w:rPr>
    </w:lvl>
  </w:abstractNum>
  <w:abstractNum w:abstractNumId="36" w15:restartNumberingAfterBreak="0">
    <w:nsid w:val="055C4027"/>
    <w:multiLevelType w:val="hybridMultilevel"/>
    <w:tmpl w:val="A90A9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5721A58"/>
    <w:multiLevelType w:val="multilevel"/>
    <w:tmpl w:val="55C867B0"/>
    <w:lvl w:ilvl="0">
      <w:start w:val="7"/>
      <w:numFmt w:val="decimal"/>
      <w:lvlText w:val="%1."/>
      <w:lvlJc w:val="left"/>
      <w:pPr>
        <w:tabs>
          <w:tab w:val="num" w:pos="1605"/>
        </w:tabs>
        <w:ind w:left="1605" w:hanging="705"/>
      </w:pPr>
      <w:rPr>
        <w:rFonts w:hint="default"/>
      </w:rPr>
    </w:lvl>
    <w:lvl w:ilvl="1">
      <w:start w:val="1"/>
      <w:numFmt w:val="decimal"/>
      <w:lvlText w:val="7.%2."/>
      <w:lvlJc w:val="left"/>
      <w:pPr>
        <w:tabs>
          <w:tab w:val="num" w:pos="847"/>
        </w:tabs>
        <w:ind w:left="847" w:hanging="705"/>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280"/>
        </w:tabs>
        <w:ind w:left="2280" w:hanging="720"/>
      </w:pPr>
      <w:rPr>
        <w:rFonts w:hint="default"/>
        <w:color w:val="auto"/>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700"/>
        </w:tabs>
        <w:ind w:left="2700" w:hanging="1800"/>
      </w:pPr>
      <w:rPr>
        <w:rFonts w:hint="default"/>
      </w:rPr>
    </w:lvl>
  </w:abstractNum>
  <w:abstractNum w:abstractNumId="38" w15:restartNumberingAfterBreak="0">
    <w:nsid w:val="064D56CC"/>
    <w:multiLevelType w:val="hybridMultilevel"/>
    <w:tmpl w:val="1F403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7724DDC"/>
    <w:multiLevelType w:val="hybridMultilevel"/>
    <w:tmpl w:val="596AB4CE"/>
    <w:lvl w:ilvl="0" w:tplc="FFFFFFFF">
      <w:start w:val="1"/>
      <w:numFmt w:val="upperRoman"/>
      <w:pStyle w:val="1"/>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08AA0943"/>
    <w:multiLevelType w:val="hybridMultilevel"/>
    <w:tmpl w:val="FEA83876"/>
    <w:lvl w:ilvl="0" w:tplc="04150005">
      <w:start w:val="1"/>
      <w:numFmt w:val="bullet"/>
      <w:lvlText w:val=""/>
      <w:lvlJc w:val="left"/>
      <w:pPr>
        <w:ind w:left="1418" w:hanging="360"/>
      </w:pPr>
      <w:rPr>
        <w:rFonts w:ascii="Wingdings" w:hAnsi="Wingdings" w:hint="default"/>
      </w:rPr>
    </w:lvl>
    <w:lvl w:ilvl="1" w:tplc="04150003" w:tentative="1">
      <w:start w:val="1"/>
      <w:numFmt w:val="bullet"/>
      <w:lvlText w:val="o"/>
      <w:lvlJc w:val="left"/>
      <w:pPr>
        <w:ind w:left="2138" w:hanging="360"/>
      </w:pPr>
      <w:rPr>
        <w:rFonts w:ascii="Courier New" w:hAnsi="Courier New" w:cs="Courier New" w:hint="default"/>
      </w:rPr>
    </w:lvl>
    <w:lvl w:ilvl="2" w:tplc="04150005" w:tentative="1">
      <w:start w:val="1"/>
      <w:numFmt w:val="bullet"/>
      <w:lvlText w:val=""/>
      <w:lvlJc w:val="left"/>
      <w:pPr>
        <w:ind w:left="2858" w:hanging="360"/>
      </w:pPr>
      <w:rPr>
        <w:rFonts w:ascii="Wingdings" w:hAnsi="Wingdings" w:hint="default"/>
      </w:rPr>
    </w:lvl>
    <w:lvl w:ilvl="3" w:tplc="04150001" w:tentative="1">
      <w:start w:val="1"/>
      <w:numFmt w:val="bullet"/>
      <w:lvlText w:val=""/>
      <w:lvlJc w:val="left"/>
      <w:pPr>
        <w:ind w:left="3578" w:hanging="360"/>
      </w:pPr>
      <w:rPr>
        <w:rFonts w:ascii="Symbol" w:hAnsi="Symbol" w:hint="default"/>
      </w:rPr>
    </w:lvl>
    <w:lvl w:ilvl="4" w:tplc="04150003" w:tentative="1">
      <w:start w:val="1"/>
      <w:numFmt w:val="bullet"/>
      <w:lvlText w:val="o"/>
      <w:lvlJc w:val="left"/>
      <w:pPr>
        <w:ind w:left="4298" w:hanging="360"/>
      </w:pPr>
      <w:rPr>
        <w:rFonts w:ascii="Courier New" w:hAnsi="Courier New" w:cs="Courier New" w:hint="default"/>
      </w:rPr>
    </w:lvl>
    <w:lvl w:ilvl="5" w:tplc="04150005" w:tentative="1">
      <w:start w:val="1"/>
      <w:numFmt w:val="bullet"/>
      <w:lvlText w:val=""/>
      <w:lvlJc w:val="left"/>
      <w:pPr>
        <w:ind w:left="5018" w:hanging="360"/>
      </w:pPr>
      <w:rPr>
        <w:rFonts w:ascii="Wingdings" w:hAnsi="Wingdings" w:hint="default"/>
      </w:rPr>
    </w:lvl>
    <w:lvl w:ilvl="6" w:tplc="04150001" w:tentative="1">
      <w:start w:val="1"/>
      <w:numFmt w:val="bullet"/>
      <w:lvlText w:val=""/>
      <w:lvlJc w:val="left"/>
      <w:pPr>
        <w:ind w:left="5738" w:hanging="360"/>
      </w:pPr>
      <w:rPr>
        <w:rFonts w:ascii="Symbol" w:hAnsi="Symbol" w:hint="default"/>
      </w:rPr>
    </w:lvl>
    <w:lvl w:ilvl="7" w:tplc="04150003" w:tentative="1">
      <w:start w:val="1"/>
      <w:numFmt w:val="bullet"/>
      <w:lvlText w:val="o"/>
      <w:lvlJc w:val="left"/>
      <w:pPr>
        <w:ind w:left="6458" w:hanging="360"/>
      </w:pPr>
      <w:rPr>
        <w:rFonts w:ascii="Courier New" w:hAnsi="Courier New" w:cs="Courier New" w:hint="default"/>
      </w:rPr>
    </w:lvl>
    <w:lvl w:ilvl="8" w:tplc="04150005" w:tentative="1">
      <w:start w:val="1"/>
      <w:numFmt w:val="bullet"/>
      <w:lvlText w:val=""/>
      <w:lvlJc w:val="left"/>
      <w:pPr>
        <w:ind w:left="7178" w:hanging="360"/>
      </w:pPr>
      <w:rPr>
        <w:rFonts w:ascii="Wingdings" w:hAnsi="Wingdings" w:hint="default"/>
      </w:rPr>
    </w:lvl>
  </w:abstractNum>
  <w:abstractNum w:abstractNumId="41" w15:restartNumberingAfterBreak="0">
    <w:nsid w:val="0A0C1974"/>
    <w:multiLevelType w:val="hybridMultilevel"/>
    <w:tmpl w:val="E6F25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A520DE1"/>
    <w:multiLevelType w:val="multilevel"/>
    <w:tmpl w:val="991C4516"/>
    <w:lvl w:ilvl="0">
      <w:start w:val="1"/>
      <w:numFmt w:val="decimal"/>
      <w:pStyle w:val="rozdzia"/>
      <w:lvlText w:val="%1."/>
      <w:lvlJc w:val="left"/>
      <w:pPr>
        <w:tabs>
          <w:tab w:val="num" w:pos="480"/>
        </w:tabs>
        <w:ind w:left="480" w:hanging="360"/>
      </w:pPr>
      <w:rPr>
        <w:rFonts w:hint="default"/>
        <w:caps w:val="0"/>
        <w:strike w:val="0"/>
        <w:dstrike w:val="0"/>
        <w:vanish w:val="0"/>
        <w:vertAlign w:val="base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0EBB48A1"/>
    <w:multiLevelType w:val="hybridMultilevel"/>
    <w:tmpl w:val="7ECAAAF0"/>
    <w:lvl w:ilvl="0" w:tplc="6B867380">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0F306961"/>
    <w:multiLevelType w:val="hybridMultilevel"/>
    <w:tmpl w:val="DDACD42C"/>
    <w:lvl w:ilvl="0" w:tplc="1BF4E242">
      <w:start w:val="3"/>
      <w:numFmt w:val="decimal"/>
      <w:lvlText w:val="%1."/>
      <w:lvlJc w:val="left"/>
      <w:pPr>
        <w:tabs>
          <w:tab w:val="num" w:pos="720"/>
        </w:tabs>
        <w:ind w:left="720" w:hanging="360"/>
      </w:pPr>
      <w:rPr>
        <w:rFonts w:hint="default"/>
      </w:rPr>
    </w:lvl>
    <w:lvl w:ilvl="1" w:tplc="85EC3B08">
      <w:start w:val="4"/>
      <w:numFmt w:val="lowerLetter"/>
      <w:pStyle w:val="Listanumerowana2"/>
      <w:lvlText w:val="%2."/>
      <w:lvlJc w:val="left"/>
      <w:pPr>
        <w:tabs>
          <w:tab w:val="num" w:pos="720"/>
        </w:tabs>
        <w:ind w:left="720" w:hanging="360"/>
      </w:pPr>
      <w:rPr>
        <w:rFonts w:hint="default"/>
        <w:i w:val="0"/>
      </w:rPr>
    </w:lvl>
    <w:lvl w:ilvl="2" w:tplc="000C19EC" w:tentative="1">
      <w:start w:val="1"/>
      <w:numFmt w:val="lowerRoman"/>
      <w:lvlText w:val="%3."/>
      <w:lvlJc w:val="right"/>
      <w:pPr>
        <w:tabs>
          <w:tab w:val="num" w:pos="2160"/>
        </w:tabs>
        <w:ind w:left="2160" w:hanging="180"/>
      </w:pPr>
    </w:lvl>
    <w:lvl w:ilvl="3" w:tplc="CDF81B72">
      <w:start w:val="1"/>
      <w:numFmt w:val="decimal"/>
      <w:lvlText w:val="%4."/>
      <w:lvlJc w:val="left"/>
      <w:pPr>
        <w:tabs>
          <w:tab w:val="num" w:pos="2880"/>
        </w:tabs>
        <w:ind w:left="2880" w:hanging="360"/>
      </w:pPr>
    </w:lvl>
    <w:lvl w:ilvl="4" w:tplc="38D4765A" w:tentative="1">
      <w:start w:val="1"/>
      <w:numFmt w:val="lowerLetter"/>
      <w:lvlText w:val="%5."/>
      <w:lvlJc w:val="left"/>
      <w:pPr>
        <w:tabs>
          <w:tab w:val="num" w:pos="3600"/>
        </w:tabs>
        <w:ind w:left="3600" w:hanging="360"/>
      </w:pPr>
    </w:lvl>
    <w:lvl w:ilvl="5" w:tplc="DA50CC5A" w:tentative="1">
      <w:start w:val="1"/>
      <w:numFmt w:val="lowerRoman"/>
      <w:lvlText w:val="%6."/>
      <w:lvlJc w:val="right"/>
      <w:pPr>
        <w:tabs>
          <w:tab w:val="num" w:pos="4320"/>
        </w:tabs>
        <w:ind w:left="4320" w:hanging="180"/>
      </w:pPr>
    </w:lvl>
    <w:lvl w:ilvl="6" w:tplc="3C2A79F6" w:tentative="1">
      <w:start w:val="1"/>
      <w:numFmt w:val="decimal"/>
      <w:lvlText w:val="%7."/>
      <w:lvlJc w:val="left"/>
      <w:pPr>
        <w:tabs>
          <w:tab w:val="num" w:pos="5040"/>
        </w:tabs>
        <w:ind w:left="5040" w:hanging="360"/>
      </w:pPr>
    </w:lvl>
    <w:lvl w:ilvl="7" w:tplc="4D981ACE" w:tentative="1">
      <w:start w:val="1"/>
      <w:numFmt w:val="lowerLetter"/>
      <w:lvlText w:val="%8."/>
      <w:lvlJc w:val="left"/>
      <w:pPr>
        <w:tabs>
          <w:tab w:val="num" w:pos="5760"/>
        </w:tabs>
        <w:ind w:left="5760" w:hanging="360"/>
      </w:pPr>
    </w:lvl>
    <w:lvl w:ilvl="8" w:tplc="A858D4BA" w:tentative="1">
      <w:start w:val="1"/>
      <w:numFmt w:val="lowerRoman"/>
      <w:lvlText w:val="%9."/>
      <w:lvlJc w:val="right"/>
      <w:pPr>
        <w:tabs>
          <w:tab w:val="num" w:pos="6480"/>
        </w:tabs>
        <w:ind w:left="6480" w:hanging="180"/>
      </w:pPr>
    </w:lvl>
  </w:abstractNum>
  <w:abstractNum w:abstractNumId="45" w15:restartNumberingAfterBreak="0">
    <w:nsid w:val="1057199C"/>
    <w:multiLevelType w:val="hybridMultilevel"/>
    <w:tmpl w:val="DA2AFE5E"/>
    <w:lvl w:ilvl="0" w:tplc="052CE1FC">
      <w:start w:val="1"/>
      <w:numFmt w:val="lowerLetter"/>
      <w:lvlText w:val="%1)"/>
      <w:lvlJc w:val="left"/>
      <w:pPr>
        <w:ind w:left="312" w:hanging="171"/>
      </w:pPr>
      <w:rPr>
        <w:rFonts w:ascii="Aptos" w:eastAsia="Arial" w:hAnsi="Aptos" w:cs="Arial" w:hint="default"/>
        <w:spacing w:val="-1"/>
        <w:w w:val="99"/>
        <w:sz w:val="14"/>
        <w:szCs w:val="14"/>
        <w:lang w:val="pl-PL" w:eastAsia="pl-PL" w:bidi="pl-PL"/>
      </w:rPr>
    </w:lvl>
    <w:lvl w:ilvl="1" w:tplc="93828A44">
      <w:numFmt w:val="bullet"/>
      <w:lvlText w:val="•"/>
      <w:lvlJc w:val="left"/>
      <w:pPr>
        <w:ind w:left="1378" w:hanging="171"/>
      </w:pPr>
      <w:rPr>
        <w:rFonts w:hint="default"/>
        <w:lang w:val="pl-PL" w:eastAsia="pl-PL" w:bidi="pl-PL"/>
      </w:rPr>
    </w:lvl>
    <w:lvl w:ilvl="2" w:tplc="BD200294">
      <w:numFmt w:val="bullet"/>
      <w:lvlText w:val="•"/>
      <w:lvlJc w:val="left"/>
      <w:pPr>
        <w:ind w:left="2437" w:hanging="171"/>
      </w:pPr>
      <w:rPr>
        <w:rFonts w:hint="default"/>
        <w:lang w:val="pl-PL" w:eastAsia="pl-PL" w:bidi="pl-PL"/>
      </w:rPr>
    </w:lvl>
    <w:lvl w:ilvl="3" w:tplc="3C3E7200">
      <w:numFmt w:val="bullet"/>
      <w:lvlText w:val="•"/>
      <w:lvlJc w:val="left"/>
      <w:pPr>
        <w:ind w:left="3495" w:hanging="171"/>
      </w:pPr>
      <w:rPr>
        <w:rFonts w:hint="default"/>
        <w:lang w:val="pl-PL" w:eastAsia="pl-PL" w:bidi="pl-PL"/>
      </w:rPr>
    </w:lvl>
    <w:lvl w:ilvl="4" w:tplc="CE4CE910">
      <w:numFmt w:val="bullet"/>
      <w:lvlText w:val="•"/>
      <w:lvlJc w:val="left"/>
      <w:pPr>
        <w:ind w:left="4554" w:hanging="171"/>
      </w:pPr>
      <w:rPr>
        <w:rFonts w:hint="default"/>
        <w:lang w:val="pl-PL" w:eastAsia="pl-PL" w:bidi="pl-PL"/>
      </w:rPr>
    </w:lvl>
    <w:lvl w:ilvl="5" w:tplc="BE5C67C4">
      <w:numFmt w:val="bullet"/>
      <w:lvlText w:val="•"/>
      <w:lvlJc w:val="left"/>
      <w:pPr>
        <w:ind w:left="5613" w:hanging="171"/>
      </w:pPr>
      <w:rPr>
        <w:rFonts w:hint="default"/>
        <w:lang w:val="pl-PL" w:eastAsia="pl-PL" w:bidi="pl-PL"/>
      </w:rPr>
    </w:lvl>
    <w:lvl w:ilvl="6" w:tplc="2E0E13F6">
      <w:numFmt w:val="bullet"/>
      <w:lvlText w:val="•"/>
      <w:lvlJc w:val="left"/>
      <w:pPr>
        <w:ind w:left="6671" w:hanging="171"/>
      </w:pPr>
      <w:rPr>
        <w:rFonts w:hint="default"/>
        <w:lang w:val="pl-PL" w:eastAsia="pl-PL" w:bidi="pl-PL"/>
      </w:rPr>
    </w:lvl>
    <w:lvl w:ilvl="7" w:tplc="1F0EC68E">
      <w:numFmt w:val="bullet"/>
      <w:lvlText w:val="•"/>
      <w:lvlJc w:val="left"/>
      <w:pPr>
        <w:ind w:left="7730" w:hanging="171"/>
      </w:pPr>
      <w:rPr>
        <w:rFonts w:hint="default"/>
        <w:lang w:val="pl-PL" w:eastAsia="pl-PL" w:bidi="pl-PL"/>
      </w:rPr>
    </w:lvl>
    <w:lvl w:ilvl="8" w:tplc="B6625702">
      <w:numFmt w:val="bullet"/>
      <w:lvlText w:val="•"/>
      <w:lvlJc w:val="left"/>
      <w:pPr>
        <w:ind w:left="8789" w:hanging="171"/>
      </w:pPr>
      <w:rPr>
        <w:rFonts w:hint="default"/>
        <w:lang w:val="pl-PL" w:eastAsia="pl-PL" w:bidi="pl-PL"/>
      </w:rPr>
    </w:lvl>
  </w:abstractNum>
  <w:abstractNum w:abstractNumId="46" w15:restartNumberingAfterBreak="0">
    <w:nsid w:val="110C1E23"/>
    <w:multiLevelType w:val="hybridMultilevel"/>
    <w:tmpl w:val="99607ED6"/>
    <w:lvl w:ilvl="0" w:tplc="5450D218">
      <w:start w:val="1"/>
      <w:numFmt w:val="lowerLetter"/>
      <w:lvlText w:val="%1)"/>
      <w:lvlJc w:val="left"/>
      <w:pPr>
        <w:ind w:left="312" w:hanging="164"/>
      </w:pPr>
      <w:rPr>
        <w:rFonts w:ascii="Aptos" w:eastAsia="Arial" w:hAnsi="Aptos" w:cs="Arial" w:hint="default"/>
        <w:spacing w:val="-1"/>
        <w:w w:val="99"/>
        <w:sz w:val="14"/>
        <w:szCs w:val="14"/>
        <w:lang w:val="pl-PL" w:eastAsia="pl-PL" w:bidi="pl-PL"/>
      </w:rPr>
    </w:lvl>
    <w:lvl w:ilvl="1" w:tplc="7A406CA6">
      <w:numFmt w:val="bullet"/>
      <w:lvlText w:val="•"/>
      <w:lvlJc w:val="left"/>
      <w:pPr>
        <w:ind w:left="1378" w:hanging="164"/>
      </w:pPr>
      <w:rPr>
        <w:rFonts w:hint="default"/>
        <w:lang w:val="pl-PL" w:eastAsia="pl-PL" w:bidi="pl-PL"/>
      </w:rPr>
    </w:lvl>
    <w:lvl w:ilvl="2" w:tplc="90383538">
      <w:numFmt w:val="bullet"/>
      <w:lvlText w:val="•"/>
      <w:lvlJc w:val="left"/>
      <w:pPr>
        <w:ind w:left="2437" w:hanging="164"/>
      </w:pPr>
      <w:rPr>
        <w:rFonts w:hint="default"/>
        <w:lang w:val="pl-PL" w:eastAsia="pl-PL" w:bidi="pl-PL"/>
      </w:rPr>
    </w:lvl>
    <w:lvl w:ilvl="3" w:tplc="ED265DFE">
      <w:numFmt w:val="bullet"/>
      <w:lvlText w:val="•"/>
      <w:lvlJc w:val="left"/>
      <w:pPr>
        <w:ind w:left="3495" w:hanging="164"/>
      </w:pPr>
      <w:rPr>
        <w:rFonts w:hint="default"/>
        <w:lang w:val="pl-PL" w:eastAsia="pl-PL" w:bidi="pl-PL"/>
      </w:rPr>
    </w:lvl>
    <w:lvl w:ilvl="4" w:tplc="38AED6FC">
      <w:numFmt w:val="bullet"/>
      <w:lvlText w:val="•"/>
      <w:lvlJc w:val="left"/>
      <w:pPr>
        <w:ind w:left="4554" w:hanging="164"/>
      </w:pPr>
      <w:rPr>
        <w:rFonts w:hint="default"/>
        <w:lang w:val="pl-PL" w:eastAsia="pl-PL" w:bidi="pl-PL"/>
      </w:rPr>
    </w:lvl>
    <w:lvl w:ilvl="5" w:tplc="4322B992">
      <w:numFmt w:val="bullet"/>
      <w:lvlText w:val="•"/>
      <w:lvlJc w:val="left"/>
      <w:pPr>
        <w:ind w:left="5613" w:hanging="164"/>
      </w:pPr>
      <w:rPr>
        <w:rFonts w:hint="default"/>
        <w:lang w:val="pl-PL" w:eastAsia="pl-PL" w:bidi="pl-PL"/>
      </w:rPr>
    </w:lvl>
    <w:lvl w:ilvl="6" w:tplc="84ECCCB0">
      <w:numFmt w:val="bullet"/>
      <w:lvlText w:val="•"/>
      <w:lvlJc w:val="left"/>
      <w:pPr>
        <w:ind w:left="6671" w:hanging="164"/>
      </w:pPr>
      <w:rPr>
        <w:rFonts w:hint="default"/>
        <w:lang w:val="pl-PL" w:eastAsia="pl-PL" w:bidi="pl-PL"/>
      </w:rPr>
    </w:lvl>
    <w:lvl w:ilvl="7" w:tplc="0AA6C5A8">
      <w:numFmt w:val="bullet"/>
      <w:lvlText w:val="•"/>
      <w:lvlJc w:val="left"/>
      <w:pPr>
        <w:ind w:left="7730" w:hanging="164"/>
      </w:pPr>
      <w:rPr>
        <w:rFonts w:hint="default"/>
        <w:lang w:val="pl-PL" w:eastAsia="pl-PL" w:bidi="pl-PL"/>
      </w:rPr>
    </w:lvl>
    <w:lvl w:ilvl="8" w:tplc="636E0E68">
      <w:numFmt w:val="bullet"/>
      <w:lvlText w:val="•"/>
      <w:lvlJc w:val="left"/>
      <w:pPr>
        <w:ind w:left="8789" w:hanging="164"/>
      </w:pPr>
      <w:rPr>
        <w:rFonts w:hint="default"/>
        <w:lang w:val="pl-PL" w:eastAsia="pl-PL" w:bidi="pl-PL"/>
      </w:rPr>
    </w:lvl>
  </w:abstractNum>
  <w:abstractNum w:abstractNumId="47" w15:restartNumberingAfterBreak="0">
    <w:nsid w:val="12E76C7A"/>
    <w:multiLevelType w:val="hybridMultilevel"/>
    <w:tmpl w:val="7A86C3D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134B6A5C"/>
    <w:multiLevelType w:val="hybridMultilevel"/>
    <w:tmpl w:val="BD029BEE"/>
    <w:lvl w:ilvl="0" w:tplc="ACF6EA9A">
      <w:start w:val="1"/>
      <w:numFmt w:val="decimal"/>
      <w:lvlText w:val="15.%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385782F"/>
    <w:multiLevelType w:val="multilevel"/>
    <w:tmpl w:val="7556F1D4"/>
    <w:lvl w:ilvl="0">
      <w:start w:val="1"/>
      <w:numFmt w:val="decimal"/>
      <w:lvlText w:val="%1."/>
      <w:lvlJc w:val="left"/>
      <w:pPr>
        <w:tabs>
          <w:tab w:val="num" w:pos="1080"/>
        </w:tabs>
        <w:ind w:left="1080" w:hanging="360"/>
      </w:pPr>
      <w:rPr>
        <w:rFonts w:hint="default"/>
        <w:b w:val="0"/>
        <w:bCs/>
        <w:sz w:val="24"/>
        <w:szCs w:val="24"/>
      </w:rPr>
    </w:lvl>
    <w:lvl w:ilvl="1">
      <w:start w:val="1"/>
      <w:numFmt w:val="decimal"/>
      <w:isLgl/>
      <w:lvlText w:val="%1.%2."/>
      <w:lvlJc w:val="left"/>
      <w:pPr>
        <w:tabs>
          <w:tab w:val="num" w:pos="1464"/>
        </w:tabs>
        <w:ind w:left="1464" w:hanging="360"/>
      </w:pPr>
      <w:rPr>
        <w:rFonts w:hint="default"/>
      </w:rPr>
    </w:lvl>
    <w:lvl w:ilvl="2">
      <w:start w:val="1"/>
      <w:numFmt w:val="decimal"/>
      <w:isLgl/>
      <w:lvlText w:val="%1.%2.%3."/>
      <w:lvlJc w:val="left"/>
      <w:pPr>
        <w:tabs>
          <w:tab w:val="num" w:pos="2208"/>
        </w:tabs>
        <w:ind w:left="2208" w:hanging="720"/>
      </w:pPr>
      <w:rPr>
        <w:rFonts w:hint="default"/>
      </w:rPr>
    </w:lvl>
    <w:lvl w:ilvl="3">
      <w:start w:val="1"/>
      <w:numFmt w:val="decimal"/>
      <w:isLgl/>
      <w:lvlText w:val="%1.%2.%3.%4."/>
      <w:lvlJc w:val="left"/>
      <w:pPr>
        <w:tabs>
          <w:tab w:val="num" w:pos="2592"/>
        </w:tabs>
        <w:ind w:left="2592" w:hanging="720"/>
      </w:pPr>
      <w:rPr>
        <w:rFonts w:hint="default"/>
      </w:rPr>
    </w:lvl>
    <w:lvl w:ilvl="4">
      <w:start w:val="1"/>
      <w:numFmt w:val="decimal"/>
      <w:isLgl/>
      <w:lvlText w:val="%1.%2.%3.%4.%5."/>
      <w:lvlJc w:val="left"/>
      <w:pPr>
        <w:tabs>
          <w:tab w:val="num" w:pos="3336"/>
        </w:tabs>
        <w:ind w:left="3336" w:hanging="1080"/>
      </w:pPr>
      <w:rPr>
        <w:rFonts w:hint="default"/>
      </w:rPr>
    </w:lvl>
    <w:lvl w:ilvl="5">
      <w:start w:val="1"/>
      <w:numFmt w:val="decimal"/>
      <w:isLgl/>
      <w:lvlText w:val="%1.%2.%3.%4.%5.%6."/>
      <w:lvlJc w:val="left"/>
      <w:pPr>
        <w:tabs>
          <w:tab w:val="num" w:pos="3720"/>
        </w:tabs>
        <w:ind w:left="3720" w:hanging="1080"/>
      </w:pPr>
      <w:rPr>
        <w:rFonts w:hint="default"/>
      </w:rPr>
    </w:lvl>
    <w:lvl w:ilvl="6">
      <w:start w:val="1"/>
      <w:numFmt w:val="decimal"/>
      <w:isLgl/>
      <w:lvlText w:val="%1.%2.%3.%4.%5.%6.%7."/>
      <w:lvlJc w:val="left"/>
      <w:pPr>
        <w:tabs>
          <w:tab w:val="num" w:pos="4464"/>
        </w:tabs>
        <w:ind w:left="4464" w:hanging="1440"/>
      </w:pPr>
      <w:rPr>
        <w:rFonts w:hint="default"/>
      </w:rPr>
    </w:lvl>
    <w:lvl w:ilvl="7">
      <w:start w:val="1"/>
      <w:numFmt w:val="decimal"/>
      <w:isLgl/>
      <w:lvlText w:val="%1.%2.%3.%4.%5.%6.%7.%8."/>
      <w:lvlJc w:val="left"/>
      <w:pPr>
        <w:tabs>
          <w:tab w:val="num" w:pos="4848"/>
        </w:tabs>
        <w:ind w:left="4848" w:hanging="1440"/>
      </w:pPr>
      <w:rPr>
        <w:rFonts w:hint="default"/>
      </w:rPr>
    </w:lvl>
    <w:lvl w:ilvl="8">
      <w:start w:val="1"/>
      <w:numFmt w:val="decimal"/>
      <w:isLgl/>
      <w:lvlText w:val="%1.%2.%3.%4.%5.%6.%7.%8.%9."/>
      <w:lvlJc w:val="left"/>
      <w:pPr>
        <w:tabs>
          <w:tab w:val="num" w:pos="5592"/>
        </w:tabs>
        <w:ind w:left="5592" w:hanging="1800"/>
      </w:pPr>
      <w:rPr>
        <w:rFonts w:hint="default"/>
      </w:rPr>
    </w:lvl>
  </w:abstractNum>
  <w:abstractNum w:abstractNumId="50" w15:restartNumberingAfterBreak="0">
    <w:nsid w:val="13DC04D6"/>
    <w:multiLevelType w:val="hybridMultilevel"/>
    <w:tmpl w:val="787E0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BE3BE4"/>
    <w:multiLevelType w:val="multilevel"/>
    <w:tmpl w:val="E97AAD26"/>
    <w:lvl w:ilvl="0">
      <w:start w:val="6"/>
      <w:numFmt w:val="decimal"/>
      <w:lvlText w:val="%1."/>
      <w:lvlJc w:val="left"/>
      <w:pPr>
        <w:ind w:left="360" w:hanging="360"/>
      </w:pPr>
      <w:rPr>
        <w:rFonts w:hint="default"/>
        <w:b w:val="0"/>
      </w:rPr>
    </w:lvl>
    <w:lvl w:ilvl="1">
      <w:start w:val="1"/>
      <w:numFmt w:val="decimal"/>
      <w:lvlText w:val="%1.%2."/>
      <w:lvlJc w:val="left"/>
      <w:pPr>
        <w:ind w:left="1076" w:hanging="360"/>
      </w:pPr>
      <w:rPr>
        <w:rFonts w:hint="default"/>
        <w:b/>
        <w:bCs w:val="0"/>
      </w:rPr>
    </w:lvl>
    <w:lvl w:ilvl="2">
      <w:start w:val="1"/>
      <w:numFmt w:val="decimal"/>
      <w:lvlText w:val="%1.%2.%3."/>
      <w:lvlJc w:val="left"/>
      <w:pPr>
        <w:ind w:left="2152" w:hanging="720"/>
      </w:pPr>
      <w:rPr>
        <w:rFonts w:hint="default"/>
        <w:b/>
      </w:rPr>
    </w:lvl>
    <w:lvl w:ilvl="3">
      <w:start w:val="1"/>
      <w:numFmt w:val="decimal"/>
      <w:lvlText w:val="%1.%2.%3.%4."/>
      <w:lvlJc w:val="left"/>
      <w:pPr>
        <w:ind w:left="2422" w:hanging="720"/>
      </w:pPr>
      <w:rPr>
        <w:rFonts w:ascii="Arial" w:hAnsi="Arial" w:cs="Arial" w:hint="default"/>
        <w:b/>
        <w:bCs/>
      </w:rPr>
    </w:lvl>
    <w:lvl w:ilvl="4">
      <w:start w:val="1"/>
      <w:numFmt w:val="decimal"/>
      <w:lvlText w:val="%1.%2.%3.%4.%5."/>
      <w:lvlJc w:val="left"/>
      <w:pPr>
        <w:ind w:left="3944" w:hanging="1080"/>
      </w:pPr>
      <w:rPr>
        <w:rFonts w:hint="default"/>
        <w:b w:val="0"/>
      </w:rPr>
    </w:lvl>
    <w:lvl w:ilvl="5">
      <w:start w:val="1"/>
      <w:numFmt w:val="decimal"/>
      <w:lvlText w:val="%1.%2.%3.%4.%5.%6."/>
      <w:lvlJc w:val="left"/>
      <w:pPr>
        <w:ind w:left="4660" w:hanging="1080"/>
      </w:pPr>
      <w:rPr>
        <w:rFonts w:hint="default"/>
        <w:b w:val="0"/>
      </w:rPr>
    </w:lvl>
    <w:lvl w:ilvl="6">
      <w:start w:val="1"/>
      <w:numFmt w:val="decimal"/>
      <w:lvlText w:val="%1.%2.%3.%4.%5.%6.%7."/>
      <w:lvlJc w:val="left"/>
      <w:pPr>
        <w:ind w:left="5376" w:hanging="1080"/>
      </w:pPr>
      <w:rPr>
        <w:rFonts w:hint="default"/>
        <w:b w:val="0"/>
      </w:rPr>
    </w:lvl>
    <w:lvl w:ilvl="7">
      <w:start w:val="1"/>
      <w:numFmt w:val="decimal"/>
      <w:lvlText w:val="%1.%2.%3.%4.%5.%6.%7.%8."/>
      <w:lvlJc w:val="left"/>
      <w:pPr>
        <w:ind w:left="6452" w:hanging="1440"/>
      </w:pPr>
      <w:rPr>
        <w:rFonts w:hint="default"/>
        <w:b w:val="0"/>
      </w:rPr>
    </w:lvl>
    <w:lvl w:ilvl="8">
      <w:start w:val="1"/>
      <w:numFmt w:val="decimal"/>
      <w:lvlText w:val="%1.%2.%3.%4.%5.%6.%7.%8.%9."/>
      <w:lvlJc w:val="left"/>
      <w:pPr>
        <w:ind w:left="7168" w:hanging="1440"/>
      </w:pPr>
      <w:rPr>
        <w:rFonts w:hint="default"/>
        <w:b w:val="0"/>
      </w:rPr>
    </w:lvl>
  </w:abstractNum>
  <w:abstractNum w:abstractNumId="52" w15:restartNumberingAfterBreak="0">
    <w:nsid w:val="15E4797F"/>
    <w:multiLevelType w:val="hybridMultilevel"/>
    <w:tmpl w:val="AA74B44C"/>
    <w:lvl w:ilvl="0" w:tplc="D2163C64">
      <w:start w:val="1"/>
      <w:numFmt w:val="lowerLetter"/>
      <w:lvlText w:val="%1."/>
      <w:lvlJc w:val="left"/>
      <w:pPr>
        <w:tabs>
          <w:tab w:val="num" w:pos="1440"/>
        </w:tabs>
        <w:ind w:left="1440" w:hanging="360"/>
      </w:pPr>
      <w:rPr>
        <w:rFonts w:hint="default"/>
      </w:rPr>
    </w:lvl>
    <w:lvl w:ilvl="1" w:tplc="BE8C8AFE">
      <w:start w:val="1"/>
      <w:numFmt w:val="upperRoman"/>
      <w:lvlText w:val="%2."/>
      <w:lvlJc w:val="left"/>
      <w:pPr>
        <w:tabs>
          <w:tab w:val="num" w:pos="1800"/>
        </w:tabs>
        <w:ind w:left="1800" w:hanging="720"/>
      </w:pPr>
      <w:rPr>
        <w:rFonts w:hint="default"/>
      </w:rPr>
    </w:lvl>
    <w:lvl w:ilvl="2" w:tplc="FFFFFFFF">
      <w:start w:val="3"/>
      <w:numFmt w:val="bullet"/>
      <w:lvlText w:val="-"/>
      <w:lvlJc w:val="left"/>
      <w:pPr>
        <w:tabs>
          <w:tab w:val="num" w:pos="2340"/>
        </w:tabs>
        <w:ind w:left="2340" w:hanging="360"/>
      </w:pPr>
      <w:rPr>
        <w:rFonts w:ascii="Times New Roman" w:eastAsia="Times New Roman" w:hAnsi="Times New Roman" w:cs="Times New Roman" w:hint="default"/>
      </w:rPr>
    </w:lvl>
    <w:lvl w:ilvl="3" w:tplc="46B4BDEC">
      <w:start w:val="1"/>
      <w:numFmt w:val="lowerLetter"/>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19BA1B58"/>
    <w:multiLevelType w:val="hybridMultilevel"/>
    <w:tmpl w:val="4C608008"/>
    <w:name w:val="WW8Num17222"/>
    <w:lvl w:ilvl="0" w:tplc="E020D6EA">
      <w:start w:val="1"/>
      <w:numFmt w:val="decimal"/>
      <w:lvlText w:val="%1."/>
      <w:lvlJc w:val="left"/>
      <w:pPr>
        <w:ind w:left="1480" w:hanging="360"/>
      </w:pPr>
      <w:rPr>
        <w:rFonts w:ascii="Times New Roman" w:hAnsi="Times New Roman" w:cs="Times New Roman" w:hint="default"/>
        <w:color w:val="auto"/>
        <w:sz w:val="22"/>
      </w:rPr>
    </w:lvl>
    <w:lvl w:ilvl="1" w:tplc="7CE01F5C" w:tentative="1">
      <w:start w:val="1"/>
      <w:numFmt w:val="lowerLetter"/>
      <w:lvlText w:val="%2."/>
      <w:lvlJc w:val="left"/>
      <w:pPr>
        <w:ind w:left="1840" w:hanging="360"/>
      </w:pPr>
    </w:lvl>
    <w:lvl w:ilvl="2" w:tplc="8766FAFE" w:tentative="1">
      <w:start w:val="1"/>
      <w:numFmt w:val="lowerRoman"/>
      <w:lvlText w:val="%3."/>
      <w:lvlJc w:val="right"/>
      <w:pPr>
        <w:ind w:left="2560" w:hanging="180"/>
      </w:pPr>
    </w:lvl>
    <w:lvl w:ilvl="3" w:tplc="7E027132" w:tentative="1">
      <w:start w:val="1"/>
      <w:numFmt w:val="decimal"/>
      <w:lvlText w:val="%4."/>
      <w:lvlJc w:val="left"/>
      <w:pPr>
        <w:ind w:left="3280" w:hanging="360"/>
      </w:pPr>
    </w:lvl>
    <w:lvl w:ilvl="4" w:tplc="EFCC2900" w:tentative="1">
      <w:start w:val="1"/>
      <w:numFmt w:val="lowerLetter"/>
      <w:lvlText w:val="%5."/>
      <w:lvlJc w:val="left"/>
      <w:pPr>
        <w:ind w:left="4000" w:hanging="360"/>
      </w:pPr>
    </w:lvl>
    <w:lvl w:ilvl="5" w:tplc="4300D058" w:tentative="1">
      <w:start w:val="1"/>
      <w:numFmt w:val="lowerRoman"/>
      <w:lvlText w:val="%6."/>
      <w:lvlJc w:val="right"/>
      <w:pPr>
        <w:ind w:left="4720" w:hanging="180"/>
      </w:pPr>
    </w:lvl>
    <w:lvl w:ilvl="6" w:tplc="5184CDF0" w:tentative="1">
      <w:start w:val="1"/>
      <w:numFmt w:val="decimal"/>
      <w:lvlText w:val="%7."/>
      <w:lvlJc w:val="left"/>
      <w:pPr>
        <w:ind w:left="5440" w:hanging="360"/>
      </w:pPr>
    </w:lvl>
    <w:lvl w:ilvl="7" w:tplc="FBAE09A0" w:tentative="1">
      <w:start w:val="1"/>
      <w:numFmt w:val="lowerLetter"/>
      <w:lvlText w:val="%8."/>
      <w:lvlJc w:val="left"/>
      <w:pPr>
        <w:ind w:left="6160" w:hanging="360"/>
      </w:pPr>
    </w:lvl>
    <w:lvl w:ilvl="8" w:tplc="98E88C50" w:tentative="1">
      <w:start w:val="1"/>
      <w:numFmt w:val="lowerRoman"/>
      <w:lvlText w:val="%9."/>
      <w:lvlJc w:val="right"/>
      <w:pPr>
        <w:ind w:left="6880" w:hanging="180"/>
      </w:pPr>
    </w:lvl>
  </w:abstractNum>
  <w:abstractNum w:abstractNumId="55" w15:restartNumberingAfterBreak="0">
    <w:nsid w:val="19EE012C"/>
    <w:multiLevelType w:val="hybridMultilevel"/>
    <w:tmpl w:val="576C2FFC"/>
    <w:name w:val="WW8Num1022"/>
    <w:lvl w:ilvl="0" w:tplc="D0501064">
      <w:start w:val="1"/>
      <w:numFmt w:val="decimal"/>
      <w:lvlText w:val="IX.%1"/>
      <w:lvlJc w:val="right"/>
      <w:pPr>
        <w:ind w:left="500" w:firstLine="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A597880"/>
    <w:multiLevelType w:val="multilevel"/>
    <w:tmpl w:val="C5F6E552"/>
    <w:lvl w:ilvl="0">
      <w:start w:val="14"/>
      <w:numFmt w:val="decimal"/>
      <w:lvlText w:val="%1."/>
      <w:lvlJc w:val="left"/>
      <w:pPr>
        <w:ind w:left="480" w:hanging="48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1A8C3500"/>
    <w:multiLevelType w:val="multilevel"/>
    <w:tmpl w:val="39806886"/>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1ABC4E8E"/>
    <w:multiLevelType w:val="hybridMultilevel"/>
    <w:tmpl w:val="6746528E"/>
    <w:name w:val="WW8Num102"/>
    <w:lvl w:ilvl="0" w:tplc="FE081580">
      <w:start w:val="1"/>
      <w:numFmt w:val="decimal"/>
      <w:suff w:val="nothing"/>
      <w:lvlText w:val="%1."/>
      <w:lvlJc w:val="left"/>
      <w:pPr>
        <w:ind w:left="0" w:firstLine="0"/>
      </w:pPr>
      <w:rPr>
        <w:rFonts w:ascii="Times New Roman" w:hAnsi="Times New Roman" w:cs="Times New Roman" w:hint="default"/>
        <w:color w:val="auto"/>
        <w:sz w:val="22"/>
      </w:rPr>
    </w:lvl>
    <w:lvl w:ilvl="1" w:tplc="0FBE42E4" w:tentative="1">
      <w:start w:val="1"/>
      <w:numFmt w:val="lowerLetter"/>
      <w:lvlText w:val="%2."/>
      <w:lvlJc w:val="left"/>
      <w:pPr>
        <w:ind w:left="1440" w:hanging="360"/>
      </w:pPr>
    </w:lvl>
    <w:lvl w:ilvl="2" w:tplc="AA3C4C8C" w:tentative="1">
      <w:start w:val="1"/>
      <w:numFmt w:val="lowerRoman"/>
      <w:lvlText w:val="%3."/>
      <w:lvlJc w:val="right"/>
      <w:pPr>
        <w:ind w:left="2160" w:hanging="180"/>
      </w:pPr>
    </w:lvl>
    <w:lvl w:ilvl="3" w:tplc="E6AACF46" w:tentative="1">
      <w:start w:val="1"/>
      <w:numFmt w:val="decimal"/>
      <w:lvlText w:val="%4."/>
      <w:lvlJc w:val="left"/>
      <w:pPr>
        <w:ind w:left="2880" w:hanging="360"/>
      </w:pPr>
    </w:lvl>
    <w:lvl w:ilvl="4" w:tplc="2536020A" w:tentative="1">
      <w:start w:val="1"/>
      <w:numFmt w:val="lowerLetter"/>
      <w:lvlText w:val="%5."/>
      <w:lvlJc w:val="left"/>
      <w:pPr>
        <w:ind w:left="3600" w:hanging="360"/>
      </w:pPr>
    </w:lvl>
    <w:lvl w:ilvl="5" w:tplc="B7B06E70" w:tentative="1">
      <w:start w:val="1"/>
      <w:numFmt w:val="lowerRoman"/>
      <w:lvlText w:val="%6."/>
      <w:lvlJc w:val="right"/>
      <w:pPr>
        <w:ind w:left="4320" w:hanging="180"/>
      </w:pPr>
    </w:lvl>
    <w:lvl w:ilvl="6" w:tplc="5BF66A66" w:tentative="1">
      <w:start w:val="1"/>
      <w:numFmt w:val="decimal"/>
      <w:lvlText w:val="%7."/>
      <w:lvlJc w:val="left"/>
      <w:pPr>
        <w:ind w:left="5040" w:hanging="360"/>
      </w:pPr>
    </w:lvl>
    <w:lvl w:ilvl="7" w:tplc="6AAE180A" w:tentative="1">
      <w:start w:val="1"/>
      <w:numFmt w:val="lowerLetter"/>
      <w:lvlText w:val="%8."/>
      <w:lvlJc w:val="left"/>
      <w:pPr>
        <w:ind w:left="5760" w:hanging="360"/>
      </w:pPr>
    </w:lvl>
    <w:lvl w:ilvl="8" w:tplc="938E58AE" w:tentative="1">
      <w:start w:val="1"/>
      <w:numFmt w:val="lowerRoman"/>
      <w:lvlText w:val="%9."/>
      <w:lvlJc w:val="right"/>
      <w:pPr>
        <w:ind w:left="6480" w:hanging="180"/>
      </w:pPr>
    </w:lvl>
  </w:abstractNum>
  <w:abstractNum w:abstractNumId="59" w15:restartNumberingAfterBreak="0">
    <w:nsid w:val="1B001502"/>
    <w:multiLevelType w:val="hybridMultilevel"/>
    <w:tmpl w:val="5A3AF914"/>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0" w15:restartNumberingAfterBreak="0">
    <w:nsid w:val="1CBF1105"/>
    <w:multiLevelType w:val="hybridMultilevel"/>
    <w:tmpl w:val="35E0371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1" w15:restartNumberingAfterBreak="0">
    <w:nsid w:val="1DE932F6"/>
    <w:multiLevelType w:val="hybridMultilevel"/>
    <w:tmpl w:val="712C0F76"/>
    <w:lvl w:ilvl="0" w:tplc="DCE848A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E450652"/>
    <w:multiLevelType w:val="multilevel"/>
    <w:tmpl w:val="CAD2776E"/>
    <w:lvl w:ilvl="0">
      <w:start w:val="10"/>
      <w:numFmt w:val="decimal"/>
      <w:lvlText w:val="%1."/>
      <w:lvlJc w:val="left"/>
      <w:pPr>
        <w:ind w:left="480" w:hanging="480"/>
      </w:pPr>
      <w:rPr>
        <w:rFonts w:hint="default"/>
        <w:b/>
        <w:sz w:val="28"/>
        <w:szCs w:val="28"/>
      </w:rPr>
    </w:lvl>
    <w:lvl w:ilvl="1">
      <w:start w:val="1"/>
      <w:numFmt w:val="decimal"/>
      <w:lvlText w:val="%1.%2."/>
      <w:lvlJc w:val="left"/>
      <w:pPr>
        <w:ind w:left="480" w:hanging="480"/>
      </w:pPr>
      <w:rPr>
        <w:rFonts w:hint="default"/>
        <w:sz w:val="24"/>
      </w:rPr>
    </w:lvl>
    <w:lvl w:ilvl="2">
      <w:start w:val="1"/>
      <w:numFmt w:val="lowerLetter"/>
      <w:lvlText w:val="%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3B51BE5"/>
    <w:multiLevelType w:val="hybridMultilevel"/>
    <w:tmpl w:val="8DEC054E"/>
    <w:name w:val="WW8Num1722"/>
    <w:lvl w:ilvl="0" w:tplc="178CBE12">
      <w:start w:val="1"/>
      <w:numFmt w:val="decimal"/>
      <w:lvlText w:val="%1."/>
      <w:lvlJc w:val="left"/>
      <w:pPr>
        <w:ind w:left="1080" w:hanging="360"/>
      </w:pPr>
      <w:rPr>
        <w:rFonts w:ascii="Times New Roman" w:hAnsi="Times New Roman" w:cs="Times New Roman" w:hint="default"/>
        <w:color w:val="auto"/>
        <w:sz w:val="22"/>
      </w:rPr>
    </w:lvl>
    <w:lvl w:ilvl="1" w:tplc="6B46BAD2" w:tentative="1">
      <w:start w:val="1"/>
      <w:numFmt w:val="lowerLetter"/>
      <w:lvlText w:val="%2."/>
      <w:lvlJc w:val="left"/>
      <w:pPr>
        <w:ind w:left="1440" w:hanging="360"/>
      </w:pPr>
    </w:lvl>
    <w:lvl w:ilvl="2" w:tplc="7C16F2BE" w:tentative="1">
      <w:start w:val="1"/>
      <w:numFmt w:val="lowerRoman"/>
      <w:lvlText w:val="%3."/>
      <w:lvlJc w:val="right"/>
      <w:pPr>
        <w:ind w:left="2160" w:hanging="180"/>
      </w:pPr>
    </w:lvl>
    <w:lvl w:ilvl="3" w:tplc="17348492" w:tentative="1">
      <w:start w:val="1"/>
      <w:numFmt w:val="decimal"/>
      <w:lvlText w:val="%4."/>
      <w:lvlJc w:val="left"/>
      <w:pPr>
        <w:ind w:left="2880" w:hanging="360"/>
      </w:pPr>
    </w:lvl>
    <w:lvl w:ilvl="4" w:tplc="54FCAE20" w:tentative="1">
      <w:start w:val="1"/>
      <w:numFmt w:val="lowerLetter"/>
      <w:lvlText w:val="%5."/>
      <w:lvlJc w:val="left"/>
      <w:pPr>
        <w:ind w:left="3600" w:hanging="360"/>
      </w:pPr>
    </w:lvl>
    <w:lvl w:ilvl="5" w:tplc="ADD43FE8" w:tentative="1">
      <w:start w:val="1"/>
      <w:numFmt w:val="lowerRoman"/>
      <w:lvlText w:val="%6."/>
      <w:lvlJc w:val="right"/>
      <w:pPr>
        <w:ind w:left="4320" w:hanging="180"/>
      </w:pPr>
    </w:lvl>
    <w:lvl w:ilvl="6" w:tplc="38D00648" w:tentative="1">
      <w:start w:val="1"/>
      <w:numFmt w:val="decimal"/>
      <w:lvlText w:val="%7."/>
      <w:lvlJc w:val="left"/>
      <w:pPr>
        <w:ind w:left="5040" w:hanging="360"/>
      </w:pPr>
    </w:lvl>
    <w:lvl w:ilvl="7" w:tplc="3CEA6EF0" w:tentative="1">
      <w:start w:val="1"/>
      <w:numFmt w:val="lowerLetter"/>
      <w:lvlText w:val="%8."/>
      <w:lvlJc w:val="left"/>
      <w:pPr>
        <w:ind w:left="5760" w:hanging="360"/>
      </w:pPr>
    </w:lvl>
    <w:lvl w:ilvl="8" w:tplc="6C8A7CBE" w:tentative="1">
      <w:start w:val="1"/>
      <w:numFmt w:val="lowerRoman"/>
      <w:lvlText w:val="%9."/>
      <w:lvlJc w:val="right"/>
      <w:pPr>
        <w:ind w:left="6480" w:hanging="180"/>
      </w:pPr>
    </w:lvl>
  </w:abstractNum>
  <w:abstractNum w:abstractNumId="65" w15:restartNumberingAfterBreak="0">
    <w:nsid w:val="25462AE6"/>
    <w:multiLevelType w:val="hybridMultilevel"/>
    <w:tmpl w:val="B0FE7252"/>
    <w:name w:val="WW8Num172222"/>
    <w:lvl w:ilvl="0" w:tplc="26A01C06">
      <w:start w:val="1"/>
      <w:numFmt w:val="decimal"/>
      <w:lvlText w:val="%1."/>
      <w:lvlJc w:val="left"/>
      <w:pPr>
        <w:ind w:left="360" w:hanging="360"/>
      </w:pPr>
      <w:rPr>
        <w:rFonts w:ascii="Times New Roman" w:hAnsi="Times New Roman" w:cs="Times New Roman" w:hint="default"/>
      </w:rPr>
    </w:lvl>
    <w:lvl w:ilvl="1" w:tplc="87A650AE">
      <w:start w:val="1"/>
      <w:numFmt w:val="lowerLetter"/>
      <w:lvlText w:val="%2."/>
      <w:lvlJc w:val="left"/>
      <w:pPr>
        <w:ind w:left="1440" w:hanging="360"/>
      </w:pPr>
    </w:lvl>
    <w:lvl w:ilvl="2" w:tplc="7FC64826" w:tentative="1">
      <w:start w:val="1"/>
      <w:numFmt w:val="lowerRoman"/>
      <w:lvlText w:val="%3."/>
      <w:lvlJc w:val="right"/>
      <w:pPr>
        <w:ind w:left="2160" w:hanging="180"/>
      </w:pPr>
    </w:lvl>
    <w:lvl w:ilvl="3" w:tplc="71F2E76A" w:tentative="1">
      <w:start w:val="1"/>
      <w:numFmt w:val="decimal"/>
      <w:lvlText w:val="%4."/>
      <w:lvlJc w:val="left"/>
      <w:pPr>
        <w:ind w:left="2880" w:hanging="360"/>
      </w:pPr>
    </w:lvl>
    <w:lvl w:ilvl="4" w:tplc="4AE22290" w:tentative="1">
      <w:start w:val="1"/>
      <w:numFmt w:val="lowerLetter"/>
      <w:lvlText w:val="%5."/>
      <w:lvlJc w:val="left"/>
      <w:pPr>
        <w:ind w:left="3600" w:hanging="360"/>
      </w:pPr>
    </w:lvl>
    <w:lvl w:ilvl="5" w:tplc="7990F8A2" w:tentative="1">
      <w:start w:val="1"/>
      <w:numFmt w:val="lowerRoman"/>
      <w:lvlText w:val="%6."/>
      <w:lvlJc w:val="right"/>
      <w:pPr>
        <w:ind w:left="4320" w:hanging="180"/>
      </w:pPr>
    </w:lvl>
    <w:lvl w:ilvl="6" w:tplc="0DFCE862" w:tentative="1">
      <w:start w:val="1"/>
      <w:numFmt w:val="decimal"/>
      <w:lvlText w:val="%7."/>
      <w:lvlJc w:val="left"/>
      <w:pPr>
        <w:ind w:left="5040" w:hanging="360"/>
      </w:pPr>
    </w:lvl>
    <w:lvl w:ilvl="7" w:tplc="738669BA" w:tentative="1">
      <w:start w:val="1"/>
      <w:numFmt w:val="lowerLetter"/>
      <w:lvlText w:val="%8."/>
      <w:lvlJc w:val="left"/>
      <w:pPr>
        <w:ind w:left="5760" w:hanging="360"/>
      </w:pPr>
    </w:lvl>
    <w:lvl w:ilvl="8" w:tplc="64162E76" w:tentative="1">
      <w:start w:val="1"/>
      <w:numFmt w:val="lowerRoman"/>
      <w:lvlText w:val="%9."/>
      <w:lvlJc w:val="right"/>
      <w:pPr>
        <w:ind w:left="6480" w:hanging="180"/>
      </w:pPr>
    </w:lvl>
  </w:abstractNum>
  <w:abstractNum w:abstractNumId="66"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odpunkt5-tegostopnia"/>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7" w15:restartNumberingAfterBreak="0">
    <w:nsid w:val="2AD55827"/>
    <w:multiLevelType w:val="hybridMultilevel"/>
    <w:tmpl w:val="4DE8437C"/>
    <w:name w:val="WW8Num8222"/>
    <w:lvl w:ilvl="0" w:tplc="DBFC1294">
      <w:start w:val="1"/>
      <w:numFmt w:val="bullet"/>
      <w:lvlText w:val=""/>
      <w:lvlJc w:val="left"/>
      <w:pPr>
        <w:ind w:left="2138" w:hanging="360"/>
      </w:pPr>
      <w:rPr>
        <w:rFonts w:ascii="Wingdings" w:hAnsi="Wingdings" w:hint="default"/>
      </w:rPr>
    </w:lvl>
    <w:lvl w:ilvl="1" w:tplc="04150019" w:tentative="1">
      <w:start w:val="1"/>
      <w:numFmt w:val="bullet"/>
      <w:lvlText w:val="o"/>
      <w:lvlJc w:val="left"/>
      <w:pPr>
        <w:ind w:left="2858" w:hanging="360"/>
      </w:pPr>
      <w:rPr>
        <w:rFonts w:ascii="Courier New" w:hAnsi="Courier New" w:cs="Courier New" w:hint="default"/>
      </w:rPr>
    </w:lvl>
    <w:lvl w:ilvl="2" w:tplc="0415001B" w:tentative="1">
      <w:start w:val="1"/>
      <w:numFmt w:val="bullet"/>
      <w:lvlText w:val=""/>
      <w:lvlJc w:val="left"/>
      <w:pPr>
        <w:ind w:left="3578" w:hanging="360"/>
      </w:pPr>
      <w:rPr>
        <w:rFonts w:ascii="Wingdings" w:hAnsi="Wingdings" w:hint="default"/>
      </w:rPr>
    </w:lvl>
    <w:lvl w:ilvl="3" w:tplc="0415000F" w:tentative="1">
      <w:start w:val="1"/>
      <w:numFmt w:val="bullet"/>
      <w:lvlText w:val=""/>
      <w:lvlJc w:val="left"/>
      <w:pPr>
        <w:ind w:left="4298" w:hanging="360"/>
      </w:pPr>
      <w:rPr>
        <w:rFonts w:ascii="Symbol" w:hAnsi="Symbol" w:hint="default"/>
      </w:rPr>
    </w:lvl>
    <w:lvl w:ilvl="4" w:tplc="04150019" w:tentative="1">
      <w:start w:val="1"/>
      <w:numFmt w:val="bullet"/>
      <w:lvlText w:val="o"/>
      <w:lvlJc w:val="left"/>
      <w:pPr>
        <w:ind w:left="5018" w:hanging="360"/>
      </w:pPr>
      <w:rPr>
        <w:rFonts w:ascii="Courier New" w:hAnsi="Courier New" w:cs="Courier New" w:hint="default"/>
      </w:rPr>
    </w:lvl>
    <w:lvl w:ilvl="5" w:tplc="0415001B" w:tentative="1">
      <w:start w:val="1"/>
      <w:numFmt w:val="bullet"/>
      <w:lvlText w:val=""/>
      <w:lvlJc w:val="left"/>
      <w:pPr>
        <w:ind w:left="5738" w:hanging="360"/>
      </w:pPr>
      <w:rPr>
        <w:rFonts w:ascii="Wingdings" w:hAnsi="Wingdings" w:hint="default"/>
      </w:rPr>
    </w:lvl>
    <w:lvl w:ilvl="6" w:tplc="0415000F" w:tentative="1">
      <w:start w:val="1"/>
      <w:numFmt w:val="bullet"/>
      <w:lvlText w:val=""/>
      <w:lvlJc w:val="left"/>
      <w:pPr>
        <w:ind w:left="6458" w:hanging="360"/>
      </w:pPr>
      <w:rPr>
        <w:rFonts w:ascii="Symbol" w:hAnsi="Symbol" w:hint="default"/>
      </w:rPr>
    </w:lvl>
    <w:lvl w:ilvl="7" w:tplc="04150019" w:tentative="1">
      <w:start w:val="1"/>
      <w:numFmt w:val="bullet"/>
      <w:lvlText w:val="o"/>
      <w:lvlJc w:val="left"/>
      <w:pPr>
        <w:ind w:left="7178" w:hanging="360"/>
      </w:pPr>
      <w:rPr>
        <w:rFonts w:ascii="Courier New" w:hAnsi="Courier New" w:cs="Courier New" w:hint="default"/>
      </w:rPr>
    </w:lvl>
    <w:lvl w:ilvl="8" w:tplc="0415001B" w:tentative="1">
      <w:start w:val="1"/>
      <w:numFmt w:val="bullet"/>
      <w:lvlText w:val=""/>
      <w:lvlJc w:val="left"/>
      <w:pPr>
        <w:ind w:left="7898" w:hanging="360"/>
      </w:pPr>
      <w:rPr>
        <w:rFonts w:ascii="Wingdings" w:hAnsi="Wingdings" w:hint="default"/>
      </w:rPr>
    </w:lvl>
  </w:abstractNum>
  <w:abstractNum w:abstractNumId="68" w15:restartNumberingAfterBreak="0">
    <w:nsid w:val="32215988"/>
    <w:multiLevelType w:val="hybridMultilevel"/>
    <w:tmpl w:val="15F49BD2"/>
    <w:name w:val="WW8Num253"/>
    <w:lvl w:ilvl="0" w:tplc="8BBC42B4">
      <w:start w:val="1"/>
      <w:numFmt w:val="decimal"/>
      <w:suff w:val="nothing"/>
      <w:lvlText w:val="IV.%1"/>
      <w:lvlJc w:val="left"/>
      <w:pPr>
        <w:ind w:left="0" w:firstLine="0"/>
      </w:pPr>
      <w:rPr>
        <w:rFonts w:ascii="Times New Roman" w:hAnsi="Times New Roman" w:cs="Times New Roman" w:hint="default"/>
        <w:sz w:val="22"/>
      </w:rPr>
    </w:lvl>
    <w:lvl w:ilvl="1" w:tplc="753E3280" w:tentative="1">
      <w:start w:val="1"/>
      <w:numFmt w:val="lowerLetter"/>
      <w:lvlText w:val="%2."/>
      <w:lvlJc w:val="left"/>
      <w:pPr>
        <w:ind w:left="1440" w:hanging="360"/>
      </w:pPr>
    </w:lvl>
    <w:lvl w:ilvl="2" w:tplc="D2B4C684" w:tentative="1">
      <w:start w:val="1"/>
      <w:numFmt w:val="lowerRoman"/>
      <w:lvlText w:val="%3."/>
      <w:lvlJc w:val="right"/>
      <w:pPr>
        <w:ind w:left="2160" w:hanging="180"/>
      </w:pPr>
    </w:lvl>
    <w:lvl w:ilvl="3" w:tplc="729C26FC" w:tentative="1">
      <w:start w:val="1"/>
      <w:numFmt w:val="decimal"/>
      <w:lvlText w:val="%4."/>
      <w:lvlJc w:val="left"/>
      <w:pPr>
        <w:ind w:left="2880" w:hanging="360"/>
      </w:pPr>
    </w:lvl>
    <w:lvl w:ilvl="4" w:tplc="190AD936" w:tentative="1">
      <w:start w:val="1"/>
      <w:numFmt w:val="lowerLetter"/>
      <w:lvlText w:val="%5."/>
      <w:lvlJc w:val="left"/>
      <w:pPr>
        <w:ind w:left="3600" w:hanging="360"/>
      </w:pPr>
    </w:lvl>
    <w:lvl w:ilvl="5" w:tplc="A86CD3CE" w:tentative="1">
      <w:start w:val="1"/>
      <w:numFmt w:val="lowerRoman"/>
      <w:lvlText w:val="%6."/>
      <w:lvlJc w:val="right"/>
      <w:pPr>
        <w:ind w:left="4320" w:hanging="180"/>
      </w:pPr>
    </w:lvl>
    <w:lvl w:ilvl="6" w:tplc="1BCA8802" w:tentative="1">
      <w:start w:val="1"/>
      <w:numFmt w:val="decimal"/>
      <w:lvlText w:val="%7."/>
      <w:lvlJc w:val="left"/>
      <w:pPr>
        <w:ind w:left="5040" w:hanging="360"/>
      </w:pPr>
    </w:lvl>
    <w:lvl w:ilvl="7" w:tplc="408A5B96" w:tentative="1">
      <w:start w:val="1"/>
      <w:numFmt w:val="lowerLetter"/>
      <w:lvlText w:val="%8."/>
      <w:lvlJc w:val="left"/>
      <w:pPr>
        <w:ind w:left="5760" w:hanging="360"/>
      </w:pPr>
    </w:lvl>
    <w:lvl w:ilvl="8" w:tplc="2702DC98" w:tentative="1">
      <w:start w:val="1"/>
      <w:numFmt w:val="lowerRoman"/>
      <w:lvlText w:val="%9."/>
      <w:lvlJc w:val="right"/>
      <w:pPr>
        <w:ind w:left="6480" w:hanging="180"/>
      </w:pPr>
    </w:lvl>
  </w:abstractNum>
  <w:abstractNum w:abstractNumId="69" w15:restartNumberingAfterBreak="0">
    <w:nsid w:val="33341DF1"/>
    <w:multiLevelType w:val="multilevel"/>
    <w:tmpl w:val="93C4672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bCs w:val="0"/>
        <w:strike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338A7B61"/>
    <w:multiLevelType w:val="hybridMultilevel"/>
    <w:tmpl w:val="712C0F76"/>
    <w:lvl w:ilvl="0" w:tplc="DCE848A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AD5BC8"/>
    <w:multiLevelType w:val="multilevel"/>
    <w:tmpl w:val="812C15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7C13217"/>
    <w:multiLevelType w:val="hybridMultilevel"/>
    <w:tmpl w:val="98F21342"/>
    <w:name w:val="WW8Num182"/>
    <w:lvl w:ilvl="0" w:tplc="D23CC5F6">
      <w:start w:val="1"/>
      <w:numFmt w:val="decimal"/>
      <w:lvlText w:val="2.%1."/>
      <w:lvlJc w:val="right"/>
      <w:pPr>
        <w:ind w:left="1031"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8EF7871"/>
    <w:multiLevelType w:val="multilevel"/>
    <w:tmpl w:val="BD02861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9B17FA1"/>
    <w:multiLevelType w:val="multilevel"/>
    <w:tmpl w:val="4CA845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9D67744"/>
    <w:multiLevelType w:val="multilevel"/>
    <w:tmpl w:val="8E4EBCC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9FC47D8"/>
    <w:multiLevelType w:val="hybridMultilevel"/>
    <w:tmpl w:val="D68E87A2"/>
    <w:name w:val="WW8Num254"/>
    <w:lvl w:ilvl="0" w:tplc="B082F390">
      <w:start w:val="1"/>
      <w:numFmt w:val="decimal"/>
      <w:lvlText w:val="%1."/>
      <w:lvlJc w:val="left"/>
      <w:pPr>
        <w:ind w:left="720" w:hanging="360"/>
      </w:pPr>
      <w:rPr>
        <w:rFonts w:ascii="Symbol" w:hAnsi="Symbol" w:hint="default"/>
        <w:color w:val="auto"/>
        <w:sz w:val="22"/>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7" w15:restartNumberingAfterBreak="0">
    <w:nsid w:val="3A7F53C6"/>
    <w:multiLevelType w:val="hybridMultilevel"/>
    <w:tmpl w:val="5826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A841F3A"/>
    <w:multiLevelType w:val="hybridMultilevel"/>
    <w:tmpl w:val="9DEA9C82"/>
    <w:lvl w:ilvl="0" w:tplc="04150001">
      <w:start w:val="1"/>
      <w:numFmt w:val="bullet"/>
      <w:lvlText w:val=""/>
      <w:lvlJc w:val="left"/>
      <w:pPr>
        <w:ind w:left="1743" w:hanging="360"/>
      </w:pPr>
      <w:rPr>
        <w:rFonts w:ascii="Symbol" w:hAnsi="Symbol" w:hint="default"/>
      </w:rPr>
    </w:lvl>
    <w:lvl w:ilvl="1" w:tplc="04150003" w:tentative="1">
      <w:start w:val="1"/>
      <w:numFmt w:val="bullet"/>
      <w:lvlText w:val="o"/>
      <w:lvlJc w:val="left"/>
      <w:pPr>
        <w:ind w:left="2463" w:hanging="360"/>
      </w:pPr>
      <w:rPr>
        <w:rFonts w:ascii="Courier New" w:hAnsi="Courier New" w:cs="Courier New" w:hint="default"/>
      </w:rPr>
    </w:lvl>
    <w:lvl w:ilvl="2" w:tplc="04150005" w:tentative="1">
      <w:start w:val="1"/>
      <w:numFmt w:val="bullet"/>
      <w:lvlText w:val=""/>
      <w:lvlJc w:val="left"/>
      <w:pPr>
        <w:ind w:left="3183" w:hanging="360"/>
      </w:pPr>
      <w:rPr>
        <w:rFonts w:ascii="Wingdings" w:hAnsi="Wingdings" w:hint="default"/>
      </w:rPr>
    </w:lvl>
    <w:lvl w:ilvl="3" w:tplc="04150001" w:tentative="1">
      <w:start w:val="1"/>
      <w:numFmt w:val="bullet"/>
      <w:lvlText w:val=""/>
      <w:lvlJc w:val="left"/>
      <w:pPr>
        <w:ind w:left="3903" w:hanging="360"/>
      </w:pPr>
      <w:rPr>
        <w:rFonts w:ascii="Symbol" w:hAnsi="Symbol" w:hint="default"/>
      </w:rPr>
    </w:lvl>
    <w:lvl w:ilvl="4" w:tplc="04150003" w:tentative="1">
      <w:start w:val="1"/>
      <w:numFmt w:val="bullet"/>
      <w:lvlText w:val="o"/>
      <w:lvlJc w:val="left"/>
      <w:pPr>
        <w:ind w:left="4623" w:hanging="360"/>
      </w:pPr>
      <w:rPr>
        <w:rFonts w:ascii="Courier New" w:hAnsi="Courier New" w:cs="Courier New" w:hint="default"/>
      </w:rPr>
    </w:lvl>
    <w:lvl w:ilvl="5" w:tplc="04150005" w:tentative="1">
      <w:start w:val="1"/>
      <w:numFmt w:val="bullet"/>
      <w:lvlText w:val=""/>
      <w:lvlJc w:val="left"/>
      <w:pPr>
        <w:ind w:left="5343" w:hanging="360"/>
      </w:pPr>
      <w:rPr>
        <w:rFonts w:ascii="Wingdings" w:hAnsi="Wingdings" w:hint="default"/>
      </w:rPr>
    </w:lvl>
    <w:lvl w:ilvl="6" w:tplc="04150001" w:tentative="1">
      <w:start w:val="1"/>
      <w:numFmt w:val="bullet"/>
      <w:lvlText w:val=""/>
      <w:lvlJc w:val="left"/>
      <w:pPr>
        <w:ind w:left="6063" w:hanging="360"/>
      </w:pPr>
      <w:rPr>
        <w:rFonts w:ascii="Symbol" w:hAnsi="Symbol" w:hint="default"/>
      </w:rPr>
    </w:lvl>
    <w:lvl w:ilvl="7" w:tplc="04150003" w:tentative="1">
      <w:start w:val="1"/>
      <w:numFmt w:val="bullet"/>
      <w:lvlText w:val="o"/>
      <w:lvlJc w:val="left"/>
      <w:pPr>
        <w:ind w:left="6783" w:hanging="360"/>
      </w:pPr>
      <w:rPr>
        <w:rFonts w:ascii="Courier New" w:hAnsi="Courier New" w:cs="Courier New" w:hint="default"/>
      </w:rPr>
    </w:lvl>
    <w:lvl w:ilvl="8" w:tplc="04150005" w:tentative="1">
      <w:start w:val="1"/>
      <w:numFmt w:val="bullet"/>
      <w:lvlText w:val=""/>
      <w:lvlJc w:val="left"/>
      <w:pPr>
        <w:ind w:left="7503" w:hanging="360"/>
      </w:pPr>
      <w:rPr>
        <w:rFonts w:ascii="Wingdings" w:hAnsi="Wingdings" w:hint="default"/>
      </w:rPr>
    </w:lvl>
  </w:abstractNum>
  <w:abstractNum w:abstractNumId="79" w15:restartNumberingAfterBreak="0">
    <w:nsid w:val="40037EF4"/>
    <w:multiLevelType w:val="multilevel"/>
    <w:tmpl w:val="D26C0C60"/>
    <w:name w:val="WW8Num42223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403A3720"/>
    <w:multiLevelType w:val="hybridMultilevel"/>
    <w:tmpl w:val="0F70C1DC"/>
    <w:name w:val="WW8Num1322"/>
    <w:lvl w:ilvl="0" w:tplc="7722D0FC">
      <w:start w:val="1"/>
      <w:numFmt w:val="bullet"/>
      <w:lvlText w:val=""/>
      <w:lvlJc w:val="left"/>
      <w:pPr>
        <w:ind w:left="720" w:hanging="360"/>
      </w:pPr>
      <w:rPr>
        <w:rFonts w:ascii="Wingdings" w:hAnsi="Wingdings" w:hint="default"/>
      </w:rPr>
    </w:lvl>
    <w:lvl w:ilvl="1" w:tplc="DE3063B0" w:tentative="1">
      <w:start w:val="1"/>
      <w:numFmt w:val="bullet"/>
      <w:lvlText w:val="o"/>
      <w:lvlJc w:val="left"/>
      <w:pPr>
        <w:ind w:left="1440" w:hanging="360"/>
      </w:pPr>
      <w:rPr>
        <w:rFonts w:ascii="Courier New" w:hAnsi="Courier New" w:cs="Courier New" w:hint="default"/>
      </w:rPr>
    </w:lvl>
    <w:lvl w:ilvl="2" w:tplc="ADFE54C8" w:tentative="1">
      <w:start w:val="1"/>
      <w:numFmt w:val="bullet"/>
      <w:lvlText w:val=""/>
      <w:lvlJc w:val="left"/>
      <w:pPr>
        <w:ind w:left="2160" w:hanging="360"/>
      </w:pPr>
      <w:rPr>
        <w:rFonts w:ascii="Wingdings" w:hAnsi="Wingdings" w:hint="default"/>
      </w:rPr>
    </w:lvl>
    <w:lvl w:ilvl="3" w:tplc="E5A0E2D6" w:tentative="1">
      <w:start w:val="1"/>
      <w:numFmt w:val="bullet"/>
      <w:lvlText w:val=""/>
      <w:lvlJc w:val="left"/>
      <w:pPr>
        <w:ind w:left="2880" w:hanging="360"/>
      </w:pPr>
      <w:rPr>
        <w:rFonts w:ascii="Symbol" w:hAnsi="Symbol" w:hint="default"/>
      </w:rPr>
    </w:lvl>
    <w:lvl w:ilvl="4" w:tplc="ADEA9446" w:tentative="1">
      <w:start w:val="1"/>
      <w:numFmt w:val="bullet"/>
      <w:lvlText w:val="o"/>
      <w:lvlJc w:val="left"/>
      <w:pPr>
        <w:ind w:left="3600" w:hanging="360"/>
      </w:pPr>
      <w:rPr>
        <w:rFonts w:ascii="Courier New" w:hAnsi="Courier New" w:cs="Courier New" w:hint="default"/>
      </w:rPr>
    </w:lvl>
    <w:lvl w:ilvl="5" w:tplc="C2FAA0FE" w:tentative="1">
      <w:start w:val="1"/>
      <w:numFmt w:val="bullet"/>
      <w:lvlText w:val=""/>
      <w:lvlJc w:val="left"/>
      <w:pPr>
        <w:ind w:left="4320" w:hanging="360"/>
      </w:pPr>
      <w:rPr>
        <w:rFonts w:ascii="Wingdings" w:hAnsi="Wingdings" w:hint="default"/>
      </w:rPr>
    </w:lvl>
    <w:lvl w:ilvl="6" w:tplc="B74ECA2E" w:tentative="1">
      <w:start w:val="1"/>
      <w:numFmt w:val="bullet"/>
      <w:lvlText w:val=""/>
      <w:lvlJc w:val="left"/>
      <w:pPr>
        <w:ind w:left="5040" w:hanging="360"/>
      </w:pPr>
      <w:rPr>
        <w:rFonts w:ascii="Symbol" w:hAnsi="Symbol" w:hint="default"/>
      </w:rPr>
    </w:lvl>
    <w:lvl w:ilvl="7" w:tplc="F36AD4A4" w:tentative="1">
      <w:start w:val="1"/>
      <w:numFmt w:val="bullet"/>
      <w:lvlText w:val="o"/>
      <w:lvlJc w:val="left"/>
      <w:pPr>
        <w:ind w:left="5760" w:hanging="360"/>
      </w:pPr>
      <w:rPr>
        <w:rFonts w:ascii="Courier New" w:hAnsi="Courier New" w:cs="Courier New" w:hint="default"/>
      </w:rPr>
    </w:lvl>
    <w:lvl w:ilvl="8" w:tplc="2F204F1E" w:tentative="1">
      <w:start w:val="1"/>
      <w:numFmt w:val="bullet"/>
      <w:lvlText w:val=""/>
      <w:lvlJc w:val="left"/>
      <w:pPr>
        <w:ind w:left="6480" w:hanging="360"/>
      </w:pPr>
      <w:rPr>
        <w:rFonts w:ascii="Wingdings" w:hAnsi="Wingdings" w:hint="default"/>
      </w:rPr>
    </w:lvl>
  </w:abstractNum>
  <w:abstractNum w:abstractNumId="81" w15:restartNumberingAfterBreak="0">
    <w:nsid w:val="421C747F"/>
    <w:multiLevelType w:val="hybridMultilevel"/>
    <w:tmpl w:val="66FC4DB2"/>
    <w:name w:val="WW8Num162"/>
    <w:lvl w:ilvl="0" w:tplc="04150005">
      <w:start w:val="1"/>
      <w:numFmt w:val="decimal"/>
      <w:lvlText w:val="A3.1.%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2" w15:restartNumberingAfterBreak="0">
    <w:nsid w:val="44204DD9"/>
    <w:multiLevelType w:val="multilevel"/>
    <w:tmpl w:val="5FF4A958"/>
    <w:lvl w:ilvl="0">
      <w:start w:val="1"/>
      <w:numFmt w:val="decimal"/>
      <w:lvlText w:val="%1."/>
      <w:lvlJc w:val="left"/>
      <w:pPr>
        <w:tabs>
          <w:tab w:val="num" w:pos="360"/>
        </w:tabs>
        <w:ind w:left="360" w:hanging="397"/>
      </w:pPr>
      <w:rPr>
        <w:rFonts w:ascii="Times New Roman" w:hAnsi="Times New Roman" w:hint="default"/>
        <w:b w:val="0"/>
        <w:i w:val="0"/>
        <w:caps w:val="0"/>
        <w:strike w:val="0"/>
        <w:dstrike w:val="0"/>
        <w:vanish w:val="0"/>
        <w:sz w:val="24"/>
        <w:vertAlign w:val="baseline"/>
      </w:rPr>
    </w:lvl>
    <w:lvl w:ilvl="1">
      <w:start w:val="1"/>
      <w:numFmt w:val="decimal"/>
      <w:pStyle w:val="Akapitnumerowany"/>
      <w:suff w:val="space"/>
      <w:lvlText w:val="%2)."/>
      <w:lvlJc w:val="left"/>
      <w:pPr>
        <w:ind w:left="2840" w:hanging="320"/>
      </w:pPr>
      <w:rPr>
        <w:rFonts w:ascii="Times New Roman" w:hAnsi="Times New Roman" w:hint="default"/>
        <w:b w:val="0"/>
        <w:i w:val="0"/>
        <w:caps w:val="0"/>
        <w:strike w:val="0"/>
        <w:dstrike w:val="0"/>
        <w:vanish w:val="0"/>
        <w:sz w:val="24"/>
        <w:vertAlign w:val="baseline"/>
      </w:rPr>
    </w:lvl>
    <w:lvl w:ilvl="2">
      <w:start w:val="1"/>
      <w:numFmt w:val="decimal"/>
      <w:pStyle w:val="Akapit11"/>
      <w:lvlText w:val="%2.%3."/>
      <w:lvlJc w:val="left"/>
      <w:pPr>
        <w:tabs>
          <w:tab w:val="num" w:pos="1381"/>
        </w:tabs>
        <w:ind w:left="1381" w:hanging="567"/>
      </w:pPr>
      <w:rPr>
        <w:rFonts w:hint="default"/>
      </w:rPr>
    </w:lvl>
    <w:lvl w:ilvl="3">
      <w:start w:val="1"/>
      <w:numFmt w:val="lowerLetter"/>
      <w:pStyle w:val="Akapitnumerowany"/>
      <w:lvlText w:val="%4)"/>
      <w:lvlJc w:val="left"/>
      <w:pPr>
        <w:tabs>
          <w:tab w:val="num" w:pos="1778"/>
        </w:tabs>
        <w:ind w:left="1778" w:hanging="397"/>
      </w:pPr>
      <w:rPr>
        <w:rFonts w:hint="default"/>
      </w:rPr>
    </w:lvl>
    <w:lvl w:ilvl="4">
      <w:start w:val="1"/>
      <w:numFmt w:val="bullet"/>
      <w:pStyle w:val="Akapit11"/>
      <w:lvlText w:val=""/>
      <w:lvlJc w:val="left"/>
      <w:pPr>
        <w:tabs>
          <w:tab w:val="num" w:pos="2061"/>
        </w:tabs>
        <w:ind w:left="2061" w:hanging="340"/>
      </w:pPr>
      <w:rPr>
        <w:rFonts w:ascii="Symbol" w:hAnsi="Symbol" w:hint="default"/>
      </w:rPr>
    </w:lvl>
    <w:lvl w:ilvl="5">
      <w:start w:val="1"/>
      <w:numFmt w:val="bullet"/>
      <w:lvlText w:val=""/>
      <w:lvlJc w:val="left"/>
      <w:pPr>
        <w:tabs>
          <w:tab w:val="num" w:pos="2231"/>
        </w:tabs>
        <w:ind w:left="2231" w:hanging="453"/>
      </w:pPr>
      <w:rPr>
        <w:rFonts w:ascii="Symbol" w:hAnsi="Symbol" w:hint="default"/>
      </w:rPr>
    </w:lvl>
    <w:lvl w:ilvl="6">
      <w:start w:val="1"/>
      <w:numFmt w:val="none"/>
      <w:suff w:val="nothing"/>
      <w:lvlText w:val=""/>
      <w:lvlJc w:val="left"/>
      <w:pPr>
        <w:ind w:left="-207" w:firstLine="0"/>
      </w:pPr>
      <w:rPr>
        <w:rFonts w:hint="default"/>
      </w:rPr>
    </w:lvl>
    <w:lvl w:ilvl="7">
      <w:start w:val="1"/>
      <w:numFmt w:val="none"/>
      <w:suff w:val="nothing"/>
      <w:lvlText w:val=""/>
      <w:lvlJc w:val="left"/>
      <w:pPr>
        <w:ind w:left="-207" w:firstLine="0"/>
      </w:pPr>
      <w:rPr>
        <w:rFonts w:hint="default"/>
      </w:rPr>
    </w:lvl>
    <w:lvl w:ilvl="8">
      <w:start w:val="1"/>
      <w:numFmt w:val="none"/>
      <w:suff w:val="nothing"/>
      <w:lvlText w:val=""/>
      <w:lvlJc w:val="left"/>
      <w:pPr>
        <w:ind w:left="-207" w:firstLine="0"/>
      </w:pPr>
      <w:rPr>
        <w:rFonts w:hint="default"/>
      </w:rPr>
    </w:lvl>
  </w:abstractNum>
  <w:abstractNum w:abstractNumId="83" w15:restartNumberingAfterBreak="0">
    <w:nsid w:val="442F0B46"/>
    <w:multiLevelType w:val="hybridMultilevel"/>
    <w:tmpl w:val="4E3EF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4455A08"/>
    <w:multiLevelType w:val="multilevel"/>
    <w:tmpl w:val="041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C1D30BF"/>
    <w:multiLevelType w:val="hybridMultilevel"/>
    <w:tmpl w:val="A4AE26AA"/>
    <w:name w:val="WW8Num822"/>
    <w:lvl w:ilvl="0" w:tplc="A116777A">
      <w:start w:val="1"/>
      <w:numFmt w:val="decimal"/>
      <w:suff w:val="nothing"/>
      <w:lvlText w:val="III.B.%1."/>
      <w:lvlJc w:val="left"/>
      <w:pPr>
        <w:ind w:left="720" w:firstLine="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D020393"/>
    <w:multiLevelType w:val="hybridMultilevel"/>
    <w:tmpl w:val="8F369204"/>
    <w:name w:val="WW8Num42"/>
    <w:lvl w:ilvl="0" w:tplc="89BC9D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DB5706C"/>
    <w:multiLevelType w:val="hybridMultilevel"/>
    <w:tmpl w:val="38F09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166DF8"/>
    <w:multiLevelType w:val="hybridMultilevel"/>
    <w:tmpl w:val="FF74AF20"/>
    <w:name w:val="WW8Num92"/>
    <w:lvl w:ilvl="0" w:tplc="3DA42408">
      <w:start w:val="1"/>
      <w:numFmt w:val="bullet"/>
      <w:lvlText w:val=""/>
      <w:lvlJc w:val="left"/>
      <w:pPr>
        <w:ind w:left="1146" w:hanging="360"/>
      </w:pPr>
      <w:rPr>
        <w:rFonts w:ascii="Wingdings" w:hAnsi="Wingdings" w:hint="default"/>
      </w:rPr>
    </w:lvl>
    <w:lvl w:ilvl="1" w:tplc="C7A0FD64" w:tentative="1">
      <w:start w:val="1"/>
      <w:numFmt w:val="bullet"/>
      <w:lvlText w:val="o"/>
      <w:lvlJc w:val="left"/>
      <w:pPr>
        <w:ind w:left="1866" w:hanging="360"/>
      </w:pPr>
      <w:rPr>
        <w:rFonts w:ascii="Courier New" w:hAnsi="Courier New" w:cs="Courier New" w:hint="default"/>
      </w:rPr>
    </w:lvl>
    <w:lvl w:ilvl="2" w:tplc="9E1AF3DE" w:tentative="1">
      <w:start w:val="1"/>
      <w:numFmt w:val="bullet"/>
      <w:lvlText w:val=""/>
      <w:lvlJc w:val="left"/>
      <w:pPr>
        <w:ind w:left="2586" w:hanging="360"/>
      </w:pPr>
      <w:rPr>
        <w:rFonts w:ascii="Wingdings" w:hAnsi="Wingdings" w:hint="default"/>
      </w:rPr>
    </w:lvl>
    <w:lvl w:ilvl="3" w:tplc="4B5A53D4" w:tentative="1">
      <w:start w:val="1"/>
      <w:numFmt w:val="bullet"/>
      <w:lvlText w:val=""/>
      <w:lvlJc w:val="left"/>
      <w:pPr>
        <w:ind w:left="3306" w:hanging="360"/>
      </w:pPr>
      <w:rPr>
        <w:rFonts w:ascii="Symbol" w:hAnsi="Symbol" w:hint="default"/>
      </w:rPr>
    </w:lvl>
    <w:lvl w:ilvl="4" w:tplc="87ECC7C2" w:tentative="1">
      <w:start w:val="1"/>
      <w:numFmt w:val="bullet"/>
      <w:lvlText w:val="o"/>
      <w:lvlJc w:val="left"/>
      <w:pPr>
        <w:ind w:left="4026" w:hanging="360"/>
      </w:pPr>
      <w:rPr>
        <w:rFonts w:ascii="Courier New" w:hAnsi="Courier New" w:cs="Courier New" w:hint="default"/>
      </w:rPr>
    </w:lvl>
    <w:lvl w:ilvl="5" w:tplc="D67E29CE" w:tentative="1">
      <w:start w:val="1"/>
      <w:numFmt w:val="bullet"/>
      <w:lvlText w:val=""/>
      <w:lvlJc w:val="left"/>
      <w:pPr>
        <w:ind w:left="4746" w:hanging="360"/>
      </w:pPr>
      <w:rPr>
        <w:rFonts w:ascii="Wingdings" w:hAnsi="Wingdings" w:hint="default"/>
      </w:rPr>
    </w:lvl>
    <w:lvl w:ilvl="6" w:tplc="42CE63CC" w:tentative="1">
      <w:start w:val="1"/>
      <w:numFmt w:val="bullet"/>
      <w:lvlText w:val=""/>
      <w:lvlJc w:val="left"/>
      <w:pPr>
        <w:ind w:left="5466" w:hanging="360"/>
      </w:pPr>
      <w:rPr>
        <w:rFonts w:ascii="Symbol" w:hAnsi="Symbol" w:hint="default"/>
      </w:rPr>
    </w:lvl>
    <w:lvl w:ilvl="7" w:tplc="2670D8A4" w:tentative="1">
      <w:start w:val="1"/>
      <w:numFmt w:val="bullet"/>
      <w:lvlText w:val="o"/>
      <w:lvlJc w:val="left"/>
      <w:pPr>
        <w:ind w:left="6186" w:hanging="360"/>
      </w:pPr>
      <w:rPr>
        <w:rFonts w:ascii="Courier New" w:hAnsi="Courier New" w:cs="Courier New" w:hint="default"/>
      </w:rPr>
    </w:lvl>
    <w:lvl w:ilvl="8" w:tplc="B64AB9FA" w:tentative="1">
      <w:start w:val="1"/>
      <w:numFmt w:val="bullet"/>
      <w:lvlText w:val=""/>
      <w:lvlJc w:val="left"/>
      <w:pPr>
        <w:ind w:left="6906" w:hanging="360"/>
      </w:pPr>
      <w:rPr>
        <w:rFonts w:ascii="Wingdings" w:hAnsi="Wingdings" w:hint="default"/>
      </w:rPr>
    </w:lvl>
  </w:abstractNum>
  <w:abstractNum w:abstractNumId="89" w15:restartNumberingAfterBreak="0">
    <w:nsid w:val="506868B8"/>
    <w:multiLevelType w:val="multilevel"/>
    <w:tmpl w:val="56B0261E"/>
    <w:name w:val="WW8Num492"/>
    <w:lvl w:ilvl="0">
      <w:start w:val="4"/>
      <w:numFmt w:val="decimal"/>
      <w:lvlText w:val="%1."/>
      <w:lvlJc w:val="left"/>
      <w:pPr>
        <w:tabs>
          <w:tab w:val="num" w:pos="1020"/>
        </w:tabs>
        <w:ind w:left="1020" w:hanging="1020"/>
      </w:pPr>
      <w:rPr>
        <w:rFonts w:hint="default"/>
      </w:rPr>
    </w:lvl>
    <w:lvl w:ilvl="1">
      <w:start w:val="2"/>
      <w:numFmt w:val="decimal"/>
      <w:lvlText w:val="%1.%2."/>
      <w:lvlJc w:val="left"/>
      <w:pPr>
        <w:tabs>
          <w:tab w:val="num" w:pos="1335"/>
        </w:tabs>
        <w:ind w:left="1335" w:hanging="1020"/>
      </w:pPr>
      <w:rPr>
        <w:rFonts w:hint="default"/>
      </w:rPr>
    </w:lvl>
    <w:lvl w:ilvl="2">
      <w:start w:val="2"/>
      <w:numFmt w:val="decimal"/>
      <w:lvlText w:val="%1.%2.%3."/>
      <w:lvlJc w:val="left"/>
      <w:pPr>
        <w:tabs>
          <w:tab w:val="num" w:pos="1650"/>
        </w:tabs>
        <w:ind w:left="1650" w:hanging="1020"/>
      </w:pPr>
      <w:rPr>
        <w:rFonts w:hint="default"/>
      </w:rPr>
    </w:lvl>
    <w:lvl w:ilvl="3">
      <w:start w:val="22"/>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330"/>
        </w:tabs>
        <w:ind w:left="3330" w:hanging="144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320"/>
        </w:tabs>
        <w:ind w:left="4320" w:hanging="1800"/>
      </w:pPr>
      <w:rPr>
        <w:rFonts w:hint="default"/>
      </w:rPr>
    </w:lvl>
  </w:abstractNum>
  <w:abstractNum w:abstractNumId="90" w15:restartNumberingAfterBreak="0">
    <w:nsid w:val="50F1740C"/>
    <w:multiLevelType w:val="multilevel"/>
    <w:tmpl w:val="88DC019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16965C0"/>
    <w:multiLevelType w:val="hybridMultilevel"/>
    <w:tmpl w:val="62F0150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52250D9D"/>
    <w:multiLevelType w:val="hybridMultilevel"/>
    <w:tmpl w:val="3A6A6E8A"/>
    <w:name w:val="WW8Num222"/>
    <w:lvl w:ilvl="0" w:tplc="55B806FC">
      <w:start w:val="1"/>
      <w:numFmt w:val="decimal"/>
      <w:lvlText w:val="2.1.%1."/>
      <w:lvlJc w:val="right"/>
      <w:pPr>
        <w:ind w:left="1740" w:hanging="180"/>
      </w:pPr>
      <w:rPr>
        <w:rFonts w:hint="default"/>
      </w:rPr>
    </w:lvl>
    <w:lvl w:ilvl="1" w:tplc="5D285FE6" w:tentative="1">
      <w:start w:val="1"/>
      <w:numFmt w:val="lowerLetter"/>
      <w:lvlText w:val="%2."/>
      <w:lvlJc w:val="left"/>
      <w:pPr>
        <w:ind w:left="1440" w:hanging="360"/>
      </w:pPr>
    </w:lvl>
    <w:lvl w:ilvl="2" w:tplc="520E55FA" w:tentative="1">
      <w:start w:val="1"/>
      <w:numFmt w:val="lowerRoman"/>
      <w:lvlText w:val="%3."/>
      <w:lvlJc w:val="right"/>
      <w:pPr>
        <w:ind w:left="2160" w:hanging="180"/>
      </w:pPr>
    </w:lvl>
    <w:lvl w:ilvl="3" w:tplc="C6B6E62A" w:tentative="1">
      <w:start w:val="1"/>
      <w:numFmt w:val="decimal"/>
      <w:lvlText w:val="%4."/>
      <w:lvlJc w:val="left"/>
      <w:pPr>
        <w:ind w:left="2880" w:hanging="360"/>
      </w:pPr>
    </w:lvl>
    <w:lvl w:ilvl="4" w:tplc="7DCC8E3E" w:tentative="1">
      <w:start w:val="1"/>
      <w:numFmt w:val="lowerLetter"/>
      <w:lvlText w:val="%5."/>
      <w:lvlJc w:val="left"/>
      <w:pPr>
        <w:ind w:left="3600" w:hanging="360"/>
      </w:pPr>
    </w:lvl>
    <w:lvl w:ilvl="5" w:tplc="87D6BF4E" w:tentative="1">
      <w:start w:val="1"/>
      <w:numFmt w:val="lowerRoman"/>
      <w:lvlText w:val="%6."/>
      <w:lvlJc w:val="right"/>
      <w:pPr>
        <w:ind w:left="4320" w:hanging="180"/>
      </w:pPr>
    </w:lvl>
    <w:lvl w:ilvl="6" w:tplc="8E76E002" w:tentative="1">
      <w:start w:val="1"/>
      <w:numFmt w:val="decimal"/>
      <w:lvlText w:val="%7."/>
      <w:lvlJc w:val="left"/>
      <w:pPr>
        <w:ind w:left="5040" w:hanging="360"/>
      </w:pPr>
    </w:lvl>
    <w:lvl w:ilvl="7" w:tplc="33187CEC" w:tentative="1">
      <w:start w:val="1"/>
      <w:numFmt w:val="lowerLetter"/>
      <w:lvlText w:val="%8."/>
      <w:lvlJc w:val="left"/>
      <w:pPr>
        <w:ind w:left="5760" w:hanging="360"/>
      </w:pPr>
    </w:lvl>
    <w:lvl w:ilvl="8" w:tplc="119872FC" w:tentative="1">
      <w:start w:val="1"/>
      <w:numFmt w:val="lowerRoman"/>
      <w:lvlText w:val="%9."/>
      <w:lvlJc w:val="right"/>
      <w:pPr>
        <w:ind w:left="6480" w:hanging="180"/>
      </w:pPr>
    </w:lvl>
  </w:abstractNum>
  <w:abstractNum w:abstractNumId="93" w15:restartNumberingAfterBreak="0">
    <w:nsid w:val="53A17FA2"/>
    <w:multiLevelType w:val="hybridMultilevel"/>
    <w:tmpl w:val="9A96D3E6"/>
    <w:name w:val="WW8Num2532"/>
    <w:lvl w:ilvl="0" w:tplc="6C50BDD0">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4" w15:restartNumberingAfterBreak="0">
    <w:nsid w:val="53F930A2"/>
    <w:multiLevelType w:val="hybridMultilevel"/>
    <w:tmpl w:val="B114ED76"/>
    <w:name w:val="WW8Num82"/>
    <w:lvl w:ilvl="0" w:tplc="04150005">
      <w:start w:val="1"/>
      <w:numFmt w:val="decimal"/>
      <w:suff w:val="nothing"/>
      <w:lvlText w:val="III.A.%1."/>
      <w:lvlJc w:val="left"/>
      <w:pPr>
        <w:ind w:left="720" w:firstLine="0"/>
      </w:pPr>
      <w:rPr>
        <w:rFonts w:ascii="Times New Roman" w:hAnsi="Times New Roman" w:cs="Times New Roman"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5" w15:restartNumberingAfterBreak="0">
    <w:nsid w:val="549926BD"/>
    <w:multiLevelType w:val="hybridMultilevel"/>
    <w:tmpl w:val="FC5AA714"/>
    <w:lvl w:ilvl="0" w:tplc="8C66BCE8">
      <w:numFmt w:val="bullet"/>
      <w:lvlText w:val=""/>
      <w:lvlJc w:val="left"/>
      <w:pPr>
        <w:ind w:left="1211" w:hanging="360"/>
      </w:pPr>
      <w:rPr>
        <w:rFonts w:ascii="Wingdings" w:eastAsia="Times New Roman" w:hAnsi="Wingdings"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96" w15:restartNumberingAfterBreak="0">
    <w:nsid w:val="54DC38D8"/>
    <w:multiLevelType w:val="hybridMultilevel"/>
    <w:tmpl w:val="44281CD6"/>
    <w:lvl w:ilvl="0" w:tplc="C3BEC68A">
      <w:start w:val="1"/>
      <w:numFmt w:val="bullet"/>
      <w:lvlText w:val=""/>
      <w:lvlJc w:val="left"/>
      <w:pPr>
        <w:tabs>
          <w:tab w:val="num" w:pos="360"/>
        </w:tabs>
        <w:ind w:left="360" w:hanging="360"/>
      </w:pPr>
      <w:rPr>
        <w:rFonts w:ascii="Wingdings" w:hAnsi="Wingdings" w:hint="default"/>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551F5F35"/>
    <w:multiLevelType w:val="hybridMultilevel"/>
    <w:tmpl w:val="5FBC0BEA"/>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15:restartNumberingAfterBreak="0">
    <w:nsid w:val="572C0720"/>
    <w:multiLevelType w:val="hybridMultilevel"/>
    <w:tmpl w:val="179E6FA2"/>
    <w:name w:val="WW8Num132"/>
    <w:lvl w:ilvl="0" w:tplc="D7C685A2">
      <w:start w:val="1"/>
      <w:numFmt w:val="bullet"/>
      <w:lvlText w:val=""/>
      <w:lvlJc w:val="left"/>
      <w:pPr>
        <w:ind w:left="2138" w:hanging="360"/>
      </w:pPr>
      <w:rPr>
        <w:rFonts w:ascii="Wingdings" w:hAnsi="Wingdings" w:hint="default"/>
      </w:rPr>
    </w:lvl>
    <w:lvl w:ilvl="1" w:tplc="3E50F71A" w:tentative="1">
      <w:start w:val="1"/>
      <w:numFmt w:val="bullet"/>
      <w:lvlText w:val="o"/>
      <w:lvlJc w:val="left"/>
      <w:pPr>
        <w:ind w:left="2858" w:hanging="360"/>
      </w:pPr>
      <w:rPr>
        <w:rFonts w:ascii="Courier New" w:hAnsi="Courier New" w:cs="Courier New" w:hint="default"/>
      </w:rPr>
    </w:lvl>
    <w:lvl w:ilvl="2" w:tplc="32FA0DFC" w:tentative="1">
      <w:start w:val="1"/>
      <w:numFmt w:val="bullet"/>
      <w:lvlText w:val=""/>
      <w:lvlJc w:val="left"/>
      <w:pPr>
        <w:ind w:left="3578" w:hanging="360"/>
      </w:pPr>
      <w:rPr>
        <w:rFonts w:ascii="Wingdings" w:hAnsi="Wingdings" w:hint="default"/>
      </w:rPr>
    </w:lvl>
    <w:lvl w:ilvl="3" w:tplc="BC268712" w:tentative="1">
      <w:start w:val="1"/>
      <w:numFmt w:val="bullet"/>
      <w:lvlText w:val=""/>
      <w:lvlJc w:val="left"/>
      <w:pPr>
        <w:ind w:left="4298" w:hanging="360"/>
      </w:pPr>
      <w:rPr>
        <w:rFonts w:ascii="Symbol" w:hAnsi="Symbol" w:hint="default"/>
      </w:rPr>
    </w:lvl>
    <w:lvl w:ilvl="4" w:tplc="44B42256" w:tentative="1">
      <w:start w:val="1"/>
      <w:numFmt w:val="bullet"/>
      <w:lvlText w:val="o"/>
      <w:lvlJc w:val="left"/>
      <w:pPr>
        <w:ind w:left="5018" w:hanging="360"/>
      </w:pPr>
      <w:rPr>
        <w:rFonts w:ascii="Courier New" w:hAnsi="Courier New" w:cs="Courier New" w:hint="default"/>
      </w:rPr>
    </w:lvl>
    <w:lvl w:ilvl="5" w:tplc="7E9832D2" w:tentative="1">
      <w:start w:val="1"/>
      <w:numFmt w:val="bullet"/>
      <w:lvlText w:val=""/>
      <w:lvlJc w:val="left"/>
      <w:pPr>
        <w:ind w:left="5738" w:hanging="360"/>
      </w:pPr>
      <w:rPr>
        <w:rFonts w:ascii="Wingdings" w:hAnsi="Wingdings" w:hint="default"/>
      </w:rPr>
    </w:lvl>
    <w:lvl w:ilvl="6" w:tplc="EF1EF6F4" w:tentative="1">
      <w:start w:val="1"/>
      <w:numFmt w:val="bullet"/>
      <w:lvlText w:val=""/>
      <w:lvlJc w:val="left"/>
      <w:pPr>
        <w:ind w:left="6458" w:hanging="360"/>
      </w:pPr>
      <w:rPr>
        <w:rFonts w:ascii="Symbol" w:hAnsi="Symbol" w:hint="default"/>
      </w:rPr>
    </w:lvl>
    <w:lvl w:ilvl="7" w:tplc="9D4CE148" w:tentative="1">
      <w:start w:val="1"/>
      <w:numFmt w:val="bullet"/>
      <w:lvlText w:val="o"/>
      <w:lvlJc w:val="left"/>
      <w:pPr>
        <w:ind w:left="7178" w:hanging="360"/>
      </w:pPr>
      <w:rPr>
        <w:rFonts w:ascii="Courier New" w:hAnsi="Courier New" w:cs="Courier New" w:hint="default"/>
      </w:rPr>
    </w:lvl>
    <w:lvl w:ilvl="8" w:tplc="268045B2" w:tentative="1">
      <w:start w:val="1"/>
      <w:numFmt w:val="bullet"/>
      <w:lvlText w:val=""/>
      <w:lvlJc w:val="left"/>
      <w:pPr>
        <w:ind w:left="7898" w:hanging="360"/>
      </w:pPr>
      <w:rPr>
        <w:rFonts w:ascii="Wingdings" w:hAnsi="Wingdings" w:hint="default"/>
      </w:rPr>
    </w:lvl>
  </w:abstractNum>
  <w:abstractNum w:abstractNumId="99" w15:restartNumberingAfterBreak="0">
    <w:nsid w:val="573E1F0F"/>
    <w:multiLevelType w:val="hybridMultilevel"/>
    <w:tmpl w:val="5B80BD92"/>
    <w:lvl w:ilvl="0" w:tplc="1AEC2074">
      <w:numFmt w:val="bullet"/>
      <w:lvlText w:val="-"/>
      <w:lvlJc w:val="left"/>
      <w:pPr>
        <w:ind w:left="312" w:hanging="84"/>
      </w:pPr>
      <w:rPr>
        <w:rFonts w:ascii="Arial" w:eastAsia="Arial" w:hAnsi="Arial" w:cs="Arial" w:hint="default"/>
        <w:w w:val="99"/>
        <w:sz w:val="14"/>
        <w:szCs w:val="14"/>
        <w:lang w:val="pl-PL" w:eastAsia="pl-PL" w:bidi="pl-PL"/>
      </w:rPr>
    </w:lvl>
    <w:lvl w:ilvl="1" w:tplc="8A984912">
      <w:numFmt w:val="bullet"/>
      <w:lvlText w:val="•"/>
      <w:lvlJc w:val="left"/>
      <w:pPr>
        <w:ind w:left="1378" w:hanging="84"/>
      </w:pPr>
      <w:rPr>
        <w:rFonts w:hint="default"/>
        <w:lang w:val="pl-PL" w:eastAsia="pl-PL" w:bidi="pl-PL"/>
      </w:rPr>
    </w:lvl>
    <w:lvl w:ilvl="2" w:tplc="AD762DD4">
      <w:numFmt w:val="bullet"/>
      <w:lvlText w:val="•"/>
      <w:lvlJc w:val="left"/>
      <w:pPr>
        <w:ind w:left="2437" w:hanging="84"/>
      </w:pPr>
      <w:rPr>
        <w:rFonts w:hint="default"/>
        <w:lang w:val="pl-PL" w:eastAsia="pl-PL" w:bidi="pl-PL"/>
      </w:rPr>
    </w:lvl>
    <w:lvl w:ilvl="3" w:tplc="A5E0EFEA">
      <w:numFmt w:val="bullet"/>
      <w:lvlText w:val="•"/>
      <w:lvlJc w:val="left"/>
      <w:pPr>
        <w:ind w:left="3495" w:hanging="84"/>
      </w:pPr>
      <w:rPr>
        <w:rFonts w:hint="default"/>
        <w:lang w:val="pl-PL" w:eastAsia="pl-PL" w:bidi="pl-PL"/>
      </w:rPr>
    </w:lvl>
    <w:lvl w:ilvl="4" w:tplc="7624E306">
      <w:numFmt w:val="bullet"/>
      <w:lvlText w:val="•"/>
      <w:lvlJc w:val="left"/>
      <w:pPr>
        <w:ind w:left="4554" w:hanging="84"/>
      </w:pPr>
      <w:rPr>
        <w:rFonts w:hint="default"/>
        <w:lang w:val="pl-PL" w:eastAsia="pl-PL" w:bidi="pl-PL"/>
      </w:rPr>
    </w:lvl>
    <w:lvl w:ilvl="5" w:tplc="EA28C664">
      <w:numFmt w:val="bullet"/>
      <w:lvlText w:val="•"/>
      <w:lvlJc w:val="left"/>
      <w:pPr>
        <w:ind w:left="5613" w:hanging="84"/>
      </w:pPr>
      <w:rPr>
        <w:rFonts w:hint="default"/>
        <w:lang w:val="pl-PL" w:eastAsia="pl-PL" w:bidi="pl-PL"/>
      </w:rPr>
    </w:lvl>
    <w:lvl w:ilvl="6" w:tplc="6848EB4E">
      <w:numFmt w:val="bullet"/>
      <w:lvlText w:val="•"/>
      <w:lvlJc w:val="left"/>
      <w:pPr>
        <w:ind w:left="6671" w:hanging="84"/>
      </w:pPr>
      <w:rPr>
        <w:rFonts w:hint="default"/>
        <w:lang w:val="pl-PL" w:eastAsia="pl-PL" w:bidi="pl-PL"/>
      </w:rPr>
    </w:lvl>
    <w:lvl w:ilvl="7" w:tplc="D30288CE">
      <w:numFmt w:val="bullet"/>
      <w:lvlText w:val="•"/>
      <w:lvlJc w:val="left"/>
      <w:pPr>
        <w:ind w:left="7730" w:hanging="84"/>
      </w:pPr>
      <w:rPr>
        <w:rFonts w:hint="default"/>
        <w:lang w:val="pl-PL" w:eastAsia="pl-PL" w:bidi="pl-PL"/>
      </w:rPr>
    </w:lvl>
    <w:lvl w:ilvl="8" w:tplc="ED5A37E2">
      <w:numFmt w:val="bullet"/>
      <w:lvlText w:val="•"/>
      <w:lvlJc w:val="left"/>
      <w:pPr>
        <w:ind w:left="8789" w:hanging="84"/>
      </w:pPr>
      <w:rPr>
        <w:rFonts w:hint="default"/>
        <w:lang w:val="pl-PL" w:eastAsia="pl-PL" w:bidi="pl-PL"/>
      </w:rPr>
    </w:lvl>
  </w:abstractNum>
  <w:abstractNum w:abstractNumId="100" w15:restartNumberingAfterBreak="0">
    <w:nsid w:val="575115AE"/>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01" w15:restartNumberingAfterBreak="0">
    <w:nsid w:val="586B433C"/>
    <w:multiLevelType w:val="multilevel"/>
    <w:tmpl w:val="9CF4DF46"/>
    <w:name w:val="WW8Num4932"/>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b w:val="0"/>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330"/>
        </w:tabs>
        <w:ind w:left="3330" w:hanging="144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320"/>
        </w:tabs>
        <w:ind w:left="4320" w:hanging="1800"/>
      </w:pPr>
      <w:rPr>
        <w:rFonts w:hint="default"/>
      </w:rPr>
    </w:lvl>
  </w:abstractNum>
  <w:abstractNum w:abstractNumId="102" w15:restartNumberingAfterBreak="0">
    <w:nsid w:val="58B26707"/>
    <w:multiLevelType w:val="multilevel"/>
    <w:tmpl w:val="E19CB9B0"/>
    <w:name w:val="WW8Num49"/>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960"/>
        </w:tabs>
        <w:ind w:left="960" w:hanging="720"/>
      </w:pPr>
      <w:rPr>
        <w:rFonts w:hint="default"/>
      </w:rPr>
    </w:lvl>
    <w:lvl w:ilvl="2">
      <w:start w:val="2"/>
      <w:numFmt w:val="decimal"/>
      <w:lvlText w:val="%1.%2.%3."/>
      <w:lvlJc w:val="left"/>
      <w:pPr>
        <w:tabs>
          <w:tab w:val="num" w:pos="1200"/>
        </w:tabs>
        <w:ind w:left="1200" w:hanging="720"/>
      </w:pPr>
      <w:rPr>
        <w:rFonts w:hint="default"/>
      </w:rPr>
    </w:lvl>
    <w:lvl w:ilvl="3">
      <w:start w:val="1"/>
      <w:numFmt w:val="decimal"/>
      <w:lvlText w:val="%1.%2.%3.%4."/>
      <w:lvlJc w:val="left"/>
      <w:pPr>
        <w:tabs>
          <w:tab w:val="num" w:pos="1790"/>
        </w:tabs>
        <w:ind w:left="1790" w:hanging="1080"/>
      </w:pPr>
      <w:rPr>
        <w:rFonts w:hint="default"/>
      </w:rPr>
    </w:lvl>
    <w:lvl w:ilvl="4">
      <w:start w:val="1"/>
      <w:numFmt w:val="decimal"/>
      <w:lvlText w:val="%1.%2.%3.%4.%5."/>
      <w:lvlJc w:val="left"/>
      <w:pPr>
        <w:tabs>
          <w:tab w:val="num" w:pos="2040"/>
        </w:tabs>
        <w:ind w:left="2040" w:hanging="1080"/>
      </w:pPr>
      <w:rPr>
        <w:rFonts w:ascii="Arial" w:hAnsi="Arial" w:cs="Arial" w:hint="default"/>
        <w:sz w:val="22"/>
        <w:szCs w:val="22"/>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03" w15:restartNumberingAfterBreak="0">
    <w:nsid w:val="58C712D0"/>
    <w:multiLevelType w:val="hybridMultilevel"/>
    <w:tmpl w:val="F21CDAE0"/>
    <w:lvl w:ilvl="0" w:tplc="5DC02AD4">
      <w:start w:val="1"/>
      <w:numFmt w:val="lowerLetter"/>
      <w:lvlText w:val="%1)"/>
      <w:lvlJc w:val="left"/>
      <w:pPr>
        <w:ind w:left="312" w:hanging="164"/>
      </w:pPr>
      <w:rPr>
        <w:rFonts w:ascii="Aptos" w:eastAsia="Arial" w:hAnsi="Aptos" w:cs="Arial" w:hint="default"/>
        <w:spacing w:val="-1"/>
        <w:w w:val="99"/>
        <w:sz w:val="14"/>
        <w:szCs w:val="14"/>
        <w:lang w:val="pl-PL" w:eastAsia="pl-PL" w:bidi="pl-PL"/>
      </w:rPr>
    </w:lvl>
    <w:lvl w:ilvl="1" w:tplc="FFFFFFFF">
      <w:numFmt w:val="bullet"/>
      <w:lvlText w:val="•"/>
      <w:lvlJc w:val="left"/>
      <w:pPr>
        <w:ind w:left="1378" w:hanging="164"/>
      </w:pPr>
      <w:rPr>
        <w:rFonts w:hint="default"/>
        <w:lang w:val="pl-PL" w:eastAsia="pl-PL" w:bidi="pl-PL"/>
      </w:rPr>
    </w:lvl>
    <w:lvl w:ilvl="2" w:tplc="FFFFFFFF">
      <w:numFmt w:val="bullet"/>
      <w:lvlText w:val="•"/>
      <w:lvlJc w:val="left"/>
      <w:pPr>
        <w:ind w:left="2437" w:hanging="164"/>
      </w:pPr>
      <w:rPr>
        <w:rFonts w:hint="default"/>
        <w:lang w:val="pl-PL" w:eastAsia="pl-PL" w:bidi="pl-PL"/>
      </w:rPr>
    </w:lvl>
    <w:lvl w:ilvl="3" w:tplc="FFFFFFFF">
      <w:numFmt w:val="bullet"/>
      <w:lvlText w:val="•"/>
      <w:lvlJc w:val="left"/>
      <w:pPr>
        <w:ind w:left="3495" w:hanging="164"/>
      </w:pPr>
      <w:rPr>
        <w:rFonts w:hint="default"/>
        <w:lang w:val="pl-PL" w:eastAsia="pl-PL" w:bidi="pl-PL"/>
      </w:rPr>
    </w:lvl>
    <w:lvl w:ilvl="4" w:tplc="FFFFFFFF">
      <w:numFmt w:val="bullet"/>
      <w:lvlText w:val="•"/>
      <w:lvlJc w:val="left"/>
      <w:pPr>
        <w:ind w:left="4554" w:hanging="164"/>
      </w:pPr>
      <w:rPr>
        <w:rFonts w:hint="default"/>
        <w:lang w:val="pl-PL" w:eastAsia="pl-PL" w:bidi="pl-PL"/>
      </w:rPr>
    </w:lvl>
    <w:lvl w:ilvl="5" w:tplc="FFFFFFFF">
      <w:numFmt w:val="bullet"/>
      <w:lvlText w:val="•"/>
      <w:lvlJc w:val="left"/>
      <w:pPr>
        <w:ind w:left="5613" w:hanging="164"/>
      </w:pPr>
      <w:rPr>
        <w:rFonts w:hint="default"/>
        <w:lang w:val="pl-PL" w:eastAsia="pl-PL" w:bidi="pl-PL"/>
      </w:rPr>
    </w:lvl>
    <w:lvl w:ilvl="6" w:tplc="FFFFFFFF">
      <w:numFmt w:val="bullet"/>
      <w:lvlText w:val="•"/>
      <w:lvlJc w:val="left"/>
      <w:pPr>
        <w:ind w:left="6671" w:hanging="164"/>
      </w:pPr>
      <w:rPr>
        <w:rFonts w:hint="default"/>
        <w:lang w:val="pl-PL" w:eastAsia="pl-PL" w:bidi="pl-PL"/>
      </w:rPr>
    </w:lvl>
    <w:lvl w:ilvl="7" w:tplc="FFFFFFFF">
      <w:numFmt w:val="bullet"/>
      <w:lvlText w:val="•"/>
      <w:lvlJc w:val="left"/>
      <w:pPr>
        <w:ind w:left="7730" w:hanging="164"/>
      </w:pPr>
      <w:rPr>
        <w:rFonts w:hint="default"/>
        <w:lang w:val="pl-PL" w:eastAsia="pl-PL" w:bidi="pl-PL"/>
      </w:rPr>
    </w:lvl>
    <w:lvl w:ilvl="8" w:tplc="FFFFFFFF">
      <w:numFmt w:val="bullet"/>
      <w:lvlText w:val="•"/>
      <w:lvlJc w:val="left"/>
      <w:pPr>
        <w:ind w:left="8789" w:hanging="164"/>
      </w:pPr>
      <w:rPr>
        <w:rFonts w:hint="default"/>
        <w:lang w:val="pl-PL" w:eastAsia="pl-PL" w:bidi="pl-PL"/>
      </w:rPr>
    </w:lvl>
  </w:abstractNum>
  <w:abstractNum w:abstractNumId="104" w15:restartNumberingAfterBreak="0">
    <w:nsid w:val="5A73369D"/>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05" w15:restartNumberingAfterBreak="0">
    <w:nsid w:val="5AAE0DFC"/>
    <w:multiLevelType w:val="multilevel"/>
    <w:tmpl w:val="AF7843A4"/>
    <w:lvl w:ilvl="0">
      <w:start w:val="15"/>
      <w:numFmt w:val="decimal"/>
      <w:lvlText w:val="%1."/>
      <w:lvlJc w:val="left"/>
      <w:pPr>
        <w:tabs>
          <w:tab w:val="num" w:pos="495"/>
        </w:tabs>
        <w:ind w:left="495" w:hanging="495"/>
      </w:pPr>
      <w:rPr>
        <w:rFonts w:hint="default"/>
      </w:rPr>
    </w:lvl>
    <w:lvl w:ilvl="1">
      <w:start w:val="1"/>
      <w:numFmt w:val="decimal"/>
      <w:lvlText w:val="13.%2."/>
      <w:lvlJc w:val="left"/>
      <w:pPr>
        <w:tabs>
          <w:tab w:val="num" w:pos="720"/>
        </w:tabs>
        <w:ind w:left="720" w:hanging="720"/>
      </w:pPr>
      <w:rPr>
        <w:rFonts w:hint="default"/>
        <w:b w:val="0"/>
      </w:rPr>
    </w:lvl>
    <w:lvl w:ilvl="2">
      <w:start w:val="1"/>
      <w:numFmt w:val="decimal"/>
      <w:lvlText w:val="13.%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B6D3E8B"/>
    <w:multiLevelType w:val="hybridMultilevel"/>
    <w:tmpl w:val="B9EAB5DA"/>
    <w:lvl w:ilvl="0" w:tplc="0FB25B2C">
      <w:start w:val="1"/>
      <w:numFmt w:val="decimal"/>
      <w:lvlText w:val="(%1)"/>
      <w:lvlJc w:val="left"/>
      <w:pPr>
        <w:ind w:left="312" w:hanging="221"/>
      </w:pPr>
      <w:rPr>
        <w:rFonts w:ascii="Aptos" w:eastAsia="Arial" w:hAnsi="Aptos" w:cs="Arial" w:hint="default"/>
        <w:spacing w:val="-1"/>
        <w:w w:val="99"/>
        <w:sz w:val="14"/>
        <w:szCs w:val="14"/>
        <w:lang w:val="pl-PL" w:eastAsia="pl-PL" w:bidi="pl-PL"/>
      </w:rPr>
    </w:lvl>
    <w:lvl w:ilvl="1" w:tplc="3F74901A">
      <w:numFmt w:val="bullet"/>
      <w:lvlText w:val="•"/>
      <w:lvlJc w:val="left"/>
      <w:pPr>
        <w:ind w:left="1378" w:hanging="221"/>
      </w:pPr>
      <w:rPr>
        <w:rFonts w:hint="default"/>
        <w:lang w:val="pl-PL" w:eastAsia="pl-PL" w:bidi="pl-PL"/>
      </w:rPr>
    </w:lvl>
    <w:lvl w:ilvl="2" w:tplc="A8984EBC">
      <w:numFmt w:val="bullet"/>
      <w:lvlText w:val="•"/>
      <w:lvlJc w:val="left"/>
      <w:pPr>
        <w:ind w:left="2437" w:hanging="221"/>
      </w:pPr>
      <w:rPr>
        <w:rFonts w:hint="default"/>
        <w:lang w:val="pl-PL" w:eastAsia="pl-PL" w:bidi="pl-PL"/>
      </w:rPr>
    </w:lvl>
    <w:lvl w:ilvl="3" w:tplc="1AE426DE">
      <w:numFmt w:val="bullet"/>
      <w:lvlText w:val="•"/>
      <w:lvlJc w:val="left"/>
      <w:pPr>
        <w:ind w:left="3495" w:hanging="221"/>
      </w:pPr>
      <w:rPr>
        <w:rFonts w:hint="default"/>
        <w:lang w:val="pl-PL" w:eastAsia="pl-PL" w:bidi="pl-PL"/>
      </w:rPr>
    </w:lvl>
    <w:lvl w:ilvl="4" w:tplc="9D428270">
      <w:numFmt w:val="bullet"/>
      <w:lvlText w:val="•"/>
      <w:lvlJc w:val="left"/>
      <w:pPr>
        <w:ind w:left="4554" w:hanging="221"/>
      </w:pPr>
      <w:rPr>
        <w:rFonts w:hint="default"/>
        <w:lang w:val="pl-PL" w:eastAsia="pl-PL" w:bidi="pl-PL"/>
      </w:rPr>
    </w:lvl>
    <w:lvl w:ilvl="5" w:tplc="8F30D116">
      <w:numFmt w:val="bullet"/>
      <w:lvlText w:val="•"/>
      <w:lvlJc w:val="left"/>
      <w:pPr>
        <w:ind w:left="5613" w:hanging="221"/>
      </w:pPr>
      <w:rPr>
        <w:rFonts w:hint="default"/>
        <w:lang w:val="pl-PL" w:eastAsia="pl-PL" w:bidi="pl-PL"/>
      </w:rPr>
    </w:lvl>
    <w:lvl w:ilvl="6" w:tplc="EEBA0778">
      <w:numFmt w:val="bullet"/>
      <w:lvlText w:val="•"/>
      <w:lvlJc w:val="left"/>
      <w:pPr>
        <w:ind w:left="6671" w:hanging="221"/>
      </w:pPr>
      <w:rPr>
        <w:rFonts w:hint="default"/>
        <w:lang w:val="pl-PL" w:eastAsia="pl-PL" w:bidi="pl-PL"/>
      </w:rPr>
    </w:lvl>
    <w:lvl w:ilvl="7" w:tplc="E278C004">
      <w:numFmt w:val="bullet"/>
      <w:lvlText w:val="•"/>
      <w:lvlJc w:val="left"/>
      <w:pPr>
        <w:ind w:left="7730" w:hanging="221"/>
      </w:pPr>
      <w:rPr>
        <w:rFonts w:hint="default"/>
        <w:lang w:val="pl-PL" w:eastAsia="pl-PL" w:bidi="pl-PL"/>
      </w:rPr>
    </w:lvl>
    <w:lvl w:ilvl="8" w:tplc="CD98E946">
      <w:numFmt w:val="bullet"/>
      <w:lvlText w:val="•"/>
      <w:lvlJc w:val="left"/>
      <w:pPr>
        <w:ind w:left="8789" w:hanging="221"/>
      </w:pPr>
      <w:rPr>
        <w:rFonts w:hint="default"/>
        <w:lang w:val="pl-PL" w:eastAsia="pl-PL" w:bidi="pl-PL"/>
      </w:rPr>
    </w:lvl>
  </w:abstractNum>
  <w:abstractNum w:abstractNumId="107" w15:restartNumberingAfterBreak="0">
    <w:nsid w:val="5C2C3C52"/>
    <w:multiLevelType w:val="hybridMultilevel"/>
    <w:tmpl w:val="94726C0E"/>
    <w:lvl w:ilvl="0" w:tplc="B6DA6502">
      <w:start w:val="1"/>
      <w:numFmt w:val="lowerRoman"/>
      <w:lvlText w:val="(%1)"/>
      <w:lvlJc w:val="left"/>
      <w:pPr>
        <w:ind w:left="1780" w:hanging="720"/>
      </w:pPr>
      <w:rPr>
        <w:rFonts w:hint="default"/>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08" w15:restartNumberingAfterBreak="0">
    <w:nsid w:val="5D387AE1"/>
    <w:multiLevelType w:val="multilevel"/>
    <w:tmpl w:val="B56A418C"/>
    <w:lvl w:ilvl="0">
      <w:start w:val="10"/>
      <w:numFmt w:val="decimal"/>
      <w:lvlText w:val="%1."/>
      <w:lvlJc w:val="left"/>
      <w:pPr>
        <w:tabs>
          <w:tab w:val="num" w:pos="480"/>
        </w:tabs>
        <w:ind w:left="480" w:hanging="480"/>
      </w:pPr>
      <w:rPr>
        <w:rFonts w:hint="default"/>
      </w:rPr>
    </w:lvl>
    <w:lvl w:ilvl="1">
      <w:start w:val="1"/>
      <w:numFmt w:val="decimal"/>
      <w:lvlText w:val="8.%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FE4035D"/>
    <w:multiLevelType w:val="hybridMultilevel"/>
    <w:tmpl w:val="399EF1D8"/>
    <w:lvl w:ilvl="0" w:tplc="8C66BCE8">
      <w:numFmt w:val="bullet"/>
      <w:lvlText w:val=""/>
      <w:lvlJc w:val="left"/>
      <w:pPr>
        <w:ind w:left="1260" w:hanging="360"/>
      </w:pPr>
      <w:rPr>
        <w:rFonts w:ascii="Wingdings" w:eastAsia="Times New Roman" w:hAnsi="Wingdings" w:cs="Times New Roman"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10" w15:restartNumberingAfterBreak="0">
    <w:nsid w:val="61CC1594"/>
    <w:multiLevelType w:val="hybridMultilevel"/>
    <w:tmpl w:val="BADE6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4EB58E0"/>
    <w:multiLevelType w:val="multilevel"/>
    <w:tmpl w:val="56B0216C"/>
    <w:name w:val="WW8Num1332"/>
    <w:lvl w:ilvl="0">
      <w:start w:val="1"/>
      <w:numFmt w:val="decimal"/>
      <w:suff w:val="nothing"/>
      <w:lvlText w:val="V.%1."/>
      <w:lvlJc w:val="left"/>
      <w:pPr>
        <w:tabs>
          <w:tab w:val="num" w:pos="568"/>
        </w:tabs>
        <w:ind w:left="568" w:firstLine="0"/>
      </w:pPr>
      <w:rPr>
        <w:rFonts w:ascii="Times New Roman" w:hAnsi="Times New Roman" w:cs="Times New Roman" w:hint="default"/>
        <w:color w:val="auto"/>
        <w:sz w:val="22"/>
        <w:szCs w:val="24"/>
      </w:r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12" w15:restartNumberingAfterBreak="0">
    <w:nsid w:val="65717F99"/>
    <w:multiLevelType w:val="hybridMultilevel"/>
    <w:tmpl w:val="BC14E292"/>
    <w:lvl w:ilvl="0" w:tplc="62AA89B8">
      <w:start w:val="2"/>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6C842C4"/>
    <w:multiLevelType w:val="singleLevel"/>
    <w:tmpl w:val="B47A21E8"/>
    <w:lvl w:ilvl="0">
      <w:start w:val="1"/>
      <w:numFmt w:val="lowerLetter"/>
      <w:pStyle w:val="Listapunktowana"/>
      <w:lvlText w:val="%1)"/>
      <w:lvlJc w:val="left"/>
      <w:pPr>
        <w:tabs>
          <w:tab w:val="num" w:pos="705"/>
        </w:tabs>
        <w:ind w:left="705" w:hanging="705"/>
      </w:pPr>
      <w:rPr>
        <w:rFonts w:hint="default"/>
      </w:rPr>
    </w:lvl>
  </w:abstractNum>
  <w:abstractNum w:abstractNumId="114" w15:restartNumberingAfterBreak="0">
    <w:nsid w:val="6F5970C4"/>
    <w:multiLevelType w:val="multilevel"/>
    <w:tmpl w:val="97147B54"/>
    <w:lvl w:ilvl="0">
      <w:start w:val="4"/>
      <w:numFmt w:val="decimal"/>
      <w:lvlText w:val="%1."/>
      <w:lvlJc w:val="left"/>
      <w:pPr>
        <w:ind w:left="720" w:hanging="360"/>
      </w:pPr>
      <w:rPr>
        <w:rFonts w:hint="default"/>
      </w:rPr>
    </w:lvl>
    <w:lvl w:ilvl="1">
      <w:start w:val="1"/>
      <w:numFmt w:val="decimal"/>
      <w:lvlText w:val="4.%2."/>
      <w:lvlJc w:val="left"/>
      <w:pPr>
        <w:ind w:left="1069" w:hanging="360"/>
      </w:pPr>
      <w:rPr>
        <w:rFonts w:hint="default"/>
        <w:b w:val="0"/>
        <w:sz w:val="24"/>
        <w:szCs w:val="24"/>
      </w:rPr>
    </w:lvl>
    <w:lvl w:ilvl="2">
      <w:start w:val="1"/>
      <w:numFmt w:val="bullet"/>
      <w:lvlText w:val=""/>
      <w:lvlJc w:val="left"/>
      <w:pPr>
        <w:ind w:left="1778" w:hanging="720"/>
      </w:pPr>
      <w:rPr>
        <w:rFonts w:ascii="Symbol" w:hAnsi="Symbol"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5" w15:restartNumberingAfterBreak="0">
    <w:nsid w:val="7139799E"/>
    <w:multiLevelType w:val="hybridMultilevel"/>
    <w:tmpl w:val="E07ED980"/>
    <w:lvl w:ilvl="0" w:tplc="B2562BA6">
      <w:numFmt w:val="bullet"/>
      <w:lvlText w:val="–"/>
      <w:lvlJc w:val="left"/>
      <w:pPr>
        <w:ind w:left="312" w:hanging="116"/>
      </w:pPr>
      <w:rPr>
        <w:rFonts w:ascii="Arial" w:eastAsia="Arial" w:hAnsi="Arial" w:cs="Arial" w:hint="default"/>
        <w:w w:val="99"/>
        <w:sz w:val="14"/>
        <w:szCs w:val="14"/>
        <w:lang w:val="pl-PL" w:eastAsia="pl-PL" w:bidi="pl-PL"/>
      </w:rPr>
    </w:lvl>
    <w:lvl w:ilvl="1" w:tplc="EDCC3420">
      <w:numFmt w:val="bullet"/>
      <w:lvlText w:val="•"/>
      <w:lvlJc w:val="left"/>
      <w:pPr>
        <w:ind w:left="1378" w:hanging="116"/>
      </w:pPr>
      <w:rPr>
        <w:rFonts w:hint="default"/>
        <w:lang w:val="pl-PL" w:eastAsia="pl-PL" w:bidi="pl-PL"/>
      </w:rPr>
    </w:lvl>
    <w:lvl w:ilvl="2" w:tplc="16B468CC">
      <w:numFmt w:val="bullet"/>
      <w:lvlText w:val="•"/>
      <w:lvlJc w:val="left"/>
      <w:pPr>
        <w:ind w:left="2437" w:hanging="116"/>
      </w:pPr>
      <w:rPr>
        <w:rFonts w:hint="default"/>
        <w:lang w:val="pl-PL" w:eastAsia="pl-PL" w:bidi="pl-PL"/>
      </w:rPr>
    </w:lvl>
    <w:lvl w:ilvl="3" w:tplc="CAD28E1E">
      <w:numFmt w:val="bullet"/>
      <w:lvlText w:val="•"/>
      <w:lvlJc w:val="left"/>
      <w:pPr>
        <w:ind w:left="3495" w:hanging="116"/>
      </w:pPr>
      <w:rPr>
        <w:rFonts w:hint="default"/>
        <w:lang w:val="pl-PL" w:eastAsia="pl-PL" w:bidi="pl-PL"/>
      </w:rPr>
    </w:lvl>
    <w:lvl w:ilvl="4" w:tplc="8D90409E">
      <w:numFmt w:val="bullet"/>
      <w:lvlText w:val="•"/>
      <w:lvlJc w:val="left"/>
      <w:pPr>
        <w:ind w:left="4554" w:hanging="116"/>
      </w:pPr>
      <w:rPr>
        <w:rFonts w:hint="default"/>
        <w:lang w:val="pl-PL" w:eastAsia="pl-PL" w:bidi="pl-PL"/>
      </w:rPr>
    </w:lvl>
    <w:lvl w:ilvl="5" w:tplc="70AAC3F0">
      <w:numFmt w:val="bullet"/>
      <w:lvlText w:val="•"/>
      <w:lvlJc w:val="left"/>
      <w:pPr>
        <w:ind w:left="5613" w:hanging="116"/>
      </w:pPr>
      <w:rPr>
        <w:rFonts w:hint="default"/>
        <w:lang w:val="pl-PL" w:eastAsia="pl-PL" w:bidi="pl-PL"/>
      </w:rPr>
    </w:lvl>
    <w:lvl w:ilvl="6" w:tplc="87240978">
      <w:numFmt w:val="bullet"/>
      <w:lvlText w:val="•"/>
      <w:lvlJc w:val="left"/>
      <w:pPr>
        <w:ind w:left="6671" w:hanging="116"/>
      </w:pPr>
      <w:rPr>
        <w:rFonts w:hint="default"/>
        <w:lang w:val="pl-PL" w:eastAsia="pl-PL" w:bidi="pl-PL"/>
      </w:rPr>
    </w:lvl>
    <w:lvl w:ilvl="7" w:tplc="97F66686">
      <w:numFmt w:val="bullet"/>
      <w:lvlText w:val="•"/>
      <w:lvlJc w:val="left"/>
      <w:pPr>
        <w:ind w:left="7730" w:hanging="116"/>
      </w:pPr>
      <w:rPr>
        <w:rFonts w:hint="default"/>
        <w:lang w:val="pl-PL" w:eastAsia="pl-PL" w:bidi="pl-PL"/>
      </w:rPr>
    </w:lvl>
    <w:lvl w:ilvl="8" w:tplc="AF028362">
      <w:numFmt w:val="bullet"/>
      <w:lvlText w:val="•"/>
      <w:lvlJc w:val="left"/>
      <w:pPr>
        <w:ind w:left="8789" w:hanging="116"/>
      </w:pPr>
      <w:rPr>
        <w:rFonts w:hint="default"/>
        <w:lang w:val="pl-PL" w:eastAsia="pl-PL" w:bidi="pl-PL"/>
      </w:rPr>
    </w:lvl>
  </w:abstractNum>
  <w:abstractNum w:abstractNumId="116" w15:restartNumberingAfterBreak="0">
    <w:nsid w:val="719E12D8"/>
    <w:multiLevelType w:val="hybridMultilevel"/>
    <w:tmpl w:val="4C5CC8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722B36DC"/>
    <w:multiLevelType w:val="hybridMultilevel"/>
    <w:tmpl w:val="BAB2D4D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 w15:restartNumberingAfterBreak="0">
    <w:nsid w:val="73705025"/>
    <w:multiLevelType w:val="multilevel"/>
    <w:tmpl w:val="67D48DD4"/>
    <w:lvl w:ilvl="0">
      <w:start w:val="1"/>
      <w:numFmt w:val="decimal"/>
      <w:lvlText w:val="%1."/>
      <w:lvlJc w:val="left"/>
      <w:pPr>
        <w:ind w:left="720" w:hanging="360"/>
      </w:pPr>
      <w:rPr>
        <w:rFonts w:hint="default"/>
      </w:rPr>
    </w:lvl>
    <w:lvl w:ilvl="1">
      <w:start w:val="1"/>
      <w:numFmt w:val="decimal"/>
      <w:lvlText w:val="4.%2."/>
      <w:lvlJc w:val="left"/>
      <w:pPr>
        <w:ind w:left="1069" w:hanging="360"/>
      </w:pPr>
      <w:rPr>
        <w:rFonts w:hint="default"/>
        <w:b w:val="0"/>
        <w:sz w:val="24"/>
        <w:szCs w:val="24"/>
      </w:rPr>
    </w:lvl>
    <w:lvl w:ilvl="2">
      <w:start w:val="1"/>
      <w:numFmt w:val="bullet"/>
      <w:lvlText w:val=""/>
      <w:lvlJc w:val="left"/>
      <w:pPr>
        <w:ind w:left="1778" w:hanging="720"/>
      </w:pPr>
      <w:rPr>
        <w:rFonts w:ascii="Symbol" w:hAnsi="Symbol"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9" w15:restartNumberingAfterBreak="0">
    <w:nsid w:val="74B104EA"/>
    <w:multiLevelType w:val="hybridMultilevel"/>
    <w:tmpl w:val="832A4EC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5227774"/>
    <w:multiLevelType w:val="multilevel"/>
    <w:tmpl w:val="4BFC8CCE"/>
    <w:name w:val="WW8Num172"/>
    <w:lvl w:ilvl="0">
      <w:start w:val="1"/>
      <w:numFmt w:val="decimal"/>
      <w:lvlText w:val="VII.%1."/>
      <w:lvlJc w:val="left"/>
      <w:pPr>
        <w:tabs>
          <w:tab w:val="num" w:pos="0"/>
        </w:tabs>
        <w:ind w:left="0" w:firstLine="0"/>
      </w:pPr>
      <w:rPr>
        <w:rFonts w:ascii="Times New Roman" w:hAnsi="Times New Roman" w:hint="default"/>
        <w:color w:val="auto"/>
        <w:sz w:val="22"/>
      </w:rPr>
    </w:lvl>
    <w:lvl w:ilvl="1">
      <w:start w:val="1"/>
      <w:numFmt w:val="decimal"/>
      <w:lvlText w:val="VIII.%2."/>
      <w:lvlJc w:val="left"/>
      <w:pPr>
        <w:tabs>
          <w:tab w:val="num" w:pos="1080"/>
        </w:tabs>
        <w:ind w:left="1080" w:hanging="360"/>
      </w:pPr>
      <w:rPr>
        <w:rFonts w:ascii="Times New Roman" w:hAnsi="Times New Roman" w:cs="Times New Roman" w:hint="default"/>
        <w:color w:val="auto"/>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76E50342"/>
    <w:multiLevelType w:val="hybridMultilevel"/>
    <w:tmpl w:val="45007144"/>
    <w:lvl w:ilvl="0" w:tplc="04150001">
      <w:start w:val="1"/>
      <w:numFmt w:val="bullet"/>
      <w:lvlText w:val=""/>
      <w:lvlJc w:val="left"/>
      <w:pPr>
        <w:ind w:left="1622" w:hanging="360"/>
      </w:pPr>
      <w:rPr>
        <w:rFonts w:ascii="Symbol" w:hAnsi="Symbol" w:hint="default"/>
      </w:rPr>
    </w:lvl>
    <w:lvl w:ilvl="1" w:tplc="04150003" w:tentative="1">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tentative="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122" w15:restartNumberingAfterBreak="0">
    <w:nsid w:val="7ADF110C"/>
    <w:multiLevelType w:val="multilevel"/>
    <w:tmpl w:val="01C2A8AE"/>
    <w:lvl w:ilvl="0">
      <w:start w:val="2"/>
      <w:numFmt w:val="decimal"/>
      <w:lvlText w:val="%1."/>
      <w:lvlJc w:val="left"/>
      <w:pPr>
        <w:tabs>
          <w:tab w:val="num" w:pos="405"/>
        </w:tabs>
        <w:ind w:left="405" w:hanging="405"/>
      </w:pPr>
      <w:rPr>
        <w:rFonts w:hint="default"/>
      </w:rPr>
    </w:lvl>
    <w:lvl w:ilvl="1">
      <w:start w:val="1"/>
      <w:numFmt w:val="decimal"/>
      <w:lvlText w:val="3.%2."/>
      <w:lvlJc w:val="left"/>
      <w:pPr>
        <w:tabs>
          <w:tab w:val="num" w:pos="1288"/>
        </w:tabs>
        <w:ind w:left="1288" w:hanging="720"/>
      </w:pPr>
      <w:rPr>
        <w:rFonts w:ascii="Arial" w:eastAsia="Times New Roman" w:hAnsi="Arial" w:cs="Arial" w:hint="default"/>
        <w:sz w:val="24"/>
        <w:szCs w:val="24"/>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568"/>
        </w:tabs>
        <w:ind w:left="5568" w:hanging="2160"/>
      </w:pPr>
      <w:rPr>
        <w:rFonts w:hint="default"/>
      </w:rPr>
    </w:lvl>
  </w:abstractNum>
  <w:abstractNum w:abstractNumId="123" w15:restartNumberingAfterBreak="0">
    <w:nsid w:val="7C7019CD"/>
    <w:multiLevelType w:val="hybridMultilevel"/>
    <w:tmpl w:val="BA2E1AD6"/>
    <w:lvl w:ilvl="0" w:tplc="C4DCC598">
      <w:start w:val="1"/>
      <w:numFmt w:val="lowerLetter"/>
      <w:lvlText w:val="%1)"/>
      <w:lvlJc w:val="left"/>
      <w:pPr>
        <w:ind w:left="312" w:hanging="164"/>
      </w:pPr>
      <w:rPr>
        <w:rFonts w:ascii="Aptos" w:eastAsia="Arial" w:hAnsi="Aptos" w:cs="Arial" w:hint="default"/>
        <w:spacing w:val="-1"/>
        <w:w w:val="99"/>
        <w:sz w:val="14"/>
        <w:szCs w:val="14"/>
        <w:lang w:val="pl-PL" w:eastAsia="pl-PL" w:bidi="pl-PL"/>
      </w:rPr>
    </w:lvl>
    <w:lvl w:ilvl="1" w:tplc="FFFFFFFF">
      <w:numFmt w:val="bullet"/>
      <w:lvlText w:val="•"/>
      <w:lvlJc w:val="left"/>
      <w:pPr>
        <w:ind w:left="1378" w:hanging="164"/>
      </w:pPr>
      <w:rPr>
        <w:rFonts w:hint="default"/>
        <w:lang w:val="pl-PL" w:eastAsia="pl-PL" w:bidi="pl-PL"/>
      </w:rPr>
    </w:lvl>
    <w:lvl w:ilvl="2" w:tplc="FFFFFFFF">
      <w:numFmt w:val="bullet"/>
      <w:lvlText w:val="•"/>
      <w:lvlJc w:val="left"/>
      <w:pPr>
        <w:ind w:left="2437" w:hanging="164"/>
      </w:pPr>
      <w:rPr>
        <w:rFonts w:hint="default"/>
        <w:lang w:val="pl-PL" w:eastAsia="pl-PL" w:bidi="pl-PL"/>
      </w:rPr>
    </w:lvl>
    <w:lvl w:ilvl="3" w:tplc="FFFFFFFF">
      <w:numFmt w:val="bullet"/>
      <w:lvlText w:val="•"/>
      <w:lvlJc w:val="left"/>
      <w:pPr>
        <w:ind w:left="3495" w:hanging="164"/>
      </w:pPr>
      <w:rPr>
        <w:rFonts w:hint="default"/>
        <w:lang w:val="pl-PL" w:eastAsia="pl-PL" w:bidi="pl-PL"/>
      </w:rPr>
    </w:lvl>
    <w:lvl w:ilvl="4" w:tplc="FFFFFFFF">
      <w:numFmt w:val="bullet"/>
      <w:lvlText w:val="•"/>
      <w:lvlJc w:val="left"/>
      <w:pPr>
        <w:ind w:left="4554" w:hanging="164"/>
      </w:pPr>
      <w:rPr>
        <w:rFonts w:hint="default"/>
        <w:lang w:val="pl-PL" w:eastAsia="pl-PL" w:bidi="pl-PL"/>
      </w:rPr>
    </w:lvl>
    <w:lvl w:ilvl="5" w:tplc="FFFFFFFF">
      <w:numFmt w:val="bullet"/>
      <w:lvlText w:val="•"/>
      <w:lvlJc w:val="left"/>
      <w:pPr>
        <w:ind w:left="5613" w:hanging="164"/>
      </w:pPr>
      <w:rPr>
        <w:rFonts w:hint="default"/>
        <w:lang w:val="pl-PL" w:eastAsia="pl-PL" w:bidi="pl-PL"/>
      </w:rPr>
    </w:lvl>
    <w:lvl w:ilvl="6" w:tplc="FFFFFFFF">
      <w:numFmt w:val="bullet"/>
      <w:lvlText w:val="•"/>
      <w:lvlJc w:val="left"/>
      <w:pPr>
        <w:ind w:left="6671" w:hanging="164"/>
      </w:pPr>
      <w:rPr>
        <w:rFonts w:hint="default"/>
        <w:lang w:val="pl-PL" w:eastAsia="pl-PL" w:bidi="pl-PL"/>
      </w:rPr>
    </w:lvl>
    <w:lvl w:ilvl="7" w:tplc="FFFFFFFF">
      <w:numFmt w:val="bullet"/>
      <w:lvlText w:val="•"/>
      <w:lvlJc w:val="left"/>
      <w:pPr>
        <w:ind w:left="7730" w:hanging="164"/>
      </w:pPr>
      <w:rPr>
        <w:rFonts w:hint="default"/>
        <w:lang w:val="pl-PL" w:eastAsia="pl-PL" w:bidi="pl-PL"/>
      </w:rPr>
    </w:lvl>
    <w:lvl w:ilvl="8" w:tplc="FFFFFFFF">
      <w:numFmt w:val="bullet"/>
      <w:lvlText w:val="•"/>
      <w:lvlJc w:val="left"/>
      <w:pPr>
        <w:ind w:left="8789" w:hanging="164"/>
      </w:pPr>
      <w:rPr>
        <w:rFonts w:hint="default"/>
        <w:lang w:val="pl-PL" w:eastAsia="pl-PL" w:bidi="pl-PL"/>
      </w:rPr>
    </w:lvl>
  </w:abstractNum>
  <w:abstractNum w:abstractNumId="124" w15:restartNumberingAfterBreak="0">
    <w:nsid w:val="7CBC0DCC"/>
    <w:multiLevelType w:val="hybridMultilevel"/>
    <w:tmpl w:val="3070B63C"/>
    <w:lvl w:ilvl="0" w:tplc="D9761502">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16cid:durableId="1108433030">
    <w:abstractNumId w:val="44"/>
  </w:num>
  <w:num w:numId="2" w16cid:durableId="1968120427">
    <w:abstractNumId w:val="82"/>
  </w:num>
  <w:num w:numId="3" w16cid:durableId="1424641165">
    <w:abstractNumId w:val="37"/>
  </w:num>
  <w:num w:numId="4" w16cid:durableId="1137138175">
    <w:abstractNumId w:val="108"/>
  </w:num>
  <w:num w:numId="5" w16cid:durableId="1676574316">
    <w:abstractNumId w:val="84"/>
  </w:num>
  <w:num w:numId="6" w16cid:durableId="273025830">
    <w:abstractNumId w:val="53"/>
  </w:num>
  <w:num w:numId="7" w16cid:durableId="1622374483">
    <w:abstractNumId w:val="66"/>
  </w:num>
  <w:num w:numId="8" w16cid:durableId="194273630">
    <w:abstractNumId w:val="122"/>
  </w:num>
  <w:num w:numId="9" w16cid:durableId="111484102">
    <w:abstractNumId w:val="61"/>
  </w:num>
  <w:num w:numId="10" w16cid:durableId="317006009">
    <w:abstractNumId w:val="105"/>
  </w:num>
  <w:num w:numId="11" w16cid:durableId="1243568070">
    <w:abstractNumId w:val="113"/>
    <w:lvlOverride w:ilvl="0">
      <w:startOverride w:val="1"/>
    </w:lvlOverride>
  </w:num>
  <w:num w:numId="12" w16cid:durableId="1920217046">
    <w:abstractNumId w:val="42"/>
  </w:num>
  <w:num w:numId="13" w16cid:durableId="1071931110">
    <w:abstractNumId w:val="57"/>
  </w:num>
  <w:num w:numId="14" w16cid:durableId="1476143165">
    <w:abstractNumId w:val="56"/>
  </w:num>
  <w:num w:numId="15" w16cid:durableId="564607965">
    <w:abstractNumId w:val="118"/>
  </w:num>
  <w:num w:numId="16" w16cid:durableId="148518783">
    <w:abstractNumId w:val="70"/>
  </w:num>
  <w:num w:numId="17" w16cid:durableId="128983894">
    <w:abstractNumId w:val="73"/>
  </w:num>
  <w:num w:numId="18" w16cid:durableId="1720352466">
    <w:abstractNumId w:val="39"/>
  </w:num>
  <w:num w:numId="19" w16cid:durableId="1271399421">
    <w:abstractNumId w:val="48"/>
  </w:num>
  <w:num w:numId="20" w16cid:durableId="140319396">
    <w:abstractNumId w:val="114"/>
  </w:num>
  <w:num w:numId="21" w16cid:durableId="676618175">
    <w:abstractNumId w:val="69"/>
  </w:num>
  <w:num w:numId="22" w16cid:durableId="1653557559">
    <w:abstractNumId w:val="51"/>
  </w:num>
  <w:num w:numId="23" w16cid:durableId="1108352711">
    <w:abstractNumId w:val="62"/>
  </w:num>
  <w:num w:numId="24" w16cid:durableId="166143318">
    <w:abstractNumId w:val="74"/>
  </w:num>
  <w:num w:numId="25" w16cid:durableId="1899054591">
    <w:abstractNumId w:val="109"/>
  </w:num>
  <w:num w:numId="26" w16cid:durableId="364141331">
    <w:abstractNumId w:val="100"/>
  </w:num>
  <w:num w:numId="27" w16cid:durableId="491994836">
    <w:abstractNumId w:val="96"/>
  </w:num>
  <w:num w:numId="28" w16cid:durableId="2121752409">
    <w:abstractNumId w:val="104"/>
  </w:num>
  <w:num w:numId="29" w16cid:durableId="844242702">
    <w:abstractNumId w:val="52"/>
  </w:num>
  <w:num w:numId="30" w16cid:durableId="98179951">
    <w:abstractNumId w:val="124"/>
  </w:num>
  <w:num w:numId="31" w16cid:durableId="381759995">
    <w:abstractNumId w:val="43"/>
  </w:num>
  <w:num w:numId="32" w16cid:durableId="1863208212">
    <w:abstractNumId w:val="116"/>
  </w:num>
  <w:num w:numId="33" w16cid:durableId="2000646953">
    <w:abstractNumId w:val="91"/>
  </w:num>
  <w:num w:numId="34" w16cid:durableId="1691755157">
    <w:abstractNumId w:val="40"/>
  </w:num>
  <w:num w:numId="35" w16cid:durableId="1532181139">
    <w:abstractNumId w:val="117"/>
  </w:num>
  <w:num w:numId="36" w16cid:durableId="1910001128">
    <w:abstractNumId w:val="4"/>
  </w:num>
  <w:num w:numId="37" w16cid:durableId="279144394">
    <w:abstractNumId w:val="87"/>
  </w:num>
  <w:num w:numId="38" w16cid:durableId="862980027">
    <w:abstractNumId w:val="59"/>
  </w:num>
  <w:num w:numId="39" w16cid:durableId="959460400">
    <w:abstractNumId w:val="49"/>
  </w:num>
  <w:num w:numId="40" w16cid:durableId="22102121">
    <w:abstractNumId w:val="78"/>
  </w:num>
  <w:num w:numId="41" w16cid:durableId="496189405">
    <w:abstractNumId w:val="63"/>
  </w:num>
  <w:num w:numId="42" w16cid:durableId="1138648442">
    <w:abstractNumId w:val="36"/>
  </w:num>
  <w:num w:numId="43" w16cid:durableId="667367804">
    <w:abstractNumId w:val="95"/>
  </w:num>
  <w:num w:numId="44" w16cid:durableId="1497070241">
    <w:abstractNumId w:val="47"/>
  </w:num>
  <w:num w:numId="45" w16cid:durableId="1081027994">
    <w:abstractNumId w:val="90"/>
  </w:num>
  <w:num w:numId="46" w16cid:durableId="164900142">
    <w:abstractNumId w:val="71"/>
  </w:num>
  <w:num w:numId="47" w16cid:durableId="321276004">
    <w:abstractNumId w:val="110"/>
  </w:num>
  <w:num w:numId="48" w16cid:durableId="131293000">
    <w:abstractNumId w:val="41"/>
  </w:num>
  <w:num w:numId="49" w16cid:durableId="1362197008">
    <w:abstractNumId w:val="60"/>
  </w:num>
  <w:num w:numId="50" w16cid:durableId="117644846">
    <w:abstractNumId w:val="119"/>
  </w:num>
  <w:num w:numId="51" w16cid:durableId="1223322893">
    <w:abstractNumId w:val="107"/>
  </w:num>
  <w:num w:numId="52" w16cid:durableId="1314290190">
    <w:abstractNumId w:val="46"/>
  </w:num>
  <w:num w:numId="53" w16cid:durableId="1244685977">
    <w:abstractNumId w:val="99"/>
  </w:num>
  <w:num w:numId="54" w16cid:durableId="681902219">
    <w:abstractNumId w:val="106"/>
  </w:num>
  <w:num w:numId="55" w16cid:durableId="865410474">
    <w:abstractNumId w:val="115"/>
  </w:num>
  <w:num w:numId="56" w16cid:durableId="313921314">
    <w:abstractNumId w:val="45"/>
  </w:num>
  <w:num w:numId="57" w16cid:durableId="506596549">
    <w:abstractNumId w:val="38"/>
  </w:num>
  <w:num w:numId="58" w16cid:durableId="183136629">
    <w:abstractNumId w:val="123"/>
  </w:num>
  <w:num w:numId="59" w16cid:durableId="1818377335">
    <w:abstractNumId w:val="103"/>
  </w:num>
  <w:num w:numId="60" w16cid:durableId="1621953335">
    <w:abstractNumId w:val="112"/>
  </w:num>
  <w:num w:numId="61" w16cid:durableId="1164391176">
    <w:abstractNumId w:val="97"/>
  </w:num>
  <w:num w:numId="62" w16cid:durableId="2140801510">
    <w:abstractNumId w:val="121"/>
  </w:num>
  <w:num w:numId="63" w16cid:durableId="526605913">
    <w:abstractNumId w:val="50"/>
  </w:num>
  <w:num w:numId="64" w16cid:durableId="906766032">
    <w:abstractNumId w:val="77"/>
  </w:num>
  <w:num w:numId="65" w16cid:durableId="773204796">
    <w:abstractNumId w:val="75"/>
  </w:num>
  <w:num w:numId="66" w16cid:durableId="1123498846">
    <w:abstractNumId w:val="8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strokecolor="red">
      <v:stroke color="re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055"/>
    <w:rsid w:val="0000157A"/>
    <w:rsid w:val="00001837"/>
    <w:rsid w:val="00001B3A"/>
    <w:rsid w:val="00001BF4"/>
    <w:rsid w:val="00002CC0"/>
    <w:rsid w:val="00002F7D"/>
    <w:rsid w:val="000041EC"/>
    <w:rsid w:val="000065DE"/>
    <w:rsid w:val="00006903"/>
    <w:rsid w:val="000075B8"/>
    <w:rsid w:val="00007A4D"/>
    <w:rsid w:val="00010C26"/>
    <w:rsid w:val="00011476"/>
    <w:rsid w:val="00012058"/>
    <w:rsid w:val="000127AE"/>
    <w:rsid w:val="000129B3"/>
    <w:rsid w:val="000139EB"/>
    <w:rsid w:val="000143EC"/>
    <w:rsid w:val="000148FD"/>
    <w:rsid w:val="00014936"/>
    <w:rsid w:val="00016773"/>
    <w:rsid w:val="000167F7"/>
    <w:rsid w:val="00016EEB"/>
    <w:rsid w:val="00017394"/>
    <w:rsid w:val="0002009B"/>
    <w:rsid w:val="00020D50"/>
    <w:rsid w:val="00021199"/>
    <w:rsid w:val="000217AD"/>
    <w:rsid w:val="0002423C"/>
    <w:rsid w:val="0002461F"/>
    <w:rsid w:val="00024841"/>
    <w:rsid w:val="00024FD7"/>
    <w:rsid w:val="00025102"/>
    <w:rsid w:val="00025FD4"/>
    <w:rsid w:val="00026492"/>
    <w:rsid w:val="00026B10"/>
    <w:rsid w:val="000277AF"/>
    <w:rsid w:val="000277C9"/>
    <w:rsid w:val="0002788A"/>
    <w:rsid w:val="00030549"/>
    <w:rsid w:val="00030BF8"/>
    <w:rsid w:val="00030F2A"/>
    <w:rsid w:val="00032516"/>
    <w:rsid w:val="000325B4"/>
    <w:rsid w:val="000339AA"/>
    <w:rsid w:val="000340B7"/>
    <w:rsid w:val="00034C58"/>
    <w:rsid w:val="0003500A"/>
    <w:rsid w:val="0003669B"/>
    <w:rsid w:val="0003697B"/>
    <w:rsid w:val="00036E34"/>
    <w:rsid w:val="00036F1E"/>
    <w:rsid w:val="0003754D"/>
    <w:rsid w:val="00037B1C"/>
    <w:rsid w:val="00037E35"/>
    <w:rsid w:val="00041338"/>
    <w:rsid w:val="0004139F"/>
    <w:rsid w:val="000416CB"/>
    <w:rsid w:val="00042013"/>
    <w:rsid w:val="00042401"/>
    <w:rsid w:val="00042994"/>
    <w:rsid w:val="0004415B"/>
    <w:rsid w:val="000441F2"/>
    <w:rsid w:val="000445C9"/>
    <w:rsid w:val="00044A33"/>
    <w:rsid w:val="00044FAC"/>
    <w:rsid w:val="000452C1"/>
    <w:rsid w:val="00046552"/>
    <w:rsid w:val="000469B2"/>
    <w:rsid w:val="00046A7E"/>
    <w:rsid w:val="000479FF"/>
    <w:rsid w:val="00050111"/>
    <w:rsid w:val="00050201"/>
    <w:rsid w:val="000507FF"/>
    <w:rsid w:val="00050907"/>
    <w:rsid w:val="0005185D"/>
    <w:rsid w:val="00051EDC"/>
    <w:rsid w:val="00052AAA"/>
    <w:rsid w:val="00053906"/>
    <w:rsid w:val="00054135"/>
    <w:rsid w:val="0005490A"/>
    <w:rsid w:val="00056D7F"/>
    <w:rsid w:val="00057288"/>
    <w:rsid w:val="000578C1"/>
    <w:rsid w:val="00057B75"/>
    <w:rsid w:val="00057B8C"/>
    <w:rsid w:val="00060157"/>
    <w:rsid w:val="00060B78"/>
    <w:rsid w:val="0006129A"/>
    <w:rsid w:val="00061E9D"/>
    <w:rsid w:val="0006212A"/>
    <w:rsid w:val="000628DF"/>
    <w:rsid w:val="000635E8"/>
    <w:rsid w:val="00063FE2"/>
    <w:rsid w:val="00064585"/>
    <w:rsid w:val="000645AC"/>
    <w:rsid w:val="00064601"/>
    <w:rsid w:val="0006483C"/>
    <w:rsid w:val="00064997"/>
    <w:rsid w:val="00064BED"/>
    <w:rsid w:val="00064D83"/>
    <w:rsid w:val="000650B1"/>
    <w:rsid w:val="00065453"/>
    <w:rsid w:val="0006563A"/>
    <w:rsid w:val="00065884"/>
    <w:rsid w:val="0006589B"/>
    <w:rsid w:val="00066474"/>
    <w:rsid w:val="00067790"/>
    <w:rsid w:val="00067F7A"/>
    <w:rsid w:val="00070638"/>
    <w:rsid w:val="00071A55"/>
    <w:rsid w:val="00072888"/>
    <w:rsid w:val="00072C91"/>
    <w:rsid w:val="00072DC5"/>
    <w:rsid w:val="00073503"/>
    <w:rsid w:val="00073BD1"/>
    <w:rsid w:val="000740F3"/>
    <w:rsid w:val="0007434F"/>
    <w:rsid w:val="00076AFB"/>
    <w:rsid w:val="00077678"/>
    <w:rsid w:val="00080351"/>
    <w:rsid w:val="00081C21"/>
    <w:rsid w:val="000822EE"/>
    <w:rsid w:val="00082D30"/>
    <w:rsid w:val="00082F2D"/>
    <w:rsid w:val="000830B7"/>
    <w:rsid w:val="000831D6"/>
    <w:rsid w:val="00083ACE"/>
    <w:rsid w:val="00084C91"/>
    <w:rsid w:val="000855CC"/>
    <w:rsid w:val="00087016"/>
    <w:rsid w:val="00087138"/>
    <w:rsid w:val="0008723A"/>
    <w:rsid w:val="000907F7"/>
    <w:rsid w:val="00090914"/>
    <w:rsid w:val="0009156A"/>
    <w:rsid w:val="000918F8"/>
    <w:rsid w:val="0009206A"/>
    <w:rsid w:val="000924E1"/>
    <w:rsid w:val="000926CB"/>
    <w:rsid w:val="00092A28"/>
    <w:rsid w:val="00092D94"/>
    <w:rsid w:val="000936C0"/>
    <w:rsid w:val="00094B3D"/>
    <w:rsid w:val="00094C91"/>
    <w:rsid w:val="000955A7"/>
    <w:rsid w:val="000955C7"/>
    <w:rsid w:val="0009579B"/>
    <w:rsid w:val="000960DE"/>
    <w:rsid w:val="000966E5"/>
    <w:rsid w:val="00096880"/>
    <w:rsid w:val="00096959"/>
    <w:rsid w:val="0009696E"/>
    <w:rsid w:val="000973D4"/>
    <w:rsid w:val="000977F8"/>
    <w:rsid w:val="0009781D"/>
    <w:rsid w:val="000A0440"/>
    <w:rsid w:val="000A08C9"/>
    <w:rsid w:val="000A0A12"/>
    <w:rsid w:val="000A15AC"/>
    <w:rsid w:val="000A1902"/>
    <w:rsid w:val="000A1CEE"/>
    <w:rsid w:val="000A25F7"/>
    <w:rsid w:val="000A3989"/>
    <w:rsid w:val="000A3F53"/>
    <w:rsid w:val="000A4BA9"/>
    <w:rsid w:val="000A5B87"/>
    <w:rsid w:val="000A6D0A"/>
    <w:rsid w:val="000A7713"/>
    <w:rsid w:val="000A7A1C"/>
    <w:rsid w:val="000A7BCC"/>
    <w:rsid w:val="000B13F6"/>
    <w:rsid w:val="000B161C"/>
    <w:rsid w:val="000B1B65"/>
    <w:rsid w:val="000B2089"/>
    <w:rsid w:val="000B3E44"/>
    <w:rsid w:val="000B43C9"/>
    <w:rsid w:val="000B517B"/>
    <w:rsid w:val="000B5A2C"/>
    <w:rsid w:val="000B5DCC"/>
    <w:rsid w:val="000B5EF3"/>
    <w:rsid w:val="000B7A5C"/>
    <w:rsid w:val="000C0B6B"/>
    <w:rsid w:val="000C1CBC"/>
    <w:rsid w:val="000C2521"/>
    <w:rsid w:val="000C3876"/>
    <w:rsid w:val="000C3CAE"/>
    <w:rsid w:val="000C4BB6"/>
    <w:rsid w:val="000C4DB1"/>
    <w:rsid w:val="000C6FEE"/>
    <w:rsid w:val="000C7125"/>
    <w:rsid w:val="000C7BF6"/>
    <w:rsid w:val="000D01C5"/>
    <w:rsid w:val="000D0A14"/>
    <w:rsid w:val="000D10D7"/>
    <w:rsid w:val="000D1247"/>
    <w:rsid w:val="000D2BD5"/>
    <w:rsid w:val="000D3BD8"/>
    <w:rsid w:val="000D41B9"/>
    <w:rsid w:val="000D42FD"/>
    <w:rsid w:val="000D46AF"/>
    <w:rsid w:val="000D5054"/>
    <w:rsid w:val="000D516A"/>
    <w:rsid w:val="000D623D"/>
    <w:rsid w:val="000D64D7"/>
    <w:rsid w:val="000D6F0D"/>
    <w:rsid w:val="000E0354"/>
    <w:rsid w:val="000E1AD8"/>
    <w:rsid w:val="000E1F70"/>
    <w:rsid w:val="000E2256"/>
    <w:rsid w:val="000E30F6"/>
    <w:rsid w:val="000E322E"/>
    <w:rsid w:val="000E3EF4"/>
    <w:rsid w:val="000E40A3"/>
    <w:rsid w:val="000E44E0"/>
    <w:rsid w:val="000E5115"/>
    <w:rsid w:val="000E5D11"/>
    <w:rsid w:val="000E7B3A"/>
    <w:rsid w:val="000E7EA8"/>
    <w:rsid w:val="000F021F"/>
    <w:rsid w:val="000F12DF"/>
    <w:rsid w:val="000F2379"/>
    <w:rsid w:val="000F2B37"/>
    <w:rsid w:val="000F2C74"/>
    <w:rsid w:val="000F38FD"/>
    <w:rsid w:val="000F4C69"/>
    <w:rsid w:val="000F5738"/>
    <w:rsid w:val="000F5C98"/>
    <w:rsid w:val="000F6004"/>
    <w:rsid w:val="000F63D1"/>
    <w:rsid w:val="000F671F"/>
    <w:rsid w:val="000F68BC"/>
    <w:rsid w:val="000F7D0B"/>
    <w:rsid w:val="00100485"/>
    <w:rsid w:val="00102665"/>
    <w:rsid w:val="00103744"/>
    <w:rsid w:val="00103EA0"/>
    <w:rsid w:val="0010462F"/>
    <w:rsid w:val="00104B20"/>
    <w:rsid w:val="0010529E"/>
    <w:rsid w:val="0010568F"/>
    <w:rsid w:val="00105F28"/>
    <w:rsid w:val="00107782"/>
    <w:rsid w:val="00107A8F"/>
    <w:rsid w:val="0011052F"/>
    <w:rsid w:val="0011095A"/>
    <w:rsid w:val="00110C83"/>
    <w:rsid w:val="00111355"/>
    <w:rsid w:val="00112071"/>
    <w:rsid w:val="00113229"/>
    <w:rsid w:val="00114187"/>
    <w:rsid w:val="001143AC"/>
    <w:rsid w:val="00114F99"/>
    <w:rsid w:val="00116332"/>
    <w:rsid w:val="001165B5"/>
    <w:rsid w:val="00116902"/>
    <w:rsid w:val="00116DC1"/>
    <w:rsid w:val="0011712F"/>
    <w:rsid w:val="00117A5A"/>
    <w:rsid w:val="00120F37"/>
    <w:rsid w:val="001212B8"/>
    <w:rsid w:val="001220BE"/>
    <w:rsid w:val="00122522"/>
    <w:rsid w:val="001235BA"/>
    <w:rsid w:val="00123CA3"/>
    <w:rsid w:val="00124BFB"/>
    <w:rsid w:val="001255B5"/>
    <w:rsid w:val="00125C50"/>
    <w:rsid w:val="00125EC5"/>
    <w:rsid w:val="00126A87"/>
    <w:rsid w:val="00126D35"/>
    <w:rsid w:val="001277B8"/>
    <w:rsid w:val="00130E9C"/>
    <w:rsid w:val="001315B1"/>
    <w:rsid w:val="00131D32"/>
    <w:rsid w:val="00132A38"/>
    <w:rsid w:val="00132B81"/>
    <w:rsid w:val="001331A4"/>
    <w:rsid w:val="0013321E"/>
    <w:rsid w:val="00133308"/>
    <w:rsid w:val="00133F8D"/>
    <w:rsid w:val="0013406F"/>
    <w:rsid w:val="00134458"/>
    <w:rsid w:val="0013499A"/>
    <w:rsid w:val="00135326"/>
    <w:rsid w:val="001358C0"/>
    <w:rsid w:val="00135B9B"/>
    <w:rsid w:val="00135E5C"/>
    <w:rsid w:val="00136A47"/>
    <w:rsid w:val="001371CB"/>
    <w:rsid w:val="001371CD"/>
    <w:rsid w:val="00137F52"/>
    <w:rsid w:val="00140866"/>
    <w:rsid w:val="00140CA3"/>
    <w:rsid w:val="001419F5"/>
    <w:rsid w:val="00141A0D"/>
    <w:rsid w:val="00142DA7"/>
    <w:rsid w:val="001432FA"/>
    <w:rsid w:val="00143A24"/>
    <w:rsid w:val="00145A56"/>
    <w:rsid w:val="00145AAF"/>
    <w:rsid w:val="00145C1D"/>
    <w:rsid w:val="001461C2"/>
    <w:rsid w:val="00146EE5"/>
    <w:rsid w:val="00146F59"/>
    <w:rsid w:val="00147A6D"/>
    <w:rsid w:val="00147EF2"/>
    <w:rsid w:val="00147FAC"/>
    <w:rsid w:val="0015077D"/>
    <w:rsid w:val="001507F4"/>
    <w:rsid w:val="00150AAF"/>
    <w:rsid w:val="001517F9"/>
    <w:rsid w:val="00151870"/>
    <w:rsid w:val="00152A81"/>
    <w:rsid w:val="00153295"/>
    <w:rsid w:val="001539F9"/>
    <w:rsid w:val="0015407E"/>
    <w:rsid w:val="00154592"/>
    <w:rsid w:val="00154EA0"/>
    <w:rsid w:val="00154EB3"/>
    <w:rsid w:val="00155426"/>
    <w:rsid w:val="00155AF7"/>
    <w:rsid w:val="001565A4"/>
    <w:rsid w:val="001566FA"/>
    <w:rsid w:val="001575F1"/>
    <w:rsid w:val="00157664"/>
    <w:rsid w:val="0015783D"/>
    <w:rsid w:val="00160A31"/>
    <w:rsid w:val="00160C95"/>
    <w:rsid w:val="001611BD"/>
    <w:rsid w:val="00162174"/>
    <w:rsid w:val="00162953"/>
    <w:rsid w:val="00162A13"/>
    <w:rsid w:val="00162E46"/>
    <w:rsid w:val="00163120"/>
    <w:rsid w:val="00163E37"/>
    <w:rsid w:val="001648D9"/>
    <w:rsid w:val="00164E66"/>
    <w:rsid w:val="0016536B"/>
    <w:rsid w:val="0016544C"/>
    <w:rsid w:val="00165D73"/>
    <w:rsid w:val="001661E6"/>
    <w:rsid w:val="00166E27"/>
    <w:rsid w:val="00170736"/>
    <w:rsid w:val="00170FA5"/>
    <w:rsid w:val="001719C8"/>
    <w:rsid w:val="00171AA7"/>
    <w:rsid w:val="00172435"/>
    <w:rsid w:val="00172912"/>
    <w:rsid w:val="0017318D"/>
    <w:rsid w:val="0017396D"/>
    <w:rsid w:val="001748F4"/>
    <w:rsid w:val="00174BFE"/>
    <w:rsid w:val="0017566F"/>
    <w:rsid w:val="00176A1B"/>
    <w:rsid w:val="00176C01"/>
    <w:rsid w:val="0017712D"/>
    <w:rsid w:val="00177533"/>
    <w:rsid w:val="00181BA6"/>
    <w:rsid w:val="00182E5A"/>
    <w:rsid w:val="00183022"/>
    <w:rsid w:val="00183170"/>
    <w:rsid w:val="00183B0E"/>
    <w:rsid w:val="0018460F"/>
    <w:rsid w:val="00184876"/>
    <w:rsid w:val="00184CC8"/>
    <w:rsid w:val="001854AA"/>
    <w:rsid w:val="00185A1B"/>
    <w:rsid w:val="00185D2D"/>
    <w:rsid w:val="001861F0"/>
    <w:rsid w:val="0018698A"/>
    <w:rsid w:val="00186DD4"/>
    <w:rsid w:val="00187020"/>
    <w:rsid w:val="00187CFC"/>
    <w:rsid w:val="001900A7"/>
    <w:rsid w:val="00190412"/>
    <w:rsid w:val="00191206"/>
    <w:rsid w:val="001914B7"/>
    <w:rsid w:val="00191593"/>
    <w:rsid w:val="001925B2"/>
    <w:rsid w:val="00192F07"/>
    <w:rsid w:val="001936B9"/>
    <w:rsid w:val="00193C61"/>
    <w:rsid w:val="0019577F"/>
    <w:rsid w:val="00196342"/>
    <w:rsid w:val="00196EB3"/>
    <w:rsid w:val="0019718D"/>
    <w:rsid w:val="001A0A2A"/>
    <w:rsid w:val="001A12A1"/>
    <w:rsid w:val="001A2638"/>
    <w:rsid w:val="001A2B9D"/>
    <w:rsid w:val="001A3F21"/>
    <w:rsid w:val="001A4025"/>
    <w:rsid w:val="001A40F5"/>
    <w:rsid w:val="001A46DE"/>
    <w:rsid w:val="001A5418"/>
    <w:rsid w:val="001A5D92"/>
    <w:rsid w:val="001A661B"/>
    <w:rsid w:val="001A6882"/>
    <w:rsid w:val="001B01A4"/>
    <w:rsid w:val="001B0575"/>
    <w:rsid w:val="001B1086"/>
    <w:rsid w:val="001B1883"/>
    <w:rsid w:val="001B23DF"/>
    <w:rsid w:val="001B32AE"/>
    <w:rsid w:val="001B33BD"/>
    <w:rsid w:val="001B3D2F"/>
    <w:rsid w:val="001B3ECC"/>
    <w:rsid w:val="001B4641"/>
    <w:rsid w:val="001B5CA4"/>
    <w:rsid w:val="001B6496"/>
    <w:rsid w:val="001B6B04"/>
    <w:rsid w:val="001B6D3F"/>
    <w:rsid w:val="001C0950"/>
    <w:rsid w:val="001C0D5D"/>
    <w:rsid w:val="001C157A"/>
    <w:rsid w:val="001C193B"/>
    <w:rsid w:val="001C1CED"/>
    <w:rsid w:val="001C2A66"/>
    <w:rsid w:val="001C2DD2"/>
    <w:rsid w:val="001C2EFA"/>
    <w:rsid w:val="001C3537"/>
    <w:rsid w:val="001C36E3"/>
    <w:rsid w:val="001C5203"/>
    <w:rsid w:val="001C55E1"/>
    <w:rsid w:val="001C5CE6"/>
    <w:rsid w:val="001C6ED1"/>
    <w:rsid w:val="001C71FC"/>
    <w:rsid w:val="001C75CC"/>
    <w:rsid w:val="001D0C9D"/>
    <w:rsid w:val="001D0E92"/>
    <w:rsid w:val="001D10B6"/>
    <w:rsid w:val="001D23BD"/>
    <w:rsid w:val="001D3CB0"/>
    <w:rsid w:val="001D50AD"/>
    <w:rsid w:val="001D56C2"/>
    <w:rsid w:val="001D5E64"/>
    <w:rsid w:val="001D6816"/>
    <w:rsid w:val="001D6AFF"/>
    <w:rsid w:val="001D6ED4"/>
    <w:rsid w:val="001D7E28"/>
    <w:rsid w:val="001E06D5"/>
    <w:rsid w:val="001E111B"/>
    <w:rsid w:val="001E1E5B"/>
    <w:rsid w:val="001E25D4"/>
    <w:rsid w:val="001E3541"/>
    <w:rsid w:val="001E3E5C"/>
    <w:rsid w:val="001E3F1C"/>
    <w:rsid w:val="001E4D9B"/>
    <w:rsid w:val="001E57BC"/>
    <w:rsid w:val="001E5B1B"/>
    <w:rsid w:val="001E60E0"/>
    <w:rsid w:val="001E63B5"/>
    <w:rsid w:val="001E645F"/>
    <w:rsid w:val="001E6B45"/>
    <w:rsid w:val="001E6B8A"/>
    <w:rsid w:val="001E6FAF"/>
    <w:rsid w:val="001E74A1"/>
    <w:rsid w:val="001E7F96"/>
    <w:rsid w:val="001F06A3"/>
    <w:rsid w:val="001F06B2"/>
    <w:rsid w:val="001F099F"/>
    <w:rsid w:val="001F0E33"/>
    <w:rsid w:val="001F16E3"/>
    <w:rsid w:val="001F1ABB"/>
    <w:rsid w:val="001F1F6D"/>
    <w:rsid w:val="001F1F9A"/>
    <w:rsid w:val="001F215A"/>
    <w:rsid w:val="001F4CE8"/>
    <w:rsid w:val="001F5380"/>
    <w:rsid w:val="001F56E4"/>
    <w:rsid w:val="001F5A39"/>
    <w:rsid w:val="001F5A47"/>
    <w:rsid w:val="001F5C5C"/>
    <w:rsid w:val="001F74CE"/>
    <w:rsid w:val="001F7BAA"/>
    <w:rsid w:val="002003B1"/>
    <w:rsid w:val="0020040C"/>
    <w:rsid w:val="002014B7"/>
    <w:rsid w:val="002014C2"/>
    <w:rsid w:val="00201CE2"/>
    <w:rsid w:val="0020289A"/>
    <w:rsid w:val="00202A5E"/>
    <w:rsid w:val="00202F3F"/>
    <w:rsid w:val="002031AC"/>
    <w:rsid w:val="00203400"/>
    <w:rsid w:val="00203A7E"/>
    <w:rsid w:val="00204876"/>
    <w:rsid w:val="00205AE2"/>
    <w:rsid w:val="00206ADE"/>
    <w:rsid w:val="00207468"/>
    <w:rsid w:val="0021006B"/>
    <w:rsid w:val="002104B4"/>
    <w:rsid w:val="00210F67"/>
    <w:rsid w:val="00211B70"/>
    <w:rsid w:val="00212357"/>
    <w:rsid w:val="002130B0"/>
    <w:rsid w:val="00213471"/>
    <w:rsid w:val="0021648E"/>
    <w:rsid w:val="002169EE"/>
    <w:rsid w:val="00216DE5"/>
    <w:rsid w:val="002178DC"/>
    <w:rsid w:val="00217BA5"/>
    <w:rsid w:val="002209A1"/>
    <w:rsid w:val="002213A9"/>
    <w:rsid w:val="00222F3C"/>
    <w:rsid w:val="002231EE"/>
    <w:rsid w:val="002235D0"/>
    <w:rsid w:val="0022400E"/>
    <w:rsid w:val="00224643"/>
    <w:rsid w:val="00224F3D"/>
    <w:rsid w:val="00225D8E"/>
    <w:rsid w:val="00225E44"/>
    <w:rsid w:val="002277B7"/>
    <w:rsid w:val="00227828"/>
    <w:rsid w:val="0023015C"/>
    <w:rsid w:val="002302EC"/>
    <w:rsid w:val="002302ED"/>
    <w:rsid w:val="0023034D"/>
    <w:rsid w:val="00230C5C"/>
    <w:rsid w:val="00231E9E"/>
    <w:rsid w:val="00233131"/>
    <w:rsid w:val="00233C92"/>
    <w:rsid w:val="00234BD5"/>
    <w:rsid w:val="00234E3E"/>
    <w:rsid w:val="002353BA"/>
    <w:rsid w:val="00235900"/>
    <w:rsid w:val="002361CB"/>
    <w:rsid w:val="00237165"/>
    <w:rsid w:val="00237E68"/>
    <w:rsid w:val="00241866"/>
    <w:rsid w:val="00241F5C"/>
    <w:rsid w:val="00242365"/>
    <w:rsid w:val="00242E7E"/>
    <w:rsid w:val="002433C6"/>
    <w:rsid w:val="00243E12"/>
    <w:rsid w:val="00244CA3"/>
    <w:rsid w:val="00244D35"/>
    <w:rsid w:val="00244F25"/>
    <w:rsid w:val="002455FA"/>
    <w:rsid w:val="00245900"/>
    <w:rsid w:val="00245945"/>
    <w:rsid w:val="002462BE"/>
    <w:rsid w:val="00246CF8"/>
    <w:rsid w:val="002506AF"/>
    <w:rsid w:val="002513B8"/>
    <w:rsid w:val="002536EC"/>
    <w:rsid w:val="002544DC"/>
    <w:rsid w:val="002546C2"/>
    <w:rsid w:val="00254F5C"/>
    <w:rsid w:val="00256054"/>
    <w:rsid w:val="002566F7"/>
    <w:rsid w:val="00256CFB"/>
    <w:rsid w:val="00257960"/>
    <w:rsid w:val="00260A74"/>
    <w:rsid w:val="0026101C"/>
    <w:rsid w:val="002616A6"/>
    <w:rsid w:val="00261F1D"/>
    <w:rsid w:val="00261FE3"/>
    <w:rsid w:val="002627E4"/>
    <w:rsid w:val="00263657"/>
    <w:rsid w:val="00263C6B"/>
    <w:rsid w:val="00267063"/>
    <w:rsid w:val="00267251"/>
    <w:rsid w:val="00267DB5"/>
    <w:rsid w:val="0027028F"/>
    <w:rsid w:val="00270D19"/>
    <w:rsid w:val="00270FD1"/>
    <w:rsid w:val="00271868"/>
    <w:rsid w:val="00272B1B"/>
    <w:rsid w:val="00272DE0"/>
    <w:rsid w:val="002734EE"/>
    <w:rsid w:val="00273764"/>
    <w:rsid w:val="00274D5C"/>
    <w:rsid w:val="00274F36"/>
    <w:rsid w:val="0027712C"/>
    <w:rsid w:val="00277624"/>
    <w:rsid w:val="00277F31"/>
    <w:rsid w:val="00277FBA"/>
    <w:rsid w:val="002807B1"/>
    <w:rsid w:val="002807FB"/>
    <w:rsid w:val="002809C3"/>
    <w:rsid w:val="00282373"/>
    <w:rsid w:val="00283470"/>
    <w:rsid w:val="00284B27"/>
    <w:rsid w:val="00285569"/>
    <w:rsid w:val="00285777"/>
    <w:rsid w:val="002858C1"/>
    <w:rsid w:val="00285964"/>
    <w:rsid w:val="0028629C"/>
    <w:rsid w:val="0028720D"/>
    <w:rsid w:val="002907C5"/>
    <w:rsid w:val="0029188B"/>
    <w:rsid w:val="0029203C"/>
    <w:rsid w:val="00292078"/>
    <w:rsid w:val="00292C81"/>
    <w:rsid w:val="002931EA"/>
    <w:rsid w:val="00293AF2"/>
    <w:rsid w:val="002947C9"/>
    <w:rsid w:val="002951DB"/>
    <w:rsid w:val="002967C7"/>
    <w:rsid w:val="00296CFB"/>
    <w:rsid w:val="00297335"/>
    <w:rsid w:val="002977CF"/>
    <w:rsid w:val="00297B7D"/>
    <w:rsid w:val="00297B98"/>
    <w:rsid w:val="00297DBF"/>
    <w:rsid w:val="00297E18"/>
    <w:rsid w:val="00297F62"/>
    <w:rsid w:val="002A00CB"/>
    <w:rsid w:val="002A0265"/>
    <w:rsid w:val="002A02A9"/>
    <w:rsid w:val="002A052C"/>
    <w:rsid w:val="002A059F"/>
    <w:rsid w:val="002A0AD7"/>
    <w:rsid w:val="002A1758"/>
    <w:rsid w:val="002A3018"/>
    <w:rsid w:val="002A40F5"/>
    <w:rsid w:val="002A4C0E"/>
    <w:rsid w:val="002A4F24"/>
    <w:rsid w:val="002A5CD0"/>
    <w:rsid w:val="002A616C"/>
    <w:rsid w:val="002A6242"/>
    <w:rsid w:val="002A6C03"/>
    <w:rsid w:val="002A74BE"/>
    <w:rsid w:val="002B1A92"/>
    <w:rsid w:val="002B1C67"/>
    <w:rsid w:val="002B4122"/>
    <w:rsid w:val="002B4440"/>
    <w:rsid w:val="002B5499"/>
    <w:rsid w:val="002B5CF6"/>
    <w:rsid w:val="002B5F8E"/>
    <w:rsid w:val="002B62F7"/>
    <w:rsid w:val="002B734C"/>
    <w:rsid w:val="002B7E9F"/>
    <w:rsid w:val="002C1182"/>
    <w:rsid w:val="002C4203"/>
    <w:rsid w:val="002C4C38"/>
    <w:rsid w:val="002C5329"/>
    <w:rsid w:val="002C580E"/>
    <w:rsid w:val="002C5E5C"/>
    <w:rsid w:val="002C7225"/>
    <w:rsid w:val="002C7DE0"/>
    <w:rsid w:val="002C7E12"/>
    <w:rsid w:val="002D017D"/>
    <w:rsid w:val="002D09A8"/>
    <w:rsid w:val="002D0BA0"/>
    <w:rsid w:val="002D19B7"/>
    <w:rsid w:val="002D27CC"/>
    <w:rsid w:val="002D2AFB"/>
    <w:rsid w:val="002D33A6"/>
    <w:rsid w:val="002D4A84"/>
    <w:rsid w:val="002D53D3"/>
    <w:rsid w:val="002D54DE"/>
    <w:rsid w:val="002D603C"/>
    <w:rsid w:val="002D60EB"/>
    <w:rsid w:val="002D7B2D"/>
    <w:rsid w:val="002E06E2"/>
    <w:rsid w:val="002E09FC"/>
    <w:rsid w:val="002E0D84"/>
    <w:rsid w:val="002E151A"/>
    <w:rsid w:val="002E186F"/>
    <w:rsid w:val="002E21C7"/>
    <w:rsid w:val="002E233D"/>
    <w:rsid w:val="002E2F24"/>
    <w:rsid w:val="002E3A3F"/>
    <w:rsid w:val="002E40FC"/>
    <w:rsid w:val="002E4336"/>
    <w:rsid w:val="002E444E"/>
    <w:rsid w:val="002E4687"/>
    <w:rsid w:val="002E4AD1"/>
    <w:rsid w:val="002E5677"/>
    <w:rsid w:val="002E679D"/>
    <w:rsid w:val="002E6E7D"/>
    <w:rsid w:val="002E6E8C"/>
    <w:rsid w:val="002E784A"/>
    <w:rsid w:val="002E7F26"/>
    <w:rsid w:val="002F1735"/>
    <w:rsid w:val="002F1924"/>
    <w:rsid w:val="002F1926"/>
    <w:rsid w:val="002F1959"/>
    <w:rsid w:val="002F1C64"/>
    <w:rsid w:val="002F27F1"/>
    <w:rsid w:val="002F2B60"/>
    <w:rsid w:val="002F31A4"/>
    <w:rsid w:val="002F3D22"/>
    <w:rsid w:val="002F43FA"/>
    <w:rsid w:val="002F4D15"/>
    <w:rsid w:val="002F52AF"/>
    <w:rsid w:val="003003BC"/>
    <w:rsid w:val="003012D8"/>
    <w:rsid w:val="00301346"/>
    <w:rsid w:val="00301704"/>
    <w:rsid w:val="00302209"/>
    <w:rsid w:val="003026B9"/>
    <w:rsid w:val="00302C38"/>
    <w:rsid w:val="003032F6"/>
    <w:rsid w:val="0030402D"/>
    <w:rsid w:val="003044C9"/>
    <w:rsid w:val="00304BC2"/>
    <w:rsid w:val="00305A51"/>
    <w:rsid w:val="0030604C"/>
    <w:rsid w:val="00306760"/>
    <w:rsid w:val="003068CD"/>
    <w:rsid w:val="003071F1"/>
    <w:rsid w:val="00307346"/>
    <w:rsid w:val="00310471"/>
    <w:rsid w:val="00311170"/>
    <w:rsid w:val="00311B51"/>
    <w:rsid w:val="003122B3"/>
    <w:rsid w:val="003123F0"/>
    <w:rsid w:val="003135D0"/>
    <w:rsid w:val="00314B0D"/>
    <w:rsid w:val="00315B92"/>
    <w:rsid w:val="003163B2"/>
    <w:rsid w:val="003167A1"/>
    <w:rsid w:val="00316AC3"/>
    <w:rsid w:val="00316CEA"/>
    <w:rsid w:val="0031710C"/>
    <w:rsid w:val="003172F5"/>
    <w:rsid w:val="00317A50"/>
    <w:rsid w:val="00317F87"/>
    <w:rsid w:val="00320585"/>
    <w:rsid w:val="003205C4"/>
    <w:rsid w:val="003212FB"/>
    <w:rsid w:val="0032168C"/>
    <w:rsid w:val="00321FE3"/>
    <w:rsid w:val="00323073"/>
    <w:rsid w:val="003237E2"/>
    <w:rsid w:val="003238E3"/>
    <w:rsid w:val="00325192"/>
    <w:rsid w:val="00325BBE"/>
    <w:rsid w:val="0032674F"/>
    <w:rsid w:val="00326763"/>
    <w:rsid w:val="00327227"/>
    <w:rsid w:val="00327583"/>
    <w:rsid w:val="00327A4F"/>
    <w:rsid w:val="00330430"/>
    <w:rsid w:val="0033066E"/>
    <w:rsid w:val="00330871"/>
    <w:rsid w:val="00330C3A"/>
    <w:rsid w:val="00331368"/>
    <w:rsid w:val="00331AB8"/>
    <w:rsid w:val="00331BD2"/>
    <w:rsid w:val="003328EA"/>
    <w:rsid w:val="00332AC2"/>
    <w:rsid w:val="00332E13"/>
    <w:rsid w:val="003341FC"/>
    <w:rsid w:val="00334289"/>
    <w:rsid w:val="0033472B"/>
    <w:rsid w:val="00335C54"/>
    <w:rsid w:val="00335DB0"/>
    <w:rsid w:val="00335FEE"/>
    <w:rsid w:val="00336489"/>
    <w:rsid w:val="003369FB"/>
    <w:rsid w:val="00336C7F"/>
    <w:rsid w:val="00336DAE"/>
    <w:rsid w:val="003371EC"/>
    <w:rsid w:val="00337489"/>
    <w:rsid w:val="00340179"/>
    <w:rsid w:val="00340A5A"/>
    <w:rsid w:val="00342E57"/>
    <w:rsid w:val="00344076"/>
    <w:rsid w:val="00344ACF"/>
    <w:rsid w:val="00345373"/>
    <w:rsid w:val="00346E30"/>
    <w:rsid w:val="003474C3"/>
    <w:rsid w:val="00347979"/>
    <w:rsid w:val="00347C43"/>
    <w:rsid w:val="003509B0"/>
    <w:rsid w:val="00351957"/>
    <w:rsid w:val="00351BAF"/>
    <w:rsid w:val="00352084"/>
    <w:rsid w:val="0035229D"/>
    <w:rsid w:val="00352356"/>
    <w:rsid w:val="003526AB"/>
    <w:rsid w:val="003533DB"/>
    <w:rsid w:val="003537FB"/>
    <w:rsid w:val="00354337"/>
    <w:rsid w:val="00355137"/>
    <w:rsid w:val="00355734"/>
    <w:rsid w:val="00355B57"/>
    <w:rsid w:val="0035631D"/>
    <w:rsid w:val="0035684B"/>
    <w:rsid w:val="003568D5"/>
    <w:rsid w:val="00356C5F"/>
    <w:rsid w:val="00356F23"/>
    <w:rsid w:val="003603D5"/>
    <w:rsid w:val="0036093F"/>
    <w:rsid w:val="0036098D"/>
    <w:rsid w:val="00360AB2"/>
    <w:rsid w:val="003614DB"/>
    <w:rsid w:val="0036334E"/>
    <w:rsid w:val="00364005"/>
    <w:rsid w:val="003641F3"/>
    <w:rsid w:val="0036690A"/>
    <w:rsid w:val="00366914"/>
    <w:rsid w:val="003671C7"/>
    <w:rsid w:val="003679F1"/>
    <w:rsid w:val="00367C10"/>
    <w:rsid w:val="00370734"/>
    <w:rsid w:val="00370901"/>
    <w:rsid w:val="00370A10"/>
    <w:rsid w:val="00371EFF"/>
    <w:rsid w:val="00372137"/>
    <w:rsid w:val="003727A0"/>
    <w:rsid w:val="003728B5"/>
    <w:rsid w:val="00372FE9"/>
    <w:rsid w:val="003734B7"/>
    <w:rsid w:val="00373C74"/>
    <w:rsid w:val="0037446C"/>
    <w:rsid w:val="00376CCD"/>
    <w:rsid w:val="00380133"/>
    <w:rsid w:val="00381C8F"/>
    <w:rsid w:val="00381F7A"/>
    <w:rsid w:val="003822A1"/>
    <w:rsid w:val="003822E8"/>
    <w:rsid w:val="00382492"/>
    <w:rsid w:val="0038450A"/>
    <w:rsid w:val="003849C8"/>
    <w:rsid w:val="00384FF5"/>
    <w:rsid w:val="00385419"/>
    <w:rsid w:val="00385D65"/>
    <w:rsid w:val="00386190"/>
    <w:rsid w:val="00386978"/>
    <w:rsid w:val="003874E7"/>
    <w:rsid w:val="00387B56"/>
    <w:rsid w:val="00390BEE"/>
    <w:rsid w:val="0039160D"/>
    <w:rsid w:val="0039341F"/>
    <w:rsid w:val="0039414F"/>
    <w:rsid w:val="003946A1"/>
    <w:rsid w:val="00394713"/>
    <w:rsid w:val="00394794"/>
    <w:rsid w:val="003951B3"/>
    <w:rsid w:val="00395756"/>
    <w:rsid w:val="00395DC2"/>
    <w:rsid w:val="00395E43"/>
    <w:rsid w:val="0039687B"/>
    <w:rsid w:val="00396E6A"/>
    <w:rsid w:val="003A03D0"/>
    <w:rsid w:val="003A0608"/>
    <w:rsid w:val="003A0C95"/>
    <w:rsid w:val="003A1459"/>
    <w:rsid w:val="003A1A36"/>
    <w:rsid w:val="003A1AB8"/>
    <w:rsid w:val="003A2071"/>
    <w:rsid w:val="003A216D"/>
    <w:rsid w:val="003A244F"/>
    <w:rsid w:val="003A255C"/>
    <w:rsid w:val="003A2D40"/>
    <w:rsid w:val="003A31E2"/>
    <w:rsid w:val="003A4C2D"/>
    <w:rsid w:val="003A55A0"/>
    <w:rsid w:val="003A5747"/>
    <w:rsid w:val="003A5861"/>
    <w:rsid w:val="003A6610"/>
    <w:rsid w:val="003A6C97"/>
    <w:rsid w:val="003A6CFF"/>
    <w:rsid w:val="003A7232"/>
    <w:rsid w:val="003A7DCF"/>
    <w:rsid w:val="003A7EF3"/>
    <w:rsid w:val="003B04BD"/>
    <w:rsid w:val="003B0DA2"/>
    <w:rsid w:val="003B196C"/>
    <w:rsid w:val="003B256D"/>
    <w:rsid w:val="003B2607"/>
    <w:rsid w:val="003B396E"/>
    <w:rsid w:val="003B42AD"/>
    <w:rsid w:val="003B4E05"/>
    <w:rsid w:val="003B55FE"/>
    <w:rsid w:val="003B748D"/>
    <w:rsid w:val="003B7C8D"/>
    <w:rsid w:val="003C0839"/>
    <w:rsid w:val="003C08E5"/>
    <w:rsid w:val="003C0A99"/>
    <w:rsid w:val="003C15C1"/>
    <w:rsid w:val="003C186F"/>
    <w:rsid w:val="003C20C7"/>
    <w:rsid w:val="003C288C"/>
    <w:rsid w:val="003C39BC"/>
    <w:rsid w:val="003C3D1D"/>
    <w:rsid w:val="003C3E41"/>
    <w:rsid w:val="003C407F"/>
    <w:rsid w:val="003C46FA"/>
    <w:rsid w:val="003C48C1"/>
    <w:rsid w:val="003C5863"/>
    <w:rsid w:val="003C6319"/>
    <w:rsid w:val="003C65B2"/>
    <w:rsid w:val="003C6729"/>
    <w:rsid w:val="003C7758"/>
    <w:rsid w:val="003C7BEE"/>
    <w:rsid w:val="003D01B9"/>
    <w:rsid w:val="003D03FE"/>
    <w:rsid w:val="003D0AD3"/>
    <w:rsid w:val="003D2316"/>
    <w:rsid w:val="003D3A8B"/>
    <w:rsid w:val="003D3BE5"/>
    <w:rsid w:val="003D3C2D"/>
    <w:rsid w:val="003D3E01"/>
    <w:rsid w:val="003D4A15"/>
    <w:rsid w:val="003D4E0B"/>
    <w:rsid w:val="003D63DA"/>
    <w:rsid w:val="003D6E47"/>
    <w:rsid w:val="003D7242"/>
    <w:rsid w:val="003D73E5"/>
    <w:rsid w:val="003D76DE"/>
    <w:rsid w:val="003E1C5F"/>
    <w:rsid w:val="003E2F49"/>
    <w:rsid w:val="003E33CD"/>
    <w:rsid w:val="003E34DA"/>
    <w:rsid w:val="003E3F4C"/>
    <w:rsid w:val="003E4346"/>
    <w:rsid w:val="003E45CB"/>
    <w:rsid w:val="003E59B0"/>
    <w:rsid w:val="003E5C0E"/>
    <w:rsid w:val="003E5F43"/>
    <w:rsid w:val="003E6141"/>
    <w:rsid w:val="003E6CDF"/>
    <w:rsid w:val="003E7439"/>
    <w:rsid w:val="003E77B5"/>
    <w:rsid w:val="003E78FE"/>
    <w:rsid w:val="003E7E8E"/>
    <w:rsid w:val="003F05BA"/>
    <w:rsid w:val="003F074F"/>
    <w:rsid w:val="003F0B0F"/>
    <w:rsid w:val="003F135D"/>
    <w:rsid w:val="003F1859"/>
    <w:rsid w:val="003F22AA"/>
    <w:rsid w:val="003F2604"/>
    <w:rsid w:val="003F27F2"/>
    <w:rsid w:val="003F2C50"/>
    <w:rsid w:val="003F2FAA"/>
    <w:rsid w:val="003F3876"/>
    <w:rsid w:val="003F3AD1"/>
    <w:rsid w:val="003F47DC"/>
    <w:rsid w:val="003F4E41"/>
    <w:rsid w:val="003F5FB3"/>
    <w:rsid w:val="003F7A5B"/>
    <w:rsid w:val="003F7C9E"/>
    <w:rsid w:val="004003C9"/>
    <w:rsid w:val="00400B76"/>
    <w:rsid w:val="00401D98"/>
    <w:rsid w:val="0040219A"/>
    <w:rsid w:val="00403CCA"/>
    <w:rsid w:val="0040484E"/>
    <w:rsid w:val="00404C13"/>
    <w:rsid w:val="00404FB2"/>
    <w:rsid w:val="00405384"/>
    <w:rsid w:val="00405BC7"/>
    <w:rsid w:val="00406143"/>
    <w:rsid w:val="00406290"/>
    <w:rsid w:val="00406BC2"/>
    <w:rsid w:val="00410454"/>
    <w:rsid w:val="00411A0F"/>
    <w:rsid w:val="00411C1E"/>
    <w:rsid w:val="00411F3F"/>
    <w:rsid w:val="0041249D"/>
    <w:rsid w:val="004148E4"/>
    <w:rsid w:val="00414D7A"/>
    <w:rsid w:val="004153EE"/>
    <w:rsid w:val="004158A6"/>
    <w:rsid w:val="00415AC2"/>
    <w:rsid w:val="00415E45"/>
    <w:rsid w:val="004173D0"/>
    <w:rsid w:val="00417C92"/>
    <w:rsid w:val="00420880"/>
    <w:rsid w:val="00420897"/>
    <w:rsid w:val="00421946"/>
    <w:rsid w:val="004226A3"/>
    <w:rsid w:val="00422785"/>
    <w:rsid w:val="0042281D"/>
    <w:rsid w:val="00422A20"/>
    <w:rsid w:val="00422B8D"/>
    <w:rsid w:val="00423AC7"/>
    <w:rsid w:val="00423EC0"/>
    <w:rsid w:val="00424731"/>
    <w:rsid w:val="004251E5"/>
    <w:rsid w:val="004261D2"/>
    <w:rsid w:val="004262AB"/>
    <w:rsid w:val="00426A12"/>
    <w:rsid w:val="00427020"/>
    <w:rsid w:val="0042708D"/>
    <w:rsid w:val="0042777A"/>
    <w:rsid w:val="0042795C"/>
    <w:rsid w:val="00427E79"/>
    <w:rsid w:val="00430515"/>
    <w:rsid w:val="004328AC"/>
    <w:rsid w:val="00432CCA"/>
    <w:rsid w:val="0043375C"/>
    <w:rsid w:val="00434B26"/>
    <w:rsid w:val="00434B2E"/>
    <w:rsid w:val="00434CC0"/>
    <w:rsid w:val="00435889"/>
    <w:rsid w:val="00435BE7"/>
    <w:rsid w:val="0043665B"/>
    <w:rsid w:val="00436F4F"/>
    <w:rsid w:val="0043786F"/>
    <w:rsid w:val="004400C2"/>
    <w:rsid w:val="00440178"/>
    <w:rsid w:val="0044220C"/>
    <w:rsid w:val="00442A99"/>
    <w:rsid w:val="00442DCD"/>
    <w:rsid w:val="00443109"/>
    <w:rsid w:val="004432E5"/>
    <w:rsid w:val="004433A3"/>
    <w:rsid w:val="00443655"/>
    <w:rsid w:val="00443813"/>
    <w:rsid w:val="004439EF"/>
    <w:rsid w:val="004443C7"/>
    <w:rsid w:val="004461CC"/>
    <w:rsid w:val="00446290"/>
    <w:rsid w:val="004469F5"/>
    <w:rsid w:val="004478B2"/>
    <w:rsid w:val="00447A03"/>
    <w:rsid w:val="00450368"/>
    <w:rsid w:val="00450501"/>
    <w:rsid w:val="00450D69"/>
    <w:rsid w:val="00451E3A"/>
    <w:rsid w:val="004537FA"/>
    <w:rsid w:val="00454449"/>
    <w:rsid w:val="00455A67"/>
    <w:rsid w:val="00455F02"/>
    <w:rsid w:val="00456029"/>
    <w:rsid w:val="004565B2"/>
    <w:rsid w:val="00457391"/>
    <w:rsid w:val="004603C2"/>
    <w:rsid w:val="004603F4"/>
    <w:rsid w:val="00460674"/>
    <w:rsid w:val="004617CB"/>
    <w:rsid w:val="00462AE3"/>
    <w:rsid w:val="00463561"/>
    <w:rsid w:val="004638FF"/>
    <w:rsid w:val="00464AA2"/>
    <w:rsid w:val="0046557F"/>
    <w:rsid w:val="00465B27"/>
    <w:rsid w:val="0046617E"/>
    <w:rsid w:val="004661BD"/>
    <w:rsid w:val="00466389"/>
    <w:rsid w:val="00467604"/>
    <w:rsid w:val="004704D1"/>
    <w:rsid w:val="0047065E"/>
    <w:rsid w:val="00470E8E"/>
    <w:rsid w:val="004713D6"/>
    <w:rsid w:val="004715FC"/>
    <w:rsid w:val="00472B52"/>
    <w:rsid w:val="00473493"/>
    <w:rsid w:val="00473540"/>
    <w:rsid w:val="004739BD"/>
    <w:rsid w:val="00474602"/>
    <w:rsid w:val="00474AD2"/>
    <w:rsid w:val="00475609"/>
    <w:rsid w:val="00476146"/>
    <w:rsid w:val="00477C21"/>
    <w:rsid w:val="00480500"/>
    <w:rsid w:val="004813D2"/>
    <w:rsid w:val="00481EED"/>
    <w:rsid w:val="0048221D"/>
    <w:rsid w:val="0048276F"/>
    <w:rsid w:val="00483316"/>
    <w:rsid w:val="0048453A"/>
    <w:rsid w:val="00484B61"/>
    <w:rsid w:val="00486194"/>
    <w:rsid w:val="00486215"/>
    <w:rsid w:val="00486F4B"/>
    <w:rsid w:val="0048779E"/>
    <w:rsid w:val="004878AE"/>
    <w:rsid w:val="00487901"/>
    <w:rsid w:val="00491803"/>
    <w:rsid w:val="00491D84"/>
    <w:rsid w:val="00492014"/>
    <w:rsid w:val="00492112"/>
    <w:rsid w:val="0049248B"/>
    <w:rsid w:val="00492BAC"/>
    <w:rsid w:val="00492F7C"/>
    <w:rsid w:val="004935B4"/>
    <w:rsid w:val="00493988"/>
    <w:rsid w:val="00493EBC"/>
    <w:rsid w:val="00494885"/>
    <w:rsid w:val="00495232"/>
    <w:rsid w:val="0049548F"/>
    <w:rsid w:val="0049549E"/>
    <w:rsid w:val="00495990"/>
    <w:rsid w:val="00496027"/>
    <w:rsid w:val="004970C0"/>
    <w:rsid w:val="004A030B"/>
    <w:rsid w:val="004A17DB"/>
    <w:rsid w:val="004A215A"/>
    <w:rsid w:val="004A2500"/>
    <w:rsid w:val="004A2EA7"/>
    <w:rsid w:val="004A3279"/>
    <w:rsid w:val="004A4175"/>
    <w:rsid w:val="004A56AC"/>
    <w:rsid w:val="004A57A0"/>
    <w:rsid w:val="004A5ADB"/>
    <w:rsid w:val="004A6F25"/>
    <w:rsid w:val="004A7340"/>
    <w:rsid w:val="004A7657"/>
    <w:rsid w:val="004A7795"/>
    <w:rsid w:val="004B0045"/>
    <w:rsid w:val="004B079A"/>
    <w:rsid w:val="004B0FA0"/>
    <w:rsid w:val="004B1296"/>
    <w:rsid w:val="004B1E10"/>
    <w:rsid w:val="004B26C0"/>
    <w:rsid w:val="004B278E"/>
    <w:rsid w:val="004B361D"/>
    <w:rsid w:val="004B4237"/>
    <w:rsid w:val="004B465D"/>
    <w:rsid w:val="004B4C98"/>
    <w:rsid w:val="004B556F"/>
    <w:rsid w:val="004B635D"/>
    <w:rsid w:val="004B6559"/>
    <w:rsid w:val="004C0D6B"/>
    <w:rsid w:val="004C0DBB"/>
    <w:rsid w:val="004C15C3"/>
    <w:rsid w:val="004C1644"/>
    <w:rsid w:val="004C1CD8"/>
    <w:rsid w:val="004C1E91"/>
    <w:rsid w:val="004C32FF"/>
    <w:rsid w:val="004C500B"/>
    <w:rsid w:val="004C5B98"/>
    <w:rsid w:val="004C6049"/>
    <w:rsid w:val="004C627D"/>
    <w:rsid w:val="004C630F"/>
    <w:rsid w:val="004C6C8D"/>
    <w:rsid w:val="004C711C"/>
    <w:rsid w:val="004C748C"/>
    <w:rsid w:val="004C7C1D"/>
    <w:rsid w:val="004D00F6"/>
    <w:rsid w:val="004D06E0"/>
    <w:rsid w:val="004D0C6A"/>
    <w:rsid w:val="004D1603"/>
    <w:rsid w:val="004D1D19"/>
    <w:rsid w:val="004D1D2B"/>
    <w:rsid w:val="004D212F"/>
    <w:rsid w:val="004D2262"/>
    <w:rsid w:val="004D23C2"/>
    <w:rsid w:val="004D3684"/>
    <w:rsid w:val="004D41BF"/>
    <w:rsid w:val="004D439B"/>
    <w:rsid w:val="004D44D3"/>
    <w:rsid w:val="004D6848"/>
    <w:rsid w:val="004D7E63"/>
    <w:rsid w:val="004E0432"/>
    <w:rsid w:val="004E0844"/>
    <w:rsid w:val="004E12D3"/>
    <w:rsid w:val="004E1D71"/>
    <w:rsid w:val="004E1DCB"/>
    <w:rsid w:val="004E2A4A"/>
    <w:rsid w:val="004E3B35"/>
    <w:rsid w:val="004E3E4D"/>
    <w:rsid w:val="004E58AB"/>
    <w:rsid w:val="004E6930"/>
    <w:rsid w:val="004E701A"/>
    <w:rsid w:val="004E725C"/>
    <w:rsid w:val="004E7E0E"/>
    <w:rsid w:val="004F1F08"/>
    <w:rsid w:val="004F26EF"/>
    <w:rsid w:val="004F2925"/>
    <w:rsid w:val="004F2CBD"/>
    <w:rsid w:val="004F30D0"/>
    <w:rsid w:val="004F5120"/>
    <w:rsid w:val="004F5528"/>
    <w:rsid w:val="004F6F1E"/>
    <w:rsid w:val="004F7133"/>
    <w:rsid w:val="004F7295"/>
    <w:rsid w:val="005000FF"/>
    <w:rsid w:val="0050059B"/>
    <w:rsid w:val="00501497"/>
    <w:rsid w:val="00502895"/>
    <w:rsid w:val="00502A2F"/>
    <w:rsid w:val="00502DB8"/>
    <w:rsid w:val="00502DF7"/>
    <w:rsid w:val="0050618D"/>
    <w:rsid w:val="0050668F"/>
    <w:rsid w:val="0050678B"/>
    <w:rsid w:val="005067DB"/>
    <w:rsid w:val="00506B39"/>
    <w:rsid w:val="005071A8"/>
    <w:rsid w:val="00507310"/>
    <w:rsid w:val="005076EB"/>
    <w:rsid w:val="00507A28"/>
    <w:rsid w:val="00510685"/>
    <w:rsid w:val="00510C92"/>
    <w:rsid w:val="00512DFA"/>
    <w:rsid w:val="00513136"/>
    <w:rsid w:val="0051397F"/>
    <w:rsid w:val="00513A9D"/>
    <w:rsid w:val="00515317"/>
    <w:rsid w:val="00516286"/>
    <w:rsid w:val="00516AA8"/>
    <w:rsid w:val="00517163"/>
    <w:rsid w:val="0052004C"/>
    <w:rsid w:val="005202FE"/>
    <w:rsid w:val="005206FE"/>
    <w:rsid w:val="005216BE"/>
    <w:rsid w:val="00521D54"/>
    <w:rsid w:val="00522CBC"/>
    <w:rsid w:val="00522DF1"/>
    <w:rsid w:val="00522E91"/>
    <w:rsid w:val="00522EB6"/>
    <w:rsid w:val="005235A6"/>
    <w:rsid w:val="00523669"/>
    <w:rsid w:val="00523ECB"/>
    <w:rsid w:val="00524239"/>
    <w:rsid w:val="005246F7"/>
    <w:rsid w:val="00524959"/>
    <w:rsid w:val="005250E1"/>
    <w:rsid w:val="005254B2"/>
    <w:rsid w:val="00525A6A"/>
    <w:rsid w:val="00525F65"/>
    <w:rsid w:val="00526F18"/>
    <w:rsid w:val="005275DF"/>
    <w:rsid w:val="00530336"/>
    <w:rsid w:val="00531CCB"/>
    <w:rsid w:val="00531E30"/>
    <w:rsid w:val="005357DA"/>
    <w:rsid w:val="0053591D"/>
    <w:rsid w:val="00535B9B"/>
    <w:rsid w:val="00535FD0"/>
    <w:rsid w:val="005374E8"/>
    <w:rsid w:val="00537BAB"/>
    <w:rsid w:val="00540813"/>
    <w:rsid w:val="00540D88"/>
    <w:rsid w:val="00541018"/>
    <w:rsid w:val="00541D2A"/>
    <w:rsid w:val="00541DC6"/>
    <w:rsid w:val="00541E1D"/>
    <w:rsid w:val="005422A3"/>
    <w:rsid w:val="005426A7"/>
    <w:rsid w:val="005429EF"/>
    <w:rsid w:val="00542B4A"/>
    <w:rsid w:val="00542BC1"/>
    <w:rsid w:val="00542F24"/>
    <w:rsid w:val="00543087"/>
    <w:rsid w:val="005435B1"/>
    <w:rsid w:val="00543605"/>
    <w:rsid w:val="005437E4"/>
    <w:rsid w:val="005443A5"/>
    <w:rsid w:val="00544966"/>
    <w:rsid w:val="00544C78"/>
    <w:rsid w:val="00544D89"/>
    <w:rsid w:val="00544FC7"/>
    <w:rsid w:val="00545863"/>
    <w:rsid w:val="00545E9A"/>
    <w:rsid w:val="00546115"/>
    <w:rsid w:val="0054635B"/>
    <w:rsid w:val="005465BC"/>
    <w:rsid w:val="00546772"/>
    <w:rsid w:val="005471FC"/>
    <w:rsid w:val="00547646"/>
    <w:rsid w:val="005478E6"/>
    <w:rsid w:val="00547CFD"/>
    <w:rsid w:val="00547D7E"/>
    <w:rsid w:val="00547E7E"/>
    <w:rsid w:val="00553462"/>
    <w:rsid w:val="00553B47"/>
    <w:rsid w:val="00553BE5"/>
    <w:rsid w:val="00553CF3"/>
    <w:rsid w:val="00553E74"/>
    <w:rsid w:val="00554391"/>
    <w:rsid w:val="005558DF"/>
    <w:rsid w:val="00555F5C"/>
    <w:rsid w:val="00555FE6"/>
    <w:rsid w:val="0055662F"/>
    <w:rsid w:val="00556990"/>
    <w:rsid w:val="00557139"/>
    <w:rsid w:val="005578DD"/>
    <w:rsid w:val="00557A71"/>
    <w:rsid w:val="00557DEF"/>
    <w:rsid w:val="005616DC"/>
    <w:rsid w:val="00562848"/>
    <w:rsid w:val="00562E6B"/>
    <w:rsid w:val="0056376B"/>
    <w:rsid w:val="005642ED"/>
    <w:rsid w:val="00565165"/>
    <w:rsid w:val="0056532F"/>
    <w:rsid w:val="00565781"/>
    <w:rsid w:val="00565C8B"/>
    <w:rsid w:val="0056658E"/>
    <w:rsid w:val="00566DD2"/>
    <w:rsid w:val="00567D72"/>
    <w:rsid w:val="00570A44"/>
    <w:rsid w:val="00570D66"/>
    <w:rsid w:val="00570EA7"/>
    <w:rsid w:val="00571861"/>
    <w:rsid w:val="0057197E"/>
    <w:rsid w:val="00571E85"/>
    <w:rsid w:val="00572B14"/>
    <w:rsid w:val="0057301D"/>
    <w:rsid w:val="005738B4"/>
    <w:rsid w:val="005753EA"/>
    <w:rsid w:val="0057559A"/>
    <w:rsid w:val="005759F9"/>
    <w:rsid w:val="00575D2D"/>
    <w:rsid w:val="00575DB3"/>
    <w:rsid w:val="00576993"/>
    <w:rsid w:val="005778BC"/>
    <w:rsid w:val="00577B75"/>
    <w:rsid w:val="00580614"/>
    <w:rsid w:val="00580CEA"/>
    <w:rsid w:val="00580DFA"/>
    <w:rsid w:val="00580FD6"/>
    <w:rsid w:val="00581070"/>
    <w:rsid w:val="0058142C"/>
    <w:rsid w:val="0058174C"/>
    <w:rsid w:val="005825FC"/>
    <w:rsid w:val="00582DC9"/>
    <w:rsid w:val="00584EB6"/>
    <w:rsid w:val="00585007"/>
    <w:rsid w:val="0058560A"/>
    <w:rsid w:val="00585D3D"/>
    <w:rsid w:val="0058713B"/>
    <w:rsid w:val="005874AE"/>
    <w:rsid w:val="00587ED4"/>
    <w:rsid w:val="00590A54"/>
    <w:rsid w:val="00590DB2"/>
    <w:rsid w:val="0059380A"/>
    <w:rsid w:val="00594529"/>
    <w:rsid w:val="00594E52"/>
    <w:rsid w:val="00595282"/>
    <w:rsid w:val="00595C33"/>
    <w:rsid w:val="00596543"/>
    <w:rsid w:val="00597168"/>
    <w:rsid w:val="005971D9"/>
    <w:rsid w:val="005977E6"/>
    <w:rsid w:val="005A05D8"/>
    <w:rsid w:val="005A07AF"/>
    <w:rsid w:val="005A0DD7"/>
    <w:rsid w:val="005A0DFB"/>
    <w:rsid w:val="005A235E"/>
    <w:rsid w:val="005A2F1A"/>
    <w:rsid w:val="005A367B"/>
    <w:rsid w:val="005A491B"/>
    <w:rsid w:val="005A4C07"/>
    <w:rsid w:val="005A50D2"/>
    <w:rsid w:val="005B16A7"/>
    <w:rsid w:val="005B16F7"/>
    <w:rsid w:val="005B1829"/>
    <w:rsid w:val="005B199E"/>
    <w:rsid w:val="005B1AF9"/>
    <w:rsid w:val="005B20FE"/>
    <w:rsid w:val="005B4005"/>
    <w:rsid w:val="005B46C3"/>
    <w:rsid w:val="005B4803"/>
    <w:rsid w:val="005B4820"/>
    <w:rsid w:val="005B572A"/>
    <w:rsid w:val="005B7249"/>
    <w:rsid w:val="005B7E34"/>
    <w:rsid w:val="005C0A1C"/>
    <w:rsid w:val="005C0FFA"/>
    <w:rsid w:val="005C100A"/>
    <w:rsid w:val="005C2413"/>
    <w:rsid w:val="005C2449"/>
    <w:rsid w:val="005C2C4D"/>
    <w:rsid w:val="005C2D4D"/>
    <w:rsid w:val="005C2D8A"/>
    <w:rsid w:val="005C3BAD"/>
    <w:rsid w:val="005C4070"/>
    <w:rsid w:val="005C40A8"/>
    <w:rsid w:val="005C440B"/>
    <w:rsid w:val="005C4CAD"/>
    <w:rsid w:val="005C598B"/>
    <w:rsid w:val="005C6245"/>
    <w:rsid w:val="005C6C22"/>
    <w:rsid w:val="005C744C"/>
    <w:rsid w:val="005D005B"/>
    <w:rsid w:val="005D0E46"/>
    <w:rsid w:val="005D134A"/>
    <w:rsid w:val="005D3025"/>
    <w:rsid w:val="005D32E3"/>
    <w:rsid w:val="005D3AED"/>
    <w:rsid w:val="005D3F3B"/>
    <w:rsid w:val="005D412E"/>
    <w:rsid w:val="005D4AF9"/>
    <w:rsid w:val="005D4B9F"/>
    <w:rsid w:val="005D6534"/>
    <w:rsid w:val="005D6721"/>
    <w:rsid w:val="005D69B4"/>
    <w:rsid w:val="005D706F"/>
    <w:rsid w:val="005E02EF"/>
    <w:rsid w:val="005E1457"/>
    <w:rsid w:val="005E16B3"/>
    <w:rsid w:val="005E18F5"/>
    <w:rsid w:val="005E2075"/>
    <w:rsid w:val="005E22EF"/>
    <w:rsid w:val="005E2A28"/>
    <w:rsid w:val="005E2E7F"/>
    <w:rsid w:val="005E408E"/>
    <w:rsid w:val="005E42FE"/>
    <w:rsid w:val="005E67A0"/>
    <w:rsid w:val="005E7B4A"/>
    <w:rsid w:val="005F0AD6"/>
    <w:rsid w:val="005F0EA5"/>
    <w:rsid w:val="005F19BD"/>
    <w:rsid w:val="005F22DC"/>
    <w:rsid w:val="005F2B73"/>
    <w:rsid w:val="005F2C95"/>
    <w:rsid w:val="005F2FBD"/>
    <w:rsid w:val="005F40D0"/>
    <w:rsid w:val="005F46F1"/>
    <w:rsid w:val="005F4B97"/>
    <w:rsid w:val="005F4F03"/>
    <w:rsid w:val="005F4FC9"/>
    <w:rsid w:val="005F592B"/>
    <w:rsid w:val="005F7001"/>
    <w:rsid w:val="0060090F"/>
    <w:rsid w:val="006018C3"/>
    <w:rsid w:val="006029FA"/>
    <w:rsid w:val="00603E7C"/>
    <w:rsid w:val="0060415F"/>
    <w:rsid w:val="006049C8"/>
    <w:rsid w:val="006054A1"/>
    <w:rsid w:val="00605745"/>
    <w:rsid w:val="00605F63"/>
    <w:rsid w:val="006065F7"/>
    <w:rsid w:val="00606E85"/>
    <w:rsid w:val="00607017"/>
    <w:rsid w:val="0060767C"/>
    <w:rsid w:val="00610AC9"/>
    <w:rsid w:val="00611567"/>
    <w:rsid w:val="00611795"/>
    <w:rsid w:val="00611941"/>
    <w:rsid w:val="0061224B"/>
    <w:rsid w:val="00612DFE"/>
    <w:rsid w:val="00613BA5"/>
    <w:rsid w:val="0061459D"/>
    <w:rsid w:val="0061480E"/>
    <w:rsid w:val="00615530"/>
    <w:rsid w:val="00615E41"/>
    <w:rsid w:val="006170D9"/>
    <w:rsid w:val="00620269"/>
    <w:rsid w:val="006207AB"/>
    <w:rsid w:val="00621270"/>
    <w:rsid w:val="00621414"/>
    <w:rsid w:val="0062229E"/>
    <w:rsid w:val="006233EB"/>
    <w:rsid w:val="00623EF0"/>
    <w:rsid w:val="006240E7"/>
    <w:rsid w:val="006241B2"/>
    <w:rsid w:val="00624666"/>
    <w:rsid w:val="00624BD1"/>
    <w:rsid w:val="006253B2"/>
    <w:rsid w:val="0062570B"/>
    <w:rsid w:val="00627510"/>
    <w:rsid w:val="0063036E"/>
    <w:rsid w:val="0063052F"/>
    <w:rsid w:val="00631065"/>
    <w:rsid w:val="0063144A"/>
    <w:rsid w:val="006315F5"/>
    <w:rsid w:val="00631B10"/>
    <w:rsid w:val="00631C3D"/>
    <w:rsid w:val="00631F5B"/>
    <w:rsid w:val="00632F75"/>
    <w:rsid w:val="00633364"/>
    <w:rsid w:val="00633C92"/>
    <w:rsid w:val="00633CA4"/>
    <w:rsid w:val="00634831"/>
    <w:rsid w:val="00634F73"/>
    <w:rsid w:val="006360D8"/>
    <w:rsid w:val="00636547"/>
    <w:rsid w:val="00636610"/>
    <w:rsid w:val="0063714F"/>
    <w:rsid w:val="006402A7"/>
    <w:rsid w:val="006406FC"/>
    <w:rsid w:val="00641895"/>
    <w:rsid w:val="00641A3A"/>
    <w:rsid w:val="00641BC1"/>
    <w:rsid w:val="00643498"/>
    <w:rsid w:val="00643C5D"/>
    <w:rsid w:val="00644151"/>
    <w:rsid w:val="00644AC4"/>
    <w:rsid w:val="00645144"/>
    <w:rsid w:val="00645843"/>
    <w:rsid w:val="006463A2"/>
    <w:rsid w:val="00646941"/>
    <w:rsid w:val="00647BB9"/>
    <w:rsid w:val="00650489"/>
    <w:rsid w:val="00650582"/>
    <w:rsid w:val="00650A9A"/>
    <w:rsid w:val="00650D20"/>
    <w:rsid w:val="00650FD3"/>
    <w:rsid w:val="00652208"/>
    <w:rsid w:val="00652809"/>
    <w:rsid w:val="006552D1"/>
    <w:rsid w:val="00656157"/>
    <w:rsid w:val="006571FC"/>
    <w:rsid w:val="00657C78"/>
    <w:rsid w:val="006607EF"/>
    <w:rsid w:val="00660C17"/>
    <w:rsid w:val="006617D0"/>
    <w:rsid w:val="00661ADA"/>
    <w:rsid w:val="00661D74"/>
    <w:rsid w:val="00661D7A"/>
    <w:rsid w:val="00661F26"/>
    <w:rsid w:val="00662858"/>
    <w:rsid w:val="00663FE1"/>
    <w:rsid w:val="00664485"/>
    <w:rsid w:val="00665097"/>
    <w:rsid w:val="006662BD"/>
    <w:rsid w:val="0066651E"/>
    <w:rsid w:val="00666801"/>
    <w:rsid w:val="00666D14"/>
    <w:rsid w:val="006673FB"/>
    <w:rsid w:val="00667FD2"/>
    <w:rsid w:val="006700A3"/>
    <w:rsid w:val="0067059E"/>
    <w:rsid w:val="00670851"/>
    <w:rsid w:val="006708D6"/>
    <w:rsid w:val="00670FFF"/>
    <w:rsid w:val="0067286E"/>
    <w:rsid w:val="00672C9A"/>
    <w:rsid w:val="006745E1"/>
    <w:rsid w:val="00675A9A"/>
    <w:rsid w:val="00676246"/>
    <w:rsid w:val="00676C37"/>
    <w:rsid w:val="00677413"/>
    <w:rsid w:val="00677719"/>
    <w:rsid w:val="006777D3"/>
    <w:rsid w:val="00677F59"/>
    <w:rsid w:val="00682450"/>
    <w:rsid w:val="00682485"/>
    <w:rsid w:val="006831DE"/>
    <w:rsid w:val="006835EE"/>
    <w:rsid w:val="00683F1C"/>
    <w:rsid w:val="0068514D"/>
    <w:rsid w:val="00685F41"/>
    <w:rsid w:val="00686E37"/>
    <w:rsid w:val="00686F21"/>
    <w:rsid w:val="00690123"/>
    <w:rsid w:val="00690148"/>
    <w:rsid w:val="00690602"/>
    <w:rsid w:val="00690A92"/>
    <w:rsid w:val="00690CB6"/>
    <w:rsid w:val="006911BE"/>
    <w:rsid w:val="00691BF3"/>
    <w:rsid w:val="00691E66"/>
    <w:rsid w:val="00692249"/>
    <w:rsid w:val="00692D8D"/>
    <w:rsid w:val="006937DF"/>
    <w:rsid w:val="00694F52"/>
    <w:rsid w:val="006968D8"/>
    <w:rsid w:val="00696E3B"/>
    <w:rsid w:val="00696F66"/>
    <w:rsid w:val="006972B8"/>
    <w:rsid w:val="0069772D"/>
    <w:rsid w:val="0069783F"/>
    <w:rsid w:val="00697C79"/>
    <w:rsid w:val="006A01F3"/>
    <w:rsid w:val="006A1241"/>
    <w:rsid w:val="006A1688"/>
    <w:rsid w:val="006A2514"/>
    <w:rsid w:val="006A3C40"/>
    <w:rsid w:val="006A44EE"/>
    <w:rsid w:val="006A5358"/>
    <w:rsid w:val="006A6E6C"/>
    <w:rsid w:val="006A7386"/>
    <w:rsid w:val="006A77A6"/>
    <w:rsid w:val="006A7A27"/>
    <w:rsid w:val="006B0C8E"/>
    <w:rsid w:val="006B21FC"/>
    <w:rsid w:val="006B329C"/>
    <w:rsid w:val="006B47B3"/>
    <w:rsid w:val="006B4E01"/>
    <w:rsid w:val="006B4E10"/>
    <w:rsid w:val="006B5189"/>
    <w:rsid w:val="006B5C0C"/>
    <w:rsid w:val="006B6058"/>
    <w:rsid w:val="006B6E36"/>
    <w:rsid w:val="006B6EFD"/>
    <w:rsid w:val="006B7606"/>
    <w:rsid w:val="006C0992"/>
    <w:rsid w:val="006C28FE"/>
    <w:rsid w:val="006C2B6D"/>
    <w:rsid w:val="006C365C"/>
    <w:rsid w:val="006C4451"/>
    <w:rsid w:val="006C4542"/>
    <w:rsid w:val="006C4585"/>
    <w:rsid w:val="006C460A"/>
    <w:rsid w:val="006C53B3"/>
    <w:rsid w:val="006C5CCD"/>
    <w:rsid w:val="006C612F"/>
    <w:rsid w:val="006D0CF3"/>
    <w:rsid w:val="006D0E9E"/>
    <w:rsid w:val="006D198F"/>
    <w:rsid w:val="006D294E"/>
    <w:rsid w:val="006D2ED1"/>
    <w:rsid w:val="006D38CA"/>
    <w:rsid w:val="006D3D3E"/>
    <w:rsid w:val="006D449B"/>
    <w:rsid w:val="006D4A1C"/>
    <w:rsid w:val="006D5498"/>
    <w:rsid w:val="006D5694"/>
    <w:rsid w:val="006D5912"/>
    <w:rsid w:val="006D5BF8"/>
    <w:rsid w:val="006D5EE9"/>
    <w:rsid w:val="006D62AA"/>
    <w:rsid w:val="006D718B"/>
    <w:rsid w:val="006D7406"/>
    <w:rsid w:val="006D7409"/>
    <w:rsid w:val="006D7FD2"/>
    <w:rsid w:val="006E01F3"/>
    <w:rsid w:val="006E0C1A"/>
    <w:rsid w:val="006E17A9"/>
    <w:rsid w:val="006E1D2F"/>
    <w:rsid w:val="006E210B"/>
    <w:rsid w:val="006E28DD"/>
    <w:rsid w:val="006E4416"/>
    <w:rsid w:val="006E4962"/>
    <w:rsid w:val="006E5716"/>
    <w:rsid w:val="006E591F"/>
    <w:rsid w:val="006E6282"/>
    <w:rsid w:val="006E62E5"/>
    <w:rsid w:val="006E67CA"/>
    <w:rsid w:val="006E69C2"/>
    <w:rsid w:val="006E6D7F"/>
    <w:rsid w:val="006E7EE5"/>
    <w:rsid w:val="006F0053"/>
    <w:rsid w:val="006F091E"/>
    <w:rsid w:val="006F200F"/>
    <w:rsid w:val="006F2358"/>
    <w:rsid w:val="006F35A0"/>
    <w:rsid w:val="006F3940"/>
    <w:rsid w:val="006F410F"/>
    <w:rsid w:val="006F479B"/>
    <w:rsid w:val="006F4AA2"/>
    <w:rsid w:val="006F4CFE"/>
    <w:rsid w:val="006F4F30"/>
    <w:rsid w:val="006F5032"/>
    <w:rsid w:val="006F5502"/>
    <w:rsid w:val="006F5CBD"/>
    <w:rsid w:val="006F5DB3"/>
    <w:rsid w:val="006F6847"/>
    <w:rsid w:val="0070094E"/>
    <w:rsid w:val="00700950"/>
    <w:rsid w:val="00700BAC"/>
    <w:rsid w:val="0070101D"/>
    <w:rsid w:val="0070291A"/>
    <w:rsid w:val="00702ABA"/>
    <w:rsid w:val="0070560C"/>
    <w:rsid w:val="0070646C"/>
    <w:rsid w:val="00706C33"/>
    <w:rsid w:val="00707108"/>
    <w:rsid w:val="0070761D"/>
    <w:rsid w:val="00707AFE"/>
    <w:rsid w:val="00707B5E"/>
    <w:rsid w:val="00707E32"/>
    <w:rsid w:val="007107BD"/>
    <w:rsid w:val="007114A2"/>
    <w:rsid w:val="007114F3"/>
    <w:rsid w:val="00711960"/>
    <w:rsid w:val="00711DA1"/>
    <w:rsid w:val="00711F81"/>
    <w:rsid w:val="007131DF"/>
    <w:rsid w:val="00713425"/>
    <w:rsid w:val="00713F31"/>
    <w:rsid w:val="007160B7"/>
    <w:rsid w:val="00716716"/>
    <w:rsid w:val="00716B87"/>
    <w:rsid w:val="0071749C"/>
    <w:rsid w:val="00717549"/>
    <w:rsid w:val="00717564"/>
    <w:rsid w:val="00717726"/>
    <w:rsid w:val="00717796"/>
    <w:rsid w:val="00720808"/>
    <w:rsid w:val="00720861"/>
    <w:rsid w:val="00720BC4"/>
    <w:rsid w:val="007213E6"/>
    <w:rsid w:val="00722022"/>
    <w:rsid w:val="00722911"/>
    <w:rsid w:val="00722C5D"/>
    <w:rsid w:val="00723F09"/>
    <w:rsid w:val="007244EC"/>
    <w:rsid w:val="007255D6"/>
    <w:rsid w:val="00725ABD"/>
    <w:rsid w:val="00726832"/>
    <w:rsid w:val="00726F1D"/>
    <w:rsid w:val="00727FA3"/>
    <w:rsid w:val="007304E5"/>
    <w:rsid w:val="00730A5A"/>
    <w:rsid w:val="00730D4D"/>
    <w:rsid w:val="00730FCF"/>
    <w:rsid w:val="00731A9C"/>
    <w:rsid w:val="00732532"/>
    <w:rsid w:val="00732611"/>
    <w:rsid w:val="00733949"/>
    <w:rsid w:val="00733B95"/>
    <w:rsid w:val="00733E09"/>
    <w:rsid w:val="00733F87"/>
    <w:rsid w:val="0073408E"/>
    <w:rsid w:val="00734603"/>
    <w:rsid w:val="00734627"/>
    <w:rsid w:val="00734993"/>
    <w:rsid w:val="007353BF"/>
    <w:rsid w:val="00735848"/>
    <w:rsid w:val="00735EF7"/>
    <w:rsid w:val="00736621"/>
    <w:rsid w:val="00736905"/>
    <w:rsid w:val="0073724A"/>
    <w:rsid w:val="007377E0"/>
    <w:rsid w:val="007412EC"/>
    <w:rsid w:val="00741BDF"/>
    <w:rsid w:val="0074212B"/>
    <w:rsid w:val="00745320"/>
    <w:rsid w:val="00745B47"/>
    <w:rsid w:val="00745B5E"/>
    <w:rsid w:val="00745DC7"/>
    <w:rsid w:val="00746CAF"/>
    <w:rsid w:val="00747190"/>
    <w:rsid w:val="00747985"/>
    <w:rsid w:val="00750BB6"/>
    <w:rsid w:val="00751C8A"/>
    <w:rsid w:val="00751D99"/>
    <w:rsid w:val="0075208E"/>
    <w:rsid w:val="0075246F"/>
    <w:rsid w:val="00752A57"/>
    <w:rsid w:val="00752B5D"/>
    <w:rsid w:val="00752CC7"/>
    <w:rsid w:val="00752F9B"/>
    <w:rsid w:val="00753CF8"/>
    <w:rsid w:val="007548EF"/>
    <w:rsid w:val="007552E1"/>
    <w:rsid w:val="00755BEE"/>
    <w:rsid w:val="00755CE9"/>
    <w:rsid w:val="00756CF3"/>
    <w:rsid w:val="00756F5C"/>
    <w:rsid w:val="007570D0"/>
    <w:rsid w:val="00760503"/>
    <w:rsid w:val="00761507"/>
    <w:rsid w:val="0076162D"/>
    <w:rsid w:val="00761967"/>
    <w:rsid w:val="0076197D"/>
    <w:rsid w:val="00761D54"/>
    <w:rsid w:val="00761D65"/>
    <w:rsid w:val="00763748"/>
    <w:rsid w:val="00763956"/>
    <w:rsid w:val="007649DD"/>
    <w:rsid w:val="00764C83"/>
    <w:rsid w:val="00765EE2"/>
    <w:rsid w:val="007661AD"/>
    <w:rsid w:val="00766887"/>
    <w:rsid w:val="007674F7"/>
    <w:rsid w:val="00767D70"/>
    <w:rsid w:val="00767D95"/>
    <w:rsid w:val="007713A8"/>
    <w:rsid w:val="007714D1"/>
    <w:rsid w:val="007722B3"/>
    <w:rsid w:val="007722FA"/>
    <w:rsid w:val="007724A3"/>
    <w:rsid w:val="00772563"/>
    <w:rsid w:val="00772B57"/>
    <w:rsid w:val="00772BF7"/>
    <w:rsid w:val="00772C24"/>
    <w:rsid w:val="00772C79"/>
    <w:rsid w:val="00773313"/>
    <w:rsid w:val="00773797"/>
    <w:rsid w:val="0077379C"/>
    <w:rsid w:val="00773ACB"/>
    <w:rsid w:val="00773BF0"/>
    <w:rsid w:val="00773C36"/>
    <w:rsid w:val="00773E3A"/>
    <w:rsid w:val="007740ED"/>
    <w:rsid w:val="00774215"/>
    <w:rsid w:val="00774387"/>
    <w:rsid w:val="00774A83"/>
    <w:rsid w:val="00774E62"/>
    <w:rsid w:val="007759EE"/>
    <w:rsid w:val="00775DD6"/>
    <w:rsid w:val="0077615F"/>
    <w:rsid w:val="00776C87"/>
    <w:rsid w:val="00777B6D"/>
    <w:rsid w:val="00780623"/>
    <w:rsid w:val="0078098A"/>
    <w:rsid w:val="00780C64"/>
    <w:rsid w:val="007817D9"/>
    <w:rsid w:val="0078234D"/>
    <w:rsid w:val="007825B8"/>
    <w:rsid w:val="00782784"/>
    <w:rsid w:val="007827DE"/>
    <w:rsid w:val="00782AD6"/>
    <w:rsid w:val="00783B04"/>
    <w:rsid w:val="007841D3"/>
    <w:rsid w:val="0078424E"/>
    <w:rsid w:val="00784946"/>
    <w:rsid w:val="00784963"/>
    <w:rsid w:val="007853E8"/>
    <w:rsid w:val="007856EC"/>
    <w:rsid w:val="00785968"/>
    <w:rsid w:val="00786CBC"/>
    <w:rsid w:val="007874D7"/>
    <w:rsid w:val="00787C2B"/>
    <w:rsid w:val="007909E3"/>
    <w:rsid w:val="00790BF9"/>
    <w:rsid w:val="007911A8"/>
    <w:rsid w:val="0079266C"/>
    <w:rsid w:val="00792965"/>
    <w:rsid w:val="00792F47"/>
    <w:rsid w:val="00793875"/>
    <w:rsid w:val="007941DC"/>
    <w:rsid w:val="00794799"/>
    <w:rsid w:val="00794945"/>
    <w:rsid w:val="00794DB3"/>
    <w:rsid w:val="007951C8"/>
    <w:rsid w:val="00795382"/>
    <w:rsid w:val="00795D3A"/>
    <w:rsid w:val="007963E7"/>
    <w:rsid w:val="007967BC"/>
    <w:rsid w:val="007970E8"/>
    <w:rsid w:val="00797111"/>
    <w:rsid w:val="007973B1"/>
    <w:rsid w:val="007973C2"/>
    <w:rsid w:val="00797A34"/>
    <w:rsid w:val="007A00A7"/>
    <w:rsid w:val="007A09CB"/>
    <w:rsid w:val="007A0CBE"/>
    <w:rsid w:val="007A1EA4"/>
    <w:rsid w:val="007A2A78"/>
    <w:rsid w:val="007A2F12"/>
    <w:rsid w:val="007A3088"/>
    <w:rsid w:val="007A3772"/>
    <w:rsid w:val="007A37EB"/>
    <w:rsid w:val="007A4517"/>
    <w:rsid w:val="007A4D1A"/>
    <w:rsid w:val="007A4F80"/>
    <w:rsid w:val="007A524A"/>
    <w:rsid w:val="007A5831"/>
    <w:rsid w:val="007A58B6"/>
    <w:rsid w:val="007A7906"/>
    <w:rsid w:val="007A7BDE"/>
    <w:rsid w:val="007B0DC5"/>
    <w:rsid w:val="007B342F"/>
    <w:rsid w:val="007B348B"/>
    <w:rsid w:val="007B34C5"/>
    <w:rsid w:val="007B3AAE"/>
    <w:rsid w:val="007B4DB1"/>
    <w:rsid w:val="007B4E85"/>
    <w:rsid w:val="007B53F9"/>
    <w:rsid w:val="007B555F"/>
    <w:rsid w:val="007B56D3"/>
    <w:rsid w:val="007B648F"/>
    <w:rsid w:val="007B6B06"/>
    <w:rsid w:val="007B6B58"/>
    <w:rsid w:val="007B6C5B"/>
    <w:rsid w:val="007B7C84"/>
    <w:rsid w:val="007C0E5B"/>
    <w:rsid w:val="007C1B5D"/>
    <w:rsid w:val="007C1F42"/>
    <w:rsid w:val="007C202B"/>
    <w:rsid w:val="007C23F9"/>
    <w:rsid w:val="007C2655"/>
    <w:rsid w:val="007C423F"/>
    <w:rsid w:val="007C42A9"/>
    <w:rsid w:val="007C4459"/>
    <w:rsid w:val="007C45FA"/>
    <w:rsid w:val="007C483C"/>
    <w:rsid w:val="007C4935"/>
    <w:rsid w:val="007C528F"/>
    <w:rsid w:val="007C594A"/>
    <w:rsid w:val="007C6BA4"/>
    <w:rsid w:val="007C7187"/>
    <w:rsid w:val="007C7252"/>
    <w:rsid w:val="007C72E2"/>
    <w:rsid w:val="007C77C2"/>
    <w:rsid w:val="007D01F9"/>
    <w:rsid w:val="007D0376"/>
    <w:rsid w:val="007D05D4"/>
    <w:rsid w:val="007D0726"/>
    <w:rsid w:val="007D08F2"/>
    <w:rsid w:val="007D0A4E"/>
    <w:rsid w:val="007D0AA2"/>
    <w:rsid w:val="007D10F5"/>
    <w:rsid w:val="007D1CF0"/>
    <w:rsid w:val="007D1ECE"/>
    <w:rsid w:val="007D2346"/>
    <w:rsid w:val="007D27AE"/>
    <w:rsid w:val="007D283F"/>
    <w:rsid w:val="007D2A88"/>
    <w:rsid w:val="007D2DBA"/>
    <w:rsid w:val="007D3821"/>
    <w:rsid w:val="007D3EC3"/>
    <w:rsid w:val="007D4554"/>
    <w:rsid w:val="007D4972"/>
    <w:rsid w:val="007D4E62"/>
    <w:rsid w:val="007D5245"/>
    <w:rsid w:val="007D5677"/>
    <w:rsid w:val="007D599E"/>
    <w:rsid w:val="007D651B"/>
    <w:rsid w:val="007E17D7"/>
    <w:rsid w:val="007E1893"/>
    <w:rsid w:val="007E24BB"/>
    <w:rsid w:val="007E257E"/>
    <w:rsid w:val="007E27B1"/>
    <w:rsid w:val="007E2959"/>
    <w:rsid w:val="007E39B4"/>
    <w:rsid w:val="007E5390"/>
    <w:rsid w:val="007E62B8"/>
    <w:rsid w:val="007F091C"/>
    <w:rsid w:val="007F3804"/>
    <w:rsid w:val="007F38C2"/>
    <w:rsid w:val="007F3A7F"/>
    <w:rsid w:val="007F4C1E"/>
    <w:rsid w:val="007F5025"/>
    <w:rsid w:val="007F5549"/>
    <w:rsid w:val="007F5800"/>
    <w:rsid w:val="007F61B9"/>
    <w:rsid w:val="007F64FC"/>
    <w:rsid w:val="007F650C"/>
    <w:rsid w:val="007F7351"/>
    <w:rsid w:val="007F795D"/>
    <w:rsid w:val="007F79CE"/>
    <w:rsid w:val="007F7E8A"/>
    <w:rsid w:val="0080023D"/>
    <w:rsid w:val="008006A5"/>
    <w:rsid w:val="00801701"/>
    <w:rsid w:val="00802940"/>
    <w:rsid w:val="008032F2"/>
    <w:rsid w:val="008034C5"/>
    <w:rsid w:val="00803FF5"/>
    <w:rsid w:val="008042C1"/>
    <w:rsid w:val="00804689"/>
    <w:rsid w:val="00805B62"/>
    <w:rsid w:val="00806675"/>
    <w:rsid w:val="00806D44"/>
    <w:rsid w:val="0080764E"/>
    <w:rsid w:val="00810CEC"/>
    <w:rsid w:val="008121B0"/>
    <w:rsid w:val="00812398"/>
    <w:rsid w:val="00812535"/>
    <w:rsid w:val="00812A57"/>
    <w:rsid w:val="00813278"/>
    <w:rsid w:val="008149E6"/>
    <w:rsid w:val="00814AF0"/>
    <w:rsid w:val="0081508F"/>
    <w:rsid w:val="00815283"/>
    <w:rsid w:val="00815528"/>
    <w:rsid w:val="00815C58"/>
    <w:rsid w:val="00816DA8"/>
    <w:rsid w:val="00817C00"/>
    <w:rsid w:val="008207A0"/>
    <w:rsid w:val="00821903"/>
    <w:rsid w:val="00821D38"/>
    <w:rsid w:val="00821F28"/>
    <w:rsid w:val="008222F4"/>
    <w:rsid w:val="00822C81"/>
    <w:rsid w:val="0082382A"/>
    <w:rsid w:val="00823ECD"/>
    <w:rsid w:val="008240D6"/>
    <w:rsid w:val="00824482"/>
    <w:rsid w:val="008248BC"/>
    <w:rsid w:val="00824CC5"/>
    <w:rsid w:val="0082552C"/>
    <w:rsid w:val="00826E20"/>
    <w:rsid w:val="00827716"/>
    <w:rsid w:val="00827F39"/>
    <w:rsid w:val="008300D9"/>
    <w:rsid w:val="00830224"/>
    <w:rsid w:val="008308F8"/>
    <w:rsid w:val="00830CDE"/>
    <w:rsid w:val="00830E1B"/>
    <w:rsid w:val="008317B5"/>
    <w:rsid w:val="00833623"/>
    <w:rsid w:val="008346BA"/>
    <w:rsid w:val="00834CA1"/>
    <w:rsid w:val="008366D3"/>
    <w:rsid w:val="00836C40"/>
    <w:rsid w:val="00837626"/>
    <w:rsid w:val="0083766F"/>
    <w:rsid w:val="0084059F"/>
    <w:rsid w:val="00840FAD"/>
    <w:rsid w:val="008412C4"/>
    <w:rsid w:val="00841EC1"/>
    <w:rsid w:val="00842B48"/>
    <w:rsid w:val="00843264"/>
    <w:rsid w:val="00843374"/>
    <w:rsid w:val="00843DA2"/>
    <w:rsid w:val="00843E37"/>
    <w:rsid w:val="008440EE"/>
    <w:rsid w:val="00845910"/>
    <w:rsid w:val="0084674A"/>
    <w:rsid w:val="00847BF3"/>
    <w:rsid w:val="0085093F"/>
    <w:rsid w:val="008515DD"/>
    <w:rsid w:val="008525BC"/>
    <w:rsid w:val="0085352C"/>
    <w:rsid w:val="008538FE"/>
    <w:rsid w:val="00854D5A"/>
    <w:rsid w:val="00854F87"/>
    <w:rsid w:val="0085534E"/>
    <w:rsid w:val="00857959"/>
    <w:rsid w:val="00857BEC"/>
    <w:rsid w:val="00857BFC"/>
    <w:rsid w:val="00860539"/>
    <w:rsid w:val="0086073E"/>
    <w:rsid w:val="008607E6"/>
    <w:rsid w:val="00860DE0"/>
    <w:rsid w:val="0086136D"/>
    <w:rsid w:val="00861415"/>
    <w:rsid w:val="00861EC4"/>
    <w:rsid w:val="0086236A"/>
    <w:rsid w:val="00862855"/>
    <w:rsid w:val="00862F06"/>
    <w:rsid w:val="00863C53"/>
    <w:rsid w:val="008640B4"/>
    <w:rsid w:val="008646B1"/>
    <w:rsid w:val="0086537A"/>
    <w:rsid w:val="00865DB1"/>
    <w:rsid w:val="008665CB"/>
    <w:rsid w:val="00867D9C"/>
    <w:rsid w:val="00867FCB"/>
    <w:rsid w:val="00870029"/>
    <w:rsid w:val="00870A91"/>
    <w:rsid w:val="00870EA6"/>
    <w:rsid w:val="00871723"/>
    <w:rsid w:val="008722D5"/>
    <w:rsid w:val="00872A65"/>
    <w:rsid w:val="00872D23"/>
    <w:rsid w:val="00873070"/>
    <w:rsid w:val="008749D1"/>
    <w:rsid w:val="00875454"/>
    <w:rsid w:val="00875656"/>
    <w:rsid w:val="00875AC3"/>
    <w:rsid w:val="008765E2"/>
    <w:rsid w:val="00876867"/>
    <w:rsid w:val="008768E6"/>
    <w:rsid w:val="00877C18"/>
    <w:rsid w:val="00877DE0"/>
    <w:rsid w:val="00880309"/>
    <w:rsid w:val="00880361"/>
    <w:rsid w:val="008809BD"/>
    <w:rsid w:val="00880D81"/>
    <w:rsid w:val="0088147C"/>
    <w:rsid w:val="008814E6"/>
    <w:rsid w:val="0088173D"/>
    <w:rsid w:val="008825CC"/>
    <w:rsid w:val="00882762"/>
    <w:rsid w:val="008827EE"/>
    <w:rsid w:val="00883307"/>
    <w:rsid w:val="00883B7C"/>
    <w:rsid w:val="0088551B"/>
    <w:rsid w:val="008858DE"/>
    <w:rsid w:val="00885A42"/>
    <w:rsid w:val="00885D69"/>
    <w:rsid w:val="00887FE9"/>
    <w:rsid w:val="00890D00"/>
    <w:rsid w:val="00891BB6"/>
    <w:rsid w:val="00892228"/>
    <w:rsid w:val="00892477"/>
    <w:rsid w:val="008937A2"/>
    <w:rsid w:val="008944D0"/>
    <w:rsid w:val="0089584E"/>
    <w:rsid w:val="00895DDE"/>
    <w:rsid w:val="008972F1"/>
    <w:rsid w:val="00897DF9"/>
    <w:rsid w:val="008A002B"/>
    <w:rsid w:val="008A0174"/>
    <w:rsid w:val="008A0218"/>
    <w:rsid w:val="008A0250"/>
    <w:rsid w:val="008A04C8"/>
    <w:rsid w:val="008A0D28"/>
    <w:rsid w:val="008A12CF"/>
    <w:rsid w:val="008A15CF"/>
    <w:rsid w:val="008A174C"/>
    <w:rsid w:val="008A279F"/>
    <w:rsid w:val="008A40ED"/>
    <w:rsid w:val="008A41A7"/>
    <w:rsid w:val="008A41DE"/>
    <w:rsid w:val="008A4F19"/>
    <w:rsid w:val="008A51AC"/>
    <w:rsid w:val="008A5BFE"/>
    <w:rsid w:val="008A6743"/>
    <w:rsid w:val="008A701A"/>
    <w:rsid w:val="008A7896"/>
    <w:rsid w:val="008A7C7F"/>
    <w:rsid w:val="008B000A"/>
    <w:rsid w:val="008B0A76"/>
    <w:rsid w:val="008B1ECE"/>
    <w:rsid w:val="008B2476"/>
    <w:rsid w:val="008B3190"/>
    <w:rsid w:val="008B3286"/>
    <w:rsid w:val="008B34AE"/>
    <w:rsid w:val="008B3CFE"/>
    <w:rsid w:val="008B3FB6"/>
    <w:rsid w:val="008B438C"/>
    <w:rsid w:val="008B4EE9"/>
    <w:rsid w:val="008B5850"/>
    <w:rsid w:val="008B5D33"/>
    <w:rsid w:val="008B6F57"/>
    <w:rsid w:val="008B71BE"/>
    <w:rsid w:val="008B7783"/>
    <w:rsid w:val="008B79E1"/>
    <w:rsid w:val="008B7A35"/>
    <w:rsid w:val="008C0435"/>
    <w:rsid w:val="008C142F"/>
    <w:rsid w:val="008C1675"/>
    <w:rsid w:val="008C1945"/>
    <w:rsid w:val="008C3743"/>
    <w:rsid w:val="008C53A1"/>
    <w:rsid w:val="008C7B1D"/>
    <w:rsid w:val="008D08AF"/>
    <w:rsid w:val="008D0F66"/>
    <w:rsid w:val="008D1BF7"/>
    <w:rsid w:val="008D36A5"/>
    <w:rsid w:val="008D4447"/>
    <w:rsid w:val="008D5B0D"/>
    <w:rsid w:val="008D5C0F"/>
    <w:rsid w:val="008D5E9E"/>
    <w:rsid w:val="008D7A0B"/>
    <w:rsid w:val="008D7E75"/>
    <w:rsid w:val="008E0440"/>
    <w:rsid w:val="008E09B0"/>
    <w:rsid w:val="008E141F"/>
    <w:rsid w:val="008E2455"/>
    <w:rsid w:val="008E2669"/>
    <w:rsid w:val="008E2BF1"/>
    <w:rsid w:val="008E2CFA"/>
    <w:rsid w:val="008E30F8"/>
    <w:rsid w:val="008E3150"/>
    <w:rsid w:val="008E31F1"/>
    <w:rsid w:val="008E384A"/>
    <w:rsid w:val="008E42C7"/>
    <w:rsid w:val="008E7049"/>
    <w:rsid w:val="008E7564"/>
    <w:rsid w:val="008E7AF2"/>
    <w:rsid w:val="008E7B3F"/>
    <w:rsid w:val="008F043A"/>
    <w:rsid w:val="008F09B5"/>
    <w:rsid w:val="008F0D43"/>
    <w:rsid w:val="008F2B44"/>
    <w:rsid w:val="008F37A6"/>
    <w:rsid w:val="008F4534"/>
    <w:rsid w:val="008F470E"/>
    <w:rsid w:val="008F4CFA"/>
    <w:rsid w:val="008F5398"/>
    <w:rsid w:val="008F5685"/>
    <w:rsid w:val="008F62BD"/>
    <w:rsid w:val="008F7275"/>
    <w:rsid w:val="008F771C"/>
    <w:rsid w:val="00901E16"/>
    <w:rsid w:val="00901FE8"/>
    <w:rsid w:val="009029A4"/>
    <w:rsid w:val="00902B5C"/>
    <w:rsid w:val="009033F8"/>
    <w:rsid w:val="00903BE1"/>
    <w:rsid w:val="00904FF8"/>
    <w:rsid w:val="0090566C"/>
    <w:rsid w:val="00906D2B"/>
    <w:rsid w:val="00906F1E"/>
    <w:rsid w:val="0090756E"/>
    <w:rsid w:val="00907902"/>
    <w:rsid w:val="009103BA"/>
    <w:rsid w:val="00910AEC"/>
    <w:rsid w:val="00910CCE"/>
    <w:rsid w:val="0091151A"/>
    <w:rsid w:val="0091165F"/>
    <w:rsid w:val="0091218F"/>
    <w:rsid w:val="00912A67"/>
    <w:rsid w:val="009137DD"/>
    <w:rsid w:val="009143CF"/>
    <w:rsid w:val="00914772"/>
    <w:rsid w:val="00915007"/>
    <w:rsid w:val="00915455"/>
    <w:rsid w:val="0091694B"/>
    <w:rsid w:val="00916FCD"/>
    <w:rsid w:val="00917099"/>
    <w:rsid w:val="009170C8"/>
    <w:rsid w:val="00920762"/>
    <w:rsid w:val="0092120E"/>
    <w:rsid w:val="00921274"/>
    <w:rsid w:val="0092279D"/>
    <w:rsid w:val="0092388B"/>
    <w:rsid w:val="00923A40"/>
    <w:rsid w:val="00923D17"/>
    <w:rsid w:val="00925EC3"/>
    <w:rsid w:val="00926281"/>
    <w:rsid w:val="0092695C"/>
    <w:rsid w:val="00926C93"/>
    <w:rsid w:val="00927D35"/>
    <w:rsid w:val="009305C2"/>
    <w:rsid w:val="0093080A"/>
    <w:rsid w:val="00931480"/>
    <w:rsid w:val="00931F8B"/>
    <w:rsid w:val="00932192"/>
    <w:rsid w:val="00932283"/>
    <w:rsid w:val="00932B38"/>
    <w:rsid w:val="00933455"/>
    <w:rsid w:val="00935402"/>
    <w:rsid w:val="009362CA"/>
    <w:rsid w:val="00936B1B"/>
    <w:rsid w:val="00936EBF"/>
    <w:rsid w:val="009374C6"/>
    <w:rsid w:val="00937509"/>
    <w:rsid w:val="009404CA"/>
    <w:rsid w:val="00940FA9"/>
    <w:rsid w:val="0094182A"/>
    <w:rsid w:val="00942364"/>
    <w:rsid w:val="009424CA"/>
    <w:rsid w:val="009428A6"/>
    <w:rsid w:val="00942B15"/>
    <w:rsid w:val="00942F77"/>
    <w:rsid w:val="00943255"/>
    <w:rsid w:val="0094369C"/>
    <w:rsid w:val="0094416C"/>
    <w:rsid w:val="00944928"/>
    <w:rsid w:val="00944BB2"/>
    <w:rsid w:val="009458CF"/>
    <w:rsid w:val="009458D4"/>
    <w:rsid w:val="00945D66"/>
    <w:rsid w:val="00947655"/>
    <w:rsid w:val="00947AF3"/>
    <w:rsid w:val="00950C02"/>
    <w:rsid w:val="0095148D"/>
    <w:rsid w:val="0095154A"/>
    <w:rsid w:val="0095199B"/>
    <w:rsid w:val="009521F5"/>
    <w:rsid w:val="00952489"/>
    <w:rsid w:val="0095314A"/>
    <w:rsid w:val="00954323"/>
    <w:rsid w:val="00954B89"/>
    <w:rsid w:val="00954BF8"/>
    <w:rsid w:val="00954ED0"/>
    <w:rsid w:val="009552A5"/>
    <w:rsid w:val="00955A99"/>
    <w:rsid w:val="00956CA6"/>
    <w:rsid w:val="0095700C"/>
    <w:rsid w:val="009574EE"/>
    <w:rsid w:val="0096066C"/>
    <w:rsid w:val="009608AA"/>
    <w:rsid w:val="00961B61"/>
    <w:rsid w:val="00962DD3"/>
    <w:rsid w:val="00965343"/>
    <w:rsid w:val="009663C4"/>
    <w:rsid w:val="00966561"/>
    <w:rsid w:val="00966AA8"/>
    <w:rsid w:val="009678E7"/>
    <w:rsid w:val="009701BA"/>
    <w:rsid w:val="0097069F"/>
    <w:rsid w:val="00971995"/>
    <w:rsid w:val="00971B71"/>
    <w:rsid w:val="00971C9D"/>
    <w:rsid w:val="00972017"/>
    <w:rsid w:val="009724BC"/>
    <w:rsid w:val="009728FB"/>
    <w:rsid w:val="00973403"/>
    <w:rsid w:val="00973AF3"/>
    <w:rsid w:val="0097488C"/>
    <w:rsid w:val="009748B8"/>
    <w:rsid w:val="00974902"/>
    <w:rsid w:val="00974A09"/>
    <w:rsid w:val="00974AD0"/>
    <w:rsid w:val="009752AE"/>
    <w:rsid w:val="009755BB"/>
    <w:rsid w:val="0097650E"/>
    <w:rsid w:val="00976536"/>
    <w:rsid w:val="009769F2"/>
    <w:rsid w:val="00976AFB"/>
    <w:rsid w:val="00976EBB"/>
    <w:rsid w:val="0098091E"/>
    <w:rsid w:val="00980ED5"/>
    <w:rsid w:val="009813BF"/>
    <w:rsid w:val="00982089"/>
    <w:rsid w:val="0098265D"/>
    <w:rsid w:val="00982A2E"/>
    <w:rsid w:val="00982EAB"/>
    <w:rsid w:val="00984484"/>
    <w:rsid w:val="00984489"/>
    <w:rsid w:val="0098488D"/>
    <w:rsid w:val="00984D59"/>
    <w:rsid w:val="00985C77"/>
    <w:rsid w:val="009866E1"/>
    <w:rsid w:val="00986FC9"/>
    <w:rsid w:val="0098704A"/>
    <w:rsid w:val="0098735E"/>
    <w:rsid w:val="00987404"/>
    <w:rsid w:val="009903CC"/>
    <w:rsid w:val="009907A8"/>
    <w:rsid w:val="00991524"/>
    <w:rsid w:val="00992249"/>
    <w:rsid w:val="00992E64"/>
    <w:rsid w:val="009939E7"/>
    <w:rsid w:val="00994193"/>
    <w:rsid w:val="00994C74"/>
    <w:rsid w:val="00995CAD"/>
    <w:rsid w:val="00996E69"/>
    <w:rsid w:val="009974D0"/>
    <w:rsid w:val="009A015C"/>
    <w:rsid w:val="009A0A99"/>
    <w:rsid w:val="009A0B65"/>
    <w:rsid w:val="009A197D"/>
    <w:rsid w:val="009A28C7"/>
    <w:rsid w:val="009A2E09"/>
    <w:rsid w:val="009A32FC"/>
    <w:rsid w:val="009A35A3"/>
    <w:rsid w:val="009A387E"/>
    <w:rsid w:val="009A3A0A"/>
    <w:rsid w:val="009A3BC8"/>
    <w:rsid w:val="009A4768"/>
    <w:rsid w:val="009A4F21"/>
    <w:rsid w:val="009A5B60"/>
    <w:rsid w:val="009A61DD"/>
    <w:rsid w:val="009A6219"/>
    <w:rsid w:val="009A72EE"/>
    <w:rsid w:val="009A7EC5"/>
    <w:rsid w:val="009B1991"/>
    <w:rsid w:val="009B1B23"/>
    <w:rsid w:val="009B2551"/>
    <w:rsid w:val="009B296D"/>
    <w:rsid w:val="009B346A"/>
    <w:rsid w:val="009B3F80"/>
    <w:rsid w:val="009B4189"/>
    <w:rsid w:val="009B4ACD"/>
    <w:rsid w:val="009B4ADE"/>
    <w:rsid w:val="009B4AE6"/>
    <w:rsid w:val="009B5FBC"/>
    <w:rsid w:val="009B6A0E"/>
    <w:rsid w:val="009B73CF"/>
    <w:rsid w:val="009C1DA8"/>
    <w:rsid w:val="009C2487"/>
    <w:rsid w:val="009C2DD8"/>
    <w:rsid w:val="009C2E31"/>
    <w:rsid w:val="009C3766"/>
    <w:rsid w:val="009C38BF"/>
    <w:rsid w:val="009C6132"/>
    <w:rsid w:val="009C627F"/>
    <w:rsid w:val="009C7902"/>
    <w:rsid w:val="009C7CBD"/>
    <w:rsid w:val="009D0C99"/>
    <w:rsid w:val="009D1254"/>
    <w:rsid w:val="009D1CAF"/>
    <w:rsid w:val="009D1F86"/>
    <w:rsid w:val="009D2277"/>
    <w:rsid w:val="009D22B8"/>
    <w:rsid w:val="009D2353"/>
    <w:rsid w:val="009D2D8B"/>
    <w:rsid w:val="009D2E04"/>
    <w:rsid w:val="009D3653"/>
    <w:rsid w:val="009D45E9"/>
    <w:rsid w:val="009D4CF2"/>
    <w:rsid w:val="009D4FC8"/>
    <w:rsid w:val="009D5029"/>
    <w:rsid w:val="009D514B"/>
    <w:rsid w:val="009D5489"/>
    <w:rsid w:val="009D56BA"/>
    <w:rsid w:val="009E05FB"/>
    <w:rsid w:val="009E0FF1"/>
    <w:rsid w:val="009E11FD"/>
    <w:rsid w:val="009E2320"/>
    <w:rsid w:val="009E33C6"/>
    <w:rsid w:val="009E39FD"/>
    <w:rsid w:val="009E3EF0"/>
    <w:rsid w:val="009E461C"/>
    <w:rsid w:val="009E61CF"/>
    <w:rsid w:val="009E6CF8"/>
    <w:rsid w:val="009E7230"/>
    <w:rsid w:val="009E741D"/>
    <w:rsid w:val="009E76A9"/>
    <w:rsid w:val="009E76EE"/>
    <w:rsid w:val="009F00BF"/>
    <w:rsid w:val="009F05A5"/>
    <w:rsid w:val="009F1071"/>
    <w:rsid w:val="009F1212"/>
    <w:rsid w:val="009F1443"/>
    <w:rsid w:val="009F22FB"/>
    <w:rsid w:val="009F230E"/>
    <w:rsid w:val="009F25D3"/>
    <w:rsid w:val="009F297A"/>
    <w:rsid w:val="009F2E48"/>
    <w:rsid w:val="009F3015"/>
    <w:rsid w:val="009F319C"/>
    <w:rsid w:val="009F3463"/>
    <w:rsid w:val="009F3B54"/>
    <w:rsid w:val="009F3BC2"/>
    <w:rsid w:val="009F3BF6"/>
    <w:rsid w:val="009F3EC8"/>
    <w:rsid w:val="009F4638"/>
    <w:rsid w:val="009F4B16"/>
    <w:rsid w:val="009F6AD9"/>
    <w:rsid w:val="00A000DF"/>
    <w:rsid w:val="00A00E85"/>
    <w:rsid w:val="00A01575"/>
    <w:rsid w:val="00A017E4"/>
    <w:rsid w:val="00A0194A"/>
    <w:rsid w:val="00A01AF9"/>
    <w:rsid w:val="00A01EF8"/>
    <w:rsid w:val="00A026DF"/>
    <w:rsid w:val="00A036CF"/>
    <w:rsid w:val="00A04788"/>
    <w:rsid w:val="00A0569E"/>
    <w:rsid w:val="00A06096"/>
    <w:rsid w:val="00A064D7"/>
    <w:rsid w:val="00A07588"/>
    <w:rsid w:val="00A1032C"/>
    <w:rsid w:val="00A10521"/>
    <w:rsid w:val="00A11231"/>
    <w:rsid w:val="00A11754"/>
    <w:rsid w:val="00A124DB"/>
    <w:rsid w:val="00A12785"/>
    <w:rsid w:val="00A12F08"/>
    <w:rsid w:val="00A17CEA"/>
    <w:rsid w:val="00A17F90"/>
    <w:rsid w:val="00A20233"/>
    <w:rsid w:val="00A20815"/>
    <w:rsid w:val="00A20F12"/>
    <w:rsid w:val="00A2192D"/>
    <w:rsid w:val="00A21EDB"/>
    <w:rsid w:val="00A2331B"/>
    <w:rsid w:val="00A23EA7"/>
    <w:rsid w:val="00A2478D"/>
    <w:rsid w:val="00A24E2C"/>
    <w:rsid w:val="00A26FA1"/>
    <w:rsid w:val="00A30001"/>
    <w:rsid w:val="00A30C20"/>
    <w:rsid w:val="00A31409"/>
    <w:rsid w:val="00A32448"/>
    <w:rsid w:val="00A3290A"/>
    <w:rsid w:val="00A33795"/>
    <w:rsid w:val="00A33C78"/>
    <w:rsid w:val="00A349AD"/>
    <w:rsid w:val="00A34B8A"/>
    <w:rsid w:val="00A35012"/>
    <w:rsid w:val="00A3645E"/>
    <w:rsid w:val="00A36C5D"/>
    <w:rsid w:val="00A400DA"/>
    <w:rsid w:val="00A40518"/>
    <w:rsid w:val="00A407A2"/>
    <w:rsid w:val="00A40A0A"/>
    <w:rsid w:val="00A40BC6"/>
    <w:rsid w:val="00A40D45"/>
    <w:rsid w:val="00A4194D"/>
    <w:rsid w:val="00A42599"/>
    <w:rsid w:val="00A4265B"/>
    <w:rsid w:val="00A428EA"/>
    <w:rsid w:val="00A42C45"/>
    <w:rsid w:val="00A42DEB"/>
    <w:rsid w:val="00A43D09"/>
    <w:rsid w:val="00A43E1D"/>
    <w:rsid w:val="00A44590"/>
    <w:rsid w:val="00A4521C"/>
    <w:rsid w:val="00A463C3"/>
    <w:rsid w:val="00A504E3"/>
    <w:rsid w:val="00A50843"/>
    <w:rsid w:val="00A50D37"/>
    <w:rsid w:val="00A50EDD"/>
    <w:rsid w:val="00A50F0E"/>
    <w:rsid w:val="00A50FEC"/>
    <w:rsid w:val="00A52237"/>
    <w:rsid w:val="00A52CE5"/>
    <w:rsid w:val="00A53602"/>
    <w:rsid w:val="00A546D7"/>
    <w:rsid w:val="00A54BEC"/>
    <w:rsid w:val="00A54C3C"/>
    <w:rsid w:val="00A574A9"/>
    <w:rsid w:val="00A57AB9"/>
    <w:rsid w:val="00A57B7F"/>
    <w:rsid w:val="00A57B8B"/>
    <w:rsid w:val="00A57E24"/>
    <w:rsid w:val="00A601E3"/>
    <w:rsid w:val="00A609DC"/>
    <w:rsid w:val="00A615BF"/>
    <w:rsid w:val="00A61D78"/>
    <w:rsid w:val="00A62322"/>
    <w:rsid w:val="00A627F1"/>
    <w:rsid w:val="00A64D55"/>
    <w:rsid w:val="00A6546B"/>
    <w:rsid w:val="00A66152"/>
    <w:rsid w:val="00A66690"/>
    <w:rsid w:val="00A66C6B"/>
    <w:rsid w:val="00A673A7"/>
    <w:rsid w:val="00A70811"/>
    <w:rsid w:val="00A70AE6"/>
    <w:rsid w:val="00A712C7"/>
    <w:rsid w:val="00A71674"/>
    <w:rsid w:val="00A71ADE"/>
    <w:rsid w:val="00A72B0E"/>
    <w:rsid w:val="00A73AEB"/>
    <w:rsid w:val="00A74237"/>
    <w:rsid w:val="00A74A40"/>
    <w:rsid w:val="00A74BD8"/>
    <w:rsid w:val="00A7525A"/>
    <w:rsid w:val="00A753D4"/>
    <w:rsid w:val="00A75548"/>
    <w:rsid w:val="00A7685C"/>
    <w:rsid w:val="00A77AA7"/>
    <w:rsid w:val="00A803C1"/>
    <w:rsid w:val="00A80481"/>
    <w:rsid w:val="00A8091F"/>
    <w:rsid w:val="00A81F32"/>
    <w:rsid w:val="00A82193"/>
    <w:rsid w:val="00A82BF0"/>
    <w:rsid w:val="00A83530"/>
    <w:rsid w:val="00A83865"/>
    <w:rsid w:val="00A8515C"/>
    <w:rsid w:val="00A852BC"/>
    <w:rsid w:val="00A853D8"/>
    <w:rsid w:val="00A8622C"/>
    <w:rsid w:val="00A86474"/>
    <w:rsid w:val="00A879FA"/>
    <w:rsid w:val="00A87D45"/>
    <w:rsid w:val="00A87E65"/>
    <w:rsid w:val="00A9025B"/>
    <w:rsid w:val="00A906F5"/>
    <w:rsid w:val="00A91316"/>
    <w:rsid w:val="00A913B7"/>
    <w:rsid w:val="00A91619"/>
    <w:rsid w:val="00A9219B"/>
    <w:rsid w:val="00A9291C"/>
    <w:rsid w:val="00A92D36"/>
    <w:rsid w:val="00A93491"/>
    <w:rsid w:val="00A937A8"/>
    <w:rsid w:val="00A93984"/>
    <w:rsid w:val="00A9399C"/>
    <w:rsid w:val="00A94B02"/>
    <w:rsid w:val="00A95BAB"/>
    <w:rsid w:val="00A96E8B"/>
    <w:rsid w:val="00A97206"/>
    <w:rsid w:val="00AA20CE"/>
    <w:rsid w:val="00AA223C"/>
    <w:rsid w:val="00AA2279"/>
    <w:rsid w:val="00AA2435"/>
    <w:rsid w:val="00AA2F67"/>
    <w:rsid w:val="00AA35CF"/>
    <w:rsid w:val="00AA4527"/>
    <w:rsid w:val="00AA4BDC"/>
    <w:rsid w:val="00AA595D"/>
    <w:rsid w:val="00AA6660"/>
    <w:rsid w:val="00AA685B"/>
    <w:rsid w:val="00AA7103"/>
    <w:rsid w:val="00AA7FC0"/>
    <w:rsid w:val="00AB029E"/>
    <w:rsid w:val="00AB1061"/>
    <w:rsid w:val="00AB10A7"/>
    <w:rsid w:val="00AB15D6"/>
    <w:rsid w:val="00AB178E"/>
    <w:rsid w:val="00AB17F2"/>
    <w:rsid w:val="00AB1810"/>
    <w:rsid w:val="00AB25C1"/>
    <w:rsid w:val="00AB3DEC"/>
    <w:rsid w:val="00AB53BB"/>
    <w:rsid w:val="00AB61D6"/>
    <w:rsid w:val="00AB6565"/>
    <w:rsid w:val="00AB67B8"/>
    <w:rsid w:val="00AB6BB5"/>
    <w:rsid w:val="00AB7056"/>
    <w:rsid w:val="00AB7629"/>
    <w:rsid w:val="00AC094D"/>
    <w:rsid w:val="00AC0E64"/>
    <w:rsid w:val="00AC0E81"/>
    <w:rsid w:val="00AC10D8"/>
    <w:rsid w:val="00AC1347"/>
    <w:rsid w:val="00AC150B"/>
    <w:rsid w:val="00AC1752"/>
    <w:rsid w:val="00AC182D"/>
    <w:rsid w:val="00AC20C1"/>
    <w:rsid w:val="00AC338F"/>
    <w:rsid w:val="00AC3886"/>
    <w:rsid w:val="00AC3927"/>
    <w:rsid w:val="00AC3F3D"/>
    <w:rsid w:val="00AC68D9"/>
    <w:rsid w:val="00AC71E3"/>
    <w:rsid w:val="00AC71FD"/>
    <w:rsid w:val="00AC74BF"/>
    <w:rsid w:val="00AD0969"/>
    <w:rsid w:val="00AD102F"/>
    <w:rsid w:val="00AD1402"/>
    <w:rsid w:val="00AD160E"/>
    <w:rsid w:val="00AD164D"/>
    <w:rsid w:val="00AD1A18"/>
    <w:rsid w:val="00AD1AE5"/>
    <w:rsid w:val="00AD23C9"/>
    <w:rsid w:val="00AD2953"/>
    <w:rsid w:val="00AD2AA0"/>
    <w:rsid w:val="00AD2FBA"/>
    <w:rsid w:val="00AD3600"/>
    <w:rsid w:val="00AD39F8"/>
    <w:rsid w:val="00AD3CC6"/>
    <w:rsid w:val="00AD458C"/>
    <w:rsid w:val="00AD4608"/>
    <w:rsid w:val="00AD4623"/>
    <w:rsid w:val="00AD4988"/>
    <w:rsid w:val="00AD5708"/>
    <w:rsid w:val="00AD62F2"/>
    <w:rsid w:val="00AD6A8D"/>
    <w:rsid w:val="00AE0550"/>
    <w:rsid w:val="00AE0F4A"/>
    <w:rsid w:val="00AE1392"/>
    <w:rsid w:val="00AE290B"/>
    <w:rsid w:val="00AE4736"/>
    <w:rsid w:val="00AE4743"/>
    <w:rsid w:val="00AE5864"/>
    <w:rsid w:val="00AE5B2F"/>
    <w:rsid w:val="00AE6076"/>
    <w:rsid w:val="00AE647A"/>
    <w:rsid w:val="00AE6F7B"/>
    <w:rsid w:val="00AE7784"/>
    <w:rsid w:val="00AE7D5F"/>
    <w:rsid w:val="00AF1D22"/>
    <w:rsid w:val="00AF2B89"/>
    <w:rsid w:val="00AF2F69"/>
    <w:rsid w:val="00AF3479"/>
    <w:rsid w:val="00AF3A86"/>
    <w:rsid w:val="00AF3FD2"/>
    <w:rsid w:val="00AF4052"/>
    <w:rsid w:val="00AF4325"/>
    <w:rsid w:val="00AF435D"/>
    <w:rsid w:val="00AF45A4"/>
    <w:rsid w:val="00AF4ACE"/>
    <w:rsid w:val="00AF4C9C"/>
    <w:rsid w:val="00AF5174"/>
    <w:rsid w:val="00AF5A6F"/>
    <w:rsid w:val="00AF61F6"/>
    <w:rsid w:val="00AF647E"/>
    <w:rsid w:val="00AF69AF"/>
    <w:rsid w:val="00AF7378"/>
    <w:rsid w:val="00AF7A3E"/>
    <w:rsid w:val="00B00256"/>
    <w:rsid w:val="00B00417"/>
    <w:rsid w:val="00B0276A"/>
    <w:rsid w:val="00B02B23"/>
    <w:rsid w:val="00B034FB"/>
    <w:rsid w:val="00B03C6B"/>
    <w:rsid w:val="00B04067"/>
    <w:rsid w:val="00B051EC"/>
    <w:rsid w:val="00B05324"/>
    <w:rsid w:val="00B05B6D"/>
    <w:rsid w:val="00B067DE"/>
    <w:rsid w:val="00B06886"/>
    <w:rsid w:val="00B104BC"/>
    <w:rsid w:val="00B10649"/>
    <w:rsid w:val="00B10D79"/>
    <w:rsid w:val="00B10EA1"/>
    <w:rsid w:val="00B11084"/>
    <w:rsid w:val="00B11A81"/>
    <w:rsid w:val="00B122FF"/>
    <w:rsid w:val="00B1249A"/>
    <w:rsid w:val="00B12BC6"/>
    <w:rsid w:val="00B12CE0"/>
    <w:rsid w:val="00B148DE"/>
    <w:rsid w:val="00B14CDE"/>
    <w:rsid w:val="00B15D69"/>
    <w:rsid w:val="00B16CEE"/>
    <w:rsid w:val="00B16EBA"/>
    <w:rsid w:val="00B16FF4"/>
    <w:rsid w:val="00B17196"/>
    <w:rsid w:val="00B17E51"/>
    <w:rsid w:val="00B201B9"/>
    <w:rsid w:val="00B20A50"/>
    <w:rsid w:val="00B20A6F"/>
    <w:rsid w:val="00B20EAA"/>
    <w:rsid w:val="00B21E16"/>
    <w:rsid w:val="00B228F4"/>
    <w:rsid w:val="00B22952"/>
    <w:rsid w:val="00B22A64"/>
    <w:rsid w:val="00B2304E"/>
    <w:rsid w:val="00B241B1"/>
    <w:rsid w:val="00B243AB"/>
    <w:rsid w:val="00B2488C"/>
    <w:rsid w:val="00B2491E"/>
    <w:rsid w:val="00B250E3"/>
    <w:rsid w:val="00B25C18"/>
    <w:rsid w:val="00B261FE"/>
    <w:rsid w:val="00B263CA"/>
    <w:rsid w:val="00B27E7D"/>
    <w:rsid w:val="00B30E2C"/>
    <w:rsid w:val="00B30E42"/>
    <w:rsid w:val="00B31322"/>
    <w:rsid w:val="00B316F8"/>
    <w:rsid w:val="00B3191C"/>
    <w:rsid w:val="00B31ACF"/>
    <w:rsid w:val="00B32764"/>
    <w:rsid w:val="00B32A5E"/>
    <w:rsid w:val="00B33A2E"/>
    <w:rsid w:val="00B33C2F"/>
    <w:rsid w:val="00B3484D"/>
    <w:rsid w:val="00B34A5E"/>
    <w:rsid w:val="00B3503E"/>
    <w:rsid w:val="00B359CA"/>
    <w:rsid w:val="00B35D0C"/>
    <w:rsid w:val="00B366C5"/>
    <w:rsid w:val="00B37C56"/>
    <w:rsid w:val="00B40601"/>
    <w:rsid w:val="00B40E16"/>
    <w:rsid w:val="00B42596"/>
    <w:rsid w:val="00B427E2"/>
    <w:rsid w:val="00B4312D"/>
    <w:rsid w:val="00B432AC"/>
    <w:rsid w:val="00B4357D"/>
    <w:rsid w:val="00B437E1"/>
    <w:rsid w:val="00B4457F"/>
    <w:rsid w:val="00B465A2"/>
    <w:rsid w:val="00B46CF4"/>
    <w:rsid w:val="00B46DDB"/>
    <w:rsid w:val="00B47606"/>
    <w:rsid w:val="00B4761E"/>
    <w:rsid w:val="00B479A5"/>
    <w:rsid w:val="00B47A99"/>
    <w:rsid w:val="00B47B67"/>
    <w:rsid w:val="00B47ECA"/>
    <w:rsid w:val="00B5020B"/>
    <w:rsid w:val="00B50544"/>
    <w:rsid w:val="00B5074B"/>
    <w:rsid w:val="00B5120C"/>
    <w:rsid w:val="00B514A2"/>
    <w:rsid w:val="00B514B1"/>
    <w:rsid w:val="00B51521"/>
    <w:rsid w:val="00B524ED"/>
    <w:rsid w:val="00B527EA"/>
    <w:rsid w:val="00B528B0"/>
    <w:rsid w:val="00B534FB"/>
    <w:rsid w:val="00B535A8"/>
    <w:rsid w:val="00B53BB0"/>
    <w:rsid w:val="00B53DC1"/>
    <w:rsid w:val="00B5478D"/>
    <w:rsid w:val="00B54AEF"/>
    <w:rsid w:val="00B54B20"/>
    <w:rsid w:val="00B55282"/>
    <w:rsid w:val="00B55A0D"/>
    <w:rsid w:val="00B55CF6"/>
    <w:rsid w:val="00B5695F"/>
    <w:rsid w:val="00B56A85"/>
    <w:rsid w:val="00B56CA5"/>
    <w:rsid w:val="00B57483"/>
    <w:rsid w:val="00B5779C"/>
    <w:rsid w:val="00B579B1"/>
    <w:rsid w:val="00B57AFC"/>
    <w:rsid w:val="00B6045A"/>
    <w:rsid w:val="00B6051C"/>
    <w:rsid w:val="00B60843"/>
    <w:rsid w:val="00B60D31"/>
    <w:rsid w:val="00B60FAD"/>
    <w:rsid w:val="00B61384"/>
    <w:rsid w:val="00B639E7"/>
    <w:rsid w:val="00B652FD"/>
    <w:rsid w:val="00B653B5"/>
    <w:rsid w:val="00B65956"/>
    <w:rsid w:val="00B66232"/>
    <w:rsid w:val="00B706EA"/>
    <w:rsid w:val="00B709FC"/>
    <w:rsid w:val="00B71976"/>
    <w:rsid w:val="00B71C4F"/>
    <w:rsid w:val="00B71F59"/>
    <w:rsid w:val="00B7217F"/>
    <w:rsid w:val="00B729C3"/>
    <w:rsid w:val="00B72BDA"/>
    <w:rsid w:val="00B72FFA"/>
    <w:rsid w:val="00B7319C"/>
    <w:rsid w:val="00B734AC"/>
    <w:rsid w:val="00B7434C"/>
    <w:rsid w:val="00B745D7"/>
    <w:rsid w:val="00B75398"/>
    <w:rsid w:val="00B75495"/>
    <w:rsid w:val="00B75E97"/>
    <w:rsid w:val="00B7728C"/>
    <w:rsid w:val="00B77879"/>
    <w:rsid w:val="00B81B28"/>
    <w:rsid w:val="00B81DCC"/>
    <w:rsid w:val="00B81F19"/>
    <w:rsid w:val="00B82393"/>
    <w:rsid w:val="00B82916"/>
    <w:rsid w:val="00B83F4D"/>
    <w:rsid w:val="00B84D51"/>
    <w:rsid w:val="00B85B40"/>
    <w:rsid w:val="00B85E57"/>
    <w:rsid w:val="00B85F89"/>
    <w:rsid w:val="00B8672A"/>
    <w:rsid w:val="00B87860"/>
    <w:rsid w:val="00B87A1D"/>
    <w:rsid w:val="00B87C92"/>
    <w:rsid w:val="00B87F07"/>
    <w:rsid w:val="00B90976"/>
    <w:rsid w:val="00B90B1B"/>
    <w:rsid w:val="00B915E7"/>
    <w:rsid w:val="00B920F6"/>
    <w:rsid w:val="00B9239D"/>
    <w:rsid w:val="00B93424"/>
    <w:rsid w:val="00B93656"/>
    <w:rsid w:val="00B93836"/>
    <w:rsid w:val="00B9446E"/>
    <w:rsid w:val="00B945C8"/>
    <w:rsid w:val="00B95A2C"/>
    <w:rsid w:val="00B9726C"/>
    <w:rsid w:val="00B97C54"/>
    <w:rsid w:val="00BA1CE5"/>
    <w:rsid w:val="00BA2573"/>
    <w:rsid w:val="00BA32B8"/>
    <w:rsid w:val="00BA445D"/>
    <w:rsid w:val="00BA4ED6"/>
    <w:rsid w:val="00BA52AF"/>
    <w:rsid w:val="00BA54E6"/>
    <w:rsid w:val="00BA57B2"/>
    <w:rsid w:val="00BA5CA0"/>
    <w:rsid w:val="00BA5D26"/>
    <w:rsid w:val="00BA64FA"/>
    <w:rsid w:val="00BA6AAB"/>
    <w:rsid w:val="00BA6EDE"/>
    <w:rsid w:val="00BA6F38"/>
    <w:rsid w:val="00BA7A86"/>
    <w:rsid w:val="00BA7DBC"/>
    <w:rsid w:val="00BB01D6"/>
    <w:rsid w:val="00BB094A"/>
    <w:rsid w:val="00BB0987"/>
    <w:rsid w:val="00BB0B11"/>
    <w:rsid w:val="00BB1864"/>
    <w:rsid w:val="00BB2B00"/>
    <w:rsid w:val="00BB2C62"/>
    <w:rsid w:val="00BB2D31"/>
    <w:rsid w:val="00BB3513"/>
    <w:rsid w:val="00BB393A"/>
    <w:rsid w:val="00BB3B48"/>
    <w:rsid w:val="00BB40FB"/>
    <w:rsid w:val="00BB4605"/>
    <w:rsid w:val="00BB4874"/>
    <w:rsid w:val="00BB5A38"/>
    <w:rsid w:val="00BB6190"/>
    <w:rsid w:val="00BB6399"/>
    <w:rsid w:val="00BB66CA"/>
    <w:rsid w:val="00BB74A5"/>
    <w:rsid w:val="00BB7B79"/>
    <w:rsid w:val="00BC002C"/>
    <w:rsid w:val="00BC063B"/>
    <w:rsid w:val="00BC0A5E"/>
    <w:rsid w:val="00BC0E11"/>
    <w:rsid w:val="00BC0E24"/>
    <w:rsid w:val="00BC16C8"/>
    <w:rsid w:val="00BC1C7E"/>
    <w:rsid w:val="00BC22B9"/>
    <w:rsid w:val="00BC2A96"/>
    <w:rsid w:val="00BC2ADB"/>
    <w:rsid w:val="00BC2F1B"/>
    <w:rsid w:val="00BC33FA"/>
    <w:rsid w:val="00BC3D89"/>
    <w:rsid w:val="00BC428E"/>
    <w:rsid w:val="00BC4CF3"/>
    <w:rsid w:val="00BD04E9"/>
    <w:rsid w:val="00BD0572"/>
    <w:rsid w:val="00BD0F12"/>
    <w:rsid w:val="00BD1412"/>
    <w:rsid w:val="00BD1748"/>
    <w:rsid w:val="00BD1FAB"/>
    <w:rsid w:val="00BD20A1"/>
    <w:rsid w:val="00BD23E6"/>
    <w:rsid w:val="00BD32E5"/>
    <w:rsid w:val="00BD361B"/>
    <w:rsid w:val="00BD3685"/>
    <w:rsid w:val="00BD386C"/>
    <w:rsid w:val="00BD46E2"/>
    <w:rsid w:val="00BD55F1"/>
    <w:rsid w:val="00BD5A00"/>
    <w:rsid w:val="00BD5EE2"/>
    <w:rsid w:val="00BD670C"/>
    <w:rsid w:val="00BD6829"/>
    <w:rsid w:val="00BD7AA8"/>
    <w:rsid w:val="00BD7C93"/>
    <w:rsid w:val="00BE0766"/>
    <w:rsid w:val="00BE1F45"/>
    <w:rsid w:val="00BE2646"/>
    <w:rsid w:val="00BE2BE0"/>
    <w:rsid w:val="00BE2CEB"/>
    <w:rsid w:val="00BE32FB"/>
    <w:rsid w:val="00BE4732"/>
    <w:rsid w:val="00BE47F4"/>
    <w:rsid w:val="00BE4B4A"/>
    <w:rsid w:val="00BE63A5"/>
    <w:rsid w:val="00BE7013"/>
    <w:rsid w:val="00BE7668"/>
    <w:rsid w:val="00BE7A14"/>
    <w:rsid w:val="00BF12BF"/>
    <w:rsid w:val="00BF29D3"/>
    <w:rsid w:val="00BF2B7A"/>
    <w:rsid w:val="00BF2CA7"/>
    <w:rsid w:val="00BF2E99"/>
    <w:rsid w:val="00BF36FC"/>
    <w:rsid w:val="00BF390D"/>
    <w:rsid w:val="00BF4159"/>
    <w:rsid w:val="00BF47FB"/>
    <w:rsid w:val="00BF51BA"/>
    <w:rsid w:val="00BF5D10"/>
    <w:rsid w:val="00BF60DC"/>
    <w:rsid w:val="00BF6789"/>
    <w:rsid w:val="00BF68C2"/>
    <w:rsid w:val="00BF691A"/>
    <w:rsid w:val="00BF75FE"/>
    <w:rsid w:val="00BF7818"/>
    <w:rsid w:val="00C00211"/>
    <w:rsid w:val="00C00D6E"/>
    <w:rsid w:val="00C01D40"/>
    <w:rsid w:val="00C01EFB"/>
    <w:rsid w:val="00C02A39"/>
    <w:rsid w:val="00C02AEF"/>
    <w:rsid w:val="00C02DB6"/>
    <w:rsid w:val="00C0350F"/>
    <w:rsid w:val="00C04AED"/>
    <w:rsid w:val="00C05BE2"/>
    <w:rsid w:val="00C05FE3"/>
    <w:rsid w:val="00C0641F"/>
    <w:rsid w:val="00C06AF4"/>
    <w:rsid w:val="00C076C0"/>
    <w:rsid w:val="00C1095A"/>
    <w:rsid w:val="00C10FE6"/>
    <w:rsid w:val="00C111D2"/>
    <w:rsid w:val="00C116C8"/>
    <w:rsid w:val="00C1278D"/>
    <w:rsid w:val="00C12936"/>
    <w:rsid w:val="00C12C80"/>
    <w:rsid w:val="00C12E6F"/>
    <w:rsid w:val="00C134B8"/>
    <w:rsid w:val="00C13E29"/>
    <w:rsid w:val="00C141C0"/>
    <w:rsid w:val="00C1430C"/>
    <w:rsid w:val="00C14E2F"/>
    <w:rsid w:val="00C15B78"/>
    <w:rsid w:val="00C1611C"/>
    <w:rsid w:val="00C162E9"/>
    <w:rsid w:val="00C165A9"/>
    <w:rsid w:val="00C20BFF"/>
    <w:rsid w:val="00C212DA"/>
    <w:rsid w:val="00C21621"/>
    <w:rsid w:val="00C22FB9"/>
    <w:rsid w:val="00C23206"/>
    <w:rsid w:val="00C23A90"/>
    <w:rsid w:val="00C2633D"/>
    <w:rsid w:val="00C26C46"/>
    <w:rsid w:val="00C2744D"/>
    <w:rsid w:val="00C3085C"/>
    <w:rsid w:val="00C30FFC"/>
    <w:rsid w:val="00C3154D"/>
    <w:rsid w:val="00C3175C"/>
    <w:rsid w:val="00C3196B"/>
    <w:rsid w:val="00C31A73"/>
    <w:rsid w:val="00C31FC6"/>
    <w:rsid w:val="00C34491"/>
    <w:rsid w:val="00C347C2"/>
    <w:rsid w:val="00C362D8"/>
    <w:rsid w:val="00C369DD"/>
    <w:rsid w:val="00C36B38"/>
    <w:rsid w:val="00C36E21"/>
    <w:rsid w:val="00C37698"/>
    <w:rsid w:val="00C378B3"/>
    <w:rsid w:val="00C400F7"/>
    <w:rsid w:val="00C40439"/>
    <w:rsid w:val="00C4066D"/>
    <w:rsid w:val="00C40DAF"/>
    <w:rsid w:val="00C40EFC"/>
    <w:rsid w:val="00C41435"/>
    <w:rsid w:val="00C42871"/>
    <w:rsid w:val="00C436CF"/>
    <w:rsid w:val="00C44749"/>
    <w:rsid w:val="00C44895"/>
    <w:rsid w:val="00C46122"/>
    <w:rsid w:val="00C461C0"/>
    <w:rsid w:val="00C46267"/>
    <w:rsid w:val="00C4726F"/>
    <w:rsid w:val="00C474F1"/>
    <w:rsid w:val="00C50AB1"/>
    <w:rsid w:val="00C50BF3"/>
    <w:rsid w:val="00C50E23"/>
    <w:rsid w:val="00C53C73"/>
    <w:rsid w:val="00C552E7"/>
    <w:rsid w:val="00C5679B"/>
    <w:rsid w:val="00C57780"/>
    <w:rsid w:val="00C6058E"/>
    <w:rsid w:val="00C609DD"/>
    <w:rsid w:val="00C60FCF"/>
    <w:rsid w:val="00C6100D"/>
    <w:rsid w:val="00C610D2"/>
    <w:rsid w:val="00C62F1A"/>
    <w:rsid w:val="00C63240"/>
    <w:rsid w:val="00C64F48"/>
    <w:rsid w:val="00C65C07"/>
    <w:rsid w:val="00C6631B"/>
    <w:rsid w:val="00C66C88"/>
    <w:rsid w:val="00C66E63"/>
    <w:rsid w:val="00C67E5F"/>
    <w:rsid w:val="00C70011"/>
    <w:rsid w:val="00C700BC"/>
    <w:rsid w:val="00C71ABD"/>
    <w:rsid w:val="00C71E52"/>
    <w:rsid w:val="00C7278B"/>
    <w:rsid w:val="00C728A1"/>
    <w:rsid w:val="00C72CDF"/>
    <w:rsid w:val="00C72F20"/>
    <w:rsid w:val="00C7438D"/>
    <w:rsid w:val="00C74D1E"/>
    <w:rsid w:val="00C75418"/>
    <w:rsid w:val="00C76A93"/>
    <w:rsid w:val="00C77177"/>
    <w:rsid w:val="00C77EF4"/>
    <w:rsid w:val="00C81B0B"/>
    <w:rsid w:val="00C82869"/>
    <w:rsid w:val="00C82958"/>
    <w:rsid w:val="00C82AC6"/>
    <w:rsid w:val="00C838B3"/>
    <w:rsid w:val="00C855E0"/>
    <w:rsid w:val="00C856EA"/>
    <w:rsid w:val="00C85FED"/>
    <w:rsid w:val="00C86888"/>
    <w:rsid w:val="00C86C9C"/>
    <w:rsid w:val="00C87207"/>
    <w:rsid w:val="00C878B5"/>
    <w:rsid w:val="00C87B6B"/>
    <w:rsid w:val="00C9017C"/>
    <w:rsid w:val="00C9077C"/>
    <w:rsid w:val="00C90B4C"/>
    <w:rsid w:val="00C91F19"/>
    <w:rsid w:val="00C932AB"/>
    <w:rsid w:val="00C93594"/>
    <w:rsid w:val="00C9372D"/>
    <w:rsid w:val="00C948FD"/>
    <w:rsid w:val="00C94D32"/>
    <w:rsid w:val="00C95A64"/>
    <w:rsid w:val="00C9711C"/>
    <w:rsid w:val="00CA0D64"/>
    <w:rsid w:val="00CA1225"/>
    <w:rsid w:val="00CA223E"/>
    <w:rsid w:val="00CA285C"/>
    <w:rsid w:val="00CA2D00"/>
    <w:rsid w:val="00CA3087"/>
    <w:rsid w:val="00CA3296"/>
    <w:rsid w:val="00CA3585"/>
    <w:rsid w:val="00CA35C6"/>
    <w:rsid w:val="00CA3E04"/>
    <w:rsid w:val="00CA3FB0"/>
    <w:rsid w:val="00CA430C"/>
    <w:rsid w:val="00CA5357"/>
    <w:rsid w:val="00CA569E"/>
    <w:rsid w:val="00CA6E72"/>
    <w:rsid w:val="00CA7E1A"/>
    <w:rsid w:val="00CB06C3"/>
    <w:rsid w:val="00CB1EF9"/>
    <w:rsid w:val="00CB2163"/>
    <w:rsid w:val="00CB2CBA"/>
    <w:rsid w:val="00CB2EF5"/>
    <w:rsid w:val="00CB32B0"/>
    <w:rsid w:val="00CB3330"/>
    <w:rsid w:val="00CB3891"/>
    <w:rsid w:val="00CB390A"/>
    <w:rsid w:val="00CB404A"/>
    <w:rsid w:val="00CB5418"/>
    <w:rsid w:val="00CB572B"/>
    <w:rsid w:val="00CB587A"/>
    <w:rsid w:val="00CB5999"/>
    <w:rsid w:val="00CB6218"/>
    <w:rsid w:val="00CB6862"/>
    <w:rsid w:val="00CB6A2E"/>
    <w:rsid w:val="00CB6C43"/>
    <w:rsid w:val="00CC0281"/>
    <w:rsid w:val="00CC1992"/>
    <w:rsid w:val="00CC2BC2"/>
    <w:rsid w:val="00CC554B"/>
    <w:rsid w:val="00CC5B6C"/>
    <w:rsid w:val="00CC63E0"/>
    <w:rsid w:val="00CC6B3D"/>
    <w:rsid w:val="00CD033D"/>
    <w:rsid w:val="00CD0393"/>
    <w:rsid w:val="00CD0754"/>
    <w:rsid w:val="00CD07B2"/>
    <w:rsid w:val="00CD168E"/>
    <w:rsid w:val="00CD23FF"/>
    <w:rsid w:val="00CD2E52"/>
    <w:rsid w:val="00CD3413"/>
    <w:rsid w:val="00CD595E"/>
    <w:rsid w:val="00CD6935"/>
    <w:rsid w:val="00CD6953"/>
    <w:rsid w:val="00CD7788"/>
    <w:rsid w:val="00CD7A09"/>
    <w:rsid w:val="00CE0A23"/>
    <w:rsid w:val="00CE0D57"/>
    <w:rsid w:val="00CE0FB7"/>
    <w:rsid w:val="00CE12BA"/>
    <w:rsid w:val="00CE17AD"/>
    <w:rsid w:val="00CE1EB4"/>
    <w:rsid w:val="00CE2DC9"/>
    <w:rsid w:val="00CE5883"/>
    <w:rsid w:val="00CE5DE5"/>
    <w:rsid w:val="00CE5E7E"/>
    <w:rsid w:val="00CE5E87"/>
    <w:rsid w:val="00CE5F03"/>
    <w:rsid w:val="00CE60BF"/>
    <w:rsid w:val="00CE61A8"/>
    <w:rsid w:val="00CE6345"/>
    <w:rsid w:val="00CE6904"/>
    <w:rsid w:val="00CE6ADC"/>
    <w:rsid w:val="00CE7177"/>
    <w:rsid w:val="00CE7424"/>
    <w:rsid w:val="00CE75EA"/>
    <w:rsid w:val="00CE77BD"/>
    <w:rsid w:val="00CE7B2D"/>
    <w:rsid w:val="00CE7D0A"/>
    <w:rsid w:val="00CF0124"/>
    <w:rsid w:val="00CF13CA"/>
    <w:rsid w:val="00CF2280"/>
    <w:rsid w:val="00CF356D"/>
    <w:rsid w:val="00CF3C91"/>
    <w:rsid w:val="00CF3D65"/>
    <w:rsid w:val="00CF3EB8"/>
    <w:rsid w:val="00CF475B"/>
    <w:rsid w:val="00CF5C6D"/>
    <w:rsid w:val="00CF60E3"/>
    <w:rsid w:val="00CF6A58"/>
    <w:rsid w:val="00CF6C6B"/>
    <w:rsid w:val="00CF7469"/>
    <w:rsid w:val="00CF74F3"/>
    <w:rsid w:val="00D0077D"/>
    <w:rsid w:val="00D00A1C"/>
    <w:rsid w:val="00D00DEA"/>
    <w:rsid w:val="00D00F15"/>
    <w:rsid w:val="00D01F48"/>
    <w:rsid w:val="00D02209"/>
    <w:rsid w:val="00D022BF"/>
    <w:rsid w:val="00D02CB2"/>
    <w:rsid w:val="00D035B7"/>
    <w:rsid w:val="00D03BB4"/>
    <w:rsid w:val="00D03D07"/>
    <w:rsid w:val="00D048D8"/>
    <w:rsid w:val="00D04F69"/>
    <w:rsid w:val="00D0601C"/>
    <w:rsid w:val="00D069E0"/>
    <w:rsid w:val="00D06F03"/>
    <w:rsid w:val="00D10323"/>
    <w:rsid w:val="00D1092E"/>
    <w:rsid w:val="00D10AEE"/>
    <w:rsid w:val="00D10B52"/>
    <w:rsid w:val="00D10BAA"/>
    <w:rsid w:val="00D10EBB"/>
    <w:rsid w:val="00D115EF"/>
    <w:rsid w:val="00D11A7A"/>
    <w:rsid w:val="00D11E71"/>
    <w:rsid w:val="00D11FED"/>
    <w:rsid w:val="00D1269D"/>
    <w:rsid w:val="00D132E0"/>
    <w:rsid w:val="00D1348F"/>
    <w:rsid w:val="00D137FA"/>
    <w:rsid w:val="00D138FB"/>
    <w:rsid w:val="00D13A02"/>
    <w:rsid w:val="00D13BE5"/>
    <w:rsid w:val="00D14BD1"/>
    <w:rsid w:val="00D14CFD"/>
    <w:rsid w:val="00D1517A"/>
    <w:rsid w:val="00D15B79"/>
    <w:rsid w:val="00D170B3"/>
    <w:rsid w:val="00D170FC"/>
    <w:rsid w:val="00D17302"/>
    <w:rsid w:val="00D1732B"/>
    <w:rsid w:val="00D178B3"/>
    <w:rsid w:val="00D203B9"/>
    <w:rsid w:val="00D204E0"/>
    <w:rsid w:val="00D2061A"/>
    <w:rsid w:val="00D20A13"/>
    <w:rsid w:val="00D210E0"/>
    <w:rsid w:val="00D2232D"/>
    <w:rsid w:val="00D22B25"/>
    <w:rsid w:val="00D238FF"/>
    <w:rsid w:val="00D2423C"/>
    <w:rsid w:val="00D25A9E"/>
    <w:rsid w:val="00D25CD3"/>
    <w:rsid w:val="00D2673A"/>
    <w:rsid w:val="00D26B6A"/>
    <w:rsid w:val="00D30207"/>
    <w:rsid w:val="00D30DCD"/>
    <w:rsid w:val="00D317F3"/>
    <w:rsid w:val="00D31FF3"/>
    <w:rsid w:val="00D327D2"/>
    <w:rsid w:val="00D32F88"/>
    <w:rsid w:val="00D340F4"/>
    <w:rsid w:val="00D34358"/>
    <w:rsid w:val="00D34B11"/>
    <w:rsid w:val="00D34DFE"/>
    <w:rsid w:val="00D3610B"/>
    <w:rsid w:val="00D3637C"/>
    <w:rsid w:val="00D36BF8"/>
    <w:rsid w:val="00D41496"/>
    <w:rsid w:val="00D41773"/>
    <w:rsid w:val="00D41A06"/>
    <w:rsid w:val="00D4263B"/>
    <w:rsid w:val="00D426EE"/>
    <w:rsid w:val="00D42907"/>
    <w:rsid w:val="00D431A9"/>
    <w:rsid w:val="00D4332B"/>
    <w:rsid w:val="00D437ED"/>
    <w:rsid w:val="00D438E4"/>
    <w:rsid w:val="00D46E09"/>
    <w:rsid w:val="00D47EAE"/>
    <w:rsid w:val="00D509A0"/>
    <w:rsid w:val="00D50D08"/>
    <w:rsid w:val="00D51C39"/>
    <w:rsid w:val="00D539F6"/>
    <w:rsid w:val="00D53C59"/>
    <w:rsid w:val="00D54183"/>
    <w:rsid w:val="00D54381"/>
    <w:rsid w:val="00D5497B"/>
    <w:rsid w:val="00D549A4"/>
    <w:rsid w:val="00D54A48"/>
    <w:rsid w:val="00D5646D"/>
    <w:rsid w:val="00D56664"/>
    <w:rsid w:val="00D5756F"/>
    <w:rsid w:val="00D600A2"/>
    <w:rsid w:val="00D60AF0"/>
    <w:rsid w:val="00D60C18"/>
    <w:rsid w:val="00D60E5D"/>
    <w:rsid w:val="00D62810"/>
    <w:rsid w:val="00D629FF"/>
    <w:rsid w:val="00D64A96"/>
    <w:rsid w:val="00D64CD3"/>
    <w:rsid w:val="00D64DDA"/>
    <w:rsid w:val="00D67DF0"/>
    <w:rsid w:val="00D7003B"/>
    <w:rsid w:val="00D70314"/>
    <w:rsid w:val="00D71193"/>
    <w:rsid w:val="00D72D9D"/>
    <w:rsid w:val="00D73F09"/>
    <w:rsid w:val="00D74332"/>
    <w:rsid w:val="00D74D0D"/>
    <w:rsid w:val="00D7617E"/>
    <w:rsid w:val="00D76562"/>
    <w:rsid w:val="00D76600"/>
    <w:rsid w:val="00D768C6"/>
    <w:rsid w:val="00D77088"/>
    <w:rsid w:val="00D77B33"/>
    <w:rsid w:val="00D8088B"/>
    <w:rsid w:val="00D80A7E"/>
    <w:rsid w:val="00D80ECE"/>
    <w:rsid w:val="00D81895"/>
    <w:rsid w:val="00D81D4A"/>
    <w:rsid w:val="00D81DA7"/>
    <w:rsid w:val="00D8216F"/>
    <w:rsid w:val="00D82419"/>
    <w:rsid w:val="00D83266"/>
    <w:rsid w:val="00D838C9"/>
    <w:rsid w:val="00D83955"/>
    <w:rsid w:val="00D849CE"/>
    <w:rsid w:val="00D85DCD"/>
    <w:rsid w:val="00D86109"/>
    <w:rsid w:val="00D87794"/>
    <w:rsid w:val="00D87844"/>
    <w:rsid w:val="00D87869"/>
    <w:rsid w:val="00D9060B"/>
    <w:rsid w:val="00D907F9"/>
    <w:rsid w:val="00D908C8"/>
    <w:rsid w:val="00D9193A"/>
    <w:rsid w:val="00D92726"/>
    <w:rsid w:val="00D92F7B"/>
    <w:rsid w:val="00D930C6"/>
    <w:rsid w:val="00D93AA2"/>
    <w:rsid w:val="00D93E47"/>
    <w:rsid w:val="00D94022"/>
    <w:rsid w:val="00D9456F"/>
    <w:rsid w:val="00D97F05"/>
    <w:rsid w:val="00DA0949"/>
    <w:rsid w:val="00DA1804"/>
    <w:rsid w:val="00DA1B65"/>
    <w:rsid w:val="00DA2094"/>
    <w:rsid w:val="00DA2664"/>
    <w:rsid w:val="00DA26C3"/>
    <w:rsid w:val="00DA3C71"/>
    <w:rsid w:val="00DA3D40"/>
    <w:rsid w:val="00DA4045"/>
    <w:rsid w:val="00DA4A7D"/>
    <w:rsid w:val="00DA51B2"/>
    <w:rsid w:val="00DA68A0"/>
    <w:rsid w:val="00DA6E23"/>
    <w:rsid w:val="00DA72A3"/>
    <w:rsid w:val="00DA79D9"/>
    <w:rsid w:val="00DB14FA"/>
    <w:rsid w:val="00DB1DBF"/>
    <w:rsid w:val="00DB2BC4"/>
    <w:rsid w:val="00DB2CC1"/>
    <w:rsid w:val="00DB3240"/>
    <w:rsid w:val="00DB354B"/>
    <w:rsid w:val="00DB35D5"/>
    <w:rsid w:val="00DB3CF4"/>
    <w:rsid w:val="00DB48F1"/>
    <w:rsid w:val="00DB4980"/>
    <w:rsid w:val="00DB4FA0"/>
    <w:rsid w:val="00DB5858"/>
    <w:rsid w:val="00DB60B4"/>
    <w:rsid w:val="00DB6DC4"/>
    <w:rsid w:val="00DB6F08"/>
    <w:rsid w:val="00DC005E"/>
    <w:rsid w:val="00DC02A9"/>
    <w:rsid w:val="00DC04EC"/>
    <w:rsid w:val="00DC04F5"/>
    <w:rsid w:val="00DC09E6"/>
    <w:rsid w:val="00DC1043"/>
    <w:rsid w:val="00DC1360"/>
    <w:rsid w:val="00DC1447"/>
    <w:rsid w:val="00DC1919"/>
    <w:rsid w:val="00DC1D91"/>
    <w:rsid w:val="00DC2BDE"/>
    <w:rsid w:val="00DC2D95"/>
    <w:rsid w:val="00DC3DF4"/>
    <w:rsid w:val="00DC508E"/>
    <w:rsid w:val="00DC53DD"/>
    <w:rsid w:val="00DC5529"/>
    <w:rsid w:val="00DC5B60"/>
    <w:rsid w:val="00DC7347"/>
    <w:rsid w:val="00DC7CB5"/>
    <w:rsid w:val="00DD1737"/>
    <w:rsid w:val="00DD1C9A"/>
    <w:rsid w:val="00DD1F5A"/>
    <w:rsid w:val="00DD30E3"/>
    <w:rsid w:val="00DD3664"/>
    <w:rsid w:val="00DD3A75"/>
    <w:rsid w:val="00DD3B06"/>
    <w:rsid w:val="00DD44CF"/>
    <w:rsid w:val="00DD5344"/>
    <w:rsid w:val="00DD5962"/>
    <w:rsid w:val="00DD5A0C"/>
    <w:rsid w:val="00DD5C92"/>
    <w:rsid w:val="00DD61D2"/>
    <w:rsid w:val="00DD6878"/>
    <w:rsid w:val="00DD7CC5"/>
    <w:rsid w:val="00DE0281"/>
    <w:rsid w:val="00DE059E"/>
    <w:rsid w:val="00DE0702"/>
    <w:rsid w:val="00DE138F"/>
    <w:rsid w:val="00DE15EF"/>
    <w:rsid w:val="00DE16E0"/>
    <w:rsid w:val="00DE1F21"/>
    <w:rsid w:val="00DE2DE7"/>
    <w:rsid w:val="00DE360E"/>
    <w:rsid w:val="00DE3AFB"/>
    <w:rsid w:val="00DE4162"/>
    <w:rsid w:val="00DE419B"/>
    <w:rsid w:val="00DE51BF"/>
    <w:rsid w:val="00DE53CF"/>
    <w:rsid w:val="00DE6928"/>
    <w:rsid w:val="00DE6A5C"/>
    <w:rsid w:val="00DE6AD6"/>
    <w:rsid w:val="00DE6F17"/>
    <w:rsid w:val="00DF0918"/>
    <w:rsid w:val="00DF15E9"/>
    <w:rsid w:val="00DF1BB4"/>
    <w:rsid w:val="00DF2B55"/>
    <w:rsid w:val="00DF2EBF"/>
    <w:rsid w:val="00DF2FA5"/>
    <w:rsid w:val="00DF4B15"/>
    <w:rsid w:val="00DF4BB4"/>
    <w:rsid w:val="00DF5455"/>
    <w:rsid w:val="00DF59D8"/>
    <w:rsid w:val="00DF5A19"/>
    <w:rsid w:val="00DF5EFC"/>
    <w:rsid w:val="00DF62CC"/>
    <w:rsid w:val="00DF6811"/>
    <w:rsid w:val="00DF6B42"/>
    <w:rsid w:val="00DF6F5B"/>
    <w:rsid w:val="00DF7295"/>
    <w:rsid w:val="00DF750C"/>
    <w:rsid w:val="00DF7623"/>
    <w:rsid w:val="00E00D3A"/>
    <w:rsid w:val="00E02137"/>
    <w:rsid w:val="00E0324A"/>
    <w:rsid w:val="00E03E30"/>
    <w:rsid w:val="00E04555"/>
    <w:rsid w:val="00E051EE"/>
    <w:rsid w:val="00E077BE"/>
    <w:rsid w:val="00E0794A"/>
    <w:rsid w:val="00E07955"/>
    <w:rsid w:val="00E125B0"/>
    <w:rsid w:val="00E125C8"/>
    <w:rsid w:val="00E12635"/>
    <w:rsid w:val="00E12FAE"/>
    <w:rsid w:val="00E13358"/>
    <w:rsid w:val="00E1351B"/>
    <w:rsid w:val="00E13F55"/>
    <w:rsid w:val="00E16283"/>
    <w:rsid w:val="00E16BF5"/>
    <w:rsid w:val="00E174E4"/>
    <w:rsid w:val="00E17E36"/>
    <w:rsid w:val="00E20354"/>
    <w:rsid w:val="00E20480"/>
    <w:rsid w:val="00E20F78"/>
    <w:rsid w:val="00E213F7"/>
    <w:rsid w:val="00E219C3"/>
    <w:rsid w:val="00E21AF9"/>
    <w:rsid w:val="00E21C6B"/>
    <w:rsid w:val="00E21F19"/>
    <w:rsid w:val="00E221E7"/>
    <w:rsid w:val="00E225E3"/>
    <w:rsid w:val="00E22602"/>
    <w:rsid w:val="00E232A5"/>
    <w:rsid w:val="00E23DC5"/>
    <w:rsid w:val="00E23E2C"/>
    <w:rsid w:val="00E246DD"/>
    <w:rsid w:val="00E24CEC"/>
    <w:rsid w:val="00E24EDB"/>
    <w:rsid w:val="00E266EA"/>
    <w:rsid w:val="00E26C4D"/>
    <w:rsid w:val="00E30530"/>
    <w:rsid w:val="00E308CB"/>
    <w:rsid w:val="00E3142D"/>
    <w:rsid w:val="00E3150C"/>
    <w:rsid w:val="00E3184A"/>
    <w:rsid w:val="00E32FF9"/>
    <w:rsid w:val="00E336A4"/>
    <w:rsid w:val="00E33922"/>
    <w:rsid w:val="00E34165"/>
    <w:rsid w:val="00E34289"/>
    <w:rsid w:val="00E34E65"/>
    <w:rsid w:val="00E35145"/>
    <w:rsid w:val="00E356CE"/>
    <w:rsid w:val="00E35B87"/>
    <w:rsid w:val="00E36545"/>
    <w:rsid w:val="00E370B2"/>
    <w:rsid w:val="00E370DC"/>
    <w:rsid w:val="00E37285"/>
    <w:rsid w:val="00E37763"/>
    <w:rsid w:val="00E37A32"/>
    <w:rsid w:val="00E37BBB"/>
    <w:rsid w:val="00E37E10"/>
    <w:rsid w:val="00E40E94"/>
    <w:rsid w:val="00E41C39"/>
    <w:rsid w:val="00E42351"/>
    <w:rsid w:val="00E425A6"/>
    <w:rsid w:val="00E42B30"/>
    <w:rsid w:val="00E43DAE"/>
    <w:rsid w:val="00E4489A"/>
    <w:rsid w:val="00E448C8"/>
    <w:rsid w:val="00E45397"/>
    <w:rsid w:val="00E455A8"/>
    <w:rsid w:val="00E458D4"/>
    <w:rsid w:val="00E5271E"/>
    <w:rsid w:val="00E537E0"/>
    <w:rsid w:val="00E53C5D"/>
    <w:rsid w:val="00E547ED"/>
    <w:rsid w:val="00E5589E"/>
    <w:rsid w:val="00E5626A"/>
    <w:rsid w:val="00E572B7"/>
    <w:rsid w:val="00E60032"/>
    <w:rsid w:val="00E605A9"/>
    <w:rsid w:val="00E605B5"/>
    <w:rsid w:val="00E60F04"/>
    <w:rsid w:val="00E61666"/>
    <w:rsid w:val="00E61873"/>
    <w:rsid w:val="00E625D2"/>
    <w:rsid w:val="00E62D38"/>
    <w:rsid w:val="00E62DCE"/>
    <w:rsid w:val="00E62E89"/>
    <w:rsid w:val="00E63B84"/>
    <w:rsid w:val="00E64057"/>
    <w:rsid w:val="00E64927"/>
    <w:rsid w:val="00E64AB3"/>
    <w:rsid w:val="00E64AF7"/>
    <w:rsid w:val="00E65689"/>
    <w:rsid w:val="00E66E8F"/>
    <w:rsid w:val="00E67FE3"/>
    <w:rsid w:val="00E70193"/>
    <w:rsid w:val="00E7049A"/>
    <w:rsid w:val="00E709CE"/>
    <w:rsid w:val="00E70A8E"/>
    <w:rsid w:val="00E70E35"/>
    <w:rsid w:val="00E710ED"/>
    <w:rsid w:val="00E711BF"/>
    <w:rsid w:val="00E71E68"/>
    <w:rsid w:val="00E72218"/>
    <w:rsid w:val="00E72340"/>
    <w:rsid w:val="00E727BF"/>
    <w:rsid w:val="00E72F03"/>
    <w:rsid w:val="00E73088"/>
    <w:rsid w:val="00E734F6"/>
    <w:rsid w:val="00E73C7F"/>
    <w:rsid w:val="00E74610"/>
    <w:rsid w:val="00E7481B"/>
    <w:rsid w:val="00E75479"/>
    <w:rsid w:val="00E75777"/>
    <w:rsid w:val="00E757B3"/>
    <w:rsid w:val="00E75849"/>
    <w:rsid w:val="00E75C27"/>
    <w:rsid w:val="00E75DCB"/>
    <w:rsid w:val="00E75E9C"/>
    <w:rsid w:val="00E75EE4"/>
    <w:rsid w:val="00E75FD8"/>
    <w:rsid w:val="00E7606D"/>
    <w:rsid w:val="00E7752B"/>
    <w:rsid w:val="00E77A7B"/>
    <w:rsid w:val="00E77BFE"/>
    <w:rsid w:val="00E77F53"/>
    <w:rsid w:val="00E80695"/>
    <w:rsid w:val="00E806AC"/>
    <w:rsid w:val="00E806F0"/>
    <w:rsid w:val="00E8110D"/>
    <w:rsid w:val="00E81FA4"/>
    <w:rsid w:val="00E823AD"/>
    <w:rsid w:val="00E826AC"/>
    <w:rsid w:val="00E84ECF"/>
    <w:rsid w:val="00E851E0"/>
    <w:rsid w:val="00E85DD1"/>
    <w:rsid w:val="00E86067"/>
    <w:rsid w:val="00E86C93"/>
    <w:rsid w:val="00E90D44"/>
    <w:rsid w:val="00E916E7"/>
    <w:rsid w:val="00E9237F"/>
    <w:rsid w:val="00E9279D"/>
    <w:rsid w:val="00E94082"/>
    <w:rsid w:val="00E9440F"/>
    <w:rsid w:val="00E946AB"/>
    <w:rsid w:val="00E9505F"/>
    <w:rsid w:val="00E95E31"/>
    <w:rsid w:val="00E97169"/>
    <w:rsid w:val="00E9722C"/>
    <w:rsid w:val="00E9736F"/>
    <w:rsid w:val="00E973CB"/>
    <w:rsid w:val="00E97630"/>
    <w:rsid w:val="00EA0888"/>
    <w:rsid w:val="00EA0A6E"/>
    <w:rsid w:val="00EA138D"/>
    <w:rsid w:val="00EA1512"/>
    <w:rsid w:val="00EA16C9"/>
    <w:rsid w:val="00EA1A82"/>
    <w:rsid w:val="00EA2EA7"/>
    <w:rsid w:val="00EA44A0"/>
    <w:rsid w:val="00EA45B0"/>
    <w:rsid w:val="00EA4867"/>
    <w:rsid w:val="00EA5F5B"/>
    <w:rsid w:val="00EA6085"/>
    <w:rsid w:val="00EA610F"/>
    <w:rsid w:val="00EA6867"/>
    <w:rsid w:val="00EA689A"/>
    <w:rsid w:val="00EA6F0B"/>
    <w:rsid w:val="00EA7049"/>
    <w:rsid w:val="00EA78C4"/>
    <w:rsid w:val="00EA7BE9"/>
    <w:rsid w:val="00EA7D84"/>
    <w:rsid w:val="00EB011A"/>
    <w:rsid w:val="00EB0554"/>
    <w:rsid w:val="00EB0C8B"/>
    <w:rsid w:val="00EB0EA5"/>
    <w:rsid w:val="00EB3666"/>
    <w:rsid w:val="00EB4B1D"/>
    <w:rsid w:val="00EB59CC"/>
    <w:rsid w:val="00EB64C7"/>
    <w:rsid w:val="00EB6C11"/>
    <w:rsid w:val="00EB7060"/>
    <w:rsid w:val="00EB78EB"/>
    <w:rsid w:val="00EB7B5D"/>
    <w:rsid w:val="00EC0C78"/>
    <w:rsid w:val="00EC1CA0"/>
    <w:rsid w:val="00EC2667"/>
    <w:rsid w:val="00EC27E4"/>
    <w:rsid w:val="00EC2E97"/>
    <w:rsid w:val="00EC3433"/>
    <w:rsid w:val="00EC4A95"/>
    <w:rsid w:val="00EC4AF4"/>
    <w:rsid w:val="00EC4B08"/>
    <w:rsid w:val="00EC5404"/>
    <w:rsid w:val="00EC5C0F"/>
    <w:rsid w:val="00EC6ED7"/>
    <w:rsid w:val="00EC715A"/>
    <w:rsid w:val="00EC7650"/>
    <w:rsid w:val="00EC7713"/>
    <w:rsid w:val="00ED0681"/>
    <w:rsid w:val="00ED1904"/>
    <w:rsid w:val="00ED2485"/>
    <w:rsid w:val="00ED2734"/>
    <w:rsid w:val="00ED27D7"/>
    <w:rsid w:val="00ED2892"/>
    <w:rsid w:val="00ED3060"/>
    <w:rsid w:val="00ED4342"/>
    <w:rsid w:val="00ED43EF"/>
    <w:rsid w:val="00ED4433"/>
    <w:rsid w:val="00ED545E"/>
    <w:rsid w:val="00ED5560"/>
    <w:rsid w:val="00ED56FC"/>
    <w:rsid w:val="00ED5A39"/>
    <w:rsid w:val="00ED5BCE"/>
    <w:rsid w:val="00ED60BE"/>
    <w:rsid w:val="00ED6479"/>
    <w:rsid w:val="00EE0B23"/>
    <w:rsid w:val="00EE0C29"/>
    <w:rsid w:val="00EE1B15"/>
    <w:rsid w:val="00EE1BD4"/>
    <w:rsid w:val="00EE1F8B"/>
    <w:rsid w:val="00EE2042"/>
    <w:rsid w:val="00EE27D5"/>
    <w:rsid w:val="00EE2DE1"/>
    <w:rsid w:val="00EE3319"/>
    <w:rsid w:val="00EE3BAB"/>
    <w:rsid w:val="00EE44A3"/>
    <w:rsid w:val="00EE463C"/>
    <w:rsid w:val="00EE52C9"/>
    <w:rsid w:val="00EE5DFE"/>
    <w:rsid w:val="00EE630A"/>
    <w:rsid w:val="00EE68F1"/>
    <w:rsid w:val="00EE7893"/>
    <w:rsid w:val="00EF002B"/>
    <w:rsid w:val="00EF14D0"/>
    <w:rsid w:val="00EF17D4"/>
    <w:rsid w:val="00EF19E9"/>
    <w:rsid w:val="00EF1A26"/>
    <w:rsid w:val="00EF1D89"/>
    <w:rsid w:val="00EF22EC"/>
    <w:rsid w:val="00EF258A"/>
    <w:rsid w:val="00EF4287"/>
    <w:rsid w:val="00EF4A00"/>
    <w:rsid w:val="00EF4AE7"/>
    <w:rsid w:val="00EF4E5A"/>
    <w:rsid w:val="00EF58BC"/>
    <w:rsid w:val="00EF72D3"/>
    <w:rsid w:val="00EF73DD"/>
    <w:rsid w:val="00EF795D"/>
    <w:rsid w:val="00F00156"/>
    <w:rsid w:val="00F00799"/>
    <w:rsid w:val="00F00995"/>
    <w:rsid w:val="00F00A97"/>
    <w:rsid w:val="00F014EB"/>
    <w:rsid w:val="00F0174B"/>
    <w:rsid w:val="00F01A0E"/>
    <w:rsid w:val="00F01F69"/>
    <w:rsid w:val="00F02564"/>
    <w:rsid w:val="00F027D4"/>
    <w:rsid w:val="00F034EB"/>
    <w:rsid w:val="00F039F4"/>
    <w:rsid w:val="00F03AEF"/>
    <w:rsid w:val="00F03FBD"/>
    <w:rsid w:val="00F04917"/>
    <w:rsid w:val="00F05772"/>
    <w:rsid w:val="00F058EA"/>
    <w:rsid w:val="00F069A6"/>
    <w:rsid w:val="00F075B8"/>
    <w:rsid w:val="00F07885"/>
    <w:rsid w:val="00F07B7D"/>
    <w:rsid w:val="00F07D91"/>
    <w:rsid w:val="00F100AD"/>
    <w:rsid w:val="00F11758"/>
    <w:rsid w:val="00F11898"/>
    <w:rsid w:val="00F140D6"/>
    <w:rsid w:val="00F14840"/>
    <w:rsid w:val="00F14B0B"/>
    <w:rsid w:val="00F1523B"/>
    <w:rsid w:val="00F15276"/>
    <w:rsid w:val="00F15BC7"/>
    <w:rsid w:val="00F17075"/>
    <w:rsid w:val="00F173FB"/>
    <w:rsid w:val="00F17857"/>
    <w:rsid w:val="00F17F02"/>
    <w:rsid w:val="00F206A5"/>
    <w:rsid w:val="00F20E58"/>
    <w:rsid w:val="00F20FC4"/>
    <w:rsid w:val="00F21024"/>
    <w:rsid w:val="00F2179F"/>
    <w:rsid w:val="00F219B5"/>
    <w:rsid w:val="00F21DEA"/>
    <w:rsid w:val="00F2261B"/>
    <w:rsid w:val="00F22798"/>
    <w:rsid w:val="00F2281F"/>
    <w:rsid w:val="00F22940"/>
    <w:rsid w:val="00F23029"/>
    <w:rsid w:val="00F232E6"/>
    <w:rsid w:val="00F2337C"/>
    <w:rsid w:val="00F2372A"/>
    <w:rsid w:val="00F24191"/>
    <w:rsid w:val="00F256D1"/>
    <w:rsid w:val="00F26A3A"/>
    <w:rsid w:val="00F27B74"/>
    <w:rsid w:val="00F30369"/>
    <w:rsid w:val="00F306DD"/>
    <w:rsid w:val="00F309BA"/>
    <w:rsid w:val="00F314DE"/>
    <w:rsid w:val="00F31C8A"/>
    <w:rsid w:val="00F31CA8"/>
    <w:rsid w:val="00F326B7"/>
    <w:rsid w:val="00F32A20"/>
    <w:rsid w:val="00F33242"/>
    <w:rsid w:val="00F333FF"/>
    <w:rsid w:val="00F33ACF"/>
    <w:rsid w:val="00F34FB0"/>
    <w:rsid w:val="00F354A0"/>
    <w:rsid w:val="00F35571"/>
    <w:rsid w:val="00F35BC9"/>
    <w:rsid w:val="00F361DA"/>
    <w:rsid w:val="00F37978"/>
    <w:rsid w:val="00F4011B"/>
    <w:rsid w:val="00F40A5B"/>
    <w:rsid w:val="00F41607"/>
    <w:rsid w:val="00F421A9"/>
    <w:rsid w:val="00F432DB"/>
    <w:rsid w:val="00F43BDD"/>
    <w:rsid w:val="00F43D8B"/>
    <w:rsid w:val="00F44159"/>
    <w:rsid w:val="00F44468"/>
    <w:rsid w:val="00F4499C"/>
    <w:rsid w:val="00F44B98"/>
    <w:rsid w:val="00F453B7"/>
    <w:rsid w:val="00F454AD"/>
    <w:rsid w:val="00F458F3"/>
    <w:rsid w:val="00F46481"/>
    <w:rsid w:val="00F471E8"/>
    <w:rsid w:val="00F478AC"/>
    <w:rsid w:val="00F500A8"/>
    <w:rsid w:val="00F510C1"/>
    <w:rsid w:val="00F513FC"/>
    <w:rsid w:val="00F51417"/>
    <w:rsid w:val="00F51D71"/>
    <w:rsid w:val="00F51F6B"/>
    <w:rsid w:val="00F530EF"/>
    <w:rsid w:val="00F53876"/>
    <w:rsid w:val="00F53B58"/>
    <w:rsid w:val="00F53D8F"/>
    <w:rsid w:val="00F54DD3"/>
    <w:rsid w:val="00F551A7"/>
    <w:rsid w:val="00F55950"/>
    <w:rsid w:val="00F575FB"/>
    <w:rsid w:val="00F57915"/>
    <w:rsid w:val="00F57930"/>
    <w:rsid w:val="00F57981"/>
    <w:rsid w:val="00F607FC"/>
    <w:rsid w:val="00F61946"/>
    <w:rsid w:val="00F62AB8"/>
    <w:rsid w:val="00F62D25"/>
    <w:rsid w:val="00F63138"/>
    <w:rsid w:val="00F63ED0"/>
    <w:rsid w:val="00F644AC"/>
    <w:rsid w:val="00F65238"/>
    <w:rsid w:val="00F658F8"/>
    <w:rsid w:val="00F66134"/>
    <w:rsid w:val="00F66A33"/>
    <w:rsid w:val="00F67A73"/>
    <w:rsid w:val="00F709FC"/>
    <w:rsid w:val="00F715C9"/>
    <w:rsid w:val="00F72934"/>
    <w:rsid w:val="00F73788"/>
    <w:rsid w:val="00F738D4"/>
    <w:rsid w:val="00F73B32"/>
    <w:rsid w:val="00F741DD"/>
    <w:rsid w:val="00F7435E"/>
    <w:rsid w:val="00F74484"/>
    <w:rsid w:val="00F75D5D"/>
    <w:rsid w:val="00F76E16"/>
    <w:rsid w:val="00F771E0"/>
    <w:rsid w:val="00F779AB"/>
    <w:rsid w:val="00F80901"/>
    <w:rsid w:val="00F809FF"/>
    <w:rsid w:val="00F80CA0"/>
    <w:rsid w:val="00F8151A"/>
    <w:rsid w:val="00F81564"/>
    <w:rsid w:val="00F8213F"/>
    <w:rsid w:val="00F821C8"/>
    <w:rsid w:val="00F824C0"/>
    <w:rsid w:val="00F82A9E"/>
    <w:rsid w:val="00F82BA6"/>
    <w:rsid w:val="00F835AF"/>
    <w:rsid w:val="00F8476F"/>
    <w:rsid w:val="00F849ED"/>
    <w:rsid w:val="00F854DA"/>
    <w:rsid w:val="00F8608F"/>
    <w:rsid w:val="00F860E9"/>
    <w:rsid w:val="00F862C3"/>
    <w:rsid w:val="00F870FB"/>
    <w:rsid w:val="00F87C57"/>
    <w:rsid w:val="00F90645"/>
    <w:rsid w:val="00F90E2C"/>
    <w:rsid w:val="00F928CE"/>
    <w:rsid w:val="00F9305C"/>
    <w:rsid w:val="00F933A8"/>
    <w:rsid w:val="00F93F11"/>
    <w:rsid w:val="00F94369"/>
    <w:rsid w:val="00F948B2"/>
    <w:rsid w:val="00F949C7"/>
    <w:rsid w:val="00F9538C"/>
    <w:rsid w:val="00F957D8"/>
    <w:rsid w:val="00F95E9A"/>
    <w:rsid w:val="00F96EC4"/>
    <w:rsid w:val="00F9744D"/>
    <w:rsid w:val="00FA11C7"/>
    <w:rsid w:val="00FA1861"/>
    <w:rsid w:val="00FA1C5B"/>
    <w:rsid w:val="00FA251E"/>
    <w:rsid w:val="00FA3792"/>
    <w:rsid w:val="00FA3AD7"/>
    <w:rsid w:val="00FA50CB"/>
    <w:rsid w:val="00FA57E5"/>
    <w:rsid w:val="00FA6801"/>
    <w:rsid w:val="00FA70B9"/>
    <w:rsid w:val="00FA72BE"/>
    <w:rsid w:val="00FB0653"/>
    <w:rsid w:val="00FB1500"/>
    <w:rsid w:val="00FB159D"/>
    <w:rsid w:val="00FB1639"/>
    <w:rsid w:val="00FB1FD2"/>
    <w:rsid w:val="00FB2171"/>
    <w:rsid w:val="00FB28D5"/>
    <w:rsid w:val="00FB33BB"/>
    <w:rsid w:val="00FB3687"/>
    <w:rsid w:val="00FB4079"/>
    <w:rsid w:val="00FB42FB"/>
    <w:rsid w:val="00FB435D"/>
    <w:rsid w:val="00FB436D"/>
    <w:rsid w:val="00FB43C1"/>
    <w:rsid w:val="00FB5BC8"/>
    <w:rsid w:val="00FB5BFE"/>
    <w:rsid w:val="00FB5C0C"/>
    <w:rsid w:val="00FB636C"/>
    <w:rsid w:val="00FB656B"/>
    <w:rsid w:val="00FC035A"/>
    <w:rsid w:val="00FC2055"/>
    <w:rsid w:val="00FC20F1"/>
    <w:rsid w:val="00FC23E8"/>
    <w:rsid w:val="00FC36F2"/>
    <w:rsid w:val="00FC4BC5"/>
    <w:rsid w:val="00FC4D66"/>
    <w:rsid w:val="00FC61F3"/>
    <w:rsid w:val="00FC671D"/>
    <w:rsid w:val="00FC7B1B"/>
    <w:rsid w:val="00FD0788"/>
    <w:rsid w:val="00FD1189"/>
    <w:rsid w:val="00FD1245"/>
    <w:rsid w:val="00FD27DF"/>
    <w:rsid w:val="00FD3240"/>
    <w:rsid w:val="00FD3A15"/>
    <w:rsid w:val="00FD3D6A"/>
    <w:rsid w:val="00FD3E20"/>
    <w:rsid w:val="00FD403A"/>
    <w:rsid w:val="00FD4999"/>
    <w:rsid w:val="00FD4E21"/>
    <w:rsid w:val="00FD5CB0"/>
    <w:rsid w:val="00FD7010"/>
    <w:rsid w:val="00FD747A"/>
    <w:rsid w:val="00FE0E37"/>
    <w:rsid w:val="00FE0FA7"/>
    <w:rsid w:val="00FE1C8E"/>
    <w:rsid w:val="00FE28C6"/>
    <w:rsid w:val="00FE2C78"/>
    <w:rsid w:val="00FE2D98"/>
    <w:rsid w:val="00FE3707"/>
    <w:rsid w:val="00FE44DF"/>
    <w:rsid w:val="00FE46F4"/>
    <w:rsid w:val="00FE64B6"/>
    <w:rsid w:val="00FE658C"/>
    <w:rsid w:val="00FE6F64"/>
    <w:rsid w:val="00FE7BC3"/>
    <w:rsid w:val="00FE7D54"/>
    <w:rsid w:val="00FF0311"/>
    <w:rsid w:val="00FF13E3"/>
    <w:rsid w:val="00FF1E30"/>
    <w:rsid w:val="00FF1E34"/>
    <w:rsid w:val="00FF3283"/>
    <w:rsid w:val="00FF32A1"/>
    <w:rsid w:val="00FF34CB"/>
    <w:rsid w:val="00FF4362"/>
    <w:rsid w:val="00FF4DF7"/>
    <w:rsid w:val="00FF574B"/>
    <w:rsid w:val="00FF586C"/>
    <w:rsid w:val="00FF5DDA"/>
    <w:rsid w:val="00FF6982"/>
    <w:rsid w:val="00FF79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color="red"/>
    </o:shapedefaults>
    <o:shapelayout v:ext="edit">
      <o:idmap v:ext="edit" data="2"/>
    </o:shapelayout>
  </w:shapeDefaults>
  <w:decimalSymbol w:val=","/>
  <w:listSeparator w:val=";"/>
  <w14:docId w14:val="152AA53E"/>
  <w15:docId w15:val="{F296623F-F97E-4E81-8342-16981465D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7BEE"/>
  </w:style>
  <w:style w:type="paragraph" w:styleId="Nagwek1">
    <w:name w:val="heading 1"/>
    <w:basedOn w:val="Normalny"/>
    <w:next w:val="Normalny"/>
    <w:link w:val="Nagwek1Znak"/>
    <w:uiPriority w:val="9"/>
    <w:qFormat/>
    <w:pPr>
      <w:keepNext/>
      <w:outlineLvl w:val="0"/>
    </w:pPr>
    <w:rPr>
      <w:sz w:val="52"/>
    </w:rPr>
  </w:style>
  <w:style w:type="paragraph" w:styleId="Nagwek2">
    <w:name w:val="heading 2"/>
    <w:basedOn w:val="Normalny"/>
    <w:next w:val="Normalny"/>
    <w:link w:val="Nagwek2Znak"/>
    <w:uiPriority w:val="9"/>
    <w:qFormat/>
    <w:pPr>
      <w:keepNext/>
      <w:jc w:val="center"/>
      <w:outlineLvl w:val="1"/>
    </w:pPr>
    <w:rPr>
      <w:sz w:val="32"/>
    </w:rPr>
  </w:style>
  <w:style w:type="paragraph" w:styleId="Nagwek3">
    <w:name w:val="heading 3"/>
    <w:basedOn w:val="Normalny"/>
    <w:next w:val="Normalny"/>
    <w:link w:val="Nagwek3Znak"/>
    <w:qFormat/>
    <w:pPr>
      <w:keepNext/>
      <w:spacing w:before="240" w:after="60"/>
      <w:outlineLvl w:val="2"/>
    </w:pPr>
    <w:rPr>
      <w:rFonts w:ascii="Arial" w:hAnsi="Arial"/>
      <w:b/>
      <w:bCs/>
      <w:sz w:val="26"/>
      <w:szCs w:val="26"/>
      <w:lang w:val="x-none" w:eastAsia="x-none"/>
    </w:rPr>
  </w:style>
  <w:style w:type="paragraph" w:styleId="Nagwek4">
    <w:name w:val="heading 4"/>
    <w:basedOn w:val="Normalny"/>
    <w:next w:val="Normalny"/>
    <w:link w:val="Nagwek4Znak"/>
    <w:qFormat/>
    <w:pPr>
      <w:keepNext/>
      <w:spacing w:before="240" w:after="60"/>
      <w:outlineLvl w:val="3"/>
    </w:pPr>
    <w:rPr>
      <w:b/>
      <w:bCs/>
      <w:sz w:val="28"/>
      <w:szCs w:val="28"/>
      <w:lang w:val="x-none" w:eastAsia="x-none"/>
    </w:rPr>
  </w:style>
  <w:style w:type="paragraph" w:styleId="Nagwek5">
    <w:name w:val="heading 5"/>
    <w:basedOn w:val="Normalny"/>
    <w:next w:val="Normalny"/>
    <w:link w:val="Nagwek5Znak"/>
    <w:qFormat/>
    <w:pPr>
      <w:keepNext/>
      <w:ind w:left="3402"/>
      <w:jc w:val="center"/>
      <w:outlineLvl w:val="4"/>
    </w:pPr>
    <w:rPr>
      <w:b/>
      <w:lang w:val="x-none" w:eastAsia="x-none"/>
    </w:rPr>
  </w:style>
  <w:style w:type="paragraph" w:styleId="Nagwek6">
    <w:name w:val="heading 6"/>
    <w:basedOn w:val="Normalny"/>
    <w:next w:val="Normalny"/>
    <w:link w:val="Nagwek6Znak"/>
    <w:qFormat/>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AB7629"/>
    <w:pPr>
      <w:keepNext/>
      <w:jc w:val="both"/>
      <w:outlineLvl w:val="6"/>
    </w:pPr>
    <w:rPr>
      <w:b/>
      <w:bCs/>
      <w:sz w:val="24"/>
      <w:szCs w:val="24"/>
      <w:lang w:val="x-none" w:eastAsia="x-none"/>
    </w:rPr>
  </w:style>
  <w:style w:type="paragraph" w:styleId="Nagwek8">
    <w:name w:val="heading 8"/>
    <w:basedOn w:val="Normalny"/>
    <w:next w:val="Normalny"/>
    <w:link w:val="Nagwek8Znak"/>
    <w:qFormat/>
    <w:rsid w:val="00AB7629"/>
    <w:pPr>
      <w:keepNext/>
      <w:numPr>
        <w:numId w:val="6"/>
      </w:numPr>
      <w:jc w:val="right"/>
      <w:outlineLvl w:val="7"/>
    </w:pPr>
    <w:rPr>
      <w:rFonts w:ascii="Arial" w:hAnsi="Arial"/>
      <w:sz w:val="24"/>
      <w:lang w:val="x-none" w:eastAsia="x-none"/>
    </w:rPr>
  </w:style>
  <w:style w:type="paragraph" w:styleId="Nagwek9">
    <w:name w:val="heading 9"/>
    <w:basedOn w:val="Normalny"/>
    <w:next w:val="Normalny"/>
    <w:link w:val="Nagwek9Znak"/>
    <w:qFormat/>
    <w:rsid w:val="00001837"/>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B7629"/>
    <w:rPr>
      <w:sz w:val="52"/>
      <w:lang w:val="pl-PL" w:eastAsia="pl-PL" w:bidi="ar-SA"/>
    </w:rPr>
  </w:style>
  <w:style w:type="character" w:customStyle="1" w:styleId="Nagwek2Znak">
    <w:name w:val="Nagłówek 2 Znak"/>
    <w:link w:val="Nagwek2"/>
    <w:rsid w:val="00AB7629"/>
    <w:rPr>
      <w:sz w:val="32"/>
      <w:lang w:val="pl-PL" w:eastAsia="pl-PL" w:bidi="ar-SA"/>
    </w:rPr>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dymka">
    <w:name w:val="Balloon Text"/>
    <w:basedOn w:val="Normalny"/>
    <w:link w:val="TekstdymkaZnak"/>
    <w:semiHidden/>
    <w:rPr>
      <w:rFonts w:ascii="Tahoma" w:hAnsi="Tahoma"/>
      <w:sz w:val="16"/>
      <w:szCs w:val="16"/>
      <w:lang w:val="x-none" w:eastAsia="x-none"/>
    </w:rPr>
  </w:style>
  <w:style w:type="paragraph" w:styleId="Tekstpodstawowywcity">
    <w:name w:val="Body Text Indent"/>
    <w:basedOn w:val="Normalny"/>
    <w:link w:val="TekstpodstawowywcityZnak"/>
    <w:pPr>
      <w:overflowPunct w:val="0"/>
      <w:autoSpaceDE w:val="0"/>
      <w:autoSpaceDN w:val="0"/>
      <w:adjustRightInd w:val="0"/>
      <w:ind w:left="1134" w:hanging="1134"/>
      <w:textAlignment w:val="baseline"/>
    </w:pPr>
  </w:style>
  <w:style w:type="paragraph" w:styleId="Tekstpodstawowy">
    <w:name w:val="Body Text"/>
    <w:basedOn w:val="Normalny"/>
    <w:link w:val="TekstpodstawowyZnak"/>
    <w:uiPriority w:val="1"/>
    <w:qFormat/>
    <w:pPr>
      <w:overflowPunct w:val="0"/>
      <w:autoSpaceDE w:val="0"/>
      <w:autoSpaceDN w:val="0"/>
      <w:adjustRightInd w:val="0"/>
      <w:textAlignment w:val="baseline"/>
    </w:pPr>
  </w:style>
  <w:style w:type="paragraph" w:customStyle="1" w:styleId="Tekstpodstawowywcity31">
    <w:name w:val="Tekst podstawowy wcięty 31"/>
    <w:basedOn w:val="Normalny"/>
    <w:pPr>
      <w:overflowPunct w:val="0"/>
      <w:autoSpaceDE w:val="0"/>
      <w:autoSpaceDN w:val="0"/>
      <w:adjustRightInd w:val="0"/>
      <w:ind w:firstLine="708"/>
      <w:textAlignment w:val="baseline"/>
    </w:pPr>
  </w:style>
  <w:style w:type="paragraph" w:customStyle="1" w:styleId="FR1">
    <w:name w:val="FR1"/>
    <w:pPr>
      <w:widowControl w:val="0"/>
      <w:autoSpaceDE w:val="0"/>
      <w:autoSpaceDN w:val="0"/>
      <w:adjustRightInd w:val="0"/>
      <w:spacing w:before="340"/>
      <w:jc w:val="center"/>
    </w:pPr>
    <w:rPr>
      <w:b/>
      <w:bCs/>
      <w:sz w:val="32"/>
      <w:szCs w:val="32"/>
    </w:rPr>
  </w:style>
  <w:style w:type="paragraph" w:customStyle="1" w:styleId="FR2">
    <w:name w:val="FR2"/>
    <w:pPr>
      <w:widowControl w:val="0"/>
      <w:autoSpaceDE w:val="0"/>
      <w:autoSpaceDN w:val="0"/>
      <w:adjustRightInd w:val="0"/>
      <w:jc w:val="right"/>
    </w:pPr>
    <w:rPr>
      <w:rFonts w:ascii="Arial" w:hAnsi="Arial" w:cs="Arial"/>
    </w:rPr>
  </w:style>
  <w:style w:type="paragraph" w:customStyle="1" w:styleId="FR3">
    <w:name w:val="FR3"/>
    <w:pPr>
      <w:widowControl w:val="0"/>
      <w:autoSpaceDE w:val="0"/>
      <w:autoSpaceDN w:val="0"/>
      <w:adjustRightInd w:val="0"/>
      <w:spacing w:before="220"/>
    </w:pPr>
    <w:rPr>
      <w:b/>
      <w:bCs/>
      <w:sz w:val="16"/>
      <w:szCs w:val="16"/>
    </w:rPr>
  </w:style>
  <w:style w:type="paragraph" w:styleId="Tekstblokowy">
    <w:name w:val="Block Text"/>
    <w:basedOn w:val="Normalny"/>
    <w:pPr>
      <w:ind w:left="2552" w:right="-142"/>
    </w:pPr>
    <w:rPr>
      <w:b/>
    </w:rPr>
  </w:style>
  <w:style w:type="paragraph" w:styleId="Tekstkomentarza">
    <w:name w:val="annotation text"/>
    <w:basedOn w:val="Normalny"/>
    <w:link w:val="TekstkomentarzaZnak"/>
    <w:uiPriority w:val="99"/>
  </w:style>
  <w:style w:type="character" w:styleId="Hipercze">
    <w:name w:val="Hyperlink"/>
    <w:uiPriority w:val="99"/>
    <w:rPr>
      <w:color w:val="0000FF"/>
      <w:u w:val="single"/>
    </w:rPr>
  </w:style>
  <w:style w:type="paragraph" w:styleId="Tekstpodstawowy2">
    <w:name w:val="Body Text 2"/>
    <w:aliases w:val=" Znak,Znak"/>
    <w:basedOn w:val="Normalny"/>
    <w:link w:val="Tekstpodstawowy2Znak"/>
    <w:pPr>
      <w:spacing w:line="480" w:lineRule="auto"/>
      <w:ind w:right="-22"/>
    </w:pPr>
  </w:style>
  <w:style w:type="paragraph" w:customStyle="1" w:styleId="Zwykytekst1">
    <w:name w:val="Zwykły tekst1"/>
    <w:basedOn w:val="Normalny"/>
    <w:rsid w:val="001D10B6"/>
    <w:rPr>
      <w:rFonts w:ascii="Courier New" w:hAnsi="Courier New"/>
    </w:rPr>
  </w:style>
  <w:style w:type="character" w:styleId="Pogrubienie">
    <w:name w:val="Strong"/>
    <w:uiPriority w:val="22"/>
    <w:qFormat/>
    <w:rsid w:val="00AE4736"/>
    <w:rPr>
      <w:b/>
      <w:bCs/>
    </w:rPr>
  </w:style>
  <w:style w:type="paragraph" w:styleId="Listanumerowana2">
    <w:name w:val="List Number 2"/>
    <w:basedOn w:val="Normalny"/>
    <w:rsid w:val="0095314A"/>
    <w:pPr>
      <w:widowControl w:val="0"/>
      <w:numPr>
        <w:ilvl w:val="1"/>
        <w:numId w:val="1"/>
      </w:numPr>
    </w:pPr>
    <w:rPr>
      <w:rFonts w:ascii="Arial" w:hAnsi="Arial"/>
      <w:sz w:val="22"/>
    </w:rPr>
  </w:style>
  <w:style w:type="paragraph" w:customStyle="1" w:styleId="Akapitnumerowany">
    <w:name w:val="Akapit numerowany"/>
    <w:basedOn w:val="Normalny"/>
    <w:rsid w:val="0095314A"/>
    <w:pPr>
      <w:numPr>
        <w:ilvl w:val="1"/>
        <w:numId w:val="2"/>
      </w:numPr>
      <w:jc w:val="both"/>
    </w:pPr>
  </w:style>
  <w:style w:type="paragraph" w:customStyle="1" w:styleId="Akapit11">
    <w:name w:val="Akapit 1.1."/>
    <w:basedOn w:val="Akapitnumerowany"/>
    <w:rsid w:val="0095314A"/>
    <w:pPr>
      <w:numPr>
        <w:ilvl w:val="2"/>
      </w:numPr>
    </w:pPr>
  </w:style>
  <w:style w:type="paragraph" w:customStyle="1" w:styleId="Akapita">
    <w:name w:val="Akapit a)"/>
    <w:basedOn w:val="Akapitnumerowany"/>
    <w:rsid w:val="0095314A"/>
    <w:pPr>
      <w:numPr>
        <w:ilvl w:val="3"/>
      </w:numPr>
    </w:pPr>
  </w:style>
  <w:style w:type="paragraph" w:customStyle="1" w:styleId="Akapit">
    <w:name w:val="Akapit *"/>
    <w:basedOn w:val="Akapitnumerowany"/>
    <w:rsid w:val="0095314A"/>
    <w:pPr>
      <w:numPr>
        <w:ilvl w:val="0"/>
        <w:numId w:val="0"/>
      </w:numPr>
      <w:tabs>
        <w:tab w:val="num" w:pos="2061"/>
      </w:tabs>
      <w:ind w:left="2061" w:hanging="340"/>
    </w:pPr>
  </w:style>
  <w:style w:type="paragraph" w:styleId="NormalnyWeb">
    <w:name w:val="Normal (Web)"/>
    <w:basedOn w:val="Normalny"/>
    <w:rsid w:val="00D81D4A"/>
    <w:pPr>
      <w:spacing w:before="100" w:beforeAutospacing="1" w:after="100" w:afterAutospacing="1"/>
      <w:jc w:val="both"/>
    </w:pPr>
  </w:style>
  <w:style w:type="paragraph" w:styleId="Tekstpodstawowywcity3">
    <w:name w:val="Body Text Indent 3"/>
    <w:basedOn w:val="Normalny"/>
    <w:link w:val="Tekstpodstawowywcity3Znak"/>
    <w:rsid w:val="00F44468"/>
    <w:pPr>
      <w:spacing w:after="120"/>
      <w:ind w:left="283"/>
    </w:pPr>
    <w:rPr>
      <w:sz w:val="16"/>
      <w:szCs w:val="16"/>
      <w:lang w:val="x-none" w:eastAsia="x-none"/>
    </w:rPr>
  </w:style>
  <w:style w:type="character" w:styleId="Uwydatnienie">
    <w:name w:val="Emphasis"/>
    <w:qFormat/>
    <w:rsid w:val="00A01EF8"/>
    <w:rPr>
      <w:i/>
      <w:iCs/>
    </w:rPr>
  </w:style>
  <w:style w:type="paragraph" w:styleId="Tekstpodstawowy3">
    <w:name w:val="Body Text 3"/>
    <w:aliases w:val="tekst w tabeli"/>
    <w:basedOn w:val="Normalny"/>
    <w:link w:val="Tekstpodstawowy3Znak"/>
    <w:rsid w:val="00ED4342"/>
    <w:pPr>
      <w:spacing w:after="120"/>
    </w:pPr>
    <w:rPr>
      <w:sz w:val="16"/>
      <w:szCs w:val="16"/>
      <w:lang w:val="x-none" w:eastAsia="x-none"/>
    </w:rPr>
  </w:style>
  <w:style w:type="paragraph" w:styleId="Tekstprzypisudolnego">
    <w:name w:val="footnote text"/>
    <w:basedOn w:val="Normalny"/>
    <w:link w:val="TekstprzypisudolnegoZnak"/>
    <w:uiPriority w:val="99"/>
    <w:rsid w:val="00ED4342"/>
  </w:style>
  <w:style w:type="character" w:styleId="Odwoanieprzypisudolnego">
    <w:name w:val="footnote reference"/>
    <w:uiPriority w:val="99"/>
    <w:semiHidden/>
    <w:rsid w:val="00ED4342"/>
    <w:rPr>
      <w:vertAlign w:val="superscript"/>
    </w:rPr>
  </w:style>
  <w:style w:type="paragraph" w:styleId="Tekstpodstawowywcity2">
    <w:name w:val="Body Text Indent 2"/>
    <w:basedOn w:val="Normalny"/>
    <w:link w:val="Tekstpodstawowywcity2Znak"/>
    <w:rsid w:val="00001837"/>
    <w:pPr>
      <w:spacing w:after="120" w:line="480" w:lineRule="auto"/>
      <w:ind w:left="283"/>
    </w:pPr>
  </w:style>
  <w:style w:type="character" w:styleId="HTML-akronim">
    <w:name w:val="HTML Acronym"/>
    <w:basedOn w:val="Domylnaczcionkaakapitu"/>
    <w:rsid w:val="0058142C"/>
  </w:style>
  <w:style w:type="paragraph" w:customStyle="1" w:styleId="msolistparagraph0">
    <w:name w:val="msolistparagraph"/>
    <w:basedOn w:val="Normalny"/>
    <w:rsid w:val="00530336"/>
    <w:pPr>
      <w:ind w:left="720"/>
    </w:pPr>
    <w:rPr>
      <w:lang w:val="en-GB" w:eastAsia="en-GB"/>
    </w:rPr>
  </w:style>
  <w:style w:type="paragraph" w:styleId="Tytu">
    <w:name w:val="Title"/>
    <w:basedOn w:val="Normalny"/>
    <w:link w:val="TytuZnak"/>
    <w:qFormat/>
    <w:rsid w:val="008B5850"/>
    <w:pPr>
      <w:jc w:val="center"/>
    </w:pPr>
    <w:rPr>
      <w:b/>
      <w:bCs/>
      <w:sz w:val="24"/>
      <w:szCs w:val="24"/>
    </w:rPr>
  </w:style>
  <w:style w:type="character" w:customStyle="1" w:styleId="TytuZnak">
    <w:name w:val="Tytuł Znak"/>
    <w:link w:val="Tytu"/>
    <w:rsid w:val="00F63138"/>
    <w:rPr>
      <w:b/>
      <w:bCs/>
      <w:sz w:val="24"/>
      <w:szCs w:val="24"/>
      <w:lang w:val="pl-PL" w:eastAsia="pl-PL" w:bidi="ar-SA"/>
    </w:rPr>
  </w:style>
  <w:style w:type="paragraph" w:styleId="Akapitzlist">
    <w:name w:val="List Paragraph"/>
    <w:aliases w:val="Conclusion de partie,Body Texte,List Paragraph1,Para. de Liste,lp1,Preambuła,Lista - poziom 1,Tabela - naglowek,SM-nagłówek2,CP-UC,1_literowka,Literowanie,Normal,Akapit z listą3,Akapit z listą31,Podsis rysunku"/>
    <w:basedOn w:val="Normalny"/>
    <w:link w:val="AkapitzlistZnak"/>
    <w:uiPriority w:val="34"/>
    <w:qFormat/>
    <w:rsid w:val="006B6EFD"/>
    <w:pPr>
      <w:ind w:left="720"/>
      <w:contextualSpacing/>
    </w:pPr>
  </w:style>
  <w:style w:type="character" w:styleId="Numerstrony">
    <w:name w:val="page number"/>
    <w:basedOn w:val="Domylnaczcionkaakapitu"/>
    <w:rsid w:val="00731A9C"/>
  </w:style>
  <w:style w:type="table" w:styleId="Tabela-Siatka">
    <w:name w:val="Table Grid"/>
    <w:basedOn w:val="Standardowy"/>
    <w:uiPriority w:val="39"/>
    <w:rsid w:val="0073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5D3025"/>
    <w:pPr>
      <w:tabs>
        <w:tab w:val="left" w:pos="800"/>
        <w:tab w:val="left" w:leader="dot" w:pos="8820"/>
      </w:tabs>
      <w:ind w:left="200"/>
    </w:pPr>
  </w:style>
  <w:style w:type="paragraph" w:customStyle="1" w:styleId="nagtab">
    <w:name w:val="nag_tab"/>
    <w:basedOn w:val="Normalny"/>
    <w:next w:val="Normalny"/>
    <w:rsid w:val="003003BC"/>
    <w:pPr>
      <w:tabs>
        <w:tab w:val="left" w:pos="-720"/>
      </w:tabs>
      <w:suppressAutoHyphens/>
      <w:spacing w:before="60" w:after="60" w:line="312" w:lineRule="auto"/>
      <w:jc w:val="center"/>
    </w:pPr>
    <w:rPr>
      <w:rFonts w:ascii="Arial" w:hAnsi="Arial"/>
      <w:b/>
      <w:noProof/>
      <w:color w:val="000000"/>
      <w:spacing w:val="-3"/>
      <w:sz w:val="24"/>
    </w:rPr>
  </w:style>
  <w:style w:type="paragraph" w:customStyle="1" w:styleId="Bullet1">
    <w:name w:val="Bullet 1"/>
    <w:basedOn w:val="Normalny"/>
    <w:rsid w:val="00954323"/>
    <w:pPr>
      <w:spacing w:before="120" w:after="120"/>
    </w:pPr>
    <w:rPr>
      <w:position w:val="6"/>
      <w:sz w:val="22"/>
      <w:lang w:val="en-GB"/>
    </w:rPr>
  </w:style>
  <w:style w:type="character" w:customStyle="1" w:styleId="tekstdokbold">
    <w:name w:val="tekst dok. bold"/>
    <w:rsid w:val="00BA6F38"/>
    <w:rPr>
      <w:b/>
    </w:rPr>
  </w:style>
  <w:style w:type="paragraph" w:customStyle="1" w:styleId="B">
    <w:name w:val="B"/>
    <w:rsid w:val="00BA6F38"/>
    <w:pPr>
      <w:spacing w:before="240" w:line="240" w:lineRule="exact"/>
      <w:ind w:left="720"/>
      <w:jc w:val="both"/>
    </w:pPr>
    <w:rPr>
      <w:sz w:val="24"/>
      <w:lang w:val="en-GB" w:eastAsia="en-US"/>
    </w:rPr>
  </w:style>
  <w:style w:type="paragraph" w:customStyle="1" w:styleId="A">
    <w:name w:val="A"/>
    <w:rsid w:val="007570D0"/>
    <w:pPr>
      <w:keepNext/>
      <w:spacing w:before="240" w:line="240" w:lineRule="exact"/>
      <w:ind w:left="720" w:hanging="720"/>
      <w:jc w:val="both"/>
    </w:pPr>
    <w:rPr>
      <w:sz w:val="24"/>
      <w:lang w:val="en-GB" w:eastAsia="en-US"/>
    </w:rPr>
  </w:style>
  <w:style w:type="paragraph" w:customStyle="1" w:styleId="rozdzia">
    <w:name w:val="rozdział"/>
    <w:basedOn w:val="Normalny"/>
    <w:autoRedefine/>
    <w:rsid w:val="00752A57"/>
    <w:pPr>
      <w:numPr>
        <w:numId w:val="12"/>
      </w:numPr>
      <w:spacing w:after="120"/>
      <w:jc w:val="both"/>
    </w:pPr>
    <w:rPr>
      <w:rFonts w:ascii="Arial" w:hAnsi="Arial" w:cs="Arial"/>
      <w:spacing w:val="4"/>
      <w:sz w:val="22"/>
      <w:szCs w:val="22"/>
    </w:rPr>
  </w:style>
  <w:style w:type="paragraph" w:styleId="Zwykytekst">
    <w:name w:val="Plain Text"/>
    <w:basedOn w:val="Normalny"/>
    <w:link w:val="ZwykytekstZnak"/>
    <w:rsid w:val="00717796"/>
    <w:rPr>
      <w:rFonts w:ascii="Courier New" w:hAnsi="Courier New"/>
      <w:lang w:val="x-none" w:eastAsia="x-none"/>
    </w:rPr>
  </w:style>
  <w:style w:type="paragraph" w:customStyle="1" w:styleId="xl59">
    <w:name w:val="xl59"/>
    <w:basedOn w:val="Normalny"/>
    <w:rsid w:val="00717796"/>
    <w:pPr>
      <w:pBdr>
        <w:right w:val="single" w:sz="4" w:space="0" w:color="auto"/>
      </w:pBdr>
      <w:spacing w:before="100" w:beforeAutospacing="1" w:after="100" w:afterAutospacing="1"/>
      <w:textAlignment w:val="top"/>
    </w:pPr>
    <w:rPr>
      <w:b/>
      <w:bCs/>
      <w:sz w:val="24"/>
      <w:szCs w:val="24"/>
    </w:rPr>
  </w:style>
  <w:style w:type="paragraph" w:customStyle="1" w:styleId="numerowanie">
    <w:name w:val="numerowanie"/>
    <w:basedOn w:val="Normalny"/>
    <w:autoRedefine/>
    <w:rsid w:val="00717796"/>
    <w:pPr>
      <w:jc w:val="both"/>
    </w:pPr>
    <w:rPr>
      <w:sz w:val="24"/>
      <w:szCs w:val="22"/>
    </w:rPr>
  </w:style>
  <w:style w:type="paragraph" w:customStyle="1" w:styleId="zacznik">
    <w:name w:val="załącznik"/>
    <w:basedOn w:val="Tekstpodstawowy"/>
    <w:autoRedefine/>
    <w:rsid w:val="00D069E0"/>
    <w:pPr>
      <w:overflowPunct/>
      <w:autoSpaceDE/>
      <w:autoSpaceDN/>
      <w:adjustRightInd/>
      <w:spacing w:line="360" w:lineRule="auto"/>
      <w:jc w:val="both"/>
      <w:textAlignment w:val="auto"/>
    </w:pPr>
    <w:rPr>
      <w:iCs/>
      <w:sz w:val="24"/>
    </w:rPr>
  </w:style>
  <w:style w:type="paragraph" w:customStyle="1" w:styleId="xl105">
    <w:name w:val="xl105"/>
    <w:basedOn w:val="Normalny"/>
    <w:rsid w:val="00BD386C"/>
    <w:pPr>
      <w:spacing w:before="100" w:beforeAutospacing="1" w:after="100" w:afterAutospacing="1"/>
      <w:textAlignment w:val="top"/>
    </w:pPr>
    <w:rPr>
      <w:b/>
      <w:bCs/>
      <w:sz w:val="24"/>
      <w:szCs w:val="24"/>
      <w:u w:val="single"/>
    </w:rPr>
  </w:style>
  <w:style w:type="paragraph" w:customStyle="1" w:styleId="tekstdokumentu">
    <w:name w:val="tekst dokumentu"/>
    <w:basedOn w:val="Normalny"/>
    <w:autoRedefine/>
    <w:rsid w:val="004F1F08"/>
    <w:pPr>
      <w:spacing w:before="120" w:after="120"/>
      <w:ind w:left="2127" w:hanging="2127"/>
      <w:jc w:val="both"/>
    </w:pPr>
    <w:rPr>
      <w:rFonts w:ascii="Arial" w:hAnsi="Arial" w:cs="Arial"/>
      <w:iCs/>
      <w:sz w:val="22"/>
      <w:szCs w:val="22"/>
    </w:rPr>
  </w:style>
  <w:style w:type="paragraph" w:customStyle="1" w:styleId="xl55">
    <w:name w:val="xl55"/>
    <w:basedOn w:val="Normalny"/>
    <w:rsid w:val="00AB7629"/>
    <w:pPr>
      <w:spacing w:before="100" w:beforeAutospacing="1" w:after="100" w:afterAutospacing="1"/>
      <w:jc w:val="center"/>
      <w:textAlignment w:val="center"/>
    </w:pPr>
    <w:rPr>
      <w:b/>
      <w:bCs/>
      <w:sz w:val="24"/>
      <w:szCs w:val="24"/>
    </w:rPr>
  </w:style>
  <w:style w:type="paragraph" w:customStyle="1" w:styleId="xl56">
    <w:name w:val="xl56"/>
    <w:basedOn w:val="Normalny"/>
    <w:rsid w:val="00AB7629"/>
    <w:pPr>
      <w:spacing w:before="100" w:beforeAutospacing="1" w:after="100" w:afterAutospacing="1"/>
      <w:jc w:val="center"/>
      <w:textAlignment w:val="center"/>
    </w:pPr>
    <w:rPr>
      <w:sz w:val="24"/>
      <w:szCs w:val="24"/>
    </w:rPr>
  </w:style>
  <w:style w:type="paragraph" w:styleId="Lista">
    <w:name w:val="List"/>
    <w:basedOn w:val="Normalny"/>
    <w:rsid w:val="00AB7629"/>
    <w:pPr>
      <w:ind w:left="283" w:hanging="283"/>
    </w:pPr>
  </w:style>
  <w:style w:type="paragraph" w:customStyle="1" w:styleId="tytu0">
    <w:name w:val="tytuł"/>
    <w:basedOn w:val="Normalny"/>
    <w:next w:val="Normalny"/>
    <w:autoRedefine/>
    <w:rsid w:val="00AB7629"/>
    <w:pPr>
      <w:jc w:val="center"/>
      <w:outlineLvl w:val="0"/>
    </w:pPr>
    <w:rPr>
      <w:b/>
      <w:sz w:val="28"/>
    </w:rPr>
  </w:style>
  <w:style w:type="paragraph" w:customStyle="1" w:styleId="ust">
    <w:name w:val="ust"/>
    <w:rsid w:val="00AB7629"/>
    <w:pPr>
      <w:overflowPunct w:val="0"/>
      <w:autoSpaceDE w:val="0"/>
      <w:autoSpaceDN w:val="0"/>
      <w:adjustRightInd w:val="0"/>
      <w:spacing w:before="60" w:after="60"/>
      <w:ind w:left="426" w:hanging="284"/>
      <w:jc w:val="both"/>
      <w:textAlignment w:val="baseline"/>
    </w:pPr>
    <w:rPr>
      <w:sz w:val="24"/>
    </w:rPr>
  </w:style>
  <w:style w:type="paragraph" w:customStyle="1" w:styleId="pkt">
    <w:name w:val="pkt"/>
    <w:basedOn w:val="Normalny"/>
    <w:rsid w:val="00AB7629"/>
    <w:pPr>
      <w:overflowPunct w:val="0"/>
      <w:autoSpaceDE w:val="0"/>
      <w:autoSpaceDN w:val="0"/>
      <w:adjustRightInd w:val="0"/>
      <w:spacing w:before="60" w:after="60"/>
      <w:ind w:left="851" w:hanging="295"/>
      <w:jc w:val="both"/>
      <w:textAlignment w:val="baseline"/>
    </w:pPr>
    <w:rPr>
      <w:sz w:val="24"/>
    </w:rPr>
  </w:style>
  <w:style w:type="paragraph" w:customStyle="1" w:styleId="pkt1">
    <w:name w:val="pkt1"/>
    <w:basedOn w:val="pkt"/>
    <w:rsid w:val="00AB7629"/>
    <w:pPr>
      <w:ind w:left="850" w:hanging="425"/>
    </w:pPr>
  </w:style>
  <w:style w:type="paragraph" w:customStyle="1" w:styleId="Nagwekstrony">
    <w:name w:val="Nag?—wek strony"/>
    <w:basedOn w:val="Normalny"/>
    <w:rsid w:val="00AB7629"/>
    <w:pPr>
      <w:tabs>
        <w:tab w:val="center" w:pos="4153"/>
        <w:tab w:val="right" w:pos="8306"/>
      </w:tabs>
    </w:pPr>
    <w:rPr>
      <w:lang w:val="en-GB"/>
    </w:rPr>
  </w:style>
  <w:style w:type="paragraph" w:customStyle="1" w:styleId="tabulka">
    <w:name w:val="tabulka"/>
    <w:basedOn w:val="Normalny"/>
    <w:rsid w:val="00AB7629"/>
    <w:pPr>
      <w:widowControl w:val="0"/>
      <w:spacing w:before="120" w:line="240" w:lineRule="exact"/>
      <w:jc w:val="center"/>
    </w:pPr>
    <w:rPr>
      <w:rFonts w:ascii="Arial" w:hAnsi="Arial"/>
      <w:lang w:val="cs-CZ"/>
    </w:rPr>
  </w:style>
  <w:style w:type="paragraph" w:customStyle="1" w:styleId="Tekstprzypisukocowego1">
    <w:name w:val="Tekst przypisu końcowego1"/>
    <w:basedOn w:val="Normalny"/>
    <w:rsid w:val="00AB7629"/>
    <w:pPr>
      <w:spacing w:before="120"/>
    </w:pPr>
  </w:style>
  <w:style w:type="paragraph" w:customStyle="1" w:styleId="Text1">
    <w:name w:val="Text_1"/>
    <w:basedOn w:val="Normalny"/>
    <w:rsid w:val="00AB7629"/>
    <w:pPr>
      <w:spacing w:after="120"/>
      <w:ind w:left="425" w:hanging="425"/>
      <w:jc w:val="both"/>
    </w:pPr>
    <w:rPr>
      <w:sz w:val="22"/>
    </w:rPr>
  </w:style>
  <w:style w:type="paragraph" w:customStyle="1" w:styleId="Logo">
    <w:name w:val="Logo"/>
    <w:basedOn w:val="Normalny"/>
    <w:rsid w:val="00AB7629"/>
    <w:rPr>
      <w:lang w:val="fr-FR"/>
    </w:rPr>
  </w:style>
  <w:style w:type="paragraph" w:customStyle="1" w:styleId="font5">
    <w:name w:val="font5"/>
    <w:basedOn w:val="Normalny"/>
    <w:rsid w:val="00AB7629"/>
    <w:pPr>
      <w:spacing w:before="100" w:beforeAutospacing="1" w:after="100" w:afterAutospacing="1"/>
    </w:pPr>
  </w:style>
  <w:style w:type="paragraph" w:customStyle="1" w:styleId="font6">
    <w:name w:val="font6"/>
    <w:basedOn w:val="Normalny"/>
    <w:rsid w:val="00AB7629"/>
    <w:pPr>
      <w:spacing w:before="100" w:beforeAutospacing="1" w:after="100" w:afterAutospacing="1"/>
    </w:pPr>
  </w:style>
  <w:style w:type="paragraph" w:customStyle="1" w:styleId="font7">
    <w:name w:val="font7"/>
    <w:basedOn w:val="Normalny"/>
    <w:rsid w:val="00AB7629"/>
    <w:pPr>
      <w:spacing w:before="100" w:beforeAutospacing="1" w:after="100" w:afterAutospacing="1"/>
    </w:pPr>
    <w:rPr>
      <w:rFonts w:ascii="Arial" w:hAnsi="Arial" w:cs="Arial"/>
    </w:rPr>
  </w:style>
  <w:style w:type="paragraph" w:customStyle="1" w:styleId="font8">
    <w:name w:val="font8"/>
    <w:basedOn w:val="Normalny"/>
    <w:rsid w:val="00AB7629"/>
    <w:pPr>
      <w:spacing w:before="100" w:beforeAutospacing="1" w:after="100" w:afterAutospacing="1"/>
    </w:pPr>
    <w:rPr>
      <w:b/>
      <w:bCs/>
    </w:rPr>
  </w:style>
  <w:style w:type="paragraph" w:customStyle="1" w:styleId="font9">
    <w:name w:val="font9"/>
    <w:basedOn w:val="Normalny"/>
    <w:rsid w:val="00AB7629"/>
    <w:pPr>
      <w:spacing w:before="100" w:beforeAutospacing="1" w:after="100" w:afterAutospacing="1"/>
    </w:pPr>
  </w:style>
  <w:style w:type="paragraph" w:customStyle="1" w:styleId="xl26">
    <w:name w:val="xl26"/>
    <w:basedOn w:val="Normalny"/>
    <w:rsid w:val="00AB7629"/>
    <w:pPr>
      <w:spacing w:before="100" w:beforeAutospacing="1" w:after="100" w:afterAutospacing="1"/>
      <w:textAlignment w:val="top"/>
    </w:pPr>
    <w:rPr>
      <w:sz w:val="24"/>
      <w:szCs w:val="24"/>
    </w:rPr>
  </w:style>
  <w:style w:type="paragraph" w:customStyle="1" w:styleId="xl27">
    <w:name w:val="xl27"/>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8">
    <w:name w:val="xl28"/>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9">
    <w:name w:val="xl29"/>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0">
    <w:name w:val="xl30"/>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1">
    <w:name w:val="xl31"/>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textAlignment w:val="top"/>
    </w:pPr>
    <w:rPr>
      <w:sz w:val="24"/>
      <w:szCs w:val="24"/>
    </w:rPr>
  </w:style>
  <w:style w:type="paragraph" w:customStyle="1" w:styleId="xl32">
    <w:name w:val="xl32"/>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5">
    <w:name w:val="xl35"/>
    <w:basedOn w:val="Normalny"/>
    <w:rsid w:val="00AB762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6">
    <w:name w:val="xl36"/>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7">
    <w:name w:val="xl37"/>
    <w:basedOn w:val="Normalny"/>
    <w:rsid w:val="00AB7629"/>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textAlignment w:val="top"/>
    </w:pPr>
    <w:rPr>
      <w:sz w:val="24"/>
      <w:szCs w:val="24"/>
    </w:rPr>
  </w:style>
  <w:style w:type="paragraph" w:customStyle="1" w:styleId="xl39">
    <w:name w:val="xl39"/>
    <w:basedOn w:val="Normalny"/>
    <w:rsid w:val="00AB762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24"/>
      <w:szCs w:val="24"/>
    </w:rPr>
  </w:style>
  <w:style w:type="paragraph" w:customStyle="1" w:styleId="xl40">
    <w:name w:val="xl40"/>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41">
    <w:name w:val="xl41"/>
    <w:basedOn w:val="Normalny"/>
    <w:rsid w:val="00AB762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2">
    <w:name w:val="xl42"/>
    <w:basedOn w:val="Normalny"/>
    <w:rsid w:val="00AB762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43">
    <w:name w:val="xl43"/>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4">
    <w:name w:val="xl44"/>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sz w:val="24"/>
      <w:szCs w:val="24"/>
    </w:rPr>
  </w:style>
  <w:style w:type="paragraph" w:customStyle="1" w:styleId="xl45">
    <w:name w:val="xl45"/>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8">
    <w:name w:val="xl48"/>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9">
    <w:name w:val="xl49"/>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
    <w:name w:val="xl50"/>
    <w:basedOn w:val="Normalny"/>
    <w:rsid w:val="00AB7629"/>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Normalny"/>
    <w:rsid w:val="00AB7629"/>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
    <w:name w:val="xl52"/>
    <w:basedOn w:val="Normalny"/>
    <w:rsid w:val="00AB7629"/>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
    <w:name w:val="xl53"/>
    <w:basedOn w:val="Normalny"/>
    <w:rsid w:val="00AB762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4">
    <w:name w:val="xl54"/>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7">
    <w:name w:val="xl57"/>
    <w:basedOn w:val="Normalny"/>
    <w:rsid w:val="00AB762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sz w:val="24"/>
      <w:szCs w:val="24"/>
    </w:rPr>
  </w:style>
  <w:style w:type="paragraph" w:customStyle="1" w:styleId="xl58">
    <w:name w:val="xl58"/>
    <w:basedOn w:val="Normalny"/>
    <w:rsid w:val="00AB762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Normalny"/>
    <w:rsid w:val="00AB7629"/>
    <w:pPr>
      <w:pBdr>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61">
    <w:name w:val="xl61"/>
    <w:basedOn w:val="Normalny"/>
    <w:rsid w:val="00AB762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62">
    <w:name w:val="xl62"/>
    <w:basedOn w:val="Normalny"/>
    <w:rsid w:val="00AB762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3">
    <w:name w:val="xl63"/>
    <w:basedOn w:val="Normalny"/>
    <w:rsid w:val="00AB7629"/>
    <w:pPr>
      <w:pBdr>
        <w:top w:val="single" w:sz="4" w:space="0" w:color="auto"/>
        <w:right w:val="single" w:sz="4" w:space="0" w:color="auto"/>
      </w:pBdr>
      <w:spacing w:before="100" w:beforeAutospacing="1" w:after="100" w:afterAutospacing="1"/>
      <w:textAlignment w:val="top"/>
    </w:pPr>
    <w:rPr>
      <w:sz w:val="24"/>
      <w:szCs w:val="24"/>
    </w:rPr>
  </w:style>
  <w:style w:type="paragraph" w:customStyle="1" w:styleId="xl64">
    <w:name w:val="xl64"/>
    <w:basedOn w:val="Normalny"/>
    <w:rsid w:val="00AB7629"/>
    <w:pPr>
      <w:pBdr>
        <w:right w:val="single" w:sz="4" w:space="0" w:color="auto"/>
      </w:pBdr>
      <w:spacing w:before="100" w:beforeAutospacing="1" w:after="100" w:afterAutospacing="1"/>
      <w:textAlignment w:val="top"/>
    </w:pPr>
    <w:rPr>
      <w:sz w:val="24"/>
      <w:szCs w:val="24"/>
    </w:rPr>
  </w:style>
  <w:style w:type="paragraph" w:customStyle="1" w:styleId="xl65">
    <w:name w:val="xl65"/>
    <w:basedOn w:val="Normalny"/>
    <w:rsid w:val="00AB7629"/>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66">
    <w:name w:val="xl66"/>
    <w:basedOn w:val="Normalny"/>
    <w:rsid w:val="00AB7629"/>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67">
    <w:name w:val="xl67"/>
    <w:basedOn w:val="Normalny"/>
    <w:rsid w:val="00AB7629"/>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Normalny"/>
    <w:rsid w:val="00AB7629"/>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0">
    <w:name w:val="xl70"/>
    <w:basedOn w:val="Normalny"/>
    <w:rsid w:val="00AB762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rsid w:val="00AB7629"/>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AB7629"/>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AB762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Normalny"/>
    <w:rsid w:val="00AB7629"/>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5">
    <w:name w:val="xl75"/>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textAlignment w:val="top"/>
    </w:pPr>
    <w:rPr>
      <w:sz w:val="24"/>
      <w:szCs w:val="24"/>
    </w:rPr>
  </w:style>
  <w:style w:type="paragraph" w:customStyle="1" w:styleId="xl77">
    <w:name w:val="xl77"/>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81">
    <w:name w:val="xl81"/>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2">
    <w:name w:val="xl82"/>
    <w:basedOn w:val="Normalny"/>
    <w:rsid w:val="00AB7629"/>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3">
    <w:name w:val="xl83"/>
    <w:basedOn w:val="Normalny"/>
    <w:rsid w:val="00AB7629"/>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4">
    <w:name w:val="xl84"/>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5">
    <w:name w:val="xl85"/>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6">
    <w:name w:val="xl86"/>
    <w:basedOn w:val="Normalny"/>
    <w:rsid w:val="00AB7629"/>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Normalny"/>
    <w:rsid w:val="00AB7629"/>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89">
    <w:name w:val="xl89"/>
    <w:basedOn w:val="Normalny"/>
    <w:rsid w:val="00AB7629"/>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90">
    <w:name w:val="xl90"/>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1">
    <w:name w:val="xl91"/>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92">
    <w:name w:val="xl92"/>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3">
    <w:name w:val="xl93"/>
    <w:basedOn w:val="Normalny"/>
    <w:rsid w:val="00AB762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4">
    <w:name w:val="xl94"/>
    <w:basedOn w:val="Normalny"/>
    <w:rsid w:val="00AB7629"/>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95">
    <w:name w:val="xl95"/>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textAlignment w:val="top"/>
    </w:pPr>
    <w:rPr>
      <w:sz w:val="24"/>
      <w:szCs w:val="24"/>
    </w:rPr>
  </w:style>
  <w:style w:type="paragraph" w:customStyle="1" w:styleId="xl96">
    <w:name w:val="xl96"/>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sz w:val="24"/>
      <w:szCs w:val="24"/>
    </w:rPr>
  </w:style>
  <w:style w:type="paragraph" w:customStyle="1" w:styleId="xl97">
    <w:name w:val="xl97"/>
    <w:basedOn w:val="Normalny"/>
    <w:rsid w:val="00AB762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textAlignment w:val="top"/>
    </w:pPr>
    <w:rPr>
      <w:sz w:val="24"/>
      <w:szCs w:val="24"/>
    </w:rPr>
  </w:style>
  <w:style w:type="paragraph" w:customStyle="1" w:styleId="xl98">
    <w:name w:val="xl98"/>
    <w:basedOn w:val="Normalny"/>
    <w:rsid w:val="00AB7629"/>
    <w:pPr>
      <w:spacing w:before="100" w:beforeAutospacing="1" w:after="100" w:afterAutospacing="1"/>
      <w:jc w:val="center"/>
      <w:textAlignment w:val="top"/>
    </w:pPr>
    <w:rPr>
      <w:sz w:val="24"/>
      <w:szCs w:val="24"/>
    </w:rPr>
  </w:style>
  <w:style w:type="paragraph" w:customStyle="1" w:styleId="xl99">
    <w:name w:val="xl99"/>
    <w:basedOn w:val="Normalny"/>
    <w:rsid w:val="00AB7629"/>
    <w:pPr>
      <w:spacing w:before="100" w:beforeAutospacing="1" w:after="100" w:afterAutospacing="1"/>
      <w:textAlignment w:val="top"/>
    </w:pPr>
    <w:rPr>
      <w:b/>
      <w:bCs/>
      <w:sz w:val="24"/>
      <w:szCs w:val="24"/>
    </w:rPr>
  </w:style>
  <w:style w:type="paragraph" w:customStyle="1" w:styleId="xl100">
    <w:name w:val="xl100"/>
    <w:basedOn w:val="Normalny"/>
    <w:rsid w:val="00AB7629"/>
    <w:pPr>
      <w:spacing w:before="100" w:beforeAutospacing="1" w:after="100" w:afterAutospacing="1"/>
      <w:textAlignment w:val="top"/>
    </w:pPr>
    <w:rPr>
      <w:sz w:val="24"/>
      <w:szCs w:val="24"/>
    </w:rPr>
  </w:style>
  <w:style w:type="paragraph" w:customStyle="1" w:styleId="xl101">
    <w:name w:val="xl101"/>
    <w:basedOn w:val="Normalny"/>
    <w:rsid w:val="00AB7629"/>
    <w:pPr>
      <w:spacing w:before="100" w:beforeAutospacing="1" w:after="100" w:afterAutospacing="1"/>
      <w:jc w:val="center"/>
      <w:textAlignment w:val="center"/>
    </w:pPr>
    <w:rPr>
      <w:sz w:val="24"/>
      <w:szCs w:val="24"/>
    </w:rPr>
  </w:style>
  <w:style w:type="paragraph" w:customStyle="1" w:styleId="xl102">
    <w:name w:val="xl102"/>
    <w:basedOn w:val="Normalny"/>
    <w:rsid w:val="00AB7629"/>
    <w:pPr>
      <w:spacing w:before="100" w:beforeAutospacing="1" w:after="100" w:afterAutospacing="1"/>
      <w:textAlignment w:val="top"/>
    </w:pPr>
    <w:rPr>
      <w:b/>
      <w:bCs/>
      <w:sz w:val="24"/>
      <w:szCs w:val="24"/>
    </w:rPr>
  </w:style>
  <w:style w:type="paragraph" w:customStyle="1" w:styleId="xl103">
    <w:name w:val="xl103"/>
    <w:basedOn w:val="Normalny"/>
    <w:rsid w:val="00AB7629"/>
    <w:pPr>
      <w:spacing w:before="100" w:beforeAutospacing="1" w:after="100" w:afterAutospacing="1"/>
      <w:textAlignment w:val="top"/>
    </w:pPr>
    <w:rPr>
      <w:b/>
      <w:bCs/>
      <w:sz w:val="24"/>
      <w:szCs w:val="24"/>
    </w:rPr>
  </w:style>
  <w:style w:type="paragraph" w:customStyle="1" w:styleId="xl104">
    <w:name w:val="xl104"/>
    <w:basedOn w:val="Normalny"/>
    <w:rsid w:val="00AB7629"/>
    <w:pPr>
      <w:pBdr>
        <w:top w:val="single" w:sz="4" w:space="0" w:color="auto"/>
      </w:pBdr>
      <w:spacing w:before="100" w:beforeAutospacing="1" w:after="100" w:afterAutospacing="1"/>
      <w:textAlignment w:val="top"/>
    </w:pPr>
    <w:rPr>
      <w:sz w:val="24"/>
      <w:szCs w:val="24"/>
    </w:rPr>
  </w:style>
  <w:style w:type="paragraph" w:customStyle="1" w:styleId="xl106">
    <w:name w:val="xl106"/>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07">
    <w:name w:val="xl107"/>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08">
    <w:name w:val="xl108"/>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sz w:val="24"/>
      <w:szCs w:val="24"/>
    </w:rPr>
  </w:style>
  <w:style w:type="paragraph" w:customStyle="1" w:styleId="xl109">
    <w:name w:val="xl109"/>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sz w:val="24"/>
      <w:szCs w:val="24"/>
    </w:rPr>
  </w:style>
  <w:style w:type="paragraph" w:customStyle="1" w:styleId="xl110">
    <w:name w:val="xl110"/>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11">
    <w:name w:val="xl111"/>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12">
    <w:name w:val="xl112"/>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13">
    <w:name w:val="xl113"/>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14">
    <w:name w:val="xl114"/>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15">
    <w:name w:val="xl115"/>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16">
    <w:name w:val="xl116"/>
    <w:basedOn w:val="Normalny"/>
    <w:rsid w:val="00AB7629"/>
    <w:pPr>
      <w:shd w:val="clear" w:color="auto" w:fill="C0C0C0"/>
      <w:spacing w:before="100" w:beforeAutospacing="1" w:after="100" w:afterAutospacing="1"/>
      <w:jc w:val="center"/>
      <w:textAlignment w:val="top"/>
    </w:pPr>
    <w:rPr>
      <w:sz w:val="24"/>
      <w:szCs w:val="24"/>
    </w:rPr>
  </w:style>
  <w:style w:type="paragraph" w:customStyle="1" w:styleId="xl117">
    <w:name w:val="xl117"/>
    <w:basedOn w:val="Normalny"/>
    <w:rsid w:val="00AB7629"/>
    <w:pPr>
      <w:shd w:val="clear" w:color="auto" w:fill="C0C0C0"/>
      <w:spacing w:before="100" w:beforeAutospacing="1" w:after="100" w:afterAutospacing="1"/>
      <w:textAlignment w:val="top"/>
    </w:pPr>
    <w:rPr>
      <w:b/>
      <w:bCs/>
      <w:sz w:val="24"/>
      <w:szCs w:val="24"/>
    </w:rPr>
  </w:style>
  <w:style w:type="paragraph" w:customStyle="1" w:styleId="xl118">
    <w:name w:val="xl118"/>
    <w:basedOn w:val="Normalny"/>
    <w:rsid w:val="00AB7629"/>
    <w:pPr>
      <w:pBdr>
        <w:top w:val="single" w:sz="4" w:space="0" w:color="auto"/>
        <w:bottom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19">
    <w:name w:val="xl119"/>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120">
    <w:name w:val="xl120"/>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21">
    <w:name w:val="xl121"/>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22">
    <w:name w:val="xl122"/>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23">
    <w:name w:val="xl123"/>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24">
    <w:name w:val="xl124"/>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25">
    <w:name w:val="xl125"/>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26">
    <w:name w:val="xl126"/>
    <w:basedOn w:val="Normalny"/>
    <w:rsid w:val="00AB7629"/>
    <w:pPr>
      <w:pBdr>
        <w:top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27">
    <w:name w:val="xl127"/>
    <w:basedOn w:val="Normalny"/>
    <w:rsid w:val="00AB7629"/>
    <w:pPr>
      <w:pBdr>
        <w:top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28">
    <w:name w:val="xl128"/>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29">
    <w:name w:val="xl129"/>
    <w:basedOn w:val="Normalny"/>
    <w:rsid w:val="00AB7629"/>
    <w:pPr>
      <w:pBdr>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30">
    <w:name w:val="xl130"/>
    <w:basedOn w:val="Normalny"/>
    <w:rsid w:val="00AB7629"/>
    <w:pPr>
      <w:pBdr>
        <w:left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31">
    <w:name w:val="xl131"/>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32">
    <w:name w:val="xl132"/>
    <w:basedOn w:val="Normalny"/>
    <w:rsid w:val="00AB7629"/>
    <w:pPr>
      <w:pBdr>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33">
    <w:name w:val="xl133"/>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34">
    <w:name w:val="xl134"/>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35">
    <w:name w:val="xl135"/>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36">
    <w:name w:val="xl136"/>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37">
    <w:name w:val="xl137"/>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38">
    <w:name w:val="xl138"/>
    <w:basedOn w:val="Normalny"/>
    <w:rsid w:val="00AB7629"/>
    <w:pPr>
      <w:pBdr>
        <w:left w:val="single" w:sz="4" w:space="0" w:color="auto"/>
        <w:right w:val="single" w:sz="4" w:space="0" w:color="auto"/>
      </w:pBdr>
      <w:shd w:val="clear" w:color="auto" w:fill="C0C0C0"/>
      <w:spacing w:before="100" w:beforeAutospacing="1" w:after="100" w:afterAutospacing="1"/>
      <w:textAlignment w:val="top"/>
    </w:pPr>
    <w:rPr>
      <w:b/>
      <w:bCs/>
      <w:sz w:val="24"/>
      <w:szCs w:val="24"/>
    </w:rPr>
  </w:style>
  <w:style w:type="paragraph" w:customStyle="1" w:styleId="xl139">
    <w:name w:val="xl139"/>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0">
    <w:name w:val="xl140"/>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1">
    <w:name w:val="xl141"/>
    <w:basedOn w:val="Normalny"/>
    <w:rsid w:val="00AB7629"/>
    <w:pPr>
      <w:pBdr>
        <w:left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2">
    <w:name w:val="xl142"/>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3">
    <w:name w:val="xl143"/>
    <w:basedOn w:val="Normalny"/>
    <w:rsid w:val="00AB7629"/>
    <w:pPr>
      <w:pBdr>
        <w:left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4">
    <w:name w:val="xl144"/>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5">
    <w:name w:val="xl145"/>
    <w:basedOn w:val="Normalny"/>
    <w:rsid w:val="00AB7629"/>
    <w:pPr>
      <w:pBdr>
        <w:left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46">
    <w:name w:val="xl146"/>
    <w:basedOn w:val="Normalny"/>
    <w:rsid w:val="00AB7629"/>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24"/>
      <w:szCs w:val="24"/>
    </w:rPr>
  </w:style>
  <w:style w:type="paragraph" w:customStyle="1" w:styleId="xl147">
    <w:name w:val="xl147"/>
    <w:basedOn w:val="Normalny"/>
    <w:rsid w:val="00AB762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8">
    <w:name w:val="xl148"/>
    <w:basedOn w:val="Normalny"/>
    <w:rsid w:val="00AB7629"/>
    <w:pPr>
      <w:pBdr>
        <w:top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49">
    <w:name w:val="xl149"/>
    <w:basedOn w:val="Normalny"/>
    <w:rsid w:val="00AB7629"/>
    <w:pPr>
      <w:pBdr>
        <w:bottom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50">
    <w:name w:val="xl150"/>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1">
    <w:name w:val="xl151"/>
    <w:basedOn w:val="Normalny"/>
    <w:rsid w:val="00AB7629"/>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sz w:val="24"/>
      <w:szCs w:val="24"/>
    </w:rPr>
  </w:style>
  <w:style w:type="paragraph" w:customStyle="1" w:styleId="xl152">
    <w:name w:val="xl152"/>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53">
    <w:name w:val="xl153"/>
    <w:basedOn w:val="Normalny"/>
    <w:rsid w:val="00AB76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4">
    <w:name w:val="xl154"/>
    <w:basedOn w:val="Normalny"/>
    <w:rsid w:val="00AB762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24"/>
      <w:szCs w:val="24"/>
    </w:rPr>
  </w:style>
  <w:style w:type="paragraph" w:customStyle="1" w:styleId="xl155">
    <w:name w:val="xl155"/>
    <w:basedOn w:val="Normalny"/>
    <w:rsid w:val="00AB7629"/>
    <w:pPr>
      <w:spacing w:before="100" w:beforeAutospacing="1" w:after="100" w:afterAutospacing="1"/>
      <w:jc w:val="center"/>
      <w:textAlignment w:val="top"/>
    </w:pPr>
    <w:rPr>
      <w:sz w:val="24"/>
      <w:szCs w:val="24"/>
    </w:rPr>
  </w:style>
  <w:style w:type="paragraph" w:customStyle="1" w:styleId="xl156">
    <w:name w:val="xl156"/>
    <w:basedOn w:val="Normalny"/>
    <w:rsid w:val="00AB7629"/>
    <w:pPr>
      <w:pBdr>
        <w:right w:val="single" w:sz="4" w:space="0" w:color="auto"/>
      </w:pBdr>
      <w:spacing w:before="100" w:beforeAutospacing="1" w:after="100" w:afterAutospacing="1"/>
      <w:textAlignment w:val="top"/>
    </w:pPr>
    <w:rPr>
      <w:sz w:val="24"/>
      <w:szCs w:val="24"/>
    </w:rPr>
  </w:style>
  <w:style w:type="paragraph" w:customStyle="1" w:styleId="xl24">
    <w:name w:val="xl24"/>
    <w:basedOn w:val="Normalny"/>
    <w:rsid w:val="00AB7629"/>
    <w:pPr>
      <w:pBdr>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25">
    <w:name w:val="xl25"/>
    <w:basedOn w:val="Normalny"/>
    <w:rsid w:val="00AB7629"/>
    <w:pPr>
      <w:pBdr>
        <w:bottom w:val="single" w:sz="4" w:space="0" w:color="auto"/>
        <w:right w:val="single" w:sz="4" w:space="0" w:color="auto"/>
      </w:pBdr>
      <w:spacing w:before="100" w:beforeAutospacing="1" w:after="100" w:afterAutospacing="1"/>
      <w:textAlignment w:val="top"/>
    </w:pPr>
    <w:rPr>
      <w:rFonts w:ascii="Helvetica" w:hAnsi="Helvetica"/>
      <w:sz w:val="16"/>
      <w:szCs w:val="16"/>
    </w:rPr>
  </w:style>
  <w:style w:type="paragraph" w:customStyle="1" w:styleId="font10">
    <w:name w:val="font10"/>
    <w:basedOn w:val="Normalny"/>
    <w:rsid w:val="00AB7629"/>
    <w:pPr>
      <w:spacing w:before="100" w:beforeAutospacing="1" w:after="100" w:afterAutospacing="1"/>
    </w:pPr>
    <w:rPr>
      <w:color w:val="FF0000"/>
      <w:sz w:val="24"/>
      <w:szCs w:val="24"/>
    </w:rPr>
  </w:style>
  <w:style w:type="paragraph" w:customStyle="1" w:styleId="font11">
    <w:name w:val="font11"/>
    <w:basedOn w:val="Normalny"/>
    <w:rsid w:val="00AB7629"/>
    <w:pPr>
      <w:spacing w:before="100" w:beforeAutospacing="1" w:after="100" w:afterAutospacing="1"/>
    </w:pPr>
    <w:rPr>
      <w:sz w:val="18"/>
      <w:szCs w:val="18"/>
    </w:rPr>
  </w:style>
  <w:style w:type="paragraph" w:customStyle="1" w:styleId="xl23">
    <w:name w:val="xl23"/>
    <w:basedOn w:val="Normalny"/>
    <w:rsid w:val="00AB7629"/>
    <w:pPr>
      <w:shd w:val="clear" w:color="auto" w:fill="FFFFFF"/>
      <w:spacing w:before="100" w:beforeAutospacing="1" w:after="100" w:afterAutospacing="1"/>
      <w:jc w:val="right"/>
    </w:pPr>
    <w:rPr>
      <w:sz w:val="24"/>
      <w:szCs w:val="24"/>
    </w:rPr>
  </w:style>
  <w:style w:type="character" w:styleId="Odwoaniedokomentarza">
    <w:name w:val="annotation reference"/>
    <w:uiPriority w:val="99"/>
    <w:semiHidden/>
    <w:rsid w:val="00AB7629"/>
    <w:rPr>
      <w:sz w:val="16"/>
      <w:szCs w:val="16"/>
    </w:rPr>
  </w:style>
  <w:style w:type="paragraph" w:customStyle="1" w:styleId="Punktumowy">
    <w:name w:val="Punkt umowy"/>
    <w:basedOn w:val="Normalny"/>
    <w:next w:val="Normalny"/>
    <w:rsid w:val="00AB7629"/>
    <w:pPr>
      <w:tabs>
        <w:tab w:val="num" w:pos="2041"/>
      </w:tabs>
      <w:ind w:left="2041" w:hanging="737"/>
    </w:pPr>
    <w:rPr>
      <w:color w:val="000000"/>
      <w:sz w:val="24"/>
      <w:szCs w:val="24"/>
    </w:rPr>
  </w:style>
  <w:style w:type="paragraph" w:customStyle="1" w:styleId="Podpunktumowy">
    <w:name w:val="Podpunkt umowy"/>
    <w:basedOn w:val="Punktumowy"/>
    <w:rsid w:val="00AB7629"/>
    <w:pPr>
      <w:numPr>
        <w:ilvl w:val="3"/>
        <w:numId w:val="7"/>
      </w:numPr>
      <w:tabs>
        <w:tab w:val="clear" w:pos="2495"/>
        <w:tab w:val="num" w:pos="360"/>
      </w:tabs>
      <w:ind w:left="360" w:hanging="360"/>
    </w:pPr>
  </w:style>
  <w:style w:type="paragraph" w:customStyle="1" w:styleId="Podpunkt5-tegostopnia">
    <w:name w:val="Podpunkt 5-tego stopnia"/>
    <w:basedOn w:val="Normalny"/>
    <w:rsid w:val="00AB7629"/>
    <w:pPr>
      <w:numPr>
        <w:ilvl w:val="4"/>
        <w:numId w:val="7"/>
      </w:numPr>
    </w:pPr>
    <w:rPr>
      <w:sz w:val="24"/>
      <w:szCs w:val="24"/>
    </w:rPr>
  </w:style>
  <w:style w:type="paragraph" w:customStyle="1" w:styleId="xmsonormal">
    <w:name w:val="x_msonormal"/>
    <w:basedOn w:val="Normalny"/>
    <w:rsid w:val="00AB7629"/>
    <w:pPr>
      <w:spacing w:before="100" w:beforeAutospacing="1" w:after="100" w:afterAutospacing="1"/>
    </w:pPr>
    <w:rPr>
      <w:sz w:val="24"/>
      <w:szCs w:val="24"/>
    </w:rPr>
  </w:style>
  <w:style w:type="character" w:customStyle="1" w:styleId="NagwekZnak">
    <w:name w:val="Nagłówek Znak"/>
    <w:uiPriority w:val="99"/>
    <w:rsid w:val="00AB7629"/>
    <w:rPr>
      <w:sz w:val="24"/>
      <w:szCs w:val="24"/>
    </w:rPr>
  </w:style>
  <w:style w:type="paragraph" w:customStyle="1" w:styleId="trescumowy">
    <w:name w:val="tresc umowy"/>
    <w:basedOn w:val="Normalny"/>
    <w:rsid w:val="00AB7629"/>
    <w:pPr>
      <w:widowControl w:val="0"/>
      <w:tabs>
        <w:tab w:val="left" w:pos="0"/>
      </w:tabs>
      <w:suppressAutoHyphens/>
      <w:autoSpaceDE w:val="0"/>
      <w:spacing w:line="277" w:lineRule="exact"/>
      <w:jc w:val="both"/>
    </w:pPr>
    <w:rPr>
      <w:lang w:eastAsia="ar-SA"/>
    </w:rPr>
  </w:style>
  <w:style w:type="paragraph" w:customStyle="1" w:styleId="wypunktowanie">
    <w:name w:val="wypunktowanie"/>
    <w:basedOn w:val="Normalny"/>
    <w:rsid w:val="00AB7629"/>
    <w:pPr>
      <w:widowControl w:val="0"/>
      <w:tabs>
        <w:tab w:val="left" w:pos="0"/>
        <w:tab w:val="left" w:pos="397"/>
        <w:tab w:val="left" w:pos="1819"/>
      </w:tabs>
      <w:suppressAutoHyphens/>
      <w:autoSpaceDE w:val="0"/>
      <w:spacing w:line="277" w:lineRule="exact"/>
      <w:jc w:val="both"/>
    </w:pPr>
    <w:rPr>
      <w:lang w:eastAsia="ar-SA"/>
    </w:rPr>
  </w:style>
  <w:style w:type="paragraph" w:styleId="Tekstprzypisukocowego">
    <w:name w:val="endnote text"/>
    <w:basedOn w:val="Normalny"/>
    <w:link w:val="TekstprzypisukocowegoZnak"/>
    <w:semiHidden/>
    <w:unhideWhenUsed/>
    <w:rsid w:val="00AB7629"/>
  </w:style>
  <w:style w:type="character" w:customStyle="1" w:styleId="TekstprzypisukocowegoZnak">
    <w:name w:val="Tekst przypisu końcowego Znak"/>
    <w:link w:val="Tekstprzypisukocowego"/>
    <w:semiHidden/>
    <w:rsid w:val="00AB7629"/>
    <w:rPr>
      <w:lang w:val="pl-PL" w:eastAsia="pl-PL" w:bidi="ar-SA"/>
    </w:rPr>
  </w:style>
  <w:style w:type="paragraph" w:customStyle="1" w:styleId="Odstavec1">
    <w:name w:val="Odstavec1"/>
    <w:basedOn w:val="Nagwek2"/>
    <w:rsid w:val="00AB7629"/>
    <w:pPr>
      <w:keepNext w:val="0"/>
      <w:widowControl w:val="0"/>
      <w:tabs>
        <w:tab w:val="num" w:pos="720"/>
      </w:tabs>
      <w:suppressAutoHyphens/>
      <w:spacing w:before="120"/>
      <w:ind w:left="720" w:hanging="360"/>
      <w:jc w:val="both"/>
    </w:pPr>
    <w:rPr>
      <w:rFonts w:eastAsia="DejaVu Sans" w:cs="DejaVu Sans"/>
      <w:kern w:val="1"/>
      <w:sz w:val="24"/>
      <w:szCs w:val="22"/>
      <w:lang w:eastAsia="hi-IN" w:bidi="hi-IN"/>
    </w:rPr>
  </w:style>
  <w:style w:type="character" w:customStyle="1" w:styleId="dane1">
    <w:name w:val="dane1"/>
    <w:rsid w:val="00AB7629"/>
    <w:rPr>
      <w:color w:val="0000CD"/>
    </w:rPr>
  </w:style>
  <w:style w:type="paragraph" w:styleId="Tematkomentarza">
    <w:name w:val="annotation subject"/>
    <w:basedOn w:val="Tekstkomentarza"/>
    <w:next w:val="Tekstkomentarza"/>
    <w:link w:val="TematkomentarzaZnak"/>
    <w:semiHidden/>
    <w:rsid w:val="006D3D3E"/>
    <w:rPr>
      <w:b/>
      <w:bCs/>
      <w:lang w:val="x-none" w:eastAsia="x-none"/>
    </w:rPr>
  </w:style>
  <w:style w:type="character" w:customStyle="1" w:styleId="ZnakZnak4">
    <w:name w:val="Znak Znak4"/>
    <w:rsid w:val="00D069E0"/>
    <w:rPr>
      <w:sz w:val="52"/>
      <w:lang w:val="pl-PL" w:eastAsia="pl-PL" w:bidi="ar-SA"/>
    </w:rPr>
  </w:style>
  <w:style w:type="character" w:customStyle="1" w:styleId="TekstkomentarzaZnak">
    <w:name w:val="Tekst komentarza Znak"/>
    <w:basedOn w:val="Domylnaczcionkaakapitu"/>
    <w:link w:val="Tekstkomentarza"/>
    <w:uiPriority w:val="99"/>
    <w:rsid w:val="00FF1E30"/>
  </w:style>
  <w:style w:type="paragraph" w:customStyle="1" w:styleId="Default">
    <w:name w:val="Default"/>
    <w:rsid w:val="00A57AB9"/>
    <w:pPr>
      <w:autoSpaceDE w:val="0"/>
      <w:autoSpaceDN w:val="0"/>
      <w:adjustRightInd w:val="0"/>
    </w:pPr>
    <w:rPr>
      <w:rFonts w:ascii="Arial" w:hAnsi="Arial" w:cs="Arial"/>
      <w:color w:val="000000"/>
      <w:sz w:val="24"/>
      <w:szCs w:val="24"/>
    </w:rPr>
  </w:style>
  <w:style w:type="character" w:customStyle="1" w:styleId="Nagwek3Znak">
    <w:name w:val="Nagłówek 3 Znak"/>
    <w:link w:val="Nagwek3"/>
    <w:locked/>
    <w:rsid w:val="00BA7A86"/>
    <w:rPr>
      <w:rFonts w:ascii="Arial" w:hAnsi="Arial" w:cs="Arial"/>
      <w:b/>
      <w:bCs/>
      <w:sz w:val="26"/>
      <w:szCs w:val="26"/>
    </w:rPr>
  </w:style>
  <w:style w:type="character" w:customStyle="1" w:styleId="Nagwek4Znak">
    <w:name w:val="Nagłówek 4 Znak"/>
    <w:link w:val="Nagwek4"/>
    <w:locked/>
    <w:rsid w:val="00BA7A86"/>
    <w:rPr>
      <w:b/>
      <w:bCs/>
      <w:sz w:val="28"/>
      <w:szCs w:val="28"/>
    </w:rPr>
  </w:style>
  <w:style w:type="character" w:customStyle="1" w:styleId="Nagwek5Znak">
    <w:name w:val="Nagłówek 5 Znak"/>
    <w:link w:val="Nagwek5"/>
    <w:locked/>
    <w:rsid w:val="00BA7A86"/>
    <w:rPr>
      <w:b/>
    </w:rPr>
  </w:style>
  <w:style w:type="character" w:customStyle="1" w:styleId="Nagwek6Znak">
    <w:name w:val="Nagłówek 6 Znak"/>
    <w:link w:val="Nagwek6"/>
    <w:locked/>
    <w:rsid w:val="00BA7A86"/>
    <w:rPr>
      <w:b/>
      <w:bCs/>
      <w:sz w:val="22"/>
      <w:szCs w:val="22"/>
    </w:rPr>
  </w:style>
  <w:style w:type="character" w:customStyle="1" w:styleId="Nagwek7Znak">
    <w:name w:val="Nagłówek 7 Znak"/>
    <w:link w:val="Nagwek7"/>
    <w:locked/>
    <w:rsid w:val="00BA7A86"/>
    <w:rPr>
      <w:b/>
      <w:bCs/>
      <w:sz w:val="24"/>
      <w:szCs w:val="24"/>
    </w:rPr>
  </w:style>
  <w:style w:type="character" w:customStyle="1" w:styleId="Nagwek8Znak">
    <w:name w:val="Nagłówek 8 Znak"/>
    <w:link w:val="Nagwek8"/>
    <w:locked/>
    <w:rsid w:val="00BA7A86"/>
    <w:rPr>
      <w:rFonts w:ascii="Arial" w:hAnsi="Arial"/>
      <w:sz w:val="24"/>
      <w:lang w:val="x-none" w:eastAsia="x-none"/>
    </w:rPr>
  </w:style>
  <w:style w:type="character" w:customStyle="1" w:styleId="Nagwek9Znak">
    <w:name w:val="Nagłówek 9 Znak"/>
    <w:link w:val="Nagwek9"/>
    <w:locked/>
    <w:rsid w:val="00BA7A86"/>
    <w:rPr>
      <w:rFonts w:ascii="Arial" w:hAnsi="Arial" w:cs="Arial"/>
      <w:sz w:val="22"/>
      <w:szCs w:val="22"/>
    </w:rPr>
  </w:style>
  <w:style w:type="character" w:customStyle="1" w:styleId="StopkaZnak">
    <w:name w:val="Stopka Znak"/>
    <w:link w:val="Stopka"/>
    <w:uiPriority w:val="99"/>
    <w:locked/>
    <w:rsid w:val="00BA7A86"/>
  </w:style>
  <w:style w:type="character" w:customStyle="1" w:styleId="TekstdymkaZnak">
    <w:name w:val="Tekst dymka Znak"/>
    <w:link w:val="Tekstdymka"/>
    <w:semiHidden/>
    <w:locked/>
    <w:rsid w:val="00BA7A86"/>
    <w:rPr>
      <w:rFonts w:ascii="Tahoma" w:hAnsi="Tahoma" w:cs="Tahoma"/>
      <w:sz w:val="16"/>
      <w:szCs w:val="16"/>
    </w:rPr>
  </w:style>
  <w:style w:type="character" w:customStyle="1" w:styleId="TekstpodstawowywcityZnak">
    <w:name w:val="Tekst podstawowy wcięty Znak"/>
    <w:link w:val="Tekstpodstawowywcity"/>
    <w:locked/>
    <w:rsid w:val="00BA7A86"/>
  </w:style>
  <w:style w:type="character" w:customStyle="1" w:styleId="TekstpodstawowyZnak">
    <w:name w:val="Tekst podstawowy Znak"/>
    <w:link w:val="Tekstpodstawowy"/>
    <w:locked/>
    <w:rsid w:val="00BA7A86"/>
  </w:style>
  <w:style w:type="paragraph" w:customStyle="1" w:styleId="Tekstpodstawowywcity311">
    <w:name w:val="Tekst podstawowy wcięty 311"/>
    <w:basedOn w:val="Normalny"/>
    <w:rsid w:val="00BA7A86"/>
    <w:pPr>
      <w:overflowPunct w:val="0"/>
      <w:autoSpaceDE w:val="0"/>
      <w:autoSpaceDN w:val="0"/>
      <w:adjustRightInd w:val="0"/>
      <w:ind w:firstLine="708"/>
      <w:textAlignment w:val="baseline"/>
    </w:pPr>
    <w:rPr>
      <w:rFonts w:eastAsia="Calibri"/>
    </w:rPr>
  </w:style>
  <w:style w:type="character" w:customStyle="1" w:styleId="Tekstpodstawowy2Znak">
    <w:name w:val="Tekst podstawowy 2 Znak"/>
    <w:aliases w:val=" Znak Znak,Znak Znak2"/>
    <w:link w:val="Tekstpodstawowy2"/>
    <w:locked/>
    <w:rsid w:val="00BA7A86"/>
  </w:style>
  <w:style w:type="paragraph" w:customStyle="1" w:styleId="Zwykytekst11">
    <w:name w:val="Zwykły tekst11"/>
    <w:basedOn w:val="Normalny"/>
    <w:rsid w:val="00BA7A86"/>
    <w:rPr>
      <w:rFonts w:ascii="Courier New" w:eastAsia="Calibri" w:hAnsi="Courier New"/>
    </w:rPr>
  </w:style>
  <w:style w:type="character" w:customStyle="1" w:styleId="Tekstpodstawowywcity3Znak">
    <w:name w:val="Tekst podstawowy wcięty 3 Znak"/>
    <w:link w:val="Tekstpodstawowywcity3"/>
    <w:locked/>
    <w:rsid w:val="00BA7A86"/>
    <w:rPr>
      <w:sz w:val="16"/>
      <w:szCs w:val="16"/>
    </w:rPr>
  </w:style>
  <w:style w:type="character" w:customStyle="1" w:styleId="Tekstpodstawowy3Znak">
    <w:name w:val="Tekst podstawowy 3 Znak"/>
    <w:aliases w:val="tekst w tabeli Znak"/>
    <w:link w:val="Tekstpodstawowy3"/>
    <w:locked/>
    <w:rsid w:val="00BA7A86"/>
    <w:rPr>
      <w:sz w:val="16"/>
      <w:szCs w:val="16"/>
    </w:rPr>
  </w:style>
  <w:style w:type="character" w:customStyle="1" w:styleId="TekstprzypisudolnegoZnak">
    <w:name w:val="Tekst przypisu dolnego Znak"/>
    <w:link w:val="Tekstprzypisudolnego"/>
    <w:uiPriority w:val="99"/>
    <w:locked/>
    <w:rsid w:val="00BA7A86"/>
  </w:style>
  <w:style w:type="character" w:customStyle="1" w:styleId="Tekstpodstawowywcity2Znak">
    <w:name w:val="Tekst podstawowy wcięty 2 Znak"/>
    <w:link w:val="Tekstpodstawowywcity2"/>
    <w:locked/>
    <w:rsid w:val="00BA7A86"/>
  </w:style>
  <w:style w:type="paragraph" w:customStyle="1" w:styleId="Akapitzlist1">
    <w:name w:val="Akapit z listą1"/>
    <w:basedOn w:val="Normalny"/>
    <w:rsid w:val="00BA7A86"/>
    <w:pPr>
      <w:ind w:left="720"/>
      <w:contextualSpacing/>
    </w:pPr>
    <w:rPr>
      <w:rFonts w:eastAsia="Calibri"/>
    </w:rPr>
  </w:style>
  <w:style w:type="character" w:customStyle="1" w:styleId="ZwykytekstZnak">
    <w:name w:val="Zwykły tekst Znak"/>
    <w:link w:val="Zwykytekst"/>
    <w:uiPriority w:val="99"/>
    <w:locked/>
    <w:rsid w:val="00BA7A86"/>
    <w:rPr>
      <w:rFonts w:ascii="Courier New" w:hAnsi="Courier New"/>
    </w:rPr>
  </w:style>
  <w:style w:type="paragraph" w:customStyle="1" w:styleId="Tekstprzypisukocowego11">
    <w:name w:val="Tekst przypisu końcowego11"/>
    <w:basedOn w:val="Normalny"/>
    <w:rsid w:val="00BA7A86"/>
    <w:pPr>
      <w:spacing w:before="120"/>
    </w:pPr>
    <w:rPr>
      <w:rFonts w:eastAsia="Calibri"/>
    </w:rPr>
  </w:style>
  <w:style w:type="character" w:customStyle="1" w:styleId="TematkomentarzaZnak">
    <w:name w:val="Temat komentarza Znak"/>
    <w:link w:val="Tematkomentarza"/>
    <w:semiHidden/>
    <w:locked/>
    <w:rsid w:val="00BA7A86"/>
    <w:rPr>
      <w:b/>
      <w:bCs/>
    </w:rPr>
  </w:style>
  <w:style w:type="character" w:customStyle="1" w:styleId="ZnakZnak42">
    <w:name w:val="Znak Znak42"/>
    <w:rsid w:val="00BA7A86"/>
    <w:rPr>
      <w:sz w:val="52"/>
      <w:lang w:val="pl-PL" w:eastAsia="pl-PL"/>
    </w:rPr>
  </w:style>
  <w:style w:type="character" w:styleId="Odwoanieprzypisukocowego">
    <w:name w:val="endnote reference"/>
    <w:rsid w:val="00BA7A86"/>
    <w:rPr>
      <w:vertAlign w:val="superscript"/>
    </w:rPr>
  </w:style>
  <w:style w:type="paragraph" w:customStyle="1" w:styleId="WW-Default">
    <w:name w:val="WW-Default"/>
    <w:rsid w:val="003F135D"/>
    <w:pPr>
      <w:suppressAutoHyphens/>
      <w:autoSpaceDE w:val="0"/>
    </w:pPr>
    <w:rPr>
      <w:rFonts w:ascii="Arial" w:eastAsia="Arial" w:hAnsi="Arial" w:cs="Arial"/>
      <w:color w:val="000000"/>
      <w:sz w:val="24"/>
      <w:szCs w:val="24"/>
      <w:lang w:eastAsia="ar-SA"/>
    </w:rPr>
  </w:style>
  <w:style w:type="paragraph" w:styleId="Bezodstpw">
    <w:name w:val="No Spacing"/>
    <w:uiPriority w:val="1"/>
    <w:qFormat/>
    <w:rsid w:val="00C40439"/>
    <w:pPr>
      <w:suppressAutoHyphens/>
    </w:pPr>
    <w:rPr>
      <w:rFonts w:ascii="Arial" w:eastAsia="Calibri" w:hAnsi="Arial" w:cs="Arial"/>
      <w:sz w:val="24"/>
      <w:szCs w:val="24"/>
      <w:lang w:eastAsia="ar-SA"/>
    </w:rPr>
  </w:style>
  <w:style w:type="paragraph" w:styleId="Poprawka">
    <w:name w:val="Revision"/>
    <w:hidden/>
    <w:uiPriority w:val="99"/>
    <w:semiHidden/>
    <w:rsid w:val="00B427E2"/>
  </w:style>
  <w:style w:type="paragraph" w:customStyle="1" w:styleId="ZnakZnakZnakZnakZnakZnakZnakZnakZnakZnakZnakZnakZnakZnakZnak">
    <w:name w:val="Znak Znak Znak Znak Znak Znak Znak Znak Znak Znak Znak Znak Znak Znak Znak"/>
    <w:basedOn w:val="Normalny"/>
    <w:uiPriority w:val="99"/>
    <w:rsid w:val="008D08AF"/>
    <w:pPr>
      <w:tabs>
        <w:tab w:val="left" w:pos="709"/>
      </w:tabs>
    </w:pPr>
    <w:rPr>
      <w:rFonts w:ascii="Tahoma" w:hAnsi="Tahoma" w:cs="Tahoma"/>
    </w:rPr>
  </w:style>
  <w:style w:type="paragraph" w:customStyle="1" w:styleId="ZnakZnak">
    <w:name w:val="Znak Znak"/>
    <w:basedOn w:val="Normalny"/>
    <w:uiPriority w:val="99"/>
    <w:rsid w:val="008D08AF"/>
    <w:pPr>
      <w:tabs>
        <w:tab w:val="left" w:pos="709"/>
      </w:tabs>
    </w:pPr>
    <w:rPr>
      <w:rFonts w:ascii="Tahoma" w:hAnsi="Tahoma" w:cs="Tahoma"/>
    </w:rPr>
  </w:style>
  <w:style w:type="paragraph" w:customStyle="1" w:styleId="ZnakZnakZnak">
    <w:name w:val="Znak Znak Znak"/>
    <w:basedOn w:val="Normalny"/>
    <w:uiPriority w:val="99"/>
    <w:rsid w:val="008D08AF"/>
    <w:pPr>
      <w:tabs>
        <w:tab w:val="left" w:pos="709"/>
      </w:tabs>
    </w:pPr>
    <w:rPr>
      <w:rFonts w:ascii="Tahoma" w:hAnsi="Tahoma" w:cs="Tahoma"/>
    </w:rPr>
  </w:style>
  <w:style w:type="paragraph" w:customStyle="1" w:styleId="ZnakZnakZnakZnakZnakZnakZnakZnakZnakZnakZnakZnakZnakZnak">
    <w:name w:val="Znak Znak Znak Znak Znak Znak Znak Znak Znak Znak Znak Znak Znak Znak"/>
    <w:basedOn w:val="Normalny"/>
    <w:uiPriority w:val="99"/>
    <w:rsid w:val="008D08AF"/>
    <w:pPr>
      <w:tabs>
        <w:tab w:val="left" w:pos="709"/>
      </w:tabs>
    </w:pPr>
    <w:rPr>
      <w:rFonts w:ascii="Tahoma" w:hAnsi="Tahoma" w:cs="Tahoma"/>
    </w:rPr>
  </w:style>
  <w:style w:type="paragraph" w:customStyle="1" w:styleId="ZnakZnakZnakZnakZnakZnakZnakZnak">
    <w:name w:val="Znak Znak Znak Znak Znak Znak Znak Znak"/>
    <w:basedOn w:val="Normalny"/>
    <w:uiPriority w:val="99"/>
    <w:rsid w:val="008D08AF"/>
    <w:pPr>
      <w:tabs>
        <w:tab w:val="left" w:pos="709"/>
      </w:tabs>
    </w:pPr>
    <w:rPr>
      <w:rFonts w:ascii="Tahoma" w:hAnsi="Tahoma" w:cs="Tahoma"/>
    </w:rPr>
  </w:style>
  <w:style w:type="paragraph" w:customStyle="1" w:styleId="ZnakZnakZnakZnakZnakZnakZnakZnak1">
    <w:name w:val="Znak Znak Znak Znak Znak Znak Znak Znak1"/>
    <w:basedOn w:val="Normalny"/>
    <w:uiPriority w:val="99"/>
    <w:rsid w:val="008D08AF"/>
    <w:pPr>
      <w:tabs>
        <w:tab w:val="left" w:pos="709"/>
      </w:tabs>
    </w:pPr>
    <w:rPr>
      <w:rFonts w:ascii="Tahoma" w:hAnsi="Tahoma" w:cs="Tahoma"/>
    </w:rPr>
  </w:style>
  <w:style w:type="paragraph" w:customStyle="1" w:styleId="ZnakZnakZnak1">
    <w:name w:val="Znak Znak Znak1"/>
    <w:basedOn w:val="Normalny"/>
    <w:uiPriority w:val="99"/>
    <w:rsid w:val="008D08AF"/>
    <w:pPr>
      <w:tabs>
        <w:tab w:val="left" w:pos="709"/>
      </w:tabs>
    </w:pPr>
    <w:rPr>
      <w:rFonts w:ascii="Tahoma" w:hAnsi="Tahoma" w:cs="Tahoma"/>
    </w:rPr>
  </w:style>
  <w:style w:type="paragraph" w:customStyle="1" w:styleId="ZnakZnak1">
    <w:name w:val="Znak Znak1"/>
    <w:basedOn w:val="Normalny"/>
    <w:uiPriority w:val="99"/>
    <w:rsid w:val="008D08AF"/>
    <w:pPr>
      <w:tabs>
        <w:tab w:val="left" w:pos="709"/>
      </w:tabs>
    </w:pPr>
    <w:rPr>
      <w:rFonts w:ascii="Tahoma" w:hAnsi="Tahoma" w:cs="Tahoma"/>
    </w:rPr>
  </w:style>
  <w:style w:type="paragraph" w:customStyle="1" w:styleId="ZnakZnakZnak2">
    <w:name w:val="Znak Znak Znak2"/>
    <w:basedOn w:val="Normalny"/>
    <w:uiPriority w:val="99"/>
    <w:rsid w:val="008D08AF"/>
    <w:pPr>
      <w:tabs>
        <w:tab w:val="left" w:pos="709"/>
      </w:tabs>
    </w:pPr>
    <w:rPr>
      <w:rFonts w:ascii="Tahoma" w:hAnsi="Tahoma" w:cs="Tahoma"/>
    </w:rPr>
  </w:style>
  <w:style w:type="paragraph" w:customStyle="1" w:styleId="ZnakZnak12ZnakZnakZnakZnak">
    <w:name w:val="Znak Znak12 Znak Znak Znak Znak"/>
    <w:basedOn w:val="Normalny"/>
    <w:rsid w:val="008D08AF"/>
    <w:pPr>
      <w:tabs>
        <w:tab w:val="left" w:pos="709"/>
      </w:tabs>
    </w:pPr>
    <w:rPr>
      <w:rFonts w:ascii="Tahoma" w:hAnsi="Tahoma"/>
    </w:rPr>
  </w:style>
  <w:style w:type="paragraph" w:customStyle="1" w:styleId="ZnakZnakZnak3">
    <w:name w:val="Znak Znak Znak3"/>
    <w:basedOn w:val="Normalny"/>
    <w:rsid w:val="008D08AF"/>
    <w:pPr>
      <w:tabs>
        <w:tab w:val="left" w:pos="709"/>
      </w:tabs>
    </w:pPr>
    <w:rPr>
      <w:rFonts w:ascii="Tahoma" w:hAnsi="Tahoma"/>
    </w:rPr>
  </w:style>
  <w:style w:type="paragraph" w:styleId="Spistreci1">
    <w:name w:val="toc 1"/>
    <w:basedOn w:val="Normalny"/>
    <w:next w:val="Normalny"/>
    <w:autoRedefine/>
    <w:uiPriority w:val="39"/>
    <w:rsid w:val="007E5390"/>
    <w:pPr>
      <w:spacing w:line="360" w:lineRule="auto"/>
      <w:jc w:val="both"/>
    </w:pPr>
  </w:style>
  <w:style w:type="paragraph" w:styleId="Listapunktowana">
    <w:name w:val="List Bullet"/>
    <w:basedOn w:val="Normalny"/>
    <w:autoRedefine/>
    <w:uiPriority w:val="99"/>
    <w:rsid w:val="008D08AF"/>
    <w:pPr>
      <w:numPr>
        <w:numId w:val="11"/>
      </w:numPr>
      <w:jc w:val="both"/>
    </w:pPr>
  </w:style>
  <w:style w:type="character" w:customStyle="1" w:styleId="Teksttreci">
    <w:name w:val="Tekst treści_"/>
    <w:link w:val="Teksttreci0"/>
    <w:rsid w:val="00FE2C78"/>
    <w:rPr>
      <w:rFonts w:eastAsia="Courier New"/>
      <w:color w:val="000000"/>
      <w:sz w:val="24"/>
      <w:szCs w:val="24"/>
      <w:shd w:val="clear" w:color="auto" w:fill="FFFFFF"/>
    </w:rPr>
  </w:style>
  <w:style w:type="character" w:customStyle="1" w:styleId="Teksttreci2">
    <w:name w:val="Tekst treści (2)_"/>
    <w:link w:val="Teksttreci20"/>
    <w:rsid w:val="00FE2C78"/>
    <w:rPr>
      <w:rFonts w:eastAsia="Courier New"/>
      <w:b/>
      <w:bCs/>
      <w:color w:val="000000"/>
      <w:sz w:val="24"/>
      <w:szCs w:val="24"/>
      <w:shd w:val="clear" w:color="auto" w:fill="FFFFFF"/>
    </w:rPr>
  </w:style>
  <w:style w:type="paragraph" w:customStyle="1" w:styleId="Teksttreci0">
    <w:name w:val="Tekst treści"/>
    <w:basedOn w:val="Normalny"/>
    <w:link w:val="Teksttreci"/>
    <w:rsid w:val="00FE2C78"/>
    <w:pPr>
      <w:widowControl w:val="0"/>
      <w:shd w:val="clear" w:color="auto" w:fill="FFFFFF"/>
      <w:spacing w:before="300" w:line="263" w:lineRule="exact"/>
      <w:ind w:hanging="360"/>
      <w:jc w:val="both"/>
    </w:pPr>
    <w:rPr>
      <w:rFonts w:eastAsia="Courier New"/>
      <w:color w:val="000000"/>
      <w:sz w:val="24"/>
      <w:szCs w:val="24"/>
      <w:lang w:val="x-none" w:eastAsia="x-none"/>
    </w:rPr>
  </w:style>
  <w:style w:type="paragraph" w:customStyle="1" w:styleId="Teksttreci20">
    <w:name w:val="Tekst treści (2)"/>
    <w:basedOn w:val="Normalny"/>
    <w:link w:val="Teksttreci2"/>
    <w:rsid w:val="00FE2C78"/>
    <w:pPr>
      <w:widowControl w:val="0"/>
      <w:shd w:val="clear" w:color="auto" w:fill="FFFFFF"/>
      <w:spacing w:before="240" w:after="300" w:line="240" w:lineRule="atLeast"/>
      <w:ind w:hanging="360"/>
      <w:jc w:val="both"/>
    </w:pPr>
    <w:rPr>
      <w:rFonts w:eastAsia="Courier New"/>
      <w:b/>
      <w:bCs/>
      <w:color w:val="000000"/>
      <w:sz w:val="24"/>
      <w:szCs w:val="24"/>
      <w:lang w:val="x-none" w:eastAsia="x-none"/>
    </w:rPr>
  </w:style>
  <w:style w:type="paragraph" w:styleId="Podtytu">
    <w:name w:val="Subtitle"/>
    <w:basedOn w:val="Normalny"/>
    <w:next w:val="Tekstpodstawowy"/>
    <w:link w:val="PodtytuZnak"/>
    <w:qFormat/>
    <w:rsid w:val="005738B4"/>
    <w:pPr>
      <w:keepNext/>
      <w:suppressAutoHyphens/>
      <w:spacing w:before="240" w:after="120"/>
      <w:jc w:val="center"/>
    </w:pPr>
    <w:rPr>
      <w:rFonts w:ascii="Arial" w:eastAsia="Lucida Sans Unicode" w:hAnsi="Arial"/>
      <w:i/>
      <w:iCs/>
      <w:sz w:val="28"/>
      <w:szCs w:val="28"/>
      <w:lang w:val="x-none" w:eastAsia="ar-SA"/>
    </w:rPr>
  </w:style>
  <w:style w:type="character" w:customStyle="1" w:styleId="PodtytuZnak">
    <w:name w:val="Podtytuł Znak"/>
    <w:link w:val="Podtytu"/>
    <w:rsid w:val="005738B4"/>
    <w:rPr>
      <w:rFonts w:ascii="Arial" w:eastAsia="Lucida Sans Unicode" w:hAnsi="Arial" w:cs="Tahoma"/>
      <w:i/>
      <w:iCs/>
      <w:sz w:val="28"/>
      <w:szCs w:val="28"/>
      <w:lang w:eastAsia="ar-SA"/>
    </w:rPr>
  </w:style>
  <w:style w:type="paragraph" w:customStyle="1" w:styleId="tyt">
    <w:name w:val="tyt"/>
    <w:basedOn w:val="Normalny"/>
    <w:rsid w:val="00116332"/>
    <w:pPr>
      <w:keepNext/>
      <w:spacing w:before="60" w:after="60"/>
      <w:jc w:val="center"/>
    </w:pPr>
    <w:rPr>
      <w:b/>
      <w:bCs/>
      <w:sz w:val="24"/>
      <w:szCs w:val="24"/>
    </w:rPr>
  </w:style>
  <w:style w:type="paragraph" w:customStyle="1" w:styleId="Tekstpodstawowywcity21">
    <w:name w:val="Tekst podstawowy wcięty 21"/>
    <w:basedOn w:val="Normalny"/>
    <w:rsid w:val="00116332"/>
    <w:pPr>
      <w:overflowPunct w:val="0"/>
      <w:autoSpaceDE w:val="0"/>
      <w:autoSpaceDN w:val="0"/>
      <w:adjustRightInd w:val="0"/>
      <w:spacing w:line="360" w:lineRule="auto"/>
      <w:ind w:left="1843" w:hanging="737"/>
      <w:jc w:val="both"/>
      <w:textAlignment w:val="baseline"/>
    </w:pPr>
    <w:rPr>
      <w:rFonts w:ascii="Verdana" w:hAnsi="Verdana"/>
    </w:rPr>
  </w:style>
  <w:style w:type="paragraph" w:customStyle="1" w:styleId="Rub3">
    <w:name w:val="Rub3"/>
    <w:basedOn w:val="Normalny"/>
    <w:next w:val="Normalny"/>
    <w:rsid w:val="00116332"/>
    <w:pPr>
      <w:tabs>
        <w:tab w:val="left" w:pos="709"/>
      </w:tabs>
      <w:jc w:val="both"/>
    </w:pPr>
    <w:rPr>
      <w:b/>
      <w:i/>
      <w:lang w:val="en-GB"/>
    </w:rPr>
  </w:style>
  <w:style w:type="paragraph" w:styleId="Spistreci3">
    <w:name w:val="toc 3"/>
    <w:basedOn w:val="Normalny"/>
    <w:next w:val="Normalny"/>
    <w:autoRedefine/>
    <w:uiPriority w:val="39"/>
    <w:rsid w:val="00116332"/>
    <w:pPr>
      <w:tabs>
        <w:tab w:val="right" w:leader="dot" w:pos="9062"/>
      </w:tabs>
      <w:ind w:left="180"/>
    </w:pPr>
    <w:rPr>
      <w:sz w:val="24"/>
      <w:szCs w:val="24"/>
    </w:rPr>
  </w:style>
  <w:style w:type="character" w:styleId="UyteHipercze">
    <w:name w:val="FollowedHyperlink"/>
    <w:rsid w:val="00116332"/>
    <w:rPr>
      <w:color w:val="800080"/>
      <w:u w:val="single"/>
    </w:rPr>
  </w:style>
  <w:style w:type="paragraph" w:customStyle="1" w:styleId="Ustp">
    <w:name w:val="Ustęp"/>
    <w:basedOn w:val="Normalny"/>
    <w:rsid w:val="00116332"/>
    <w:pPr>
      <w:tabs>
        <w:tab w:val="left" w:pos="-720"/>
        <w:tab w:val="left" w:pos="540"/>
        <w:tab w:val="num" w:pos="1146"/>
      </w:tabs>
      <w:suppressAutoHyphens/>
      <w:spacing w:before="60" w:after="180"/>
      <w:ind w:left="1146" w:hanging="720"/>
      <w:jc w:val="both"/>
    </w:pPr>
    <w:rPr>
      <w:rFonts w:eastAsia="Tms Rmn"/>
    </w:rPr>
  </w:style>
  <w:style w:type="paragraph" w:customStyle="1" w:styleId="Tekstpodstawowy31">
    <w:name w:val="Tekst podstawowy 31"/>
    <w:basedOn w:val="Normalny"/>
    <w:rsid w:val="00116332"/>
    <w:pPr>
      <w:widowControl w:val="0"/>
      <w:tabs>
        <w:tab w:val="left" w:pos="4536"/>
      </w:tabs>
    </w:pPr>
    <w:rPr>
      <w:rFonts w:ascii="Arial" w:hAnsi="Arial"/>
      <w:sz w:val="22"/>
    </w:rPr>
  </w:style>
  <w:style w:type="paragraph" w:customStyle="1" w:styleId="Tabela">
    <w:name w:val="Tabela"/>
    <w:basedOn w:val="Normalny"/>
    <w:rsid w:val="00116332"/>
    <w:pPr>
      <w:spacing w:line="288" w:lineRule="auto"/>
      <w:jc w:val="both"/>
    </w:pPr>
    <w:rPr>
      <w:rFonts w:ascii="Arial" w:hAnsi="Arial"/>
    </w:rPr>
  </w:style>
  <w:style w:type="character" w:customStyle="1" w:styleId="file1">
    <w:name w:val="file1"/>
    <w:rsid w:val="00116332"/>
    <w:rPr>
      <w:rFonts w:ascii="Verdana" w:hAnsi="Verdana" w:hint="default"/>
      <w:sz w:val="16"/>
      <w:szCs w:val="16"/>
    </w:rPr>
  </w:style>
  <w:style w:type="character" w:customStyle="1" w:styleId="Pojcie">
    <w:name w:val="Pojęcie"/>
    <w:rsid w:val="00116332"/>
    <w:rPr>
      <w:rFonts w:ascii="Courier New" w:hAnsi="Courier New"/>
      <w:b/>
      <w:sz w:val="20"/>
    </w:rPr>
  </w:style>
  <w:style w:type="paragraph" w:customStyle="1" w:styleId="nag">
    <w:name w:val="nag"/>
    <w:basedOn w:val="Normalny"/>
    <w:rsid w:val="00116332"/>
    <w:pPr>
      <w:spacing w:before="100" w:beforeAutospacing="1" w:after="100" w:afterAutospacing="1"/>
      <w:jc w:val="center"/>
    </w:pPr>
    <w:rPr>
      <w:rFonts w:ascii="Verdana" w:hAnsi="Verdana"/>
      <w:b/>
      <w:bCs/>
      <w:sz w:val="12"/>
      <w:szCs w:val="12"/>
    </w:rPr>
  </w:style>
  <w:style w:type="paragraph" w:styleId="Mapadokumentu">
    <w:name w:val="Document Map"/>
    <w:basedOn w:val="Normalny"/>
    <w:link w:val="MapadokumentuZnak"/>
    <w:rsid w:val="00116332"/>
    <w:pPr>
      <w:shd w:val="clear" w:color="auto" w:fill="000080"/>
    </w:pPr>
    <w:rPr>
      <w:rFonts w:ascii="Tahoma" w:hAnsi="Tahoma"/>
      <w:lang w:val="x-none" w:eastAsia="x-none"/>
    </w:rPr>
  </w:style>
  <w:style w:type="character" w:customStyle="1" w:styleId="MapadokumentuZnak">
    <w:name w:val="Mapa dokumentu Znak"/>
    <w:link w:val="Mapadokumentu"/>
    <w:rsid w:val="00116332"/>
    <w:rPr>
      <w:rFonts w:ascii="Tahoma" w:hAnsi="Tahoma" w:cs="Tahoma"/>
      <w:shd w:val="clear" w:color="auto" w:fill="000080"/>
    </w:rPr>
  </w:style>
  <w:style w:type="paragraph" w:styleId="Lista4">
    <w:name w:val="List 4"/>
    <w:basedOn w:val="Normalny"/>
    <w:rsid w:val="00AD3600"/>
    <w:pPr>
      <w:ind w:left="1132" w:hanging="283"/>
      <w:contextualSpacing/>
    </w:pPr>
  </w:style>
  <w:style w:type="paragraph" w:styleId="Nagwekspisutreci">
    <w:name w:val="TOC Heading"/>
    <w:basedOn w:val="Nagwek1"/>
    <w:next w:val="Normalny"/>
    <w:uiPriority w:val="39"/>
    <w:unhideWhenUsed/>
    <w:qFormat/>
    <w:rsid w:val="002F1926"/>
    <w:pPr>
      <w:keepLines/>
      <w:spacing w:before="240" w:line="259" w:lineRule="auto"/>
      <w:outlineLvl w:val="9"/>
    </w:pPr>
    <w:rPr>
      <w:rFonts w:ascii="Cambria" w:hAnsi="Cambria"/>
      <w:color w:val="365F91"/>
      <w:sz w:val="32"/>
      <w:szCs w:val="32"/>
    </w:rPr>
  </w:style>
  <w:style w:type="paragraph" w:customStyle="1" w:styleId="Tekstpodstawowywcity32">
    <w:name w:val="Tekst podstawowy wcięty 32"/>
    <w:basedOn w:val="Normalny"/>
    <w:rsid w:val="00976536"/>
    <w:pPr>
      <w:overflowPunct w:val="0"/>
      <w:autoSpaceDE w:val="0"/>
      <w:autoSpaceDN w:val="0"/>
      <w:adjustRightInd w:val="0"/>
      <w:ind w:firstLine="708"/>
      <w:textAlignment w:val="baseline"/>
    </w:pPr>
  </w:style>
  <w:style w:type="paragraph" w:customStyle="1" w:styleId="Zwykytekst2">
    <w:name w:val="Zwykły tekst2"/>
    <w:basedOn w:val="Normalny"/>
    <w:rsid w:val="00976536"/>
    <w:rPr>
      <w:rFonts w:ascii="Courier New" w:hAnsi="Courier New"/>
    </w:rPr>
  </w:style>
  <w:style w:type="paragraph" w:customStyle="1" w:styleId="Tekstprzypisukocowego2">
    <w:name w:val="Tekst przypisu końcowego2"/>
    <w:basedOn w:val="Normalny"/>
    <w:rsid w:val="00976536"/>
    <w:pPr>
      <w:spacing w:before="120"/>
    </w:pPr>
  </w:style>
  <w:style w:type="character" w:customStyle="1" w:styleId="ZnakZnak41">
    <w:name w:val="Znak Znak41"/>
    <w:rsid w:val="00976536"/>
    <w:rPr>
      <w:sz w:val="52"/>
      <w:lang w:val="pl-PL" w:eastAsia="pl-PL" w:bidi="ar-SA"/>
    </w:rPr>
  </w:style>
  <w:style w:type="paragraph" w:customStyle="1" w:styleId="Akapitzlist2">
    <w:name w:val="Akapit z listą2"/>
    <w:basedOn w:val="Normalny"/>
    <w:rsid w:val="00976536"/>
    <w:pPr>
      <w:ind w:left="720"/>
      <w:contextualSpacing/>
    </w:pPr>
    <w:rPr>
      <w:rFonts w:eastAsia="Calibri"/>
    </w:rPr>
  </w:style>
  <w:style w:type="paragraph" w:customStyle="1" w:styleId="Tekstpodstawowy32">
    <w:name w:val="Tekst podstawowy 32"/>
    <w:basedOn w:val="Normalny"/>
    <w:rsid w:val="00976536"/>
    <w:rPr>
      <w:b/>
      <w:sz w:val="24"/>
    </w:rPr>
  </w:style>
  <w:style w:type="paragraph" w:customStyle="1" w:styleId="tab">
    <w:name w:val="tab"/>
    <w:basedOn w:val="Normalny"/>
    <w:rsid w:val="00976536"/>
    <w:pPr>
      <w:suppressAutoHyphens/>
      <w:spacing w:before="60" w:after="60"/>
      <w:jc w:val="both"/>
    </w:pPr>
    <w:rPr>
      <w:rFonts w:ascii="Arial" w:hAnsi="Arial"/>
      <w:noProof/>
      <w:color w:val="000000"/>
      <w:spacing w:val="-3"/>
      <w:sz w:val="24"/>
    </w:rPr>
  </w:style>
  <w:style w:type="paragraph" w:customStyle="1" w:styleId="1">
    <w:name w:val="1"/>
    <w:basedOn w:val="Normalny"/>
    <w:next w:val="Nagwek"/>
    <w:rsid w:val="00976536"/>
    <w:pPr>
      <w:numPr>
        <w:numId w:val="18"/>
      </w:numPr>
      <w:tabs>
        <w:tab w:val="center" w:pos="4536"/>
        <w:tab w:val="right" w:pos="9072"/>
      </w:tabs>
      <w:spacing w:before="120" w:after="120" w:line="360" w:lineRule="auto"/>
      <w:jc w:val="both"/>
    </w:pPr>
    <w:rPr>
      <w:rFonts w:ascii="Arial" w:hAnsi="Arial"/>
      <w:b/>
      <w:sz w:val="24"/>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1_literowka Znak,Literowanie Znak,Normal Znak"/>
    <w:link w:val="Akapitzlist"/>
    <w:uiPriority w:val="34"/>
    <w:qFormat/>
    <w:rsid w:val="00645144"/>
  </w:style>
  <w:style w:type="paragraph" w:customStyle="1" w:styleId="Normalny1">
    <w:name w:val="Normalny1"/>
    <w:basedOn w:val="Normalny"/>
    <w:rsid w:val="005D3025"/>
    <w:pPr>
      <w:suppressAutoHyphens/>
    </w:pPr>
    <w:rPr>
      <w:lang w:eastAsia="ar-SA"/>
    </w:rPr>
  </w:style>
  <w:style w:type="paragraph" w:customStyle="1" w:styleId="Text10">
    <w:name w:val="Text 1"/>
    <w:basedOn w:val="Normalny"/>
    <w:rsid w:val="00DF5455"/>
    <w:pPr>
      <w:spacing w:before="120" w:after="120"/>
      <w:ind w:left="850"/>
      <w:jc w:val="both"/>
    </w:pPr>
    <w:rPr>
      <w:rFonts w:eastAsia="Calibri"/>
      <w:sz w:val="24"/>
      <w:szCs w:val="22"/>
      <w:lang w:eastAsia="en-GB"/>
    </w:rPr>
  </w:style>
  <w:style w:type="paragraph" w:customStyle="1" w:styleId="NumPar1">
    <w:name w:val="NumPar 1"/>
    <w:basedOn w:val="Normalny"/>
    <w:next w:val="Text10"/>
    <w:rsid w:val="00DF5455"/>
    <w:pPr>
      <w:numPr>
        <w:numId w:val="41"/>
      </w:numPr>
      <w:spacing w:before="120" w:after="120"/>
      <w:jc w:val="both"/>
    </w:pPr>
    <w:rPr>
      <w:rFonts w:eastAsia="Calibri"/>
      <w:sz w:val="24"/>
      <w:szCs w:val="22"/>
      <w:lang w:eastAsia="en-GB"/>
    </w:rPr>
  </w:style>
  <w:style w:type="paragraph" w:customStyle="1" w:styleId="NumPar2">
    <w:name w:val="NumPar 2"/>
    <w:basedOn w:val="Normalny"/>
    <w:next w:val="Text10"/>
    <w:rsid w:val="00DF5455"/>
    <w:pPr>
      <w:numPr>
        <w:ilvl w:val="1"/>
        <w:numId w:val="41"/>
      </w:numPr>
      <w:spacing w:before="120" w:after="120"/>
      <w:jc w:val="both"/>
    </w:pPr>
    <w:rPr>
      <w:rFonts w:eastAsia="Calibri"/>
      <w:sz w:val="24"/>
      <w:szCs w:val="22"/>
      <w:lang w:eastAsia="en-GB"/>
    </w:rPr>
  </w:style>
  <w:style w:type="paragraph" w:customStyle="1" w:styleId="NumPar3">
    <w:name w:val="NumPar 3"/>
    <w:basedOn w:val="Normalny"/>
    <w:next w:val="Text10"/>
    <w:rsid w:val="00DF5455"/>
    <w:pPr>
      <w:numPr>
        <w:ilvl w:val="2"/>
        <w:numId w:val="41"/>
      </w:numPr>
      <w:spacing w:before="120" w:after="120"/>
      <w:jc w:val="both"/>
    </w:pPr>
    <w:rPr>
      <w:rFonts w:eastAsia="Calibri"/>
      <w:sz w:val="24"/>
      <w:szCs w:val="22"/>
      <w:lang w:eastAsia="en-GB"/>
    </w:rPr>
  </w:style>
  <w:style w:type="paragraph" w:customStyle="1" w:styleId="NumPar4">
    <w:name w:val="NumPar 4"/>
    <w:basedOn w:val="Normalny"/>
    <w:next w:val="Text10"/>
    <w:rsid w:val="00DF5455"/>
    <w:pPr>
      <w:numPr>
        <w:ilvl w:val="3"/>
        <w:numId w:val="41"/>
      </w:numPr>
      <w:spacing w:before="120" w:after="120"/>
      <w:jc w:val="both"/>
    </w:pPr>
    <w:rPr>
      <w:rFonts w:eastAsia="Calibri"/>
      <w:sz w:val="24"/>
      <w:szCs w:val="22"/>
      <w:lang w:eastAsia="en-GB"/>
    </w:rPr>
  </w:style>
  <w:style w:type="character" w:customStyle="1" w:styleId="Data1">
    <w:name w:val="Data1"/>
    <w:rsid w:val="00D34B11"/>
  </w:style>
  <w:style w:type="character" w:customStyle="1" w:styleId="heading">
    <w:name w:val="heading"/>
    <w:rsid w:val="00D34B11"/>
  </w:style>
  <w:style w:type="character" w:styleId="Tekstzastpczy">
    <w:name w:val="Placeholder Text"/>
    <w:basedOn w:val="Domylnaczcionkaakapitu"/>
    <w:uiPriority w:val="99"/>
    <w:semiHidden/>
    <w:rsid w:val="001F7BAA"/>
    <w:rPr>
      <w:color w:val="808080"/>
    </w:rPr>
  </w:style>
  <w:style w:type="character" w:customStyle="1" w:styleId="Nierozpoznanawzmianka1">
    <w:name w:val="Nierozpoznana wzmianka1"/>
    <w:basedOn w:val="Domylnaczcionkaakapitu"/>
    <w:uiPriority w:val="99"/>
    <w:semiHidden/>
    <w:unhideWhenUsed/>
    <w:rsid w:val="00285569"/>
    <w:rPr>
      <w:color w:val="605E5C"/>
      <w:shd w:val="clear" w:color="auto" w:fill="E1DFDD"/>
    </w:rPr>
  </w:style>
  <w:style w:type="character" w:styleId="Nierozpoznanawzmianka">
    <w:name w:val="Unresolved Mention"/>
    <w:basedOn w:val="Domylnaczcionkaakapitu"/>
    <w:uiPriority w:val="99"/>
    <w:semiHidden/>
    <w:unhideWhenUsed/>
    <w:rsid w:val="006C4542"/>
    <w:rPr>
      <w:color w:val="605E5C"/>
      <w:shd w:val="clear" w:color="auto" w:fill="E1DFDD"/>
    </w:rPr>
  </w:style>
  <w:style w:type="character" w:customStyle="1" w:styleId="Bodytext1">
    <w:name w:val="Body text|1_"/>
    <w:basedOn w:val="Domylnaczcionkaakapitu"/>
    <w:link w:val="Bodytext10"/>
    <w:rsid w:val="0082382A"/>
    <w:rPr>
      <w:rFonts w:ascii="Arial" w:eastAsia="Arial" w:hAnsi="Arial" w:cs="Arial"/>
    </w:rPr>
  </w:style>
  <w:style w:type="paragraph" w:customStyle="1" w:styleId="Bodytext10">
    <w:name w:val="Body text|1"/>
    <w:basedOn w:val="Normalny"/>
    <w:link w:val="Bodytext1"/>
    <w:rsid w:val="0082382A"/>
    <w:pPr>
      <w:widowControl w:val="0"/>
      <w:spacing w:line="384" w:lineRule="auto"/>
    </w:pPr>
    <w:rPr>
      <w:rFonts w:ascii="Arial" w:eastAsia="Arial" w:hAnsi="Arial" w:cs="Arial"/>
    </w:rPr>
  </w:style>
  <w:style w:type="character" w:customStyle="1" w:styleId="Heading21">
    <w:name w:val="Heading #2|1_"/>
    <w:basedOn w:val="Domylnaczcionkaakapitu"/>
    <w:link w:val="Heading210"/>
    <w:rsid w:val="0082382A"/>
    <w:rPr>
      <w:rFonts w:ascii="Arial" w:eastAsia="Arial" w:hAnsi="Arial" w:cs="Arial"/>
      <w:b/>
      <w:bCs/>
    </w:rPr>
  </w:style>
  <w:style w:type="paragraph" w:customStyle="1" w:styleId="Heading210">
    <w:name w:val="Heading #2|1"/>
    <w:basedOn w:val="Normalny"/>
    <w:link w:val="Heading21"/>
    <w:rsid w:val="0082382A"/>
    <w:pPr>
      <w:widowControl w:val="0"/>
      <w:spacing w:line="384" w:lineRule="auto"/>
      <w:outlineLvl w:val="1"/>
    </w:pPr>
    <w:rPr>
      <w:rFonts w:ascii="Arial" w:eastAsia="Arial" w:hAnsi="Arial" w:cs="Arial"/>
      <w:b/>
      <w:bCs/>
    </w:rPr>
  </w:style>
  <w:style w:type="character" w:customStyle="1" w:styleId="Other1">
    <w:name w:val="Other|1_"/>
    <w:basedOn w:val="Domylnaczcionkaakapitu"/>
    <w:link w:val="Other10"/>
    <w:rsid w:val="00D41A06"/>
    <w:rPr>
      <w:rFonts w:ascii="Arial" w:eastAsia="Arial" w:hAnsi="Arial" w:cs="Arial"/>
    </w:rPr>
  </w:style>
  <w:style w:type="paragraph" w:customStyle="1" w:styleId="Other10">
    <w:name w:val="Other|1"/>
    <w:basedOn w:val="Normalny"/>
    <w:link w:val="Other1"/>
    <w:rsid w:val="00D41A06"/>
    <w:pPr>
      <w:widowControl w:val="0"/>
      <w:spacing w:line="384" w:lineRule="auto"/>
    </w:pPr>
    <w:rPr>
      <w:rFonts w:ascii="Arial" w:eastAsia="Arial" w:hAnsi="Arial" w:cs="Arial"/>
    </w:rPr>
  </w:style>
  <w:style w:type="table" w:customStyle="1" w:styleId="TableNormal">
    <w:name w:val="Table Normal"/>
    <w:uiPriority w:val="2"/>
    <w:semiHidden/>
    <w:unhideWhenUsed/>
    <w:qFormat/>
    <w:rsid w:val="00870A9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0A91"/>
    <w:pPr>
      <w:widowControl w:val="0"/>
      <w:autoSpaceDE w:val="0"/>
      <w:autoSpaceDN w:val="0"/>
    </w:pPr>
    <w:rPr>
      <w:rFonts w:ascii="Arial" w:eastAsia="Arial" w:hAnsi="Arial" w:cs="Arial"/>
      <w:sz w:val="22"/>
      <w:szCs w:val="22"/>
      <w:lang w:bidi="pl-PL"/>
    </w:rPr>
  </w:style>
  <w:style w:type="paragraph" w:customStyle="1" w:styleId="NzevD">
    <w:name w:val="Název ŘD"/>
    <w:basedOn w:val="Normalny"/>
    <w:rsid w:val="00870A91"/>
    <w:pPr>
      <w:overflowPunct w:val="0"/>
      <w:autoSpaceDE w:val="0"/>
      <w:autoSpaceDN w:val="0"/>
      <w:adjustRightInd w:val="0"/>
      <w:spacing w:after="360"/>
      <w:jc w:val="center"/>
      <w:textAlignment w:val="baseline"/>
    </w:pPr>
    <w:rPr>
      <w:rFonts w:ascii="Arial" w:hAnsi="Arial" w:cs="Arial"/>
      <w:caps/>
      <w:sz w:val="72"/>
      <w:szCs w:val="72"/>
      <w:lang w:val="cs-CZ" w:eastAsia="cs-CZ"/>
    </w:rPr>
  </w:style>
  <w:style w:type="paragraph" w:customStyle="1" w:styleId="Tre">
    <w:name w:val="Treść"/>
    <w:rsid w:val="00827F39"/>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Bodytext9">
    <w:name w:val="Body text (9)_"/>
    <w:basedOn w:val="Domylnaczcionkaakapitu"/>
    <w:link w:val="Bodytext90"/>
    <w:rsid w:val="00827F39"/>
    <w:rPr>
      <w:sz w:val="21"/>
      <w:szCs w:val="21"/>
      <w:shd w:val="clear" w:color="auto" w:fill="FFFFFF"/>
    </w:rPr>
  </w:style>
  <w:style w:type="paragraph" w:customStyle="1" w:styleId="Bodytext90">
    <w:name w:val="Body text (9)"/>
    <w:basedOn w:val="Normalny"/>
    <w:link w:val="Bodytext9"/>
    <w:rsid w:val="00827F39"/>
    <w:pPr>
      <w:widowControl w:val="0"/>
      <w:shd w:val="clear" w:color="auto" w:fill="FFFFFF"/>
      <w:spacing w:after="600" w:line="0" w:lineRule="atLeast"/>
      <w:ind w:hanging="400"/>
      <w:jc w:val="center"/>
    </w:pPr>
    <w:rPr>
      <w:sz w:val="21"/>
      <w:szCs w:val="21"/>
    </w:rPr>
  </w:style>
  <w:style w:type="character" w:customStyle="1" w:styleId="Bodytext">
    <w:name w:val="Body text_"/>
    <w:basedOn w:val="Domylnaczcionkaakapitu"/>
    <w:link w:val="Tekstpodstawowy20"/>
    <w:rsid w:val="00827F39"/>
    <w:rPr>
      <w:rFonts w:ascii="Arial" w:eastAsia="Arial" w:hAnsi="Arial" w:cs="Arial"/>
      <w:shd w:val="clear" w:color="auto" w:fill="FFFFFF"/>
    </w:rPr>
  </w:style>
  <w:style w:type="character" w:customStyle="1" w:styleId="Bodytext3">
    <w:name w:val="Body text (3)_"/>
    <w:basedOn w:val="Domylnaczcionkaakapitu"/>
    <w:link w:val="Bodytext30"/>
    <w:rsid w:val="00827F39"/>
    <w:rPr>
      <w:rFonts w:ascii="Arial" w:eastAsia="Arial" w:hAnsi="Arial" w:cs="Arial"/>
      <w:shd w:val="clear" w:color="auto" w:fill="FFFFFF"/>
    </w:rPr>
  </w:style>
  <w:style w:type="character" w:customStyle="1" w:styleId="Bodytext14">
    <w:name w:val="Body text (14)_"/>
    <w:basedOn w:val="Domylnaczcionkaakapitu"/>
    <w:link w:val="Bodytext140"/>
    <w:rsid w:val="00827F39"/>
    <w:rPr>
      <w:rFonts w:ascii="Arial" w:eastAsia="Arial" w:hAnsi="Arial" w:cs="Arial"/>
      <w:sz w:val="18"/>
      <w:szCs w:val="18"/>
      <w:shd w:val="clear" w:color="auto" w:fill="FFFFFF"/>
    </w:rPr>
  </w:style>
  <w:style w:type="character" w:customStyle="1" w:styleId="Heading32">
    <w:name w:val="Heading #3 (2)_"/>
    <w:basedOn w:val="Domylnaczcionkaakapitu"/>
    <w:link w:val="Heading320"/>
    <w:rsid w:val="00827F39"/>
    <w:rPr>
      <w:rFonts w:ascii="Arial" w:eastAsia="Arial" w:hAnsi="Arial" w:cs="Arial"/>
      <w:sz w:val="28"/>
      <w:szCs w:val="28"/>
      <w:shd w:val="clear" w:color="auto" w:fill="FFFFFF"/>
    </w:rPr>
  </w:style>
  <w:style w:type="character" w:customStyle="1" w:styleId="Bodytext15">
    <w:name w:val="Body text (15)_"/>
    <w:basedOn w:val="Domylnaczcionkaakapitu"/>
    <w:link w:val="Bodytext150"/>
    <w:rsid w:val="00827F39"/>
    <w:rPr>
      <w:rFonts w:ascii="Arial" w:eastAsia="Arial" w:hAnsi="Arial" w:cs="Arial"/>
      <w:shd w:val="clear" w:color="auto" w:fill="FFFFFF"/>
    </w:rPr>
  </w:style>
  <w:style w:type="character" w:customStyle="1" w:styleId="Bodytext15Spacing2pt">
    <w:name w:val="Body text (15) + Spacing 2 pt"/>
    <w:basedOn w:val="Bodytext15"/>
    <w:rsid w:val="00827F39"/>
    <w:rPr>
      <w:rFonts w:ascii="Arial" w:eastAsia="Arial" w:hAnsi="Arial" w:cs="Arial"/>
      <w:color w:val="000000"/>
      <w:spacing w:val="40"/>
      <w:w w:val="100"/>
      <w:position w:val="0"/>
      <w:shd w:val="clear" w:color="auto" w:fill="FFFFFF"/>
      <w:lang w:val="pl"/>
    </w:rPr>
  </w:style>
  <w:style w:type="character" w:customStyle="1" w:styleId="Bodytext16">
    <w:name w:val="Body text (16)_"/>
    <w:basedOn w:val="Domylnaczcionkaakapitu"/>
    <w:link w:val="Bodytext160"/>
    <w:rsid w:val="00827F39"/>
    <w:rPr>
      <w:rFonts w:ascii="Arial" w:eastAsia="Arial" w:hAnsi="Arial" w:cs="Arial"/>
      <w:sz w:val="19"/>
      <w:szCs w:val="19"/>
      <w:shd w:val="clear" w:color="auto" w:fill="FFFFFF"/>
    </w:rPr>
  </w:style>
  <w:style w:type="character" w:customStyle="1" w:styleId="Bodytext13">
    <w:name w:val="Body text (13)_"/>
    <w:basedOn w:val="Domylnaczcionkaakapitu"/>
    <w:link w:val="Bodytext130"/>
    <w:rsid w:val="00827F39"/>
    <w:rPr>
      <w:sz w:val="19"/>
      <w:szCs w:val="19"/>
      <w:shd w:val="clear" w:color="auto" w:fill="FFFFFF"/>
    </w:rPr>
  </w:style>
  <w:style w:type="character" w:customStyle="1" w:styleId="Bodytext13Arial">
    <w:name w:val="Body text (13) + Arial"/>
    <w:basedOn w:val="Bodytext13"/>
    <w:rsid w:val="00827F39"/>
    <w:rPr>
      <w:rFonts w:ascii="Arial" w:eastAsia="Arial" w:hAnsi="Arial" w:cs="Arial"/>
      <w:color w:val="000000"/>
      <w:spacing w:val="0"/>
      <w:w w:val="100"/>
      <w:position w:val="0"/>
      <w:sz w:val="19"/>
      <w:szCs w:val="19"/>
      <w:shd w:val="clear" w:color="auto" w:fill="FFFFFF"/>
      <w:lang w:val="pl"/>
    </w:rPr>
  </w:style>
  <w:style w:type="character" w:customStyle="1" w:styleId="Bodytext18">
    <w:name w:val="Body text (18)_"/>
    <w:basedOn w:val="Domylnaczcionkaakapitu"/>
    <w:link w:val="Bodytext180"/>
    <w:rsid w:val="00827F39"/>
    <w:rPr>
      <w:rFonts w:ascii="Arial" w:eastAsia="Arial" w:hAnsi="Arial" w:cs="Arial"/>
      <w:sz w:val="14"/>
      <w:szCs w:val="14"/>
      <w:shd w:val="clear" w:color="auto" w:fill="FFFFFF"/>
    </w:rPr>
  </w:style>
  <w:style w:type="character" w:customStyle="1" w:styleId="Bodytext9Arial95pt">
    <w:name w:val="Body text (9) + Arial;9.5 pt"/>
    <w:basedOn w:val="Bodytext9"/>
    <w:rsid w:val="00827F39"/>
    <w:rPr>
      <w:rFonts w:ascii="Arial" w:eastAsia="Arial" w:hAnsi="Arial" w:cs="Arial"/>
      <w:b w:val="0"/>
      <w:bCs w:val="0"/>
      <w:i w:val="0"/>
      <w:iCs w:val="0"/>
      <w:smallCaps w:val="0"/>
      <w:strike w:val="0"/>
      <w:color w:val="000000"/>
      <w:spacing w:val="0"/>
      <w:w w:val="100"/>
      <w:position w:val="0"/>
      <w:sz w:val="19"/>
      <w:szCs w:val="19"/>
      <w:u w:val="none"/>
      <w:shd w:val="clear" w:color="auto" w:fill="FFFFFF"/>
      <w:lang w:val="pl"/>
    </w:rPr>
  </w:style>
  <w:style w:type="character" w:customStyle="1" w:styleId="Bodytext19">
    <w:name w:val="Body text (19)_"/>
    <w:basedOn w:val="Domylnaczcionkaakapitu"/>
    <w:link w:val="Bodytext190"/>
    <w:rsid w:val="00827F39"/>
    <w:rPr>
      <w:rFonts w:ascii="Arial" w:eastAsia="Arial" w:hAnsi="Arial" w:cs="Arial"/>
      <w:sz w:val="16"/>
      <w:szCs w:val="16"/>
      <w:shd w:val="clear" w:color="auto" w:fill="FFFFFF"/>
    </w:rPr>
  </w:style>
  <w:style w:type="paragraph" w:customStyle="1" w:styleId="Bodytext30">
    <w:name w:val="Body text (3)"/>
    <w:basedOn w:val="Normalny"/>
    <w:link w:val="Bodytext3"/>
    <w:rsid w:val="00827F39"/>
    <w:pPr>
      <w:widowControl w:val="0"/>
      <w:shd w:val="clear" w:color="auto" w:fill="FFFFFF"/>
      <w:spacing w:line="252" w:lineRule="exact"/>
      <w:ind w:hanging="2120"/>
      <w:jc w:val="center"/>
    </w:pPr>
    <w:rPr>
      <w:rFonts w:ascii="Arial" w:eastAsia="Arial" w:hAnsi="Arial" w:cs="Arial"/>
    </w:rPr>
  </w:style>
  <w:style w:type="paragraph" w:customStyle="1" w:styleId="Tekstpodstawowy20">
    <w:name w:val="Tekst podstawowy2"/>
    <w:basedOn w:val="Normalny"/>
    <w:link w:val="Bodytext"/>
    <w:rsid w:val="00827F39"/>
    <w:pPr>
      <w:widowControl w:val="0"/>
      <w:shd w:val="clear" w:color="auto" w:fill="FFFFFF"/>
      <w:spacing w:before="60" w:after="300" w:line="0" w:lineRule="atLeast"/>
      <w:ind w:hanging="2160"/>
      <w:jc w:val="center"/>
    </w:pPr>
    <w:rPr>
      <w:rFonts w:ascii="Arial" w:eastAsia="Arial" w:hAnsi="Arial" w:cs="Arial"/>
    </w:rPr>
  </w:style>
  <w:style w:type="paragraph" w:customStyle="1" w:styleId="Bodytext130">
    <w:name w:val="Body text (13)"/>
    <w:basedOn w:val="Normalny"/>
    <w:link w:val="Bodytext13"/>
    <w:rsid w:val="00827F39"/>
    <w:pPr>
      <w:widowControl w:val="0"/>
      <w:shd w:val="clear" w:color="auto" w:fill="FFFFFF"/>
      <w:spacing w:line="0" w:lineRule="atLeast"/>
    </w:pPr>
    <w:rPr>
      <w:sz w:val="19"/>
      <w:szCs w:val="19"/>
    </w:rPr>
  </w:style>
  <w:style w:type="paragraph" w:customStyle="1" w:styleId="Bodytext140">
    <w:name w:val="Body text (14)"/>
    <w:basedOn w:val="Normalny"/>
    <w:link w:val="Bodytext14"/>
    <w:rsid w:val="00827F39"/>
    <w:pPr>
      <w:widowControl w:val="0"/>
      <w:shd w:val="clear" w:color="auto" w:fill="FFFFFF"/>
      <w:spacing w:line="0" w:lineRule="atLeast"/>
      <w:ind w:hanging="640"/>
    </w:pPr>
    <w:rPr>
      <w:rFonts w:ascii="Arial" w:eastAsia="Arial" w:hAnsi="Arial" w:cs="Arial"/>
      <w:sz w:val="18"/>
      <w:szCs w:val="18"/>
    </w:rPr>
  </w:style>
  <w:style w:type="paragraph" w:customStyle="1" w:styleId="Heading320">
    <w:name w:val="Heading #3 (2)"/>
    <w:basedOn w:val="Normalny"/>
    <w:link w:val="Heading32"/>
    <w:rsid w:val="00827F39"/>
    <w:pPr>
      <w:widowControl w:val="0"/>
      <w:shd w:val="clear" w:color="auto" w:fill="FFFFFF"/>
      <w:spacing w:before="420" w:after="120" w:line="0" w:lineRule="atLeast"/>
      <w:jc w:val="both"/>
      <w:outlineLvl w:val="2"/>
    </w:pPr>
    <w:rPr>
      <w:rFonts w:ascii="Arial" w:eastAsia="Arial" w:hAnsi="Arial" w:cs="Arial"/>
      <w:sz w:val="28"/>
      <w:szCs w:val="28"/>
    </w:rPr>
  </w:style>
  <w:style w:type="paragraph" w:customStyle="1" w:styleId="Bodytext150">
    <w:name w:val="Body text (15)"/>
    <w:basedOn w:val="Normalny"/>
    <w:link w:val="Bodytext15"/>
    <w:rsid w:val="00827F39"/>
    <w:pPr>
      <w:widowControl w:val="0"/>
      <w:shd w:val="clear" w:color="auto" w:fill="FFFFFF"/>
      <w:spacing w:line="0" w:lineRule="atLeast"/>
    </w:pPr>
    <w:rPr>
      <w:rFonts w:ascii="Arial" w:eastAsia="Arial" w:hAnsi="Arial" w:cs="Arial"/>
    </w:rPr>
  </w:style>
  <w:style w:type="paragraph" w:customStyle="1" w:styleId="Bodytext160">
    <w:name w:val="Body text (16)"/>
    <w:basedOn w:val="Normalny"/>
    <w:link w:val="Bodytext16"/>
    <w:rsid w:val="00827F39"/>
    <w:pPr>
      <w:widowControl w:val="0"/>
      <w:shd w:val="clear" w:color="auto" w:fill="FFFFFF"/>
      <w:spacing w:line="0" w:lineRule="atLeast"/>
      <w:ind w:hanging="340"/>
    </w:pPr>
    <w:rPr>
      <w:rFonts w:ascii="Arial" w:eastAsia="Arial" w:hAnsi="Arial" w:cs="Arial"/>
      <w:sz w:val="19"/>
      <w:szCs w:val="19"/>
    </w:rPr>
  </w:style>
  <w:style w:type="paragraph" w:customStyle="1" w:styleId="Bodytext180">
    <w:name w:val="Body text (18)"/>
    <w:basedOn w:val="Normalny"/>
    <w:link w:val="Bodytext18"/>
    <w:rsid w:val="00827F39"/>
    <w:pPr>
      <w:widowControl w:val="0"/>
      <w:shd w:val="clear" w:color="auto" w:fill="FFFFFF"/>
      <w:spacing w:line="0" w:lineRule="atLeast"/>
      <w:jc w:val="center"/>
    </w:pPr>
    <w:rPr>
      <w:rFonts w:ascii="Arial" w:eastAsia="Arial" w:hAnsi="Arial" w:cs="Arial"/>
      <w:sz w:val="14"/>
      <w:szCs w:val="14"/>
    </w:rPr>
  </w:style>
  <w:style w:type="paragraph" w:customStyle="1" w:styleId="Bodytext190">
    <w:name w:val="Body text (19)"/>
    <w:basedOn w:val="Normalny"/>
    <w:link w:val="Bodytext19"/>
    <w:rsid w:val="00827F39"/>
    <w:pPr>
      <w:widowControl w:val="0"/>
      <w:shd w:val="clear" w:color="auto" w:fill="FFFFFF"/>
      <w:spacing w:before="120" w:after="120" w:line="0" w:lineRule="atLeast"/>
      <w:jc w:val="both"/>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8288">
      <w:bodyDiv w:val="1"/>
      <w:marLeft w:val="0"/>
      <w:marRight w:val="0"/>
      <w:marTop w:val="0"/>
      <w:marBottom w:val="0"/>
      <w:divBdr>
        <w:top w:val="none" w:sz="0" w:space="0" w:color="auto"/>
        <w:left w:val="none" w:sz="0" w:space="0" w:color="auto"/>
        <w:bottom w:val="none" w:sz="0" w:space="0" w:color="auto"/>
        <w:right w:val="none" w:sz="0" w:space="0" w:color="auto"/>
      </w:divBdr>
    </w:div>
    <w:div w:id="66348693">
      <w:bodyDiv w:val="1"/>
      <w:marLeft w:val="0"/>
      <w:marRight w:val="0"/>
      <w:marTop w:val="0"/>
      <w:marBottom w:val="0"/>
      <w:divBdr>
        <w:top w:val="none" w:sz="0" w:space="0" w:color="auto"/>
        <w:left w:val="none" w:sz="0" w:space="0" w:color="auto"/>
        <w:bottom w:val="none" w:sz="0" w:space="0" w:color="auto"/>
        <w:right w:val="none" w:sz="0" w:space="0" w:color="auto"/>
      </w:divBdr>
    </w:div>
    <w:div w:id="104885084">
      <w:bodyDiv w:val="1"/>
      <w:marLeft w:val="0"/>
      <w:marRight w:val="0"/>
      <w:marTop w:val="0"/>
      <w:marBottom w:val="0"/>
      <w:divBdr>
        <w:top w:val="none" w:sz="0" w:space="0" w:color="auto"/>
        <w:left w:val="none" w:sz="0" w:space="0" w:color="auto"/>
        <w:bottom w:val="none" w:sz="0" w:space="0" w:color="auto"/>
        <w:right w:val="none" w:sz="0" w:space="0" w:color="auto"/>
      </w:divBdr>
    </w:div>
    <w:div w:id="187988457">
      <w:bodyDiv w:val="1"/>
      <w:marLeft w:val="0"/>
      <w:marRight w:val="0"/>
      <w:marTop w:val="0"/>
      <w:marBottom w:val="0"/>
      <w:divBdr>
        <w:top w:val="none" w:sz="0" w:space="0" w:color="auto"/>
        <w:left w:val="none" w:sz="0" w:space="0" w:color="auto"/>
        <w:bottom w:val="none" w:sz="0" w:space="0" w:color="auto"/>
        <w:right w:val="none" w:sz="0" w:space="0" w:color="auto"/>
      </w:divBdr>
    </w:div>
    <w:div w:id="191966569">
      <w:bodyDiv w:val="1"/>
      <w:marLeft w:val="0"/>
      <w:marRight w:val="0"/>
      <w:marTop w:val="0"/>
      <w:marBottom w:val="0"/>
      <w:divBdr>
        <w:top w:val="none" w:sz="0" w:space="0" w:color="auto"/>
        <w:left w:val="none" w:sz="0" w:space="0" w:color="auto"/>
        <w:bottom w:val="none" w:sz="0" w:space="0" w:color="auto"/>
        <w:right w:val="none" w:sz="0" w:space="0" w:color="auto"/>
      </w:divBdr>
    </w:div>
    <w:div w:id="216935249">
      <w:bodyDiv w:val="1"/>
      <w:marLeft w:val="0"/>
      <w:marRight w:val="0"/>
      <w:marTop w:val="0"/>
      <w:marBottom w:val="0"/>
      <w:divBdr>
        <w:top w:val="none" w:sz="0" w:space="0" w:color="auto"/>
        <w:left w:val="none" w:sz="0" w:space="0" w:color="auto"/>
        <w:bottom w:val="none" w:sz="0" w:space="0" w:color="auto"/>
        <w:right w:val="none" w:sz="0" w:space="0" w:color="auto"/>
      </w:divBdr>
    </w:div>
    <w:div w:id="229733985">
      <w:bodyDiv w:val="1"/>
      <w:marLeft w:val="0"/>
      <w:marRight w:val="0"/>
      <w:marTop w:val="0"/>
      <w:marBottom w:val="0"/>
      <w:divBdr>
        <w:top w:val="none" w:sz="0" w:space="0" w:color="auto"/>
        <w:left w:val="none" w:sz="0" w:space="0" w:color="auto"/>
        <w:bottom w:val="none" w:sz="0" w:space="0" w:color="auto"/>
        <w:right w:val="none" w:sz="0" w:space="0" w:color="auto"/>
      </w:divBdr>
    </w:div>
    <w:div w:id="276836167">
      <w:bodyDiv w:val="1"/>
      <w:marLeft w:val="0"/>
      <w:marRight w:val="0"/>
      <w:marTop w:val="0"/>
      <w:marBottom w:val="0"/>
      <w:divBdr>
        <w:top w:val="none" w:sz="0" w:space="0" w:color="auto"/>
        <w:left w:val="none" w:sz="0" w:space="0" w:color="auto"/>
        <w:bottom w:val="none" w:sz="0" w:space="0" w:color="auto"/>
        <w:right w:val="none" w:sz="0" w:space="0" w:color="auto"/>
      </w:divBdr>
      <w:divsChild>
        <w:div w:id="449326703">
          <w:marLeft w:val="0"/>
          <w:marRight w:val="0"/>
          <w:marTop w:val="240"/>
          <w:marBottom w:val="0"/>
          <w:divBdr>
            <w:top w:val="none" w:sz="0" w:space="0" w:color="auto"/>
            <w:left w:val="none" w:sz="0" w:space="0" w:color="auto"/>
            <w:bottom w:val="none" w:sz="0" w:space="0" w:color="auto"/>
            <w:right w:val="none" w:sz="0" w:space="0" w:color="auto"/>
          </w:divBdr>
        </w:div>
        <w:div w:id="1695881508">
          <w:marLeft w:val="0"/>
          <w:marRight w:val="0"/>
          <w:marTop w:val="240"/>
          <w:marBottom w:val="0"/>
          <w:divBdr>
            <w:top w:val="none" w:sz="0" w:space="0" w:color="auto"/>
            <w:left w:val="none" w:sz="0" w:space="0" w:color="auto"/>
            <w:bottom w:val="none" w:sz="0" w:space="0" w:color="auto"/>
            <w:right w:val="none" w:sz="0" w:space="0" w:color="auto"/>
          </w:divBdr>
        </w:div>
      </w:divsChild>
    </w:div>
    <w:div w:id="290743357">
      <w:bodyDiv w:val="1"/>
      <w:marLeft w:val="0"/>
      <w:marRight w:val="0"/>
      <w:marTop w:val="0"/>
      <w:marBottom w:val="0"/>
      <w:divBdr>
        <w:top w:val="none" w:sz="0" w:space="0" w:color="auto"/>
        <w:left w:val="none" w:sz="0" w:space="0" w:color="auto"/>
        <w:bottom w:val="none" w:sz="0" w:space="0" w:color="auto"/>
        <w:right w:val="none" w:sz="0" w:space="0" w:color="auto"/>
      </w:divBdr>
    </w:div>
    <w:div w:id="323360953">
      <w:bodyDiv w:val="1"/>
      <w:marLeft w:val="0"/>
      <w:marRight w:val="0"/>
      <w:marTop w:val="0"/>
      <w:marBottom w:val="0"/>
      <w:divBdr>
        <w:top w:val="none" w:sz="0" w:space="0" w:color="auto"/>
        <w:left w:val="none" w:sz="0" w:space="0" w:color="auto"/>
        <w:bottom w:val="none" w:sz="0" w:space="0" w:color="auto"/>
        <w:right w:val="none" w:sz="0" w:space="0" w:color="auto"/>
      </w:divBdr>
    </w:div>
    <w:div w:id="383138573">
      <w:bodyDiv w:val="1"/>
      <w:marLeft w:val="0"/>
      <w:marRight w:val="0"/>
      <w:marTop w:val="0"/>
      <w:marBottom w:val="0"/>
      <w:divBdr>
        <w:top w:val="none" w:sz="0" w:space="0" w:color="auto"/>
        <w:left w:val="none" w:sz="0" w:space="0" w:color="auto"/>
        <w:bottom w:val="none" w:sz="0" w:space="0" w:color="auto"/>
        <w:right w:val="none" w:sz="0" w:space="0" w:color="auto"/>
      </w:divBdr>
    </w:div>
    <w:div w:id="604579847">
      <w:bodyDiv w:val="1"/>
      <w:marLeft w:val="0"/>
      <w:marRight w:val="0"/>
      <w:marTop w:val="0"/>
      <w:marBottom w:val="0"/>
      <w:divBdr>
        <w:top w:val="none" w:sz="0" w:space="0" w:color="auto"/>
        <w:left w:val="none" w:sz="0" w:space="0" w:color="auto"/>
        <w:bottom w:val="none" w:sz="0" w:space="0" w:color="auto"/>
        <w:right w:val="none" w:sz="0" w:space="0" w:color="auto"/>
      </w:divBdr>
    </w:div>
    <w:div w:id="637682609">
      <w:bodyDiv w:val="1"/>
      <w:marLeft w:val="0"/>
      <w:marRight w:val="0"/>
      <w:marTop w:val="0"/>
      <w:marBottom w:val="0"/>
      <w:divBdr>
        <w:top w:val="none" w:sz="0" w:space="0" w:color="auto"/>
        <w:left w:val="none" w:sz="0" w:space="0" w:color="auto"/>
        <w:bottom w:val="none" w:sz="0" w:space="0" w:color="auto"/>
        <w:right w:val="none" w:sz="0" w:space="0" w:color="auto"/>
      </w:divBdr>
    </w:div>
    <w:div w:id="644163566">
      <w:bodyDiv w:val="1"/>
      <w:marLeft w:val="0"/>
      <w:marRight w:val="0"/>
      <w:marTop w:val="0"/>
      <w:marBottom w:val="0"/>
      <w:divBdr>
        <w:top w:val="none" w:sz="0" w:space="0" w:color="auto"/>
        <w:left w:val="none" w:sz="0" w:space="0" w:color="auto"/>
        <w:bottom w:val="none" w:sz="0" w:space="0" w:color="auto"/>
        <w:right w:val="none" w:sz="0" w:space="0" w:color="auto"/>
      </w:divBdr>
    </w:div>
    <w:div w:id="645400678">
      <w:bodyDiv w:val="1"/>
      <w:marLeft w:val="0"/>
      <w:marRight w:val="0"/>
      <w:marTop w:val="0"/>
      <w:marBottom w:val="0"/>
      <w:divBdr>
        <w:top w:val="none" w:sz="0" w:space="0" w:color="auto"/>
        <w:left w:val="none" w:sz="0" w:space="0" w:color="auto"/>
        <w:bottom w:val="none" w:sz="0" w:space="0" w:color="auto"/>
        <w:right w:val="none" w:sz="0" w:space="0" w:color="auto"/>
      </w:divBdr>
    </w:div>
    <w:div w:id="728923655">
      <w:bodyDiv w:val="1"/>
      <w:marLeft w:val="0"/>
      <w:marRight w:val="0"/>
      <w:marTop w:val="0"/>
      <w:marBottom w:val="0"/>
      <w:divBdr>
        <w:top w:val="none" w:sz="0" w:space="0" w:color="auto"/>
        <w:left w:val="none" w:sz="0" w:space="0" w:color="auto"/>
        <w:bottom w:val="none" w:sz="0" w:space="0" w:color="auto"/>
        <w:right w:val="none" w:sz="0" w:space="0" w:color="auto"/>
      </w:divBdr>
    </w:div>
    <w:div w:id="766727457">
      <w:bodyDiv w:val="1"/>
      <w:marLeft w:val="0"/>
      <w:marRight w:val="0"/>
      <w:marTop w:val="0"/>
      <w:marBottom w:val="0"/>
      <w:divBdr>
        <w:top w:val="none" w:sz="0" w:space="0" w:color="auto"/>
        <w:left w:val="none" w:sz="0" w:space="0" w:color="auto"/>
        <w:bottom w:val="none" w:sz="0" w:space="0" w:color="auto"/>
        <w:right w:val="none" w:sz="0" w:space="0" w:color="auto"/>
      </w:divBdr>
    </w:div>
    <w:div w:id="912079235">
      <w:bodyDiv w:val="1"/>
      <w:marLeft w:val="0"/>
      <w:marRight w:val="0"/>
      <w:marTop w:val="0"/>
      <w:marBottom w:val="0"/>
      <w:divBdr>
        <w:top w:val="none" w:sz="0" w:space="0" w:color="auto"/>
        <w:left w:val="none" w:sz="0" w:space="0" w:color="auto"/>
        <w:bottom w:val="none" w:sz="0" w:space="0" w:color="auto"/>
        <w:right w:val="none" w:sz="0" w:space="0" w:color="auto"/>
      </w:divBdr>
    </w:div>
    <w:div w:id="1042749045">
      <w:bodyDiv w:val="1"/>
      <w:marLeft w:val="0"/>
      <w:marRight w:val="0"/>
      <w:marTop w:val="0"/>
      <w:marBottom w:val="0"/>
      <w:divBdr>
        <w:top w:val="none" w:sz="0" w:space="0" w:color="auto"/>
        <w:left w:val="none" w:sz="0" w:space="0" w:color="auto"/>
        <w:bottom w:val="none" w:sz="0" w:space="0" w:color="auto"/>
        <w:right w:val="none" w:sz="0" w:space="0" w:color="auto"/>
      </w:divBdr>
    </w:div>
    <w:div w:id="1109852598">
      <w:bodyDiv w:val="1"/>
      <w:marLeft w:val="0"/>
      <w:marRight w:val="0"/>
      <w:marTop w:val="0"/>
      <w:marBottom w:val="0"/>
      <w:divBdr>
        <w:top w:val="none" w:sz="0" w:space="0" w:color="auto"/>
        <w:left w:val="none" w:sz="0" w:space="0" w:color="auto"/>
        <w:bottom w:val="none" w:sz="0" w:space="0" w:color="auto"/>
        <w:right w:val="none" w:sz="0" w:space="0" w:color="auto"/>
      </w:divBdr>
    </w:div>
    <w:div w:id="1129055210">
      <w:bodyDiv w:val="1"/>
      <w:marLeft w:val="0"/>
      <w:marRight w:val="0"/>
      <w:marTop w:val="0"/>
      <w:marBottom w:val="0"/>
      <w:divBdr>
        <w:top w:val="none" w:sz="0" w:space="0" w:color="auto"/>
        <w:left w:val="none" w:sz="0" w:space="0" w:color="auto"/>
        <w:bottom w:val="none" w:sz="0" w:space="0" w:color="auto"/>
        <w:right w:val="none" w:sz="0" w:space="0" w:color="auto"/>
      </w:divBdr>
    </w:div>
    <w:div w:id="1206328261">
      <w:bodyDiv w:val="1"/>
      <w:marLeft w:val="0"/>
      <w:marRight w:val="0"/>
      <w:marTop w:val="0"/>
      <w:marBottom w:val="0"/>
      <w:divBdr>
        <w:top w:val="none" w:sz="0" w:space="0" w:color="auto"/>
        <w:left w:val="none" w:sz="0" w:space="0" w:color="auto"/>
        <w:bottom w:val="none" w:sz="0" w:space="0" w:color="auto"/>
        <w:right w:val="none" w:sz="0" w:space="0" w:color="auto"/>
      </w:divBdr>
    </w:div>
    <w:div w:id="1238055374">
      <w:bodyDiv w:val="1"/>
      <w:marLeft w:val="0"/>
      <w:marRight w:val="0"/>
      <w:marTop w:val="0"/>
      <w:marBottom w:val="0"/>
      <w:divBdr>
        <w:top w:val="none" w:sz="0" w:space="0" w:color="auto"/>
        <w:left w:val="none" w:sz="0" w:space="0" w:color="auto"/>
        <w:bottom w:val="none" w:sz="0" w:space="0" w:color="auto"/>
        <w:right w:val="none" w:sz="0" w:space="0" w:color="auto"/>
      </w:divBdr>
    </w:div>
    <w:div w:id="1258710459">
      <w:bodyDiv w:val="1"/>
      <w:marLeft w:val="0"/>
      <w:marRight w:val="0"/>
      <w:marTop w:val="0"/>
      <w:marBottom w:val="0"/>
      <w:divBdr>
        <w:top w:val="none" w:sz="0" w:space="0" w:color="auto"/>
        <w:left w:val="none" w:sz="0" w:space="0" w:color="auto"/>
        <w:bottom w:val="none" w:sz="0" w:space="0" w:color="auto"/>
        <w:right w:val="none" w:sz="0" w:space="0" w:color="auto"/>
      </w:divBdr>
    </w:div>
    <w:div w:id="1260143101">
      <w:bodyDiv w:val="1"/>
      <w:marLeft w:val="0"/>
      <w:marRight w:val="0"/>
      <w:marTop w:val="0"/>
      <w:marBottom w:val="0"/>
      <w:divBdr>
        <w:top w:val="none" w:sz="0" w:space="0" w:color="auto"/>
        <w:left w:val="none" w:sz="0" w:space="0" w:color="auto"/>
        <w:bottom w:val="none" w:sz="0" w:space="0" w:color="auto"/>
        <w:right w:val="none" w:sz="0" w:space="0" w:color="auto"/>
      </w:divBdr>
    </w:div>
    <w:div w:id="1274168644">
      <w:bodyDiv w:val="1"/>
      <w:marLeft w:val="0"/>
      <w:marRight w:val="0"/>
      <w:marTop w:val="0"/>
      <w:marBottom w:val="0"/>
      <w:divBdr>
        <w:top w:val="none" w:sz="0" w:space="0" w:color="auto"/>
        <w:left w:val="none" w:sz="0" w:space="0" w:color="auto"/>
        <w:bottom w:val="none" w:sz="0" w:space="0" w:color="auto"/>
        <w:right w:val="none" w:sz="0" w:space="0" w:color="auto"/>
      </w:divBdr>
    </w:div>
    <w:div w:id="1283029046">
      <w:bodyDiv w:val="1"/>
      <w:marLeft w:val="0"/>
      <w:marRight w:val="0"/>
      <w:marTop w:val="0"/>
      <w:marBottom w:val="0"/>
      <w:divBdr>
        <w:top w:val="none" w:sz="0" w:space="0" w:color="auto"/>
        <w:left w:val="none" w:sz="0" w:space="0" w:color="auto"/>
        <w:bottom w:val="none" w:sz="0" w:space="0" w:color="auto"/>
        <w:right w:val="none" w:sz="0" w:space="0" w:color="auto"/>
      </w:divBdr>
    </w:div>
    <w:div w:id="1318143364">
      <w:bodyDiv w:val="1"/>
      <w:marLeft w:val="0"/>
      <w:marRight w:val="0"/>
      <w:marTop w:val="0"/>
      <w:marBottom w:val="0"/>
      <w:divBdr>
        <w:top w:val="none" w:sz="0" w:space="0" w:color="auto"/>
        <w:left w:val="none" w:sz="0" w:space="0" w:color="auto"/>
        <w:bottom w:val="none" w:sz="0" w:space="0" w:color="auto"/>
        <w:right w:val="none" w:sz="0" w:space="0" w:color="auto"/>
      </w:divBdr>
    </w:div>
    <w:div w:id="1332295125">
      <w:bodyDiv w:val="1"/>
      <w:marLeft w:val="0"/>
      <w:marRight w:val="0"/>
      <w:marTop w:val="0"/>
      <w:marBottom w:val="0"/>
      <w:divBdr>
        <w:top w:val="none" w:sz="0" w:space="0" w:color="auto"/>
        <w:left w:val="none" w:sz="0" w:space="0" w:color="auto"/>
        <w:bottom w:val="none" w:sz="0" w:space="0" w:color="auto"/>
        <w:right w:val="none" w:sz="0" w:space="0" w:color="auto"/>
      </w:divBdr>
    </w:div>
    <w:div w:id="1334793525">
      <w:bodyDiv w:val="1"/>
      <w:marLeft w:val="0"/>
      <w:marRight w:val="0"/>
      <w:marTop w:val="0"/>
      <w:marBottom w:val="0"/>
      <w:divBdr>
        <w:top w:val="none" w:sz="0" w:space="0" w:color="auto"/>
        <w:left w:val="none" w:sz="0" w:space="0" w:color="auto"/>
        <w:bottom w:val="none" w:sz="0" w:space="0" w:color="auto"/>
        <w:right w:val="none" w:sz="0" w:space="0" w:color="auto"/>
      </w:divBdr>
    </w:div>
    <w:div w:id="1365253334">
      <w:bodyDiv w:val="1"/>
      <w:marLeft w:val="0"/>
      <w:marRight w:val="0"/>
      <w:marTop w:val="0"/>
      <w:marBottom w:val="0"/>
      <w:divBdr>
        <w:top w:val="none" w:sz="0" w:space="0" w:color="auto"/>
        <w:left w:val="none" w:sz="0" w:space="0" w:color="auto"/>
        <w:bottom w:val="none" w:sz="0" w:space="0" w:color="auto"/>
        <w:right w:val="none" w:sz="0" w:space="0" w:color="auto"/>
      </w:divBdr>
    </w:div>
    <w:div w:id="1521091943">
      <w:bodyDiv w:val="1"/>
      <w:marLeft w:val="0"/>
      <w:marRight w:val="0"/>
      <w:marTop w:val="0"/>
      <w:marBottom w:val="0"/>
      <w:divBdr>
        <w:top w:val="none" w:sz="0" w:space="0" w:color="auto"/>
        <w:left w:val="none" w:sz="0" w:space="0" w:color="auto"/>
        <w:bottom w:val="none" w:sz="0" w:space="0" w:color="auto"/>
        <w:right w:val="none" w:sz="0" w:space="0" w:color="auto"/>
      </w:divBdr>
    </w:div>
    <w:div w:id="1608196644">
      <w:bodyDiv w:val="1"/>
      <w:marLeft w:val="0"/>
      <w:marRight w:val="0"/>
      <w:marTop w:val="0"/>
      <w:marBottom w:val="0"/>
      <w:divBdr>
        <w:top w:val="none" w:sz="0" w:space="0" w:color="auto"/>
        <w:left w:val="none" w:sz="0" w:space="0" w:color="auto"/>
        <w:bottom w:val="none" w:sz="0" w:space="0" w:color="auto"/>
        <w:right w:val="none" w:sz="0" w:space="0" w:color="auto"/>
      </w:divBdr>
    </w:div>
    <w:div w:id="1761368096">
      <w:bodyDiv w:val="1"/>
      <w:marLeft w:val="0"/>
      <w:marRight w:val="0"/>
      <w:marTop w:val="0"/>
      <w:marBottom w:val="0"/>
      <w:divBdr>
        <w:top w:val="none" w:sz="0" w:space="0" w:color="auto"/>
        <w:left w:val="none" w:sz="0" w:space="0" w:color="auto"/>
        <w:bottom w:val="none" w:sz="0" w:space="0" w:color="auto"/>
        <w:right w:val="none" w:sz="0" w:space="0" w:color="auto"/>
      </w:divBdr>
    </w:div>
    <w:div w:id="1795631004">
      <w:bodyDiv w:val="1"/>
      <w:marLeft w:val="0"/>
      <w:marRight w:val="0"/>
      <w:marTop w:val="0"/>
      <w:marBottom w:val="0"/>
      <w:divBdr>
        <w:top w:val="none" w:sz="0" w:space="0" w:color="auto"/>
        <w:left w:val="none" w:sz="0" w:space="0" w:color="auto"/>
        <w:bottom w:val="none" w:sz="0" w:space="0" w:color="auto"/>
        <w:right w:val="none" w:sz="0" w:space="0" w:color="auto"/>
      </w:divBdr>
    </w:div>
    <w:div w:id="1849756720">
      <w:bodyDiv w:val="1"/>
      <w:marLeft w:val="0"/>
      <w:marRight w:val="0"/>
      <w:marTop w:val="0"/>
      <w:marBottom w:val="0"/>
      <w:divBdr>
        <w:top w:val="none" w:sz="0" w:space="0" w:color="auto"/>
        <w:left w:val="none" w:sz="0" w:space="0" w:color="auto"/>
        <w:bottom w:val="none" w:sz="0" w:space="0" w:color="auto"/>
        <w:right w:val="none" w:sz="0" w:space="0" w:color="auto"/>
      </w:divBdr>
    </w:div>
    <w:div w:id="1883402546">
      <w:bodyDiv w:val="1"/>
      <w:marLeft w:val="0"/>
      <w:marRight w:val="0"/>
      <w:marTop w:val="0"/>
      <w:marBottom w:val="0"/>
      <w:divBdr>
        <w:top w:val="none" w:sz="0" w:space="0" w:color="auto"/>
        <w:left w:val="none" w:sz="0" w:space="0" w:color="auto"/>
        <w:bottom w:val="none" w:sz="0" w:space="0" w:color="auto"/>
        <w:right w:val="none" w:sz="0" w:space="0" w:color="auto"/>
      </w:divBdr>
      <w:divsChild>
        <w:div w:id="1608199024">
          <w:marLeft w:val="0"/>
          <w:marRight w:val="0"/>
          <w:marTop w:val="0"/>
          <w:marBottom w:val="0"/>
          <w:divBdr>
            <w:top w:val="none" w:sz="0" w:space="0" w:color="auto"/>
            <w:left w:val="none" w:sz="0" w:space="0" w:color="auto"/>
            <w:bottom w:val="none" w:sz="0" w:space="0" w:color="auto"/>
            <w:right w:val="none" w:sz="0" w:space="0" w:color="auto"/>
          </w:divBdr>
          <w:divsChild>
            <w:div w:id="2087528486">
              <w:marLeft w:val="0"/>
              <w:marRight w:val="0"/>
              <w:marTop w:val="0"/>
              <w:marBottom w:val="0"/>
              <w:divBdr>
                <w:top w:val="none" w:sz="0" w:space="0" w:color="auto"/>
                <w:left w:val="none" w:sz="0" w:space="0" w:color="auto"/>
                <w:bottom w:val="none" w:sz="0" w:space="0" w:color="auto"/>
                <w:right w:val="none" w:sz="0" w:space="0" w:color="auto"/>
              </w:divBdr>
              <w:divsChild>
                <w:div w:id="7660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83762">
      <w:bodyDiv w:val="1"/>
      <w:marLeft w:val="0"/>
      <w:marRight w:val="0"/>
      <w:marTop w:val="0"/>
      <w:marBottom w:val="0"/>
      <w:divBdr>
        <w:top w:val="none" w:sz="0" w:space="0" w:color="auto"/>
        <w:left w:val="none" w:sz="0" w:space="0" w:color="auto"/>
        <w:bottom w:val="none" w:sz="0" w:space="0" w:color="auto"/>
        <w:right w:val="none" w:sz="0" w:space="0" w:color="auto"/>
      </w:divBdr>
    </w:div>
    <w:div w:id="1940214966">
      <w:bodyDiv w:val="1"/>
      <w:marLeft w:val="0"/>
      <w:marRight w:val="0"/>
      <w:marTop w:val="0"/>
      <w:marBottom w:val="0"/>
      <w:divBdr>
        <w:top w:val="none" w:sz="0" w:space="0" w:color="auto"/>
        <w:left w:val="none" w:sz="0" w:space="0" w:color="auto"/>
        <w:bottom w:val="none" w:sz="0" w:space="0" w:color="auto"/>
        <w:right w:val="none" w:sz="0" w:space="0" w:color="auto"/>
      </w:divBdr>
    </w:div>
    <w:div w:id="1983340139">
      <w:bodyDiv w:val="1"/>
      <w:marLeft w:val="0"/>
      <w:marRight w:val="0"/>
      <w:marTop w:val="0"/>
      <w:marBottom w:val="0"/>
      <w:divBdr>
        <w:top w:val="none" w:sz="0" w:space="0" w:color="auto"/>
        <w:left w:val="none" w:sz="0" w:space="0" w:color="auto"/>
        <w:bottom w:val="none" w:sz="0" w:space="0" w:color="auto"/>
        <w:right w:val="none" w:sz="0" w:space="0" w:color="auto"/>
      </w:divBdr>
    </w:div>
    <w:div w:id="2018194017">
      <w:bodyDiv w:val="1"/>
      <w:marLeft w:val="0"/>
      <w:marRight w:val="0"/>
      <w:marTop w:val="0"/>
      <w:marBottom w:val="0"/>
      <w:divBdr>
        <w:top w:val="none" w:sz="0" w:space="0" w:color="auto"/>
        <w:left w:val="none" w:sz="0" w:space="0" w:color="auto"/>
        <w:bottom w:val="none" w:sz="0" w:space="0" w:color="auto"/>
        <w:right w:val="none" w:sz="0" w:space="0" w:color="auto"/>
      </w:divBdr>
    </w:div>
    <w:div w:id="2052070321">
      <w:bodyDiv w:val="1"/>
      <w:marLeft w:val="0"/>
      <w:marRight w:val="0"/>
      <w:marTop w:val="0"/>
      <w:marBottom w:val="0"/>
      <w:divBdr>
        <w:top w:val="none" w:sz="0" w:space="0" w:color="auto"/>
        <w:left w:val="none" w:sz="0" w:space="0" w:color="auto"/>
        <w:bottom w:val="none" w:sz="0" w:space="0" w:color="auto"/>
        <w:right w:val="none" w:sz="0" w:space="0" w:color="auto"/>
      </w:divBdr>
    </w:div>
    <w:div w:id="210953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990c70b-2ae6-464a-9bbb-74918f0bf230" xsi:nil="true"/>
    <lcf76f155ced4ddcb4097134ff3c332f xmlns="ae071519-ad1f-4dd2-b4ba-26d78141b0a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8F1A4142AECB047A70F176F230B6D94" ma:contentTypeVersion="15" ma:contentTypeDescription="Utwórz nowy dokument." ma:contentTypeScope="" ma:versionID="2bbaf3951cf3549f7b00befc0a298bec">
  <xsd:schema xmlns:xsd="http://www.w3.org/2001/XMLSchema" xmlns:xs="http://www.w3.org/2001/XMLSchema" xmlns:p="http://schemas.microsoft.com/office/2006/metadata/properties" xmlns:ns2="ae071519-ad1f-4dd2-b4ba-26d78141b0a5" xmlns:ns3="9990c70b-2ae6-464a-9bbb-74918f0bf230" targetNamespace="http://schemas.microsoft.com/office/2006/metadata/properties" ma:root="true" ma:fieldsID="21dd98f73ad1f0f2aa115dcbb9957d01" ns2:_="" ns3:_="">
    <xsd:import namespace="ae071519-ad1f-4dd2-b4ba-26d78141b0a5"/>
    <xsd:import namespace="9990c70b-2ae6-464a-9bbb-74918f0bf2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71519-ad1f-4dd2-b4ba-26d78141b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47d445f8-b702-455e-98a9-16d84c91ab6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90c70b-2ae6-464a-9bbb-74918f0bf23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88f723c-72de-4ac1-958b-350d316b536e}" ma:internalName="TaxCatchAll" ma:showField="CatchAllData" ma:web="9990c70b-2ae6-464a-9bbb-74918f0bf23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BE91F-0483-4E2D-A449-67C3BAB74384}">
  <ds:schemaRefs>
    <ds:schemaRef ds:uri="http://schemas.microsoft.com/office/2006/metadata/properties"/>
    <ds:schemaRef ds:uri="http://schemas.microsoft.com/office/2006/documentManagement/types"/>
    <ds:schemaRef ds:uri="http://www.w3.org/XML/1998/namespace"/>
    <ds:schemaRef ds:uri="ae071519-ad1f-4dd2-b4ba-26d78141b0a5"/>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9990c70b-2ae6-464a-9bbb-74918f0bf230"/>
  </ds:schemaRefs>
</ds:datastoreItem>
</file>

<file path=customXml/itemProps2.xml><?xml version="1.0" encoding="utf-8"?>
<ds:datastoreItem xmlns:ds="http://schemas.openxmlformats.org/officeDocument/2006/customXml" ds:itemID="{E68875B7-F3A3-44FA-9BC4-4CBE502C36A2}">
  <ds:schemaRefs>
    <ds:schemaRef ds:uri="http://schemas.microsoft.com/sharepoint/v3/contenttype/forms"/>
  </ds:schemaRefs>
</ds:datastoreItem>
</file>

<file path=customXml/itemProps3.xml><?xml version="1.0" encoding="utf-8"?>
<ds:datastoreItem xmlns:ds="http://schemas.openxmlformats.org/officeDocument/2006/customXml" ds:itemID="{88C2D0C8-8EB9-45AF-B99A-057BEDC25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71519-ad1f-4dd2-b4ba-26d78141b0a5"/>
    <ds:schemaRef ds:uri="9990c70b-2ae6-464a-9bbb-74918f0bf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78A415-7581-4542-B844-079B6988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5205</Words>
  <Characters>35878</Characters>
  <Application>Microsoft Office Word</Application>
  <DocSecurity>0</DocSecurity>
  <Lines>1147</Lines>
  <Paragraphs>486</Paragraphs>
  <ScaleCrop>false</ScaleCrop>
  <HeadingPairs>
    <vt:vector size="2" baseType="variant">
      <vt:variant>
        <vt:lpstr>Tytuł</vt:lpstr>
      </vt:variant>
      <vt:variant>
        <vt:i4>1</vt:i4>
      </vt:variant>
    </vt:vector>
  </HeadingPairs>
  <TitlesOfParts>
    <vt:vector size="1" baseType="lpstr">
      <vt:lpstr>,,,,,,</vt:lpstr>
    </vt:vector>
  </TitlesOfParts>
  <Company>elskaw</Company>
  <LinksUpToDate>false</LinksUpToDate>
  <CharactersWithSpaces>40846</CharactersWithSpaces>
  <SharedDoc>false</SharedDoc>
  <HLinks>
    <vt:vector size="144" baseType="variant">
      <vt:variant>
        <vt:i4>3276890</vt:i4>
      </vt:variant>
      <vt:variant>
        <vt:i4>132</vt:i4>
      </vt:variant>
      <vt:variant>
        <vt:i4>0</vt:i4>
      </vt:variant>
      <vt:variant>
        <vt:i4>5</vt:i4>
      </vt:variant>
      <vt:variant>
        <vt:lpwstr>mailto:tomasz.lata@cezpolska.pl</vt:lpwstr>
      </vt:variant>
      <vt:variant>
        <vt:lpwstr/>
      </vt:variant>
      <vt:variant>
        <vt:i4>8126576</vt:i4>
      </vt:variant>
      <vt:variant>
        <vt:i4>129</vt:i4>
      </vt:variant>
      <vt:variant>
        <vt:i4>0</vt:i4>
      </vt:variant>
      <vt:variant>
        <vt:i4>5</vt:i4>
      </vt:variant>
      <vt:variant>
        <vt:lpwstr>https://cezpolska.eb2b.com.pl/</vt:lpwstr>
      </vt:variant>
      <vt:variant>
        <vt:lpwstr/>
      </vt:variant>
      <vt:variant>
        <vt:i4>524334</vt:i4>
      </vt:variant>
      <vt:variant>
        <vt:i4>126</vt:i4>
      </vt:variant>
      <vt:variant>
        <vt:i4>0</vt:i4>
      </vt:variant>
      <vt:variant>
        <vt:i4>5</vt:i4>
      </vt:variant>
      <vt:variant>
        <vt:lpwstr>mailto:zp@cezpolska.pl</vt:lpwstr>
      </vt:variant>
      <vt:variant>
        <vt:lpwstr/>
      </vt:variant>
      <vt:variant>
        <vt:i4>720922</vt:i4>
      </vt:variant>
      <vt:variant>
        <vt:i4>123</vt:i4>
      </vt:variant>
      <vt:variant>
        <vt:i4>0</vt:i4>
      </vt:variant>
      <vt:variant>
        <vt:i4>5</vt:i4>
      </vt:variant>
      <vt:variant>
        <vt:lpwstr>http://www.sakig.pl/</vt:lpwstr>
      </vt:variant>
      <vt:variant>
        <vt:lpwstr/>
      </vt:variant>
      <vt:variant>
        <vt:i4>1900597</vt:i4>
      </vt:variant>
      <vt:variant>
        <vt:i4>116</vt:i4>
      </vt:variant>
      <vt:variant>
        <vt:i4>0</vt:i4>
      </vt:variant>
      <vt:variant>
        <vt:i4>5</vt:i4>
      </vt:variant>
      <vt:variant>
        <vt:lpwstr/>
      </vt:variant>
      <vt:variant>
        <vt:lpwstr>_Toc505943109</vt:lpwstr>
      </vt:variant>
      <vt:variant>
        <vt:i4>1900597</vt:i4>
      </vt:variant>
      <vt:variant>
        <vt:i4>110</vt:i4>
      </vt:variant>
      <vt:variant>
        <vt:i4>0</vt:i4>
      </vt:variant>
      <vt:variant>
        <vt:i4>5</vt:i4>
      </vt:variant>
      <vt:variant>
        <vt:lpwstr/>
      </vt:variant>
      <vt:variant>
        <vt:lpwstr>_Toc505943108</vt:lpwstr>
      </vt:variant>
      <vt:variant>
        <vt:i4>1900597</vt:i4>
      </vt:variant>
      <vt:variant>
        <vt:i4>104</vt:i4>
      </vt:variant>
      <vt:variant>
        <vt:i4>0</vt:i4>
      </vt:variant>
      <vt:variant>
        <vt:i4>5</vt:i4>
      </vt:variant>
      <vt:variant>
        <vt:lpwstr/>
      </vt:variant>
      <vt:variant>
        <vt:lpwstr>_Toc505943107</vt:lpwstr>
      </vt:variant>
      <vt:variant>
        <vt:i4>1900597</vt:i4>
      </vt:variant>
      <vt:variant>
        <vt:i4>98</vt:i4>
      </vt:variant>
      <vt:variant>
        <vt:i4>0</vt:i4>
      </vt:variant>
      <vt:variant>
        <vt:i4>5</vt:i4>
      </vt:variant>
      <vt:variant>
        <vt:lpwstr/>
      </vt:variant>
      <vt:variant>
        <vt:lpwstr>_Toc505943106</vt:lpwstr>
      </vt:variant>
      <vt:variant>
        <vt:i4>1900597</vt:i4>
      </vt:variant>
      <vt:variant>
        <vt:i4>92</vt:i4>
      </vt:variant>
      <vt:variant>
        <vt:i4>0</vt:i4>
      </vt:variant>
      <vt:variant>
        <vt:i4>5</vt:i4>
      </vt:variant>
      <vt:variant>
        <vt:lpwstr/>
      </vt:variant>
      <vt:variant>
        <vt:lpwstr>_Toc505943105</vt:lpwstr>
      </vt:variant>
      <vt:variant>
        <vt:i4>1900597</vt:i4>
      </vt:variant>
      <vt:variant>
        <vt:i4>86</vt:i4>
      </vt:variant>
      <vt:variant>
        <vt:i4>0</vt:i4>
      </vt:variant>
      <vt:variant>
        <vt:i4>5</vt:i4>
      </vt:variant>
      <vt:variant>
        <vt:lpwstr/>
      </vt:variant>
      <vt:variant>
        <vt:lpwstr>_Toc505943104</vt:lpwstr>
      </vt:variant>
      <vt:variant>
        <vt:i4>1900597</vt:i4>
      </vt:variant>
      <vt:variant>
        <vt:i4>80</vt:i4>
      </vt:variant>
      <vt:variant>
        <vt:i4>0</vt:i4>
      </vt:variant>
      <vt:variant>
        <vt:i4>5</vt:i4>
      </vt:variant>
      <vt:variant>
        <vt:lpwstr/>
      </vt:variant>
      <vt:variant>
        <vt:lpwstr>_Toc505943103</vt:lpwstr>
      </vt:variant>
      <vt:variant>
        <vt:i4>1900597</vt:i4>
      </vt:variant>
      <vt:variant>
        <vt:i4>74</vt:i4>
      </vt:variant>
      <vt:variant>
        <vt:i4>0</vt:i4>
      </vt:variant>
      <vt:variant>
        <vt:i4>5</vt:i4>
      </vt:variant>
      <vt:variant>
        <vt:lpwstr/>
      </vt:variant>
      <vt:variant>
        <vt:lpwstr>_Toc505943102</vt:lpwstr>
      </vt:variant>
      <vt:variant>
        <vt:i4>1900597</vt:i4>
      </vt:variant>
      <vt:variant>
        <vt:i4>68</vt:i4>
      </vt:variant>
      <vt:variant>
        <vt:i4>0</vt:i4>
      </vt:variant>
      <vt:variant>
        <vt:i4>5</vt:i4>
      </vt:variant>
      <vt:variant>
        <vt:lpwstr/>
      </vt:variant>
      <vt:variant>
        <vt:lpwstr>_Toc505943101</vt:lpwstr>
      </vt:variant>
      <vt:variant>
        <vt:i4>1900597</vt:i4>
      </vt:variant>
      <vt:variant>
        <vt:i4>62</vt:i4>
      </vt:variant>
      <vt:variant>
        <vt:i4>0</vt:i4>
      </vt:variant>
      <vt:variant>
        <vt:i4>5</vt:i4>
      </vt:variant>
      <vt:variant>
        <vt:lpwstr/>
      </vt:variant>
      <vt:variant>
        <vt:lpwstr>_Toc505943100</vt:lpwstr>
      </vt:variant>
      <vt:variant>
        <vt:i4>1310772</vt:i4>
      </vt:variant>
      <vt:variant>
        <vt:i4>56</vt:i4>
      </vt:variant>
      <vt:variant>
        <vt:i4>0</vt:i4>
      </vt:variant>
      <vt:variant>
        <vt:i4>5</vt:i4>
      </vt:variant>
      <vt:variant>
        <vt:lpwstr/>
      </vt:variant>
      <vt:variant>
        <vt:lpwstr>_Toc505943099</vt:lpwstr>
      </vt:variant>
      <vt:variant>
        <vt:i4>1310772</vt:i4>
      </vt:variant>
      <vt:variant>
        <vt:i4>50</vt:i4>
      </vt:variant>
      <vt:variant>
        <vt:i4>0</vt:i4>
      </vt:variant>
      <vt:variant>
        <vt:i4>5</vt:i4>
      </vt:variant>
      <vt:variant>
        <vt:lpwstr/>
      </vt:variant>
      <vt:variant>
        <vt:lpwstr>_Toc505943098</vt:lpwstr>
      </vt:variant>
      <vt:variant>
        <vt:i4>1310772</vt:i4>
      </vt:variant>
      <vt:variant>
        <vt:i4>44</vt:i4>
      </vt:variant>
      <vt:variant>
        <vt:i4>0</vt:i4>
      </vt:variant>
      <vt:variant>
        <vt:i4>5</vt:i4>
      </vt:variant>
      <vt:variant>
        <vt:lpwstr/>
      </vt:variant>
      <vt:variant>
        <vt:lpwstr>_Toc505943097</vt:lpwstr>
      </vt:variant>
      <vt:variant>
        <vt:i4>1310772</vt:i4>
      </vt:variant>
      <vt:variant>
        <vt:i4>38</vt:i4>
      </vt:variant>
      <vt:variant>
        <vt:i4>0</vt:i4>
      </vt:variant>
      <vt:variant>
        <vt:i4>5</vt:i4>
      </vt:variant>
      <vt:variant>
        <vt:lpwstr/>
      </vt:variant>
      <vt:variant>
        <vt:lpwstr>_Toc505943096</vt:lpwstr>
      </vt:variant>
      <vt:variant>
        <vt:i4>1310772</vt:i4>
      </vt:variant>
      <vt:variant>
        <vt:i4>32</vt:i4>
      </vt:variant>
      <vt:variant>
        <vt:i4>0</vt:i4>
      </vt:variant>
      <vt:variant>
        <vt:i4>5</vt:i4>
      </vt:variant>
      <vt:variant>
        <vt:lpwstr/>
      </vt:variant>
      <vt:variant>
        <vt:lpwstr>_Toc505943095</vt:lpwstr>
      </vt:variant>
      <vt:variant>
        <vt:i4>1310772</vt:i4>
      </vt:variant>
      <vt:variant>
        <vt:i4>26</vt:i4>
      </vt:variant>
      <vt:variant>
        <vt:i4>0</vt:i4>
      </vt:variant>
      <vt:variant>
        <vt:i4>5</vt:i4>
      </vt:variant>
      <vt:variant>
        <vt:lpwstr/>
      </vt:variant>
      <vt:variant>
        <vt:lpwstr>_Toc505943094</vt:lpwstr>
      </vt:variant>
      <vt:variant>
        <vt:i4>1310772</vt:i4>
      </vt:variant>
      <vt:variant>
        <vt:i4>20</vt:i4>
      </vt:variant>
      <vt:variant>
        <vt:i4>0</vt:i4>
      </vt:variant>
      <vt:variant>
        <vt:i4>5</vt:i4>
      </vt:variant>
      <vt:variant>
        <vt:lpwstr/>
      </vt:variant>
      <vt:variant>
        <vt:lpwstr>_Toc505943093</vt:lpwstr>
      </vt:variant>
      <vt:variant>
        <vt:i4>1310772</vt:i4>
      </vt:variant>
      <vt:variant>
        <vt:i4>14</vt:i4>
      </vt:variant>
      <vt:variant>
        <vt:i4>0</vt:i4>
      </vt:variant>
      <vt:variant>
        <vt:i4>5</vt:i4>
      </vt:variant>
      <vt:variant>
        <vt:lpwstr/>
      </vt:variant>
      <vt:variant>
        <vt:lpwstr>_Toc505943092</vt:lpwstr>
      </vt:variant>
      <vt:variant>
        <vt:i4>1310772</vt:i4>
      </vt:variant>
      <vt:variant>
        <vt:i4>8</vt:i4>
      </vt:variant>
      <vt:variant>
        <vt:i4>0</vt:i4>
      </vt:variant>
      <vt:variant>
        <vt:i4>5</vt:i4>
      </vt:variant>
      <vt:variant>
        <vt:lpwstr/>
      </vt:variant>
      <vt:variant>
        <vt:lpwstr>_Toc505943091</vt:lpwstr>
      </vt:variant>
      <vt:variant>
        <vt:i4>1310772</vt:i4>
      </vt:variant>
      <vt:variant>
        <vt:i4>2</vt:i4>
      </vt:variant>
      <vt:variant>
        <vt:i4>0</vt:i4>
      </vt:variant>
      <vt:variant>
        <vt:i4>5</vt:i4>
      </vt:variant>
      <vt:variant>
        <vt:lpwstr/>
      </vt:variant>
      <vt:variant>
        <vt:lpwstr>_Toc505943090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tomasz.lata@cezpolska.pl</dc:creator>
  <cp:keywords/>
  <dc:description/>
  <cp:lastModifiedBy>Kołodziej Waldemar</cp:lastModifiedBy>
  <cp:revision>7</cp:revision>
  <cp:lastPrinted>2025-10-02T08:17:00Z</cp:lastPrinted>
  <dcterms:created xsi:type="dcterms:W3CDTF">2025-10-20T08:40:00Z</dcterms:created>
  <dcterms:modified xsi:type="dcterms:W3CDTF">2026-01-09T05:41:00Z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0x01010048F1A4142AECB047A70F176F230B6D94</vt:lpwstr>
  </property>
</Properties>
</file>