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84" w:rsidRDefault="000A5284" w:rsidP="000A5284">
      <w:pPr>
        <w:pStyle w:val="Nagb3b3f3f3wek2"/>
        <w:rPr>
          <w:rFonts w:cs="Times New Roman"/>
          <w:bCs w:val="0"/>
          <w:szCs w:val="24"/>
        </w:rPr>
      </w:pPr>
      <w:r>
        <w:rPr>
          <w:rFonts w:ascii="Arial" w:hAnsi="Arial" w:cs="Times New Roman"/>
          <w:b w:val="0"/>
          <w:bCs w:val="0"/>
          <w:i/>
          <w:position w:val="20"/>
          <w:sz w:val="24"/>
          <w:szCs w:val="24"/>
        </w:rPr>
        <w:t>UMOWA NR</w:t>
      </w:r>
      <w:r w:rsidR="00487D31">
        <w:rPr>
          <w:rFonts w:ascii="Arial" w:hAnsi="Arial" w:cs="Times New Roman"/>
          <w:b w:val="0"/>
          <w:bCs w:val="0"/>
          <w:i/>
          <w:position w:val="20"/>
          <w:sz w:val="24"/>
          <w:szCs w:val="24"/>
        </w:rPr>
        <w:t xml:space="preserve">  </w:t>
      </w:r>
      <w:r w:rsidR="006D5509">
        <w:rPr>
          <w:rFonts w:ascii="Arial" w:hAnsi="Arial" w:cs="Times New Roman"/>
          <w:b w:val="0"/>
          <w:bCs w:val="0"/>
          <w:i/>
          <w:position w:val="20"/>
          <w:sz w:val="24"/>
          <w:szCs w:val="24"/>
        </w:rPr>
        <w:t>1</w:t>
      </w:r>
      <w:r>
        <w:rPr>
          <w:rFonts w:ascii="Arial" w:hAnsi="Arial" w:cs="Times New Roman"/>
          <w:b w:val="0"/>
          <w:bCs w:val="0"/>
          <w:i/>
          <w:position w:val="20"/>
          <w:sz w:val="24"/>
          <w:szCs w:val="24"/>
        </w:rPr>
        <w:t xml:space="preserve">  z dnia</w:t>
      </w:r>
      <w:r w:rsidR="005870CF">
        <w:rPr>
          <w:rFonts w:ascii="Arial" w:hAnsi="Arial" w:cs="Times New Roman"/>
          <w:b w:val="0"/>
          <w:bCs w:val="0"/>
          <w:i/>
          <w:position w:val="20"/>
          <w:sz w:val="24"/>
          <w:szCs w:val="24"/>
        </w:rPr>
        <w:t xml:space="preserve"> </w:t>
      </w:r>
      <w:r w:rsidR="004A4070">
        <w:rPr>
          <w:rFonts w:ascii="Arial" w:hAnsi="Arial" w:cs="Times New Roman"/>
          <w:b w:val="0"/>
          <w:bCs w:val="0"/>
          <w:i/>
          <w:position w:val="20"/>
          <w:sz w:val="24"/>
          <w:szCs w:val="24"/>
        </w:rPr>
        <w:t>………………..…</w:t>
      </w:r>
      <w:r w:rsidR="005870CF">
        <w:rPr>
          <w:rFonts w:ascii="Arial" w:hAnsi="Arial" w:cs="Times New Roman"/>
          <w:b w:val="0"/>
          <w:bCs w:val="0"/>
          <w:i/>
          <w:position w:val="20"/>
          <w:sz w:val="24"/>
          <w:szCs w:val="24"/>
        </w:rPr>
        <w:t>2026r.</w:t>
      </w:r>
    </w:p>
    <w:p w:rsidR="000A5284" w:rsidRPr="00A42ABA" w:rsidRDefault="000A5284" w:rsidP="000A5284">
      <w:pPr>
        <w:pStyle w:val="Nagb3b3f3f3wek2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0A5284" w:rsidRDefault="000A5284" w:rsidP="000A5284">
      <w:pPr>
        <w:pStyle w:val="Domy3f3fnie"/>
        <w:spacing w:line="360" w:lineRule="auto"/>
        <w:ind w:left="540"/>
      </w:pPr>
      <w:r>
        <w:rPr>
          <w:rFonts w:ascii="Arial" w:hAnsi="Arial"/>
        </w:rPr>
        <w:t>zawarta pomiędzy:</w:t>
      </w:r>
    </w:p>
    <w:p w:rsidR="000A5284" w:rsidRDefault="000A5284" w:rsidP="000A5284">
      <w:pPr>
        <w:pStyle w:val="Domy3f3fnie"/>
        <w:ind w:left="540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0A5284" w:rsidRDefault="000A5284" w:rsidP="000A5284">
      <w:pPr>
        <w:pStyle w:val="Domy3f3fnie"/>
        <w:ind w:left="540"/>
      </w:pPr>
      <w:r>
        <w:rPr>
          <w:rFonts w:ascii="Arial" w:hAnsi="Arial"/>
          <w:b/>
        </w:rPr>
        <w:t>Komendą Wojewódzką Policji</w:t>
      </w:r>
    </w:p>
    <w:p w:rsidR="000A5284" w:rsidRDefault="000A5284" w:rsidP="000A5284">
      <w:pPr>
        <w:pStyle w:val="Domy3f3fnie"/>
        <w:ind w:left="540"/>
      </w:pPr>
      <w:r>
        <w:rPr>
          <w:rFonts w:ascii="Arial" w:hAnsi="Arial"/>
          <w:b/>
        </w:rPr>
        <w:t>ul. Dąbrowskiego 30</w:t>
      </w:r>
    </w:p>
    <w:p w:rsidR="000A5284" w:rsidRDefault="000A5284" w:rsidP="000A5284">
      <w:pPr>
        <w:pStyle w:val="Domy3f3fnie"/>
        <w:ind w:left="540"/>
      </w:pPr>
      <w:r>
        <w:rPr>
          <w:rFonts w:ascii="Arial" w:hAnsi="Arial"/>
          <w:b/>
        </w:rPr>
        <w:t>35 – 036 Rzeszów</w:t>
      </w:r>
    </w:p>
    <w:p w:rsidR="000A5284" w:rsidRDefault="000A5284" w:rsidP="000A5284">
      <w:pPr>
        <w:pStyle w:val="Domy3f3fnie"/>
        <w:ind w:left="540"/>
      </w:pPr>
      <w:r>
        <w:rPr>
          <w:rFonts w:ascii="Arial" w:hAnsi="Arial"/>
          <w:b/>
        </w:rPr>
        <w:t>NIP: 813-02-69-288</w:t>
      </w:r>
    </w:p>
    <w:p w:rsidR="000A5284" w:rsidRDefault="000A5284" w:rsidP="000A5284">
      <w:pPr>
        <w:pStyle w:val="Domy3f3fnie"/>
        <w:ind w:left="540"/>
      </w:pPr>
      <w:r>
        <w:rPr>
          <w:rFonts w:ascii="Arial" w:hAnsi="Arial"/>
          <w:b/>
        </w:rPr>
        <w:t>REGON: 690316970</w:t>
      </w:r>
    </w:p>
    <w:p w:rsidR="006D5509" w:rsidRDefault="006D5509" w:rsidP="000A5284">
      <w:pPr>
        <w:pStyle w:val="Domy3f3fnie"/>
        <w:ind w:left="540"/>
        <w:rPr>
          <w:rFonts w:ascii="Arial" w:hAnsi="Arial"/>
        </w:rPr>
      </w:pPr>
    </w:p>
    <w:p w:rsidR="000A5284" w:rsidRDefault="000A5284" w:rsidP="000A5284">
      <w:pPr>
        <w:pStyle w:val="Domy3f3fnie"/>
        <w:ind w:left="540"/>
      </w:pPr>
      <w:r>
        <w:rPr>
          <w:rFonts w:ascii="Arial" w:hAnsi="Arial"/>
        </w:rPr>
        <w:t>którą reprezentuje:</w:t>
      </w:r>
    </w:p>
    <w:p w:rsidR="000A5284" w:rsidRDefault="000A5284" w:rsidP="000A5284">
      <w:pPr>
        <w:pStyle w:val="Domy3f3fnie"/>
        <w:ind w:left="540"/>
      </w:pPr>
    </w:p>
    <w:p w:rsidR="000A5284" w:rsidRDefault="006A3B5F" w:rsidP="006D5509">
      <w:pPr>
        <w:pStyle w:val="Domy3f3fnie"/>
      </w:pPr>
      <w:r>
        <w:rPr>
          <w:rFonts w:ascii="Arial" w:hAnsi="Arial"/>
        </w:rPr>
        <w:t xml:space="preserve">       </w:t>
      </w:r>
      <w:r w:rsidR="00671378">
        <w:rPr>
          <w:rFonts w:ascii="Arial" w:hAnsi="Arial"/>
        </w:rPr>
        <w:t>mł.</w:t>
      </w:r>
      <w:r w:rsidR="000A5284">
        <w:rPr>
          <w:rFonts w:ascii="Arial" w:hAnsi="Arial"/>
        </w:rPr>
        <w:t xml:space="preserve"> insp. </w:t>
      </w:r>
      <w:r w:rsidR="00671378">
        <w:rPr>
          <w:rFonts w:ascii="Arial" w:hAnsi="Arial"/>
        </w:rPr>
        <w:t>Piotr Stępka -</w:t>
      </w:r>
      <w:r w:rsidR="000A5284">
        <w:rPr>
          <w:rFonts w:ascii="Arial" w:hAnsi="Arial"/>
        </w:rPr>
        <w:t xml:space="preserve"> Zastępca Komendanta Wojewódzkiego Policji w Rzeszowie.</w:t>
      </w:r>
    </w:p>
    <w:p w:rsidR="006D5509" w:rsidRPr="006D5509" w:rsidRDefault="006D5509" w:rsidP="006D5509">
      <w:pPr>
        <w:pStyle w:val="Domy3f3fnie"/>
      </w:pPr>
    </w:p>
    <w:p w:rsidR="000A5284" w:rsidRDefault="000A5284" w:rsidP="000A5284">
      <w:pPr>
        <w:pStyle w:val="Domy3f3fnie"/>
        <w:spacing w:line="360" w:lineRule="auto"/>
        <w:ind w:left="540"/>
      </w:pPr>
      <w:r>
        <w:rPr>
          <w:rFonts w:ascii="Arial" w:hAnsi="Arial"/>
        </w:rPr>
        <w:t>zwaną dalej “</w:t>
      </w:r>
      <w:r>
        <w:rPr>
          <w:rFonts w:ascii="Arial" w:hAnsi="Arial"/>
          <w:b/>
          <w:i/>
        </w:rPr>
        <w:t>Zamawiającym</w:t>
      </w:r>
      <w:r>
        <w:rPr>
          <w:rFonts w:ascii="Arial" w:hAnsi="Arial"/>
        </w:rPr>
        <w:t>”</w:t>
      </w:r>
    </w:p>
    <w:p w:rsidR="006D5509" w:rsidRDefault="006D5509" w:rsidP="006D5509">
      <w:pPr>
        <w:pStyle w:val="Domy3f3fnie"/>
        <w:tabs>
          <w:tab w:val="left" w:pos="5949"/>
        </w:tabs>
        <w:spacing w:line="360" w:lineRule="auto"/>
        <w:ind w:left="540"/>
        <w:rPr>
          <w:rFonts w:ascii="Arial" w:hAnsi="Arial"/>
        </w:rPr>
      </w:pPr>
    </w:p>
    <w:p w:rsidR="000A5284" w:rsidRPr="006D5509" w:rsidRDefault="006D5509" w:rsidP="00E36C93">
      <w:pPr>
        <w:pStyle w:val="Domy3f3fnie"/>
        <w:tabs>
          <w:tab w:val="left" w:pos="5949"/>
        </w:tabs>
        <w:spacing w:line="360" w:lineRule="auto"/>
        <w:ind w:left="540"/>
        <w:rPr>
          <w:b/>
        </w:rPr>
      </w:pPr>
      <w:r w:rsidRPr="006D5509">
        <w:rPr>
          <w:rFonts w:ascii="Arial" w:hAnsi="Arial"/>
        </w:rPr>
        <w:t xml:space="preserve">a </w:t>
      </w:r>
    </w:p>
    <w:p w:rsidR="000A5284" w:rsidRDefault="000A5284" w:rsidP="000A5284">
      <w:pPr>
        <w:pStyle w:val="Domy3f3fnie"/>
        <w:ind w:left="540"/>
      </w:pPr>
    </w:p>
    <w:p w:rsidR="000A5284" w:rsidRDefault="000A5284" w:rsidP="000A5284">
      <w:pPr>
        <w:pStyle w:val="Domy3f3fnie"/>
        <w:ind w:left="540"/>
      </w:pPr>
      <w:r>
        <w:rPr>
          <w:rFonts w:ascii="Arial" w:hAnsi="Arial"/>
        </w:rPr>
        <w:t>zwaną dalej „</w:t>
      </w:r>
      <w:r>
        <w:rPr>
          <w:rFonts w:ascii="Arial" w:hAnsi="Arial"/>
          <w:b/>
          <w:i/>
        </w:rPr>
        <w:t>Wykonawcą</w:t>
      </w:r>
      <w:r>
        <w:rPr>
          <w:rFonts w:ascii="Arial" w:hAnsi="Arial"/>
        </w:rPr>
        <w:t>”</w:t>
      </w:r>
    </w:p>
    <w:p w:rsidR="000A5284" w:rsidRDefault="000A5284" w:rsidP="000A5284">
      <w:pPr>
        <w:pStyle w:val="Domy3f3fnie"/>
        <w:rPr>
          <w:rFonts w:ascii="Arial" w:hAnsi="Arial"/>
        </w:rPr>
      </w:pPr>
    </w:p>
    <w:p w:rsidR="007270EA" w:rsidRDefault="000A5284" w:rsidP="001B32E6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 xml:space="preserve">Umowa zostaje zawarta na podstawie </w:t>
      </w:r>
      <w:r w:rsidR="009523B9">
        <w:rPr>
          <w:rFonts w:ascii="Arial" w:hAnsi="Arial"/>
        </w:rPr>
        <w:t>Wniosku</w:t>
      </w:r>
      <w:r>
        <w:rPr>
          <w:rFonts w:ascii="Arial" w:hAnsi="Arial"/>
        </w:rPr>
        <w:t xml:space="preserve"> </w:t>
      </w:r>
      <w:r w:rsidR="00E36C93">
        <w:rPr>
          <w:rFonts w:ascii="Arial" w:hAnsi="Arial"/>
        </w:rPr>
        <w:t xml:space="preserve">nr  </w:t>
      </w:r>
      <w:r w:rsidR="00742857">
        <w:rPr>
          <w:rFonts w:ascii="Arial" w:hAnsi="Arial"/>
        </w:rPr>
        <w:t>164</w:t>
      </w:r>
      <w:r w:rsidR="003229A0">
        <w:rPr>
          <w:rFonts w:ascii="Arial" w:hAnsi="Arial"/>
        </w:rPr>
        <w:t xml:space="preserve"> </w:t>
      </w:r>
      <w:r w:rsidR="005870CF">
        <w:rPr>
          <w:rFonts w:ascii="Arial" w:hAnsi="Arial"/>
        </w:rPr>
        <w:t>/ P / W / 2025</w:t>
      </w:r>
      <w:r w:rsidR="003229A0">
        <w:rPr>
          <w:rFonts w:ascii="Arial" w:hAnsi="Arial"/>
        </w:rPr>
        <w:t xml:space="preserve"> </w:t>
      </w:r>
      <w:r w:rsidR="009523B9">
        <w:rPr>
          <w:rFonts w:ascii="Arial" w:hAnsi="Arial"/>
        </w:rPr>
        <w:t xml:space="preserve">/ KWP Rzeszów, </w:t>
      </w:r>
    </w:p>
    <w:p w:rsidR="000A5284" w:rsidRDefault="000A5284" w:rsidP="001B32E6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o udzielenie zamówienia publicznego</w:t>
      </w:r>
      <w:r w:rsidR="009523B9">
        <w:rPr>
          <w:rFonts w:ascii="Arial" w:hAnsi="Arial"/>
        </w:rPr>
        <w:t xml:space="preserve">, którego wartość jest mniejsza od kwoty 130 000,-zł bez podatku </w:t>
      </w:r>
      <w:r w:rsidR="00244B90">
        <w:rPr>
          <w:rFonts w:ascii="Arial" w:hAnsi="Arial"/>
        </w:rPr>
        <w:t xml:space="preserve">od towarów </w:t>
      </w:r>
      <w:r w:rsidR="00FE51A3">
        <w:rPr>
          <w:rFonts w:ascii="Arial" w:hAnsi="Arial"/>
        </w:rPr>
        <w:t>i usług</w:t>
      </w:r>
      <w:r w:rsidR="009D67BD">
        <w:rPr>
          <w:rFonts w:ascii="Arial" w:hAnsi="Arial"/>
        </w:rPr>
        <w:t xml:space="preserve"> z pominięciem przepisów ustawy Pzp ( Dz. U. z 2024, poz</w:t>
      </w:r>
      <w:r w:rsidR="00C7072A">
        <w:rPr>
          <w:rFonts w:ascii="Arial" w:hAnsi="Arial"/>
        </w:rPr>
        <w:t>.</w:t>
      </w:r>
      <w:r w:rsidR="009D67BD">
        <w:rPr>
          <w:rFonts w:ascii="Arial" w:hAnsi="Arial"/>
        </w:rPr>
        <w:t xml:space="preserve"> 1320 )</w:t>
      </w:r>
      <w:r w:rsidR="009523B9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</w:p>
    <w:p w:rsidR="008C56C7" w:rsidRDefault="008C56C7" w:rsidP="000A5284">
      <w:pPr>
        <w:pStyle w:val="Standardowy10"/>
        <w:ind w:left="0"/>
        <w:jc w:val="center"/>
        <w:rPr>
          <w:rFonts w:cs="Times New Roman"/>
          <w:b/>
        </w:rPr>
      </w:pPr>
    </w:p>
    <w:p w:rsidR="000A5284" w:rsidRDefault="000A5284" w:rsidP="000A5284">
      <w:pPr>
        <w:pStyle w:val="Standardowy10"/>
        <w:ind w:left="0"/>
        <w:jc w:val="center"/>
        <w:rPr>
          <w:rFonts w:cs="Times New Roman"/>
        </w:rPr>
      </w:pPr>
      <w:r>
        <w:rPr>
          <w:rFonts w:cs="Times New Roman"/>
          <w:b/>
        </w:rPr>
        <w:t>§</w:t>
      </w:r>
      <w:r>
        <w:rPr>
          <w:rFonts w:cs="Times New Roman"/>
          <w:b/>
        </w:rPr>
        <w:t xml:space="preserve"> 1.</w:t>
      </w:r>
    </w:p>
    <w:p w:rsidR="000A5284" w:rsidRDefault="000A5284" w:rsidP="000A5284">
      <w:pPr>
        <w:pStyle w:val="Domy3f3fnie"/>
        <w:spacing w:line="360" w:lineRule="auto"/>
      </w:pPr>
    </w:p>
    <w:p w:rsidR="007270EA" w:rsidRDefault="00541782" w:rsidP="001B32E6">
      <w:pPr>
        <w:pStyle w:val="ProPublico1"/>
        <w:spacing w:line="200" w:lineRule="atLeast"/>
        <w:rPr>
          <w:rFonts w:hAnsi="Arial"/>
          <w:b w:val="0"/>
          <w:bCs w:val="0"/>
          <w:sz w:val="24"/>
          <w:szCs w:val="24"/>
        </w:rPr>
      </w:pPr>
      <w:r w:rsidRPr="00C60A9C">
        <w:rPr>
          <w:rFonts w:hAnsi="Arial"/>
          <w:b w:val="0"/>
          <w:bCs w:val="0"/>
          <w:sz w:val="24"/>
          <w:szCs w:val="24"/>
        </w:rPr>
        <w:t xml:space="preserve">Zamawiający zleca a Wykonawca zobowiązuje się wykonywać usługi z zakresu konserwacji, oraz naprawy urządzeń przeciwpożarowych i gaśnic w sposób gwarantujący ich sprawne i niezawodne funkcjonowanie, mając na względzie przepisy  ustawy z dnia 24 sierpnia 1991 r., o ochronie przeciwpożarowej ( tj.  Dz. U. </w:t>
      </w:r>
      <w:r w:rsidR="0018249B">
        <w:rPr>
          <w:rFonts w:hAnsi="Arial"/>
          <w:b w:val="0"/>
          <w:bCs w:val="0"/>
          <w:sz w:val="24"/>
          <w:szCs w:val="24"/>
        </w:rPr>
        <w:t>z 2025</w:t>
      </w:r>
      <w:r w:rsidR="005870CF">
        <w:rPr>
          <w:rFonts w:hAnsi="Arial"/>
          <w:b w:val="0"/>
          <w:bCs w:val="0"/>
          <w:sz w:val="24"/>
          <w:szCs w:val="24"/>
        </w:rPr>
        <w:t xml:space="preserve"> r., poz.188</w:t>
      </w:r>
      <w:r w:rsidRPr="00C60A9C">
        <w:rPr>
          <w:rFonts w:hAnsi="Arial"/>
          <w:b w:val="0"/>
          <w:bCs w:val="0"/>
          <w:sz w:val="24"/>
          <w:szCs w:val="24"/>
        </w:rPr>
        <w:t>), oraz Rozporządzenie MSWiA</w:t>
      </w:r>
      <w:r>
        <w:rPr>
          <w:rFonts w:hAnsi="Arial"/>
          <w:b w:val="0"/>
          <w:bCs w:val="0"/>
          <w:sz w:val="24"/>
          <w:szCs w:val="24"/>
        </w:rPr>
        <w:t xml:space="preserve">  z dnia 21</w:t>
      </w:r>
      <w:r w:rsidRPr="00C60A9C">
        <w:rPr>
          <w:rFonts w:hAnsi="Arial"/>
          <w:b w:val="0"/>
          <w:bCs w:val="0"/>
          <w:sz w:val="24"/>
          <w:szCs w:val="24"/>
        </w:rPr>
        <w:t xml:space="preserve"> </w:t>
      </w:r>
      <w:r>
        <w:rPr>
          <w:rFonts w:hAnsi="Arial"/>
          <w:b w:val="0"/>
          <w:bCs w:val="0"/>
          <w:sz w:val="24"/>
          <w:szCs w:val="24"/>
        </w:rPr>
        <w:t>marca 2023</w:t>
      </w:r>
      <w:r w:rsidRPr="00C60A9C">
        <w:rPr>
          <w:rFonts w:hAnsi="Arial"/>
          <w:b w:val="0"/>
          <w:bCs w:val="0"/>
          <w:sz w:val="24"/>
          <w:szCs w:val="24"/>
        </w:rPr>
        <w:t xml:space="preserve"> r. w sprawie ochrony przeciwpożarowej budynków, innych obiektów budow</w:t>
      </w:r>
      <w:r>
        <w:rPr>
          <w:rFonts w:hAnsi="Arial"/>
          <w:b w:val="0"/>
          <w:bCs w:val="0"/>
          <w:sz w:val="24"/>
          <w:szCs w:val="24"/>
        </w:rPr>
        <w:t xml:space="preserve">lanych i terenów </w:t>
      </w:r>
    </w:p>
    <w:p w:rsidR="00541782" w:rsidRPr="00C60A9C" w:rsidRDefault="00541782" w:rsidP="001B32E6">
      <w:pPr>
        <w:pStyle w:val="ProPublico1"/>
        <w:spacing w:line="200" w:lineRule="atLeast"/>
        <w:rPr>
          <w:rFonts w:hAnsi="Arial"/>
          <w:bCs w:val="0"/>
          <w:szCs w:val="24"/>
        </w:rPr>
      </w:pPr>
      <w:r>
        <w:rPr>
          <w:rFonts w:hAnsi="Arial"/>
          <w:b w:val="0"/>
          <w:bCs w:val="0"/>
          <w:sz w:val="24"/>
          <w:szCs w:val="24"/>
        </w:rPr>
        <w:t>( Dz. U. 2023</w:t>
      </w:r>
      <w:r w:rsidRPr="00C60A9C">
        <w:rPr>
          <w:rFonts w:hAnsi="Arial"/>
          <w:b w:val="0"/>
          <w:bCs w:val="0"/>
          <w:sz w:val="24"/>
          <w:szCs w:val="24"/>
        </w:rPr>
        <w:t>, poz</w:t>
      </w:r>
      <w:r>
        <w:rPr>
          <w:rFonts w:hAnsi="Arial"/>
          <w:b w:val="0"/>
          <w:bCs w:val="0"/>
          <w:sz w:val="24"/>
          <w:szCs w:val="24"/>
        </w:rPr>
        <w:t>.</w:t>
      </w:r>
      <w:r w:rsidRPr="00C60A9C">
        <w:rPr>
          <w:rFonts w:hAnsi="Arial"/>
          <w:b w:val="0"/>
          <w:bCs w:val="0"/>
          <w:sz w:val="24"/>
          <w:szCs w:val="24"/>
        </w:rPr>
        <w:t xml:space="preserve"> </w:t>
      </w:r>
      <w:r>
        <w:rPr>
          <w:rFonts w:hAnsi="Arial"/>
          <w:b w:val="0"/>
          <w:bCs w:val="0"/>
          <w:sz w:val="24"/>
          <w:szCs w:val="24"/>
        </w:rPr>
        <w:t>822</w:t>
      </w:r>
      <w:r w:rsidRPr="00C60A9C">
        <w:rPr>
          <w:rFonts w:hAnsi="Arial"/>
          <w:b w:val="0"/>
          <w:bCs w:val="0"/>
          <w:sz w:val="24"/>
          <w:szCs w:val="24"/>
        </w:rPr>
        <w:t>), w obiektach Komendy Wojewódzkiej Policji w Rzeszowie oraz podległych jej organizacyjnie jednostkach Policji województwa podkarpackiego, polegające na wykonywaniu przeglądów, konserwacji, remontów i napraw:</w:t>
      </w:r>
    </w:p>
    <w:p w:rsidR="00541782" w:rsidRPr="00C60A9C" w:rsidRDefault="00541782" w:rsidP="001B32E6">
      <w:pPr>
        <w:pStyle w:val="ProPublico1"/>
        <w:spacing w:line="200" w:lineRule="atLeast"/>
        <w:rPr>
          <w:rFonts w:hAnsi="Arial"/>
          <w:bCs w:val="0"/>
          <w:szCs w:val="24"/>
        </w:rPr>
      </w:pPr>
      <w:r w:rsidRPr="00C60A9C">
        <w:rPr>
          <w:rFonts w:hAnsi="Arial"/>
          <w:b w:val="0"/>
          <w:bCs w:val="0"/>
          <w:sz w:val="24"/>
          <w:szCs w:val="24"/>
        </w:rPr>
        <w:t>1) podręcznego sprzętu gaśniczego,</w:t>
      </w:r>
    </w:p>
    <w:p w:rsidR="005870CF" w:rsidRDefault="001B32E6" w:rsidP="001B32E6">
      <w:pPr>
        <w:pStyle w:val="ProPublico1"/>
        <w:spacing w:line="200" w:lineRule="atLeast"/>
        <w:ind w:left="142" w:hanging="142"/>
        <w:rPr>
          <w:rFonts w:hAnsi="Arial"/>
          <w:b w:val="0"/>
          <w:bCs w:val="0"/>
          <w:sz w:val="24"/>
          <w:szCs w:val="24"/>
        </w:rPr>
      </w:pPr>
      <w:r>
        <w:rPr>
          <w:rFonts w:hAnsi="Arial"/>
          <w:b w:val="0"/>
          <w:bCs w:val="0"/>
          <w:sz w:val="24"/>
          <w:szCs w:val="24"/>
        </w:rPr>
        <w:t>2)</w:t>
      </w:r>
      <w:r w:rsidR="00541782" w:rsidRPr="00C60A9C">
        <w:rPr>
          <w:rFonts w:hAnsi="Arial"/>
          <w:b w:val="0"/>
          <w:bCs w:val="0"/>
          <w:sz w:val="24"/>
          <w:szCs w:val="24"/>
        </w:rPr>
        <w:t>agregatów gaśniczych ( CO2 i AP ),</w:t>
      </w:r>
    </w:p>
    <w:p w:rsidR="00541782" w:rsidRPr="00C60A9C" w:rsidRDefault="005870CF" w:rsidP="001B32E6">
      <w:pPr>
        <w:pStyle w:val="ProPublico1"/>
        <w:spacing w:line="200" w:lineRule="atLeast"/>
        <w:ind w:left="142" w:hanging="142"/>
        <w:rPr>
          <w:rFonts w:hAnsi="Arial"/>
          <w:bCs w:val="0"/>
          <w:szCs w:val="24"/>
        </w:rPr>
      </w:pPr>
      <w:r>
        <w:rPr>
          <w:rFonts w:hAnsi="Arial"/>
          <w:b w:val="0"/>
          <w:bCs w:val="0"/>
          <w:sz w:val="24"/>
          <w:szCs w:val="24"/>
        </w:rPr>
        <w:t>3)gaśnic śniegowych ( CO2 )</w:t>
      </w:r>
      <w:r w:rsidR="00541782" w:rsidRPr="00C60A9C">
        <w:rPr>
          <w:rFonts w:hAnsi="Arial"/>
          <w:b w:val="0"/>
          <w:bCs w:val="0"/>
          <w:sz w:val="24"/>
          <w:szCs w:val="24"/>
        </w:rPr>
        <w:t xml:space="preserve"> wraz z legalizacją </w:t>
      </w:r>
      <w:r w:rsidR="00FE51A3">
        <w:rPr>
          <w:rFonts w:hAnsi="Arial"/>
          <w:b w:val="0"/>
          <w:bCs w:val="0"/>
          <w:sz w:val="24"/>
          <w:szCs w:val="24"/>
        </w:rPr>
        <w:t>i paszportami Urzędu Dozoru</w:t>
      </w:r>
      <w:r w:rsidR="00541782">
        <w:rPr>
          <w:rFonts w:hAnsi="Arial"/>
          <w:b w:val="0"/>
          <w:bCs w:val="0"/>
          <w:sz w:val="24"/>
          <w:szCs w:val="24"/>
        </w:rPr>
        <w:t xml:space="preserve"> </w:t>
      </w:r>
      <w:r w:rsidR="00541782" w:rsidRPr="00C60A9C">
        <w:rPr>
          <w:rFonts w:hAnsi="Arial"/>
          <w:b w:val="0"/>
          <w:bCs w:val="0"/>
          <w:sz w:val="24"/>
          <w:szCs w:val="24"/>
        </w:rPr>
        <w:t>Technicznego,</w:t>
      </w:r>
    </w:p>
    <w:p w:rsidR="00541782" w:rsidRPr="00CF12A6" w:rsidRDefault="005870CF" w:rsidP="001B32E6">
      <w:pPr>
        <w:pStyle w:val="ProPublico1"/>
        <w:tabs>
          <w:tab w:val="left" w:pos="720"/>
          <w:tab w:val="left" w:pos="1080"/>
        </w:tabs>
        <w:spacing w:line="200" w:lineRule="atLeast"/>
        <w:rPr>
          <w:rFonts w:hAnsi="Arial"/>
          <w:bCs w:val="0"/>
          <w:szCs w:val="24"/>
        </w:rPr>
      </w:pPr>
      <w:r>
        <w:rPr>
          <w:rFonts w:hAnsi="Arial"/>
          <w:b w:val="0"/>
          <w:bCs w:val="0"/>
          <w:sz w:val="24"/>
          <w:szCs w:val="24"/>
        </w:rPr>
        <w:t>4</w:t>
      </w:r>
      <w:r w:rsidR="00541782" w:rsidRPr="00C60A9C">
        <w:rPr>
          <w:rFonts w:hAnsi="Arial"/>
          <w:b w:val="0"/>
          <w:bCs w:val="0"/>
          <w:sz w:val="24"/>
          <w:szCs w:val="24"/>
        </w:rPr>
        <w:t>) koców gaśniczych.</w:t>
      </w:r>
    </w:p>
    <w:p w:rsidR="000A5284" w:rsidRDefault="000A5284" w:rsidP="000A5284">
      <w:pPr>
        <w:pStyle w:val="Tre3f3ftekstu"/>
        <w:jc w:val="left"/>
      </w:pPr>
    </w:p>
    <w:p w:rsidR="000A5284" w:rsidRDefault="000A5284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</w:p>
    <w:p w:rsidR="00571121" w:rsidRDefault="00571121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</w:p>
    <w:p w:rsidR="008C56C7" w:rsidRDefault="008C56C7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</w:p>
    <w:p w:rsidR="000A5284" w:rsidRDefault="000A5284" w:rsidP="000A5284">
      <w:pPr>
        <w:pStyle w:val="Domy3f3fnie"/>
        <w:spacing w:line="360" w:lineRule="auto"/>
        <w:jc w:val="center"/>
      </w:pPr>
      <w:r>
        <w:rPr>
          <w:rFonts w:ascii="Arial" w:hAnsi="Arial"/>
          <w:b/>
        </w:rPr>
        <w:t>§ 2.</w:t>
      </w:r>
    </w:p>
    <w:p w:rsidR="000A5284" w:rsidRDefault="000A5284" w:rsidP="001B32E6">
      <w:pPr>
        <w:pStyle w:val="Domy3f3fnie"/>
        <w:numPr>
          <w:ilvl w:val="0"/>
          <w:numId w:val="4"/>
        </w:numPr>
        <w:ind w:left="284" w:hanging="284"/>
        <w:jc w:val="both"/>
      </w:pPr>
      <w:r>
        <w:rPr>
          <w:rFonts w:ascii="Arial" w:hAnsi="Arial"/>
        </w:rPr>
        <w:t>Termin realizacji umowy ust</w:t>
      </w:r>
      <w:r w:rsidR="001B32E6">
        <w:rPr>
          <w:rFonts w:ascii="Arial" w:hAnsi="Arial"/>
        </w:rPr>
        <w:t>ala się od dnia 02</w:t>
      </w:r>
      <w:r w:rsidR="005870CF">
        <w:rPr>
          <w:rFonts w:ascii="Arial" w:hAnsi="Arial"/>
        </w:rPr>
        <w:t xml:space="preserve"> styc</w:t>
      </w:r>
      <w:r w:rsidR="00742857">
        <w:rPr>
          <w:rFonts w:ascii="Arial" w:hAnsi="Arial"/>
        </w:rPr>
        <w:t>znia 2026 r., do 31 grudnia 2027</w:t>
      </w:r>
      <w:r>
        <w:rPr>
          <w:rFonts w:ascii="Arial" w:hAnsi="Arial"/>
        </w:rPr>
        <w:t xml:space="preserve"> r. </w:t>
      </w:r>
    </w:p>
    <w:p w:rsidR="000A5284" w:rsidRDefault="000A5284" w:rsidP="001B32E6">
      <w:pPr>
        <w:pStyle w:val="Domy3f3fnie"/>
        <w:numPr>
          <w:ilvl w:val="0"/>
          <w:numId w:val="4"/>
        </w:numPr>
        <w:ind w:left="284" w:hanging="284"/>
        <w:jc w:val="both"/>
      </w:pPr>
      <w:r>
        <w:rPr>
          <w:rFonts w:ascii="Arial" w:hAnsi="Arial"/>
        </w:rPr>
        <w:t>Strony postanawiają, że ilość realizowanych usług w okresie trwania umowy zależna będzie od limitu środków finansowych określonych planem finansowym Zamawiającego.</w:t>
      </w:r>
    </w:p>
    <w:p w:rsidR="000A5284" w:rsidRPr="003753C5" w:rsidRDefault="000A5284" w:rsidP="001B32E6">
      <w:pPr>
        <w:pStyle w:val="Domy3f3fnie"/>
        <w:numPr>
          <w:ilvl w:val="0"/>
          <w:numId w:val="4"/>
        </w:numPr>
        <w:ind w:left="284" w:hanging="284"/>
        <w:jc w:val="both"/>
      </w:pPr>
      <w:r>
        <w:rPr>
          <w:rFonts w:ascii="Arial" w:hAnsi="Arial"/>
        </w:rPr>
        <w:lastRenderedPageBreak/>
        <w:t>W przypadku zaistnienia okoli</w:t>
      </w:r>
      <w:r w:rsidR="00F34F3D">
        <w:rPr>
          <w:rFonts w:ascii="Arial" w:hAnsi="Arial"/>
        </w:rPr>
        <w:t>czności, o których mowa w ust. 2</w:t>
      </w:r>
      <w:r>
        <w:rPr>
          <w:rFonts w:ascii="Arial" w:hAnsi="Arial"/>
        </w:rPr>
        <w:t>, Zamawiający zobowiązany jest powiadomić o tym fakcie Wykonawcę w terminie dwóch tygodni od daty powzięcia wiadomości o zaistnieniu tych okoliczności.</w:t>
      </w:r>
    </w:p>
    <w:p w:rsidR="000A5284" w:rsidRDefault="000A5284" w:rsidP="000A5284">
      <w:pPr>
        <w:pStyle w:val="Domy3f3fnie"/>
        <w:ind w:left="284"/>
      </w:pPr>
    </w:p>
    <w:p w:rsidR="000A5284" w:rsidRDefault="000A5284" w:rsidP="000A5284">
      <w:pPr>
        <w:pStyle w:val="Domy3f3fnie"/>
        <w:jc w:val="center"/>
      </w:pPr>
      <w:r>
        <w:rPr>
          <w:rFonts w:ascii="Arial" w:hAnsi="Arial"/>
          <w:b/>
        </w:rPr>
        <w:t>§ 3.</w:t>
      </w:r>
    </w:p>
    <w:p w:rsidR="000A5284" w:rsidRDefault="000A5284" w:rsidP="000A5284">
      <w:pPr>
        <w:pStyle w:val="Domy3f3fnie"/>
        <w:ind w:left="567"/>
        <w:rPr>
          <w:rFonts w:ascii="Arial" w:hAnsi="Arial"/>
          <w:b/>
        </w:rPr>
      </w:pPr>
    </w:p>
    <w:p w:rsidR="000A5284" w:rsidRDefault="000A5284" w:rsidP="001B32E6">
      <w:pPr>
        <w:pStyle w:val="Domy3f3fnie"/>
        <w:tabs>
          <w:tab w:val="left" w:pos="709"/>
          <w:tab w:val="left" w:pos="1701"/>
        </w:tabs>
        <w:ind w:left="284" w:hanging="284"/>
        <w:jc w:val="both"/>
      </w:pPr>
      <w:r>
        <w:rPr>
          <w:rFonts w:ascii="Arial" w:hAnsi="Arial"/>
        </w:rPr>
        <w:t>1.</w:t>
      </w:r>
      <w:r>
        <w:rPr>
          <w:rFonts w:ascii="Arial" w:hAnsi="Arial"/>
        </w:rPr>
        <w:tab/>
        <w:t xml:space="preserve">Zamawiający zapłaci za zrealizowane usługi przelewem na konto wskazane przez Wykonawcę w terminie </w:t>
      </w:r>
      <w:r w:rsidR="00D62FFA">
        <w:rPr>
          <w:rFonts w:ascii="Arial" w:hAnsi="Arial"/>
        </w:rPr>
        <w:t xml:space="preserve">do </w:t>
      </w:r>
      <w:r>
        <w:rPr>
          <w:rFonts w:ascii="Arial" w:hAnsi="Arial"/>
        </w:rPr>
        <w:t xml:space="preserve">30 dni od daty otrzymania prawidłowo wystawionej faktury zgodnie z cenami zawartymi w Załączniku </w:t>
      </w:r>
      <w:r w:rsidR="009D67BD">
        <w:rPr>
          <w:rFonts w:ascii="Arial" w:hAnsi="Arial"/>
        </w:rPr>
        <w:t>nr 1</w:t>
      </w:r>
      <w:r>
        <w:rPr>
          <w:rFonts w:ascii="Arial" w:hAnsi="Arial"/>
        </w:rPr>
        <w:t>do niniejszej umowy.</w:t>
      </w:r>
    </w:p>
    <w:p w:rsidR="000A5284" w:rsidRDefault="000A5284" w:rsidP="001B32E6">
      <w:pPr>
        <w:pStyle w:val="Domy3f3fnie"/>
        <w:tabs>
          <w:tab w:val="left" w:pos="709"/>
          <w:tab w:val="left" w:pos="1701"/>
        </w:tabs>
        <w:ind w:left="284" w:hanging="284"/>
        <w:jc w:val="both"/>
      </w:pPr>
      <w:r>
        <w:rPr>
          <w:rFonts w:ascii="Arial" w:hAnsi="Arial"/>
        </w:rPr>
        <w:t>2. Wynagrodzenie należne Wykonawcy podlega automatycznej waloryzacji w przypadku zmiany stawki podatku VAT. Wykonawca będzie wystawiał faktury VAT ze stawką VAT obowiązującą w dniu wystawienia faktury. Wspomniana zmiana wynagrodzenia nie wymaga zmiany umowy poprzez pisemny aneks.</w:t>
      </w:r>
    </w:p>
    <w:p w:rsidR="000A5284" w:rsidRDefault="000A5284" w:rsidP="000A5284">
      <w:pPr>
        <w:pStyle w:val="Domy3f3fnie"/>
        <w:ind w:left="284" w:hanging="284"/>
      </w:pPr>
    </w:p>
    <w:p w:rsidR="000A5284" w:rsidRDefault="000A5284" w:rsidP="000A5284">
      <w:pPr>
        <w:pStyle w:val="Domy3f3fnie"/>
        <w:spacing w:line="360" w:lineRule="auto"/>
        <w:jc w:val="center"/>
      </w:pPr>
      <w:r>
        <w:rPr>
          <w:rFonts w:ascii="Arial" w:hAnsi="Arial"/>
          <w:b/>
        </w:rPr>
        <w:t>§ 4.</w:t>
      </w:r>
    </w:p>
    <w:p w:rsidR="000A5284" w:rsidRDefault="000A5284" w:rsidP="001B32E6">
      <w:pPr>
        <w:pStyle w:val="Tre3f3ftekstu"/>
        <w:spacing w:line="360" w:lineRule="auto"/>
      </w:pPr>
      <w:r>
        <w:rPr>
          <w:rFonts w:ascii="Arial" w:hAnsi="Arial"/>
        </w:rPr>
        <w:t>1. Zamawiający zobowiązany jest do:</w:t>
      </w:r>
    </w:p>
    <w:p w:rsidR="000A5284" w:rsidRDefault="001B32E6" w:rsidP="001B32E6">
      <w:pPr>
        <w:pStyle w:val="Domy3f3fnie"/>
        <w:ind w:left="284" w:hanging="284"/>
        <w:jc w:val="both"/>
      </w:pPr>
      <w:r>
        <w:rPr>
          <w:rFonts w:ascii="Arial" w:hAnsi="Arial"/>
        </w:rPr>
        <w:t>1)</w:t>
      </w:r>
      <w:r w:rsidR="000A5284">
        <w:rPr>
          <w:rFonts w:ascii="Arial" w:hAnsi="Arial"/>
        </w:rPr>
        <w:t>zgłoszenia potrzeby przeglądu, konserwacji lub naprawy sprzętu poprzez zamówienie  komunikując się faksem lub telefonicznie z Wykonawcą.</w:t>
      </w:r>
    </w:p>
    <w:p w:rsidR="000A5284" w:rsidRDefault="000A5284" w:rsidP="001B32E6">
      <w:pPr>
        <w:pStyle w:val="Domy3f3fnie"/>
        <w:ind w:left="567" w:hanging="567"/>
        <w:jc w:val="both"/>
      </w:pPr>
      <w:r>
        <w:rPr>
          <w:rFonts w:ascii="Arial" w:hAnsi="Arial"/>
        </w:rPr>
        <w:t>2) odebrania prawidłowo wystawionej faktury za wykonane usługi.</w:t>
      </w:r>
    </w:p>
    <w:p w:rsidR="000A5284" w:rsidRDefault="000A5284" w:rsidP="001B32E6">
      <w:pPr>
        <w:pStyle w:val="Domy3f3fnie"/>
        <w:spacing w:line="360" w:lineRule="auto"/>
        <w:ind w:left="567" w:hanging="567"/>
        <w:jc w:val="both"/>
      </w:pPr>
      <w:r>
        <w:rPr>
          <w:rFonts w:ascii="Arial" w:hAnsi="Arial"/>
        </w:rPr>
        <w:t>3) zapłaty ceny określonej na fakturze zgodnie z § 3 ust. 1 niniejszej umowy.</w:t>
      </w:r>
    </w:p>
    <w:p w:rsidR="000A5284" w:rsidRDefault="001B32E6" w:rsidP="001B32E6">
      <w:pPr>
        <w:pStyle w:val="Domy3f3fnie"/>
        <w:ind w:left="284" w:hanging="284"/>
        <w:jc w:val="both"/>
      </w:pPr>
      <w:r>
        <w:rPr>
          <w:rFonts w:ascii="Arial" w:hAnsi="Arial"/>
        </w:rPr>
        <w:t>2.</w:t>
      </w:r>
      <w:r w:rsidR="000A5284">
        <w:rPr>
          <w:rFonts w:ascii="Arial" w:hAnsi="Arial"/>
        </w:rPr>
        <w:t>Zamawiający zastrzega sobie prawo do zmiany ilości sprzętu oraz częstotliwości przeglądów technicznych i napraw.</w:t>
      </w:r>
    </w:p>
    <w:p w:rsidR="000A5284" w:rsidRDefault="000A5284" w:rsidP="000A5284">
      <w:pPr>
        <w:pStyle w:val="Domy3f3fnie"/>
        <w:ind w:left="567" w:hanging="567"/>
      </w:pPr>
    </w:p>
    <w:p w:rsidR="000A5284" w:rsidRDefault="000A5284" w:rsidP="000A5284">
      <w:pPr>
        <w:pStyle w:val="Domy3f3fnie"/>
        <w:spacing w:line="360" w:lineRule="auto"/>
        <w:jc w:val="center"/>
      </w:pPr>
      <w:r>
        <w:rPr>
          <w:rFonts w:ascii="Arial" w:hAnsi="Arial"/>
          <w:b/>
        </w:rPr>
        <w:t>§ 5.</w:t>
      </w:r>
    </w:p>
    <w:p w:rsidR="000A5284" w:rsidRDefault="000A5284" w:rsidP="000A5284">
      <w:pPr>
        <w:pStyle w:val="Domy3f3fnie"/>
        <w:spacing w:line="360" w:lineRule="auto"/>
      </w:pPr>
      <w:r>
        <w:rPr>
          <w:rFonts w:ascii="Arial" w:hAnsi="Arial"/>
        </w:rPr>
        <w:t xml:space="preserve">   Zobowiązania Wykonawcy:</w:t>
      </w:r>
    </w:p>
    <w:p w:rsidR="000A5284" w:rsidRDefault="000A5284" w:rsidP="001B32E6">
      <w:pPr>
        <w:pStyle w:val="Domy3f3fnie"/>
        <w:numPr>
          <w:ilvl w:val="0"/>
          <w:numId w:val="2"/>
        </w:numPr>
        <w:ind w:left="284" w:hanging="284"/>
        <w:jc w:val="both"/>
      </w:pPr>
      <w:r>
        <w:rPr>
          <w:rFonts w:ascii="Arial" w:hAnsi="Arial"/>
        </w:rPr>
        <w:t>przeprowadzenie przeglądów technicznych, remontów oraz ewentualnych    napraw uszkodzonych części sprzętu,  łącznie z wymianą tych części.</w:t>
      </w:r>
    </w:p>
    <w:p w:rsidR="000A5284" w:rsidRDefault="000A5284" w:rsidP="001B32E6">
      <w:pPr>
        <w:pStyle w:val="Domy3f3fnie"/>
        <w:numPr>
          <w:ilvl w:val="0"/>
          <w:numId w:val="2"/>
        </w:numPr>
        <w:tabs>
          <w:tab w:val="left" w:pos="-665"/>
        </w:tabs>
        <w:ind w:left="284" w:hanging="284"/>
        <w:jc w:val="both"/>
      </w:pPr>
      <w:r>
        <w:rPr>
          <w:rFonts w:ascii="Arial" w:hAnsi="Arial"/>
        </w:rPr>
        <w:t>wystawienie dowodów zalegalizowanego sprzętu (naklejona kontrolka na sprzęcie) na okres minimum 12 miesięcy.</w:t>
      </w:r>
    </w:p>
    <w:p w:rsidR="000A5284" w:rsidRDefault="000A5284" w:rsidP="001B32E6">
      <w:pPr>
        <w:pStyle w:val="Domy3f3fnie"/>
        <w:numPr>
          <w:ilvl w:val="0"/>
          <w:numId w:val="2"/>
        </w:numPr>
        <w:tabs>
          <w:tab w:val="left" w:pos="-665"/>
        </w:tabs>
        <w:ind w:left="284" w:hanging="284"/>
        <w:jc w:val="both"/>
      </w:pPr>
      <w:r>
        <w:rPr>
          <w:rFonts w:ascii="Arial" w:hAnsi="Arial"/>
        </w:rPr>
        <w:t xml:space="preserve">przeprowadzenie napraw w sposób rzetelny, zgodny z aktualnym poziomem wiedzy </w:t>
      </w:r>
      <w:r w:rsidR="00FE36D1">
        <w:rPr>
          <w:rFonts w:ascii="Arial" w:hAnsi="Arial"/>
        </w:rPr>
        <w:t>potwierdzonej certyfikatami</w:t>
      </w:r>
      <w:r w:rsidR="00971F2A">
        <w:rPr>
          <w:rFonts w:ascii="Arial" w:hAnsi="Arial"/>
        </w:rPr>
        <w:t xml:space="preserve"> z przeszkolenia przez</w:t>
      </w:r>
      <w:r w:rsidR="00A14038">
        <w:rPr>
          <w:rFonts w:ascii="Arial" w:hAnsi="Arial"/>
        </w:rPr>
        <w:t xml:space="preserve"> producentów</w:t>
      </w:r>
      <w:r w:rsidR="00FE36D1">
        <w:rPr>
          <w:rFonts w:ascii="Arial" w:hAnsi="Arial"/>
        </w:rPr>
        <w:t xml:space="preserve"> gaśnic</w:t>
      </w:r>
      <w:r w:rsidR="00971F2A">
        <w:rPr>
          <w:rFonts w:ascii="Arial" w:hAnsi="Arial"/>
        </w:rPr>
        <w:t>,</w:t>
      </w:r>
      <w:r w:rsidR="00FE36D1">
        <w:rPr>
          <w:rFonts w:ascii="Arial" w:hAnsi="Arial"/>
        </w:rPr>
        <w:t xml:space="preserve"> w szczególności GZWM oraz GLORIA</w:t>
      </w:r>
      <w:r w:rsidR="00971F2A">
        <w:rPr>
          <w:rFonts w:ascii="Arial" w:hAnsi="Arial"/>
        </w:rPr>
        <w:t>,</w:t>
      </w:r>
      <w:r w:rsidR="00971F2A">
        <w:t xml:space="preserve"> </w:t>
      </w:r>
      <w:r w:rsidRPr="00971F2A">
        <w:rPr>
          <w:rFonts w:ascii="Arial" w:hAnsi="Arial"/>
        </w:rPr>
        <w:t>i wymaganiami techni</w:t>
      </w:r>
      <w:r w:rsidR="00A14038">
        <w:rPr>
          <w:rFonts w:ascii="Arial" w:hAnsi="Arial"/>
        </w:rPr>
        <w:t>czno-eksploatacyjnymi producentów</w:t>
      </w:r>
      <w:r w:rsidRPr="00971F2A">
        <w:rPr>
          <w:rFonts w:ascii="Arial" w:hAnsi="Arial"/>
        </w:rPr>
        <w:t>.</w:t>
      </w:r>
    </w:p>
    <w:p w:rsidR="000A5284" w:rsidRDefault="000A5284" w:rsidP="001B32E6">
      <w:pPr>
        <w:pStyle w:val="Domy3f3fnie"/>
        <w:numPr>
          <w:ilvl w:val="0"/>
          <w:numId w:val="2"/>
        </w:numPr>
        <w:tabs>
          <w:tab w:val="left" w:pos="-665"/>
        </w:tabs>
        <w:ind w:left="284" w:hanging="284"/>
        <w:jc w:val="both"/>
      </w:pPr>
      <w:r>
        <w:rPr>
          <w:rFonts w:ascii="Arial" w:hAnsi="Arial"/>
        </w:rPr>
        <w:t xml:space="preserve">wykonanie remontów lub modernizacji gaśnic stosując części i materiały posiadające atesty producentów sprzętu przeciwpożarowego, oraz spełniające obowiązujące normy PN-EN. </w:t>
      </w:r>
    </w:p>
    <w:p w:rsidR="000A5284" w:rsidRDefault="000A5284" w:rsidP="001B32E6">
      <w:pPr>
        <w:pStyle w:val="Domy3f3fnie"/>
        <w:numPr>
          <w:ilvl w:val="0"/>
          <w:numId w:val="2"/>
        </w:numPr>
        <w:tabs>
          <w:tab w:val="left" w:pos="-665"/>
        </w:tabs>
        <w:ind w:left="284" w:hanging="284"/>
        <w:jc w:val="both"/>
      </w:pPr>
      <w:r>
        <w:rPr>
          <w:rFonts w:ascii="Arial" w:hAnsi="Arial"/>
        </w:rPr>
        <w:t>wystawienie protokołu realizacji zlecenia – rozliczenie usługi,( z rozpisaniem  dla kogo usługa została wykonana, czy sprzęt jest stacjonarny, czy znajduje się na wyposażeniu pojazdów służbowych.)</w:t>
      </w:r>
    </w:p>
    <w:p w:rsidR="001B32E6" w:rsidRPr="001B32E6" w:rsidRDefault="000A5284" w:rsidP="001B32E6">
      <w:pPr>
        <w:pStyle w:val="Domy3f3fnie"/>
        <w:numPr>
          <w:ilvl w:val="0"/>
          <w:numId w:val="2"/>
        </w:numPr>
        <w:tabs>
          <w:tab w:val="left" w:pos="-665"/>
        </w:tabs>
        <w:ind w:left="284" w:hanging="284"/>
        <w:jc w:val="both"/>
      </w:pPr>
      <w:r>
        <w:rPr>
          <w:rFonts w:ascii="Arial" w:hAnsi="Arial"/>
        </w:rPr>
        <w:t xml:space="preserve">wymianę proszku w gaśnicach proszkowych którą łącznie z napełnieniem gazem roboczym, należy przeprowadzić zgodnie z wytycznymi producentów danych gaśnic, </w:t>
      </w:r>
    </w:p>
    <w:p w:rsidR="000A5284" w:rsidRDefault="000A5284" w:rsidP="001B32E6">
      <w:pPr>
        <w:pStyle w:val="Domy3f3fnie"/>
        <w:tabs>
          <w:tab w:val="left" w:pos="-665"/>
        </w:tabs>
        <w:ind w:left="284"/>
        <w:jc w:val="both"/>
      </w:pPr>
      <w:r>
        <w:rPr>
          <w:rFonts w:ascii="Arial" w:hAnsi="Arial"/>
        </w:rPr>
        <w:t>z certyfikatem, że proszek użyty do wymiany jest dopuszczony przez producenta na dany typ gaśnicy.</w:t>
      </w:r>
    </w:p>
    <w:p w:rsidR="000A5284" w:rsidRDefault="000A5284" w:rsidP="001B32E6">
      <w:pPr>
        <w:pStyle w:val="Domy3f3fnie"/>
        <w:numPr>
          <w:ilvl w:val="0"/>
          <w:numId w:val="2"/>
        </w:numPr>
        <w:tabs>
          <w:tab w:val="left" w:pos="-665"/>
        </w:tabs>
        <w:ind w:left="284" w:hanging="284"/>
        <w:jc w:val="both"/>
      </w:pPr>
      <w:r>
        <w:rPr>
          <w:rFonts w:ascii="Arial" w:hAnsi="Arial"/>
        </w:rPr>
        <w:t xml:space="preserve">oznaczenie na kontrolce oprócz daty aktualnego i następnego przeglądu daty napełnienia gaśnicy, lub w inny sposób oznaczenie cechy  potwierdzającej datę wymiany proszku. </w:t>
      </w:r>
    </w:p>
    <w:p w:rsidR="00F34F3D" w:rsidRDefault="00F34F3D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</w:p>
    <w:p w:rsidR="000A5284" w:rsidRDefault="000A5284" w:rsidP="000A5284">
      <w:pPr>
        <w:pStyle w:val="Domy3f3fnie"/>
        <w:spacing w:line="360" w:lineRule="auto"/>
        <w:jc w:val="center"/>
      </w:pPr>
      <w:r>
        <w:rPr>
          <w:rFonts w:ascii="Arial" w:hAnsi="Arial"/>
          <w:b/>
        </w:rPr>
        <w:t>§ 6.</w:t>
      </w:r>
    </w:p>
    <w:p w:rsidR="001B32E6" w:rsidRDefault="000A5284" w:rsidP="001B32E6">
      <w:pPr>
        <w:pStyle w:val="Tekstpodstawowywcity3"/>
        <w:numPr>
          <w:ilvl w:val="1"/>
          <w:numId w:val="2"/>
        </w:numPr>
        <w:spacing w:line="200" w:lineRule="atLeast"/>
        <w:ind w:left="284" w:hanging="284"/>
        <w:rPr>
          <w:rFonts w:hAnsi="Arial"/>
        </w:rPr>
      </w:pPr>
      <w:r w:rsidRPr="003757AA">
        <w:rPr>
          <w:rFonts w:hAnsi="Arial"/>
        </w:rPr>
        <w:t xml:space="preserve">Termin wykonania przeglądu technicznego Wykonawca będzie uzgadniać każdorazowo </w:t>
      </w:r>
    </w:p>
    <w:p w:rsidR="000A5284" w:rsidRPr="003757AA" w:rsidRDefault="001B32E6" w:rsidP="001B32E6">
      <w:pPr>
        <w:pStyle w:val="Tekstpodstawowywcity3"/>
        <w:spacing w:line="200" w:lineRule="atLeast"/>
        <w:ind w:left="284"/>
        <w:rPr>
          <w:rFonts w:hAnsi="Arial"/>
        </w:rPr>
      </w:pPr>
      <w:r>
        <w:rPr>
          <w:rFonts w:hAnsi="Arial"/>
        </w:rPr>
        <w:t xml:space="preserve"> </w:t>
      </w:r>
      <w:r w:rsidR="000A5284" w:rsidRPr="003757AA">
        <w:rPr>
          <w:rFonts w:hAnsi="Arial"/>
        </w:rPr>
        <w:t>z Zamawiającym z minimalnym dwudniowym wyprzedzeniem.</w:t>
      </w:r>
    </w:p>
    <w:p w:rsidR="000A5284" w:rsidRPr="003757AA" w:rsidRDefault="000A5284" w:rsidP="001B32E6">
      <w:pPr>
        <w:pStyle w:val="Domy3f3f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 xml:space="preserve">W przypadku stwierdzenia przez Wykonawcę, w czasie przeglądu technicznego, potrzeby naprawy lub remontu sprzętu strony ustalają, że czas jego naprawy lub remontu nie może </w:t>
      </w:r>
      <w:r w:rsidRPr="003757AA">
        <w:rPr>
          <w:rFonts w:ascii="Arial" w:hAnsi="Arial" w:cs="Arial"/>
        </w:rPr>
        <w:lastRenderedPageBreak/>
        <w:t xml:space="preserve">przekroczyć  </w:t>
      </w:r>
      <w:r w:rsidR="00727462">
        <w:rPr>
          <w:rFonts w:ascii="Arial" w:hAnsi="Arial" w:cs="Arial"/>
        </w:rPr>
        <w:t>2</w:t>
      </w:r>
      <w:r w:rsidRPr="003757AA">
        <w:rPr>
          <w:rFonts w:ascii="Arial" w:hAnsi="Arial" w:cs="Arial"/>
        </w:rPr>
        <w:t xml:space="preserve"> dni, od daty powzięcia tej informacji. </w:t>
      </w:r>
    </w:p>
    <w:p w:rsidR="000A5284" w:rsidRPr="003757AA" w:rsidRDefault="000A5284" w:rsidP="001B32E6">
      <w:pPr>
        <w:pStyle w:val="Domy3f3f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>W przypadku braku możliwości wykonania usługi w czasie określonym w ust.2 Wykonawca zobowiązany jest do bezpłatnego użyczenia Zamawiającemu na czas trwania naprawy lub remontu</w:t>
      </w:r>
      <w:r w:rsidR="00727462">
        <w:rPr>
          <w:rFonts w:ascii="Arial" w:hAnsi="Arial" w:cs="Arial"/>
        </w:rPr>
        <w:t>,</w:t>
      </w:r>
      <w:r w:rsidRPr="003757AA">
        <w:rPr>
          <w:rFonts w:ascii="Arial" w:hAnsi="Arial" w:cs="Arial"/>
        </w:rPr>
        <w:t xml:space="preserve"> sprzętu zastępczego o parametrach nie gorszych niż wzięty do naprawy lub remontu.</w:t>
      </w:r>
    </w:p>
    <w:p w:rsidR="000A5284" w:rsidRPr="003757AA" w:rsidRDefault="000A5284" w:rsidP="003E1B2F">
      <w:pPr>
        <w:pStyle w:val="Domy3f3f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>Wykonawca zobowiązuje się do wykonania przeglądów sprzętu we wskazanych obiektach Zamawiającego w godzinach jego pracy tj. od 7</w:t>
      </w:r>
      <w:r w:rsidRPr="003E1B2F">
        <w:rPr>
          <w:rFonts w:ascii="Arial" w:hAnsi="Arial" w:cs="Arial"/>
          <w:kern w:val="24"/>
          <w:position w:val="8"/>
          <w:sz w:val="16"/>
        </w:rPr>
        <w:t>30</w:t>
      </w:r>
      <w:r w:rsidRPr="003757AA">
        <w:rPr>
          <w:rFonts w:ascii="Arial" w:hAnsi="Arial" w:cs="Arial"/>
        </w:rPr>
        <w:t xml:space="preserve"> do 15</w:t>
      </w:r>
      <w:r w:rsidRPr="003E1B2F">
        <w:rPr>
          <w:rFonts w:ascii="Arial" w:hAnsi="Arial" w:cs="Arial"/>
          <w:kern w:val="24"/>
          <w:position w:val="8"/>
          <w:sz w:val="16"/>
        </w:rPr>
        <w:t>30</w:t>
      </w:r>
      <w:r w:rsidRPr="003757AA">
        <w:rPr>
          <w:rFonts w:ascii="Arial" w:hAnsi="Arial" w:cs="Arial"/>
        </w:rPr>
        <w:t>.</w:t>
      </w:r>
    </w:p>
    <w:p w:rsidR="000A5284" w:rsidRPr="003757AA" w:rsidRDefault="000A5284" w:rsidP="001B32E6">
      <w:pPr>
        <w:pStyle w:val="Domy3f3f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>Wszelkie koszty związane z transportem sprzętu do naprawy lub remontu do i  z własnego lokalu serwisowego obciążają wyłącznie Wykonawcę.</w:t>
      </w:r>
    </w:p>
    <w:p w:rsidR="001B32E6" w:rsidRDefault="000A5284" w:rsidP="001B32E6">
      <w:pPr>
        <w:pStyle w:val="Domy3f3f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>W przypadku stwierdzenia zużycia technicznego podręcznego sprzętu ppoż</w:t>
      </w:r>
      <w:r w:rsidR="00727462">
        <w:rPr>
          <w:rFonts w:ascii="Arial" w:hAnsi="Arial" w:cs="Arial"/>
        </w:rPr>
        <w:t>.</w:t>
      </w:r>
      <w:r w:rsidRPr="003757AA">
        <w:rPr>
          <w:rFonts w:ascii="Arial" w:hAnsi="Arial" w:cs="Arial"/>
        </w:rPr>
        <w:t xml:space="preserve"> </w:t>
      </w:r>
    </w:p>
    <w:p w:rsidR="001B32E6" w:rsidRDefault="000A5284" w:rsidP="001B32E6">
      <w:pPr>
        <w:pStyle w:val="Domy3f3fnie"/>
        <w:ind w:left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>i nieprzydatności do dalszego użytkowania, Wykonaw</w:t>
      </w:r>
      <w:r w:rsidR="001B32E6">
        <w:rPr>
          <w:rFonts w:ascii="Arial" w:hAnsi="Arial" w:cs="Arial"/>
        </w:rPr>
        <w:t>ca opracuje we własnym zakresie</w:t>
      </w:r>
    </w:p>
    <w:p w:rsidR="001B32E6" w:rsidRDefault="000A5284" w:rsidP="001B32E6">
      <w:pPr>
        <w:pStyle w:val="Domy3f3fnie"/>
        <w:ind w:left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 xml:space="preserve">i na własny koszt opinię techniczną tego urządzenia. Zamawiający nie będzie ponosił </w:t>
      </w:r>
    </w:p>
    <w:p w:rsidR="000A5284" w:rsidRPr="003757AA" w:rsidRDefault="000A5284" w:rsidP="001B32E6">
      <w:pPr>
        <w:pStyle w:val="Domy3f3fnie"/>
        <w:ind w:left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 xml:space="preserve">z tego tytułu dodatkowych opłat. </w:t>
      </w:r>
    </w:p>
    <w:p w:rsidR="000A5284" w:rsidRPr="003757AA" w:rsidRDefault="000A5284" w:rsidP="001B32E6">
      <w:pPr>
        <w:pStyle w:val="Domy3f3f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3757AA">
        <w:rPr>
          <w:rFonts w:ascii="Arial" w:hAnsi="Arial" w:cs="Arial"/>
        </w:rPr>
        <w:t xml:space="preserve">W przypadku usługi nie uwzględnionej w Załączniku </w:t>
      </w:r>
      <w:r>
        <w:rPr>
          <w:rFonts w:ascii="Arial" w:hAnsi="Arial" w:cs="Arial"/>
        </w:rPr>
        <w:t xml:space="preserve">do niniejszej umowy </w:t>
      </w:r>
      <w:r w:rsidRPr="003757AA">
        <w:rPr>
          <w:rFonts w:ascii="Arial" w:hAnsi="Arial" w:cs="Arial"/>
        </w:rPr>
        <w:t xml:space="preserve">każdorazowo zakres i konieczność wykonania usługi </w:t>
      </w:r>
      <w:r>
        <w:rPr>
          <w:rFonts w:ascii="Arial" w:hAnsi="Arial" w:cs="Arial"/>
        </w:rPr>
        <w:t xml:space="preserve">musi być uzgodniona </w:t>
      </w:r>
      <w:r w:rsidR="002F7978">
        <w:rPr>
          <w:rFonts w:ascii="Arial" w:hAnsi="Arial" w:cs="Arial"/>
        </w:rPr>
        <w:t>pisemnie z Zamawiającym.</w:t>
      </w:r>
    </w:p>
    <w:p w:rsidR="000A5284" w:rsidRDefault="000A5284" w:rsidP="001B32E6">
      <w:pPr>
        <w:pStyle w:val="Domy3f3fnie"/>
        <w:tabs>
          <w:tab w:val="left" w:pos="5370"/>
        </w:tabs>
        <w:spacing w:line="360" w:lineRule="auto"/>
        <w:jc w:val="both"/>
        <w:rPr>
          <w:rFonts w:ascii="Arial" w:hAnsi="Arial"/>
          <w:b/>
        </w:rPr>
      </w:pPr>
    </w:p>
    <w:p w:rsidR="000A5284" w:rsidRDefault="000A5284" w:rsidP="000A5284">
      <w:pPr>
        <w:pStyle w:val="Domy3f3fnie"/>
        <w:tabs>
          <w:tab w:val="left" w:pos="5370"/>
        </w:tabs>
        <w:spacing w:line="360" w:lineRule="auto"/>
        <w:jc w:val="center"/>
      </w:pPr>
      <w:r>
        <w:rPr>
          <w:rFonts w:ascii="Arial" w:hAnsi="Arial"/>
          <w:b/>
        </w:rPr>
        <w:t>§ 7.</w:t>
      </w:r>
    </w:p>
    <w:p w:rsidR="008D1CFC" w:rsidRPr="008D1CFC" w:rsidRDefault="000A5284" w:rsidP="001B32E6">
      <w:pPr>
        <w:pStyle w:val="Domy3f3fnie"/>
        <w:numPr>
          <w:ilvl w:val="3"/>
          <w:numId w:val="5"/>
        </w:numPr>
        <w:ind w:left="284" w:hanging="284"/>
        <w:jc w:val="both"/>
      </w:pPr>
      <w:r w:rsidRPr="008D1CFC">
        <w:rPr>
          <w:rFonts w:ascii="Arial" w:hAnsi="Arial"/>
        </w:rPr>
        <w:t>Wykonawca udziela gwarancji na serwisowany sprzęt na okres 12 miesięcy</w:t>
      </w:r>
      <w:r w:rsidR="00005C69" w:rsidRPr="008D1CFC">
        <w:rPr>
          <w:rFonts w:ascii="Arial" w:hAnsi="Arial"/>
        </w:rPr>
        <w:t xml:space="preserve">. </w:t>
      </w:r>
    </w:p>
    <w:p w:rsidR="000A5284" w:rsidRDefault="000A5284" w:rsidP="001B32E6">
      <w:pPr>
        <w:pStyle w:val="Domy3f3fnie"/>
        <w:numPr>
          <w:ilvl w:val="3"/>
          <w:numId w:val="5"/>
        </w:numPr>
        <w:ind w:left="284" w:hanging="284"/>
        <w:jc w:val="both"/>
      </w:pPr>
      <w:r w:rsidRPr="008D1CFC">
        <w:rPr>
          <w:rFonts w:ascii="Arial" w:hAnsi="Arial"/>
        </w:rPr>
        <w:t>W okresie gwarancji Wykonawca świadczył będzie usługi gwarancyjne nieodpłatnie.</w:t>
      </w:r>
    </w:p>
    <w:p w:rsidR="000A5284" w:rsidRDefault="000A5284" w:rsidP="000A5284">
      <w:pPr>
        <w:pStyle w:val="Domy3f3fnie"/>
        <w:spacing w:line="360" w:lineRule="auto"/>
        <w:rPr>
          <w:rFonts w:ascii="Arial" w:hAnsi="Arial"/>
          <w:b/>
        </w:rPr>
      </w:pPr>
    </w:p>
    <w:p w:rsidR="000A5284" w:rsidRDefault="000A5284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 8.</w:t>
      </w:r>
    </w:p>
    <w:p w:rsidR="008C56C7" w:rsidRDefault="008C56C7" w:rsidP="007270EA">
      <w:pPr>
        <w:pStyle w:val="Domy3f3fnie"/>
        <w:spacing w:line="360" w:lineRule="auto"/>
      </w:pPr>
    </w:p>
    <w:p w:rsidR="000A5284" w:rsidRPr="006B7A8F" w:rsidRDefault="000A5284" w:rsidP="000A5284">
      <w:pPr>
        <w:pStyle w:val="Standardowy10"/>
        <w:ind w:left="0" w:firstLine="284"/>
        <w:jc w:val="left"/>
        <w:rPr>
          <w:rFonts w:hAnsi="Arial"/>
        </w:rPr>
      </w:pPr>
      <w:r w:rsidRPr="006B7A8F">
        <w:rPr>
          <w:rFonts w:hAnsi="Arial"/>
          <w:b/>
        </w:rPr>
        <w:t>Strony ustalają, że miejscem realizacji usług jest:</w:t>
      </w:r>
    </w:p>
    <w:p w:rsidR="000A5284" w:rsidRDefault="000A5284" w:rsidP="000A5284">
      <w:pPr>
        <w:pStyle w:val="Domy3f3fnie"/>
      </w:pPr>
    </w:p>
    <w:p w:rsidR="007270EA" w:rsidRPr="007270EA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 xml:space="preserve">Komenda Powiatowa Policji w Brzozowie – 36-200 Brzozów, ul. Witosa 9 </w:t>
      </w:r>
    </w:p>
    <w:p w:rsidR="000A5284" w:rsidRDefault="007270EA" w:rsidP="007270EA">
      <w:pPr>
        <w:pStyle w:val="Domy3f3fnie"/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 xml:space="preserve"> osoba do kontaktu  Alicja Zimoń tel. </w:t>
      </w:r>
      <w:r w:rsidR="00A81C91">
        <w:rPr>
          <w:rFonts w:ascii="Arial" w:hAnsi="Arial"/>
        </w:rPr>
        <w:t>47 829 14 04,</w:t>
      </w:r>
      <w:r>
        <w:rPr>
          <w:rFonts w:ascii="Arial" w:hAnsi="Arial"/>
        </w:rPr>
        <w:t>email,</w:t>
      </w:r>
      <w:r w:rsidR="000A5284">
        <w:rPr>
          <w:rFonts w:ascii="Arial" w:hAnsi="Arial"/>
        </w:rPr>
        <w:t>alicja.zimon@rz.policja.gov.pl</w:t>
      </w:r>
    </w:p>
    <w:p w:rsidR="000A5284" w:rsidRDefault="007270EA" w:rsidP="001B32E6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Policji w Domaradzu - 36-230 Domaradz 345</w:t>
      </w:r>
    </w:p>
    <w:p w:rsidR="000A5284" w:rsidRDefault="007270EA" w:rsidP="007270EA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Dydni  - 36-204 Dydnia 340</w:t>
      </w:r>
    </w:p>
    <w:p w:rsidR="000A5284" w:rsidRDefault="007270EA" w:rsidP="007270EA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Posterunek Policji Haczowie  - 36-213 Haczów 573</w:t>
      </w:r>
    </w:p>
    <w:p w:rsidR="000A5284" w:rsidRDefault="007270EA" w:rsidP="007270EA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Posterunek Policji Nozdrzcu - 36-245 Nozdrzec 224</w:t>
      </w:r>
    </w:p>
    <w:p w:rsidR="000A5284" w:rsidRDefault="007270EA" w:rsidP="007270EA">
      <w:pPr>
        <w:pStyle w:val="Domy3f3fnie"/>
        <w:jc w:val="both"/>
      </w:pPr>
      <w:r>
        <w:rPr>
          <w:rFonts w:ascii="Arial" w:hAnsi="Arial"/>
        </w:rPr>
        <w:t>f)</w:t>
      </w:r>
      <w:r w:rsidR="000A5284">
        <w:rPr>
          <w:rFonts w:ascii="Arial" w:hAnsi="Arial"/>
        </w:rPr>
        <w:t>Posterunek Policji w Jasienicy Rosielnej – 36-220 Jasienica Rosielna 240</w:t>
      </w:r>
    </w:p>
    <w:p w:rsidR="008C56C7" w:rsidRDefault="008C56C7" w:rsidP="000A5284">
      <w:pPr>
        <w:pStyle w:val="Tre3f3ftekstu"/>
        <w:spacing w:line="360" w:lineRule="auto"/>
        <w:jc w:val="left"/>
      </w:pPr>
    </w:p>
    <w:p w:rsidR="007270EA" w:rsidRPr="007270EA" w:rsidRDefault="000A5284" w:rsidP="001B32E6">
      <w:pPr>
        <w:pStyle w:val="Domy3f3fnie"/>
        <w:numPr>
          <w:ilvl w:val="0"/>
          <w:numId w:val="6"/>
        </w:numPr>
        <w:ind w:left="284" w:right="-142" w:hanging="284"/>
        <w:jc w:val="both"/>
      </w:pPr>
      <w:r>
        <w:rPr>
          <w:rFonts w:ascii="Arial" w:hAnsi="Arial"/>
        </w:rPr>
        <w:t xml:space="preserve">Komenda Powiatowa Policji w </w:t>
      </w:r>
      <w:r w:rsidRPr="003C7697">
        <w:rPr>
          <w:rFonts w:ascii="Arial" w:hAnsi="Arial"/>
        </w:rPr>
        <w:t>Dębicy</w:t>
      </w:r>
      <w:r w:rsidRPr="00302B40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 xml:space="preserve">– 39-200 Dębica ul. Chłodnicza 20 </w:t>
      </w:r>
    </w:p>
    <w:p w:rsidR="000A5284" w:rsidRPr="007270EA" w:rsidRDefault="007270EA" w:rsidP="007270EA">
      <w:pPr>
        <w:pStyle w:val="Domy3f3fnie"/>
        <w:ind w:right="-142"/>
      </w:pPr>
      <w:r w:rsidRPr="007270EA">
        <w:rPr>
          <w:rFonts w:ascii="Arial" w:hAnsi="Arial"/>
        </w:rPr>
        <w:t>a)</w:t>
      </w:r>
      <w:r w:rsidR="000A5284" w:rsidRPr="007270EA">
        <w:rPr>
          <w:rFonts w:ascii="Arial" w:hAnsi="Arial"/>
        </w:rPr>
        <w:t>o</w:t>
      </w:r>
      <w:r w:rsidRPr="007270EA">
        <w:rPr>
          <w:rFonts w:ascii="Arial" w:hAnsi="Arial"/>
        </w:rPr>
        <w:t>soba</w:t>
      </w:r>
      <w:r w:rsidR="00F34F3D">
        <w:rPr>
          <w:rFonts w:ascii="Arial" w:hAnsi="Arial"/>
        </w:rPr>
        <w:t xml:space="preserve"> </w:t>
      </w:r>
      <w:r w:rsidRPr="007270EA">
        <w:rPr>
          <w:rFonts w:ascii="Arial" w:hAnsi="Arial"/>
        </w:rPr>
        <w:t>do</w:t>
      </w:r>
      <w:r w:rsidR="00F34F3D">
        <w:rPr>
          <w:rFonts w:ascii="Arial" w:hAnsi="Arial"/>
        </w:rPr>
        <w:t xml:space="preserve"> </w:t>
      </w:r>
      <w:r w:rsidRPr="007270EA">
        <w:rPr>
          <w:rFonts w:ascii="Arial" w:hAnsi="Arial"/>
        </w:rPr>
        <w:t>kontaktu</w:t>
      </w:r>
      <w:r w:rsidR="00F34F3D">
        <w:rPr>
          <w:rFonts w:ascii="Arial" w:hAnsi="Arial"/>
        </w:rPr>
        <w:t xml:space="preserve"> </w:t>
      </w:r>
      <w:r w:rsidRPr="007270EA">
        <w:rPr>
          <w:rFonts w:ascii="Arial" w:hAnsi="Arial"/>
        </w:rPr>
        <w:t>Marcin</w:t>
      </w:r>
      <w:r w:rsidR="00F34F3D">
        <w:rPr>
          <w:rFonts w:ascii="Arial" w:hAnsi="Arial"/>
        </w:rPr>
        <w:t xml:space="preserve"> </w:t>
      </w:r>
      <w:r w:rsidRPr="007270EA">
        <w:rPr>
          <w:rFonts w:ascii="Arial" w:hAnsi="Arial"/>
        </w:rPr>
        <w:t>Winiarski</w:t>
      </w:r>
      <w:r w:rsidR="00F34F3D">
        <w:rPr>
          <w:rFonts w:ascii="Arial" w:hAnsi="Arial"/>
        </w:rPr>
        <w:t xml:space="preserve"> </w:t>
      </w:r>
      <w:r w:rsidRPr="007270EA">
        <w:rPr>
          <w:rFonts w:ascii="Arial" w:hAnsi="Arial"/>
        </w:rPr>
        <w:t>tel.47</w:t>
      </w:r>
      <w:r w:rsidR="00F34F3D">
        <w:rPr>
          <w:rFonts w:ascii="Arial" w:hAnsi="Arial"/>
        </w:rPr>
        <w:t xml:space="preserve"> </w:t>
      </w:r>
      <w:r w:rsidR="00AD19AD" w:rsidRPr="007270EA">
        <w:rPr>
          <w:rFonts w:ascii="Arial" w:hAnsi="Arial"/>
        </w:rPr>
        <w:t>8228</w:t>
      </w:r>
      <w:r w:rsidRPr="007270EA">
        <w:rPr>
          <w:rFonts w:ascii="Arial" w:hAnsi="Arial"/>
        </w:rPr>
        <w:t>386</w:t>
      </w:r>
      <w:r w:rsidR="00F34F3D">
        <w:rPr>
          <w:rFonts w:ascii="Arial" w:hAnsi="Arial"/>
        </w:rPr>
        <w:t xml:space="preserve"> </w:t>
      </w:r>
      <w:r w:rsidRPr="007270EA">
        <w:rPr>
          <w:rFonts w:ascii="Arial" w:hAnsi="Arial"/>
        </w:rPr>
        <w:t>email</w:t>
      </w:r>
      <w:r w:rsidR="00F34F3D">
        <w:rPr>
          <w:rFonts w:ascii="Arial" w:hAnsi="Arial"/>
        </w:rPr>
        <w:t xml:space="preserve">, </w:t>
      </w:r>
      <w:r w:rsidR="000A5284" w:rsidRPr="007270EA">
        <w:rPr>
          <w:rFonts w:ascii="Arial" w:hAnsi="Arial"/>
        </w:rPr>
        <w:t>marcin.winiarski1@rz.policja.gov.pl</w:t>
      </w:r>
    </w:p>
    <w:p w:rsidR="000A5284" w:rsidRDefault="00F34F3D" w:rsidP="00F34F3D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Komisariat Policji w Brzostku – 39-230 Brzostek, ul. Mickiewicza 10</w:t>
      </w:r>
    </w:p>
    <w:p w:rsidR="000A5284" w:rsidRDefault="00F34F3D" w:rsidP="00F34F3D">
      <w:pPr>
        <w:pStyle w:val="Domy3f3fnie"/>
        <w:jc w:val="both"/>
      </w:pPr>
      <w:r>
        <w:rPr>
          <w:rFonts w:ascii="Arial" w:hAnsi="Arial"/>
        </w:rPr>
        <w:t>c</w:t>
      </w:r>
      <w:r w:rsidR="003B5C6F">
        <w:rPr>
          <w:rFonts w:ascii="Arial" w:hAnsi="Arial"/>
        </w:rPr>
        <w:t>)</w:t>
      </w:r>
      <w:r w:rsidR="000A5284">
        <w:rPr>
          <w:rFonts w:ascii="Arial" w:hAnsi="Arial"/>
        </w:rPr>
        <w:t xml:space="preserve">Komisariat Policji w Pilźnie - 39-220 Pilzno, </w:t>
      </w:r>
      <w:r w:rsidR="000A5284" w:rsidRPr="00AB77E0">
        <w:rPr>
          <w:rFonts w:ascii="Arial" w:hAnsi="Arial"/>
        </w:rPr>
        <w:t xml:space="preserve">ul. </w:t>
      </w:r>
      <w:r w:rsidR="00AB77E0" w:rsidRPr="00AB77E0">
        <w:rPr>
          <w:rFonts w:ascii="Arial" w:hAnsi="Arial"/>
        </w:rPr>
        <w:t>Bujnowskiego</w:t>
      </w:r>
      <w:r w:rsidR="000A5284" w:rsidRPr="00AD19AD">
        <w:rPr>
          <w:rFonts w:ascii="Arial" w:hAnsi="Arial"/>
          <w:color w:val="FF0000"/>
        </w:rPr>
        <w:t xml:space="preserve"> </w:t>
      </w:r>
      <w:r w:rsidR="000A5284">
        <w:rPr>
          <w:rFonts w:ascii="Arial" w:hAnsi="Arial"/>
        </w:rPr>
        <w:t>31</w:t>
      </w:r>
    </w:p>
    <w:p w:rsidR="000A5284" w:rsidRDefault="003B5C6F" w:rsidP="003B5C6F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Posterunek Policji w Żyrakowie - 29-204 Żyraków 172 C</w:t>
      </w:r>
    </w:p>
    <w:p w:rsidR="000A5284" w:rsidRDefault="003B5C6F" w:rsidP="003B5C6F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Posterunek Policji w Czarnej - 39-215 Czarna, ul. Konarskiego 27</w:t>
      </w:r>
    </w:p>
    <w:p w:rsidR="000A5284" w:rsidRDefault="003B5C6F" w:rsidP="003B5C6F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f)</w:t>
      </w:r>
      <w:r w:rsidR="000A5284">
        <w:rPr>
          <w:rFonts w:ascii="Arial" w:hAnsi="Arial"/>
        </w:rPr>
        <w:t>Komisariat Policji w Brzeźnicy - 39-207 Brzeźnica, ul. Dębicka 23</w:t>
      </w:r>
    </w:p>
    <w:p w:rsidR="00A709DF" w:rsidRDefault="003B5C6F" w:rsidP="003B5C6F">
      <w:pPr>
        <w:pStyle w:val="Domy3f3fnie"/>
        <w:jc w:val="both"/>
      </w:pPr>
      <w:r>
        <w:rPr>
          <w:rFonts w:ascii="Arial" w:hAnsi="Arial"/>
        </w:rPr>
        <w:t>g)</w:t>
      </w:r>
      <w:r w:rsidR="00A709DF">
        <w:rPr>
          <w:rFonts w:ascii="Arial" w:hAnsi="Arial"/>
        </w:rPr>
        <w:t>Posterunek Policji w Jodłowej – 39-225 Jodłowa 25</w:t>
      </w:r>
    </w:p>
    <w:p w:rsidR="000A5284" w:rsidRDefault="000A5284" w:rsidP="000A5284">
      <w:pPr>
        <w:pStyle w:val="Tre3f3ftekstu"/>
        <w:jc w:val="left"/>
      </w:pPr>
    </w:p>
    <w:p w:rsidR="003B5C6F" w:rsidRPr="003B5C6F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>Komenda Powiatowa Policji w Jarosławiu –</w:t>
      </w:r>
      <w:r w:rsidR="00A709DF">
        <w:rPr>
          <w:rFonts w:ascii="Arial" w:hAnsi="Arial"/>
        </w:rPr>
        <w:t xml:space="preserve"> </w:t>
      </w:r>
      <w:r>
        <w:rPr>
          <w:rFonts w:ascii="Arial" w:hAnsi="Arial"/>
        </w:rPr>
        <w:t xml:space="preserve">37-500 Jarosław, ul. Poniatowskiego 50 </w:t>
      </w:r>
    </w:p>
    <w:p w:rsidR="000A5284" w:rsidRDefault="003B5C6F" w:rsidP="003B5C6F">
      <w:pPr>
        <w:pStyle w:val="Domy3f3fnie"/>
        <w:jc w:val="both"/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 xml:space="preserve">osoba do kontaktu </w:t>
      </w:r>
      <w:r w:rsidR="003C7697">
        <w:rPr>
          <w:rFonts w:ascii="Arial" w:hAnsi="Arial"/>
        </w:rPr>
        <w:t xml:space="preserve">Grzegorz Siwak </w:t>
      </w:r>
      <w:r w:rsidR="000A5284">
        <w:rPr>
          <w:rFonts w:ascii="Arial" w:hAnsi="Arial"/>
        </w:rPr>
        <w:t xml:space="preserve">tel. </w:t>
      </w:r>
      <w:r w:rsidR="006F77B2">
        <w:rPr>
          <w:rFonts w:ascii="Arial" w:hAnsi="Arial"/>
        </w:rPr>
        <w:t>47 8241</w:t>
      </w:r>
      <w:r>
        <w:rPr>
          <w:rFonts w:ascii="Arial" w:hAnsi="Arial"/>
        </w:rPr>
        <w:t xml:space="preserve"> </w:t>
      </w:r>
      <w:r w:rsidR="002F7978">
        <w:rPr>
          <w:rFonts w:ascii="Arial" w:hAnsi="Arial"/>
        </w:rPr>
        <w:t>387</w:t>
      </w:r>
      <w:r w:rsidR="000A5284">
        <w:rPr>
          <w:rFonts w:ascii="Arial" w:hAnsi="Arial"/>
        </w:rPr>
        <w:t>, e-m</w:t>
      </w:r>
      <w:r w:rsidR="002F7978">
        <w:rPr>
          <w:rFonts w:ascii="Arial" w:hAnsi="Arial"/>
        </w:rPr>
        <w:t xml:space="preserve">ail </w:t>
      </w:r>
      <w:r w:rsidR="00D83CA2">
        <w:rPr>
          <w:rFonts w:ascii="Arial" w:hAnsi="Arial"/>
        </w:rPr>
        <w:t>g</w:t>
      </w:r>
      <w:r w:rsidR="003C7697">
        <w:rPr>
          <w:rFonts w:ascii="Arial" w:hAnsi="Arial"/>
        </w:rPr>
        <w:t>rzegorz.siwak</w:t>
      </w:r>
      <w:r w:rsidR="000A5284">
        <w:rPr>
          <w:rFonts w:ascii="Arial" w:hAnsi="Arial"/>
        </w:rPr>
        <w:t>@rz.policja.gov.pl</w:t>
      </w:r>
      <w:r w:rsidR="002F7978">
        <w:rPr>
          <w:rFonts w:ascii="Arial" w:hAnsi="Arial"/>
        </w:rPr>
        <w:t>.</w:t>
      </w:r>
    </w:p>
    <w:p w:rsidR="000A5284" w:rsidRDefault="003B5C6F" w:rsidP="003B5C6F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Komisariat Policji w Radymnie - 37-550 Radymno, ul. Lwowska 40</w:t>
      </w:r>
    </w:p>
    <w:p w:rsidR="000A5284" w:rsidRDefault="003B5C6F" w:rsidP="003B5C6F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Wiązownicy - 37-522 Wiązownica, ul. Warszawska 17A</w:t>
      </w:r>
    </w:p>
    <w:p w:rsidR="000A5284" w:rsidRDefault="003B5C6F" w:rsidP="001B32E6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Komisariat  Policji w Pruchniku -  37-560 Pruchnik, ul. Szkolna 10</w:t>
      </w:r>
    </w:p>
    <w:p w:rsidR="000A5284" w:rsidRDefault="000A5284" w:rsidP="001B32E6">
      <w:pPr>
        <w:pStyle w:val="Tre3f3ftekstu"/>
        <w:spacing w:line="360" w:lineRule="auto"/>
      </w:pPr>
    </w:p>
    <w:p w:rsidR="003B5C6F" w:rsidRPr="003B5C6F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>Komenda Powiatowa Policji w Jaśle –</w:t>
      </w:r>
      <w:r w:rsidR="006F77B2">
        <w:rPr>
          <w:rFonts w:ascii="Arial" w:hAnsi="Arial"/>
        </w:rPr>
        <w:t xml:space="preserve"> 38-200 Jasło, ul. Tadeusza Sroczyńskiego 7</w:t>
      </w:r>
    </w:p>
    <w:p w:rsidR="0055267E" w:rsidRDefault="003B5C6F" w:rsidP="003B5C6F">
      <w:pPr>
        <w:pStyle w:val="Domy3f3fnie"/>
        <w:rPr>
          <w:rFonts w:ascii="Arial" w:hAnsi="Arial"/>
        </w:rPr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>osoba do</w:t>
      </w:r>
      <w:r>
        <w:rPr>
          <w:rFonts w:ascii="Arial" w:hAnsi="Arial"/>
        </w:rPr>
        <w:t xml:space="preserve"> kontaktu Tomasz Machowski tel.47</w:t>
      </w:r>
      <w:r w:rsidR="0055267E">
        <w:rPr>
          <w:rFonts w:ascii="Arial" w:hAnsi="Arial"/>
        </w:rPr>
        <w:t xml:space="preserve"> </w:t>
      </w:r>
      <w:r>
        <w:rPr>
          <w:rFonts w:ascii="Arial" w:hAnsi="Arial"/>
        </w:rPr>
        <w:t>8295382,email</w:t>
      </w:r>
    </w:p>
    <w:p w:rsidR="000A5284" w:rsidRPr="0055267E" w:rsidRDefault="0055267E" w:rsidP="003B5C6F">
      <w:pPr>
        <w:pStyle w:val="Domy3f3fnie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0A5284">
        <w:rPr>
          <w:rFonts w:ascii="Arial" w:hAnsi="Arial"/>
        </w:rPr>
        <w:t>tomasz.machowski@rz.policja.gov.pl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lastRenderedPageBreak/>
        <w:t>b)</w:t>
      </w:r>
      <w:r w:rsidR="000A5284">
        <w:rPr>
          <w:rFonts w:ascii="Arial" w:hAnsi="Arial"/>
        </w:rPr>
        <w:t xml:space="preserve">Rewir Dzielnicowych KPP w Jaśle - 38-200 Jasło, ul. </w:t>
      </w:r>
      <w:r w:rsidR="006F77B2">
        <w:rPr>
          <w:rFonts w:ascii="Arial" w:hAnsi="Arial"/>
        </w:rPr>
        <w:t>Tadeusza Sroczyńskiego 7</w:t>
      </w:r>
    </w:p>
    <w:p w:rsidR="0055267E" w:rsidRDefault="0055267E" w:rsidP="0055267E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Kołaczycach - 38-213 Kołaczyce, ul. Szewska 11</w:t>
      </w:r>
    </w:p>
    <w:p w:rsidR="0055267E" w:rsidRDefault="0055267E" w:rsidP="0055267E">
      <w:pPr>
        <w:pStyle w:val="Domy3f3fnie"/>
        <w:jc w:val="both"/>
      </w:pPr>
      <w:r>
        <w:t>d)</w:t>
      </w:r>
      <w:r w:rsidR="000A5284">
        <w:rPr>
          <w:rFonts w:ascii="Arial" w:hAnsi="Arial"/>
        </w:rPr>
        <w:t>Posterunek Policji w Skołyszynie - 38-242 Skołyszyn 18</w:t>
      </w:r>
    </w:p>
    <w:p w:rsidR="000A5284" w:rsidRDefault="0055267E" w:rsidP="0055267E">
      <w:pPr>
        <w:pStyle w:val="Domy3f3fnie"/>
        <w:jc w:val="both"/>
      </w:pPr>
      <w:r>
        <w:t>f)</w:t>
      </w:r>
      <w:r w:rsidR="000A5284">
        <w:rPr>
          <w:rFonts w:ascii="Arial" w:hAnsi="Arial"/>
        </w:rPr>
        <w:t>Posterunek Policji w Tarnowcu - 38-204 Tarnowiec 74</w:t>
      </w:r>
    </w:p>
    <w:p w:rsidR="0055267E" w:rsidRDefault="0055267E" w:rsidP="0055267E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g)</w:t>
      </w:r>
      <w:r w:rsidR="000A5284">
        <w:rPr>
          <w:rFonts w:ascii="Arial" w:hAnsi="Arial"/>
        </w:rPr>
        <w:t>Komisariat Policji w Nowym Żmigrodzie - 38-230 Nowy Żmigród, ul</w:t>
      </w:r>
      <w:r w:rsidR="000A5284" w:rsidRPr="006F77B2">
        <w:rPr>
          <w:rFonts w:ascii="Arial" w:hAnsi="Arial"/>
          <w:color w:val="FF0000"/>
        </w:rPr>
        <w:t xml:space="preserve">. </w:t>
      </w:r>
      <w:r w:rsidR="000A5284" w:rsidRPr="00AB77E0">
        <w:rPr>
          <w:rFonts w:ascii="Arial" w:hAnsi="Arial"/>
        </w:rPr>
        <w:t>Mickiewicza 1</w:t>
      </w:r>
    </w:p>
    <w:p w:rsidR="000A5284" w:rsidRPr="0055267E" w:rsidRDefault="0055267E" w:rsidP="0055267E">
      <w:pPr>
        <w:pStyle w:val="Domy3f3fnie"/>
        <w:jc w:val="both"/>
        <w:rPr>
          <w:color w:val="FF0000"/>
        </w:rPr>
      </w:pPr>
      <w:r>
        <w:rPr>
          <w:rFonts w:ascii="Arial" w:hAnsi="Arial"/>
        </w:rPr>
        <w:t>h)</w:t>
      </w:r>
      <w:r w:rsidR="000A5284" w:rsidRPr="007176FB">
        <w:rPr>
          <w:rFonts w:ascii="Arial" w:hAnsi="Arial" w:cs="Arial"/>
        </w:rPr>
        <w:t xml:space="preserve">Punkt Przyjęć Interesantów w Krempnej 38-232 Krempna 112 </w:t>
      </w:r>
    </w:p>
    <w:p w:rsidR="000A5284" w:rsidRPr="007176FB" w:rsidRDefault="0055267E" w:rsidP="0055267E">
      <w:pPr>
        <w:pStyle w:val="Tre3f3ftekstu"/>
        <w:rPr>
          <w:rFonts w:ascii="Arial" w:hAnsi="Arial" w:cs="Arial"/>
        </w:rPr>
      </w:pPr>
      <w:r>
        <w:rPr>
          <w:rFonts w:ascii="Arial" w:hAnsi="Arial" w:cs="Arial"/>
        </w:rPr>
        <w:t>i)</w:t>
      </w:r>
      <w:r w:rsidR="000A5284" w:rsidRPr="007176FB">
        <w:rPr>
          <w:rFonts w:ascii="Arial" w:hAnsi="Arial" w:cs="Arial"/>
        </w:rPr>
        <w:t>Punkt Przyjęć Interesantów w  Dębowcu 38-220 Dębowiec 118</w:t>
      </w:r>
    </w:p>
    <w:p w:rsidR="000A5284" w:rsidRDefault="000A5284" w:rsidP="001B32E6">
      <w:pPr>
        <w:pStyle w:val="Tre3f3ftekstu"/>
        <w:rPr>
          <w:sz w:val="28"/>
        </w:rPr>
      </w:pPr>
    </w:p>
    <w:p w:rsidR="0055267E" w:rsidRPr="0055267E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>Komenda Powiatowa Policji w Kolbuszowej –  36-100 Kolbuszowa,  Pl. Wolności 1</w:t>
      </w:r>
      <w:r w:rsidR="006F77B2">
        <w:rPr>
          <w:rFonts w:ascii="Arial" w:hAnsi="Arial"/>
        </w:rPr>
        <w:t>,</w:t>
      </w:r>
      <w:r w:rsidRPr="00B11CFB">
        <w:rPr>
          <w:rFonts w:ascii="Arial" w:hAnsi="Arial"/>
        </w:rPr>
        <w:t xml:space="preserve"> 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>osoba do kont</w:t>
      </w:r>
      <w:r w:rsidR="00B33D6E">
        <w:rPr>
          <w:rFonts w:ascii="Arial" w:hAnsi="Arial"/>
        </w:rPr>
        <w:t xml:space="preserve">aktu Wioletta Micek tel. 47 8221 </w:t>
      </w:r>
      <w:r w:rsidR="000A5284">
        <w:rPr>
          <w:rFonts w:ascii="Arial" w:hAnsi="Arial"/>
        </w:rPr>
        <w:t>384, e-mail wioletta.micek@rz.policja.gov.pl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Policji w Majdanie Królewskim - 36-110 Majdan Królewski, ul. Tarnobrzeska  17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Raniżowie -36-130 Raniżów, ul. Rynek 6</w:t>
      </w:r>
    </w:p>
    <w:p w:rsidR="000A5284" w:rsidRDefault="000A5284" w:rsidP="001B32E6">
      <w:pPr>
        <w:pStyle w:val="Domy3f3fnie"/>
        <w:jc w:val="both"/>
      </w:pPr>
    </w:p>
    <w:p w:rsidR="0055267E" w:rsidRPr="0055267E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 xml:space="preserve">Komenda Miejska Policji w Krośnie </w:t>
      </w:r>
      <w:r>
        <w:rPr>
          <w:rFonts w:ascii="Arial" w:hAnsi="Arial"/>
        </w:rPr>
        <w:tab/>
      </w:r>
      <w:r w:rsidR="0055267E">
        <w:rPr>
          <w:rFonts w:ascii="Arial" w:hAnsi="Arial"/>
        </w:rPr>
        <w:t>– 38-400 Krosno, ul. Lwowska 28</w:t>
      </w:r>
      <w:r w:rsidRPr="00B11CFB">
        <w:rPr>
          <w:rFonts w:ascii="Arial" w:hAnsi="Arial"/>
        </w:rPr>
        <w:t xml:space="preserve"> 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 xml:space="preserve">osoba do </w:t>
      </w:r>
      <w:r w:rsidR="000A5284" w:rsidRPr="003C7697">
        <w:rPr>
          <w:rFonts w:ascii="Arial" w:hAnsi="Arial"/>
        </w:rPr>
        <w:t>k</w:t>
      </w:r>
      <w:r w:rsidR="00777058" w:rsidRPr="003C7697">
        <w:rPr>
          <w:rFonts w:ascii="Arial" w:hAnsi="Arial"/>
        </w:rPr>
        <w:t>ontaktu</w:t>
      </w:r>
      <w:r w:rsidR="00D3295E" w:rsidRPr="003C7697">
        <w:rPr>
          <w:rFonts w:ascii="Arial" w:hAnsi="Arial"/>
        </w:rPr>
        <w:t xml:space="preserve"> </w:t>
      </w:r>
      <w:r w:rsidR="00777058" w:rsidRPr="003C7697">
        <w:rPr>
          <w:rFonts w:ascii="Arial" w:hAnsi="Arial"/>
        </w:rPr>
        <w:t xml:space="preserve"> </w:t>
      </w:r>
      <w:r w:rsidR="003C7697">
        <w:rPr>
          <w:rFonts w:ascii="Arial" w:hAnsi="Arial"/>
        </w:rPr>
        <w:t>Krystian Tabak</w:t>
      </w:r>
      <w:r w:rsidR="00D3295E">
        <w:rPr>
          <w:rFonts w:ascii="Arial" w:hAnsi="Arial"/>
        </w:rPr>
        <w:t xml:space="preserve"> </w:t>
      </w:r>
      <w:r w:rsidR="00AE4F39">
        <w:rPr>
          <w:rFonts w:ascii="Arial" w:hAnsi="Arial"/>
        </w:rPr>
        <w:t>tel. 47</w:t>
      </w:r>
      <w:r w:rsidR="000A5284">
        <w:rPr>
          <w:rFonts w:ascii="Arial" w:hAnsi="Arial"/>
        </w:rPr>
        <w:t xml:space="preserve"> </w:t>
      </w:r>
      <w:r w:rsidR="00AE4F39">
        <w:rPr>
          <w:rFonts w:ascii="Arial" w:hAnsi="Arial"/>
        </w:rPr>
        <w:t>828</w:t>
      </w:r>
      <w:r w:rsidR="000A5284">
        <w:rPr>
          <w:rFonts w:ascii="Arial" w:hAnsi="Arial"/>
        </w:rPr>
        <w:t xml:space="preserve"> -</w:t>
      </w:r>
      <w:r w:rsidR="00AE4F39">
        <w:rPr>
          <w:rFonts w:ascii="Arial" w:hAnsi="Arial"/>
        </w:rPr>
        <w:t>3</w:t>
      </w:r>
      <w:r w:rsidR="003C7697">
        <w:rPr>
          <w:rFonts w:ascii="Arial" w:hAnsi="Arial"/>
        </w:rPr>
        <w:t>2 10</w:t>
      </w:r>
      <w:r w:rsidR="00777058">
        <w:rPr>
          <w:rFonts w:ascii="Arial" w:hAnsi="Arial"/>
        </w:rPr>
        <w:t xml:space="preserve">, e-mail </w:t>
      </w:r>
      <w:r w:rsidR="003C7697">
        <w:rPr>
          <w:rFonts w:ascii="Arial" w:hAnsi="Arial"/>
        </w:rPr>
        <w:t>Krystian.tabak</w:t>
      </w:r>
      <w:r w:rsidR="000A5284">
        <w:rPr>
          <w:rFonts w:ascii="Arial" w:hAnsi="Arial"/>
        </w:rPr>
        <w:t>@rz.policja.gov.pl</w:t>
      </w:r>
    </w:p>
    <w:p w:rsidR="000A5284" w:rsidRPr="00B33D6E" w:rsidRDefault="0055267E" w:rsidP="0055267E">
      <w:pPr>
        <w:pStyle w:val="Domy3f3fnie"/>
        <w:jc w:val="both"/>
        <w:rPr>
          <w:color w:val="FF0000"/>
        </w:rPr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 xml:space="preserve">Komisariat Policji w Dukli - 36-450 Dukla,  ul. Kopernika </w:t>
      </w:r>
      <w:r w:rsidR="000A5284" w:rsidRPr="00EF3648">
        <w:rPr>
          <w:rFonts w:ascii="Arial" w:hAnsi="Arial"/>
        </w:rPr>
        <w:t>74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Chorkówce - 38-458 Chorkówka 163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Komisariat Policji w Jedliczu -  38-460 Jedlicze,  ul. Konopnickiej 16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Komisariat Policji w Rymanowie -  38 – 480 Rymanów, ul. Grunwaldzka 13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f)</w:t>
      </w:r>
      <w:r w:rsidR="000A5284">
        <w:rPr>
          <w:rFonts w:ascii="Arial" w:hAnsi="Arial"/>
        </w:rPr>
        <w:t>Posterunek Policji w Iwoniczu Zdroju - 38 – 440 Iwonicz Zdrój, ul. Denisa 2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g)</w:t>
      </w:r>
      <w:r w:rsidR="000A5284">
        <w:rPr>
          <w:rFonts w:ascii="Arial" w:hAnsi="Arial"/>
        </w:rPr>
        <w:t>Posterunek Policji w Korczynie - 38 – 420 Korczyna,  ul. Rynek 14</w:t>
      </w:r>
    </w:p>
    <w:p w:rsidR="000A5284" w:rsidRDefault="000A5284" w:rsidP="001B32E6">
      <w:pPr>
        <w:pStyle w:val="Tre3f3ftekstu"/>
        <w:spacing w:line="360" w:lineRule="auto"/>
      </w:pPr>
    </w:p>
    <w:p w:rsidR="0055267E" w:rsidRPr="0055267E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 xml:space="preserve">Komenda Powiatowa Policji w </w:t>
      </w:r>
      <w:r w:rsidRPr="004A4070">
        <w:rPr>
          <w:rFonts w:ascii="Arial" w:hAnsi="Arial"/>
        </w:rPr>
        <w:t>Lesku</w:t>
      </w:r>
      <w:r>
        <w:rPr>
          <w:rFonts w:ascii="Arial" w:hAnsi="Arial"/>
        </w:rPr>
        <w:t xml:space="preserve"> – </w:t>
      </w:r>
      <w:r w:rsidR="0055267E">
        <w:rPr>
          <w:rFonts w:ascii="Arial" w:hAnsi="Arial"/>
        </w:rPr>
        <w:t>38-600 Lesko ul. Przemysłowa 24</w:t>
      </w:r>
      <w:r w:rsidRPr="009F40F1">
        <w:rPr>
          <w:rFonts w:ascii="Arial" w:hAnsi="Arial"/>
        </w:rPr>
        <w:t xml:space="preserve"> </w:t>
      </w:r>
    </w:p>
    <w:p w:rsidR="0055267E" w:rsidRDefault="0055267E" w:rsidP="0055267E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>osoba do kont</w:t>
      </w:r>
      <w:r w:rsidR="00777058">
        <w:rPr>
          <w:rFonts w:ascii="Arial" w:hAnsi="Arial"/>
        </w:rPr>
        <w:t>aktu Natalia Chsząszcz</w:t>
      </w:r>
      <w:r w:rsidR="00601BAD">
        <w:rPr>
          <w:rFonts w:ascii="Arial" w:hAnsi="Arial"/>
        </w:rPr>
        <w:t>-P</w:t>
      </w:r>
      <w:r w:rsidR="00777058">
        <w:rPr>
          <w:rFonts w:ascii="Arial" w:hAnsi="Arial"/>
        </w:rPr>
        <w:t>iotrowska</w:t>
      </w:r>
      <w:r w:rsidR="000A5284">
        <w:rPr>
          <w:rFonts w:ascii="Arial" w:hAnsi="Arial"/>
        </w:rPr>
        <w:t xml:space="preserve"> tel. </w:t>
      </w:r>
      <w:r w:rsidR="00AE4F39">
        <w:rPr>
          <w:rFonts w:ascii="Arial" w:hAnsi="Arial"/>
        </w:rPr>
        <w:t xml:space="preserve">47 8292 </w:t>
      </w:r>
      <w:r w:rsidR="00601BAD">
        <w:rPr>
          <w:rFonts w:ascii="Arial" w:hAnsi="Arial"/>
        </w:rPr>
        <w:t>348</w:t>
      </w:r>
      <w:r w:rsidR="00FE41F5">
        <w:rPr>
          <w:rFonts w:ascii="Arial" w:hAnsi="Arial"/>
        </w:rPr>
        <w:t xml:space="preserve">, e-mail 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 xml:space="preserve">    </w:t>
      </w:r>
      <w:r w:rsidR="00601BAD">
        <w:rPr>
          <w:rFonts w:ascii="Arial" w:hAnsi="Arial"/>
        </w:rPr>
        <w:t>natalia.chszaszcz-piotrowska</w:t>
      </w:r>
      <w:r w:rsidR="000A5284">
        <w:rPr>
          <w:rFonts w:ascii="Arial" w:hAnsi="Arial"/>
        </w:rPr>
        <w:t>@rz.policja.gov.pl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w Baligrodzie - 38-606 Baligród,  Plac Wolności 21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  w Polańczyku - 38-610 Polańczyk, ul. Zdrojowa 2</w:t>
      </w:r>
    </w:p>
    <w:p w:rsidR="000A5284" w:rsidRPr="00AE4F39" w:rsidRDefault="0055267E" w:rsidP="0055267E">
      <w:pPr>
        <w:pStyle w:val="Domy3f3fnie"/>
        <w:jc w:val="both"/>
        <w:rPr>
          <w:color w:val="FF0000"/>
        </w:rPr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 xml:space="preserve">Zespół Prewencji w Olszanicy - 38-722 Olszanica </w:t>
      </w:r>
      <w:r w:rsidR="000A5284" w:rsidRPr="00AB77E0">
        <w:rPr>
          <w:rFonts w:ascii="Arial" w:hAnsi="Arial"/>
        </w:rPr>
        <w:t>21</w:t>
      </w:r>
      <w:r w:rsidR="00AB77E0" w:rsidRPr="00AB77E0">
        <w:rPr>
          <w:rFonts w:ascii="Arial" w:hAnsi="Arial"/>
        </w:rPr>
        <w:t>0</w:t>
      </w:r>
    </w:p>
    <w:p w:rsidR="000A5284" w:rsidRDefault="000A5284" w:rsidP="001B32E6">
      <w:pPr>
        <w:pStyle w:val="Tre3f3ftekstu"/>
        <w:spacing w:line="360" w:lineRule="auto"/>
      </w:pPr>
    </w:p>
    <w:p w:rsidR="0055267E" w:rsidRPr="0055267E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>Komenda Powiatowa Policji w Leżajsku – 37-300 Leżajsk ul. M-c Skłodow</w:t>
      </w:r>
      <w:r w:rsidR="0055267E">
        <w:rPr>
          <w:rFonts w:ascii="Arial" w:hAnsi="Arial"/>
        </w:rPr>
        <w:t>skiej 2</w:t>
      </w:r>
      <w:r w:rsidRPr="00E52E5C">
        <w:rPr>
          <w:rFonts w:ascii="Arial" w:hAnsi="Arial"/>
        </w:rPr>
        <w:t xml:space="preserve"> 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>osoba do kont</w:t>
      </w:r>
      <w:r w:rsidR="00AE4F39">
        <w:rPr>
          <w:rFonts w:ascii="Arial" w:hAnsi="Arial"/>
        </w:rPr>
        <w:t xml:space="preserve">aktu Anna Młynarska tel. 47 8222 </w:t>
      </w:r>
      <w:r w:rsidR="000A5284">
        <w:rPr>
          <w:rFonts w:ascii="Arial" w:hAnsi="Arial"/>
        </w:rPr>
        <w:t>377, e-mail anna.mlynarska@rz.policja.gov.pl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Policji   w Grodzisku Dolnym - 37-306 Grodzisko Dolne 280</w:t>
      </w:r>
    </w:p>
    <w:p w:rsidR="000A5284" w:rsidRDefault="0055267E" w:rsidP="0055267E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Komisariat Policji w Nowej Sarzynie - 37-310 Nowa Sarzyna, ul. Chemików 3a</w:t>
      </w:r>
    </w:p>
    <w:p w:rsidR="000A5284" w:rsidRDefault="000A5284" w:rsidP="001B32E6">
      <w:pPr>
        <w:pStyle w:val="Tre3f3ftekstu"/>
        <w:spacing w:line="360" w:lineRule="auto"/>
      </w:pPr>
    </w:p>
    <w:p w:rsidR="0055267E" w:rsidRPr="0055267E" w:rsidRDefault="000A5284" w:rsidP="001B32E6">
      <w:pPr>
        <w:pStyle w:val="Domy3f3fnie"/>
        <w:numPr>
          <w:ilvl w:val="0"/>
          <w:numId w:val="6"/>
        </w:numPr>
        <w:ind w:left="284" w:hanging="284"/>
        <w:jc w:val="both"/>
      </w:pPr>
      <w:r>
        <w:rPr>
          <w:rFonts w:ascii="Arial" w:hAnsi="Arial"/>
        </w:rPr>
        <w:t>Komenda Powiatowa Policji w Lubaczowie – 37-</w:t>
      </w:r>
      <w:r w:rsidR="0055267E">
        <w:rPr>
          <w:rFonts w:ascii="Arial" w:hAnsi="Arial"/>
        </w:rPr>
        <w:t>600 Lubaczów, ul Słowackiego 14</w:t>
      </w:r>
      <w:r w:rsidRPr="00E52E5C">
        <w:rPr>
          <w:rFonts w:ascii="Arial" w:hAnsi="Arial"/>
        </w:rPr>
        <w:t xml:space="preserve"> 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a)</w:t>
      </w:r>
      <w:r w:rsidR="000A5284">
        <w:rPr>
          <w:rFonts w:ascii="Arial" w:hAnsi="Arial"/>
        </w:rPr>
        <w:t>osoba</w:t>
      </w:r>
      <w:r w:rsidR="00FE41F5">
        <w:rPr>
          <w:rFonts w:ascii="Arial" w:hAnsi="Arial"/>
        </w:rPr>
        <w:t xml:space="preserve"> do kontaktu Anna Lasowa tel. 47</w:t>
      </w:r>
      <w:r w:rsidR="000A5284">
        <w:rPr>
          <w:rFonts w:ascii="Arial" w:hAnsi="Arial"/>
        </w:rPr>
        <w:t xml:space="preserve"> </w:t>
      </w:r>
      <w:r w:rsidR="00FE41F5">
        <w:rPr>
          <w:rFonts w:ascii="Arial" w:hAnsi="Arial"/>
        </w:rPr>
        <w:t>8242</w:t>
      </w:r>
      <w:r w:rsidR="000A5284">
        <w:rPr>
          <w:rFonts w:ascii="Arial" w:hAnsi="Arial"/>
        </w:rPr>
        <w:t xml:space="preserve"> -383, e-mail anna.lasowa@rz.policja.gov.pl</w:t>
      </w:r>
    </w:p>
    <w:p w:rsidR="000A5284" w:rsidRDefault="0055267E" w:rsidP="0055267E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Policji w Cieszanowie - 37-611 Cieszanów, ul. Mickiewicza 1</w:t>
      </w:r>
    </w:p>
    <w:p w:rsidR="000A5284" w:rsidRDefault="0055267E" w:rsidP="001B32E6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Horyńcu Zdroju - 37-620 Horyniec-Zdrój, ul. Zdrojowa 1</w:t>
      </w:r>
    </w:p>
    <w:p w:rsidR="0055267E" w:rsidRDefault="0055267E" w:rsidP="001B32E6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Posterunek Policji w Narolu - 37-610 Narol, ul. Rynek 5</w:t>
      </w:r>
    </w:p>
    <w:p w:rsidR="000A5284" w:rsidRDefault="0055267E" w:rsidP="001B32E6">
      <w:pPr>
        <w:pStyle w:val="Domy3f3fnie"/>
        <w:jc w:val="both"/>
      </w:pPr>
      <w:r w:rsidRPr="0055267E">
        <w:rPr>
          <w:rFonts w:ascii="Arial" w:hAnsi="Arial" w:cs="Arial"/>
        </w:rPr>
        <w:t>e</w:t>
      </w:r>
      <w:r>
        <w:t>)</w:t>
      </w:r>
      <w:r w:rsidR="007176FB">
        <w:rPr>
          <w:rFonts w:ascii="Arial" w:hAnsi="Arial"/>
        </w:rPr>
        <w:t>Komisariat</w:t>
      </w:r>
      <w:r w:rsidR="000A5284">
        <w:rPr>
          <w:rFonts w:ascii="Arial" w:hAnsi="Arial"/>
        </w:rPr>
        <w:t xml:space="preserve"> Policji w Oleszycach - 37-630 Oleszyce, ul. Spokojna 2</w:t>
      </w:r>
    </w:p>
    <w:p w:rsidR="0055267E" w:rsidRDefault="0055267E" w:rsidP="001B32E6">
      <w:pPr>
        <w:pStyle w:val="Domy3f3fnie"/>
        <w:jc w:val="both"/>
      </w:pPr>
      <w:r>
        <w:rPr>
          <w:rFonts w:ascii="Arial" w:hAnsi="Arial"/>
        </w:rPr>
        <w:t>f)</w:t>
      </w:r>
      <w:r w:rsidR="00BD00CD">
        <w:rPr>
          <w:rFonts w:ascii="Arial" w:hAnsi="Arial"/>
        </w:rPr>
        <w:t>Zespół</w:t>
      </w:r>
      <w:r w:rsidR="000A5284">
        <w:rPr>
          <w:rFonts w:ascii="Arial" w:hAnsi="Arial"/>
        </w:rPr>
        <w:t xml:space="preserve"> Dzielnicowych w Starym Dzikowie - 37-632 Stary Dzików, ul. Kościuszki </w:t>
      </w:r>
      <w:r w:rsidR="00BD00CD">
        <w:rPr>
          <w:rFonts w:ascii="Arial" w:hAnsi="Arial"/>
        </w:rPr>
        <w:t>86</w:t>
      </w:r>
    </w:p>
    <w:p w:rsidR="000A5284" w:rsidRDefault="0055267E" w:rsidP="001B32E6">
      <w:pPr>
        <w:pStyle w:val="Domy3f3fnie"/>
        <w:jc w:val="both"/>
      </w:pPr>
      <w:r w:rsidRPr="004E643E">
        <w:rPr>
          <w:rFonts w:ascii="Arial" w:hAnsi="Arial" w:cs="Arial"/>
        </w:rPr>
        <w:t>g</w:t>
      </w:r>
      <w:r>
        <w:t>)</w:t>
      </w:r>
      <w:r w:rsidR="00BD00CD">
        <w:rPr>
          <w:rFonts w:ascii="Arial" w:hAnsi="Arial"/>
        </w:rPr>
        <w:t>Zespól</w:t>
      </w:r>
      <w:r w:rsidR="007176FB">
        <w:rPr>
          <w:rFonts w:ascii="Arial" w:hAnsi="Arial"/>
        </w:rPr>
        <w:t xml:space="preserve"> D</w:t>
      </w:r>
      <w:r w:rsidR="000A5284">
        <w:rPr>
          <w:rFonts w:ascii="Arial" w:hAnsi="Arial"/>
        </w:rPr>
        <w:t>zielnicowych w Wielkich Oczach - 37-627 Wielkie Oczy, ul. Leśna 2</w:t>
      </w:r>
    </w:p>
    <w:p w:rsidR="000A5284" w:rsidRDefault="000A5284" w:rsidP="001B32E6">
      <w:pPr>
        <w:pStyle w:val="Tre3f3ftekstu"/>
        <w:spacing w:line="360" w:lineRule="auto"/>
      </w:pPr>
    </w:p>
    <w:p w:rsidR="004E643E" w:rsidRPr="004E643E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Łańcucie – 3</w:t>
      </w:r>
      <w:r w:rsidR="004E643E">
        <w:rPr>
          <w:rFonts w:ascii="Arial" w:hAnsi="Arial"/>
        </w:rPr>
        <w:t>7-100 Łańcut, ul Traugutta 13 A</w:t>
      </w:r>
      <w:r w:rsidRPr="00E52E5C">
        <w:rPr>
          <w:rFonts w:ascii="Arial" w:hAnsi="Arial"/>
        </w:rPr>
        <w:t xml:space="preserve"> </w:t>
      </w:r>
    </w:p>
    <w:p w:rsidR="004E643E" w:rsidRDefault="004E643E" w:rsidP="004E643E">
      <w:pPr>
        <w:pStyle w:val="Domy3f3fnie"/>
        <w:ind w:left="-142"/>
        <w:rPr>
          <w:rFonts w:ascii="Arial" w:hAnsi="Arial"/>
        </w:rPr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 xml:space="preserve">osoba do kontaktu </w:t>
      </w:r>
      <w:r w:rsidR="00AB77E0" w:rsidRPr="00AB77E0">
        <w:rPr>
          <w:rFonts w:ascii="Arial" w:hAnsi="Arial"/>
        </w:rPr>
        <w:t>Małgorzata Bytnar</w:t>
      </w:r>
      <w:r w:rsidR="00AB77E0">
        <w:rPr>
          <w:rFonts w:ascii="Arial" w:hAnsi="Arial"/>
        </w:rPr>
        <w:t xml:space="preserve"> </w:t>
      </w:r>
      <w:r w:rsidR="00FE41F5">
        <w:rPr>
          <w:rFonts w:ascii="Arial" w:hAnsi="Arial"/>
        </w:rPr>
        <w:t>tel. 4</w:t>
      </w:r>
      <w:r w:rsidR="000A5284">
        <w:rPr>
          <w:rFonts w:ascii="Arial" w:hAnsi="Arial"/>
        </w:rPr>
        <w:t xml:space="preserve">7 </w:t>
      </w:r>
      <w:r w:rsidR="00FE41F5">
        <w:rPr>
          <w:rFonts w:ascii="Arial" w:hAnsi="Arial"/>
        </w:rPr>
        <w:t>8223</w:t>
      </w:r>
      <w:r>
        <w:rPr>
          <w:rFonts w:ascii="Arial" w:hAnsi="Arial"/>
        </w:rPr>
        <w:t xml:space="preserve"> 384,email</w:t>
      </w:r>
    </w:p>
    <w:p w:rsidR="004E643E" w:rsidRDefault="004E643E" w:rsidP="004E643E">
      <w:pPr>
        <w:pStyle w:val="Domy3f3fnie"/>
        <w:ind w:left="-142"/>
      </w:pPr>
      <w:r>
        <w:tab/>
        <w:t xml:space="preserve">    </w:t>
      </w:r>
      <w:r>
        <w:rPr>
          <w:rFonts w:ascii="Arial" w:hAnsi="Arial"/>
        </w:rPr>
        <w:t>malgorzata.bytnar@rz.policja.gov.pl</w:t>
      </w:r>
    </w:p>
    <w:p w:rsidR="000A5284" w:rsidRDefault="000A5284" w:rsidP="004E643E">
      <w:pPr>
        <w:pStyle w:val="Tre3f3ftekstu"/>
        <w:tabs>
          <w:tab w:val="left" w:pos="1164"/>
        </w:tabs>
        <w:spacing w:line="360" w:lineRule="auto"/>
      </w:pPr>
    </w:p>
    <w:p w:rsidR="004E643E" w:rsidRPr="004E643E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Mielcu – 39-300 Mielec, ul. Wyspiańskiego 8</w:t>
      </w:r>
      <w:r w:rsidRPr="00DB43AE">
        <w:rPr>
          <w:rFonts w:ascii="Arial" w:hAnsi="Arial"/>
        </w:rPr>
        <w:t xml:space="preserve"> </w:t>
      </w:r>
    </w:p>
    <w:p w:rsidR="000A5284" w:rsidRDefault="004E643E" w:rsidP="004E643E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</w:t>
      </w:r>
      <w:r w:rsidR="00FE41F5">
        <w:rPr>
          <w:rFonts w:ascii="Arial" w:hAnsi="Arial"/>
        </w:rPr>
        <w:t xml:space="preserve"> kontaktu Wiesław Gołąbek tel. 4</w:t>
      </w:r>
      <w:r w:rsidR="000A5284">
        <w:rPr>
          <w:rFonts w:ascii="Arial" w:hAnsi="Arial"/>
        </w:rPr>
        <w:t xml:space="preserve">7 </w:t>
      </w:r>
      <w:r w:rsidR="00FE41F5">
        <w:rPr>
          <w:rFonts w:ascii="Arial" w:hAnsi="Arial"/>
        </w:rPr>
        <w:t>8227</w:t>
      </w:r>
      <w:r w:rsidR="000A5284">
        <w:rPr>
          <w:rFonts w:ascii="Arial" w:hAnsi="Arial"/>
        </w:rPr>
        <w:t xml:space="preserve"> -385, e-mail wiesław.golabek</w:t>
      </w:r>
      <w:r w:rsidR="000A5284" w:rsidRPr="00DB43AE">
        <w:rPr>
          <w:rFonts w:ascii="Arial" w:hAnsi="Arial"/>
        </w:rPr>
        <w:t>@rz.policja.gov.pl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b)</w:t>
      </w:r>
      <w:r w:rsidR="006D29BD">
        <w:rPr>
          <w:rFonts w:ascii="Arial" w:hAnsi="Arial"/>
        </w:rPr>
        <w:t>Komisariat</w:t>
      </w:r>
      <w:r w:rsidR="000A5284">
        <w:rPr>
          <w:rFonts w:ascii="Arial" w:hAnsi="Arial"/>
        </w:rPr>
        <w:t xml:space="preserve"> Policji w Radomyślu Wielkim - 39-310 Radomyśl Wielki, ul. Rynek 27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lastRenderedPageBreak/>
        <w:t>c)</w:t>
      </w:r>
      <w:r w:rsidR="000A5284">
        <w:rPr>
          <w:rFonts w:ascii="Arial" w:hAnsi="Arial"/>
        </w:rPr>
        <w:t>Posterunek Policji w Przecławiu - 39-320 Przecław, ul. Wenecka 3a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Rewir Dzielnicowych w Borowej - 39-305 Borowa 221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Rewir Dzielnicowych w Czerminie - 39-304 Czermin 4</w:t>
      </w:r>
      <w:r w:rsidR="00901A9F">
        <w:rPr>
          <w:rFonts w:ascii="Arial" w:hAnsi="Arial"/>
        </w:rPr>
        <w:t>1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f)</w:t>
      </w:r>
      <w:r w:rsidR="000A5284">
        <w:rPr>
          <w:rFonts w:ascii="Arial" w:hAnsi="Arial"/>
        </w:rPr>
        <w:t>Komisariat Policji w   Tuszowie Narodowym - 39-332 Tuszów Narodowy 4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g)</w:t>
      </w:r>
      <w:r w:rsidR="00901A9F">
        <w:rPr>
          <w:rFonts w:ascii="Arial" w:hAnsi="Arial"/>
        </w:rPr>
        <w:t>Posterunek Policji</w:t>
      </w:r>
      <w:r w:rsidR="000A5284">
        <w:rPr>
          <w:rFonts w:ascii="Arial" w:hAnsi="Arial"/>
        </w:rPr>
        <w:t xml:space="preserve"> w Wadowicach Górnych  -  39-308 Wadowice Górne 135</w:t>
      </w:r>
    </w:p>
    <w:p w:rsidR="000A5284" w:rsidRDefault="000A5284" w:rsidP="001B32E6">
      <w:pPr>
        <w:pStyle w:val="Tre3f3ftekstu"/>
        <w:spacing w:line="360" w:lineRule="auto"/>
      </w:pPr>
    </w:p>
    <w:p w:rsidR="004E643E" w:rsidRPr="004E643E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 xml:space="preserve">Komendy Powiatowej Policji w Nisku – </w:t>
      </w:r>
      <w:r w:rsidR="004E643E">
        <w:rPr>
          <w:rFonts w:ascii="Arial" w:hAnsi="Arial"/>
        </w:rPr>
        <w:t>37-400 Nisko, ul Sandomierska 6</w:t>
      </w:r>
      <w:r w:rsidRPr="00DB43AE">
        <w:rPr>
          <w:rFonts w:ascii="Arial" w:hAnsi="Arial"/>
        </w:rPr>
        <w:t xml:space="preserve"> </w:t>
      </w:r>
    </w:p>
    <w:p w:rsidR="000A5284" w:rsidRDefault="004E643E" w:rsidP="004E643E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 xml:space="preserve">osoba do </w:t>
      </w:r>
      <w:r w:rsidR="008A4BDF">
        <w:rPr>
          <w:rFonts w:ascii="Arial" w:hAnsi="Arial"/>
        </w:rPr>
        <w:t>kontaktu  Mariusz Czech</w:t>
      </w:r>
      <w:r w:rsidR="00FE41F5">
        <w:rPr>
          <w:rFonts w:ascii="Arial" w:hAnsi="Arial"/>
        </w:rPr>
        <w:t xml:space="preserve">  tel. 47</w:t>
      </w:r>
      <w:r w:rsidR="000A5284">
        <w:rPr>
          <w:rFonts w:ascii="Arial" w:hAnsi="Arial"/>
        </w:rPr>
        <w:t xml:space="preserve"> </w:t>
      </w:r>
      <w:r w:rsidR="00FE41F5">
        <w:rPr>
          <w:rFonts w:ascii="Arial" w:hAnsi="Arial"/>
        </w:rPr>
        <w:t>8263</w:t>
      </w:r>
      <w:r w:rsidR="008A4BDF">
        <w:rPr>
          <w:rFonts w:ascii="Arial" w:hAnsi="Arial"/>
        </w:rPr>
        <w:t xml:space="preserve"> -385, e-mail mariusz.czech</w:t>
      </w:r>
      <w:r w:rsidR="000A5284">
        <w:rPr>
          <w:rFonts w:ascii="Arial" w:hAnsi="Arial"/>
        </w:rPr>
        <w:t>@rz.policja.gov.pl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 xml:space="preserve">Posterunek Policji w Harasiukach - 37-413,Harasiuki </w:t>
      </w:r>
      <w:r w:rsidR="00901A9F">
        <w:rPr>
          <w:rFonts w:ascii="Arial" w:hAnsi="Arial"/>
        </w:rPr>
        <w:t xml:space="preserve"> ul. Długa 10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Jeżowem - 37-430, Jeżowe 663A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Posterunek Policji w Krzeszowie - 37-418, Krzeszów Rynek 3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Komisariat Policji w Rudniku nad Sanem - 37-420,Rudnik nad Sanem, ul. Mickiewicza  57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f)</w:t>
      </w:r>
      <w:r w:rsidR="000A5284">
        <w:rPr>
          <w:rFonts w:ascii="Arial" w:hAnsi="Arial"/>
        </w:rPr>
        <w:t>Posterunek Policji w Ulanowie - 37-410, Ulanów, ul. Bieliniecka 7</w:t>
      </w:r>
    </w:p>
    <w:p w:rsidR="000A5284" w:rsidRDefault="000A5284" w:rsidP="001B32E6">
      <w:pPr>
        <w:pStyle w:val="Tre3f3ftekstu"/>
        <w:spacing w:line="360" w:lineRule="auto"/>
      </w:pPr>
    </w:p>
    <w:p w:rsidR="004E643E" w:rsidRPr="004E643E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 xml:space="preserve">Komenda Miejska Policji w Przemyślu – 37-700 </w:t>
      </w:r>
      <w:r w:rsidR="004E643E">
        <w:rPr>
          <w:rFonts w:ascii="Arial" w:hAnsi="Arial"/>
        </w:rPr>
        <w:t>Przemyśl, ul. Bohaterów Getta 1</w:t>
      </w:r>
      <w:r w:rsidRPr="005779A4">
        <w:rPr>
          <w:rFonts w:ascii="Arial" w:hAnsi="Arial"/>
        </w:rPr>
        <w:t xml:space="preserve"> </w:t>
      </w:r>
    </w:p>
    <w:p w:rsidR="000A5284" w:rsidRDefault="004E643E" w:rsidP="004E643E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</w:t>
      </w:r>
      <w:r w:rsidR="00FE41F5">
        <w:rPr>
          <w:rFonts w:ascii="Arial" w:hAnsi="Arial"/>
        </w:rPr>
        <w:t xml:space="preserve"> kontaktu Mirosław Łucko tel. 47 823</w:t>
      </w:r>
      <w:r w:rsidR="000A5284">
        <w:rPr>
          <w:rFonts w:ascii="Arial" w:hAnsi="Arial"/>
        </w:rPr>
        <w:t>-3485, e-mail miroslaw.lucko@rz.policja.gov.pl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b)</w:t>
      </w:r>
      <w:r w:rsidR="000A5284">
        <w:rPr>
          <w:rStyle w:val="Numerstrony"/>
          <w:rFonts w:ascii="Arial" w:hAnsi="Arial"/>
        </w:rPr>
        <w:t xml:space="preserve">Posterunek Policji w Birczy - 37-740 Bircza ul Jana Pawła II </w:t>
      </w:r>
      <w:r w:rsidR="00113EAE">
        <w:rPr>
          <w:rStyle w:val="Numerstrony"/>
          <w:rFonts w:ascii="Arial" w:hAnsi="Arial"/>
        </w:rPr>
        <w:t>2/1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c)</w:t>
      </w:r>
      <w:r w:rsidR="000A5284">
        <w:rPr>
          <w:rStyle w:val="Numerstrony"/>
          <w:rFonts w:ascii="Arial" w:hAnsi="Arial"/>
        </w:rPr>
        <w:t>Komisariat Policji w Dubiecku - 37-750 Dubiecko, ul. Rynek 1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d)</w:t>
      </w:r>
      <w:r w:rsidR="000A5284">
        <w:rPr>
          <w:rStyle w:val="Numerstrony"/>
          <w:rFonts w:ascii="Arial" w:hAnsi="Arial"/>
        </w:rPr>
        <w:t>Komisariat Policji w Medyce - 37-732 Medyka 236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e)</w:t>
      </w:r>
      <w:r w:rsidR="000A5284">
        <w:rPr>
          <w:rStyle w:val="Numerstrony"/>
          <w:rFonts w:ascii="Arial" w:hAnsi="Arial"/>
        </w:rPr>
        <w:t>Komisariat Polic</w:t>
      </w:r>
      <w:r w:rsidR="00113EAE">
        <w:rPr>
          <w:rStyle w:val="Numerstrony"/>
          <w:rFonts w:ascii="Arial" w:hAnsi="Arial"/>
        </w:rPr>
        <w:t>ji w Żurawicy - 37-713</w:t>
      </w:r>
      <w:r w:rsidR="000A5284">
        <w:rPr>
          <w:rStyle w:val="Numerstrony"/>
          <w:rFonts w:ascii="Arial" w:hAnsi="Arial"/>
        </w:rPr>
        <w:t xml:space="preserve"> Żurawica ul Marcina Króla 3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f)</w:t>
      </w:r>
      <w:r w:rsidR="00113EAE">
        <w:rPr>
          <w:rStyle w:val="Numerstrony"/>
          <w:rFonts w:ascii="Arial" w:hAnsi="Arial"/>
        </w:rPr>
        <w:t>Posterunek Policji</w:t>
      </w:r>
      <w:r w:rsidR="000A5284">
        <w:rPr>
          <w:rStyle w:val="Numerstrony"/>
          <w:rFonts w:ascii="Arial" w:hAnsi="Arial"/>
        </w:rPr>
        <w:t xml:space="preserve"> </w:t>
      </w:r>
      <w:r w:rsidR="000A5284" w:rsidRPr="00812B88">
        <w:rPr>
          <w:rStyle w:val="Numerstrony"/>
          <w:rFonts w:ascii="Arial" w:hAnsi="Arial"/>
        </w:rPr>
        <w:t xml:space="preserve">we Fredropolu </w:t>
      </w:r>
      <w:r w:rsidR="000A5284">
        <w:rPr>
          <w:rStyle w:val="Numerstrony"/>
          <w:rFonts w:ascii="Arial" w:hAnsi="Arial"/>
        </w:rPr>
        <w:t>- 37-7</w:t>
      </w:r>
      <w:r w:rsidR="00113EAE">
        <w:rPr>
          <w:rStyle w:val="Numerstrony"/>
          <w:rFonts w:ascii="Arial" w:hAnsi="Arial"/>
        </w:rPr>
        <w:t>40</w:t>
      </w:r>
      <w:r w:rsidR="000A5284">
        <w:rPr>
          <w:rStyle w:val="Numerstrony"/>
          <w:rFonts w:ascii="Arial" w:hAnsi="Arial"/>
        </w:rPr>
        <w:t xml:space="preserve"> Fredropol </w:t>
      </w:r>
      <w:r w:rsidR="00113EAE">
        <w:rPr>
          <w:rStyle w:val="Numerstrony"/>
          <w:rFonts w:ascii="Arial" w:hAnsi="Arial"/>
        </w:rPr>
        <w:t>40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g)</w:t>
      </w:r>
      <w:r w:rsidR="000A5284">
        <w:rPr>
          <w:rStyle w:val="Numerstrony"/>
          <w:rFonts w:ascii="Arial" w:hAnsi="Arial"/>
        </w:rPr>
        <w:t>Punkt Przyjęć Dzielnicowych w Krasiczynie II Rewiru Dzielnicowych –37-741  Krasiczyn 131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h)</w:t>
      </w:r>
      <w:r w:rsidR="00113EAE">
        <w:rPr>
          <w:rStyle w:val="Numerstrony"/>
          <w:rFonts w:ascii="Arial" w:hAnsi="Arial"/>
        </w:rPr>
        <w:t>Posterunek Policji</w:t>
      </w:r>
      <w:r w:rsidR="00660B4B">
        <w:rPr>
          <w:rStyle w:val="Numerstrony"/>
          <w:rFonts w:ascii="Arial" w:hAnsi="Arial"/>
        </w:rPr>
        <w:t xml:space="preserve"> </w:t>
      </w:r>
      <w:r w:rsidR="000A5284">
        <w:rPr>
          <w:rStyle w:val="Numerstrony"/>
          <w:rFonts w:ascii="Arial" w:hAnsi="Arial"/>
        </w:rPr>
        <w:t>w Orłach - 37-716 Orły ul. Handlowa 2</w:t>
      </w:r>
    </w:p>
    <w:p w:rsidR="000A5284" w:rsidRDefault="004E643E" w:rsidP="004E643E">
      <w:pPr>
        <w:pStyle w:val="Domy3f3fnie"/>
        <w:jc w:val="both"/>
      </w:pPr>
      <w:r>
        <w:rPr>
          <w:rStyle w:val="Numerstrony"/>
          <w:rFonts w:ascii="Arial" w:hAnsi="Arial"/>
        </w:rPr>
        <w:t>i)</w:t>
      </w:r>
      <w:r w:rsidR="000A5284">
        <w:rPr>
          <w:rStyle w:val="Numerstrony"/>
          <w:rFonts w:ascii="Arial" w:hAnsi="Arial"/>
        </w:rPr>
        <w:t>Punkt Przyjęć Dzielnicowych  w Stubnie - 37-723 Stubno 69A</w:t>
      </w:r>
    </w:p>
    <w:p w:rsidR="000A5284" w:rsidRDefault="000A5284" w:rsidP="001B32E6">
      <w:pPr>
        <w:pStyle w:val="Tre3f3ftekstu"/>
        <w:spacing w:line="360" w:lineRule="auto"/>
      </w:pPr>
    </w:p>
    <w:p w:rsidR="004E643E" w:rsidRPr="004E643E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Przeworsku – 37-2</w:t>
      </w:r>
      <w:r w:rsidR="004E643E">
        <w:rPr>
          <w:rFonts w:ascii="Arial" w:hAnsi="Arial"/>
        </w:rPr>
        <w:t>00 Przeworsk ul. Stepkiewicza 1</w:t>
      </w:r>
      <w:r w:rsidRPr="005779A4">
        <w:rPr>
          <w:rFonts w:ascii="Arial" w:hAnsi="Arial"/>
        </w:rPr>
        <w:t xml:space="preserve"> </w:t>
      </w:r>
    </w:p>
    <w:p w:rsidR="004E643E" w:rsidRDefault="004E643E" w:rsidP="004E643E">
      <w:pPr>
        <w:pStyle w:val="Domy3f3fnie"/>
        <w:ind w:left="-142"/>
        <w:rPr>
          <w:rFonts w:ascii="Arial" w:hAnsi="Arial"/>
        </w:rPr>
      </w:pPr>
      <w:r>
        <w:rPr>
          <w:rFonts w:ascii="Arial" w:hAnsi="Arial"/>
        </w:rPr>
        <w:t xml:space="preserve">  a)osoba</w:t>
      </w:r>
      <w:r w:rsidR="00DF626F">
        <w:rPr>
          <w:rFonts w:ascii="Arial" w:hAnsi="Arial"/>
        </w:rPr>
        <w:t xml:space="preserve"> </w:t>
      </w:r>
      <w:r>
        <w:rPr>
          <w:rFonts w:ascii="Arial" w:hAnsi="Arial"/>
        </w:rPr>
        <w:t>do</w:t>
      </w:r>
      <w:r w:rsidR="00DF626F">
        <w:rPr>
          <w:rFonts w:ascii="Arial" w:hAnsi="Arial"/>
        </w:rPr>
        <w:t xml:space="preserve"> </w:t>
      </w:r>
      <w:r>
        <w:rPr>
          <w:rFonts w:ascii="Arial" w:hAnsi="Arial"/>
        </w:rPr>
        <w:t>kontaktu</w:t>
      </w:r>
      <w:r w:rsidR="00DF626F">
        <w:rPr>
          <w:rFonts w:ascii="Arial" w:hAnsi="Arial"/>
        </w:rPr>
        <w:t xml:space="preserve"> </w:t>
      </w:r>
      <w:r w:rsidR="00264E8F">
        <w:rPr>
          <w:rFonts w:ascii="Arial" w:hAnsi="Arial"/>
        </w:rPr>
        <w:t>Grzegor</w:t>
      </w:r>
      <w:r>
        <w:rPr>
          <w:rFonts w:ascii="Arial" w:hAnsi="Arial"/>
        </w:rPr>
        <w:t>z</w:t>
      </w:r>
      <w:r w:rsidR="00DF626F">
        <w:rPr>
          <w:rFonts w:ascii="Arial" w:hAnsi="Arial"/>
        </w:rPr>
        <w:t xml:space="preserve"> </w:t>
      </w:r>
      <w:r w:rsidR="00D3295E">
        <w:rPr>
          <w:rFonts w:ascii="Arial" w:hAnsi="Arial"/>
        </w:rPr>
        <w:t>Białogłowski</w:t>
      </w:r>
      <w:r>
        <w:rPr>
          <w:rFonts w:ascii="Arial" w:hAnsi="Arial"/>
        </w:rPr>
        <w:t>,tel.</w:t>
      </w:r>
      <w:r w:rsidR="00453155">
        <w:rPr>
          <w:rFonts w:ascii="Arial" w:hAnsi="Arial"/>
        </w:rPr>
        <w:t>47</w:t>
      </w:r>
      <w:r w:rsidR="00DF626F">
        <w:rPr>
          <w:rFonts w:ascii="Arial" w:hAnsi="Arial"/>
        </w:rPr>
        <w:t xml:space="preserve"> </w:t>
      </w:r>
      <w:r w:rsidR="00453155">
        <w:rPr>
          <w:rFonts w:ascii="Arial" w:hAnsi="Arial"/>
        </w:rPr>
        <w:t>8243</w:t>
      </w:r>
      <w:r w:rsidR="00DF626F">
        <w:rPr>
          <w:rFonts w:ascii="Arial" w:hAnsi="Arial"/>
        </w:rPr>
        <w:t xml:space="preserve"> </w:t>
      </w:r>
      <w:r w:rsidR="00D3295E">
        <w:rPr>
          <w:rFonts w:ascii="Arial" w:hAnsi="Arial"/>
        </w:rPr>
        <w:t>38</w:t>
      </w:r>
      <w:r w:rsidR="00264E8F">
        <w:rPr>
          <w:rFonts w:ascii="Arial" w:hAnsi="Arial"/>
        </w:rPr>
        <w:t>6</w:t>
      </w:r>
      <w:r>
        <w:rPr>
          <w:rFonts w:ascii="Arial" w:hAnsi="Arial"/>
        </w:rPr>
        <w:t>,email</w:t>
      </w:r>
    </w:p>
    <w:p w:rsidR="000A5284" w:rsidRDefault="004E643E" w:rsidP="004E643E">
      <w:pPr>
        <w:pStyle w:val="Domy3f3fnie"/>
        <w:ind w:left="-142"/>
      </w:pPr>
      <w:r>
        <w:rPr>
          <w:rFonts w:ascii="Arial" w:hAnsi="Arial"/>
        </w:rPr>
        <w:t xml:space="preserve">     </w:t>
      </w:r>
      <w:r w:rsidR="00264E8F">
        <w:rPr>
          <w:rFonts w:ascii="Arial" w:hAnsi="Arial"/>
        </w:rPr>
        <w:t>Grzegorz.bialoglowski</w:t>
      </w:r>
      <w:r w:rsidR="000A5284">
        <w:rPr>
          <w:rFonts w:ascii="Arial" w:hAnsi="Arial"/>
        </w:rPr>
        <w:t>@rz.policja.gov.pl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Komisariat Policji w Kańczudze - 37-220 Kańczuga ul. Konopnickiej 2</w:t>
      </w:r>
    </w:p>
    <w:p w:rsidR="000A5284" w:rsidRDefault="004E643E" w:rsidP="004E643E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Komisariat Policji w Sieniawie - 37-530 Sieniawa ul. M. Reja 1</w:t>
      </w:r>
    </w:p>
    <w:p w:rsidR="000A5284" w:rsidRDefault="004E643E" w:rsidP="004E643E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Posterunek Policji w Tryńczy – 37-204  Tryńcza 127</w:t>
      </w:r>
    </w:p>
    <w:p w:rsidR="000A5284" w:rsidRDefault="000A5284" w:rsidP="001B32E6">
      <w:pPr>
        <w:pStyle w:val="Tre3f3ftekstu"/>
        <w:spacing w:line="360" w:lineRule="auto"/>
      </w:pPr>
      <w:r>
        <w:t xml:space="preserve"> </w:t>
      </w:r>
    </w:p>
    <w:p w:rsidR="00DF626F" w:rsidRPr="00DF626F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Ropczycach – 39-1</w:t>
      </w:r>
      <w:r w:rsidR="00DF626F">
        <w:rPr>
          <w:rFonts w:ascii="Arial" w:hAnsi="Arial"/>
        </w:rPr>
        <w:t>00 Ropczyce ul. Piłsudskiego 22</w:t>
      </w:r>
      <w:r w:rsidRPr="005779A4">
        <w:rPr>
          <w:rFonts w:ascii="Arial" w:hAnsi="Arial"/>
        </w:rPr>
        <w:t xml:space="preserve"> </w:t>
      </w:r>
    </w:p>
    <w:p w:rsidR="000A5284" w:rsidRDefault="00DF626F" w:rsidP="00DF626F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</w:t>
      </w:r>
      <w:r w:rsidR="00453155">
        <w:rPr>
          <w:rFonts w:ascii="Arial" w:hAnsi="Arial"/>
        </w:rPr>
        <w:t xml:space="preserve"> kontaktu Bogdan Kopala,  tel. 4</w:t>
      </w:r>
      <w:r w:rsidR="000A5284">
        <w:rPr>
          <w:rFonts w:ascii="Arial" w:hAnsi="Arial"/>
        </w:rPr>
        <w:t xml:space="preserve">7 </w:t>
      </w:r>
      <w:r w:rsidR="00453155">
        <w:rPr>
          <w:rFonts w:ascii="Arial" w:hAnsi="Arial"/>
        </w:rPr>
        <w:t>8224</w:t>
      </w:r>
      <w:r w:rsidR="000A5284">
        <w:rPr>
          <w:rFonts w:ascii="Arial" w:hAnsi="Arial"/>
        </w:rPr>
        <w:t xml:space="preserve"> -384, e-mail bogdan.kopala@rz.policja.gov.pl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Komisariat Policji w Sędziszowie Małopolskim - 39-120 Sędziszów Małopolski, ul. 3 Maja 42 A</w:t>
      </w:r>
    </w:p>
    <w:p w:rsidR="000A5284" w:rsidRDefault="000A5284" w:rsidP="001B32E6">
      <w:pPr>
        <w:pStyle w:val="Tre3f3ftekstu"/>
        <w:spacing w:line="360" w:lineRule="auto"/>
      </w:pPr>
    </w:p>
    <w:p w:rsidR="00DF626F" w:rsidRPr="00DF626F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Miejska Policji w Rzeszowie – 35</w:t>
      </w:r>
      <w:r w:rsidR="00DF626F">
        <w:rPr>
          <w:rFonts w:ascii="Arial" w:hAnsi="Arial"/>
        </w:rPr>
        <w:t>-025 Rzeszów ul. Jagielońska 13</w:t>
      </w:r>
      <w:r w:rsidRPr="005779A4">
        <w:rPr>
          <w:rFonts w:ascii="Arial" w:hAnsi="Arial"/>
        </w:rPr>
        <w:t xml:space="preserve"> </w:t>
      </w:r>
    </w:p>
    <w:p w:rsidR="000A5284" w:rsidRDefault="00DF626F" w:rsidP="00DF626F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</w:t>
      </w:r>
      <w:r w:rsidR="00453155">
        <w:rPr>
          <w:rFonts w:ascii="Arial" w:hAnsi="Arial"/>
        </w:rPr>
        <w:t xml:space="preserve"> kontaktu </w:t>
      </w:r>
      <w:r w:rsidR="004774EF">
        <w:rPr>
          <w:rFonts w:ascii="Arial" w:hAnsi="Arial"/>
        </w:rPr>
        <w:t>Dariusz Woźny</w:t>
      </w:r>
      <w:r w:rsidR="00453155">
        <w:rPr>
          <w:rFonts w:ascii="Arial" w:hAnsi="Arial"/>
        </w:rPr>
        <w:t>, tel. 4</w:t>
      </w:r>
      <w:r w:rsidR="000A5284">
        <w:rPr>
          <w:rFonts w:ascii="Arial" w:hAnsi="Arial"/>
        </w:rPr>
        <w:t>7 8</w:t>
      </w:r>
      <w:r w:rsidR="00453155">
        <w:rPr>
          <w:rFonts w:ascii="Arial" w:hAnsi="Arial"/>
        </w:rPr>
        <w:t>21</w:t>
      </w:r>
      <w:r w:rsidR="000A5284">
        <w:rPr>
          <w:rFonts w:ascii="Arial" w:hAnsi="Arial"/>
        </w:rPr>
        <w:t>-338</w:t>
      </w:r>
      <w:r w:rsidR="004774EF">
        <w:rPr>
          <w:rFonts w:ascii="Arial" w:hAnsi="Arial"/>
        </w:rPr>
        <w:t>4</w:t>
      </w:r>
      <w:r w:rsidR="000A5284">
        <w:rPr>
          <w:rFonts w:ascii="Arial" w:hAnsi="Arial"/>
        </w:rPr>
        <w:t xml:space="preserve">, e-mail </w:t>
      </w:r>
      <w:r w:rsidR="002A61C9">
        <w:rPr>
          <w:rFonts w:ascii="Arial" w:hAnsi="Arial"/>
        </w:rPr>
        <w:t>d</w:t>
      </w:r>
      <w:r w:rsidR="004774EF">
        <w:rPr>
          <w:rFonts w:ascii="Arial" w:hAnsi="Arial"/>
        </w:rPr>
        <w:t>ariusz.wozny</w:t>
      </w:r>
      <w:r w:rsidR="000A5284">
        <w:rPr>
          <w:rFonts w:ascii="Arial" w:hAnsi="Arial"/>
        </w:rPr>
        <w:t>@rz.policja.gov.pl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Wydział Dochodzeniowo – Śledczy z PdOZ - 35-959 Rzeszów,  ul. Jagiellońska 13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Komisariat I Policji w Rzeszowie - 35-328 Rzeszów,  ul. Rejtana 34</w:t>
      </w:r>
    </w:p>
    <w:p w:rsidR="000A5284" w:rsidRDefault="00DF626F" w:rsidP="00DF626F">
      <w:pPr>
        <w:pStyle w:val="Domy3f3fnie"/>
        <w:tabs>
          <w:tab w:val="left" w:pos="284"/>
        </w:tabs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 xml:space="preserve">Komisariat II Policji w Rzeszowie - 35-509 Rzeszów,  ul. </w:t>
      </w:r>
      <w:r w:rsidR="004774EF">
        <w:rPr>
          <w:rFonts w:ascii="Arial" w:hAnsi="Arial"/>
        </w:rPr>
        <w:t>Wołyńska 1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e)</w:t>
      </w:r>
      <w:r w:rsidR="004774EF">
        <w:rPr>
          <w:rFonts w:ascii="Arial" w:hAnsi="Arial"/>
        </w:rPr>
        <w:t>Komisariat  Policji</w:t>
      </w:r>
      <w:r w:rsidR="000A5284">
        <w:rPr>
          <w:rFonts w:ascii="Arial" w:hAnsi="Arial"/>
        </w:rPr>
        <w:t xml:space="preserve"> Rzeszów – Śródmieście -   35-201     Rzeszów , </w:t>
      </w:r>
      <w:r w:rsidR="00733F82">
        <w:rPr>
          <w:rFonts w:ascii="Arial" w:hAnsi="Arial"/>
        </w:rPr>
        <w:t xml:space="preserve">ul. </w:t>
      </w:r>
      <w:r w:rsidR="004774EF">
        <w:rPr>
          <w:rFonts w:ascii="Arial" w:hAnsi="Arial"/>
        </w:rPr>
        <w:t>Poniatowskiego 8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f)</w:t>
      </w:r>
      <w:r w:rsidR="000A5284">
        <w:rPr>
          <w:rFonts w:ascii="Arial" w:hAnsi="Arial"/>
        </w:rPr>
        <w:t>Komisariat Policji w Sokołowie Małopolskim -36</w:t>
      </w:r>
      <w:r w:rsidR="004774EF">
        <w:rPr>
          <w:rFonts w:ascii="Arial" w:hAnsi="Arial"/>
        </w:rPr>
        <w:t>-050 Sokołów Małopolski ul. Sien</w:t>
      </w:r>
      <w:r w:rsidR="000A5284">
        <w:rPr>
          <w:rFonts w:ascii="Arial" w:hAnsi="Arial"/>
        </w:rPr>
        <w:t>kiewicza 43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g)</w:t>
      </w:r>
      <w:r w:rsidR="000A5284">
        <w:rPr>
          <w:rFonts w:ascii="Arial" w:hAnsi="Arial"/>
        </w:rPr>
        <w:t>Posterunek Policji w Kamieniu – 36 -053 Kamień 289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h)</w:t>
      </w:r>
      <w:r w:rsidR="004774EF">
        <w:rPr>
          <w:rFonts w:ascii="Arial" w:hAnsi="Arial"/>
        </w:rPr>
        <w:t>Komisariat</w:t>
      </w:r>
      <w:r w:rsidR="000A5284">
        <w:rPr>
          <w:rFonts w:ascii="Arial" w:hAnsi="Arial"/>
        </w:rPr>
        <w:t xml:space="preserve"> Policji w Trzebownisku z/s w  Nowej Wsi 387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 xml:space="preserve"> i)</w:t>
      </w:r>
      <w:r w:rsidR="004774EF">
        <w:rPr>
          <w:rFonts w:ascii="Arial" w:hAnsi="Arial"/>
        </w:rPr>
        <w:t>Komisariat</w:t>
      </w:r>
      <w:r w:rsidR="000A5284">
        <w:rPr>
          <w:rFonts w:ascii="Arial" w:hAnsi="Arial"/>
        </w:rPr>
        <w:t xml:space="preserve"> Policji w Głogowie Małopolskim -36-060 Głogów Małopolski ul. Witosa  10A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j)</w:t>
      </w:r>
      <w:r w:rsidR="000A5284">
        <w:rPr>
          <w:rFonts w:ascii="Arial" w:hAnsi="Arial"/>
        </w:rPr>
        <w:t>Komisariat Policji w Boguchwale -36-040 Boguchwała,  ul.</w:t>
      </w:r>
      <w:r w:rsidR="00315084">
        <w:rPr>
          <w:rFonts w:ascii="Arial" w:hAnsi="Arial"/>
        </w:rPr>
        <w:t xml:space="preserve"> </w:t>
      </w:r>
      <w:r w:rsidR="000A5284">
        <w:rPr>
          <w:rFonts w:ascii="Arial" w:hAnsi="Arial"/>
        </w:rPr>
        <w:t>Suszyckich 31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k)</w:t>
      </w:r>
      <w:r w:rsidR="000A5284">
        <w:rPr>
          <w:rFonts w:ascii="Arial" w:hAnsi="Arial"/>
        </w:rPr>
        <w:t>Punkt Przyjęć Interesantów  w Lubeni 131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l)</w:t>
      </w:r>
      <w:r w:rsidR="000A5284">
        <w:rPr>
          <w:rFonts w:ascii="Arial" w:hAnsi="Arial"/>
        </w:rPr>
        <w:t xml:space="preserve">Komisariat Policji w Tyczynie -36-020 Tyczyn  ul. Kościuszki 6a 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ł)</w:t>
      </w:r>
      <w:r w:rsidR="000A5284">
        <w:rPr>
          <w:rFonts w:ascii="Arial" w:hAnsi="Arial"/>
        </w:rPr>
        <w:t>Punkt Przyjęć Interesantów  w Chmielniku 50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lastRenderedPageBreak/>
        <w:t>m)</w:t>
      </w:r>
      <w:r w:rsidR="000A5284">
        <w:rPr>
          <w:rFonts w:ascii="Arial" w:hAnsi="Arial"/>
        </w:rPr>
        <w:t>Punkt Przyjęć Interesantów  w Hyżnem  691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n)</w:t>
      </w:r>
      <w:r w:rsidR="000F0DF8">
        <w:rPr>
          <w:rFonts w:ascii="Arial" w:hAnsi="Arial"/>
        </w:rPr>
        <w:t>Komisariat</w:t>
      </w:r>
      <w:r w:rsidR="000A5284">
        <w:rPr>
          <w:rFonts w:ascii="Arial" w:hAnsi="Arial"/>
        </w:rPr>
        <w:t xml:space="preserve"> Policji w Dynowie - 36-065 Dynów  ul. Rynek 7  </w:t>
      </w:r>
    </w:p>
    <w:p w:rsidR="000A5284" w:rsidRDefault="00DF626F" w:rsidP="00DF626F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o)</w:t>
      </w:r>
      <w:r w:rsidR="000F0DF8">
        <w:rPr>
          <w:rFonts w:ascii="Arial" w:hAnsi="Arial"/>
        </w:rPr>
        <w:t>Posterunek Policji</w:t>
      </w:r>
      <w:r w:rsidR="000A5284">
        <w:rPr>
          <w:rFonts w:ascii="Arial" w:hAnsi="Arial"/>
        </w:rPr>
        <w:t xml:space="preserve"> w Błażowej - 36-030 Błażowa  PL. Ks. A. Kowala 3</w:t>
      </w:r>
    </w:p>
    <w:p w:rsidR="00733F82" w:rsidRDefault="00DF626F" w:rsidP="00DF626F">
      <w:pPr>
        <w:pStyle w:val="Domy3f3fnie"/>
        <w:jc w:val="both"/>
      </w:pPr>
      <w:r>
        <w:rPr>
          <w:rFonts w:ascii="Arial" w:hAnsi="Arial"/>
        </w:rPr>
        <w:t>p)</w:t>
      </w:r>
      <w:r w:rsidR="00733F82">
        <w:rPr>
          <w:rFonts w:ascii="Arial" w:hAnsi="Arial"/>
        </w:rPr>
        <w:t>Posterunek P</w:t>
      </w:r>
      <w:r w:rsidR="00315084">
        <w:rPr>
          <w:rFonts w:ascii="Arial" w:hAnsi="Arial"/>
        </w:rPr>
        <w:t xml:space="preserve">olicji w Świlczy z/s </w:t>
      </w:r>
      <w:r w:rsidR="00733F82">
        <w:rPr>
          <w:rFonts w:ascii="Arial" w:hAnsi="Arial"/>
        </w:rPr>
        <w:t xml:space="preserve"> w Trzcianie Komisariatu II w Rzeszowie </w:t>
      </w:r>
      <w:r w:rsidR="00315084">
        <w:rPr>
          <w:rFonts w:ascii="Arial" w:hAnsi="Arial"/>
        </w:rPr>
        <w:t>36-071 Trzciana 353 D</w:t>
      </w:r>
    </w:p>
    <w:p w:rsidR="000A5284" w:rsidRDefault="000A5284" w:rsidP="001B32E6">
      <w:pPr>
        <w:pStyle w:val="Tre3f3ftekstu"/>
        <w:spacing w:line="360" w:lineRule="auto"/>
      </w:pPr>
    </w:p>
    <w:p w:rsidR="00DF626F" w:rsidRPr="00DF626F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Sanoku – 38-500 Sanok ul .Witkiewicza 3</w:t>
      </w:r>
      <w:r w:rsidRPr="004A2261">
        <w:rPr>
          <w:rFonts w:ascii="Arial" w:hAnsi="Arial"/>
        </w:rPr>
        <w:t xml:space="preserve"> </w:t>
      </w:r>
    </w:p>
    <w:p w:rsidR="000A5284" w:rsidRDefault="00DF626F" w:rsidP="00DF626F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 kont</w:t>
      </w:r>
      <w:r w:rsidR="00453155">
        <w:rPr>
          <w:rFonts w:ascii="Arial" w:hAnsi="Arial"/>
        </w:rPr>
        <w:t xml:space="preserve">aktu </w:t>
      </w:r>
      <w:r w:rsidR="000F0DF8">
        <w:rPr>
          <w:rFonts w:ascii="Arial" w:hAnsi="Arial"/>
        </w:rPr>
        <w:t xml:space="preserve"> </w:t>
      </w:r>
      <w:r w:rsidR="00264E8F">
        <w:rPr>
          <w:rFonts w:ascii="Arial" w:hAnsi="Arial"/>
        </w:rPr>
        <w:t>Adam Kwolek</w:t>
      </w:r>
      <w:r w:rsidR="00453155">
        <w:rPr>
          <w:rFonts w:ascii="Arial" w:hAnsi="Arial"/>
        </w:rPr>
        <w:t xml:space="preserve"> tel. 47</w:t>
      </w:r>
      <w:r w:rsidR="000A5284">
        <w:rPr>
          <w:rFonts w:ascii="Arial" w:hAnsi="Arial"/>
        </w:rPr>
        <w:t xml:space="preserve"> </w:t>
      </w:r>
      <w:r w:rsidR="00453155">
        <w:rPr>
          <w:rFonts w:ascii="Arial" w:hAnsi="Arial"/>
        </w:rPr>
        <w:t>8296</w:t>
      </w:r>
      <w:r w:rsidR="000A5284">
        <w:rPr>
          <w:rFonts w:ascii="Arial" w:hAnsi="Arial"/>
        </w:rPr>
        <w:t xml:space="preserve"> -378, e-mail </w:t>
      </w:r>
      <w:r w:rsidR="00264E8F">
        <w:rPr>
          <w:rFonts w:ascii="Arial" w:hAnsi="Arial"/>
        </w:rPr>
        <w:t>adam.kwolek</w:t>
      </w:r>
      <w:r w:rsidR="000A5284">
        <w:rPr>
          <w:rFonts w:ascii="Arial" w:hAnsi="Arial"/>
        </w:rPr>
        <w:t>@rz.policja.gov.pl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Policji w Bukowsku – 38-505 Bukowsko 143,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Komańczy – 38-543 Komańcza 127,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 xml:space="preserve">Posterunek Policji w Zagórzu – 38-540 Zagórz, ul. </w:t>
      </w:r>
      <w:r w:rsidR="0053040D">
        <w:rPr>
          <w:rFonts w:ascii="Arial" w:hAnsi="Arial"/>
        </w:rPr>
        <w:t>Słoneczna 2</w:t>
      </w:r>
      <w:r w:rsidR="000A5284">
        <w:rPr>
          <w:rFonts w:ascii="Arial" w:hAnsi="Arial"/>
        </w:rPr>
        <w:t>,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Posterunek Policji w Besku – 38-524 Besko, ul. Podkarpacka 5,</w:t>
      </w:r>
    </w:p>
    <w:p w:rsidR="000A5284" w:rsidRDefault="000A5284" w:rsidP="001B32E6">
      <w:pPr>
        <w:pStyle w:val="Tre3f3ftekstu"/>
        <w:spacing w:line="360" w:lineRule="auto"/>
      </w:pPr>
    </w:p>
    <w:p w:rsidR="00DF626F" w:rsidRPr="00DF626F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Stalowej Woli – 37-450 Stalowa Wol</w:t>
      </w:r>
      <w:r w:rsidR="00DF626F">
        <w:rPr>
          <w:rFonts w:ascii="Arial" w:hAnsi="Arial"/>
        </w:rPr>
        <w:t>a, ul. Popiełuszki 24</w:t>
      </w:r>
      <w:r w:rsidRPr="00986C57">
        <w:rPr>
          <w:rFonts w:ascii="Arial" w:hAnsi="Arial"/>
        </w:rPr>
        <w:t xml:space="preserve"> </w:t>
      </w:r>
    </w:p>
    <w:p w:rsidR="000A5284" w:rsidRDefault="00DF626F" w:rsidP="00DF626F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 kon</w:t>
      </w:r>
      <w:r w:rsidR="00453155">
        <w:rPr>
          <w:rFonts w:ascii="Arial" w:hAnsi="Arial"/>
        </w:rPr>
        <w:t xml:space="preserve">taktu </w:t>
      </w:r>
      <w:r w:rsidR="005C0C4E">
        <w:rPr>
          <w:rFonts w:ascii="Arial" w:hAnsi="Arial"/>
        </w:rPr>
        <w:t>Andrzej Nalepa</w:t>
      </w:r>
      <w:r w:rsidR="00453155">
        <w:rPr>
          <w:rFonts w:ascii="Arial" w:hAnsi="Arial"/>
        </w:rPr>
        <w:t xml:space="preserve">  tel. 47</w:t>
      </w:r>
      <w:r w:rsidR="000A5284">
        <w:rPr>
          <w:rFonts w:ascii="Arial" w:hAnsi="Arial"/>
        </w:rPr>
        <w:t xml:space="preserve"> </w:t>
      </w:r>
      <w:r w:rsidR="00453155">
        <w:rPr>
          <w:rFonts w:ascii="Arial" w:hAnsi="Arial"/>
        </w:rPr>
        <w:t>8261</w:t>
      </w:r>
      <w:r w:rsidR="0082201D">
        <w:rPr>
          <w:rFonts w:ascii="Arial" w:hAnsi="Arial"/>
        </w:rPr>
        <w:t xml:space="preserve"> -384</w:t>
      </w:r>
      <w:r w:rsidR="000A5284">
        <w:rPr>
          <w:rFonts w:ascii="Arial" w:hAnsi="Arial"/>
        </w:rPr>
        <w:t xml:space="preserve">, e-mail </w:t>
      </w:r>
      <w:r w:rsidR="0082201D">
        <w:rPr>
          <w:rFonts w:ascii="Arial" w:hAnsi="Arial"/>
        </w:rPr>
        <w:t>andrzej.nalepa</w:t>
      </w:r>
      <w:r w:rsidR="000A5284">
        <w:rPr>
          <w:rFonts w:ascii="Arial" w:hAnsi="Arial"/>
        </w:rPr>
        <w:t>@rz.policja.gov.pl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Policji w Bojanowie - 37-433 Bojanów ul. Parkowa 3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 xml:space="preserve">Posterunek Policji w Pysznicy - 37-403 Pysznica ul. </w:t>
      </w:r>
      <w:r w:rsidR="00A82617">
        <w:rPr>
          <w:rFonts w:ascii="Arial" w:hAnsi="Arial"/>
        </w:rPr>
        <w:t>Nowa 14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 xml:space="preserve">Posterunek Policji w Radomyślu - 37-455 Radomyśl n/Sanem, ul. Duży </w:t>
      </w:r>
      <w:r w:rsidR="0053040D">
        <w:rPr>
          <w:rFonts w:ascii="Arial" w:hAnsi="Arial"/>
        </w:rPr>
        <w:t xml:space="preserve">Rynek </w:t>
      </w:r>
      <w:r w:rsidR="000A5284">
        <w:rPr>
          <w:rFonts w:ascii="Arial" w:hAnsi="Arial"/>
        </w:rPr>
        <w:t>10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Posterunek Policji w Zaklikowie - 37-470 Zaklików, ul. Zachodnia 25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f)</w:t>
      </w:r>
      <w:r w:rsidR="000A5284">
        <w:rPr>
          <w:rFonts w:ascii="Arial" w:hAnsi="Arial"/>
        </w:rPr>
        <w:t>Posterun</w:t>
      </w:r>
      <w:r w:rsidR="007C232A">
        <w:rPr>
          <w:rFonts w:ascii="Arial" w:hAnsi="Arial"/>
        </w:rPr>
        <w:t>ek Policji w Zbydniowie - 37-415</w:t>
      </w:r>
      <w:r w:rsidR="000A5284">
        <w:rPr>
          <w:rFonts w:ascii="Arial" w:hAnsi="Arial"/>
        </w:rPr>
        <w:t xml:space="preserve"> Z</w:t>
      </w:r>
      <w:r w:rsidR="007C232A">
        <w:rPr>
          <w:rFonts w:ascii="Arial" w:hAnsi="Arial"/>
        </w:rPr>
        <w:t>aleszany</w:t>
      </w:r>
      <w:r w:rsidR="000A5284">
        <w:rPr>
          <w:rFonts w:ascii="Arial" w:hAnsi="Arial"/>
        </w:rPr>
        <w:t>, ul. Akacjowa 1</w:t>
      </w:r>
    </w:p>
    <w:p w:rsidR="000A5284" w:rsidRDefault="000A5284" w:rsidP="001B32E6">
      <w:pPr>
        <w:pStyle w:val="Tre3f3ftekstu"/>
        <w:spacing w:line="360" w:lineRule="auto"/>
      </w:pPr>
    </w:p>
    <w:p w:rsidR="00DF626F" w:rsidRPr="00DF626F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Strzyżowi</w:t>
      </w:r>
      <w:r w:rsidR="0053040D">
        <w:rPr>
          <w:rFonts w:ascii="Arial" w:hAnsi="Arial"/>
        </w:rPr>
        <w:t xml:space="preserve">e – 38-100 Strzyżów ul. Gen. Władysława </w:t>
      </w:r>
      <w:r w:rsidR="00DF626F">
        <w:rPr>
          <w:rFonts w:ascii="Arial" w:hAnsi="Arial"/>
        </w:rPr>
        <w:t xml:space="preserve">  Andersa 2</w:t>
      </w:r>
    </w:p>
    <w:p w:rsidR="000A5284" w:rsidRDefault="00DF626F" w:rsidP="00DF626F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 w:rsidRPr="00E65999">
        <w:rPr>
          <w:rFonts w:ascii="Arial" w:hAnsi="Arial"/>
        </w:rPr>
        <w:t xml:space="preserve"> </w:t>
      </w:r>
      <w:r w:rsidR="000A5284">
        <w:rPr>
          <w:rFonts w:ascii="Arial" w:hAnsi="Arial"/>
        </w:rPr>
        <w:t xml:space="preserve">osoba do kontaktu </w:t>
      </w:r>
      <w:r w:rsidR="008A4BDF">
        <w:rPr>
          <w:rFonts w:ascii="Arial" w:hAnsi="Arial"/>
        </w:rPr>
        <w:t>Piotr Hals</w:t>
      </w:r>
      <w:r w:rsidR="00453155">
        <w:rPr>
          <w:rFonts w:ascii="Arial" w:hAnsi="Arial"/>
        </w:rPr>
        <w:t xml:space="preserve"> tel. 4</w:t>
      </w:r>
      <w:r w:rsidR="000A5284">
        <w:rPr>
          <w:rFonts w:ascii="Arial" w:hAnsi="Arial"/>
        </w:rPr>
        <w:t xml:space="preserve">7 </w:t>
      </w:r>
      <w:r w:rsidR="00453155">
        <w:rPr>
          <w:rFonts w:ascii="Arial" w:hAnsi="Arial"/>
        </w:rPr>
        <w:t>8225</w:t>
      </w:r>
      <w:r w:rsidR="008A4BDF">
        <w:rPr>
          <w:rFonts w:ascii="Arial" w:hAnsi="Arial"/>
        </w:rPr>
        <w:t xml:space="preserve"> -398, e-mail piotr.hals</w:t>
      </w:r>
      <w:r w:rsidR="000A5284">
        <w:rPr>
          <w:rFonts w:ascii="Arial" w:hAnsi="Arial"/>
        </w:rPr>
        <w:t>@rz.policja.gov.pl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Posterunek Policji w Czudcu - 38-120 Czudec , ul. M. Konopnickiej 2/1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>Posterunek Policji w Frysztaku - 38-130 Frysztak, ul. Ks. Blajera 20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Posterunek Policji w Niebylcu -  38-114 Niebylec 182 A</w:t>
      </w:r>
    </w:p>
    <w:p w:rsidR="000A5284" w:rsidRDefault="00DF626F" w:rsidP="00DF626F">
      <w:pPr>
        <w:pStyle w:val="Domy3f3fnie"/>
        <w:jc w:val="both"/>
      </w:pPr>
      <w:r>
        <w:rPr>
          <w:rFonts w:ascii="Arial" w:hAnsi="Arial"/>
        </w:rPr>
        <w:t>e)</w:t>
      </w:r>
      <w:r w:rsidR="000A5284">
        <w:rPr>
          <w:rFonts w:ascii="Arial" w:hAnsi="Arial"/>
        </w:rPr>
        <w:t>Posterunek Policji w Wiśniowej – 38-124 Wiśniowa 233/1</w:t>
      </w:r>
    </w:p>
    <w:p w:rsidR="000A5284" w:rsidRDefault="000A5284" w:rsidP="001B32E6">
      <w:pPr>
        <w:pStyle w:val="Domy3f3fnie"/>
        <w:jc w:val="both"/>
      </w:pPr>
      <w:r>
        <w:t xml:space="preserve"> </w:t>
      </w:r>
    </w:p>
    <w:p w:rsidR="00DF626F" w:rsidRPr="00DF626F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Miejska Policji w Tarnobrzegu  –  39</w:t>
      </w:r>
      <w:r w:rsidR="00DF626F">
        <w:rPr>
          <w:rFonts w:ascii="Arial" w:hAnsi="Arial"/>
        </w:rPr>
        <w:t>-400 Tarnobrzeg, ul 1-go Maja 2</w:t>
      </w:r>
      <w:r w:rsidRPr="002E4422">
        <w:rPr>
          <w:rFonts w:ascii="Arial" w:hAnsi="Arial"/>
        </w:rPr>
        <w:t xml:space="preserve"> </w:t>
      </w:r>
    </w:p>
    <w:p w:rsidR="000A5284" w:rsidRDefault="00CD1BA9" w:rsidP="00CD1BA9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 k</w:t>
      </w:r>
      <w:r w:rsidR="00453155">
        <w:rPr>
          <w:rFonts w:ascii="Arial" w:hAnsi="Arial"/>
        </w:rPr>
        <w:t>ontaktu, dr Dariusz Żak  tel. 47 825</w:t>
      </w:r>
      <w:r w:rsidR="008A4BDF">
        <w:rPr>
          <w:rFonts w:ascii="Arial" w:hAnsi="Arial"/>
        </w:rPr>
        <w:t xml:space="preserve"> -3362, e-mail d</w:t>
      </w:r>
      <w:r w:rsidR="000A5284">
        <w:rPr>
          <w:rFonts w:ascii="Arial" w:hAnsi="Arial"/>
        </w:rPr>
        <w:t>ariusz.zak@rz.policja.gov.pl</w:t>
      </w:r>
    </w:p>
    <w:p w:rsidR="000A5284" w:rsidRDefault="00CD1BA9" w:rsidP="00CD1BA9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 xml:space="preserve">Komisariat Policji w Nowej Dębie - 39-460 Nowa Dęba, ul. Słowackiego 2 </w:t>
      </w:r>
    </w:p>
    <w:p w:rsidR="000A5284" w:rsidRDefault="00CD1BA9" w:rsidP="00CD1BA9">
      <w:pPr>
        <w:pStyle w:val="Domy3f3fnie"/>
        <w:rPr>
          <w:rFonts w:ascii="Arial" w:hAnsi="Arial"/>
        </w:rPr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 xml:space="preserve">Posterunek Policji w Baranowie Sandomierskim - 39-450 Baranów Sandomierski, ul.   </w:t>
      </w:r>
      <w:r>
        <w:rPr>
          <w:rFonts w:ascii="Arial" w:hAnsi="Arial"/>
        </w:rPr>
        <w:t xml:space="preserve">    </w:t>
      </w:r>
    </w:p>
    <w:p w:rsidR="00CD1BA9" w:rsidRDefault="00CD1BA9" w:rsidP="00CD1BA9">
      <w:pPr>
        <w:pStyle w:val="Domy3f3fnie"/>
      </w:pPr>
      <w:r>
        <w:t xml:space="preserve">    </w:t>
      </w:r>
      <w:r>
        <w:rPr>
          <w:rFonts w:ascii="Arial" w:hAnsi="Arial"/>
        </w:rPr>
        <w:t>Fabryczna 25</w:t>
      </w:r>
    </w:p>
    <w:p w:rsidR="000A5284" w:rsidRDefault="00CD1BA9" w:rsidP="00CD1BA9">
      <w:pPr>
        <w:pStyle w:val="Domy3f3fnie"/>
        <w:jc w:val="both"/>
      </w:pPr>
      <w:r>
        <w:rPr>
          <w:rFonts w:ascii="Arial" w:hAnsi="Arial"/>
        </w:rPr>
        <w:t>d)</w:t>
      </w:r>
      <w:r w:rsidR="000A5284">
        <w:rPr>
          <w:rFonts w:ascii="Arial" w:hAnsi="Arial"/>
        </w:rPr>
        <w:t>Komisariat Policji w Gorzycach - 39-432 Gorzyce, ul. Piłsudskiego 1</w:t>
      </w:r>
    </w:p>
    <w:p w:rsidR="000A5284" w:rsidRDefault="00CD1BA9" w:rsidP="00CD1BA9">
      <w:pPr>
        <w:pStyle w:val="Domy3f3fnie"/>
        <w:jc w:val="both"/>
      </w:pPr>
      <w:r>
        <w:rPr>
          <w:rFonts w:ascii="Arial" w:hAnsi="Arial"/>
        </w:rPr>
        <w:t>e)</w:t>
      </w:r>
      <w:r w:rsidR="00B80C8B">
        <w:rPr>
          <w:rFonts w:ascii="Arial" w:hAnsi="Arial"/>
        </w:rPr>
        <w:t>Posterunek</w:t>
      </w:r>
      <w:r w:rsidR="000A5284">
        <w:rPr>
          <w:rFonts w:ascii="Arial" w:hAnsi="Arial"/>
        </w:rPr>
        <w:t xml:space="preserve"> </w:t>
      </w:r>
      <w:r w:rsidR="00B80C8B">
        <w:rPr>
          <w:rFonts w:ascii="Arial" w:hAnsi="Arial"/>
        </w:rPr>
        <w:t xml:space="preserve">Policji </w:t>
      </w:r>
      <w:r w:rsidR="000A5284">
        <w:rPr>
          <w:rFonts w:ascii="Arial" w:hAnsi="Arial"/>
        </w:rPr>
        <w:t>w Grębowie - 39-410 Grębów, ul. Rynek  1 B</w:t>
      </w:r>
    </w:p>
    <w:p w:rsidR="000A5284" w:rsidRDefault="000A5284" w:rsidP="001B32E6">
      <w:pPr>
        <w:pStyle w:val="Tre3f3ftekstu"/>
        <w:spacing w:line="360" w:lineRule="auto"/>
      </w:pPr>
    </w:p>
    <w:p w:rsidR="00CD1BA9" w:rsidRPr="00CD1BA9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Powiatowa Policji w Ustrzykach Dolnych – 38-700 Ustrzyki Dolne, ul. 29-Listopada 33</w:t>
      </w:r>
    </w:p>
    <w:p w:rsidR="000A5284" w:rsidRDefault="00CD1BA9" w:rsidP="00CD1BA9">
      <w:pPr>
        <w:pStyle w:val="Domy3f3fnie"/>
        <w:ind w:left="-142"/>
        <w:jc w:val="both"/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 xml:space="preserve"> osoba do </w:t>
      </w:r>
      <w:r w:rsidR="00453155">
        <w:rPr>
          <w:rFonts w:ascii="Arial" w:hAnsi="Arial"/>
        </w:rPr>
        <w:t xml:space="preserve">kontaktu </w:t>
      </w:r>
      <w:r w:rsidR="008A4BDF">
        <w:rPr>
          <w:rFonts w:ascii="Arial" w:hAnsi="Arial"/>
        </w:rPr>
        <w:t>Elżbieta Bajda</w:t>
      </w:r>
      <w:r w:rsidR="00453155">
        <w:rPr>
          <w:rFonts w:ascii="Arial" w:hAnsi="Arial"/>
        </w:rPr>
        <w:t xml:space="preserve"> tel. 47</w:t>
      </w:r>
      <w:r w:rsidR="000A5284">
        <w:rPr>
          <w:rFonts w:ascii="Arial" w:hAnsi="Arial"/>
        </w:rPr>
        <w:t xml:space="preserve"> </w:t>
      </w:r>
      <w:r w:rsidR="00453155">
        <w:rPr>
          <w:rFonts w:ascii="Arial" w:hAnsi="Arial"/>
        </w:rPr>
        <w:t>8294</w:t>
      </w:r>
      <w:r w:rsidR="008A4BDF">
        <w:rPr>
          <w:rFonts w:ascii="Arial" w:hAnsi="Arial"/>
        </w:rPr>
        <w:t xml:space="preserve"> -380</w:t>
      </w:r>
      <w:r w:rsidR="000A5284">
        <w:rPr>
          <w:rFonts w:ascii="Arial" w:hAnsi="Arial"/>
        </w:rPr>
        <w:t xml:space="preserve">, e-mail </w:t>
      </w:r>
      <w:r w:rsidR="004D22B6">
        <w:rPr>
          <w:rFonts w:ascii="Arial" w:hAnsi="Arial"/>
        </w:rPr>
        <w:t>elzbieta.bajda</w:t>
      </w:r>
      <w:r w:rsidR="000A5284">
        <w:rPr>
          <w:rFonts w:ascii="Arial" w:hAnsi="Arial"/>
        </w:rPr>
        <w:t>@rz.policja.gov.pl</w:t>
      </w:r>
    </w:p>
    <w:p w:rsidR="000A5284" w:rsidRDefault="00CD1BA9" w:rsidP="00CD1BA9">
      <w:pPr>
        <w:pStyle w:val="Domy3f3fnie"/>
        <w:jc w:val="both"/>
      </w:pPr>
      <w:r>
        <w:rPr>
          <w:rFonts w:ascii="Arial" w:hAnsi="Arial"/>
        </w:rPr>
        <w:t>b)</w:t>
      </w:r>
      <w:r w:rsidR="000A5284">
        <w:rPr>
          <w:rFonts w:ascii="Arial" w:hAnsi="Arial"/>
        </w:rPr>
        <w:t>Zespół Prewencji w Czarnej - 38-710 Czarna 81</w:t>
      </w:r>
    </w:p>
    <w:p w:rsidR="000A5284" w:rsidRDefault="00CD1BA9" w:rsidP="00CD1BA9">
      <w:pPr>
        <w:pStyle w:val="Domy3f3fnie"/>
        <w:jc w:val="both"/>
      </w:pPr>
      <w:r>
        <w:rPr>
          <w:rFonts w:ascii="Arial" w:hAnsi="Arial"/>
        </w:rPr>
        <w:t>c)</w:t>
      </w:r>
      <w:r w:rsidR="000A5284">
        <w:rPr>
          <w:rFonts w:ascii="Arial" w:hAnsi="Arial"/>
        </w:rPr>
        <w:t xml:space="preserve">Zespół Prewencji w </w:t>
      </w:r>
      <w:r w:rsidR="004D22B6">
        <w:rPr>
          <w:rFonts w:ascii="Arial" w:hAnsi="Arial"/>
        </w:rPr>
        <w:t>Stuposianach</w:t>
      </w:r>
      <w:r w:rsidR="000A5284">
        <w:rPr>
          <w:rFonts w:ascii="Arial" w:hAnsi="Arial"/>
        </w:rPr>
        <w:t xml:space="preserve"> - 38-713 </w:t>
      </w:r>
      <w:r w:rsidR="004D22B6">
        <w:rPr>
          <w:rFonts w:ascii="Arial" w:hAnsi="Arial"/>
        </w:rPr>
        <w:t>Stuposiany</w:t>
      </w:r>
    </w:p>
    <w:p w:rsidR="000A5284" w:rsidRDefault="000A5284" w:rsidP="001B32E6">
      <w:pPr>
        <w:pStyle w:val="Tre3f3ftekstu"/>
        <w:spacing w:line="360" w:lineRule="auto"/>
      </w:pPr>
    </w:p>
    <w:p w:rsidR="00CD1BA9" w:rsidRPr="00CD1BA9" w:rsidRDefault="000A5284" w:rsidP="001B32E6">
      <w:pPr>
        <w:pStyle w:val="Domy3f3fnie"/>
        <w:numPr>
          <w:ilvl w:val="0"/>
          <w:numId w:val="6"/>
        </w:numPr>
        <w:ind w:left="284" w:hanging="426"/>
        <w:jc w:val="both"/>
      </w:pPr>
      <w:r>
        <w:rPr>
          <w:rFonts w:ascii="Arial" w:hAnsi="Arial"/>
        </w:rPr>
        <w:t>Komenda Wojewódzka Policji w Rzeszowie – 35-036 Rzeszów ul Dąbrowskiego 30</w:t>
      </w:r>
      <w:r w:rsidRPr="000921FA">
        <w:rPr>
          <w:rFonts w:ascii="Arial" w:hAnsi="Arial"/>
        </w:rPr>
        <w:t xml:space="preserve"> </w:t>
      </w:r>
    </w:p>
    <w:p w:rsidR="000A5284" w:rsidRDefault="00CD1BA9" w:rsidP="00CD1BA9">
      <w:pPr>
        <w:pStyle w:val="Domy3f3fnie"/>
        <w:ind w:left="-142"/>
        <w:rPr>
          <w:rFonts w:ascii="Arial" w:hAnsi="Arial"/>
        </w:rPr>
      </w:pPr>
      <w:r>
        <w:rPr>
          <w:rFonts w:ascii="Arial" w:hAnsi="Arial"/>
        </w:rPr>
        <w:t xml:space="preserve">  a)</w:t>
      </w:r>
      <w:r w:rsidR="000A5284">
        <w:rPr>
          <w:rFonts w:ascii="Arial" w:hAnsi="Arial"/>
        </w:rPr>
        <w:t>osoba do k</w:t>
      </w:r>
      <w:r w:rsidR="00453155">
        <w:rPr>
          <w:rFonts w:ascii="Arial" w:hAnsi="Arial"/>
        </w:rPr>
        <w:t>ontaktu Mariusz Przybysz  tel. 4</w:t>
      </w:r>
      <w:r w:rsidR="000A5284">
        <w:rPr>
          <w:rFonts w:ascii="Arial" w:hAnsi="Arial"/>
        </w:rPr>
        <w:t>7 8</w:t>
      </w:r>
      <w:r w:rsidR="00453155">
        <w:rPr>
          <w:rFonts w:ascii="Arial" w:hAnsi="Arial"/>
        </w:rPr>
        <w:t>21</w:t>
      </w:r>
      <w:r w:rsidR="000A5284">
        <w:rPr>
          <w:rFonts w:ascii="Arial" w:hAnsi="Arial"/>
        </w:rPr>
        <w:t xml:space="preserve">-2827, e-mail </w:t>
      </w:r>
      <w:r>
        <w:rPr>
          <w:rFonts w:ascii="Arial" w:hAnsi="Arial"/>
        </w:rPr>
        <w:t xml:space="preserve">  </w:t>
      </w:r>
    </w:p>
    <w:p w:rsidR="00CD1BA9" w:rsidRDefault="00CD1BA9" w:rsidP="00CD1BA9">
      <w:pPr>
        <w:pStyle w:val="Domy3f3fnie"/>
        <w:ind w:left="-142"/>
      </w:pPr>
      <w:r>
        <w:tab/>
        <w:t xml:space="preserve">    </w:t>
      </w:r>
      <w:r w:rsidRPr="00E932B9">
        <w:rPr>
          <w:rFonts w:ascii="Arial" w:hAnsi="Arial"/>
        </w:rPr>
        <w:t>mariusz.przybysz@rz.policja.gov.pl</w:t>
      </w:r>
    </w:p>
    <w:p w:rsidR="00CD1BA9" w:rsidRDefault="00CD1BA9" w:rsidP="00CD1BA9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b)</w:t>
      </w:r>
      <w:r w:rsidR="000A5284" w:rsidRPr="00591FFA">
        <w:rPr>
          <w:rFonts w:ascii="Arial" w:hAnsi="Arial"/>
        </w:rPr>
        <w:t>Laboratorium Kryminalistyczne – 35-03</w:t>
      </w:r>
      <w:r>
        <w:rPr>
          <w:rFonts w:ascii="Arial" w:hAnsi="Arial"/>
        </w:rPr>
        <w:t>2 Rzeszów ul. Pl. Śreniawitów 1</w:t>
      </w:r>
      <w:r w:rsidR="000A5284" w:rsidRPr="00591FFA">
        <w:rPr>
          <w:rFonts w:ascii="Arial" w:hAnsi="Arial"/>
        </w:rPr>
        <w:t xml:space="preserve"> </w:t>
      </w:r>
    </w:p>
    <w:p w:rsidR="000A5284" w:rsidRDefault="00CD1BA9" w:rsidP="00CD1BA9">
      <w:pPr>
        <w:pStyle w:val="Domy3f3fnie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0A5284" w:rsidRPr="00591FFA">
        <w:rPr>
          <w:rFonts w:ascii="Arial" w:hAnsi="Arial"/>
        </w:rPr>
        <w:t>osoba do k</w:t>
      </w:r>
      <w:r w:rsidR="00453155">
        <w:rPr>
          <w:rFonts w:ascii="Arial" w:hAnsi="Arial"/>
        </w:rPr>
        <w:t>ontaktu Andrzej Gwizdała  tel. 47 821</w:t>
      </w:r>
      <w:r w:rsidR="000A5284" w:rsidRPr="00591FFA">
        <w:rPr>
          <w:rFonts w:ascii="Arial" w:hAnsi="Arial"/>
        </w:rPr>
        <w:t xml:space="preserve"> -2086, e-mail </w:t>
      </w:r>
      <w:r>
        <w:rPr>
          <w:rFonts w:ascii="Arial" w:hAnsi="Arial"/>
        </w:rPr>
        <w:t xml:space="preserve"> </w:t>
      </w:r>
    </w:p>
    <w:p w:rsidR="00CD1BA9" w:rsidRPr="00591FFA" w:rsidRDefault="00CD1BA9" w:rsidP="00CD1BA9">
      <w:pPr>
        <w:pStyle w:val="Domy3f3fnie"/>
      </w:pPr>
      <w:r>
        <w:t xml:space="preserve">   </w:t>
      </w:r>
      <w:r w:rsidRPr="00E932B9">
        <w:rPr>
          <w:rFonts w:ascii="Arial" w:hAnsi="Arial"/>
        </w:rPr>
        <w:t>andrzej.gwizdala@rz.policja.gov.pl</w:t>
      </w:r>
    </w:p>
    <w:p w:rsidR="00C44CB7" w:rsidRDefault="00CD1BA9" w:rsidP="00CD1BA9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c)</w:t>
      </w:r>
      <w:r w:rsidR="000A5284" w:rsidRPr="00591FFA">
        <w:rPr>
          <w:rFonts w:ascii="Arial" w:hAnsi="Arial"/>
        </w:rPr>
        <w:t xml:space="preserve">OPP w Rzeszowie z siedzibą w Zaczerniu, 36-062 Zaczernie 187- osoba do </w:t>
      </w:r>
      <w:r w:rsidR="00453155">
        <w:rPr>
          <w:rFonts w:ascii="Arial" w:hAnsi="Arial"/>
        </w:rPr>
        <w:t xml:space="preserve">kontaktu </w:t>
      </w:r>
    </w:p>
    <w:p w:rsidR="000A5284" w:rsidRPr="004C4816" w:rsidRDefault="00C44CB7" w:rsidP="00CD1BA9">
      <w:pPr>
        <w:pStyle w:val="Domy3f3fnie"/>
        <w:jc w:val="both"/>
        <w:rPr>
          <w:lang w:val="en-US"/>
        </w:rPr>
      </w:pPr>
      <w:r>
        <w:rPr>
          <w:rFonts w:ascii="Arial" w:hAnsi="Arial"/>
        </w:rPr>
        <w:t xml:space="preserve">    </w:t>
      </w:r>
      <w:r w:rsidR="00CD1BA9" w:rsidRPr="00FE51A3">
        <w:rPr>
          <w:rFonts w:ascii="Arial" w:hAnsi="Arial"/>
          <w:lang w:val="en-US"/>
        </w:rPr>
        <w:t>mł</w:t>
      </w:r>
      <w:r w:rsidRPr="00FE51A3">
        <w:rPr>
          <w:rFonts w:ascii="Arial" w:hAnsi="Arial"/>
          <w:lang w:val="en-US"/>
        </w:rPr>
        <w:t>.</w:t>
      </w:r>
      <w:r w:rsidR="00CD1BA9" w:rsidRPr="00FE51A3">
        <w:rPr>
          <w:rFonts w:ascii="Arial" w:hAnsi="Arial"/>
          <w:lang w:val="en-US"/>
        </w:rPr>
        <w:t xml:space="preserve"> aspirant</w:t>
      </w:r>
      <w:r w:rsidR="004C4816" w:rsidRPr="00FE51A3">
        <w:rPr>
          <w:rFonts w:ascii="Arial" w:hAnsi="Arial"/>
          <w:lang w:val="en-US"/>
        </w:rPr>
        <w:t xml:space="preserve">. </w:t>
      </w:r>
      <w:r w:rsidR="004C4816" w:rsidRPr="004C4816">
        <w:rPr>
          <w:rFonts w:ascii="Arial" w:hAnsi="Arial"/>
          <w:lang w:val="en-US"/>
        </w:rPr>
        <w:t>M</w:t>
      </w:r>
      <w:r w:rsidR="00476088">
        <w:rPr>
          <w:rFonts w:ascii="Arial" w:hAnsi="Arial"/>
          <w:lang w:val="en-US"/>
        </w:rPr>
        <w:t>ateusz Wojtuch</w:t>
      </w:r>
      <w:r w:rsidR="00453155" w:rsidRPr="004C4816">
        <w:rPr>
          <w:rFonts w:ascii="Arial" w:hAnsi="Arial"/>
          <w:lang w:val="en-US"/>
        </w:rPr>
        <w:t>, tel. 47 821</w:t>
      </w:r>
      <w:r w:rsidR="000A5284" w:rsidRPr="004C4816">
        <w:rPr>
          <w:rFonts w:ascii="Arial" w:hAnsi="Arial"/>
          <w:lang w:val="en-US"/>
        </w:rPr>
        <w:t xml:space="preserve"> 4031, e-mail </w:t>
      </w:r>
      <w:r w:rsidR="004C4816" w:rsidRPr="004C4816">
        <w:rPr>
          <w:rFonts w:ascii="Arial" w:hAnsi="Arial"/>
          <w:lang w:val="en-US"/>
        </w:rPr>
        <w:t>ma</w:t>
      </w:r>
      <w:r w:rsidR="004F12C7">
        <w:rPr>
          <w:rFonts w:ascii="Arial" w:hAnsi="Arial"/>
          <w:lang w:val="en-US"/>
        </w:rPr>
        <w:t>teusz.wojtuch</w:t>
      </w:r>
      <w:r w:rsidR="000A5284" w:rsidRPr="004C4816">
        <w:rPr>
          <w:rFonts w:ascii="Arial" w:hAnsi="Arial"/>
          <w:lang w:val="en-US"/>
        </w:rPr>
        <w:t>@rz.policja.gov.pl</w:t>
      </w:r>
    </w:p>
    <w:p w:rsidR="00C44CB7" w:rsidRDefault="00C44CB7" w:rsidP="00C44CB7">
      <w:pPr>
        <w:pStyle w:val="Domy3f3fnie"/>
        <w:jc w:val="both"/>
        <w:rPr>
          <w:rFonts w:ascii="Arial" w:hAnsi="Arial"/>
        </w:rPr>
      </w:pPr>
      <w:r w:rsidRPr="00C44CB7">
        <w:rPr>
          <w:rFonts w:ascii="Arial" w:hAnsi="Arial"/>
        </w:rPr>
        <w:t>d)</w:t>
      </w:r>
      <w:r w:rsidR="000A5284" w:rsidRPr="00591FFA">
        <w:rPr>
          <w:rFonts w:ascii="Arial" w:hAnsi="Arial"/>
        </w:rPr>
        <w:t>SOT w Rzeszowie z siedzibą w Zaczerniu, 36-062 Zaczernie 187- osoba</w:t>
      </w:r>
      <w:r w:rsidR="009F1A56">
        <w:rPr>
          <w:rFonts w:ascii="Arial" w:hAnsi="Arial"/>
        </w:rPr>
        <w:t xml:space="preserve"> do kontaktu </w:t>
      </w:r>
    </w:p>
    <w:p w:rsidR="000A5284" w:rsidRPr="00591FFA" w:rsidRDefault="00C44CB7" w:rsidP="00C44CB7">
      <w:pPr>
        <w:pStyle w:val="Domy3f3fnie"/>
        <w:jc w:val="both"/>
      </w:pPr>
      <w:r>
        <w:rPr>
          <w:rFonts w:ascii="Arial" w:hAnsi="Arial"/>
        </w:rPr>
        <w:t xml:space="preserve">    </w:t>
      </w:r>
      <w:r w:rsidR="009F1A56">
        <w:rPr>
          <w:rFonts w:ascii="Arial" w:hAnsi="Arial"/>
        </w:rPr>
        <w:t>Krzysztof Bielecki</w:t>
      </w:r>
      <w:r w:rsidR="00453155">
        <w:rPr>
          <w:rFonts w:ascii="Arial" w:hAnsi="Arial"/>
        </w:rPr>
        <w:t>, tel. 47 821</w:t>
      </w:r>
      <w:r w:rsidR="009F1A56">
        <w:rPr>
          <w:rFonts w:ascii="Arial" w:hAnsi="Arial"/>
        </w:rPr>
        <w:t xml:space="preserve"> 2895</w:t>
      </w:r>
      <w:r w:rsidR="000A5284" w:rsidRPr="00591FFA">
        <w:rPr>
          <w:rFonts w:ascii="Arial" w:hAnsi="Arial"/>
        </w:rPr>
        <w:t xml:space="preserve">, e-mail </w:t>
      </w:r>
      <w:r w:rsidR="009F1A56">
        <w:rPr>
          <w:rFonts w:ascii="Arial" w:hAnsi="Arial"/>
        </w:rPr>
        <w:t>krzysztof.bielecki</w:t>
      </w:r>
      <w:r w:rsidR="000A5284" w:rsidRPr="00E932B9">
        <w:rPr>
          <w:rFonts w:ascii="Arial" w:hAnsi="Arial"/>
        </w:rPr>
        <w:t>@rz.policja.gov.pl</w:t>
      </w:r>
    </w:p>
    <w:p w:rsidR="00C44CB7" w:rsidRDefault="00C44CB7" w:rsidP="00C44CB7">
      <w:pPr>
        <w:pStyle w:val="Domy3f3fnie"/>
        <w:rPr>
          <w:rFonts w:ascii="Arial" w:hAnsi="Arial"/>
        </w:rPr>
      </w:pPr>
      <w:r>
        <w:rPr>
          <w:rFonts w:ascii="Arial" w:hAnsi="Arial"/>
        </w:rPr>
        <w:lastRenderedPageBreak/>
        <w:t>e)</w:t>
      </w:r>
      <w:r w:rsidR="000A5284" w:rsidRPr="00591FFA">
        <w:rPr>
          <w:rFonts w:ascii="Arial" w:hAnsi="Arial"/>
        </w:rPr>
        <w:t>Magazyny KWP – 35-082  Rzeszów,  ul. Podkarpacka 15 C - osoba do kon</w:t>
      </w:r>
      <w:r w:rsidR="00453155">
        <w:rPr>
          <w:rFonts w:ascii="Arial" w:hAnsi="Arial"/>
        </w:rPr>
        <w:t xml:space="preserve">taktu   </w:t>
      </w:r>
    </w:p>
    <w:p w:rsidR="000A5284" w:rsidRPr="00591FFA" w:rsidRDefault="00C44CB7" w:rsidP="00C44CB7">
      <w:pPr>
        <w:pStyle w:val="Domy3f3fnie"/>
      </w:pPr>
      <w:r>
        <w:rPr>
          <w:rFonts w:ascii="Arial" w:hAnsi="Arial"/>
        </w:rPr>
        <w:t xml:space="preserve">    </w:t>
      </w:r>
      <w:r w:rsidR="00453155">
        <w:rPr>
          <w:rFonts w:ascii="Arial" w:hAnsi="Arial"/>
        </w:rPr>
        <w:t xml:space="preserve">Mariusz </w:t>
      </w:r>
      <w:r>
        <w:rPr>
          <w:rFonts w:ascii="Arial" w:hAnsi="Arial"/>
        </w:rPr>
        <w:t xml:space="preserve">  </w:t>
      </w:r>
      <w:r w:rsidR="00453155">
        <w:rPr>
          <w:rFonts w:ascii="Arial" w:hAnsi="Arial"/>
        </w:rPr>
        <w:t>Przybysz  tel. 47 821</w:t>
      </w:r>
      <w:r w:rsidR="000A5284" w:rsidRPr="00591FFA">
        <w:rPr>
          <w:rFonts w:ascii="Arial" w:hAnsi="Arial"/>
        </w:rPr>
        <w:t xml:space="preserve">-2827, e-mail </w:t>
      </w:r>
      <w:r w:rsidR="000A5284" w:rsidRPr="00E932B9">
        <w:rPr>
          <w:rFonts w:ascii="Arial" w:hAnsi="Arial"/>
        </w:rPr>
        <w:t>mariusz.przybysz@rz.policja.gov.pl</w:t>
      </w:r>
    </w:p>
    <w:p w:rsidR="00915650" w:rsidRDefault="00C44CB7" w:rsidP="00C44CB7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f)</w:t>
      </w:r>
      <w:r w:rsidR="000A5284" w:rsidRPr="00591FFA">
        <w:rPr>
          <w:rFonts w:ascii="Arial" w:hAnsi="Arial"/>
        </w:rPr>
        <w:t xml:space="preserve">Ogniwo Konne z siedzibą w Zaczerniu Wydziału Prewencji KWP w Rzeszowie </w:t>
      </w:r>
      <w:r w:rsidR="00915650">
        <w:rPr>
          <w:rFonts w:ascii="Arial" w:hAnsi="Arial"/>
        </w:rPr>
        <w:t xml:space="preserve"> </w:t>
      </w:r>
    </w:p>
    <w:p w:rsidR="000A5284" w:rsidRDefault="00915650" w:rsidP="00915650">
      <w:pPr>
        <w:pStyle w:val="Domy3f3fnie"/>
        <w:rPr>
          <w:rFonts w:ascii="Arial" w:hAnsi="Arial"/>
        </w:rPr>
      </w:pPr>
      <w:r>
        <w:rPr>
          <w:rFonts w:ascii="Arial" w:hAnsi="Arial"/>
        </w:rPr>
        <w:t xml:space="preserve">   Stadnina Zagroda Mustang w Weryni, Werynia 201</w:t>
      </w:r>
      <w:r w:rsidR="000A5284" w:rsidRPr="00591FFA">
        <w:rPr>
          <w:rFonts w:ascii="Arial" w:hAnsi="Arial"/>
        </w:rPr>
        <w:t xml:space="preserve"> - osoba do kontaktu Janusz Micał  tel. </w:t>
      </w:r>
      <w:r>
        <w:rPr>
          <w:rFonts w:ascii="Arial" w:hAnsi="Arial"/>
        </w:rPr>
        <w:t xml:space="preserve"> </w:t>
      </w:r>
    </w:p>
    <w:p w:rsidR="00915650" w:rsidRPr="00915650" w:rsidRDefault="00915650" w:rsidP="00915650">
      <w:pPr>
        <w:pStyle w:val="Domy3f3fnie"/>
        <w:rPr>
          <w:lang w:val="en-US"/>
        </w:rPr>
      </w:pPr>
      <w:r w:rsidRPr="00FE51A3">
        <w:t xml:space="preserve">    </w:t>
      </w:r>
      <w:r w:rsidRPr="00915650">
        <w:rPr>
          <w:rFonts w:ascii="Arial" w:hAnsi="Arial"/>
          <w:lang w:val="en-US"/>
        </w:rPr>
        <w:t>510 997 746, e-mail  janusz.mical@rz.policja.gov.pl</w:t>
      </w:r>
    </w:p>
    <w:p w:rsidR="00C7072A" w:rsidRDefault="00915650" w:rsidP="00915650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g)</w:t>
      </w:r>
      <w:r w:rsidR="000A5284" w:rsidRPr="00591FFA">
        <w:rPr>
          <w:rFonts w:ascii="Arial" w:hAnsi="Arial"/>
        </w:rPr>
        <w:t xml:space="preserve">SOT w Stalowej Woli – 37-450 ul. Energetyków 2 </w:t>
      </w:r>
    </w:p>
    <w:p w:rsidR="000A5284" w:rsidRPr="00591FFA" w:rsidRDefault="00C7072A" w:rsidP="00915650">
      <w:pPr>
        <w:pStyle w:val="Domy3f3fnie"/>
        <w:jc w:val="both"/>
      </w:pPr>
      <w:r>
        <w:rPr>
          <w:rFonts w:ascii="Arial" w:hAnsi="Arial"/>
        </w:rPr>
        <w:t xml:space="preserve">    </w:t>
      </w:r>
      <w:r w:rsidR="000A5284" w:rsidRPr="00591FFA">
        <w:rPr>
          <w:rFonts w:ascii="Arial" w:hAnsi="Arial"/>
        </w:rPr>
        <w:t xml:space="preserve">osoba do kontaktu Leszek Gielar  tel. </w:t>
      </w:r>
      <w:r w:rsidR="008C56C7" w:rsidRPr="008C56C7">
        <w:rPr>
          <w:rFonts w:ascii="Arial" w:hAnsi="Arial"/>
        </w:rPr>
        <w:t>47</w:t>
      </w:r>
      <w:r w:rsidR="000A5284" w:rsidRPr="008C56C7">
        <w:rPr>
          <w:rFonts w:ascii="Arial" w:hAnsi="Arial"/>
        </w:rPr>
        <w:t xml:space="preserve"> </w:t>
      </w:r>
      <w:r w:rsidR="00915650">
        <w:rPr>
          <w:rFonts w:ascii="Arial" w:hAnsi="Arial"/>
        </w:rPr>
        <w:t xml:space="preserve"> </w:t>
      </w:r>
      <w:r w:rsidR="008C56C7" w:rsidRPr="008C56C7">
        <w:rPr>
          <w:rFonts w:ascii="Arial" w:hAnsi="Arial"/>
        </w:rPr>
        <w:t>8261</w:t>
      </w:r>
      <w:r w:rsidR="000A5284" w:rsidRPr="008C56C7">
        <w:rPr>
          <w:rFonts w:ascii="Arial" w:hAnsi="Arial"/>
        </w:rPr>
        <w:t xml:space="preserve"> -</w:t>
      </w:r>
      <w:r w:rsidR="008C56C7" w:rsidRPr="008C56C7">
        <w:rPr>
          <w:rFonts w:ascii="Arial" w:hAnsi="Arial"/>
        </w:rPr>
        <w:t>579</w:t>
      </w:r>
      <w:r w:rsidR="000A5284" w:rsidRPr="00591FFA">
        <w:rPr>
          <w:rFonts w:ascii="Arial" w:hAnsi="Arial"/>
        </w:rPr>
        <w:t xml:space="preserve">, e-mail </w:t>
      </w:r>
      <w:r w:rsidR="000A5284" w:rsidRPr="00E932B9">
        <w:rPr>
          <w:rFonts w:ascii="Arial" w:hAnsi="Arial"/>
        </w:rPr>
        <w:t>leszek.gielar@rz.policja.gov.pl</w:t>
      </w:r>
    </w:p>
    <w:p w:rsidR="00C7072A" w:rsidRDefault="00C7072A" w:rsidP="00C7072A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h)</w:t>
      </w:r>
      <w:r w:rsidR="000A5284" w:rsidRPr="00591FFA">
        <w:rPr>
          <w:rFonts w:ascii="Arial" w:hAnsi="Arial"/>
        </w:rPr>
        <w:t xml:space="preserve">SOT w Krośnie – 38-400 ul. Lwowska 28 </w:t>
      </w:r>
    </w:p>
    <w:p w:rsidR="000A5284" w:rsidRDefault="00C7072A" w:rsidP="00C7072A">
      <w:pPr>
        <w:pStyle w:val="Domy3f3fnie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0A5284" w:rsidRPr="00591FFA">
        <w:rPr>
          <w:rFonts w:ascii="Arial" w:hAnsi="Arial"/>
        </w:rPr>
        <w:t xml:space="preserve">osoba do kontaktu Czesław Podstawski, tel. </w:t>
      </w:r>
      <w:r w:rsidR="008C56C7" w:rsidRPr="008C56C7">
        <w:rPr>
          <w:rFonts w:ascii="Arial" w:hAnsi="Arial"/>
        </w:rPr>
        <w:t xml:space="preserve">47 828 </w:t>
      </w:r>
      <w:r w:rsidR="000A5284" w:rsidRPr="008C56C7">
        <w:rPr>
          <w:rFonts w:ascii="Arial" w:hAnsi="Arial"/>
        </w:rPr>
        <w:t>-</w:t>
      </w:r>
      <w:r w:rsidR="008C56C7" w:rsidRPr="008C56C7">
        <w:rPr>
          <w:rFonts w:ascii="Arial" w:hAnsi="Arial"/>
        </w:rPr>
        <w:t>3</w:t>
      </w:r>
      <w:r w:rsidR="000A5284" w:rsidRPr="008C56C7">
        <w:rPr>
          <w:rFonts w:ascii="Arial" w:hAnsi="Arial"/>
        </w:rPr>
        <w:t>807</w:t>
      </w:r>
      <w:r w:rsidR="000A5284" w:rsidRPr="00591FFA">
        <w:rPr>
          <w:rFonts w:ascii="Arial" w:hAnsi="Arial"/>
        </w:rPr>
        <w:t xml:space="preserve">, e-mail </w:t>
      </w:r>
      <w:r>
        <w:rPr>
          <w:rFonts w:ascii="Arial" w:hAnsi="Arial"/>
        </w:rPr>
        <w:t xml:space="preserve"> </w:t>
      </w:r>
    </w:p>
    <w:p w:rsidR="00C7072A" w:rsidRDefault="00C7072A" w:rsidP="00C7072A">
      <w:pPr>
        <w:pStyle w:val="Domy3f3fnie"/>
      </w:pPr>
      <w:r>
        <w:t xml:space="preserve">    </w:t>
      </w:r>
      <w:r w:rsidRPr="00E932B9">
        <w:rPr>
          <w:rFonts w:ascii="Arial" w:hAnsi="Arial"/>
        </w:rPr>
        <w:t>czeslaw.podstawski@rz.policja.gov.pl</w:t>
      </w:r>
    </w:p>
    <w:p w:rsidR="000A5284" w:rsidRDefault="00C7072A" w:rsidP="00C7072A">
      <w:pPr>
        <w:pStyle w:val="Domy3f3fnie"/>
        <w:jc w:val="both"/>
        <w:rPr>
          <w:rFonts w:ascii="Arial" w:hAnsi="Arial"/>
        </w:rPr>
      </w:pPr>
      <w:r>
        <w:rPr>
          <w:rFonts w:ascii="Arial" w:hAnsi="Arial"/>
        </w:rPr>
        <w:t>i)</w:t>
      </w:r>
      <w:r w:rsidR="000A5284">
        <w:rPr>
          <w:rFonts w:ascii="Arial" w:hAnsi="Arial"/>
        </w:rPr>
        <w:t>POT w Przemyślu – 37-700 ul. Mickiewicza 34-</w:t>
      </w:r>
      <w:r w:rsidR="000A5284" w:rsidRPr="00C91743">
        <w:rPr>
          <w:rFonts w:ascii="Arial" w:hAnsi="Arial"/>
        </w:rPr>
        <w:t xml:space="preserve"> </w:t>
      </w:r>
      <w:r w:rsidR="000A5284">
        <w:rPr>
          <w:rFonts w:ascii="Arial" w:hAnsi="Arial"/>
        </w:rPr>
        <w:t xml:space="preserve">osoba do kontaktu Andrzej Strycharski  tel. </w:t>
      </w:r>
      <w:r>
        <w:rPr>
          <w:rFonts w:ascii="Arial" w:hAnsi="Arial"/>
        </w:rPr>
        <w:t xml:space="preserve">    </w:t>
      </w:r>
    </w:p>
    <w:p w:rsidR="00C7072A" w:rsidRPr="00C7072A" w:rsidRDefault="00C7072A" w:rsidP="00C7072A">
      <w:pPr>
        <w:pStyle w:val="Domy3f3fnie"/>
        <w:jc w:val="both"/>
        <w:rPr>
          <w:rFonts w:ascii="Arial" w:hAnsi="Arial"/>
          <w:lang w:val="en-US"/>
        </w:rPr>
      </w:pPr>
      <w:r w:rsidRPr="00FE51A3">
        <w:rPr>
          <w:rFonts w:ascii="Arial" w:hAnsi="Arial"/>
        </w:rPr>
        <w:t xml:space="preserve">   </w:t>
      </w:r>
      <w:r w:rsidRPr="00C7072A">
        <w:rPr>
          <w:rFonts w:ascii="Arial" w:hAnsi="Arial"/>
          <w:lang w:val="en-US"/>
        </w:rPr>
        <w:t>47 823-3474, e-mail andrzej.strycharski@rz.policja.gov.pl</w:t>
      </w:r>
    </w:p>
    <w:p w:rsidR="00C7072A" w:rsidRDefault="00C7072A" w:rsidP="00C7072A">
      <w:pPr>
        <w:pStyle w:val="Domy3f3fnie"/>
        <w:jc w:val="both"/>
        <w:rPr>
          <w:rFonts w:ascii="Arial" w:hAnsi="Arial"/>
        </w:rPr>
      </w:pPr>
      <w:r w:rsidRPr="00C7072A">
        <w:rPr>
          <w:rFonts w:ascii="Arial" w:hAnsi="Arial"/>
        </w:rPr>
        <w:t>j)</w:t>
      </w:r>
      <w:r w:rsidR="000A5284">
        <w:rPr>
          <w:rFonts w:ascii="Arial" w:hAnsi="Arial"/>
        </w:rPr>
        <w:t>Budynek przewodników psów w Zaczerniu - 36-062 Zaczernie 187-</w:t>
      </w:r>
      <w:r w:rsidR="000A5284" w:rsidRPr="00FC2484">
        <w:rPr>
          <w:rFonts w:ascii="Arial" w:hAnsi="Arial"/>
        </w:rPr>
        <w:t xml:space="preserve"> </w:t>
      </w:r>
    </w:p>
    <w:p w:rsidR="000A5284" w:rsidRDefault="00C7072A" w:rsidP="00C7072A">
      <w:pPr>
        <w:pStyle w:val="Domy3f3fnie"/>
        <w:rPr>
          <w:rFonts w:ascii="Arial" w:hAnsi="Arial"/>
          <w:lang w:val="en-US"/>
        </w:rPr>
      </w:pPr>
      <w:r>
        <w:rPr>
          <w:rFonts w:ascii="Arial" w:hAnsi="Arial"/>
        </w:rPr>
        <w:t xml:space="preserve">  </w:t>
      </w:r>
      <w:r w:rsidR="000A5284">
        <w:rPr>
          <w:rFonts w:ascii="Arial" w:hAnsi="Arial"/>
        </w:rPr>
        <w:t xml:space="preserve">osoba do kontaktu </w:t>
      </w:r>
      <w:r w:rsidR="00C44CB7">
        <w:rPr>
          <w:rFonts w:ascii="Arial" w:hAnsi="Arial"/>
        </w:rPr>
        <w:t>mł</w:t>
      </w:r>
      <w:r w:rsidR="004C4816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</w:t>
      </w:r>
      <w:r w:rsidR="00C44CB7">
        <w:rPr>
          <w:rFonts w:ascii="Arial" w:hAnsi="Arial"/>
        </w:rPr>
        <w:t>aspirant</w:t>
      </w:r>
      <w:r w:rsidR="004C4816">
        <w:rPr>
          <w:rFonts w:ascii="Arial" w:hAnsi="Arial"/>
        </w:rPr>
        <w:t xml:space="preserve">. </w:t>
      </w:r>
      <w:r w:rsidR="00476088">
        <w:rPr>
          <w:rFonts w:ascii="Arial" w:hAnsi="Arial"/>
          <w:lang w:val="en-US"/>
        </w:rPr>
        <w:t>Mateusz Wojtuch</w:t>
      </w:r>
      <w:r w:rsidR="005F233E" w:rsidRPr="004C4816">
        <w:rPr>
          <w:rFonts w:ascii="Arial" w:hAnsi="Arial"/>
          <w:lang w:val="en-US"/>
        </w:rPr>
        <w:t>, tel. 47 821</w:t>
      </w:r>
      <w:r w:rsidR="000A5284" w:rsidRPr="004C4816">
        <w:rPr>
          <w:rFonts w:ascii="Arial" w:hAnsi="Arial"/>
          <w:lang w:val="en-US"/>
        </w:rPr>
        <w:t xml:space="preserve"> 4031, e-mail </w:t>
      </w:r>
      <w:r>
        <w:rPr>
          <w:rFonts w:ascii="Arial" w:hAnsi="Arial"/>
          <w:lang w:val="en-US"/>
        </w:rPr>
        <w:t xml:space="preserve"> </w:t>
      </w:r>
    </w:p>
    <w:p w:rsidR="00C7072A" w:rsidRPr="004C4816" w:rsidRDefault="00C7072A" w:rsidP="00C7072A">
      <w:pPr>
        <w:pStyle w:val="Domy3f3fnie"/>
        <w:rPr>
          <w:lang w:val="en-US"/>
        </w:rPr>
      </w:pPr>
      <w:r>
        <w:rPr>
          <w:lang w:val="en-US"/>
        </w:rPr>
        <w:t xml:space="preserve">   </w:t>
      </w:r>
      <w:r>
        <w:rPr>
          <w:rFonts w:ascii="Arial" w:hAnsi="Arial"/>
          <w:lang w:val="en-US"/>
        </w:rPr>
        <w:t>mateusz.wojtuch</w:t>
      </w:r>
      <w:r w:rsidRPr="004C4816">
        <w:rPr>
          <w:rFonts w:ascii="Arial" w:hAnsi="Arial"/>
          <w:lang w:val="en-US"/>
        </w:rPr>
        <w:t>@rz.policja.gov.pl</w:t>
      </w:r>
    </w:p>
    <w:p w:rsidR="00C7072A" w:rsidRPr="004C4816" w:rsidRDefault="00C7072A" w:rsidP="00C7072A">
      <w:pPr>
        <w:pStyle w:val="Domy3f3fnie"/>
        <w:tabs>
          <w:tab w:val="left" w:pos="3480"/>
        </w:tabs>
        <w:rPr>
          <w:lang w:val="en-US"/>
        </w:rPr>
      </w:pPr>
    </w:p>
    <w:p w:rsidR="000A5284" w:rsidRPr="004C4816" w:rsidRDefault="000A5284" w:rsidP="000A5284">
      <w:pPr>
        <w:pStyle w:val="Domy3f3fnie"/>
        <w:ind w:left="284"/>
        <w:rPr>
          <w:lang w:val="en-US"/>
        </w:rPr>
      </w:pPr>
    </w:p>
    <w:p w:rsidR="000A5284" w:rsidRPr="004C4816" w:rsidRDefault="000A5284" w:rsidP="000A5284">
      <w:pPr>
        <w:pStyle w:val="Tre3f3ftekstu"/>
        <w:spacing w:line="360" w:lineRule="auto"/>
        <w:ind w:left="284"/>
        <w:jc w:val="left"/>
        <w:rPr>
          <w:lang w:val="en-US"/>
        </w:rPr>
      </w:pPr>
    </w:p>
    <w:p w:rsidR="000A5284" w:rsidRDefault="000A5284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 9.</w:t>
      </w:r>
    </w:p>
    <w:p w:rsidR="000A5284" w:rsidRPr="00D20419" w:rsidRDefault="000A5284" w:rsidP="000A5284">
      <w:pPr>
        <w:pStyle w:val="Domy3f3fnie"/>
        <w:spacing w:line="360" w:lineRule="auto"/>
        <w:rPr>
          <w:rFonts w:ascii="Arial" w:hAnsi="Arial" w:cs="Arial"/>
        </w:rPr>
      </w:pPr>
      <w:r w:rsidRPr="00D20419">
        <w:rPr>
          <w:rFonts w:ascii="Arial" w:hAnsi="Arial" w:cs="Arial"/>
        </w:rPr>
        <w:t>1. Wykonawca zapłaci kary umowne:</w:t>
      </w:r>
    </w:p>
    <w:p w:rsidR="00E312C7" w:rsidRDefault="000A5284" w:rsidP="00E312C7">
      <w:pPr>
        <w:pStyle w:val="Domy3f3fnie"/>
        <w:ind w:left="284"/>
        <w:jc w:val="both"/>
        <w:rPr>
          <w:rFonts w:ascii="Arial" w:hAnsi="Arial" w:cs="Arial"/>
        </w:rPr>
      </w:pPr>
      <w:r w:rsidRPr="00D20419">
        <w:rPr>
          <w:rFonts w:ascii="Arial" w:hAnsi="Arial" w:cs="Arial"/>
        </w:rPr>
        <w:t xml:space="preserve">1) w wysokości 1 % ceny </w:t>
      </w:r>
      <w:r w:rsidR="00961158">
        <w:rPr>
          <w:rFonts w:ascii="Arial" w:hAnsi="Arial" w:cs="Arial"/>
        </w:rPr>
        <w:t>poszczególnej zleconej usługi,</w:t>
      </w:r>
      <w:r w:rsidRPr="00D20419">
        <w:rPr>
          <w:rFonts w:ascii="Arial" w:hAnsi="Arial" w:cs="Arial"/>
        </w:rPr>
        <w:t xml:space="preserve"> za każdy dzień </w:t>
      </w:r>
      <w:r w:rsidR="00961158">
        <w:rPr>
          <w:rFonts w:ascii="Arial" w:hAnsi="Arial" w:cs="Arial"/>
        </w:rPr>
        <w:t xml:space="preserve">opóźnienia  </w:t>
      </w:r>
    </w:p>
    <w:p w:rsidR="000A5284" w:rsidRPr="00D20419" w:rsidRDefault="00E312C7" w:rsidP="00E312C7">
      <w:pPr>
        <w:pStyle w:val="Domy3f3fnie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61158">
        <w:rPr>
          <w:rFonts w:ascii="Arial" w:hAnsi="Arial" w:cs="Arial"/>
        </w:rPr>
        <w:t xml:space="preserve">w terminowym </w:t>
      </w:r>
      <w:r w:rsidR="000A5284">
        <w:rPr>
          <w:rFonts w:ascii="Arial" w:hAnsi="Arial" w:cs="Arial"/>
        </w:rPr>
        <w:t xml:space="preserve"> </w:t>
      </w:r>
      <w:r w:rsidR="000A5284" w:rsidRPr="00D20419">
        <w:rPr>
          <w:rFonts w:ascii="Arial" w:hAnsi="Arial" w:cs="Arial"/>
        </w:rPr>
        <w:t>wykonaniu umowy.</w:t>
      </w:r>
    </w:p>
    <w:p w:rsidR="000A5284" w:rsidRDefault="000A5284" w:rsidP="00E312C7">
      <w:pPr>
        <w:pStyle w:val="Domy3f3fnie"/>
        <w:ind w:left="567" w:hanging="283"/>
        <w:jc w:val="both"/>
        <w:rPr>
          <w:rFonts w:ascii="Arial" w:hAnsi="Arial" w:cs="Arial"/>
        </w:rPr>
      </w:pPr>
      <w:r w:rsidRPr="00D20419">
        <w:rPr>
          <w:rFonts w:ascii="Arial" w:hAnsi="Arial" w:cs="Arial"/>
        </w:rPr>
        <w:t>2) w wysokości 10 % ceny</w:t>
      </w:r>
      <w:r w:rsidR="00961158" w:rsidRPr="00961158">
        <w:rPr>
          <w:rFonts w:ascii="Arial" w:hAnsi="Arial" w:cs="Arial"/>
        </w:rPr>
        <w:t xml:space="preserve"> </w:t>
      </w:r>
      <w:r w:rsidR="00961158">
        <w:rPr>
          <w:rFonts w:ascii="Arial" w:hAnsi="Arial" w:cs="Arial"/>
        </w:rPr>
        <w:t>poszczególnej zleconej usługi</w:t>
      </w:r>
      <w:r w:rsidRPr="00D20419">
        <w:rPr>
          <w:rFonts w:ascii="Arial" w:hAnsi="Arial" w:cs="Arial"/>
        </w:rPr>
        <w:t xml:space="preserve">, w przypadku odstąpienia od </w:t>
      </w:r>
      <w:r w:rsidR="00E312C7">
        <w:rPr>
          <w:rFonts w:ascii="Arial" w:hAnsi="Arial" w:cs="Arial"/>
        </w:rPr>
        <w:t xml:space="preserve">   </w:t>
      </w:r>
      <w:r w:rsidRPr="00D20419">
        <w:rPr>
          <w:rFonts w:ascii="Arial" w:hAnsi="Arial" w:cs="Arial"/>
        </w:rPr>
        <w:t>umowy z winy Wykonawcy</w:t>
      </w:r>
      <w:r>
        <w:rPr>
          <w:rFonts w:ascii="Arial" w:hAnsi="Arial" w:cs="Arial"/>
        </w:rPr>
        <w:t>.</w:t>
      </w:r>
    </w:p>
    <w:p w:rsidR="000A5284" w:rsidRDefault="000A5284" w:rsidP="000A5284">
      <w:pPr>
        <w:pStyle w:val="Domy3f3fnie"/>
        <w:ind w:left="284"/>
        <w:rPr>
          <w:rFonts w:ascii="Arial" w:hAnsi="Arial" w:cs="Arial"/>
        </w:rPr>
      </w:pPr>
    </w:p>
    <w:p w:rsidR="000A5284" w:rsidRDefault="000A5284" w:rsidP="00E312C7">
      <w:pPr>
        <w:pStyle w:val="Domy3f3fnie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Zamawiający zapłaci kary umowne w wysokości 1 % </w:t>
      </w:r>
      <w:r w:rsidR="00961158">
        <w:rPr>
          <w:rFonts w:ascii="Arial" w:hAnsi="Arial" w:cs="Arial"/>
        </w:rPr>
        <w:t>ceny poszczególnej zleconej usługi</w:t>
      </w:r>
      <w:r w:rsidR="00961158" w:rsidRPr="00D204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 każdy dzień </w:t>
      </w:r>
      <w:r w:rsidR="00961158">
        <w:rPr>
          <w:rFonts w:ascii="Arial" w:hAnsi="Arial" w:cs="Arial"/>
        </w:rPr>
        <w:t>opóźnienia</w:t>
      </w:r>
      <w:r>
        <w:rPr>
          <w:rFonts w:ascii="Arial" w:hAnsi="Arial" w:cs="Arial"/>
        </w:rPr>
        <w:t xml:space="preserve"> odbioru przedmiotu umowy w uzgodnionym terminie, nie więcej jednak niż 10 % ceny </w:t>
      </w:r>
      <w:r w:rsidR="00961158">
        <w:rPr>
          <w:rFonts w:ascii="Arial" w:hAnsi="Arial" w:cs="Arial"/>
        </w:rPr>
        <w:t>poszczególnej zleconej usługi</w:t>
      </w:r>
      <w:r>
        <w:rPr>
          <w:rFonts w:ascii="Arial" w:hAnsi="Arial" w:cs="Arial"/>
        </w:rPr>
        <w:t>.</w:t>
      </w:r>
    </w:p>
    <w:p w:rsidR="000A5284" w:rsidRPr="00D20419" w:rsidRDefault="000A5284" w:rsidP="00E312C7">
      <w:pPr>
        <w:pStyle w:val="Domy3f3fnie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 W razie opóźnienia płatności należnej Wykonawcy, Zamawiający jest zobowiązany do zapłaty odsetek ustawowych należnych za czas opóźnienia.</w:t>
      </w:r>
    </w:p>
    <w:p w:rsidR="00E312C7" w:rsidRDefault="000A5284" w:rsidP="00E312C7">
      <w:pPr>
        <w:pStyle w:val="Domy3f3fnie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4. W razie wystąpienia istotnej okoliczności powodującej, że wykonanie umowy nie leży </w:t>
      </w:r>
    </w:p>
    <w:p w:rsidR="00E312C7" w:rsidRDefault="00E312C7" w:rsidP="00E312C7">
      <w:pPr>
        <w:pStyle w:val="Domy3f3fnie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0A5284">
        <w:rPr>
          <w:rFonts w:ascii="Arial" w:hAnsi="Arial"/>
        </w:rPr>
        <w:t xml:space="preserve">w interesie publicznym, czego nie można było przewidzieć w chwili zawarcia umowy, Zamawiający może odstąpić od umowy w terminie miesiąca od powzięcia informacji </w:t>
      </w:r>
    </w:p>
    <w:p w:rsidR="000A5284" w:rsidRPr="00CA0FBA" w:rsidRDefault="00E312C7" w:rsidP="00E312C7">
      <w:pPr>
        <w:pStyle w:val="Domy3f3fnie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0A5284">
        <w:rPr>
          <w:rFonts w:ascii="Arial" w:hAnsi="Arial"/>
        </w:rPr>
        <w:t>o powyższych okolicznościach. W takim wypadku Wykonawca może żądać jedynie wynagrodzenia należnego mu z tytułu wykonania części umowy.</w:t>
      </w:r>
    </w:p>
    <w:p w:rsidR="000A5284" w:rsidRPr="00D76F80" w:rsidRDefault="000A5284" w:rsidP="00E312C7">
      <w:pPr>
        <w:pStyle w:val="Domy3f3fnie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5. Strony ustalają, że przekroczenie terminów realizowanych usług przez Wykonawcę bez wcześniejszego uzgodnienia z Zamawiającym, traktowane będzie jako odstąpienie od umowy z winy Wykonawcy.</w:t>
      </w:r>
    </w:p>
    <w:p w:rsidR="000A5284" w:rsidRDefault="000A5284" w:rsidP="000A5284">
      <w:pPr>
        <w:pStyle w:val="Domy3f3fnie"/>
      </w:pPr>
    </w:p>
    <w:p w:rsidR="000A5284" w:rsidRDefault="000A5284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 1</w:t>
      </w:r>
      <w:r w:rsidR="00426F5A">
        <w:rPr>
          <w:rFonts w:ascii="Arial" w:hAnsi="Arial"/>
          <w:b/>
        </w:rPr>
        <w:t>0</w:t>
      </w:r>
      <w:r>
        <w:rPr>
          <w:rFonts w:ascii="Arial" w:hAnsi="Arial"/>
          <w:b/>
        </w:rPr>
        <w:t>.</w:t>
      </w:r>
    </w:p>
    <w:p w:rsidR="000A5284" w:rsidRDefault="000A5284" w:rsidP="000A5284">
      <w:pPr>
        <w:pStyle w:val="Domy3f3fnie"/>
        <w:spacing w:line="360" w:lineRule="auto"/>
        <w:jc w:val="center"/>
        <w:rPr>
          <w:rFonts w:ascii="Arial" w:hAnsi="Arial"/>
          <w:b/>
        </w:rPr>
      </w:pPr>
    </w:p>
    <w:p w:rsidR="000A5284" w:rsidRDefault="000A5284" w:rsidP="00E312C7">
      <w:pPr>
        <w:pStyle w:val="Domy3f3fnie"/>
        <w:spacing w:line="360" w:lineRule="auto"/>
        <w:jc w:val="both"/>
        <w:rPr>
          <w:rFonts w:ascii="Arial" w:hAnsi="Arial" w:cs="Arial"/>
        </w:rPr>
      </w:pPr>
      <w:r>
        <w:t xml:space="preserve">   </w:t>
      </w:r>
      <w:r w:rsidRPr="00D76F80">
        <w:rPr>
          <w:rFonts w:ascii="Arial" w:hAnsi="Arial" w:cs="Arial"/>
        </w:rPr>
        <w:t>Przedstawiciele stron:</w:t>
      </w:r>
    </w:p>
    <w:p w:rsidR="000A5284" w:rsidRDefault="000A5284" w:rsidP="00E312C7">
      <w:pPr>
        <w:pStyle w:val="Domy3f3fnie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 Do bieżących uzgodnień związanych z realizacją umowy Strony wyznaczają swoich przedstawicieli:</w:t>
      </w:r>
    </w:p>
    <w:p w:rsidR="000A5284" w:rsidRDefault="000A5284" w:rsidP="00E312C7">
      <w:pPr>
        <w:pStyle w:val="Domy3f3fnie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1) ze strony Zamawiającego: </w:t>
      </w:r>
    </w:p>
    <w:p w:rsidR="000A5284" w:rsidRDefault="000A5284" w:rsidP="00E312C7">
      <w:pPr>
        <w:pStyle w:val="Domy3f3fnie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do kontaktu wymienione</w:t>
      </w:r>
      <w:r w:rsidR="00E312C7">
        <w:rPr>
          <w:rFonts w:ascii="Arial" w:hAnsi="Arial" w:cs="Arial"/>
        </w:rPr>
        <w:t xml:space="preserve"> są</w:t>
      </w:r>
      <w:r>
        <w:rPr>
          <w:rFonts w:ascii="Arial" w:hAnsi="Arial" w:cs="Arial"/>
        </w:rPr>
        <w:t xml:space="preserve"> przy poszczególnych Komendach Miejskich / Powiatowych Policji w </w:t>
      </w:r>
      <w:r w:rsidRPr="00A469A5">
        <w:rPr>
          <w:rFonts w:ascii="Arial" w:hAnsi="Arial"/>
        </w:rPr>
        <w:t xml:space="preserve">§ </w:t>
      </w:r>
      <w:r>
        <w:rPr>
          <w:rFonts w:ascii="Arial" w:hAnsi="Arial"/>
        </w:rPr>
        <w:t xml:space="preserve">8 punkt 1 do 22, </w:t>
      </w:r>
      <w:r w:rsidR="00E312C7">
        <w:rPr>
          <w:rFonts w:ascii="Arial" w:hAnsi="Arial"/>
        </w:rPr>
        <w:t xml:space="preserve">i </w:t>
      </w:r>
      <w:r>
        <w:rPr>
          <w:rFonts w:ascii="Arial" w:hAnsi="Arial" w:cs="Arial"/>
        </w:rPr>
        <w:t>realizują także zadania w podległych im Komisariatach, Posterunkach, Ogniwach i Zespołach.</w:t>
      </w:r>
    </w:p>
    <w:p w:rsidR="006A6037" w:rsidRDefault="000A5284" w:rsidP="00E312C7">
      <w:pPr>
        <w:pStyle w:val="Domy3f3fnie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0A5284" w:rsidRDefault="000A5284" w:rsidP="00E312C7">
      <w:pPr>
        <w:pStyle w:val="Domy3f3fnie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ze strony Wykonawcy:</w:t>
      </w:r>
    </w:p>
    <w:p w:rsidR="000A5284" w:rsidRDefault="000A5284" w:rsidP="000A5284">
      <w:pPr>
        <w:pStyle w:val="Domy3f3fnie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………………………………………………………………………………………………..</w:t>
      </w:r>
    </w:p>
    <w:p w:rsidR="000A5284" w:rsidRDefault="000A5284" w:rsidP="00E312C7">
      <w:pPr>
        <w:pStyle w:val="Domy3f3fnie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 Zmiana osób upoważnionych do kontaktów następuje na podstawie pisemnego zawiadomienia przesłanego przez Zamawiającego lub Wykonawcę bez konieczności aneksowania umowy.</w:t>
      </w:r>
    </w:p>
    <w:p w:rsidR="00C7072A" w:rsidRDefault="00C7072A" w:rsidP="00C7072A">
      <w:pPr>
        <w:pStyle w:val="Domy3f3fnie"/>
        <w:spacing w:line="360" w:lineRule="auto"/>
        <w:jc w:val="center"/>
        <w:rPr>
          <w:rFonts w:ascii="Arial" w:hAnsi="Arial"/>
          <w:b/>
        </w:rPr>
      </w:pPr>
    </w:p>
    <w:p w:rsidR="000A5284" w:rsidRPr="00C7072A" w:rsidRDefault="000A5284" w:rsidP="00C7072A">
      <w:pPr>
        <w:pStyle w:val="Domy3f3fnie"/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  1</w:t>
      </w:r>
      <w:r w:rsidR="00426F5A">
        <w:rPr>
          <w:rFonts w:ascii="Arial" w:hAnsi="Arial"/>
          <w:b/>
        </w:rPr>
        <w:t>1</w:t>
      </w:r>
      <w:r>
        <w:rPr>
          <w:rFonts w:ascii="Arial" w:hAnsi="Arial"/>
          <w:b/>
        </w:rPr>
        <w:t>.</w:t>
      </w:r>
    </w:p>
    <w:p w:rsidR="00E36C93" w:rsidRDefault="00E36C93" w:rsidP="00E312C7">
      <w:pPr>
        <w:pStyle w:val="Domy3f3fnie"/>
        <w:numPr>
          <w:ilvl w:val="0"/>
          <w:numId w:val="3"/>
        </w:numPr>
        <w:spacing w:line="276" w:lineRule="auto"/>
        <w:ind w:left="284" w:hanging="284"/>
        <w:jc w:val="both"/>
      </w:pPr>
      <w:r>
        <w:rPr>
          <w:rFonts w:ascii="Arial" w:hAnsi="Arial"/>
        </w:rPr>
        <w:t>Wszelkie zmiany postanowień umowy wymagają dla swej ważności formy pisemnej podpisanej przez obie strony.</w:t>
      </w:r>
    </w:p>
    <w:p w:rsidR="00E36C93" w:rsidRDefault="00E36C93" w:rsidP="00E312C7">
      <w:pPr>
        <w:pStyle w:val="Domy3f3fnie"/>
        <w:numPr>
          <w:ilvl w:val="0"/>
          <w:numId w:val="3"/>
        </w:numPr>
        <w:spacing w:line="276" w:lineRule="auto"/>
        <w:ind w:left="284" w:hanging="284"/>
        <w:jc w:val="both"/>
      </w:pPr>
      <w:r>
        <w:rPr>
          <w:rFonts w:ascii="Arial" w:hAnsi="Arial"/>
        </w:rPr>
        <w:t>Wszystkie zmiany dotyczące zmiany terminu realizacji usługi z przyczyn niezależnych od Wykonawcy wymagają telefonicznego uzgodnienia z  Zamawiającym.</w:t>
      </w:r>
    </w:p>
    <w:p w:rsidR="00E36C93" w:rsidRPr="00021EAF" w:rsidRDefault="00E36C93" w:rsidP="00E312C7">
      <w:pPr>
        <w:pStyle w:val="Domy3f3fnie"/>
        <w:numPr>
          <w:ilvl w:val="0"/>
          <w:numId w:val="3"/>
        </w:numPr>
        <w:spacing w:line="276" w:lineRule="auto"/>
        <w:ind w:left="284" w:hanging="284"/>
        <w:jc w:val="both"/>
      </w:pPr>
      <w:r>
        <w:rPr>
          <w:rFonts w:ascii="Arial" w:hAnsi="Arial"/>
        </w:rPr>
        <w:t>Sprawy nieuregulowane umową podlegają przepisom ustawy z dnia 23 kwietnia 1964 r. K</w:t>
      </w:r>
      <w:r w:rsidR="00C7072A">
        <w:rPr>
          <w:rFonts w:ascii="Arial" w:hAnsi="Arial"/>
        </w:rPr>
        <w:t>odeks Cywilny ( tj Dz. U. z 2025</w:t>
      </w:r>
      <w:r>
        <w:rPr>
          <w:rFonts w:ascii="Arial" w:hAnsi="Arial"/>
        </w:rPr>
        <w:t xml:space="preserve"> r. poz. 1</w:t>
      </w:r>
      <w:r w:rsidR="00C7072A">
        <w:rPr>
          <w:rFonts w:ascii="Arial" w:hAnsi="Arial"/>
        </w:rPr>
        <w:t>071</w:t>
      </w:r>
      <w:r>
        <w:rPr>
          <w:rFonts w:ascii="Arial" w:hAnsi="Arial"/>
        </w:rPr>
        <w:t xml:space="preserve"> ).</w:t>
      </w:r>
    </w:p>
    <w:p w:rsidR="00E36C93" w:rsidRDefault="00E36C93" w:rsidP="00E312C7">
      <w:pPr>
        <w:pStyle w:val="Domy3f3fnie"/>
        <w:numPr>
          <w:ilvl w:val="0"/>
          <w:numId w:val="3"/>
        </w:numPr>
        <w:spacing w:line="276" w:lineRule="auto"/>
        <w:ind w:left="284" w:hanging="284"/>
        <w:jc w:val="both"/>
      </w:pPr>
      <w:r>
        <w:rPr>
          <w:rFonts w:ascii="Arial" w:hAnsi="Arial"/>
        </w:rPr>
        <w:t>Wszystkie spory powstałe na gruncie realizacji niniejszej umowy, strony będą rozwiązywać polubownie. W przypadku braku możliwości polubownego rozwiązania sporu, sądem właściwym jest sąd powszechny właściwy miejscowo dla Zamawiającego.</w:t>
      </w:r>
    </w:p>
    <w:p w:rsidR="00E36C93" w:rsidRDefault="00E36C93" w:rsidP="00E312C7">
      <w:pPr>
        <w:pStyle w:val="Domy3f3fnie"/>
        <w:numPr>
          <w:ilvl w:val="0"/>
          <w:numId w:val="3"/>
        </w:numPr>
        <w:spacing w:line="276" w:lineRule="auto"/>
        <w:ind w:left="284" w:hanging="284"/>
        <w:jc w:val="both"/>
      </w:pPr>
      <w:r>
        <w:rPr>
          <w:rFonts w:ascii="Arial" w:hAnsi="Arial"/>
        </w:rPr>
        <w:t>Umowa została sporządzona w trzech jednobrzmiących egzemplarzach,  jeden dla Wykonawcy, dwa dla Zamawiającego.</w:t>
      </w:r>
    </w:p>
    <w:p w:rsidR="00E36C93" w:rsidRDefault="00E36C93" w:rsidP="00E312C7">
      <w:pPr>
        <w:pStyle w:val="Domy3f3fnie"/>
        <w:numPr>
          <w:ilvl w:val="0"/>
          <w:numId w:val="3"/>
        </w:numPr>
        <w:spacing w:line="276" w:lineRule="auto"/>
        <w:ind w:left="284" w:hanging="284"/>
        <w:jc w:val="both"/>
      </w:pPr>
      <w:r>
        <w:rPr>
          <w:rFonts w:ascii="Arial" w:hAnsi="Arial"/>
        </w:rPr>
        <w:t>Wykonawca nie może dokonać cesji praw wykonania niniejszej umowy na rzecz osoby trzeciej bez pisemnej zgody Zamawiającego.</w:t>
      </w:r>
    </w:p>
    <w:p w:rsidR="000A5284" w:rsidRDefault="000A5284" w:rsidP="000A5284">
      <w:pPr>
        <w:pStyle w:val="Domy3f3fnie"/>
      </w:pPr>
    </w:p>
    <w:p w:rsidR="000A5284" w:rsidRDefault="000A5284" w:rsidP="000A5284">
      <w:pPr>
        <w:pStyle w:val="Domy3f3fnie"/>
      </w:pPr>
    </w:p>
    <w:p w:rsidR="000A5284" w:rsidRDefault="000A5284" w:rsidP="000A5284">
      <w:pPr>
        <w:pStyle w:val="Domy3f3fnie"/>
      </w:pPr>
    </w:p>
    <w:p w:rsidR="008C56C7" w:rsidRDefault="008C56C7" w:rsidP="000A5284">
      <w:pPr>
        <w:pStyle w:val="Domy3f3fnie"/>
      </w:pPr>
    </w:p>
    <w:p w:rsidR="008C56C7" w:rsidRDefault="008C56C7" w:rsidP="000A5284">
      <w:pPr>
        <w:pStyle w:val="Domy3f3fnie"/>
      </w:pPr>
    </w:p>
    <w:p w:rsidR="008C56C7" w:rsidRDefault="008C56C7" w:rsidP="000A5284">
      <w:pPr>
        <w:pStyle w:val="Domy3f3fnie"/>
      </w:pPr>
    </w:p>
    <w:p w:rsidR="000A5284" w:rsidRDefault="000A5284" w:rsidP="000A5284">
      <w:pPr>
        <w:pStyle w:val="Domy3f3fnie"/>
      </w:pPr>
    </w:p>
    <w:p w:rsidR="00C123E9" w:rsidRDefault="00C123E9" w:rsidP="00C123E9">
      <w:pPr>
        <w:pStyle w:val="Domy3f3fnie"/>
        <w:tabs>
          <w:tab w:val="left" w:pos="6300"/>
        </w:tabs>
      </w:pPr>
      <w:r>
        <w:t>……………………………………</w:t>
      </w:r>
      <w:r>
        <w:tab/>
        <w:t>………………………………..</w:t>
      </w:r>
    </w:p>
    <w:p w:rsidR="000A5284" w:rsidRPr="00C123E9" w:rsidRDefault="00C123E9" w:rsidP="00C123E9">
      <w:pPr>
        <w:tabs>
          <w:tab w:val="left" w:pos="6816"/>
        </w:tabs>
      </w:pPr>
      <w:r>
        <w:t xml:space="preserve">               Zamawiający</w:t>
      </w:r>
      <w:r>
        <w:tab/>
        <w:t xml:space="preserve">        Wykonawca</w:t>
      </w:r>
    </w:p>
    <w:sectPr w:rsidR="000A5284" w:rsidRPr="00C123E9" w:rsidSect="007270EA">
      <w:footerReference w:type="default" r:id="rId7"/>
      <w:headerReference w:type="first" r:id="rId8"/>
      <w:pgSz w:w="11906" w:h="16838"/>
      <w:pgMar w:top="720" w:right="720" w:bottom="720" w:left="720" w:header="708" w:footer="1134" w:gutter="0"/>
      <w:cols w:space="708"/>
      <w:formProt w:val="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FBA" w:rsidRDefault="00786FBA" w:rsidP="000A5284">
      <w:pPr>
        <w:spacing w:after="0" w:line="240" w:lineRule="auto"/>
      </w:pPr>
      <w:r>
        <w:separator/>
      </w:r>
    </w:p>
  </w:endnote>
  <w:endnote w:type="continuationSeparator" w:id="1">
    <w:p w:rsidR="00786FBA" w:rsidRDefault="00786FBA" w:rsidP="000A5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523" w:rsidRDefault="00B83D5A">
    <w:pPr>
      <w:pStyle w:val="Stopka"/>
      <w:tabs>
        <w:tab w:val="center" w:pos="4536"/>
        <w:tab w:val="right" w:pos="9072"/>
      </w:tabs>
    </w:pPr>
    <w:r>
      <w:tab/>
    </w:r>
    <w:r w:rsidR="009C3B04">
      <w:rPr>
        <w:b/>
      </w:rPr>
      <w:fldChar w:fldCharType="begin"/>
    </w:r>
    <w:r>
      <w:rPr>
        <w:b/>
      </w:rPr>
      <w:instrText xml:space="preserve"> PAGE </w:instrText>
    </w:r>
    <w:r w:rsidR="009C3B04">
      <w:rPr>
        <w:b/>
      </w:rPr>
      <w:fldChar w:fldCharType="separate"/>
    </w:r>
    <w:r w:rsidR="008D1CFC">
      <w:rPr>
        <w:b/>
        <w:noProof/>
      </w:rPr>
      <w:t>5</w:t>
    </w:r>
    <w:r w:rsidR="009C3B04">
      <w:rPr>
        <w:b/>
      </w:rPr>
      <w:fldChar w:fldCharType="end"/>
    </w:r>
    <w:r>
      <w:tab/>
    </w:r>
    <w:r>
      <w:rPr>
        <w:rFonts w:ascii="Arial" w:hAnsi="Arial"/>
        <w:sz w:val="20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FBA" w:rsidRDefault="00786FBA" w:rsidP="000A5284">
      <w:pPr>
        <w:spacing w:after="0" w:line="240" w:lineRule="auto"/>
      </w:pPr>
      <w:r>
        <w:separator/>
      </w:r>
    </w:p>
  </w:footnote>
  <w:footnote w:type="continuationSeparator" w:id="1">
    <w:p w:rsidR="00786FBA" w:rsidRDefault="00786FBA" w:rsidP="000A5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D31" w:rsidRDefault="00487D31">
    <w:pPr>
      <w:pStyle w:val="Nagwek"/>
    </w:pPr>
    <w:r>
      <w:t>Istotne Postanowienia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Arial" w:eastAsia="Times New Roman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 w:cs="Times New Roman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-665" w:hanging="360"/>
      </w:pPr>
      <w:rPr>
        <w:rFonts w:ascii="Arial" w:eastAsia="Times New Roman" w:cs="Arial"/>
      </w:rPr>
    </w:lvl>
    <w:lvl w:ilvl="1">
      <w:start w:val="1"/>
      <w:numFmt w:val="decimal"/>
      <w:lvlText w:val="%2."/>
      <w:lvlJc w:val="left"/>
      <w:pPr>
        <w:ind w:left="-665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775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495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215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935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3655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4375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5095"/>
      </w:pPr>
      <w:rPr>
        <w:rFonts w:eastAsia="Times New Roman" w:cs="Times New Roman"/>
      </w:r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 w:cs="Times New Roman"/>
      </w:r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cs="Arial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508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668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828"/>
      </w:pPr>
      <w:rPr>
        <w:rFonts w:eastAsia="Times New Roman" w:cs="Times New Roman"/>
      </w:r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? 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Arial" w:eastAsia="Times New Roman" w:cs="Arial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120"/>
      </w:pPr>
      <w:rPr>
        <w:rFonts w:eastAsia="Times New Roman" w:cs="Times New Roman"/>
      </w:rPr>
    </w:lvl>
  </w:abstractNum>
  <w:abstractNum w:abstractNumId="5">
    <w:nsid w:val="00000007"/>
    <w:multiLevelType w:val="multilevel"/>
    <w:tmpl w:val="00000007"/>
    <w:lvl w:ilvl="0">
      <w:start w:val="1"/>
      <w:numFmt w:val="decimal"/>
      <w:lvlText w:val="%1)"/>
      <w:lvlJc w:val="left"/>
      <w:pPr>
        <w:ind w:left="502" w:hanging="360"/>
      </w:pPr>
      <w:rPr>
        <w:rFonts w:ascii="Arial" w:eastAsia="Times New Roman" w:cs="Aria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284"/>
    <w:rsid w:val="00005C69"/>
    <w:rsid w:val="00015329"/>
    <w:rsid w:val="000A5284"/>
    <w:rsid w:val="000F0DF8"/>
    <w:rsid w:val="00113EAE"/>
    <w:rsid w:val="0018249B"/>
    <w:rsid w:val="001B32E6"/>
    <w:rsid w:val="002031D8"/>
    <w:rsid w:val="00207266"/>
    <w:rsid w:val="00226006"/>
    <w:rsid w:val="00244B90"/>
    <w:rsid w:val="002533CE"/>
    <w:rsid w:val="002534F9"/>
    <w:rsid w:val="002538B2"/>
    <w:rsid w:val="00264E8F"/>
    <w:rsid w:val="00271175"/>
    <w:rsid w:val="002A5045"/>
    <w:rsid w:val="002A55E9"/>
    <w:rsid w:val="002A61C9"/>
    <w:rsid w:val="002F7978"/>
    <w:rsid w:val="00302B40"/>
    <w:rsid w:val="00315084"/>
    <w:rsid w:val="003229A0"/>
    <w:rsid w:val="0034038E"/>
    <w:rsid w:val="00346913"/>
    <w:rsid w:val="00377926"/>
    <w:rsid w:val="003B5C6F"/>
    <w:rsid w:val="003C22D3"/>
    <w:rsid w:val="003C7697"/>
    <w:rsid w:val="003D7627"/>
    <w:rsid w:val="003E1B2F"/>
    <w:rsid w:val="00426F5A"/>
    <w:rsid w:val="004420CF"/>
    <w:rsid w:val="00453155"/>
    <w:rsid w:val="00476088"/>
    <w:rsid w:val="004774EF"/>
    <w:rsid w:val="00487D31"/>
    <w:rsid w:val="004A4070"/>
    <w:rsid w:val="004B0D17"/>
    <w:rsid w:val="004C4816"/>
    <w:rsid w:val="004D21AD"/>
    <w:rsid w:val="004D22B6"/>
    <w:rsid w:val="004E59C3"/>
    <w:rsid w:val="004E643E"/>
    <w:rsid w:val="004F12C7"/>
    <w:rsid w:val="0053040D"/>
    <w:rsid w:val="00536D05"/>
    <w:rsid w:val="005410BF"/>
    <w:rsid w:val="00541782"/>
    <w:rsid w:val="005446ED"/>
    <w:rsid w:val="0055267E"/>
    <w:rsid w:val="00571121"/>
    <w:rsid w:val="005870CF"/>
    <w:rsid w:val="005C0C4E"/>
    <w:rsid w:val="005F0AA5"/>
    <w:rsid w:val="005F233E"/>
    <w:rsid w:val="00601BAD"/>
    <w:rsid w:val="00607244"/>
    <w:rsid w:val="00625FA4"/>
    <w:rsid w:val="006428F4"/>
    <w:rsid w:val="00660B4B"/>
    <w:rsid w:val="00671378"/>
    <w:rsid w:val="006847CF"/>
    <w:rsid w:val="006A3B5F"/>
    <w:rsid w:val="006A6037"/>
    <w:rsid w:val="006A784F"/>
    <w:rsid w:val="006D29BD"/>
    <w:rsid w:val="006D5509"/>
    <w:rsid w:val="006F77B2"/>
    <w:rsid w:val="007176FB"/>
    <w:rsid w:val="007270EA"/>
    <w:rsid w:val="00727462"/>
    <w:rsid w:val="00733F82"/>
    <w:rsid w:val="00742857"/>
    <w:rsid w:val="0074501B"/>
    <w:rsid w:val="00746094"/>
    <w:rsid w:val="00777058"/>
    <w:rsid w:val="00786FBA"/>
    <w:rsid w:val="007B0154"/>
    <w:rsid w:val="007C232A"/>
    <w:rsid w:val="00812B88"/>
    <w:rsid w:val="00820464"/>
    <w:rsid w:val="0082201D"/>
    <w:rsid w:val="0085045B"/>
    <w:rsid w:val="008A4BDF"/>
    <w:rsid w:val="008B2BFA"/>
    <w:rsid w:val="008C56C7"/>
    <w:rsid w:val="008D1CFC"/>
    <w:rsid w:val="008F5B2F"/>
    <w:rsid w:val="00901A9F"/>
    <w:rsid w:val="00915650"/>
    <w:rsid w:val="00933469"/>
    <w:rsid w:val="009523B9"/>
    <w:rsid w:val="00961158"/>
    <w:rsid w:val="00971F2A"/>
    <w:rsid w:val="009C3B04"/>
    <w:rsid w:val="009D3475"/>
    <w:rsid w:val="009D67BD"/>
    <w:rsid w:val="009F1A56"/>
    <w:rsid w:val="00A13A46"/>
    <w:rsid w:val="00A14038"/>
    <w:rsid w:val="00A15E33"/>
    <w:rsid w:val="00A270F9"/>
    <w:rsid w:val="00A31260"/>
    <w:rsid w:val="00A32374"/>
    <w:rsid w:val="00A709DF"/>
    <w:rsid w:val="00A81C91"/>
    <w:rsid w:val="00A82617"/>
    <w:rsid w:val="00AB77E0"/>
    <w:rsid w:val="00AC6332"/>
    <w:rsid w:val="00AD19AD"/>
    <w:rsid w:val="00AE4F39"/>
    <w:rsid w:val="00B16509"/>
    <w:rsid w:val="00B33D6E"/>
    <w:rsid w:val="00B80C8B"/>
    <w:rsid w:val="00B83D5A"/>
    <w:rsid w:val="00BA08D5"/>
    <w:rsid w:val="00BA573B"/>
    <w:rsid w:val="00BD00CD"/>
    <w:rsid w:val="00C05759"/>
    <w:rsid w:val="00C123E9"/>
    <w:rsid w:val="00C177CD"/>
    <w:rsid w:val="00C344AD"/>
    <w:rsid w:val="00C44CB7"/>
    <w:rsid w:val="00C7072A"/>
    <w:rsid w:val="00C77A2C"/>
    <w:rsid w:val="00C87C19"/>
    <w:rsid w:val="00C96935"/>
    <w:rsid w:val="00CD1BA9"/>
    <w:rsid w:val="00D13078"/>
    <w:rsid w:val="00D3295E"/>
    <w:rsid w:val="00D620BE"/>
    <w:rsid w:val="00D62FFA"/>
    <w:rsid w:val="00D65FB9"/>
    <w:rsid w:val="00D7163C"/>
    <w:rsid w:val="00D73236"/>
    <w:rsid w:val="00D83CA2"/>
    <w:rsid w:val="00D9790A"/>
    <w:rsid w:val="00DB61AA"/>
    <w:rsid w:val="00DF5F58"/>
    <w:rsid w:val="00DF626F"/>
    <w:rsid w:val="00E141CC"/>
    <w:rsid w:val="00E312C7"/>
    <w:rsid w:val="00E36C93"/>
    <w:rsid w:val="00E4073E"/>
    <w:rsid w:val="00EC6CB0"/>
    <w:rsid w:val="00ED74D7"/>
    <w:rsid w:val="00EF3648"/>
    <w:rsid w:val="00F11D0A"/>
    <w:rsid w:val="00F22C4E"/>
    <w:rsid w:val="00F34F3D"/>
    <w:rsid w:val="00FB78A6"/>
    <w:rsid w:val="00FE36D1"/>
    <w:rsid w:val="00FE41F5"/>
    <w:rsid w:val="00FE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2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0A5284"/>
    <w:rPr>
      <w:rFonts w:cs="Times New Roman"/>
    </w:rPr>
  </w:style>
  <w:style w:type="character" w:customStyle="1" w:styleId="FootnoteCharacters">
    <w:name w:val="Footnote Characters"/>
    <w:basedOn w:val="Domylnaczcionkaakapitu"/>
    <w:uiPriority w:val="99"/>
    <w:rsid w:val="000A5284"/>
    <w:rPr>
      <w:rFonts w:cs="Times New Roman"/>
      <w:vertAlign w:val="superscript"/>
    </w:rPr>
  </w:style>
  <w:style w:type="paragraph" w:customStyle="1" w:styleId="Nagb3b3f3f3wek2">
    <w:name w:val="Nagłb3b3óf3f3wek 2"/>
    <w:uiPriority w:val="99"/>
    <w:rsid w:val="000A5284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jc w:val="center"/>
    </w:pPr>
    <w:rPr>
      <w:rFonts w:ascii="Liberation Sans" w:eastAsia="Times New Roman" w:hAnsi="Times New Roman" w:cs="Liberation Sans"/>
      <w:b/>
      <w:bCs/>
      <w:kern w:val="1"/>
      <w:sz w:val="28"/>
      <w:szCs w:val="28"/>
      <w:lang w:eastAsia="zh-CN" w:bidi="hi-IN"/>
    </w:rPr>
  </w:style>
  <w:style w:type="paragraph" w:customStyle="1" w:styleId="Domy3f3fnie">
    <w:name w:val="Domy徑3f3fnie"/>
    <w:uiPriority w:val="99"/>
    <w:rsid w:val="000A5284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Tre3f3ftekstu">
    <w:name w:val="Tre懈3f3f tekstu"/>
    <w:basedOn w:val="Domy3f3fnie"/>
    <w:uiPriority w:val="99"/>
    <w:rsid w:val="000A5284"/>
    <w:pPr>
      <w:jc w:val="both"/>
    </w:pPr>
  </w:style>
  <w:style w:type="paragraph" w:customStyle="1" w:styleId="Standardowy10">
    <w:name w:val="Standardowy 10"/>
    <w:basedOn w:val="Domy3f3fnie"/>
    <w:uiPriority w:val="99"/>
    <w:rsid w:val="000A5284"/>
    <w:pPr>
      <w:ind w:left="720"/>
      <w:jc w:val="both"/>
    </w:pPr>
    <w:rPr>
      <w:rFonts w:ascii="Arial" w:eastAsia="Times New Roman" w:cs="Arial"/>
    </w:rPr>
  </w:style>
  <w:style w:type="paragraph" w:styleId="Stopka">
    <w:name w:val="footer"/>
    <w:basedOn w:val="Domy3f3fnie"/>
    <w:link w:val="StopkaZnak1"/>
    <w:uiPriority w:val="99"/>
    <w:rsid w:val="000A5284"/>
    <w:pPr>
      <w:tabs>
        <w:tab w:val="center" w:pos="4860"/>
        <w:tab w:val="right" w:pos="9720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5284"/>
  </w:style>
  <w:style w:type="character" w:customStyle="1" w:styleId="StopkaZnak1">
    <w:name w:val="Stopka Znak1"/>
    <w:basedOn w:val="Domylnaczcionkaakapitu"/>
    <w:link w:val="Stopka"/>
    <w:uiPriority w:val="99"/>
    <w:locked/>
    <w:rsid w:val="000A5284"/>
    <w:rPr>
      <w:rFonts w:ascii="Times New Roman" w:hAnsi="Times New Roman" w:cs="Times New Roman"/>
      <w:kern w:val="1"/>
      <w:sz w:val="24"/>
      <w:szCs w:val="24"/>
    </w:rPr>
  </w:style>
  <w:style w:type="paragraph" w:styleId="Tekstpodstawowywcity3">
    <w:name w:val="Body Text Indent 3"/>
    <w:basedOn w:val="Domy3f3fnie"/>
    <w:link w:val="Tekstpodstawowywcity3Znak"/>
    <w:uiPriority w:val="99"/>
    <w:rsid w:val="000A5284"/>
    <w:pPr>
      <w:spacing w:line="360" w:lineRule="auto"/>
      <w:ind w:left="360"/>
      <w:jc w:val="both"/>
    </w:pPr>
    <w:rPr>
      <w:rFonts w:ascii="Arial" w:eastAsia="Times New Roman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A5284"/>
    <w:rPr>
      <w:rFonts w:ascii="Arial" w:eastAsia="Times New Roman" w:hAnsi="Times New Roman" w:cs="Arial"/>
      <w:kern w:val="1"/>
      <w:sz w:val="24"/>
      <w:szCs w:val="24"/>
    </w:rPr>
  </w:style>
  <w:style w:type="paragraph" w:customStyle="1" w:styleId="ProPublico1">
    <w:name w:val="ProPublico1"/>
    <w:basedOn w:val="Domy3f3fnie"/>
    <w:uiPriority w:val="99"/>
    <w:rsid w:val="000A5284"/>
    <w:pPr>
      <w:spacing w:line="360" w:lineRule="auto"/>
      <w:jc w:val="both"/>
    </w:pPr>
    <w:rPr>
      <w:rFonts w:ascii="Arial" w:eastAsia="Times New Roman" w:cs="Arial"/>
      <w:b/>
      <w:bCs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528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A5284"/>
    <w:pPr>
      <w:tabs>
        <w:tab w:val="center" w:pos="4536"/>
        <w:tab w:val="right" w:pos="9072"/>
      </w:tabs>
      <w:suppressAutoHyphens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A5284"/>
    <w:rPr>
      <w:rFonts w:ascii="Times New Roman" w:hAnsi="Times New Roman" w:cs="Times New Roman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9A0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526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8</Pages>
  <Words>2928</Words>
  <Characters>17574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dc:description/>
  <cp:lastModifiedBy>Policja</cp:lastModifiedBy>
  <cp:revision>47</cp:revision>
  <cp:lastPrinted>2025-12-18T08:23:00Z</cp:lastPrinted>
  <dcterms:created xsi:type="dcterms:W3CDTF">2021-06-08T10:41:00Z</dcterms:created>
  <dcterms:modified xsi:type="dcterms:W3CDTF">2025-12-22T07:24:00Z</dcterms:modified>
</cp:coreProperties>
</file>