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DE0" w:rsidRPr="003033A1" w:rsidRDefault="003033A1" w:rsidP="00402DE0">
      <w:pPr>
        <w:rPr>
          <w:rFonts w:ascii="Verdana" w:hAnsi="Verdana"/>
          <w:sz w:val="16"/>
          <w:szCs w:val="16"/>
        </w:rPr>
      </w:pPr>
      <w:r w:rsidRPr="003033A1">
        <w:rPr>
          <w:rFonts w:ascii="Verdana" w:hAnsi="Verdana"/>
          <w:sz w:val="18"/>
          <w:szCs w:val="18"/>
        </w:rPr>
        <w:t xml:space="preserve">WRO.WBIGM.261.42.2025.HB                                                                   </w:t>
      </w:r>
      <w:r w:rsidR="007E1FBE" w:rsidRPr="003033A1">
        <w:rPr>
          <w:rFonts w:ascii="Verdana" w:hAnsi="Verdana"/>
          <w:sz w:val="16"/>
          <w:szCs w:val="16"/>
        </w:rPr>
        <w:t>.</w:t>
      </w:r>
    </w:p>
    <w:p w:rsidR="00402DE0" w:rsidRPr="003033A1" w:rsidRDefault="00402DE0" w:rsidP="00402DE0">
      <w:pPr>
        <w:rPr>
          <w:rFonts w:ascii="Verdana" w:hAnsi="Verdana"/>
          <w:sz w:val="16"/>
          <w:szCs w:val="16"/>
        </w:rPr>
      </w:pPr>
    </w:p>
    <w:p w:rsidR="00402DE0" w:rsidRDefault="00402DE0" w:rsidP="00402DE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</w:t>
      </w:r>
      <w:r w:rsidR="00763E52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>Załącznik nr 2 do zapytania ofertowego</w:t>
      </w:r>
    </w:p>
    <w:p w:rsidR="00402DE0" w:rsidRPr="007C58B8" w:rsidRDefault="00402DE0" w:rsidP="00B331C0">
      <w:pPr>
        <w:rPr>
          <w:rFonts w:ascii="Verdana" w:hAnsi="Verdana" w:cs="Verdana"/>
          <w:b/>
          <w:bCs/>
          <w:sz w:val="18"/>
          <w:szCs w:val="18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</w:p>
    <w:p w:rsidR="00402DE0" w:rsidRDefault="00402DE0" w:rsidP="00402DE0">
      <w:pPr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8" o:title=""/>
          </v:shape>
          <o:OLEObject Type="Embed" ProgID="MSDraw" ShapeID="_x0000_i1025" DrawAspect="Content" ObjectID="_1826452385" r:id="rId9">
            <o:FieldCodes>\* MERGEFORMAT</o:FieldCodes>
          </o:OLEObject>
        </w:object>
      </w:r>
      <w:r>
        <w:rPr>
          <w:rFonts w:ascii="Arial" w:hAnsi="Arial"/>
        </w:rPr>
        <w:br/>
      </w:r>
    </w:p>
    <w:p w:rsidR="00B331C0" w:rsidRDefault="00B331C0" w:rsidP="00402DE0">
      <w:pPr>
        <w:jc w:val="center"/>
        <w:rPr>
          <w:rFonts w:ascii="Verdana" w:hAnsi="Verdana" w:cs="Arial"/>
          <w:b/>
          <w:sz w:val="16"/>
          <w:szCs w:val="16"/>
        </w:rPr>
      </w:pPr>
    </w:p>
    <w:p w:rsidR="00402DE0" w:rsidRPr="00C06B02" w:rsidRDefault="00402DE0" w:rsidP="00402DE0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B4127E" w:rsidRPr="00763E52" w:rsidRDefault="00402DE0" w:rsidP="00763E52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  <w:r w:rsidR="00763E52">
        <w:rPr>
          <w:rFonts w:ascii="Verdana" w:hAnsi="Verdana" w:cs="Arial"/>
          <w:sz w:val="16"/>
          <w:szCs w:val="16"/>
        </w:rPr>
        <w:t xml:space="preserve"> na świadczenie usług kominiarskich</w:t>
      </w:r>
    </w:p>
    <w:p w:rsidR="00402DE0" w:rsidRPr="00B4127E" w:rsidRDefault="00402DE0" w:rsidP="00B4127E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402DE0" w:rsidRPr="00D1168E" w:rsidTr="002D4FAE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402DE0" w:rsidRPr="00D1168E" w:rsidRDefault="00402DE0" w:rsidP="002D4FAE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402DE0" w:rsidRPr="00D1168E" w:rsidTr="002D4FAE">
        <w:trPr>
          <w:trHeight w:val="352"/>
        </w:trPr>
        <w:tc>
          <w:tcPr>
            <w:tcW w:w="9761" w:type="dxa"/>
            <w:gridSpan w:val="2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402DE0" w:rsidRPr="00D1168E" w:rsidTr="002D4FAE">
        <w:trPr>
          <w:trHeight w:val="352"/>
        </w:trPr>
        <w:tc>
          <w:tcPr>
            <w:tcW w:w="4513" w:type="dxa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402DE0" w:rsidRPr="00D1168E" w:rsidTr="002D4FAE">
        <w:trPr>
          <w:trHeight w:val="352"/>
        </w:trPr>
        <w:tc>
          <w:tcPr>
            <w:tcW w:w="9761" w:type="dxa"/>
            <w:gridSpan w:val="2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402DE0" w:rsidRPr="00D1168E" w:rsidRDefault="00402DE0" w:rsidP="002D4FAE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402DE0" w:rsidRPr="00D1168E" w:rsidRDefault="00402DE0" w:rsidP="00402DE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402DE0" w:rsidRDefault="00402DE0" w:rsidP="00CF303B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CF303B" w:rsidRDefault="00CF303B" w:rsidP="00CF303B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Oferuję wykonanie:</w:t>
      </w: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Cena jednostkowa kalkulowana jest do jednego lokalu mieszkalnego bez względu na ilość przewodów kominowych i ilość urządzeń grzewczych.</w:t>
      </w: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Usługi będącej przedmiotem zamówienia:</w:t>
      </w: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CF303B" w:rsidRP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CF303B">
        <w:rPr>
          <w:rFonts w:ascii="Verdana" w:hAnsi="Verdana"/>
          <w:b/>
          <w:sz w:val="18"/>
          <w:szCs w:val="18"/>
        </w:rPr>
        <w:t xml:space="preserve">Przedmiot 1 – powiat kłodzki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CF303B" w:rsidRPr="00CF303B" w:rsidRDefault="002E653C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="001513D5">
              <w:rPr>
                <w:rFonts w:ascii="Verdana" w:hAnsi="Verdana"/>
                <w:sz w:val="16"/>
                <w:szCs w:val="16"/>
              </w:rPr>
              <w:t>lo</w:t>
            </w:r>
            <w:r>
              <w:rPr>
                <w:rFonts w:ascii="Verdana" w:hAnsi="Verdana"/>
                <w:sz w:val="16"/>
                <w:szCs w:val="16"/>
              </w:rPr>
              <w:t xml:space="preserve">ść </w:t>
            </w:r>
            <w:r w:rsidR="002B2064">
              <w:rPr>
                <w:rFonts w:ascii="Verdana" w:hAnsi="Verdana"/>
                <w:sz w:val="16"/>
                <w:szCs w:val="16"/>
              </w:rPr>
              <w:t>mieszkań [</w:t>
            </w:r>
            <w:proofErr w:type="spellStart"/>
            <w:r w:rsidR="002B2064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 w:rsidR="002B2064"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CF303B" w:rsidRP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 w:rsidR="002B2064"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 w:rsidR="002B2064"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 w:rsidR="002B2064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 w:rsidR="002B2064"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CF303B" w:rsidRDefault="002B2064" w:rsidP="002B206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B2064" w:rsidRPr="00CF303B" w:rsidRDefault="002B2064" w:rsidP="002B206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B2064" w:rsidTr="002B2064">
        <w:trPr>
          <w:trHeight w:val="293"/>
        </w:trPr>
        <w:tc>
          <w:tcPr>
            <w:tcW w:w="2407" w:type="dxa"/>
            <w:vAlign w:val="center"/>
          </w:tcPr>
          <w:p w:rsidR="002B2064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B2064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B2064" w:rsidRPr="00CF303B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B2064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CF303B" w:rsidRDefault="003033A1" w:rsidP="003033A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33</w:t>
            </w:r>
            <w:r w:rsidR="00655E7B">
              <w:rPr>
                <w:rFonts w:ascii="Verdana" w:hAnsi="Verdana"/>
                <w:sz w:val="18"/>
                <w:szCs w:val="18"/>
              </w:rPr>
              <w:t xml:space="preserve"> x 2=</w:t>
            </w:r>
            <w:r>
              <w:rPr>
                <w:rFonts w:ascii="Verdana" w:hAnsi="Verdana"/>
                <w:sz w:val="18"/>
                <w:szCs w:val="18"/>
              </w:rPr>
              <w:t>66</w:t>
            </w:r>
          </w:p>
        </w:tc>
        <w:tc>
          <w:tcPr>
            <w:tcW w:w="2407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CF303B" w:rsidRDefault="003033A1" w:rsidP="00696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33</w:t>
            </w:r>
          </w:p>
        </w:tc>
        <w:tc>
          <w:tcPr>
            <w:tcW w:w="2407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CF303B" w:rsidRDefault="00696FCE" w:rsidP="00696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B2064" w:rsidTr="00CF303B">
        <w:tc>
          <w:tcPr>
            <w:tcW w:w="2407" w:type="dxa"/>
            <w:vAlign w:val="center"/>
          </w:tcPr>
          <w:p w:rsidR="002B2064" w:rsidRDefault="002B2064" w:rsidP="00671D22">
            <w:pPr>
              <w:autoSpaceDE w:val="0"/>
              <w:autoSpaceDN w:val="0"/>
              <w:adjustRightInd w:val="0"/>
              <w:ind w:firstLine="2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B2064" w:rsidRDefault="00696FCE" w:rsidP="00696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B2064" w:rsidRDefault="002B2064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B2064" w:rsidRDefault="002B2064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71D22" w:rsidTr="002D4FAE">
        <w:tc>
          <w:tcPr>
            <w:tcW w:w="7221" w:type="dxa"/>
            <w:gridSpan w:val="3"/>
            <w:vAlign w:val="center"/>
          </w:tcPr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rPr>
                <w:rFonts w:ascii="Verdana" w:hAnsi="Verdana"/>
                <w:sz w:val="18"/>
                <w:szCs w:val="18"/>
              </w:rPr>
            </w:pPr>
          </w:p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Pr="00E87E6D" w:rsidRDefault="00B331C0" w:rsidP="00B331C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B331C0" w:rsidRPr="00D1168E" w:rsidTr="002D3FFF">
        <w:trPr>
          <w:trHeight w:val="175"/>
          <w:jc w:val="center"/>
        </w:trPr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B331C0" w:rsidRPr="00D1168E" w:rsidRDefault="00B331C0" w:rsidP="00B331C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CF303B" w:rsidRPr="00CF303B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2</w:t>
      </w:r>
      <w:r w:rsidR="00CF303B"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świdnicki, dzierżoniowski</w:t>
      </w:r>
      <w:r w:rsidR="00CF303B"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696FCE" w:rsidTr="002D4FAE">
        <w:tc>
          <w:tcPr>
            <w:tcW w:w="2407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696FCE" w:rsidRPr="00CF303B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696FCE" w:rsidRPr="00CF303B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696FCE" w:rsidRPr="00CF303B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696FCE" w:rsidTr="002D4FAE"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408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CF303B" w:rsidTr="002D4FAE"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CF303B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 x 2=72</w:t>
            </w:r>
          </w:p>
        </w:tc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2D4FAE"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CF303B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2D4FAE"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96FCE" w:rsidTr="002D4FAE">
        <w:tc>
          <w:tcPr>
            <w:tcW w:w="2407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696FC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96FCE" w:rsidTr="002D4FAE">
        <w:tc>
          <w:tcPr>
            <w:tcW w:w="7221" w:type="dxa"/>
            <w:gridSpan w:val="3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</w:t>
            </w:r>
          </w:p>
        </w:tc>
      </w:tr>
    </w:tbl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3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wrocławski, średzki</w:t>
      </w:r>
      <w:r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0D2E94" w:rsidTr="002D4FAE">
        <w:tc>
          <w:tcPr>
            <w:tcW w:w="2407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408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DB3F1F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 x 2=62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DB3F1F" w:rsidRDefault="00C17A87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DB3F1F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4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strzeliński, ząbkowicki</w:t>
      </w:r>
      <w:r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DB3F1F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 x 2=60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DB3F1F" w:rsidRDefault="007E1FB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3033A1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DB3F1F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Pr="00E87E6D" w:rsidRDefault="00B331C0" w:rsidP="00B331C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B331C0" w:rsidRPr="00D1168E" w:rsidTr="002D3FFF">
        <w:trPr>
          <w:trHeight w:val="175"/>
          <w:jc w:val="center"/>
        </w:trPr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B331C0" w:rsidRPr="00D1168E" w:rsidRDefault="00B331C0" w:rsidP="00B331C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B331C0" w:rsidRDefault="00B331C0" w:rsidP="00B331C0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ab/>
        <w:t xml:space="preserve">  </w:t>
      </w: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B331C0" w:rsidRDefault="00B331C0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Przedmiot 5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oleśnicki, trzebnicki, oławski, milicki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 x 2=18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6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górowski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 x 2=34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402DE0" w:rsidRDefault="00402DE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7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jaworski, wałbrzyski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 x 2=42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3033A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Pr="00E87E6D" w:rsidRDefault="00B331C0" w:rsidP="00B331C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B331C0" w:rsidRPr="00D1168E" w:rsidTr="002D3FFF">
        <w:trPr>
          <w:trHeight w:val="175"/>
          <w:jc w:val="center"/>
        </w:trPr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B331C0" w:rsidRPr="00D1168E" w:rsidRDefault="00B331C0" w:rsidP="00B331C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B331C0" w:rsidRDefault="00B331C0" w:rsidP="00B331C0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ab/>
        <w:t xml:space="preserve">  </w:t>
      </w: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B331C0" w:rsidRDefault="00B331C0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Przedmiot 8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legnicki, złotoryjski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42</w:t>
            </w:r>
            <w:r w:rsidR="002D4FAE">
              <w:rPr>
                <w:rFonts w:ascii="Verdana" w:hAnsi="Verdana"/>
                <w:sz w:val="18"/>
                <w:szCs w:val="18"/>
              </w:rPr>
              <w:t xml:space="preserve"> x 2=8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3033A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9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polkowicki, głogowski</w:t>
      </w:r>
      <w:r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  <w:r w:rsidR="00540730">
              <w:rPr>
                <w:rFonts w:ascii="Verdana" w:hAnsi="Verdana"/>
                <w:sz w:val="18"/>
                <w:szCs w:val="18"/>
              </w:rPr>
              <w:t xml:space="preserve"> x 2=38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3033A1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CF303B">
        <w:rPr>
          <w:rFonts w:ascii="Verdana" w:hAnsi="Verdana"/>
          <w:b/>
          <w:sz w:val="18"/>
          <w:szCs w:val="18"/>
        </w:rPr>
        <w:t>Przedmiot 1</w:t>
      </w:r>
      <w:r>
        <w:rPr>
          <w:rFonts w:ascii="Verdana" w:hAnsi="Verdana"/>
          <w:b/>
          <w:sz w:val="18"/>
          <w:szCs w:val="18"/>
        </w:rPr>
        <w:t>0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lubiński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540730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43 x 2=86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540730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43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Pr="00E87E6D" w:rsidRDefault="00B331C0" w:rsidP="00B331C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B331C0" w:rsidRDefault="00B331C0" w:rsidP="00B331C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B331C0" w:rsidRPr="00D1168E" w:rsidTr="002D3FFF">
        <w:trPr>
          <w:trHeight w:val="175"/>
          <w:jc w:val="center"/>
        </w:trPr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B331C0" w:rsidRPr="00D1168E" w:rsidRDefault="00B331C0" w:rsidP="002D3FFF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B331C0" w:rsidRPr="00D1168E" w:rsidRDefault="00B331C0" w:rsidP="00B331C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B331C0" w:rsidRDefault="00B331C0" w:rsidP="00B331C0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ab/>
        <w:t xml:space="preserve">  </w:t>
      </w:r>
    </w:p>
    <w:p w:rsidR="00B331C0" w:rsidRDefault="00B331C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CF303B">
        <w:rPr>
          <w:rFonts w:ascii="Verdana" w:hAnsi="Verdana"/>
          <w:b/>
          <w:sz w:val="18"/>
          <w:szCs w:val="18"/>
        </w:rPr>
        <w:t>Przedmiot 1</w:t>
      </w:r>
      <w:r>
        <w:rPr>
          <w:rFonts w:ascii="Verdana" w:hAnsi="Verdana"/>
          <w:b/>
          <w:sz w:val="18"/>
          <w:szCs w:val="18"/>
        </w:rPr>
        <w:t>1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jeleniogórski, lwówecki, lubański, bolesławiecki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mieszkań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540730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 x 2=30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540730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402DE0" w:rsidRPr="00D1168E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402DE0" w:rsidRPr="00D1168E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</w:t>
      </w:r>
      <w:r w:rsidR="008A0E3C">
        <w:rPr>
          <w:rFonts w:ascii="Verdana" w:hAnsi="Verdana"/>
          <w:snapToGrid w:val="0"/>
          <w:sz w:val="18"/>
          <w:szCs w:val="18"/>
        </w:rPr>
        <w:t>, dokumentacją techniczną</w:t>
      </w:r>
      <w:r>
        <w:rPr>
          <w:rFonts w:ascii="Verdana" w:hAnsi="Verdana"/>
          <w:snapToGrid w:val="0"/>
          <w:sz w:val="18"/>
          <w:szCs w:val="18"/>
        </w:rPr>
        <w:t xml:space="preserve">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 w:rsidR="008A0E3C"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 w:rsidR="00444FCC">
        <w:rPr>
          <w:rFonts w:ascii="Verdana" w:hAnsi="Verdana"/>
          <w:snapToGrid w:val="0"/>
          <w:sz w:val="18"/>
          <w:szCs w:val="18"/>
        </w:rPr>
        <w:t xml:space="preserve">w </w:t>
      </w:r>
      <w:r>
        <w:rPr>
          <w:rFonts w:ascii="Verdana" w:hAnsi="Verdana"/>
          <w:snapToGrid w:val="0"/>
          <w:sz w:val="18"/>
          <w:szCs w:val="18"/>
        </w:rPr>
        <w:t>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402DE0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402DE0" w:rsidRPr="00F0650D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1513D5" w:rsidRPr="001513D5" w:rsidRDefault="001513D5" w:rsidP="001513D5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284" w:hanging="284"/>
        <w:rPr>
          <w:rFonts w:ascii="Verdana" w:eastAsia="Times New Roman" w:hAnsi="Verdana" w:cs="Times New Roman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</w:t>
      </w:r>
      <w:r w:rsidR="00402DE0" w:rsidRPr="001513D5">
        <w:rPr>
          <w:rFonts w:ascii="Verdana" w:hAnsi="Verdana" w:cs="Arial"/>
          <w:sz w:val="18"/>
          <w:szCs w:val="18"/>
        </w:rPr>
        <w:t xml:space="preserve">pełniam/spełniamy warunki udziału w postępowaniu w zakresie odpowiednich uprawnień </w:t>
      </w:r>
      <w:r w:rsidR="00402DE0" w:rsidRPr="001513D5">
        <w:rPr>
          <w:rFonts w:ascii="Verdana" w:eastAsia="Times New Roman" w:hAnsi="Verdana" w:cs="Times New Roman"/>
          <w:snapToGrid w:val="0"/>
          <w:sz w:val="18"/>
          <w:szCs w:val="18"/>
        </w:rPr>
        <w:t>budowlanych</w:t>
      </w:r>
      <w:r w:rsidRPr="001513D5">
        <w:rPr>
          <w:rFonts w:ascii="Verdana" w:eastAsia="Times New Roman" w:hAnsi="Verdana" w:cs="Times New Roman"/>
          <w:snapToGrid w:val="0"/>
          <w:sz w:val="18"/>
          <w:szCs w:val="18"/>
        </w:rPr>
        <w:t>.</w:t>
      </w:r>
    </w:p>
    <w:p w:rsidR="001513D5" w:rsidRPr="001513D5" w:rsidRDefault="001513D5" w:rsidP="001513D5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1513D5">
        <w:rPr>
          <w:rFonts w:ascii="Verdana" w:hAnsi="Verdana"/>
          <w:snapToGrid w:val="0"/>
          <w:sz w:val="18"/>
          <w:szCs w:val="18"/>
        </w:rPr>
        <w:t>Oświadczam(-y), że nie zachodzą w stosunku do mnie/nas przesłanki wykl</w:t>
      </w:r>
      <w:r>
        <w:rPr>
          <w:rFonts w:ascii="Verdana" w:hAnsi="Verdana"/>
          <w:snapToGrid w:val="0"/>
          <w:sz w:val="18"/>
          <w:szCs w:val="18"/>
        </w:rPr>
        <w:t xml:space="preserve">uczenia z </w:t>
      </w:r>
      <w:r w:rsidRPr="001513D5">
        <w:rPr>
          <w:rFonts w:ascii="Verdana" w:hAnsi="Verdana"/>
          <w:snapToGrid w:val="0"/>
          <w:sz w:val="18"/>
          <w:szCs w:val="18"/>
        </w:rPr>
        <w:t>postępowania na podstawie art.  7 ust. 1 ustawy z dnia 13 kwietnia 2022 r. o szczególnych rozwiązaniach w zakresie przeciwdziałania wspieraniu agresji na Ukrainę oraz służących ochronie bezpieczeństwa narodowego (Dz. U. poz. 835).</w:t>
      </w:r>
    </w:p>
    <w:p w:rsidR="00796AC0" w:rsidRPr="001513D5" w:rsidRDefault="00796AC0" w:rsidP="001513D5">
      <w:pPr>
        <w:pStyle w:val="Akapitzlist"/>
        <w:rPr>
          <w:rFonts w:ascii="Verdana" w:hAnsi="Verdana" w:cs="Arial"/>
          <w:sz w:val="18"/>
          <w:szCs w:val="18"/>
        </w:rPr>
      </w:pPr>
      <w:r w:rsidRPr="001513D5">
        <w:rPr>
          <w:rFonts w:ascii="Verdana" w:hAnsi="Verdana" w:cs="Arial"/>
          <w:sz w:val="18"/>
          <w:szCs w:val="18"/>
        </w:rPr>
        <w:t xml:space="preserve">   </w:t>
      </w:r>
    </w:p>
    <w:p w:rsidR="00402DE0" w:rsidRPr="00E87E6D" w:rsidRDefault="00796AC0" w:rsidP="00F16121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402DE0" w:rsidRDefault="00402DE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402DE0" w:rsidRDefault="00402DE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402DE0" w:rsidRDefault="00402DE0" w:rsidP="00402DE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402DE0" w:rsidRPr="00D1168E" w:rsidTr="002D4FAE">
        <w:trPr>
          <w:trHeight w:val="175"/>
          <w:jc w:val="center"/>
        </w:trPr>
        <w:tc>
          <w:tcPr>
            <w:tcW w:w="4589" w:type="dxa"/>
          </w:tcPr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402DE0" w:rsidRPr="00D1168E" w:rsidRDefault="00402DE0" w:rsidP="00402DE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402DE0" w:rsidRDefault="00402DE0" w:rsidP="00402DE0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ab/>
        <w:t xml:space="preserve">  </w:t>
      </w:r>
    </w:p>
    <w:p w:rsidR="00402DE0" w:rsidRDefault="00402DE0" w:rsidP="00402DE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E455D3" w:rsidRDefault="00E455D3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sz w:val="18"/>
          <w:szCs w:val="18"/>
        </w:rPr>
      </w:pPr>
    </w:p>
    <w:p w:rsidR="00CF303B" w:rsidRDefault="00CF303B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Pr="00E455D3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E455D3" w:rsidRDefault="00E455D3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33349" w:rsidRDefault="00333349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33349" w:rsidRDefault="00333349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33349" w:rsidRDefault="00333349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2B72D3" w:rsidRDefault="002B72D3" w:rsidP="002B72D3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sectPr w:rsidR="002B72D3" w:rsidSect="00E8039A">
      <w:headerReference w:type="default" r:id="rId10"/>
      <w:footerReference w:type="first" r:id="rId11"/>
      <w:type w:val="continuous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FAE" w:rsidRDefault="002D4FAE">
      <w:r>
        <w:separator/>
      </w:r>
    </w:p>
  </w:endnote>
  <w:endnote w:type="continuationSeparator" w:id="0">
    <w:p w:rsidR="002D4FAE" w:rsidRDefault="002D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FAE" w:rsidRDefault="002D4FAE">
      <w:r>
        <w:separator/>
      </w:r>
    </w:p>
  </w:footnote>
  <w:footnote w:type="continuationSeparator" w:id="0">
    <w:p w:rsidR="002D4FAE" w:rsidRDefault="002D4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FAE" w:rsidRPr="008277FA" w:rsidRDefault="002D4FAE" w:rsidP="001F11CD">
    <w:pPr>
      <w:tabs>
        <w:tab w:val="left" w:pos="7088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4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2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2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3A33F55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3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6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5"/>
  </w:num>
  <w:num w:numId="3">
    <w:abstractNumId w:val="56"/>
  </w:num>
  <w:num w:numId="4">
    <w:abstractNumId w:val="15"/>
  </w:num>
  <w:num w:numId="5">
    <w:abstractNumId w:val="58"/>
  </w:num>
  <w:num w:numId="6">
    <w:abstractNumId w:val="41"/>
  </w:num>
  <w:num w:numId="7">
    <w:abstractNumId w:val="55"/>
  </w:num>
  <w:num w:numId="8">
    <w:abstractNumId w:val="25"/>
  </w:num>
  <w:num w:numId="9">
    <w:abstractNumId w:val="65"/>
  </w:num>
  <w:num w:numId="10">
    <w:abstractNumId w:val="26"/>
  </w:num>
  <w:num w:numId="11">
    <w:abstractNumId w:val="68"/>
  </w:num>
  <w:num w:numId="12">
    <w:abstractNumId w:val="30"/>
  </w:num>
  <w:num w:numId="13">
    <w:abstractNumId w:val="47"/>
  </w:num>
  <w:num w:numId="14">
    <w:abstractNumId w:val="13"/>
  </w:num>
  <w:num w:numId="15">
    <w:abstractNumId w:val="33"/>
  </w:num>
  <w:num w:numId="16">
    <w:abstractNumId w:val="45"/>
  </w:num>
  <w:num w:numId="17">
    <w:abstractNumId w:val="20"/>
  </w:num>
  <w:num w:numId="18">
    <w:abstractNumId w:val="53"/>
  </w:num>
  <w:num w:numId="19">
    <w:abstractNumId w:val="40"/>
  </w:num>
  <w:num w:numId="20">
    <w:abstractNumId w:val="42"/>
  </w:num>
  <w:num w:numId="21">
    <w:abstractNumId w:val="57"/>
  </w:num>
  <w:num w:numId="22">
    <w:abstractNumId w:val="14"/>
  </w:num>
  <w:num w:numId="23">
    <w:abstractNumId w:val="46"/>
  </w:num>
  <w:num w:numId="24">
    <w:abstractNumId w:val="34"/>
  </w:num>
  <w:num w:numId="25">
    <w:abstractNumId w:val="50"/>
  </w:num>
  <w:num w:numId="26">
    <w:abstractNumId w:val="22"/>
  </w:num>
  <w:num w:numId="27">
    <w:abstractNumId w:val="71"/>
  </w:num>
  <w:num w:numId="28">
    <w:abstractNumId w:val="54"/>
  </w:num>
  <w:num w:numId="29">
    <w:abstractNumId w:val="19"/>
  </w:num>
  <w:num w:numId="30">
    <w:abstractNumId w:val="67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64"/>
  </w:num>
  <w:num w:numId="37">
    <w:abstractNumId w:val="73"/>
  </w:num>
  <w:num w:numId="38">
    <w:abstractNumId w:val="49"/>
  </w:num>
  <w:num w:numId="39">
    <w:abstractNumId w:val="63"/>
  </w:num>
  <w:num w:numId="40">
    <w:abstractNumId w:val="61"/>
  </w:num>
  <w:num w:numId="41">
    <w:abstractNumId w:val="69"/>
  </w:num>
  <w:num w:numId="42">
    <w:abstractNumId w:val="52"/>
  </w:num>
  <w:num w:numId="43">
    <w:abstractNumId w:val="29"/>
  </w:num>
  <w:num w:numId="44">
    <w:abstractNumId w:val="16"/>
  </w:num>
  <w:num w:numId="45">
    <w:abstractNumId w:val="27"/>
  </w:num>
  <w:num w:numId="46">
    <w:abstractNumId w:val="60"/>
  </w:num>
  <w:num w:numId="47">
    <w:abstractNumId w:val="72"/>
  </w:num>
  <w:num w:numId="48">
    <w:abstractNumId w:val="70"/>
  </w:num>
  <w:num w:numId="49">
    <w:abstractNumId w:val="37"/>
  </w:num>
  <w:num w:numId="50">
    <w:abstractNumId w:val="44"/>
  </w:num>
  <w:num w:numId="51">
    <w:abstractNumId w:val="24"/>
  </w:num>
  <w:num w:numId="52">
    <w:abstractNumId w:val="59"/>
  </w:num>
  <w:num w:numId="53">
    <w:abstractNumId w:val="43"/>
  </w:num>
  <w:num w:numId="54">
    <w:abstractNumId w:val="21"/>
  </w:num>
  <w:num w:numId="55">
    <w:abstractNumId w:val="66"/>
  </w:num>
  <w:num w:numId="56">
    <w:abstractNumId w:val="31"/>
  </w:num>
  <w:num w:numId="57">
    <w:abstractNumId w:val="62"/>
  </w:num>
  <w:num w:numId="58">
    <w:abstractNumId w:val="39"/>
  </w:num>
  <w:num w:numId="59">
    <w:abstractNumId w:val="28"/>
  </w:num>
  <w:num w:numId="60">
    <w:abstractNumId w:val="18"/>
  </w:num>
  <w:num w:numId="61">
    <w:abstractNumId w:val="51"/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11FB"/>
    <w:rsid w:val="00003656"/>
    <w:rsid w:val="00006CF3"/>
    <w:rsid w:val="000101C8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5522"/>
    <w:rsid w:val="0007238C"/>
    <w:rsid w:val="0007424F"/>
    <w:rsid w:val="00075E28"/>
    <w:rsid w:val="00080F9D"/>
    <w:rsid w:val="00083B3C"/>
    <w:rsid w:val="00086D62"/>
    <w:rsid w:val="0008756A"/>
    <w:rsid w:val="0009200F"/>
    <w:rsid w:val="000A4103"/>
    <w:rsid w:val="000B080E"/>
    <w:rsid w:val="000B5591"/>
    <w:rsid w:val="000C017E"/>
    <w:rsid w:val="000D069A"/>
    <w:rsid w:val="000D2E94"/>
    <w:rsid w:val="000D6CFC"/>
    <w:rsid w:val="000E662F"/>
    <w:rsid w:val="000F6915"/>
    <w:rsid w:val="00105FE9"/>
    <w:rsid w:val="00106DFF"/>
    <w:rsid w:val="0011111C"/>
    <w:rsid w:val="001111EF"/>
    <w:rsid w:val="0011208E"/>
    <w:rsid w:val="0012182D"/>
    <w:rsid w:val="00123CCF"/>
    <w:rsid w:val="00125320"/>
    <w:rsid w:val="00126357"/>
    <w:rsid w:val="00131B75"/>
    <w:rsid w:val="001325CF"/>
    <w:rsid w:val="00134E24"/>
    <w:rsid w:val="0013510B"/>
    <w:rsid w:val="00137E7E"/>
    <w:rsid w:val="001512B0"/>
    <w:rsid w:val="001513D5"/>
    <w:rsid w:val="00151FD0"/>
    <w:rsid w:val="00153037"/>
    <w:rsid w:val="00155137"/>
    <w:rsid w:val="0015616C"/>
    <w:rsid w:val="00157F20"/>
    <w:rsid w:val="00163848"/>
    <w:rsid w:val="00164EA8"/>
    <w:rsid w:val="00166742"/>
    <w:rsid w:val="00167EEE"/>
    <w:rsid w:val="001741F4"/>
    <w:rsid w:val="00180205"/>
    <w:rsid w:val="00184C87"/>
    <w:rsid w:val="001913E2"/>
    <w:rsid w:val="001944E2"/>
    <w:rsid w:val="00197DF6"/>
    <w:rsid w:val="001A0E2D"/>
    <w:rsid w:val="001A6CB9"/>
    <w:rsid w:val="001B1873"/>
    <w:rsid w:val="001B1C6D"/>
    <w:rsid w:val="001B22F5"/>
    <w:rsid w:val="001B3099"/>
    <w:rsid w:val="001C7458"/>
    <w:rsid w:val="001D071D"/>
    <w:rsid w:val="001D1789"/>
    <w:rsid w:val="001E1A55"/>
    <w:rsid w:val="001E2FFD"/>
    <w:rsid w:val="001E594F"/>
    <w:rsid w:val="001E7807"/>
    <w:rsid w:val="001F11CD"/>
    <w:rsid w:val="001F16F2"/>
    <w:rsid w:val="001F1F8C"/>
    <w:rsid w:val="002063E9"/>
    <w:rsid w:val="002105DD"/>
    <w:rsid w:val="002155CD"/>
    <w:rsid w:val="0021650C"/>
    <w:rsid w:val="00224ADA"/>
    <w:rsid w:val="00224D81"/>
    <w:rsid w:val="00231EF4"/>
    <w:rsid w:val="002339D6"/>
    <w:rsid w:val="002460B6"/>
    <w:rsid w:val="00251019"/>
    <w:rsid w:val="00254381"/>
    <w:rsid w:val="00254F6C"/>
    <w:rsid w:val="002565F4"/>
    <w:rsid w:val="00261B4C"/>
    <w:rsid w:val="00275A57"/>
    <w:rsid w:val="00281D06"/>
    <w:rsid w:val="00282CE3"/>
    <w:rsid w:val="00291294"/>
    <w:rsid w:val="0029160F"/>
    <w:rsid w:val="00292709"/>
    <w:rsid w:val="00293535"/>
    <w:rsid w:val="002A3151"/>
    <w:rsid w:val="002A6E05"/>
    <w:rsid w:val="002B09B4"/>
    <w:rsid w:val="002B2064"/>
    <w:rsid w:val="002B72D3"/>
    <w:rsid w:val="002C103D"/>
    <w:rsid w:val="002D0D49"/>
    <w:rsid w:val="002D11E4"/>
    <w:rsid w:val="002D4725"/>
    <w:rsid w:val="002D4FAE"/>
    <w:rsid w:val="002D5E63"/>
    <w:rsid w:val="002E14CA"/>
    <w:rsid w:val="002E653C"/>
    <w:rsid w:val="002F2B71"/>
    <w:rsid w:val="002F45B4"/>
    <w:rsid w:val="002F53C1"/>
    <w:rsid w:val="002F5C78"/>
    <w:rsid w:val="003026F7"/>
    <w:rsid w:val="003033A1"/>
    <w:rsid w:val="00312362"/>
    <w:rsid w:val="00313B6B"/>
    <w:rsid w:val="0032075B"/>
    <w:rsid w:val="00331096"/>
    <w:rsid w:val="00333349"/>
    <w:rsid w:val="0033757B"/>
    <w:rsid w:val="0034533C"/>
    <w:rsid w:val="003530DF"/>
    <w:rsid w:val="0035729F"/>
    <w:rsid w:val="0036140E"/>
    <w:rsid w:val="00365D24"/>
    <w:rsid w:val="00395F0D"/>
    <w:rsid w:val="00396DA1"/>
    <w:rsid w:val="003A2AAC"/>
    <w:rsid w:val="003A7749"/>
    <w:rsid w:val="003B3F7A"/>
    <w:rsid w:val="003B4116"/>
    <w:rsid w:val="003B7FAC"/>
    <w:rsid w:val="003C0DC4"/>
    <w:rsid w:val="003D0C1B"/>
    <w:rsid w:val="003D26E1"/>
    <w:rsid w:val="003E04A8"/>
    <w:rsid w:val="003E5B94"/>
    <w:rsid w:val="003E7AEB"/>
    <w:rsid w:val="003F0B57"/>
    <w:rsid w:val="003F106A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51E9"/>
    <w:rsid w:val="004470E1"/>
    <w:rsid w:val="00447E71"/>
    <w:rsid w:val="00451631"/>
    <w:rsid w:val="00452DBF"/>
    <w:rsid w:val="00455B53"/>
    <w:rsid w:val="004606AE"/>
    <w:rsid w:val="00465319"/>
    <w:rsid w:val="0047061C"/>
    <w:rsid w:val="00475A4D"/>
    <w:rsid w:val="004869D3"/>
    <w:rsid w:val="004B78B7"/>
    <w:rsid w:val="004C1905"/>
    <w:rsid w:val="004C1991"/>
    <w:rsid w:val="004D2381"/>
    <w:rsid w:val="004D6397"/>
    <w:rsid w:val="004D6D2F"/>
    <w:rsid w:val="004E4330"/>
    <w:rsid w:val="004E4BBE"/>
    <w:rsid w:val="004F1DCE"/>
    <w:rsid w:val="0050076D"/>
    <w:rsid w:val="0050295A"/>
    <w:rsid w:val="00504CFD"/>
    <w:rsid w:val="005221C1"/>
    <w:rsid w:val="0052385E"/>
    <w:rsid w:val="005314C6"/>
    <w:rsid w:val="00531B0C"/>
    <w:rsid w:val="00533A39"/>
    <w:rsid w:val="00540730"/>
    <w:rsid w:val="00541A41"/>
    <w:rsid w:val="00541D5A"/>
    <w:rsid w:val="00542C94"/>
    <w:rsid w:val="00543618"/>
    <w:rsid w:val="00546F4B"/>
    <w:rsid w:val="005505D8"/>
    <w:rsid w:val="0055216E"/>
    <w:rsid w:val="00556716"/>
    <w:rsid w:val="0056447F"/>
    <w:rsid w:val="00565956"/>
    <w:rsid w:val="00580B5C"/>
    <w:rsid w:val="00590DB9"/>
    <w:rsid w:val="00592E57"/>
    <w:rsid w:val="00594C26"/>
    <w:rsid w:val="00594DC7"/>
    <w:rsid w:val="005A135D"/>
    <w:rsid w:val="005A4D62"/>
    <w:rsid w:val="005B30C9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6202"/>
    <w:rsid w:val="00655E7B"/>
    <w:rsid w:val="0065737F"/>
    <w:rsid w:val="00662D53"/>
    <w:rsid w:val="00663093"/>
    <w:rsid w:val="0066336C"/>
    <w:rsid w:val="00663802"/>
    <w:rsid w:val="00663F19"/>
    <w:rsid w:val="00666092"/>
    <w:rsid w:val="00667717"/>
    <w:rsid w:val="00671D22"/>
    <w:rsid w:val="006750C0"/>
    <w:rsid w:val="0068219F"/>
    <w:rsid w:val="00690403"/>
    <w:rsid w:val="006940D9"/>
    <w:rsid w:val="00694DEC"/>
    <w:rsid w:val="006964A5"/>
    <w:rsid w:val="00696FCE"/>
    <w:rsid w:val="006A5781"/>
    <w:rsid w:val="006A7140"/>
    <w:rsid w:val="006D26A8"/>
    <w:rsid w:val="006E11F1"/>
    <w:rsid w:val="006E1D41"/>
    <w:rsid w:val="006E1FD4"/>
    <w:rsid w:val="006E3A30"/>
    <w:rsid w:val="006F0910"/>
    <w:rsid w:val="0070132A"/>
    <w:rsid w:val="0071000A"/>
    <w:rsid w:val="00713B95"/>
    <w:rsid w:val="007200FB"/>
    <w:rsid w:val="007352E2"/>
    <w:rsid w:val="0073552E"/>
    <w:rsid w:val="00745CD3"/>
    <w:rsid w:val="00750D09"/>
    <w:rsid w:val="007635AA"/>
    <w:rsid w:val="00763E52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D045E"/>
    <w:rsid w:val="007D3122"/>
    <w:rsid w:val="007D514C"/>
    <w:rsid w:val="007D69C6"/>
    <w:rsid w:val="007E1FBE"/>
    <w:rsid w:val="007E2703"/>
    <w:rsid w:val="007E4409"/>
    <w:rsid w:val="007F0584"/>
    <w:rsid w:val="007F26FF"/>
    <w:rsid w:val="007F2C3F"/>
    <w:rsid w:val="007F3EC7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D4A"/>
    <w:rsid w:val="008924B8"/>
    <w:rsid w:val="00896543"/>
    <w:rsid w:val="008A0E3C"/>
    <w:rsid w:val="008A54A2"/>
    <w:rsid w:val="008B2B7C"/>
    <w:rsid w:val="008B4909"/>
    <w:rsid w:val="008C22D6"/>
    <w:rsid w:val="008C2B2F"/>
    <w:rsid w:val="008C7051"/>
    <w:rsid w:val="008D6490"/>
    <w:rsid w:val="008D6ED1"/>
    <w:rsid w:val="008E1996"/>
    <w:rsid w:val="008E6133"/>
    <w:rsid w:val="008E6291"/>
    <w:rsid w:val="008E7727"/>
    <w:rsid w:val="008E7EEF"/>
    <w:rsid w:val="008F57B8"/>
    <w:rsid w:val="0090104E"/>
    <w:rsid w:val="00902CCA"/>
    <w:rsid w:val="00911FB6"/>
    <w:rsid w:val="009142DB"/>
    <w:rsid w:val="00921D65"/>
    <w:rsid w:val="00926817"/>
    <w:rsid w:val="00932020"/>
    <w:rsid w:val="00935FEF"/>
    <w:rsid w:val="00946F35"/>
    <w:rsid w:val="00953AF4"/>
    <w:rsid w:val="00965C2D"/>
    <w:rsid w:val="00966230"/>
    <w:rsid w:val="0097005A"/>
    <w:rsid w:val="00974EFE"/>
    <w:rsid w:val="0097582B"/>
    <w:rsid w:val="009763D3"/>
    <w:rsid w:val="0097665D"/>
    <w:rsid w:val="00993FF0"/>
    <w:rsid w:val="009941B2"/>
    <w:rsid w:val="00994C25"/>
    <w:rsid w:val="00995F56"/>
    <w:rsid w:val="00996B48"/>
    <w:rsid w:val="009A2342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32B8"/>
    <w:rsid w:val="00A048B4"/>
    <w:rsid w:val="00A070A4"/>
    <w:rsid w:val="00A2124E"/>
    <w:rsid w:val="00A23A96"/>
    <w:rsid w:val="00A26920"/>
    <w:rsid w:val="00A26EB8"/>
    <w:rsid w:val="00A272C1"/>
    <w:rsid w:val="00A33806"/>
    <w:rsid w:val="00A4009E"/>
    <w:rsid w:val="00A40523"/>
    <w:rsid w:val="00A4679E"/>
    <w:rsid w:val="00A511EB"/>
    <w:rsid w:val="00A57377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A0BC3"/>
    <w:rsid w:val="00AB0F38"/>
    <w:rsid w:val="00AB320A"/>
    <w:rsid w:val="00AC2BF1"/>
    <w:rsid w:val="00AC7339"/>
    <w:rsid w:val="00AD06D7"/>
    <w:rsid w:val="00AD1359"/>
    <w:rsid w:val="00AD3B39"/>
    <w:rsid w:val="00AD5BDB"/>
    <w:rsid w:val="00AE5418"/>
    <w:rsid w:val="00AE5843"/>
    <w:rsid w:val="00AE7721"/>
    <w:rsid w:val="00AF217A"/>
    <w:rsid w:val="00AF42BB"/>
    <w:rsid w:val="00AF451B"/>
    <w:rsid w:val="00AF6FF6"/>
    <w:rsid w:val="00B029E7"/>
    <w:rsid w:val="00B05B0A"/>
    <w:rsid w:val="00B0657B"/>
    <w:rsid w:val="00B106E6"/>
    <w:rsid w:val="00B331C0"/>
    <w:rsid w:val="00B4127E"/>
    <w:rsid w:val="00B42F17"/>
    <w:rsid w:val="00B5373F"/>
    <w:rsid w:val="00B546A8"/>
    <w:rsid w:val="00B64A0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D518E"/>
    <w:rsid w:val="00BD6C5C"/>
    <w:rsid w:val="00BE5BD9"/>
    <w:rsid w:val="00BE7AE8"/>
    <w:rsid w:val="00C05627"/>
    <w:rsid w:val="00C07470"/>
    <w:rsid w:val="00C10212"/>
    <w:rsid w:val="00C17A87"/>
    <w:rsid w:val="00C201D3"/>
    <w:rsid w:val="00C30B54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40DA"/>
    <w:rsid w:val="00C751EE"/>
    <w:rsid w:val="00CA39A8"/>
    <w:rsid w:val="00CA3BDF"/>
    <w:rsid w:val="00CA742D"/>
    <w:rsid w:val="00CC49DF"/>
    <w:rsid w:val="00CC4D06"/>
    <w:rsid w:val="00CD2369"/>
    <w:rsid w:val="00CD5A47"/>
    <w:rsid w:val="00CE371B"/>
    <w:rsid w:val="00CE39D3"/>
    <w:rsid w:val="00CE40FE"/>
    <w:rsid w:val="00CF303B"/>
    <w:rsid w:val="00D01502"/>
    <w:rsid w:val="00D06ADE"/>
    <w:rsid w:val="00D07444"/>
    <w:rsid w:val="00D11045"/>
    <w:rsid w:val="00D140DB"/>
    <w:rsid w:val="00D168F0"/>
    <w:rsid w:val="00D37774"/>
    <w:rsid w:val="00D5105A"/>
    <w:rsid w:val="00D510A5"/>
    <w:rsid w:val="00D5535E"/>
    <w:rsid w:val="00D57879"/>
    <w:rsid w:val="00D60C37"/>
    <w:rsid w:val="00D655E0"/>
    <w:rsid w:val="00D67530"/>
    <w:rsid w:val="00D67A56"/>
    <w:rsid w:val="00D7079D"/>
    <w:rsid w:val="00D744A6"/>
    <w:rsid w:val="00D909A2"/>
    <w:rsid w:val="00DA1AA5"/>
    <w:rsid w:val="00DB279E"/>
    <w:rsid w:val="00DB3F1F"/>
    <w:rsid w:val="00DC1964"/>
    <w:rsid w:val="00DC1A30"/>
    <w:rsid w:val="00DC215A"/>
    <w:rsid w:val="00DC7E55"/>
    <w:rsid w:val="00DD0E8C"/>
    <w:rsid w:val="00DD1C4C"/>
    <w:rsid w:val="00DD32A2"/>
    <w:rsid w:val="00DD45FE"/>
    <w:rsid w:val="00DE0B72"/>
    <w:rsid w:val="00DF1AD4"/>
    <w:rsid w:val="00E062AB"/>
    <w:rsid w:val="00E100BA"/>
    <w:rsid w:val="00E11574"/>
    <w:rsid w:val="00E12E78"/>
    <w:rsid w:val="00E2383B"/>
    <w:rsid w:val="00E32076"/>
    <w:rsid w:val="00E36CA5"/>
    <w:rsid w:val="00E455D3"/>
    <w:rsid w:val="00E51160"/>
    <w:rsid w:val="00E52FBC"/>
    <w:rsid w:val="00E73A9F"/>
    <w:rsid w:val="00E75C43"/>
    <w:rsid w:val="00E75F66"/>
    <w:rsid w:val="00E76F20"/>
    <w:rsid w:val="00E8039A"/>
    <w:rsid w:val="00E82AA9"/>
    <w:rsid w:val="00E83F97"/>
    <w:rsid w:val="00E87E6D"/>
    <w:rsid w:val="00EA4CD7"/>
    <w:rsid w:val="00EA5CF6"/>
    <w:rsid w:val="00EB05F2"/>
    <w:rsid w:val="00ED683A"/>
    <w:rsid w:val="00EE0821"/>
    <w:rsid w:val="00F0286C"/>
    <w:rsid w:val="00F0311D"/>
    <w:rsid w:val="00F0767A"/>
    <w:rsid w:val="00F10944"/>
    <w:rsid w:val="00F14884"/>
    <w:rsid w:val="00F16121"/>
    <w:rsid w:val="00F46C59"/>
    <w:rsid w:val="00F5466F"/>
    <w:rsid w:val="00F60530"/>
    <w:rsid w:val="00F61566"/>
    <w:rsid w:val="00F64D43"/>
    <w:rsid w:val="00F66733"/>
    <w:rsid w:val="00F72D8A"/>
    <w:rsid w:val="00F76945"/>
    <w:rsid w:val="00F809B0"/>
    <w:rsid w:val="00F8499D"/>
    <w:rsid w:val="00F91E73"/>
    <w:rsid w:val="00F96EB9"/>
    <w:rsid w:val="00FA41B8"/>
    <w:rsid w:val="00FA646A"/>
    <w:rsid w:val="00FB652E"/>
    <w:rsid w:val="00FC0D8D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0991103"/>
  <w15:chartTrackingRefBased/>
  <w15:docId w15:val="{6B612F28-BEF8-4F7D-9763-DEB7142B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FD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1721-5464-4742-AD32-E8505172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</Template>
  <TotalTime>25</TotalTime>
  <Pages>5</Pages>
  <Words>824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Przybysz Karolina</cp:lastModifiedBy>
  <cp:revision>6</cp:revision>
  <cp:lastPrinted>2025-12-05T13:44:00Z</cp:lastPrinted>
  <dcterms:created xsi:type="dcterms:W3CDTF">2025-12-05T13:29:00Z</dcterms:created>
  <dcterms:modified xsi:type="dcterms:W3CDTF">2025-12-05T14:07:00Z</dcterms:modified>
</cp:coreProperties>
</file>