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B1F78" w:rsidRPr="00FB738E" w:rsidRDefault="00715318" w:rsidP="007444F2">
      <w:pPr>
        <w:pStyle w:val="WW-BodyText2"/>
        <w:ind w:left="0"/>
        <w:rPr>
          <w:rFonts w:ascii="Calibri" w:hAnsi="Calibri"/>
          <w:b/>
          <w:i/>
          <w:szCs w:val="24"/>
          <w:lang w:val="x-none"/>
        </w:rPr>
      </w:pPr>
      <w:bookmarkStart w:id="0" w:name="_GoBack"/>
      <w:bookmarkEnd w:id="0"/>
      <w:r w:rsidRPr="00FB738E">
        <w:rPr>
          <w:rFonts w:ascii="Calibri" w:hAnsi="Calibri"/>
          <w:b/>
          <w:szCs w:val="24"/>
        </w:rPr>
        <w:tab/>
      </w:r>
      <w:r w:rsidRPr="00FB738E">
        <w:rPr>
          <w:rFonts w:ascii="Calibri" w:hAnsi="Calibri"/>
          <w:b/>
          <w:szCs w:val="24"/>
        </w:rPr>
        <w:tab/>
      </w:r>
      <w:r w:rsidRPr="00FB738E">
        <w:rPr>
          <w:rFonts w:ascii="Calibri" w:hAnsi="Calibri"/>
          <w:b/>
          <w:szCs w:val="24"/>
        </w:rPr>
        <w:tab/>
      </w:r>
      <w:r w:rsidRPr="00FB738E">
        <w:rPr>
          <w:rFonts w:ascii="Calibri" w:hAnsi="Calibri"/>
          <w:b/>
          <w:szCs w:val="24"/>
        </w:rPr>
        <w:tab/>
      </w:r>
      <w:r w:rsidRPr="00FB738E">
        <w:rPr>
          <w:rFonts w:ascii="Calibri" w:hAnsi="Calibri"/>
          <w:b/>
          <w:szCs w:val="24"/>
        </w:rPr>
        <w:tab/>
      </w:r>
      <w:r w:rsidRPr="00FB738E">
        <w:rPr>
          <w:rFonts w:ascii="Calibri" w:hAnsi="Calibri"/>
          <w:b/>
          <w:szCs w:val="24"/>
        </w:rPr>
        <w:tab/>
      </w:r>
      <w:r w:rsidRPr="00FB738E">
        <w:rPr>
          <w:rFonts w:ascii="Calibri" w:hAnsi="Calibri"/>
          <w:b/>
          <w:szCs w:val="24"/>
        </w:rPr>
        <w:tab/>
      </w:r>
      <w:r w:rsidRPr="00FB738E">
        <w:rPr>
          <w:rFonts w:ascii="Calibri" w:hAnsi="Calibri"/>
          <w:b/>
          <w:szCs w:val="24"/>
        </w:rPr>
        <w:tab/>
      </w:r>
      <w:r w:rsidRPr="00FB738E">
        <w:rPr>
          <w:rFonts w:ascii="Calibri" w:hAnsi="Calibri"/>
          <w:b/>
          <w:szCs w:val="24"/>
        </w:rPr>
        <w:tab/>
      </w:r>
      <w:r w:rsidR="003755AC" w:rsidRPr="00FB738E">
        <w:rPr>
          <w:rFonts w:ascii="Calibri" w:hAnsi="Calibri"/>
          <w:b/>
          <w:szCs w:val="24"/>
        </w:rPr>
        <w:t>Załącznik n</w:t>
      </w:r>
      <w:r w:rsidR="00E23AFF" w:rsidRPr="00FB738E">
        <w:rPr>
          <w:rFonts w:ascii="Calibri" w:hAnsi="Calibri"/>
          <w:b/>
          <w:szCs w:val="24"/>
        </w:rPr>
        <w:t>r 1</w:t>
      </w:r>
      <w:r w:rsidR="00C03140" w:rsidRPr="00FB738E">
        <w:rPr>
          <w:rFonts w:ascii="Calibri" w:hAnsi="Calibri"/>
          <w:b/>
          <w:szCs w:val="24"/>
        </w:rPr>
        <w:t xml:space="preserve"> do SWZ</w:t>
      </w:r>
      <w:r w:rsidR="008A6A38" w:rsidRPr="00FB738E">
        <w:rPr>
          <w:rFonts w:ascii="Calibri" w:hAnsi="Calibri"/>
          <w:b/>
          <w:szCs w:val="24"/>
        </w:rPr>
        <w:t xml:space="preserve"> </w:t>
      </w:r>
      <w:r w:rsidR="008A6A38" w:rsidRPr="00FB738E">
        <w:rPr>
          <w:rFonts w:ascii="Calibri" w:hAnsi="Calibri"/>
          <w:b/>
          <w:i/>
          <w:szCs w:val="24"/>
          <w:lang w:val="x-none"/>
        </w:rPr>
        <w:t>(wzór)</w:t>
      </w:r>
    </w:p>
    <w:p w:rsidR="00FB738E" w:rsidRPr="00FB738E" w:rsidRDefault="00FB738E" w:rsidP="007444F2">
      <w:pPr>
        <w:pStyle w:val="WW-BodyText2"/>
        <w:ind w:left="0"/>
        <w:rPr>
          <w:rFonts w:ascii="Calibri" w:hAnsi="Calibri"/>
          <w:szCs w:val="24"/>
        </w:rPr>
      </w:pPr>
    </w:p>
    <w:p w:rsidR="007B1F78" w:rsidRPr="00FB738E" w:rsidRDefault="007B1F78" w:rsidP="007444F2">
      <w:pPr>
        <w:pStyle w:val="WW-BodyText2"/>
        <w:jc w:val="right"/>
        <w:rPr>
          <w:rFonts w:ascii="Calibri" w:hAnsi="Calibri"/>
          <w:sz w:val="20"/>
        </w:rPr>
      </w:pPr>
      <w:r w:rsidRPr="00FB738E">
        <w:rPr>
          <w:rFonts w:ascii="Calibri" w:hAnsi="Calibri"/>
          <w:sz w:val="20"/>
        </w:rPr>
        <w:t>…………………………………................</w:t>
      </w:r>
    </w:p>
    <w:p w:rsidR="007B1F78" w:rsidRPr="00FB738E" w:rsidRDefault="005E5321" w:rsidP="007B1F78">
      <w:pPr>
        <w:spacing w:before="120"/>
        <w:rPr>
          <w:rFonts w:ascii="Calibri" w:hAnsi="Calibri"/>
          <w:sz w:val="20"/>
          <w:vertAlign w:val="superscript"/>
        </w:rPr>
      </w:pPr>
      <w:r w:rsidRPr="00FB738E">
        <w:rPr>
          <w:rFonts w:ascii="Calibri" w:hAnsi="Calibri"/>
          <w:sz w:val="20"/>
          <w:vertAlign w:val="superscript"/>
        </w:rPr>
        <w:t>nazwa i siedziba oferenta/Konsorcjum</w:t>
      </w:r>
      <w:r w:rsidRPr="00FB738E">
        <w:rPr>
          <w:rFonts w:ascii="Calibri" w:hAnsi="Calibri"/>
          <w:sz w:val="20"/>
          <w:vertAlign w:val="superscript"/>
        </w:rPr>
        <w:tab/>
      </w:r>
      <w:r w:rsidRPr="00FB738E">
        <w:rPr>
          <w:rFonts w:ascii="Calibri" w:hAnsi="Calibri"/>
          <w:sz w:val="20"/>
          <w:vertAlign w:val="superscript"/>
        </w:rPr>
        <w:tab/>
      </w:r>
      <w:r w:rsidRPr="00FB738E">
        <w:rPr>
          <w:rFonts w:ascii="Calibri" w:hAnsi="Calibri"/>
          <w:sz w:val="20"/>
          <w:vertAlign w:val="superscript"/>
        </w:rPr>
        <w:tab/>
      </w:r>
      <w:r w:rsidRPr="00FB738E">
        <w:rPr>
          <w:rFonts w:ascii="Calibri" w:hAnsi="Calibri"/>
          <w:sz w:val="20"/>
          <w:vertAlign w:val="superscript"/>
        </w:rPr>
        <w:tab/>
      </w:r>
      <w:r w:rsidRPr="00FB738E">
        <w:rPr>
          <w:rFonts w:ascii="Calibri" w:hAnsi="Calibri"/>
          <w:sz w:val="20"/>
          <w:vertAlign w:val="superscript"/>
        </w:rPr>
        <w:tab/>
      </w:r>
      <w:r w:rsidRPr="00FB738E">
        <w:rPr>
          <w:rFonts w:ascii="Calibri" w:hAnsi="Calibri"/>
          <w:sz w:val="20"/>
          <w:vertAlign w:val="superscript"/>
        </w:rPr>
        <w:tab/>
      </w:r>
      <w:r w:rsidRPr="00FB738E">
        <w:rPr>
          <w:rFonts w:ascii="Calibri" w:hAnsi="Calibri"/>
          <w:sz w:val="20"/>
          <w:vertAlign w:val="superscript"/>
        </w:rPr>
        <w:tab/>
      </w:r>
      <w:r w:rsidR="007B1F78" w:rsidRPr="00FB738E">
        <w:rPr>
          <w:rFonts w:ascii="Calibri" w:hAnsi="Calibri"/>
          <w:sz w:val="20"/>
          <w:vertAlign w:val="superscript"/>
        </w:rPr>
        <w:t xml:space="preserve"> (miejscowość)     (data)</w:t>
      </w:r>
    </w:p>
    <w:p w:rsidR="007B1F78" w:rsidRPr="00FB738E" w:rsidRDefault="007B1F78" w:rsidP="007B1F78">
      <w:pPr>
        <w:ind w:left="567" w:hanging="567"/>
        <w:jc w:val="center"/>
        <w:rPr>
          <w:rFonts w:ascii="Calibri" w:hAnsi="Calibri"/>
          <w:b/>
          <w:szCs w:val="24"/>
        </w:rPr>
      </w:pPr>
      <w:r w:rsidRPr="00FB738E">
        <w:rPr>
          <w:rFonts w:ascii="Calibri" w:hAnsi="Calibri"/>
          <w:b/>
          <w:szCs w:val="24"/>
        </w:rPr>
        <w:t>O F E R T A</w:t>
      </w:r>
    </w:p>
    <w:p w:rsidR="007B1F78" w:rsidRPr="00FB738E" w:rsidRDefault="007B1F78" w:rsidP="007B1F78">
      <w:pPr>
        <w:ind w:left="567" w:hanging="567"/>
        <w:jc w:val="center"/>
        <w:rPr>
          <w:rFonts w:ascii="Calibri" w:hAnsi="Calibri"/>
          <w:sz w:val="14"/>
          <w:szCs w:val="14"/>
        </w:rPr>
      </w:pPr>
    </w:p>
    <w:p w:rsidR="007B1F78" w:rsidRPr="00FB738E" w:rsidRDefault="007B1F78" w:rsidP="007444F2">
      <w:pPr>
        <w:ind w:left="4254"/>
        <w:rPr>
          <w:rFonts w:ascii="Calibri" w:hAnsi="Calibri"/>
          <w:b/>
          <w:szCs w:val="24"/>
        </w:rPr>
      </w:pPr>
      <w:r w:rsidRPr="00FB738E">
        <w:rPr>
          <w:rFonts w:ascii="Calibri" w:hAnsi="Calibri"/>
          <w:b/>
          <w:szCs w:val="24"/>
        </w:rPr>
        <w:t>Do PKP Linii Hutniczej Szerokotorowej sp. z o.o.</w:t>
      </w:r>
    </w:p>
    <w:p w:rsidR="007B1F78" w:rsidRPr="00FB738E" w:rsidRDefault="007B1F78" w:rsidP="007444F2">
      <w:pPr>
        <w:ind w:left="4296" w:hanging="42"/>
        <w:rPr>
          <w:rFonts w:ascii="Calibri" w:hAnsi="Calibri"/>
          <w:b/>
          <w:szCs w:val="24"/>
        </w:rPr>
      </w:pPr>
      <w:r w:rsidRPr="00FB738E">
        <w:rPr>
          <w:rFonts w:ascii="Calibri" w:hAnsi="Calibri"/>
          <w:b/>
          <w:szCs w:val="24"/>
        </w:rPr>
        <w:t>w Zamościu</w:t>
      </w:r>
      <w:r w:rsidRPr="00FB738E">
        <w:rPr>
          <w:rFonts w:ascii="Calibri" w:hAnsi="Calibri"/>
          <w:b/>
          <w:szCs w:val="24"/>
        </w:rPr>
        <w:tab/>
      </w:r>
    </w:p>
    <w:p w:rsidR="007B1F78" w:rsidRPr="00FB738E" w:rsidRDefault="007B1F78" w:rsidP="007444F2">
      <w:pPr>
        <w:ind w:left="4296" w:hanging="42"/>
        <w:rPr>
          <w:rFonts w:ascii="Calibri" w:hAnsi="Calibri"/>
          <w:b/>
          <w:szCs w:val="24"/>
        </w:rPr>
      </w:pPr>
      <w:r w:rsidRPr="00FB738E">
        <w:rPr>
          <w:rFonts w:ascii="Calibri" w:hAnsi="Calibri"/>
          <w:b/>
          <w:szCs w:val="24"/>
        </w:rPr>
        <w:t>ul. Szczebrzeska 11</w:t>
      </w:r>
    </w:p>
    <w:p w:rsidR="00112EFD" w:rsidRPr="00FB738E" w:rsidRDefault="00112EFD" w:rsidP="007B1F78">
      <w:pPr>
        <w:spacing w:line="276" w:lineRule="auto"/>
        <w:ind w:left="4296" w:hanging="42"/>
        <w:rPr>
          <w:rFonts w:ascii="Calibri" w:hAnsi="Calibri"/>
          <w:b/>
          <w:sz w:val="12"/>
          <w:szCs w:val="10"/>
        </w:rPr>
      </w:pPr>
    </w:p>
    <w:p w:rsidR="00FB738E" w:rsidRPr="00775941" w:rsidRDefault="00FB738E" w:rsidP="00FB738E">
      <w:pPr>
        <w:jc w:val="both"/>
        <w:rPr>
          <w:rFonts w:asciiTheme="minorHAnsi" w:hAnsiTheme="minorHAnsi" w:cstheme="minorHAnsi"/>
          <w:szCs w:val="24"/>
          <w:lang w:eastAsia="zh-CN"/>
        </w:rPr>
      </w:pPr>
      <w:r w:rsidRPr="00FB738E">
        <w:rPr>
          <w:rFonts w:ascii="Calibri" w:hAnsi="Calibri"/>
          <w:szCs w:val="24"/>
        </w:rPr>
        <w:t xml:space="preserve">W związku z ogłoszeniem o postępowaniu w trybie przetargu nieograniczonego </w:t>
      </w:r>
      <w:r w:rsidRPr="00775941">
        <w:rPr>
          <w:rFonts w:ascii="Calibri" w:hAnsi="Calibri"/>
          <w:szCs w:val="24"/>
        </w:rPr>
        <w:t>na</w:t>
      </w:r>
      <w:r w:rsidRPr="00775941">
        <w:rPr>
          <w:rFonts w:ascii="Calibri" w:hAnsi="Calibri"/>
          <w:b/>
          <w:szCs w:val="24"/>
        </w:rPr>
        <w:t xml:space="preserve">: </w:t>
      </w:r>
      <w:r w:rsidRPr="00775941">
        <w:rPr>
          <w:rFonts w:ascii="Calibri" w:hAnsi="Calibri" w:cs="Calibri"/>
          <w:b/>
          <w:szCs w:val="24"/>
        </w:rPr>
        <w:t>„</w:t>
      </w:r>
      <w:r>
        <w:rPr>
          <w:rFonts w:ascii="Calibri" w:hAnsi="Calibri"/>
          <w:b/>
          <w:szCs w:val="24"/>
        </w:rPr>
        <w:t>Zakup i </w:t>
      </w:r>
      <w:r w:rsidRPr="00775941">
        <w:rPr>
          <w:rFonts w:ascii="Calibri" w:hAnsi="Calibri"/>
          <w:b/>
          <w:szCs w:val="24"/>
        </w:rPr>
        <w:t>sukcesywne dostawy środków czystości, mydła, kremu do rąk, papieru toaletowego i ręczników papierowych, artykułów gospodarczych oraz pasty BHP do mycia rąk</w:t>
      </w:r>
      <w:r w:rsidRPr="00775941">
        <w:rPr>
          <w:rFonts w:ascii="Calibri" w:hAnsi="Calibri" w:cs="Calibri"/>
          <w:b/>
          <w:szCs w:val="24"/>
        </w:rPr>
        <w:t>”</w:t>
      </w:r>
      <w:r w:rsidRPr="00775941">
        <w:rPr>
          <w:rFonts w:ascii="Calibri" w:hAnsi="Calibri" w:cs="Arial"/>
          <w:b/>
          <w:szCs w:val="24"/>
        </w:rPr>
        <w:t xml:space="preserve"> </w:t>
      </w:r>
      <w:r w:rsidRPr="00775941">
        <w:rPr>
          <w:rFonts w:ascii="Calibri" w:hAnsi="Calibri"/>
          <w:szCs w:val="24"/>
        </w:rPr>
        <w:t xml:space="preserve">oferujemy wykonanie przedmiotu zamówienia w pełnym rzeczowym zakresie objętym SWZ za cenę ………………………………………………………zł brutto, </w:t>
      </w:r>
      <w:r w:rsidRPr="00775941">
        <w:rPr>
          <w:rFonts w:asciiTheme="minorHAnsi" w:hAnsiTheme="minorHAnsi" w:cstheme="minorHAnsi"/>
          <w:szCs w:val="24"/>
        </w:rPr>
        <w:t>w tym w częściach:</w:t>
      </w:r>
    </w:p>
    <w:p w:rsidR="00FB738E" w:rsidRPr="00775941" w:rsidRDefault="00FB738E" w:rsidP="00FB738E">
      <w:pPr>
        <w:pStyle w:val="WW-BodyText2"/>
        <w:spacing w:line="276" w:lineRule="auto"/>
        <w:ind w:left="0"/>
        <w:rPr>
          <w:rFonts w:ascii="Calibri" w:hAnsi="Calibri"/>
          <w:szCs w:val="24"/>
        </w:rPr>
      </w:pPr>
      <w:r w:rsidRPr="00775941">
        <w:rPr>
          <w:rFonts w:ascii="Calibri" w:hAnsi="Calibri"/>
          <w:b/>
          <w:szCs w:val="24"/>
        </w:rPr>
        <w:t>Cz. I</w:t>
      </w:r>
      <w:r w:rsidRPr="00775941">
        <w:rPr>
          <w:rFonts w:ascii="Calibri" w:hAnsi="Calibri"/>
          <w:szCs w:val="24"/>
        </w:rPr>
        <w:t xml:space="preserve"> - ………………....zł brutto (słownie:………………………………………………………….……….…………</w:t>
      </w:r>
      <w:r>
        <w:rPr>
          <w:rFonts w:ascii="Calibri" w:hAnsi="Calibri"/>
          <w:szCs w:val="24"/>
        </w:rPr>
        <w:t>…</w:t>
      </w:r>
      <w:r w:rsidRPr="00775941">
        <w:rPr>
          <w:rFonts w:ascii="Calibri" w:hAnsi="Calibri"/>
          <w:szCs w:val="24"/>
        </w:rPr>
        <w:t>...zł);</w:t>
      </w:r>
    </w:p>
    <w:p w:rsidR="00FB738E" w:rsidRPr="00775941" w:rsidRDefault="00FB738E" w:rsidP="00FB738E">
      <w:pPr>
        <w:pStyle w:val="WW-BodyText2"/>
        <w:spacing w:line="276" w:lineRule="auto"/>
        <w:ind w:left="0"/>
        <w:rPr>
          <w:rFonts w:ascii="Calibri" w:hAnsi="Calibri"/>
          <w:szCs w:val="24"/>
        </w:rPr>
      </w:pPr>
      <w:r w:rsidRPr="00775941">
        <w:rPr>
          <w:rFonts w:ascii="Calibri" w:hAnsi="Calibri"/>
          <w:b/>
          <w:szCs w:val="24"/>
        </w:rPr>
        <w:t>Cz. II -</w:t>
      </w:r>
      <w:r w:rsidRPr="00775941">
        <w:rPr>
          <w:rFonts w:ascii="Calibri" w:hAnsi="Calibri"/>
          <w:szCs w:val="24"/>
        </w:rPr>
        <w:t xml:space="preserve"> …………………zł brutto (słownie:…………………………………………………………………..……..…</w:t>
      </w:r>
      <w:r>
        <w:rPr>
          <w:rFonts w:ascii="Calibri" w:hAnsi="Calibri"/>
          <w:szCs w:val="24"/>
        </w:rPr>
        <w:t>..</w:t>
      </w:r>
      <w:r w:rsidRPr="00775941">
        <w:rPr>
          <w:rFonts w:ascii="Calibri" w:hAnsi="Calibri"/>
          <w:szCs w:val="24"/>
        </w:rPr>
        <w:t>…..zł);</w:t>
      </w:r>
    </w:p>
    <w:p w:rsidR="00FB738E" w:rsidRPr="00775941" w:rsidRDefault="00FB738E" w:rsidP="00FB738E">
      <w:pPr>
        <w:pStyle w:val="WW-BodyText2"/>
        <w:spacing w:line="276" w:lineRule="auto"/>
        <w:ind w:left="0"/>
        <w:rPr>
          <w:rFonts w:ascii="Calibri" w:hAnsi="Calibri"/>
          <w:szCs w:val="24"/>
        </w:rPr>
      </w:pPr>
      <w:r w:rsidRPr="00775941">
        <w:rPr>
          <w:rFonts w:ascii="Calibri" w:hAnsi="Calibri"/>
          <w:b/>
          <w:szCs w:val="24"/>
        </w:rPr>
        <w:t>Cz. III -</w:t>
      </w:r>
      <w:r w:rsidRPr="00775941">
        <w:rPr>
          <w:rFonts w:ascii="Calibri" w:hAnsi="Calibri"/>
          <w:szCs w:val="24"/>
        </w:rPr>
        <w:t xml:space="preserve"> …………………zł brutto (słownie:……………………………………………………………………….……</w:t>
      </w:r>
      <w:r>
        <w:rPr>
          <w:rFonts w:ascii="Calibri" w:hAnsi="Calibri"/>
          <w:szCs w:val="24"/>
        </w:rPr>
        <w:t>.</w:t>
      </w:r>
      <w:r w:rsidRPr="00775941">
        <w:rPr>
          <w:rFonts w:ascii="Calibri" w:hAnsi="Calibri"/>
          <w:szCs w:val="24"/>
        </w:rPr>
        <w:t>…..zł);</w:t>
      </w:r>
    </w:p>
    <w:p w:rsidR="00FB738E" w:rsidRPr="00775941" w:rsidRDefault="00FB738E" w:rsidP="00FB738E">
      <w:pPr>
        <w:pStyle w:val="WW-BodyText2"/>
        <w:spacing w:line="276" w:lineRule="auto"/>
        <w:ind w:left="0"/>
        <w:rPr>
          <w:rFonts w:ascii="Calibri" w:hAnsi="Calibri"/>
          <w:szCs w:val="24"/>
        </w:rPr>
      </w:pPr>
      <w:r w:rsidRPr="00775941">
        <w:rPr>
          <w:rFonts w:ascii="Calibri" w:hAnsi="Calibri"/>
          <w:b/>
          <w:szCs w:val="24"/>
        </w:rPr>
        <w:t>Cz. IV -</w:t>
      </w:r>
      <w:r w:rsidRPr="00775941">
        <w:rPr>
          <w:rFonts w:ascii="Calibri" w:hAnsi="Calibri"/>
          <w:szCs w:val="24"/>
        </w:rPr>
        <w:t xml:space="preserve"> …………………zł brutto (słownie:………………………………………………………………..………..…</w:t>
      </w:r>
      <w:r>
        <w:rPr>
          <w:rFonts w:ascii="Calibri" w:hAnsi="Calibri"/>
          <w:szCs w:val="24"/>
        </w:rPr>
        <w:t>.</w:t>
      </w:r>
      <w:r w:rsidRPr="00775941">
        <w:rPr>
          <w:rFonts w:ascii="Calibri" w:hAnsi="Calibri"/>
          <w:szCs w:val="24"/>
        </w:rPr>
        <w:t>…..zł);</w:t>
      </w:r>
    </w:p>
    <w:p w:rsidR="00FB738E" w:rsidRPr="00775941" w:rsidRDefault="00FB738E" w:rsidP="00FB738E">
      <w:pPr>
        <w:pStyle w:val="WW-BodyText2"/>
        <w:spacing w:line="276" w:lineRule="auto"/>
        <w:ind w:left="0"/>
        <w:rPr>
          <w:rFonts w:ascii="Calibri" w:hAnsi="Calibri"/>
          <w:szCs w:val="24"/>
        </w:rPr>
      </w:pPr>
      <w:r w:rsidRPr="00775941">
        <w:rPr>
          <w:rFonts w:ascii="Calibri" w:hAnsi="Calibri"/>
          <w:b/>
          <w:szCs w:val="24"/>
        </w:rPr>
        <w:t>Cz. V -</w:t>
      </w:r>
      <w:r w:rsidRPr="00775941">
        <w:rPr>
          <w:rFonts w:ascii="Calibri" w:hAnsi="Calibri"/>
          <w:szCs w:val="24"/>
        </w:rPr>
        <w:t xml:space="preserve"> …………….……zł brutto (słownie:………………………………………………………………………………</w:t>
      </w:r>
      <w:r>
        <w:rPr>
          <w:rFonts w:ascii="Calibri" w:hAnsi="Calibri"/>
          <w:szCs w:val="24"/>
        </w:rPr>
        <w:t>..</w:t>
      </w:r>
      <w:r w:rsidRPr="00775941">
        <w:rPr>
          <w:rFonts w:ascii="Calibri" w:hAnsi="Calibri"/>
          <w:szCs w:val="24"/>
        </w:rPr>
        <w:t>..zł);</w:t>
      </w:r>
    </w:p>
    <w:p w:rsidR="00FB738E" w:rsidRPr="00775941" w:rsidRDefault="00FB738E" w:rsidP="00FB738E">
      <w:pPr>
        <w:jc w:val="both"/>
        <w:rPr>
          <w:rFonts w:ascii="Calibri" w:hAnsi="Calibri"/>
          <w:sz w:val="10"/>
          <w:szCs w:val="10"/>
        </w:rPr>
      </w:pPr>
    </w:p>
    <w:p w:rsidR="00FB738E" w:rsidRPr="00775941" w:rsidRDefault="00FB738E" w:rsidP="00FB738E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>Oświadczamy, że zapoznaliśmy się z SWZ i nie wnosimy do niej zastrzeżeń oraz zdobyliśmy konieczne informacje i wyjaśnienia do przygotowania oferty.</w:t>
      </w:r>
    </w:p>
    <w:p w:rsidR="00FB738E" w:rsidRPr="00775941" w:rsidRDefault="00FB738E" w:rsidP="00FB738E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>Oświadczamy, że żądane wynagrodzenie zawiera wszystkie koszty związane z wykonaniem przedmiotu zamówienia.</w:t>
      </w:r>
    </w:p>
    <w:p w:rsidR="00FB738E" w:rsidRPr="00775941" w:rsidRDefault="00FB738E" w:rsidP="00FB738E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>Oświadczamy, że zapoznaliśmy się z treścią załączonego do SWZ wzoru umowy i akceptujemy ją bez zastrzeżeń oraz zobowiązujemy się w przypadku wyboru oferty do zawarcia umowy w miejscu i terminie wyznaczonym przez Zamawiającego.</w:t>
      </w:r>
    </w:p>
    <w:p w:rsidR="00FB738E" w:rsidRPr="00775941" w:rsidRDefault="00FB738E" w:rsidP="00FB738E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>Oświadczamy, że uważamy się związani niniejszą ofertą przez okres 60 dni od upływu terminu otwarcia ofert.</w:t>
      </w:r>
    </w:p>
    <w:p w:rsidR="00FB738E" w:rsidRPr="00775941" w:rsidRDefault="00FB738E" w:rsidP="00FB738E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szCs w:val="24"/>
        </w:rPr>
      </w:pPr>
      <w:r w:rsidRPr="00775941">
        <w:rPr>
          <w:rFonts w:asciiTheme="minorHAnsi" w:hAnsiTheme="minorHAnsi" w:cstheme="minorHAnsi"/>
          <w:szCs w:val="24"/>
        </w:rPr>
        <w:t>Oświadczamy, że nie podlegamy wykluczeniu z postępowania na podstawie § 9 ust. 1 pkt 1-2 i  4-10</w:t>
      </w:r>
      <w:r w:rsidRPr="00775941">
        <w:rPr>
          <w:szCs w:val="24"/>
        </w:rPr>
        <w:t xml:space="preserve"> </w:t>
      </w:r>
      <w:r w:rsidRPr="00775941">
        <w:rPr>
          <w:rFonts w:asciiTheme="minorHAnsi" w:hAnsiTheme="minorHAnsi" w:cstheme="minorHAnsi"/>
          <w:szCs w:val="24"/>
        </w:rPr>
        <w:t>„Regulaminu udzielania zamówień..”.</w:t>
      </w:r>
    </w:p>
    <w:p w:rsidR="00FB738E" w:rsidRPr="00775941" w:rsidRDefault="00FB738E" w:rsidP="00FB738E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szCs w:val="24"/>
        </w:rPr>
      </w:pPr>
      <w:r w:rsidRPr="00775941">
        <w:rPr>
          <w:rFonts w:ascii="Calibri" w:hAnsi="Calibri" w:cs="Calibri"/>
          <w:szCs w:val="24"/>
        </w:rPr>
        <w:t>Wadium w wysokości ......................</w:t>
      </w:r>
      <w:r w:rsidRPr="00775941">
        <w:rPr>
          <w:rFonts w:asciiTheme="minorHAnsi" w:hAnsiTheme="minorHAnsi" w:cstheme="minorHAnsi"/>
          <w:szCs w:val="24"/>
        </w:rPr>
        <w:t xml:space="preserve"> w tym w częściach: I - ……….……; II - ……………; III - ……………; IV - ………………; </w:t>
      </w:r>
      <w:r w:rsidRPr="00775941">
        <w:rPr>
          <w:rFonts w:ascii="Calibri" w:hAnsi="Calibri"/>
          <w:szCs w:val="24"/>
        </w:rPr>
        <w:t xml:space="preserve">V - …………………; </w:t>
      </w:r>
      <w:r w:rsidRPr="00775941">
        <w:rPr>
          <w:rFonts w:ascii="Calibri" w:hAnsi="Calibri" w:cs="Calibri"/>
          <w:szCs w:val="24"/>
        </w:rPr>
        <w:t>wnieśliśmy w dniu .................. w formie ............................... .</w:t>
      </w:r>
    </w:p>
    <w:p w:rsidR="00FB738E" w:rsidRPr="00775941" w:rsidRDefault="00FB738E" w:rsidP="00FB738E">
      <w:pPr>
        <w:pStyle w:val="TytuRozdziau"/>
        <w:numPr>
          <w:ilvl w:val="0"/>
          <w:numId w:val="18"/>
        </w:numPr>
        <w:tabs>
          <w:tab w:val="clear" w:pos="720"/>
          <w:tab w:val="left" w:pos="426"/>
        </w:tabs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>Oferta zawiera ............. stron.</w:t>
      </w:r>
    </w:p>
    <w:p w:rsidR="00FB738E" w:rsidRPr="00775941" w:rsidRDefault="00FB738E" w:rsidP="00FB738E">
      <w:pPr>
        <w:pStyle w:val="TytuRozdziau"/>
        <w:numPr>
          <w:ilvl w:val="0"/>
          <w:numId w:val="18"/>
        </w:numPr>
        <w:tabs>
          <w:tab w:val="clear" w:pos="720"/>
          <w:tab w:val="left" w:pos="426"/>
        </w:tabs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  <w:u w:val="single"/>
        </w:rPr>
        <w:t>Osoba do kontaktu</w:t>
      </w:r>
      <w:r w:rsidRPr="00775941">
        <w:rPr>
          <w:rFonts w:ascii="Calibri" w:hAnsi="Calibri"/>
          <w:szCs w:val="24"/>
        </w:rPr>
        <w:t>:</w:t>
      </w:r>
    </w:p>
    <w:p w:rsidR="00FB738E" w:rsidRPr="00775941" w:rsidRDefault="00FB738E" w:rsidP="00FB738E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>Imię i Nazwisko:……………………….</w:t>
      </w:r>
    </w:p>
    <w:p w:rsidR="00FB738E" w:rsidRPr="00775941" w:rsidRDefault="00FB738E" w:rsidP="00FB738E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>tel. :……………………….…….……….…</w:t>
      </w:r>
    </w:p>
    <w:p w:rsidR="00FB738E" w:rsidRPr="00775941" w:rsidRDefault="00FB738E" w:rsidP="00FB738E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>e-mail: ………….………..………….…..</w:t>
      </w:r>
    </w:p>
    <w:p w:rsidR="00FB738E" w:rsidRPr="00775941" w:rsidRDefault="00FB738E" w:rsidP="00FB738E">
      <w:pPr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 xml:space="preserve">Załącznikami do niniejszej oferty są: </w:t>
      </w:r>
      <w:r w:rsidRPr="00775941">
        <w:rPr>
          <w:rFonts w:ascii="Calibri" w:hAnsi="Calibri"/>
          <w:szCs w:val="24"/>
        </w:rPr>
        <w:tab/>
      </w:r>
      <w:r w:rsidRPr="00775941">
        <w:rPr>
          <w:rFonts w:ascii="Calibri" w:hAnsi="Calibri"/>
          <w:szCs w:val="24"/>
        </w:rPr>
        <w:tab/>
      </w:r>
      <w:r w:rsidRPr="00775941">
        <w:rPr>
          <w:rFonts w:ascii="Calibri" w:hAnsi="Calibri"/>
          <w:szCs w:val="24"/>
        </w:rPr>
        <w:tab/>
      </w:r>
    </w:p>
    <w:p w:rsidR="00FB738E" w:rsidRPr="00FB738E" w:rsidRDefault="00FB738E" w:rsidP="00FB738E">
      <w:pPr>
        <w:numPr>
          <w:ilvl w:val="0"/>
          <w:numId w:val="19"/>
        </w:numPr>
        <w:suppressAutoHyphens w:val="0"/>
        <w:jc w:val="both"/>
        <w:rPr>
          <w:rFonts w:ascii="Calibri" w:hAnsi="Calibri"/>
          <w:szCs w:val="24"/>
        </w:rPr>
      </w:pPr>
      <w:r w:rsidRPr="00775941">
        <w:rPr>
          <w:rFonts w:ascii="Calibri" w:hAnsi="Calibri"/>
          <w:szCs w:val="24"/>
        </w:rPr>
        <w:t xml:space="preserve">.................................... </w:t>
      </w:r>
      <w:r w:rsidRPr="00775941">
        <w:rPr>
          <w:rFonts w:ascii="Calibri" w:hAnsi="Calibri"/>
          <w:szCs w:val="24"/>
        </w:rPr>
        <w:tab/>
      </w:r>
      <w:r w:rsidRPr="00775941">
        <w:rPr>
          <w:rFonts w:ascii="Calibri" w:hAnsi="Calibri"/>
          <w:szCs w:val="24"/>
        </w:rPr>
        <w:tab/>
      </w:r>
      <w:r w:rsidRPr="00775941">
        <w:rPr>
          <w:rFonts w:ascii="Calibri" w:hAnsi="Calibri"/>
          <w:szCs w:val="24"/>
        </w:rPr>
        <w:tab/>
      </w:r>
      <w:r w:rsidRPr="00775941">
        <w:rPr>
          <w:rFonts w:ascii="Calibri" w:hAnsi="Calibri"/>
          <w:szCs w:val="24"/>
        </w:rPr>
        <w:tab/>
      </w:r>
      <w:r w:rsidRPr="00775941">
        <w:rPr>
          <w:rFonts w:ascii="Calibri" w:hAnsi="Calibri"/>
          <w:szCs w:val="24"/>
        </w:rPr>
        <w:tab/>
        <w:t xml:space="preserve"> </w:t>
      </w:r>
    </w:p>
    <w:p w:rsidR="00FB738E" w:rsidRPr="00FB738E" w:rsidRDefault="00FB738E" w:rsidP="00FB738E">
      <w:pPr>
        <w:numPr>
          <w:ilvl w:val="0"/>
          <w:numId w:val="19"/>
        </w:numPr>
        <w:suppressAutoHyphens w:val="0"/>
        <w:jc w:val="both"/>
        <w:rPr>
          <w:rFonts w:ascii="Calibri" w:hAnsi="Calibri"/>
          <w:szCs w:val="24"/>
        </w:rPr>
      </w:pPr>
      <w:r w:rsidRPr="00FB738E">
        <w:rPr>
          <w:rFonts w:ascii="Calibri" w:hAnsi="Calibri"/>
          <w:szCs w:val="24"/>
        </w:rPr>
        <w:t>………………………….……..</w:t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  <w:t xml:space="preserve"> </w:t>
      </w:r>
    </w:p>
    <w:p w:rsidR="00FB738E" w:rsidRPr="00FB738E" w:rsidRDefault="00FB738E" w:rsidP="00FB738E">
      <w:pPr>
        <w:jc w:val="both"/>
        <w:rPr>
          <w:rFonts w:ascii="Calibri" w:hAnsi="Calibri"/>
          <w:szCs w:val="24"/>
        </w:rPr>
      </w:pPr>
      <w:r w:rsidRPr="00FB738E">
        <w:rPr>
          <w:rFonts w:ascii="Calibri" w:hAnsi="Calibri"/>
          <w:szCs w:val="24"/>
        </w:rPr>
        <w:t>3.    ………………………….…….</w:t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</w:p>
    <w:p w:rsidR="00FB738E" w:rsidRPr="00FB738E" w:rsidRDefault="00FB738E" w:rsidP="00FB738E">
      <w:pPr>
        <w:jc w:val="both"/>
        <w:rPr>
          <w:rFonts w:ascii="Calibri" w:hAnsi="Calibri"/>
          <w:szCs w:val="24"/>
        </w:rPr>
      </w:pPr>
      <w:r w:rsidRPr="00FB738E">
        <w:rPr>
          <w:rFonts w:ascii="Calibri" w:hAnsi="Calibri"/>
          <w:szCs w:val="24"/>
        </w:rPr>
        <w:t>4.  .....................................</w:t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</w:p>
    <w:p w:rsidR="006B4AEC" w:rsidRPr="00FB738E" w:rsidRDefault="006B4AEC" w:rsidP="00557D83">
      <w:pPr>
        <w:ind w:left="4254" w:firstLine="709"/>
        <w:jc w:val="both"/>
        <w:rPr>
          <w:rFonts w:ascii="Calibri" w:hAnsi="Calibri"/>
          <w:sz w:val="20"/>
        </w:rPr>
      </w:pPr>
      <w:r w:rsidRPr="00FB738E">
        <w:rPr>
          <w:rFonts w:ascii="Calibri" w:hAnsi="Calibri"/>
          <w:sz w:val="20"/>
        </w:rPr>
        <w:t>...........................................................</w:t>
      </w:r>
    </w:p>
    <w:p w:rsidR="006B4AEC" w:rsidRPr="00FB738E" w:rsidRDefault="006B4AEC" w:rsidP="00557D83">
      <w:pPr>
        <w:ind w:left="5954" w:hanging="2"/>
        <w:rPr>
          <w:rFonts w:ascii="Calibri" w:hAnsi="Calibri"/>
          <w:sz w:val="20"/>
        </w:rPr>
      </w:pPr>
      <w:r w:rsidRPr="00FB738E">
        <w:rPr>
          <w:rFonts w:ascii="Calibri" w:hAnsi="Calibri"/>
          <w:sz w:val="20"/>
        </w:rPr>
        <w:t>/ czytelny podpis lub</w:t>
      </w:r>
    </w:p>
    <w:p w:rsidR="00715318" w:rsidRPr="00FB738E" w:rsidRDefault="006B4AEC" w:rsidP="00557D83">
      <w:pPr>
        <w:ind w:left="4963" w:hanging="285"/>
        <w:jc w:val="center"/>
        <w:rPr>
          <w:rFonts w:ascii="Calibri" w:hAnsi="Calibri"/>
          <w:sz w:val="20"/>
        </w:rPr>
      </w:pPr>
      <w:r w:rsidRPr="00FB738E">
        <w:rPr>
          <w:rFonts w:ascii="Calibri" w:hAnsi="Calibri"/>
          <w:sz w:val="20"/>
        </w:rPr>
        <w:t>podpis i pieczęć imienna oferenta/</w:t>
      </w:r>
    </w:p>
    <w:p w:rsidR="008A6A38" w:rsidRPr="00181807" w:rsidRDefault="008A6A38" w:rsidP="00557D83">
      <w:pPr>
        <w:ind w:left="4963" w:hanging="285"/>
        <w:jc w:val="center"/>
        <w:rPr>
          <w:rFonts w:ascii="Calibri" w:hAnsi="Calibri"/>
          <w:color w:val="FF0000"/>
          <w:sz w:val="20"/>
        </w:rPr>
      </w:pPr>
    </w:p>
    <w:p w:rsidR="00FB738E" w:rsidRDefault="00FB738E" w:rsidP="00C83FEA">
      <w:pPr>
        <w:widowControl w:val="0"/>
        <w:ind w:left="5672"/>
        <w:rPr>
          <w:rFonts w:ascii="Calibri" w:hAnsi="Calibri"/>
          <w:b/>
          <w:color w:val="FF0000"/>
          <w:sz w:val="22"/>
          <w:lang w:val="x-none"/>
        </w:rPr>
        <w:sectPr w:rsidR="00FB738E" w:rsidSect="00C83FE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0" w:right="991" w:bottom="1531" w:left="1418" w:header="709" w:footer="709" w:gutter="0"/>
          <w:cols w:space="708"/>
          <w:titlePg/>
          <w:docGrid w:linePitch="360"/>
        </w:sectPr>
      </w:pPr>
    </w:p>
    <w:p w:rsidR="005748B9" w:rsidRPr="00FB738E" w:rsidRDefault="005748B9" w:rsidP="00C83FEA">
      <w:pPr>
        <w:widowControl w:val="0"/>
        <w:ind w:left="5672"/>
        <w:rPr>
          <w:rFonts w:ascii="Calibri" w:hAnsi="Calibri"/>
          <w:b/>
          <w:sz w:val="22"/>
          <w:lang w:val="x-none"/>
        </w:rPr>
      </w:pPr>
    </w:p>
    <w:p w:rsidR="00D645CC" w:rsidRPr="00FB738E" w:rsidRDefault="00D645CC" w:rsidP="00E9403C">
      <w:pPr>
        <w:ind w:left="6381" w:right="-2"/>
        <w:rPr>
          <w:rFonts w:ascii="Calibri" w:hAnsi="Calibri"/>
          <w:b/>
          <w:szCs w:val="24"/>
          <w:lang w:val="x-none"/>
        </w:rPr>
      </w:pPr>
    </w:p>
    <w:p w:rsidR="0039246F" w:rsidRPr="00FB738E" w:rsidRDefault="0039246F" w:rsidP="005748B9">
      <w:pPr>
        <w:tabs>
          <w:tab w:val="left" w:pos="5672"/>
          <w:tab w:val="left" w:pos="8364"/>
        </w:tabs>
        <w:ind w:left="5672"/>
        <w:jc w:val="right"/>
        <w:rPr>
          <w:rFonts w:ascii="Calibri" w:hAnsi="Calibri"/>
          <w:b/>
          <w:szCs w:val="24"/>
          <w:lang w:val="x-none"/>
        </w:rPr>
      </w:pPr>
      <w:r w:rsidRPr="00FB738E">
        <w:rPr>
          <w:rFonts w:ascii="Calibri" w:hAnsi="Calibri"/>
          <w:b/>
          <w:szCs w:val="24"/>
          <w:lang w:val="x-none"/>
        </w:rPr>
        <w:t>Zał</w:t>
      </w:r>
      <w:r w:rsidR="008A6A38" w:rsidRPr="00FB738E">
        <w:rPr>
          <w:rFonts w:ascii="Calibri" w:hAnsi="Calibri"/>
          <w:b/>
          <w:szCs w:val="24"/>
        </w:rPr>
        <w:t>ącznik</w:t>
      </w:r>
      <w:r w:rsidRPr="00FB738E">
        <w:rPr>
          <w:rFonts w:ascii="Calibri" w:hAnsi="Calibri"/>
          <w:b/>
          <w:szCs w:val="24"/>
          <w:lang w:val="x-none"/>
        </w:rPr>
        <w:t xml:space="preserve"> nr </w:t>
      </w:r>
      <w:r w:rsidR="008E054F" w:rsidRPr="00FB738E">
        <w:rPr>
          <w:rFonts w:ascii="Calibri" w:hAnsi="Calibri"/>
          <w:b/>
          <w:szCs w:val="24"/>
        </w:rPr>
        <w:t>3</w:t>
      </w:r>
      <w:r w:rsidRPr="00FB738E">
        <w:rPr>
          <w:rFonts w:ascii="Calibri" w:hAnsi="Calibri"/>
          <w:b/>
          <w:szCs w:val="24"/>
          <w:lang w:val="x-none"/>
        </w:rPr>
        <w:t xml:space="preserve"> do SWZ</w:t>
      </w:r>
      <w:r w:rsidR="008A6A38" w:rsidRPr="00FB738E">
        <w:rPr>
          <w:rFonts w:ascii="Calibri" w:hAnsi="Calibri"/>
          <w:b/>
          <w:szCs w:val="24"/>
        </w:rPr>
        <w:t xml:space="preserve"> </w:t>
      </w:r>
      <w:r w:rsidR="00E9403C" w:rsidRPr="00FB738E">
        <w:rPr>
          <w:rFonts w:ascii="Calibri" w:hAnsi="Calibri"/>
          <w:b/>
          <w:i/>
          <w:lang w:val="x-none"/>
        </w:rPr>
        <w:t>(wzór)</w:t>
      </w:r>
    </w:p>
    <w:p w:rsidR="0039246F" w:rsidRPr="00FB738E" w:rsidRDefault="0039246F" w:rsidP="0039246F">
      <w:pPr>
        <w:widowControl w:val="0"/>
        <w:jc w:val="right"/>
        <w:rPr>
          <w:rFonts w:ascii="Calibri" w:hAnsi="Calibri"/>
          <w:szCs w:val="24"/>
          <w:lang w:val="x-none"/>
        </w:rPr>
      </w:pPr>
    </w:p>
    <w:p w:rsidR="00B678E5" w:rsidRPr="00FB738E" w:rsidRDefault="00B678E5" w:rsidP="00B678E5">
      <w:pPr>
        <w:ind w:firstLine="562"/>
        <w:rPr>
          <w:rFonts w:ascii="Calibri" w:hAnsi="Calibri"/>
          <w:b/>
          <w:szCs w:val="24"/>
        </w:rPr>
      </w:pPr>
      <w:r w:rsidRPr="00FB738E">
        <w:rPr>
          <w:rFonts w:ascii="Calibri" w:hAnsi="Calibri"/>
          <w:szCs w:val="24"/>
        </w:rPr>
        <w:t xml:space="preserve">   .............................................</w:t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</w:p>
    <w:p w:rsidR="00B678E5" w:rsidRPr="00FB738E" w:rsidRDefault="00B678E5" w:rsidP="00B678E5">
      <w:pPr>
        <w:ind w:firstLine="708"/>
        <w:rPr>
          <w:rFonts w:ascii="Calibri" w:hAnsi="Calibri"/>
          <w:b/>
          <w:szCs w:val="24"/>
        </w:rPr>
      </w:pPr>
      <w:r w:rsidRPr="00FB738E">
        <w:rPr>
          <w:rFonts w:ascii="Calibri" w:hAnsi="Calibri"/>
          <w:szCs w:val="24"/>
        </w:rPr>
        <w:t>(nazwa i siedziba oferenta)</w:t>
      </w:r>
      <w:r w:rsidRPr="00FB738E">
        <w:rPr>
          <w:rFonts w:ascii="Calibri" w:hAnsi="Calibri"/>
          <w:szCs w:val="24"/>
        </w:rPr>
        <w:tab/>
      </w:r>
    </w:p>
    <w:p w:rsidR="00600AC4" w:rsidRPr="00FB738E" w:rsidRDefault="00600AC4" w:rsidP="00600AC4">
      <w:pPr>
        <w:ind w:firstLine="708"/>
        <w:rPr>
          <w:rFonts w:ascii="Calibri" w:hAnsi="Calibri"/>
          <w:b/>
          <w:szCs w:val="24"/>
        </w:rPr>
      </w:pP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</w:p>
    <w:p w:rsidR="00600AC4" w:rsidRPr="00FB738E" w:rsidRDefault="00600AC4" w:rsidP="00600AC4">
      <w:pPr>
        <w:tabs>
          <w:tab w:val="left" w:pos="1191"/>
        </w:tabs>
        <w:ind w:left="1620"/>
        <w:jc w:val="both"/>
        <w:rPr>
          <w:rFonts w:ascii="Calibri" w:hAnsi="Calibri"/>
          <w:szCs w:val="24"/>
        </w:rPr>
      </w:pPr>
    </w:p>
    <w:p w:rsidR="00600AC4" w:rsidRPr="00FB738E" w:rsidRDefault="00600AC4" w:rsidP="00600AC4">
      <w:pPr>
        <w:ind w:left="4248" w:firstLine="562"/>
        <w:jc w:val="center"/>
        <w:rPr>
          <w:rFonts w:ascii="Calibri" w:hAnsi="Calibri"/>
          <w:szCs w:val="24"/>
        </w:rPr>
      </w:pPr>
    </w:p>
    <w:p w:rsidR="00600AC4" w:rsidRPr="00FB738E" w:rsidRDefault="00600AC4" w:rsidP="00600AC4">
      <w:pPr>
        <w:ind w:left="4248" w:firstLine="562"/>
        <w:jc w:val="center"/>
        <w:rPr>
          <w:rFonts w:ascii="Calibri" w:hAnsi="Calibri"/>
          <w:szCs w:val="24"/>
        </w:rPr>
      </w:pPr>
    </w:p>
    <w:p w:rsidR="00600AC4" w:rsidRPr="00FB738E" w:rsidRDefault="00600AC4" w:rsidP="00600AC4">
      <w:pPr>
        <w:ind w:left="4248" w:firstLine="562"/>
        <w:jc w:val="center"/>
        <w:rPr>
          <w:rFonts w:ascii="Calibri" w:hAnsi="Calibri"/>
          <w:szCs w:val="24"/>
        </w:rPr>
      </w:pPr>
    </w:p>
    <w:p w:rsidR="00600AC4" w:rsidRPr="00FB738E" w:rsidRDefault="00600AC4" w:rsidP="00600AC4">
      <w:pPr>
        <w:ind w:firstLine="562"/>
        <w:jc w:val="center"/>
        <w:rPr>
          <w:rFonts w:ascii="Calibri" w:hAnsi="Calibri"/>
          <w:b/>
          <w:szCs w:val="24"/>
        </w:rPr>
      </w:pPr>
      <w:r w:rsidRPr="00FB738E">
        <w:rPr>
          <w:rFonts w:ascii="Calibri" w:hAnsi="Calibri"/>
          <w:b/>
          <w:szCs w:val="24"/>
        </w:rPr>
        <w:t xml:space="preserve">OŚWIADCZENIE </w:t>
      </w:r>
    </w:p>
    <w:p w:rsidR="00600AC4" w:rsidRPr="00FB738E" w:rsidRDefault="00600AC4" w:rsidP="00600AC4">
      <w:pPr>
        <w:ind w:firstLine="562"/>
        <w:jc w:val="center"/>
        <w:rPr>
          <w:rFonts w:ascii="Calibri" w:hAnsi="Calibri"/>
          <w:b/>
          <w:szCs w:val="24"/>
        </w:rPr>
      </w:pPr>
      <w:r w:rsidRPr="00FB738E">
        <w:rPr>
          <w:rFonts w:ascii="Calibri" w:hAnsi="Calibri"/>
          <w:b/>
          <w:szCs w:val="24"/>
        </w:rPr>
        <w:t>oferenta przystępującego do postępowania o udzielenie zamówienia</w:t>
      </w:r>
    </w:p>
    <w:p w:rsidR="00600AC4" w:rsidRPr="00FB738E" w:rsidRDefault="00600AC4" w:rsidP="00600AC4">
      <w:pPr>
        <w:ind w:left="851" w:firstLine="562"/>
        <w:jc w:val="center"/>
        <w:rPr>
          <w:rFonts w:ascii="Calibri" w:hAnsi="Calibri"/>
          <w:b/>
          <w:szCs w:val="24"/>
        </w:rPr>
      </w:pPr>
    </w:p>
    <w:p w:rsidR="00600AC4" w:rsidRPr="00FB738E" w:rsidRDefault="00600AC4" w:rsidP="00600AC4">
      <w:pPr>
        <w:ind w:left="851" w:firstLine="562"/>
        <w:jc w:val="center"/>
        <w:rPr>
          <w:rFonts w:ascii="Calibri" w:hAnsi="Calibri"/>
          <w:b/>
          <w:szCs w:val="24"/>
        </w:rPr>
      </w:pPr>
    </w:p>
    <w:p w:rsidR="00600AC4" w:rsidRPr="00FB738E" w:rsidRDefault="00600AC4" w:rsidP="00600AC4">
      <w:pPr>
        <w:ind w:firstLine="562"/>
        <w:rPr>
          <w:rFonts w:ascii="Calibri" w:hAnsi="Calibri"/>
          <w:szCs w:val="24"/>
        </w:rPr>
      </w:pPr>
      <w:r w:rsidRPr="00FB738E">
        <w:rPr>
          <w:rFonts w:ascii="Calibri" w:hAnsi="Calibri"/>
          <w:szCs w:val="24"/>
        </w:rPr>
        <w:t>Oświadczam, że:</w:t>
      </w:r>
    </w:p>
    <w:p w:rsidR="003E03B7" w:rsidRPr="00FB738E" w:rsidRDefault="003E03B7" w:rsidP="003E03B7">
      <w:pPr>
        <w:ind w:firstLine="562"/>
        <w:rPr>
          <w:rFonts w:ascii="Calibri" w:hAnsi="Calibri"/>
          <w:szCs w:val="24"/>
        </w:rPr>
      </w:pPr>
    </w:p>
    <w:p w:rsidR="003E03B7" w:rsidRPr="00FB738E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szCs w:val="24"/>
        </w:rPr>
      </w:pPr>
      <w:r w:rsidRPr="00FB738E">
        <w:rPr>
          <w:rFonts w:ascii="Calibri" w:hAnsi="Calibri"/>
          <w:i w:val="0"/>
          <w:szCs w:val="24"/>
        </w:rPr>
        <w:t>posiadam uprawnienia do</w:t>
      </w:r>
      <w:r w:rsidRPr="00FB738E">
        <w:rPr>
          <w:rFonts w:ascii="Calibri" w:hAnsi="Calibri"/>
          <w:i w:val="0"/>
          <w:szCs w:val="24"/>
          <w:lang w:val="pl-PL"/>
        </w:rPr>
        <w:t xml:space="preserve"> wykonywania określonej działalności lub czynności, jeżeli przepisy prawa nakładają obowiązek ich posiadania,</w:t>
      </w:r>
      <w:r w:rsidRPr="00FB738E">
        <w:rPr>
          <w:rFonts w:ascii="Calibri" w:hAnsi="Calibri"/>
          <w:i w:val="0"/>
          <w:szCs w:val="24"/>
        </w:rPr>
        <w:t xml:space="preserve"> </w:t>
      </w:r>
    </w:p>
    <w:p w:rsidR="003E03B7" w:rsidRPr="00FB738E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szCs w:val="24"/>
        </w:rPr>
      </w:pPr>
      <w:r w:rsidRPr="00FB738E">
        <w:rPr>
          <w:rFonts w:ascii="Calibri" w:hAnsi="Calibri"/>
          <w:i w:val="0"/>
          <w:szCs w:val="24"/>
          <w:lang w:val="pl-PL"/>
        </w:rPr>
        <w:t>posiadam wiedzę i doświadczenie,</w:t>
      </w:r>
    </w:p>
    <w:p w:rsidR="003E03B7" w:rsidRPr="00FB738E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szCs w:val="24"/>
        </w:rPr>
      </w:pPr>
      <w:r w:rsidRPr="00FB738E">
        <w:rPr>
          <w:rFonts w:ascii="Calibri" w:hAnsi="Calibri"/>
          <w:i w:val="0"/>
          <w:szCs w:val="24"/>
        </w:rPr>
        <w:t xml:space="preserve">dysponuję </w:t>
      </w:r>
      <w:r w:rsidRPr="00FB738E">
        <w:rPr>
          <w:rFonts w:ascii="Calibri" w:hAnsi="Calibri"/>
          <w:i w:val="0"/>
          <w:szCs w:val="24"/>
          <w:lang w:val="pl-PL"/>
        </w:rPr>
        <w:t xml:space="preserve">niezbędnym potencjałem technicznym oraz osobami </w:t>
      </w:r>
      <w:r w:rsidRPr="00FB738E">
        <w:rPr>
          <w:rFonts w:ascii="Calibri" w:hAnsi="Calibri"/>
          <w:i w:val="0"/>
          <w:szCs w:val="24"/>
        </w:rPr>
        <w:t>zdolnymi do wykonania zamówienia</w:t>
      </w:r>
      <w:r w:rsidRPr="00FB738E">
        <w:rPr>
          <w:rFonts w:ascii="Calibri" w:hAnsi="Calibri"/>
          <w:i w:val="0"/>
          <w:szCs w:val="24"/>
          <w:lang w:val="pl-PL"/>
        </w:rPr>
        <w:t>,</w:t>
      </w:r>
    </w:p>
    <w:p w:rsidR="003E03B7" w:rsidRPr="00FB738E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szCs w:val="24"/>
        </w:rPr>
      </w:pPr>
      <w:r w:rsidRPr="00FB738E">
        <w:rPr>
          <w:rFonts w:ascii="Calibri" w:hAnsi="Calibri"/>
          <w:i w:val="0"/>
          <w:szCs w:val="24"/>
        </w:rPr>
        <w:t xml:space="preserve">znajduję się w sytuacji </w:t>
      </w:r>
      <w:r w:rsidRPr="00FB738E">
        <w:rPr>
          <w:rFonts w:ascii="Calibri" w:hAnsi="Calibri"/>
          <w:i w:val="0"/>
          <w:szCs w:val="24"/>
          <w:lang w:val="pl-PL"/>
        </w:rPr>
        <w:t xml:space="preserve">ekonomicznej i </w:t>
      </w:r>
      <w:r w:rsidRPr="00FB738E">
        <w:rPr>
          <w:rFonts w:ascii="Calibri" w:hAnsi="Calibri"/>
          <w:i w:val="0"/>
          <w:szCs w:val="24"/>
        </w:rPr>
        <w:t>finansowej zapewniającej wykonanie zamówienia</w:t>
      </w:r>
      <w:r w:rsidRPr="00FB738E">
        <w:rPr>
          <w:rFonts w:ascii="Calibri" w:hAnsi="Calibri"/>
          <w:i w:val="0"/>
          <w:szCs w:val="24"/>
          <w:lang w:val="pl-PL"/>
        </w:rPr>
        <w:t>,</w:t>
      </w:r>
    </w:p>
    <w:p w:rsidR="003E03B7" w:rsidRPr="00FB738E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szCs w:val="24"/>
        </w:rPr>
      </w:pPr>
      <w:r w:rsidRPr="00FB738E">
        <w:rPr>
          <w:rFonts w:ascii="Calibri" w:hAnsi="Calibri"/>
          <w:i w:val="0"/>
          <w:szCs w:val="24"/>
        </w:rPr>
        <w:t>nie podlegam wykluczeniu z postępowania na podstawie § 9</w:t>
      </w:r>
      <w:r w:rsidR="00B2655B" w:rsidRPr="00FB738E">
        <w:rPr>
          <w:rFonts w:ascii="Calibri" w:hAnsi="Calibri"/>
          <w:i w:val="0"/>
          <w:szCs w:val="24"/>
          <w:lang w:val="pl-PL"/>
        </w:rPr>
        <w:t xml:space="preserve"> ust. 1 pkt 1-2 i </w:t>
      </w:r>
      <w:r w:rsidR="00980794" w:rsidRPr="00FB738E">
        <w:rPr>
          <w:rFonts w:ascii="Calibri" w:hAnsi="Calibri"/>
          <w:i w:val="0"/>
          <w:szCs w:val="24"/>
          <w:lang w:val="pl-PL"/>
        </w:rPr>
        <w:t>4-10</w:t>
      </w:r>
      <w:r w:rsidRPr="00FB738E">
        <w:rPr>
          <w:rFonts w:ascii="Calibri" w:hAnsi="Calibri"/>
          <w:i w:val="0"/>
          <w:szCs w:val="24"/>
        </w:rPr>
        <w:t xml:space="preserve"> Regulaminu.</w:t>
      </w:r>
    </w:p>
    <w:p w:rsidR="003E03B7" w:rsidRPr="00FB738E" w:rsidRDefault="003E03B7" w:rsidP="003E03B7">
      <w:pPr>
        <w:ind w:firstLine="562"/>
        <w:rPr>
          <w:rFonts w:ascii="Calibri" w:hAnsi="Calibri"/>
          <w:szCs w:val="24"/>
        </w:rPr>
      </w:pPr>
    </w:p>
    <w:p w:rsidR="00600AC4" w:rsidRPr="00FB738E" w:rsidRDefault="00600AC4" w:rsidP="00600AC4">
      <w:pPr>
        <w:ind w:firstLine="562"/>
        <w:rPr>
          <w:rFonts w:ascii="Calibri" w:hAnsi="Calibri"/>
          <w:szCs w:val="24"/>
        </w:rPr>
      </w:pPr>
    </w:p>
    <w:p w:rsidR="00600AC4" w:rsidRPr="00FB738E" w:rsidRDefault="00600AC4" w:rsidP="00600AC4">
      <w:pPr>
        <w:ind w:firstLine="562"/>
        <w:rPr>
          <w:rFonts w:ascii="Calibri" w:hAnsi="Calibri"/>
          <w:szCs w:val="24"/>
        </w:rPr>
      </w:pPr>
      <w:r w:rsidRPr="00FB738E">
        <w:rPr>
          <w:rFonts w:ascii="Calibri" w:hAnsi="Calibri"/>
          <w:szCs w:val="24"/>
        </w:rPr>
        <w:t>.......................................</w:t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  <w:t>..............................................</w:t>
      </w:r>
    </w:p>
    <w:p w:rsidR="00600AC4" w:rsidRPr="00FB738E" w:rsidRDefault="00600AC4" w:rsidP="00600AC4">
      <w:pPr>
        <w:rPr>
          <w:rFonts w:ascii="Calibri" w:hAnsi="Calibri"/>
          <w:szCs w:val="24"/>
        </w:rPr>
      </w:pPr>
    </w:p>
    <w:p w:rsidR="003A077E" w:rsidRPr="00FB738E" w:rsidRDefault="00600AC4" w:rsidP="002C28C5">
      <w:pPr>
        <w:ind w:firstLine="562"/>
        <w:rPr>
          <w:rFonts w:ascii="Calibri" w:hAnsi="Calibri"/>
          <w:szCs w:val="24"/>
        </w:rPr>
      </w:pP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  <w:t>(data)</w:t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</w:r>
      <w:r w:rsidRPr="00FB738E">
        <w:rPr>
          <w:rFonts w:ascii="Calibri" w:hAnsi="Calibri"/>
          <w:szCs w:val="24"/>
        </w:rPr>
        <w:tab/>
        <w:t>(podpis oferenta)</w:t>
      </w:r>
    </w:p>
    <w:p w:rsidR="005748B9" w:rsidRPr="00FB738E" w:rsidRDefault="005748B9" w:rsidP="002C28C5">
      <w:pPr>
        <w:ind w:firstLine="562"/>
        <w:rPr>
          <w:rFonts w:ascii="Calibri" w:hAnsi="Calibri"/>
          <w:szCs w:val="24"/>
        </w:rPr>
      </w:pPr>
    </w:p>
    <w:p w:rsidR="00545B7F" w:rsidRPr="00FB738E" w:rsidRDefault="00545B7F" w:rsidP="005748B9">
      <w:pPr>
        <w:jc w:val="center"/>
        <w:rPr>
          <w:b/>
          <w:szCs w:val="24"/>
        </w:rPr>
        <w:sectPr w:rsidR="00545B7F" w:rsidRPr="00FB738E" w:rsidSect="00213008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:rsidR="005748B9" w:rsidRPr="00FB738E" w:rsidRDefault="005748B9" w:rsidP="005748B9">
      <w:pPr>
        <w:jc w:val="center"/>
        <w:rPr>
          <w:b/>
          <w:szCs w:val="24"/>
        </w:rPr>
      </w:pPr>
    </w:p>
    <w:p w:rsidR="005748B9" w:rsidRPr="00FB738E" w:rsidRDefault="005748B9" w:rsidP="005748B9">
      <w:pPr>
        <w:jc w:val="right"/>
        <w:rPr>
          <w:rFonts w:asciiTheme="minorHAnsi" w:hAnsiTheme="minorHAnsi" w:cstheme="minorHAnsi"/>
          <w:b/>
          <w:szCs w:val="24"/>
        </w:rPr>
      </w:pPr>
      <w:r w:rsidRPr="00FB738E">
        <w:rPr>
          <w:rFonts w:asciiTheme="minorHAnsi" w:hAnsiTheme="minorHAnsi" w:cstheme="minorHAnsi"/>
          <w:b/>
          <w:szCs w:val="24"/>
        </w:rPr>
        <w:t xml:space="preserve">Załącznik nr </w:t>
      </w:r>
      <w:r w:rsidR="008E054F" w:rsidRPr="00FB738E">
        <w:rPr>
          <w:rFonts w:asciiTheme="minorHAnsi" w:hAnsiTheme="minorHAnsi" w:cstheme="minorHAnsi"/>
          <w:b/>
          <w:szCs w:val="24"/>
        </w:rPr>
        <w:t>4</w:t>
      </w:r>
      <w:r w:rsidRPr="00FB738E">
        <w:rPr>
          <w:rFonts w:asciiTheme="minorHAnsi" w:hAnsiTheme="minorHAnsi" w:cstheme="minorHAnsi"/>
          <w:b/>
          <w:szCs w:val="24"/>
        </w:rPr>
        <w:t xml:space="preserve"> do SWZ</w:t>
      </w:r>
      <w:r w:rsidR="003840BA" w:rsidRPr="00FB738E">
        <w:rPr>
          <w:rFonts w:asciiTheme="minorHAnsi" w:hAnsiTheme="minorHAnsi" w:cstheme="minorHAnsi"/>
          <w:b/>
          <w:szCs w:val="24"/>
        </w:rPr>
        <w:t xml:space="preserve"> (wzór)</w:t>
      </w:r>
    </w:p>
    <w:p w:rsidR="005748B9" w:rsidRPr="00FB738E" w:rsidRDefault="005748B9" w:rsidP="005748B9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5748B9" w:rsidRPr="00FB738E" w:rsidRDefault="005748B9" w:rsidP="005748B9">
      <w:pPr>
        <w:jc w:val="center"/>
        <w:rPr>
          <w:rFonts w:asciiTheme="minorHAnsi" w:hAnsiTheme="minorHAnsi" w:cstheme="minorHAnsi"/>
          <w:b/>
          <w:sz w:val="22"/>
          <w:szCs w:val="22"/>
          <w:vertAlign w:val="superscript"/>
        </w:rPr>
      </w:pPr>
      <w:r w:rsidRPr="00FB738E">
        <w:rPr>
          <w:rFonts w:asciiTheme="minorHAnsi" w:hAnsiTheme="minorHAnsi" w:cstheme="minorHAnsi"/>
          <w:b/>
          <w:sz w:val="22"/>
          <w:szCs w:val="22"/>
        </w:rPr>
        <w:t xml:space="preserve">Oświadczenie Wykonawcy o niepodleganiu wykluczeniu na podstawie § 9 ust.1 pkt 12 – 14 Regulaminu udzielania zamówień na dostawy usługi i roboty budowlane </w:t>
      </w:r>
      <w:r w:rsidRPr="00FB738E">
        <w:rPr>
          <w:rFonts w:asciiTheme="minorHAnsi" w:hAnsiTheme="minorHAnsi" w:cstheme="minorHAnsi"/>
          <w:b/>
          <w:sz w:val="22"/>
          <w:szCs w:val="22"/>
        </w:rPr>
        <w:br/>
        <w:t>przez PKP Linię Hutniczą Szerokotorową spółkę z o.o. w Zamościu</w:t>
      </w:r>
      <w:r w:rsidRPr="00FB738E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</w:p>
    <w:p w:rsidR="005748B9" w:rsidRPr="00FB738E" w:rsidRDefault="005748B9" w:rsidP="005748B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748B9" w:rsidRPr="00FB738E" w:rsidRDefault="005748B9" w:rsidP="005748B9">
      <w:pPr>
        <w:rPr>
          <w:rFonts w:asciiTheme="minorHAnsi" w:hAnsiTheme="minorHAnsi" w:cstheme="minorHAnsi"/>
          <w:szCs w:val="24"/>
        </w:rPr>
      </w:pPr>
      <w:r w:rsidRPr="00FB738E">
        <w:rPr>
          <w:rFonts w:asciiTheme="minorHAnsi" w:hAnsiTheme="minorHAnsi" w:cstheme="minorHAnsi"/>
          <w:szCs w:val="24"/>
        </w:rPr>
        <w:t>W imieniu :</w:t>
      </w:r>
    </w:p>
    <w:p w:rsidR="005748B9" w:rsidRPr="00FB738E" w:rsidRDefault="005748B9" w:rsidP="005748B9">
      <w:pPr>
        <w:rPr>
          <w:rFonts w:asciiTheme="minorHAnsi" w:hAnsiTheme="minorHAnsi" w:cstheme="minorHAnsi"/>
          <w:szCs w:val="24"/>
        </w:rPr>
      </w:pPr>
      <w:r w:rsidRPr="00FB738E">
        <w:rPr>
          <w:rFonts w:asciiTheme="minorHAnsi" w:hAnsiTheme="minorHAnsi" w:cstheme="minorHAnsi"/>
          <w:szCs w:val="24"/>
        </w:rPr>
        <w:t>………………………………………..</w:t>
      </w:r>
    </w:p>
    <w:p w:rsidR="005748B9" w:rsidRPr="00FB738E" w:rsidRDefault="005748B9" w:rsidP="005748B9">
      <w:pPr>
        <w:rPr>
          <w:rFonts w:asciiTheme="minorHAnsi" w:hAnsiTheme="minorHAnsi" w:cstheme="minorHAnsi"/>
          <w:szCs w:val="24"/>
        </w:rPr>
      </w:pPr>
      <w:r w:rsidRPr="00FB738E">
        <w:rPr>
          <w:rFonts w:asciiTheme="minorHAnsi" w:hAnsiTheme="minorHAnsi" w:cstheme="minorHAnsi"/>
          <w:szCs w:val="24"/>
        </w:rPr>
        <w:t>……………………………………….</w:t>
      </w:r>
    </w:p>
    <w:p w:rsidR="005748B9" w:rsidRPr="00FB738E" w:rsidRDefault="005748B9" w:rsidP="005748B9">
      <w:pPr>
        <w:rPr>
          <w:rFonts w:asciiTheme="minorHAnsi" w:hAnsiTheme="minorHAnsi" w:cstheme="minorHAnsi"/>
          <w:szCs w:val="24"/>
        </w:rPr>
      </w:pPr>
      <w:r w:rsidRPr="00FB738E">
        <w:rPr>
          <w:rFonts w:asciiTheme="minorHAnsi" w:hAnsiTheme="minorHAnsi" w:cstheme="minorHAnsi"/>
          <w:szCs w:val="24"/>
        </w:rPr>
        <w:t>………………………………………..</w:t>
      </w:r>
    </w:p>
    <w:p w:rsidR="005748B9" w:rsidRPr="00FB738E" w:rsidRDefault="005748B9" w:rsidP="005748B9">
      <w:pPr>
        <w:rPr>
          <w:rFonts w:asciiTheme="minorHAnsi" w:hAnsiTheme="minorHAnsi" w:cstheme="minorHAnsi"/>
          <w:szCs w:val="24"/>
          <w:vertAlign w:val="superscript"/>
        </w:rPr>
      </w:pPr>
      <w:r w:rsidRPr="00FB738E">
        <w:rPr>
          <w:rFonts w:asciiTheme="minorHAnsi" w:hAnsiTheme="minorHAnsi" w:cstheme="minorHAnsi"/>
          <w:szCs w:val="24"/>
          <w:vertAlign w:val="superscript"/>
        </w:rPr>
        <w:t xml:space="preserve">(nazwa i adres wykonawcy/wykonawców wspólnie </w:t>
      </w:r>
    </w:p>
    <w:p w:rsidR="005748B9" w:rsidRPr="00FB738E" w:rsidRDefault="005748B9" w:rsidP="005748B9">
      <w:pPr>
        <w:rPr>
          <w:rFonts w:asciiTheme="minorHAnsi" w:hAnsiTheme="minorHAnsi" w:cstheme="minorHAnsi"/>
          <w:szCs w:val="24"/>
          <w:vertAlign w:val="superscript"/>
        </w:rPr>
      </w:pPr>
      <w:r w:rsidRPr="00FB738E">
        <w:rPr>
          <w:rFonts w:asciiTheme="minorHAnsi" w:hAnsiTheme="minorHAnsi" w:cstheme="minorHAnsi"/>
          <w:szCs w:val="24"/>
          <w:vertAlign w:val="superscript"/>
        </w:rPr>
        <w:t>ubiegających się o udzielenie zamówienia)</w:t>
      </w:r>
    </w:p>
    <w:p w:rsidR="005748B9" w:rsidRPr="00FB738E" w:rsidRDefault="005748B9" w:rsidP="005748B9">
      <w:pPr>
        <w:rPr>
          <w:rFonts w:asciiTheme="minorHAnsi" w:hAnsiTheme="minorHAnsi" w:cstheme="minorHAnsi"/>
          <w:sz w:val="22"/>
          <w:szCs w:val="22"/>
        </w:rPr>
      </w:pPr>
    </w:p>
    <w:p w:rsidR="005748B9" w:rsidRPr="00FB738E" w:rsidRDefault="005748B9" w:rsidP="005748B9">
      <w:pPr>
        <w:jc w:val="both"/>
        <w:rPr>
          <w:rFonts w:asciiTheme="minorHAnsi" w:hAnsiTheme="minorHAnsi" w:cstheme="minorHAnsi"/>
          <w:sz w:val="22"/>
          <w:szCs w:val="22"/>
        </w:rPr>
      </w:pPr>
      <w:r w:rsidRPr="00FB738E">
        <w:rPr>
          <w:rFonts w:asciiTheme="minorHAnsi" w:hAnsiTheme="minorHAnsi" w:cstheme="minorHAnsi"/>
          <w:sz w:val="22"/>
          <w:szCs w:val="22"/>
        </w:rPr>
        <w:t>Potwierdzam/my, że nie podlegamy wykluczeniu na podstawie § 9 ust.1 pkt 12 – 14 Regulaminu udzielania zamówień na dostawy usługi i roboty budowlane przez PKP Linię Hutniczą Szerokotorową spółkę z o.o. w Zamościu i w tym celu</w:t>
      </w:r>
    </w:p>
    <w:p w:rsidR="005748B9" w:rsidRPr="00FB738E" w:rsidRDefault="005748B9" w:rsidP="005748B9">
      <w:pPr>
        <w:rPr>
          <w:rFonts w:asciiTheme="minorHAnsi" w:hAnsiTheme="minorHAnsi" w:cstheme="minorHAnsi"/>
          <w:b/>
          <w:sz w:val="20"/>
          <w:szCs w:val="22"/>
        </w:rPr>
      </w:pPr>
    </w:p>
    <w:p w:rsidR="005748B9" w:rsidRPr="00FB738E" w:rsidRDefault="005748B9" w:rsidP="005748B9">
      <w:pPr>
        <w:rPr>
          <w:rFonts w:asciiTheme="minorHAnsi" w:eastAsia="MS Mincho" w:hAnsiTheme="minorHAnsi" w:cstheme="minorHAnsi"/>
          <w:b/>
          <w:sz w:val="22"/>
          <w:szCs w:val="22"/>
          <w:lang w:eastAsia="pl-PL"/>
        </w:rPr>
      </w:pPr>
      <w:r w:rsidRPr="00FB738E">
        <w:rPr>
          <w:rFonts w:asciiTheme="minorHAnsi" w:hAnsiTheme="minorHAnsi" w:cstheme="minorHAnsi"/>
          <w:b/>
          <w:sz w:val="22"/>
          <w:szCs w:val="22"/>
        </w:rPr>
        <w:t>OŚWIADCZAM, że</w:t>
      </w:r>
    </w:p>
    <w:p w:rsidR="005748B9" w:rsidRPr="00FB738E" w:rsidRDefault="005748B9" w:rsidP="005748B9">
      <w:pPr>
        <w:jc w:val="both"/>
        <w:rPr>
          <w:rFonts w:asciiTheme="minorHAnsi" w:eastAsia="MS Mincho" w:hAnsiTheme="minorHAnsi" w:cstheme="minorHAnsi"/>
          <w:sz w:val="20"/>
          <w:szCs w:val="22"/>
          <w:lang w:eastAsia="pl-PL"/>
        </w:rPr>
      </w:pPr>
    </w:p>
    <w:p w:rsidR="005748B9" w:rsidRPr="00FB738E" w:rsidRDefault="005748B9" w:rsidP="005748B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B738E">
        <w:rPr>
          <w:rFonts w:asciiTheme="minorHAnsi" w:eastAsia="MS Mincho" w:hAnsiTheme="minorHAnsi" w:cstheme="minorHAnsi"/>
          <w:sz w:val="22"/>
          <w:szCs w:val="22"/>
          <w:lang w:eastAsia="pl-PL"/>
        </w:rPr>
        <w:t xml:space="preserve">składając niniejszą ofertę/zawierając umowę nie łamię, nie obchodzę ani nie ułatwiam łamania Przepisów Sankcyjnych rozumianych, jako sankcje ekonomiczne, przepisy prawa, embarga handlowe, zakazy, decyzje, zarządzenia oraz inne akty i czynności, jakie zostały wprowadzone, nałożone lub wykonywane przez właściwe organy i struktury właściwych organizacji i władz w tym Organizację Narodów Zjednoczonych, Unię Europejską, Europejski Obszar Gospodarczy, państwa członkowskie Unii Europejskiej i Europejskiego Obszaru Gospodarczego, Stany Zjednoczone Ameryki Północnej, a także inne podmioty o podobnym charakterze w związku ze środkami ograniczającymi w odniesieniu do działań podważających integralność terytorialną, suwerenność i niezależność Ukrainy lub im zagrażających, lub dotyczącymi środków ograniczających w związku z sytuacją na Białorusi i udziałem Białorusi w agresji Rosji wobec Ukrainy. Zobowiązuje się jednocześnie do poinformowania </w:t>
      </w:r>
      <w:r w:rsidRPr="00FB738E">
        <w:rPr>
          <w:rFonts w:asciiTheme="minorHAnsi" w:eastAsia="MS Mincho" w:hAnsiTheme="minorHAnsi" w:cstheme="minorHAnsi"/>
          <w:sz w:val="22"/>
          <w:szCs w:val="22"/>
          <w:lang w:eastAsia="pl-PL"/>
        </w:rPr>
        <w:br/>
        <w:t>PKP LHS Sp. z o.o. o jakiejkolwiek zmianie mojego statusu, którego dotyczy złożone oświadczenie.</w:t>
      </w:r>
      <w:r w:rsidRPr="00FB738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748B9" w:rsidRPr="00FB738E" w:rsidRDefault="005748B9" w:rsidP="005748B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748B9" w:rsidRPr="00FB738E" w:rsidRDefault="005748B9" w:rsidP="005748B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748B9" w:rsidRPr="00FB738E" w:rsidRDefault="005748B9" w:rsidP="005748B9">
      <w:pPr>
        <w:ind w:left="4956" w:firstLine="99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B738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</w:p>
    <w:p w:rsidR="005748B9" w:rsidRPr="00FB738E" w:rsidRDefault="005748B9" w:rsidP="00420F02">
      <w:pPr>
        <w:ind w:left="5954"/>
        <w:jc w:val="both"/>
        <w:rPr>
          <w:rFonts w:asciiTheme="minorHAnsi" w:hAnsiTheme="minorHAnsi" w:cstheme="minorHAnsi"/>
          <w:sz w:val="22"/>
          <w:szCs w:val="22"/>
        </w:rPr>
      </w:pPr>
      <w:r w:rsidRPr="00FB738E">
        <w:rPr>
          <w:rFonts w:asciiTheme="minorHAnsi" w:hAnsiTheme="minorHAnsi" w:cstheme="minorHAnsi"/>
          <w:sz w:val="22"/>
          <w:szCs w:val="22"/>
        </w:rPr>
        <w:t>(miejscowość, data i podpisy wykonawcy/wykonawców zgodnie z reprezentacją)</w:t>
      </w:r>
    </w:p>
    <w:p w:rsidR="005748B9" w:rsidRPr="00FB738E" w:rsidRDefault="005748B9" w:rsidP="005748B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748B9" w:rsidRPr="00FB738E" w:rsidRDefault="005748B9" w:rsidP="005748B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748B9" w:rsidRPr="00FB738E" w:rsidRDefault="005748B9" w:rsidP="005748B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748B9" w:rsidRPr="00FB738E" w:rsidRDefault="005748B9" w:rsidP="005748B9">
      <w:pPr>
        <w:jc w:val="both"/>
        <w:rPr>
          <w:rFonts w:asciiTheme="minorHAnsi" w:hAnsiTheme="minorHAnsi" w:cstheme="minorHAnsi"/>
          <w:sz w:val="22"/>
          <w:szCs w:val="22"/>
        </w:rPr>
      </w:pPr>
      <w:r w:rsidRPr="00FB738E">
        <w:rPr>
          <w:rFonts w:asciiTheme="minorHAnsi" w:hAnsiTheme="minorHAnsi" w:cstheme="minorHAnsi"/>
          <w:b/>
          <w:sz w:val="22"/>
          <w:szCs w:val="22"/>
        </w:rPr>
        <w:t>* - Zamawiający informuje, że zgodnie z § 9 ust. 1 pkt 12 – 14 Regulaminu udzielania zamówień na dostawy usługi i roboty budowlane przez PKP Linię Hutniczą Szerokotorową spółkę z o.o. w Zamościu z postępowania o udzielenie zamówienia wykluczy</w:t>
      </w:r>
      <w:r w:rsidRPr="00FB738E">
        <w:rPr>
          <w:rFonts w:asciiTheme="minorHAnsi" w:hAnsiTheme="minorHAnsi" w:cstheme="minorHAnsi"/>
          <w:sz w:val="22"/>
          <w:szCs w:val="22"/>
        </w:rPr>
        <w:t>:</w:t>
      </w:r>
    </w:p>
    <w:p w:rsidR="00420F02" w:rsidRPr="00FB738E" w:rsidRDefault="005748B9" w:rsidP="005A4907">
      <w:pPr>
        <w:pStyle w:val="Akapitzlist"/>
        <w:numPr>
          <w:ilvl w:val="0"/>
          <w:numId w:val="41"/>
        </w:numPr>
        <w:spacing w:after="0"/>
        <w:ind w:left="284" w:hanging="283"/>
        <w:jc w:val="both"/>
        <w:rPr>
          <w:rFonts w:asciiTheme="minorHAnsi" w:eastAsia="MS Mincho" w:hAnsiTheme="minorHAnsi" w:cstheme="minorHAnsi"/>
        </w:rPr>
      </w:pPr>
      <w:r w:rsidRPr="00FB738E">
        <w:rPr>
          <w:rFonts w:asciiTheme="minorHAnsi" w:eastAsia="MS Mincho" w:hAnsiTheme="minorHAnsi" w:cstheme="minorHAnsi"/>
        </w:rPr>
        <w:t xml:space="preserve">wykonawców wymienionych w wykazach określonych w rozporządzeniu </w:t>
      </w:r>
      <w:r w:rsidRPr="00FB738E">
        <w:rPr>
          <w:rFonts w:asciiTheme="minorHAnsi" w:hAnsiTheme="minorHAnsi" w:cstheme="minorHAnsi"/>
          <w:bCs/>
          <w:shd w:val="clear" w:color="auto" w:fill="FFFFFF"/>
        </w:rPr>
        <w:t>Rady (WE) nr</w:t>
      </w:r>
      <w:r w:rsidRPr="00FB738E">
        <w:rPr>
          <w:rFonts w:asciiTheme="minorHAnsi" w:eastAsia="MS Mincho" w:hAnsiTheme="minorHAnsi" w:cstheme="minorHAnsi"/>
          <w:bCs/>
        </w:rPr>
        <w:t xml:space="preserve"> </w:t>
      </w:r>
      <w:r w:rsidRPr="00FB738E">
        <w:rPr>
          <w:rFonts w:asciiTheme="minorHAnsi" w:eastAsia="MS Mincho" w:hAnsiTheme="minorHAnsi" w:cstheme="minorHAnsi"/>
        </w:rPr>
        <w:t xml:space="preserve">765/2006 i rozporządzeniu </w:t>
      </w:r>
      <w:r w:rsidRPr="00FB738E">
        <w:rPr>
          <w:rFonts w:asciiTheme="minorHAnsi" w:hAnsiTheme="minorHAnsi" w:cstheme="minorHAnsi"/>
          <w:bCs/>
          <w:shd w:val="clear" w:color="auto" w:fill="FFFFFF"/>
        </w:rPr>
        <w:t>Rady (WE) nr</w:t>
      </w:r>
      <w:r w:rsidRPr="00FB738E">
        <w:rPr>
          <w:rFonts w:asciiTheme="minorHAnsi" w:eastAsia="MS Mincho" w:hAnsiTheme="minorHAnsi" w:cstheme="minorHAnsi"/>
          <w:bCs/>
        </w:rPr>
        <w:t xml:space="preserve"> </w:t>
      </w:r>
      <w:r w:rsidRPr="00FB738E">
        <w:rPr>
          <w:rFonts w:asciiTheme="minorHAnsi" w:eastAsia="MS Mincho" w:hAnsiTheme="minorHAnsi" w:cstheme="minorHAnsi"/>
        </w:rPr>
        <w:t>269/2014 albo wpisanych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C73ECB" w:rsidRPr="00FB738E" w:rsidRDefault="00420F02" w:rsidP="005A4907">
      <w:pPr>
        <w:pStyle w:val="Akapitzlist"/>
        <w:numPr>
          <w:ilvl w:val="0"/>
          <w:numId w:val="41"/>
        </w:numPr>
        <w:spacing w:after="0"/>
        <w:ind w:left="284" w:hanging="283"/>
        <w:jc w:val="both"/>
        <w:rPr>
          <w:rFonts w:asciiTheme="minorHAnsi" w:eastAsia="MS Mincho" w:hAnsiTheme="minorHAnsi" w:cstheme="minorHAnsi"/>
        </w:rPr>
      </w:pPr>
      <w:r w:rsidRPr="00FB738E">
        <w:rPr>
          <w:rFonts w:asciiTheme="minorHAnsi" w:eastAsia="MS Mincho" w:hAnsiTheme="minorHAnsi" w:cstheme="minorHAnsi"/>
        </w:rPr>
        <w:t xml:space="preserve"> wykonawców, których beneficjentem rzeczywistym w rozumieniu ustawy z dnia 1 marca 2018 r. </w:t>
      </w:r>
      <w:r w:rsidRPr="00FB738E">
        <w:rPr>
          <w:rFonts w:asciiTheme="minorHAnsi" w:eastAsia="MS Mincho" w:hAnsiTheme="minorHAnsi" w:cstheme="minorHAnsi"/>
        </w:rPr>
        <w:br/>
        <w:t xml:space="preserve">o przeciwdziałaniu praniu pieniędzy oraz finansowaniu terroryzmu (Dz. U. z 2022 r. poz. 593 i 655) </w:t>
      </w:r>
    </w:p>
    <w:p w:rsidR="00C73ECB" w:rsidRPr="00FB738E" w:rsidRDefault="00C73ECB" w:rsidP="00C73ECB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</w:rPr>
      </w:pPr>
    </w:p>
    <w:p w:rsidR="00C73ECB" w:rsidRPr="00FB738E" w:rsidRDefault="00C73ECB" w:rsidP="00C73ECB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</w:rPr>
      </w:pPr>
    </w:p>
    <w:p w:rsidR="00420F02" w:rsidRPr="00FB738E" w:rsidRDefault="00420F02" w:rsidP="00C73ECB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</w:rPr>
      </w:pPr>
      <w:r w:rsidRPr="00FB738E">
        <w:rPr>
          <w:rFonts w:asciiTheme="minorHAnsi" w:eastAsia="MS Mincho" w:hAnsiTheme="minorHAnsi" w:cstheme="minorHAnsi"/>
        </w:rPr>
        <w:t xml:space="preserve">jest osoba wymieniona w wykazach określonych w rozporządzeniu </w:t>
      </w:r>
      <w:r w:rsidRPr="00FB738E">
        <w:rPr>
          <w:rFonts w:asciiTheme="minorHAnsi" w:eastAsia="MS Mincho" w:hAnsiTheme="minorHAnsi" w:cstheme="minorHAnsi"/>
          <w:bCs/>
        </w:rPr>
        <w:t xml:space="preserve">Rady (WE) nr </w:t>
      </w:r>
      <w:r w:rsidRPr="00FB738E">
        <w:rPr>
          <w:rFonts w:asciiTheme="minorHAnsi" w:eastAsia="MS Mincho" w:hAnsiTheme="minorHAnsi" w:cstheme="minorHAnsi"/>
        </w:rPr>
        <w:t xml:space="preserve">765/2006 i rozporządzeniu </w:t>
      </w:r>
      <w:r w:rsidRPr="00FB738E">
        <w:rPr>
          <w:rFonts w:asciiTheme="minorHAnsi" w:eastAsia="MS Mincho" w:hAnsiTheme="minorHAnsi" w:cstheme="minorHAnsi"/>
          <w:bCs/>
        </w:rPr>
        <w:t xml:space="preserve">Rady (WE) nr </w:t>
      </w:r>
      <w:r w:rsidRPr="00FB738E">
        <w:rPr>
          <w:rFonts w:asciiTheme="minorHAnsi" w:eastAsia="MS Mincho" w:hAnsiTheme="minorHAnsi" w:cstheme="minorHAnsi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420F02" w:rsidRPr="00FB738E" w:rsidRDefault="00420F02" w:rsidP="005A4907">
      <w:pPr>
        <w:pStyle w:val="Akapitzlist"/>
        <w:numPr>
          <w:ilvl w:val="0"/>
          <w:numId w:val="41"/>
        </w:numPr>
        <w:spacing w:after="0"/>
        <w:ind w:left="284" w:hanging="283"/>
        <w:jc w:val="both"/>
        <w:rPr>
          <w:rFonts w:asciiTheme="minorHAnsi" w:eastAsia="MS Mincho" w:hAnsiTheme="minorHAnsi" w:cstheme="minorHAnsi"/>
        </w:rPr>
      </w:pPr>
      <w:r w:rsidRPr="00FB738E">
        <w:rPr>
          <w:rFonts w:asciiTheme="minorHAnsi" w:eastAsia="MS Mincho" w:hAnsiTheme="minorHAnsi" w:cstheme="minorHAnsi"/>
        </w:rPr>
        <w:t xml:space="preserve">wykonawców, których jednostką dominującą w rozumieniu art. 3 ust. 1 pkt 37 ustawy z dnia </w:t>
      </w:r>
      <w:r w:rsidRPr="00FB738E">
        <w:rPr>
          <w:rFonts w:asciiTheme="minorHAnsi" w:eastAsia="MS Mincho" w:hAnsiTheme="minorHAnsi" w:cstheme="minorHAnsi"/>
        </w:rPr>
        <w:br/>
        <w:t>29 września 1994 r. o rachunkowości (Dz. U. z 2021 r. poz. 217, 2105 i 2106) jest podmiot wymieniony w wykazach określonych w rozporządzeniu</w:t>
      </w:r>
      <w:r w:rsidRPr="00FB738E">
        <w:rPr>
          <w:rFonts w:asciiTheme="minorHAnsi" w:eastAsia="MS Mincho" w:hAnsiTheme="minorHAnsi" w:cstheme="minorHAnsi"/>
          <w:bCs/>
        </w:rPr>
        <w:t xml:space="preserve"> Rady (WE) nr</w:t>
      </w:r>
      <w:r w:rsidRPr="00FB738E">
        <w:rPr>
          <w:rFonts w:asciiTheme="minorHAnsi" w:eastAsia="MS Mincho" w:hAnsiTheme="minorHAnsi" w:cstheme="minorHAnsi"/>
        </w:rPr>
        <w:t xml:space="preserve"> 765/2006 i rozporządzeniu </w:t>
      </w:r>
      <w:r w:rsidRPr="00FB738E">
        <w:rPr>
          <w:rFonts w:asciiTheme="minorHAnsi" w:eastAsia="MS Mincho" w:hAnsiTheme="minorHAnsi" w:cstheme="minorHAnsi"/>
          <w:bCs/>
        </w:rPr>
        <w:t xml:space="preserve">Rady (WE) nr </w:t>
      </w:r>
      <w:r w:rsidRPr="00FB738E">
        <w:rPr>
          <w:rFonts w:asciiTheme="minorHAnsi" w:eastAsia="MS Mincho" w:hAnsiTheme="minorHAnsi" w:cstheme="minorHAnsi"/>
        </w:rPr>
        <w:t xml:space="preserve">269/2014 albo wpisany na listę lub będący taką jednostką dominującą od dnia 24 lutego 2022 r., o ile został wpisany na listę na podstawie decyzji w sprawie wpisu na listę rozstrzygającej o zastosowaniu środka, o którym mowa w art. 1 pkt 3 Ustawy z dnia </w:t>
      </w:r>
      <w:r w:rsidRPr="00FB738E">
        <w:rPr>
          <w:rFonts w:asciiTheme="minorHAnsi" w:eastAsia="MS Mincho" w:hAnsiTheme="minorHAnsi" w:cstheme="minorHAnsi"/>
        </w:rPr>
        <w:br/>
        <w:t>13 kwietnia 2022 r. o szczególnych rozwiązaniach w zakresie przeciwdziałania wspieraniu agresji na Ukrainę oraz służących ochronie bezpieczeństwa narodowego.</w:t>
      </w:r>
    </w:p>
    <w:p w:rsidR="005748B9" w:rsidRPr="00FB738E" w:rsidRDefault="005748B9" w:rsidP="00C73ECB">
      <w:pPr>
        <w:pStyle w:val="Akapitzlist"/>
        <w:spacing w:after="0"/>
        <w:ind w:left="284"/>
        <w:rPr>
          <w:rFonts w:asciiTheme="minorHAnsi" w:eastAsia="MS Mincho" w:hAnsiTheme="minorHAnsi" w:cstheme="minorHAnsi"/>
        </w:rPr>
      </w:pPr>
    </w:p>
    <w:p w:rsidR="00B9369A" w:rsidRPr="00FB738E" w:rsidRDefault="00B9369A">
      <w:pPr>
        <w:pStyle w:val="Akapitzlist"/>
        <w:spacing w:after="0"/>
        <w:ind w:left="284"/>
        <w:rPr>
          <w:rFonts w:asciiTheme="minorHAnsi" w:eastAsia="MS Mincho" w:hAnsiTheme="minorHAnsi" w:cstheme="minorHAnsi"/>
        </w:rPr>
      </w:pPr>
    </w:p>
    <w:sectPr w:rsidR="00B9369A" w:rsidRPr="00FB738E" w:rsidSect="00213008">
      <w:pgSz w:w="11906" w:h="16838"/>
      <w:pgMar w:top="709" w:right="1418" w:bottom="153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66D" w:rsidRDefault="00C2566D">
      <w:r>
        <w:separator/>
      </w:r>
    </w:p>
  </w:endnote>
  <w:endnote w:type="continuationSeparator" w:id="0">
    <w:p w:rsidR="00C2566D" w:rsidRDefault="00C25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6D" w:rsidRDefault="00C25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6D" w:rsidRPr="00CA6602" w:rsidRDefault="00C2566D">
    <w:pPr>
      <w:pStyle w:val="Stopka"/>
      <w:jc w:val="center"/>
      <w:rPr>
        <w:rFonts w:ascii="Arial" w:hAnsi="Arial" w:cs="Arial"/>
        <w:i/>
        <w:sz w:val="16"/>
        <w:szCs w:val="16"/>
      </w:rPr>
    </w:pPr>
  </w:p>
  <w:p w:rsidR="00C2566D" w:rsidRDefault="00C256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6D" w:rsidRDefault="00C25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66D" w:rsidRDefault="00C2566D">
      <w:r>
        <w:separator/>
      </w:r>
    </w:p>
  </w:footnote>
  <w:footnote w:type="continuationSeparator" w:id="0">
    <w:p w:rsidR="00C2566D" w:rsidRDefault="00C25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6D" w:rsidRDefault="00C25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6D" w:rsidRPr="00D13007" w:rsidRDefault="00C2566D" w:rsidP="00D130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6D" w:rsidRPr="00D13007" w:rsidRDefault="00C2566D" w:rsidP="00D13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(%5)"/>
      <w:lvlJc w:val="left"/>
      <w:pPr>
        <w:tabs>
          <w:tab w:val="num" w:pos="2296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3004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3712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442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5128"/>
        </w:tabs>
        <w:ind w:left="5128" w:hanging="708"/>
      </w:pPr>
    </w:lvl>
  </w:abstractNum>
  <w:abstractNum w:abstractNumId="1" w15:restartNumberingAfterBreak="0">
    <w:nsid w:val="00000002"/>
    <w:multiLevelType w:val="multilevel"/>
    <w:tmpl w:val="5978C0A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21"/>
        </w:tabs>
        <w:ind w:left="1021" w:hanging="301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4"/>
    <w:multiLevelType w:val="multilevel"/>
    <w:tmpl w:val="30467A00"/>
    <w:name w:val="WW8Num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</w:abstractNum>
  <w:abstractNum w:abstractNumId="4" w15:restartNumberingAfterBreak="0">
    <w:nsid w:val="00000006"/>
    <w:multiLevelType w:val="multilevel"/>
    <w:tmpl w:val="B3FEA5CE"/>
    <w:name w:val="WW8Num8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710"/>
        </w:tabs>
        <w:ind w:left="710" w:hanging="284"/>
      </w:pPr>
      <w:rPr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BBC8B84"/>
    <w:name w:val="WW8Num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7" w15:restartNumberingAfterBreak="0">
    <w:nsid w:val="00000009"/>
    <w:multiLevelType w:val="singleLevel"/>
    <w:tmpl w:val="E38ADFC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0000000B"/>
    <w:multiLevelType w:val="singleLevel"/>
    <w:tmpl w:val="D04C87C8"/>
    <w:name w:val="WW8Num15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i w:val="0"/>
        <w:color w:val="auto"/>
      </w:r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1858"/>
        </w:tabs>
        <w:ind w:left="1858" w:hanging="1716"/>
      </w:p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b w:val="0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1"/>
    <w:multiLevelType w:val="multilevel"/>
    <w:tmpl w:val="00000011"/>
    <w:name w:val="WW8Num23"/>
    <w:lvl w:ilvl="0">
      <w:start w:val="1"/>
      <w:numFmt w:val="lowerLetter"/>
      <w:lvlText w:val="%1)"/>
      <w:lvlJc w:val="left"/>
      <w:pPr>
        <w:tabs>
          <w:tab w:val="num" w:pos="1898"/>
        </w:tabs>
        <w:ind w:left="1898" w:hanging="113"/>
      </w:pPr>
    </w:lvl>
    <w:lvl w:ilvl="1">
      <w:start w:val="1"/>
      <w:numFmt w:val="lowerLetter"/>
      <w:lvlText w:val="%2)"/>
      <w:lvlJc w:val="left"/>
      <w:pPr>
        <w:tabs>
          <w:tab w:val="num" w:pos="822"/>
        </w:tabs>
        <w:ind w:left="822" w:hanging="11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3"/>
    <w:multiLevelType w:val="singleLevel"/>
    <w:tmpl w:val="00000013"/>
    <w:name w:val="WW8Num26"/>
    <w:lvl w:ilvl="0">
      <w:start w:val="3"/>
      <w:numFmt w:val="decimal"/>
      <w:lvlText w:val="%1."/>
      <w:lvlJc w:val="left"/>
      <w:pPr>
        <w:tabs>
          <w:tab w:val="num" w:pos="57"/>
        </w:tabs>
        <w:ind w:left="57" w:hanging="57"/>
      </w:pPr>
    </w:lvl>
  </w:abstractNum>
  <w:abstractNum w:abstractNumId="18" w15:restartNumberingAfterBreak="0">
    <w:nsid w:val="00000014"/>
    <w:multiLevelType w:val="multilevel"/>
    <w:tmpl w:val="00000014"/>
    <w:name w:val="WW8Num27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singleLevel"/>
    <w:tmpl w:val="00000015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6"/>
    <w:multiLevelType w:val="multilevel"/>
    <w:tmpl w:val="0000001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21"/>
        </w:tabs>
        <w:ind w:left="1021" w:hanging="301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7"/>
    <w:multiLevelType w:val="multilevel"/>
    <w:tmpl w:val="00000017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name w:val="WW8Num3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53566270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294"/>
        </w:tabs>
        <w:ind w:left="294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)"/>
      <w:lvlJc w:val="left"/>
      <w:pPr>
        <w:tabs>
          <w:tab w:val="num" w:pos="1014"/>
        </w:tabs>
        <w:ind w:left="1014" w:hanging="360"/>
      </w:pPr>
      <w:rPr>
        <w:b w:val="0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</w:lvl>
    <w:lvl w:ilvl="5">
      <w:start w:val="1"/>
      <w:numFmt w:val="lowerRoman"/>
      <w:lvlText w:val="(%6)"/>
      <w:lvlJc w:val="left"/>
      <w:pPr>
        <w:tabs>
          <w:tab w:val="num" w:pos="1734"/>
        </w:tabs>
        <w:ind w:left="1734" w:hanging="360"/>
      </w:pPr>
    </w:lvl>
    <w:lvl w:ilvl="6">
      <w:start w:val="1"/>
      <w:numFmt w:val="decimal"/>
      <w:lvlText w:val="%7."/>
      <w:lvlJc w:val="left"/>
      <w:pPr>
        <w:tabs>
          <w:tab w:val="num" w:pos="2094"/>
        </w:tabs>
        <w:ind w:left="2094" w:hanging="360"/>
      </w:p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</w:lvl>
    <w:lvl w:ilvl="8">
      <w:start w:val="1"/>
      <w:numFmt w:val="lowerRoman"/>
      <w:lvlText w:val="%9."/>
      <w:lvlJc w:val="left"/>
      <w:pPr>
        <w:tabs>
          <w:tab w:val="num" w:pos="2814"/>
        </w:tabs>
        <w:ind w:left="2814" w:hanging="360"/>
      </w:pPr>
    </w:lvl>
  </w:abstractNum>
  <w:abstractNum w:abstractNumId="24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25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27" w15:restartNumberingAfterBreak="0">
    <w:nsid w:val="0000001D"/>
    <w:multiLevelType w:val="singleLevel"/>
    <w:tmpl w:val="0000001D"/>
    <w:name w:val="WW8Num43"/>
    <w:lvl w:ilvl="0">
      <w:start w:val="2"/>
      <w:numFmt w:val="decimal"/>
      <w:lvlText w:val="%1."/>
      <w:lvlJc w:val="left"/>
      <w:pPr>
        <w:tabs>
          <w:tab w:val="num" w:pos="57"/>
        </w:tabs>
        <w:ind w:left="57" w:hanging="57"/>
      </w:pPr>
    </w:lvl>
  </w:abstractNum>
  <w:abstractNum w:abstractNumId="28" w15:restartNumberingAfterBreak="0">
    <w:nsid w:val="0000001E"/>
    <w:multiLevelType w:val="singleLevel"/>
    <w:tmpl w:val="0000001E"/>
    <w:name w:val="WW8Num46"/>
    <w:lvl w:ilvl="0">
      <w:start w:val="2"/>
      <w:numFmt w:val="decimal"/>
      <w:lvlText w:val="%1."/>
      <w:lvlJc w:val="left"/>
      <w:pPr>
        <w:tabs>
          <w:tab w:val="num" w:pos="506"/>
        </w:tabs>
        <w:ind w:left="506" w:firstLine="288"/>
      </w:pPr>
      <w:rPr>
        <w:rFonts w:ascii="Arial" w:hAnsi="Arial" w:cs="Arial"/>
      </w:rPr>
    </w:lvl>
  </w:abstractNum>
  <w:abstractNum w:abstractNumId="29" w15:restartNumberingAfterBreak="0">
    <w:nsid w:val="0000001F"/>
    <w:multiLevelType w:val="multilevel"/>
    <w:tmpl w:val="D670499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7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0"/>
    <w:multiLevelType w:val="multilevel"/>
    <w:tmpl w:val="00000020"/>
    <w:name w:val="WW8Num48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1"/>
    <w:multiLevelType w:val="singleLevel"/>
    <w:tmpl w:val="00000021"/>
    <w:name w:val="WW8Num49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32" w15:restartNumberingAfterBreak="0">
    <w:nsid w:val="00000022"/>
    <w:multiLevelType w:val="singleLevel"/>
    <w:tmpl w:val="00000022"/>
    <w:name w:val="WW8Num51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</w:lvl>
  </w:abstractNum>
  <w:abstractNum w:abstractNumId="33" w15:restartNumberingAfterBreak="0">
    <w:nsid w:val="00000023"/>
    <w:multiLevelType w:val="multilevel"/>
    <w:tmpl w:val="00000023"/>
    <w:name w:val="WW8Num52"/>
    <w:lvl w:ilvl="0">
      <w:start w:val="1"/>
      <w:numFmt w:val="upperRoman"/>
      <w:pStyle w:val="Nagwek6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51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4"/>
    <w:multiLevelType w:val="multilevel"/>
    <w:tmpl w:val="68F27C12"/>
    <w:name w:val="WW8Num53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5"/>
    <w:multiLevelType w:val="multilevel"/>
    <w:tmpl w:val="00000025"/>
    <w:name w:val="WW8Num54"/>
    <w:lvl w:ilvl="0">
      <w:start w:val="3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00000026"/>
    <w:name w:val="WW8Num55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firstLine="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00000027"/>
    <w:multiLevelType w:val="multilevel"/>
    <w:tmpl w:val="00000027"/>
    <w:name w:val="WW8Num56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-113"/>
        </w:tabs>
        <w:ind w:left="-113" w:firstLine="11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8"/>
    <w:multiLevelType w:val="multilevel"/>
    <w:tmpl w:val="00000028"/>
    <w:name w:val="WW8Num57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9"/>
    <w:multiLevelType w:val="singleLevel"/>
    <w:tmpl w:val="00000029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multilevel"/>
    <w:tmpl w:val="0000002A"/>
    <w:name w:val="WW8Num59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3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0000002B"/>
    <w:multiLevelType w:val="multilevel"/>
    <w:tmpl w:val="0000002B"/>
    <w:name w:val="WW8Num60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color w:val="auto"/>
      </w:rPr>
    </w:lvl>
    <w:lvl w:ilvl="3">
      <w:start w:val="3"/>
      <w:numFmt w:val="lowerLetter"/>
      <w:lvlText w:val="%4)"/>
      <w:lvlJc w:val="left"/>
      <w:pPr>
        <w:tabs>
          <w:tab w:val="num" w:pos="1588"/>
        </w:tabs>
        <w:ind w:left="1588" w:hanging="397"/>
      </w:pPr>
    </w:lvl>
    <w:lvl w:ilvl="4">
      <w:start w:val="1"/>
      <w:numFmt w:val="decimal"/>
      <w:lvlText w:val="(%5)"/>
      <w:lvlJc w:val="left"/>
      <w:pPr>
        <w:tabs>
          <w:tab w:val="num" w:pos="2296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3004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3712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442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5128"/>
        </w:tabs>
        <w:ind w:left="5128" w:hanging="708"/>
      </w:pPr>
    </w:lvl>
  </w:abstractNum>
  <w:abstractNum w:abstractNumId="42" w15:restartNumberingAfterBreak="0">
    <w:nsid w:val="0000002C"/>
    <w:multiLevelType w:val="multilevel"/>
    <w:tmpl w:val="0000002C"/>
    <w:name w:val="WW8StyleNum"/>
    <w:lvl w:ilvl="0">
      <w:numFmt w:val="decimal"/>
      <w:pStyle w:val="TytuRozdziau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D"/>
    <w:multiLevelType w:val="multilevel"/>
    <w:tmpl w:val="0000002D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upperRoman"/>
      <w:pStyle w:val="Nagwek3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0000002E"/>
    <w:multiLevelType w:val="multilevel"/>
    <w:tmpl w:val="F0FA2BF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048E5ADF"/>
    <w:multiLevelType w:val="hybridMultilevel"/>
    <w:tmpl w:val="B8A055A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06A5246F"/>
    <w:multiLevelType w:val="hybridMultilevel"/>
    <w:tmpl w:val="E76A72A2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47" w15:restartNumberingAfterBreak="0">
    <w:nsid w:val="0E417535"/>
    <w:multiLevelType w:val="hybridMultilevel"/>
    <w:tmpl w:val="1A0EDEFC"/>
    <w:lvl w:ilvl="0" w:tplc="FCC486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</w:rPr>
    </w:lvl>
    <w:lvl w:ilvl="1" w:tplc="9754DACE">
      <w:start w:val="1"/>
      <w:numFmt w:val="bullet"/>
      <w:lvlText w:val="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8" w15:restartNumberingAfterBreak="0">
    <w:nsid w:val="0F736F78"/>
    <w:multiLevelType w:val="hybridMultilevel"/>
    <w:tmpl w:val="E2C2E11C"/>
    <w:lvl w:ilvl="0" w:tplc="6F7422CE">
      <w:start w:val="1"/>
      <w:numFmt w:val="decimal"/>
      <w:lvlText w:val="%1)"/>
      <w:lvlJc w:val="left"/>
      <w:pPr>
        <w:ind w:left="122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9" w15:restartNumberingAfterBreak="0">
    <w:nsid w:val="0F8044B6"/>
    <w:multiLevelType w:val="multilevel"/>
    <w:tmpl w:val="56CAE0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FA97077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14E00C98"/>
    <w:multiLevelType w:val="hybridMultilevel"/>
    <w:tmpl w:val="71CAEBAE"/>
    <w:lvl w:ilvl="0" w:tplc="233288E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1D20D6"/>
    <w:multiLevelType w:val="hybridMultilevel"/>
    <w:tmpl w:val="BCCA1BD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3" w15:restartNumberingAfterBreak="0">
    <w:nsid w:val="162A1082"/>
    <w:multiLevelType w:val="hybridMultilevel"/>
    <w:tmpl w:val="D974BE9A"/>
    <w:lvl w:ilvl="0" w:tplc="04150005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4" w:hanging="360"/>
      </w:pPr>
      <w:rPr>
        <w:rFonts w:ascii="Wingdings" w:hAnsi="Wingdings" w:hint="default"/>
      </w:rPr>
    </w:lvl>
  </w:abstractNum>
  <w:abstractNum w:abstractNumId="54" w15:restartNumberingAfterBreak="0">
    <w:nsid w:val="1D0A403F"/>
    <w:multiLevelType w:val="multilevel"/>
    <w:tmpl w:val="090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 w15:restartNumberingAfterBreak="0">
    <w:nsid w:val="1D2A09E8"/>
    <w:multiLevelType w:val="multilevel"/>
    <w:tmpl w:val="B1E06BE8"/>
    <w:name w:val="WW8Num47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7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5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1E0D0D11"/>
    <w:multiLevelType w:val="hybridMultilevel"/>
    <w:tmpl w:val="CFCA1D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20D83F61"/>
    <w:multiLevelType w:val="singleLevel"/>
    <w:tmpl w:val="E38A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58" w15:restartNumberingAfterBreak="0">
    <w:nsid w:val="213A5B3C"/>
    <w:multiLevelType w:val="hybridMultilevel"/>
    <w:tmpl w:val="29807DE6"/>
    <w:lvl w:ilvl="0" w:tplc="5360F880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236E754C"/>
    <w:multiLevelType w:val="hybridMultilevel"/>
    <w:tmpl w:val="0C1A9908"/>
    <w:lvl w:ilvl="0" w:tplc="5394AD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B477CB"/>
    <w:multiLevelType w:val="multilevel"/>
    <w:tmpl w:val="0F2A3172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  <w:rPr>
        <w:i w:val="0"/>
      </w:rPr>
    </w:lvl>
    <w:lvl w:ilvl="3">
      <w:start w:val="1"/>
      <w:numFmt w:val="lowerLetter"/>
      <w:lvlText w:val="%4)"/>
      <w:lvlJc w:val="left"/>
      <w:pPr>
        <w:tabs>
          <w:tab w:val="num" w:pos="1495"/>
        </w:tabs>
        <w:ind w:left="1495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2A163B7E"/>
    <w:multiLevelType w:val="hybridMultilevel"/>
    <w:tmpl w:val="34146896"/>
    <w:lvl w:ilvl="0" w:tplc="CB864A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2C6010F8"/>
    <w:multiLevelType w:val="hybridMultilevel"/>
    <w:tmpl w:val="122EBAF8"/>
    <w:lvl w:ilvl="0" w:tplc="704A252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CC70F67"/>
    <w:multiLevelType w:val="hybridMultilevel"/>
    <w:tmpl w:val="5EEE3AE0"/>
    <w:lvl w:ilvl="0" w:tplc="2440F7A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2CF73919"/>
    <w:multiLevelType w:val="hybridMultilevel"/>
    <w:tmpl w:val="E94C84F2"/>
    <w:lvl w:ilvl="0" w:tplc="B5F88E46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DDB5F49"/>
    <w:multiLevelType w:val="hybridMultilevel"/>
    <w:tmpl w:val="85DCEB90"/>
    <w:lvl w:ilvl="0" w:tplc="9754D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1B80BC4"/>
    <w:multiLevelType w:val="multilevel"/>
    <w:tmpl w:val="099E473E"/>
    <w:lvl w:ilvl="0">
      <w:start w:val="2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1267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7" w15:restartNumberingAfterBreak="0">
    <w:nsid w:val="36546830"/>
    <w:multiLevelType w:val="hybridMultilevel"/>
    <w:tmpl w:val="F9B08D00"/>
    <w:lvl w:ilvl="0" w:tplc="D488FEA8">
      <w:start w:val="1"/>
      <w:numFmt w:val="decimal"/>
      <w:lvlText w:val="%1."/>
      <w:lvlJc w:val="left"/>
      <w:pPr>
        <w:tabs>
          <w:tab w:val="num" w:pos="30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68" w15:restartNumberingAfterBreak="0">
    <w:nsid w:val="383E710B"/>
    <w:multiLevelType w:val="hybridMultilevel"/>
    <w:tmpl w:val="71B46E7E"/>
    <w:lvl w:ilvl="0" w:tplc="4702974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39227C9B"/>
    <w:multiLevelType w:val="multilevel"/>
    <w:tmpl w:val="65C82922"/>
    <w:name w:val="WW8Num82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tabs>
          <w:tab w:val="num" w:pos="710"/>
        </w:tabs>
        <w:ind w:left="710" w:hanging="28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B557253"/>
    <w:multiLevelType w:val="hybridMultilevel"/>
    <w:tmpl w:val="60F622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6225ABA"/>
    <w:multiLevelType w:val="multilevel"/>
    <w:tmpl w:val="012A1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21" w:hanging="30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47734CCB"/>
    <w:multiLevelType w:val="multilevel"/>
    <w:tmpl w:val="EF78513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0"/>
      <w:numFmt w:val="decimal"/>
      <w:lvlText w:val="%3)"/>
      <w:lvlJc w:val="left"/>
      <w:pPr>
        <w:tabs>
          <w:tab w:val="num" w:pos="1267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3" w15:restartNumberingAfterBreak="0">
    <w:nsid w:val="4BE84D35"/>
    <w:multiLevelType w:val="hybridMultilevel"/>
    <w:tmpl w:val="512C8E10"/>
    <w:lvl w:ilvl="0" w:tplc="9754DA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4" w15:restartNumberingAfterBreak="0">
    <w:nsid w:val="5B9E08B3"/>
    <w:multiLevelType w:val="hybridMultilevel"/>
    <w:tmpl w:val="C62AC032"/>
    <w:lvl w:ilvl="0" w:tplc="9754D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 w15:restartNumberingAfterBreak="0">
    <w:nsid w:val="5BA47504"/>
    <w:multiLevelType w:val="hybridMultilevel"/>
    <w:tmpl w:val="D1F07662"/>
    <w:lvl w:ilvl="0" w:tplc="827EB0A8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ECD422E4">
      <w:numFmt w:val="bullet"/>
      <w:lvlText w:val="•"/>
      <w:lvlJc w:val="left"/>
      <w:pPr>
        <w:ind w:left="2566" w:hanging="352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677A113C"/>
    <w:multiLevelType w:val="hybridMultilevel"/>
    <w:tmpl w:val="972258E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7" w15:restartNumberingAfterBreak="0">
    <w:nsid w:val="68623E80"/>
    <w:multiLevelType w:val="hybridMultilevel"/>
    <w:tmpl w:val="E304C6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C082FC8"/>
    <w:multiLevelType w:val="multilevel"/>
    <w:tmpl w:val="D0ACD8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9" w15:restartNumberingAfterBreak="0">
    <w:nsid w:val="6DC20AE3"/>
    <w:multiLevelType w:val="hybridMultilevel"/>
    <w:tmpl w:val="AD9EF50A"/>
    <w:lvl w:ilvl="0" w:tplc="9754D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70577943"/>
    <w:multiLevelType w:val="hybridMultilevel"/>
    <w:tmpl w:val="83EEC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D25545"/>
    <w:multiLevelType w:val="hybridMultilevel"/>
    <w:tmpl w:val="95C06322"/>
    <w:lvl w:ilvl="0" w:tplc="7B12EC3C">
      <w:start w:val="1"/>
      <w:numFmt w:val="decimal"/>
      <w:lvlText w:val="%1)"/>
      <w:lvlJc w:val="left"/>
      <w:pPr>
        <w:ind w:left="122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2" w15:restartNumberingAfterBreak="0">
    <w:nsid w:val="72284B20"/>
    <w:multiLevelType w:val="hybridMultilevel"/>
    <w:tmpl w:val="F744AF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25B55C3"/>
    <w:multiLevelType w:val="multilevel"/>
    <w:tmpl w:val="DDB280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947"/>
        </w:tabs>
        <w:ind w:left="6947" w:firstLine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4" w15:restartNumberingAfterBreak="0">
    <w:nsid w:val="79074E6B"/>
    <w:multiLevelType w:val="hybridMultilevel"/>
    <w:tmpl w:val="53F084B6"/>
    <w:lvl w:ilvl="0" w:tplc="9754D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 w15:restartNumberingAfterBreak="0">
    <w:nsid w:val="7D4A4B06"/>
    <w:multiLevelType w:val="multilevel"/>
    <w:tmpl w:val="351CD618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823"/>
        </w:tabs>
        <w:ind w:left="823" w:hanging="39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</w:lvl>
    <w:lvl w:ilvl="3">
      <w:start w:val="3"/>
      <w:numFmt w:val="lowerLetter"/>
      <w:lvlText w:val="%4)"/>
      <w:lvlJc w:val="left"/>
      <w:pPr>
        <w:tabs>
          <w:tab w:val="num" w:pos="1588"/>
        </w:tabs>
        <w:ind w:left="1588" w:hanging="397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28" w:hanging="708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12"/>
  </w:num>
  <w:num w:numId="6">
    <w:abstractNumId w:val="23"/>
  </w:num>
  <w:num w:numId="7">
    <w:abstractNumId w:val="29"/>
  </w:num>
  <w:num w:numId="8">
    <w:abstractNumId w:val="33"/>
  </w:num>
  <w:num w:numId="9">
    <w:abstractNumId w:val="36"/>
  </w:num>
  <w:num w:numId="10">
    <w:abstractNumId w:val="37"/>
  </w:num>
  <w:num w:numId="11">
    <w:abstractNumId w:val="39"/>
  </w:num>
  <w:num w:numId="12">
    <w:abstractNumId w:val="40"/>
  </w:num>
  <w:num w:numId="13">
    <w:abstractNumId w:val="42"/>
  </w:num>
  <w:num w:numId="14">
    <w:abstractNumId w:val="43"/>
  </w:num>
  <w:num w:numId="15">
    <w:abstractNumId w:val="44"/>
  </w:num>
  <w:num w:numId="16">
    <w:abstractNumId w:val="85"/>
  </w:num>
  <w:num w:numId="17">
    <w:abstractNumId w:val="83"/>
  </w:num>
  <w:num w:numId="18">
    <w:abstractNumId w:val="71"/>
  </w:num>
  <w:num w:numId="19">
    <w:abstractNumId w:val="70"/>
  </w:num>
  <w:num w:numId="20">
    <w:abstractNumId w:val="66"/>
  </w:num>
  <w:num w:numId="21">
    <w:abstractNumId w:val="49"/>
  </w:num>
  <w:num w:numId="22">
    <w:abstractNumId w:val="60"/>
  </w:num>
  <w:num w:numId="23">
    <w:abstractNumId w:val="63"/>
  </w:num>
  <w:num w:numId="24">
    <w:abstractNumId w:val="48"/>
  </w:num>
  <w:num w:numId="25">
    <w:abstractNumId w:val="65"/>
  </w:num>
  <w:num w:numId="26">
    <w:abstractNumId w:val="50"/>
  </w:num>
  <w:num w:numId="27">
    <w:abstractNumId w:val="78"/>
  </w:num>
  <w:num w:numId="28">
    <w:abstractNumId w:val="25"/>
  </w:num>
  <w:num w:numId="29">
    <w:abstractNumId w:val="81"/>
  </w:num>
  <w:num w:numId="30">
    <w:abstractNumId w:val="77"/>
  </w:num>
  <w:num w:numId="31">
    <w:abstractNumId w:val="59"/>
  </w:num>
  <w:num w:numId="32">
    <w:abstractNumId w:val="76"/>
  </w:num>
  <w:num w:numId="33">
    <w:abstractNumId w:val="52"/>
  </w:num>
  <w:num w:numId="34">
    <w:abstractNumId w:val="62"/>
  </w:num>
  <w:num w:numId="35">
    <w:abstractNumId w:val="67"/>
  </w:num>
  <w:num w:numId="36">
    <w:abstractNumId w:val="82"/>
  </w:num>
  <w:num w:numId="37">
    <w:abstractNumId w:val="57"/>
  </w:num>
  <w:num w:numId="38">
    <w:abstractNumId w:val="47"/>
  </w:num>
  <w:num w:numId="39">
    <w:abstractNumId w:val="54"/>
  </w:num>
  <w:num w:numId="40">
    <w:abstractNumId w:val="72"/>
  </w:num>
  <w:num w:numId="41">
    <w:abstractNumId w:val="68"/>
  </w:num>
  <w:num w:numId="42">
    <w:abstractNumId w:val="46"/>
  </w:num>
  <w:num w:numId="43">
    <w:abstractNumId w:val="64"/>
  </w:num>
  <w:num w:numId="44">
    <w:abstractNumId w:val="53"/>
  </w:num>
  <w:num w:numId="45">
    <w:abstractNumId w:val="80"/>
  </w:num>
  <w:num w:numId="46">
    <w:abstractNumId w:val="51"/>
  </w:num>
  <w:num w:numId="47">
    <w:abstractNumId w:val="56"/>
  </w:num>
  <w:num w:numId="48">
    <w:abstractNumId w:val="61"/>
  </w:num>
  <w:num w:numId="49">
    <w:abstractNumId w:val="75"/>
  </w:num>
  <w:num w:numId="50">
    <w:abstractNumId w:val="58"/>
  </w:num>
  <w:num w:numId="51">
    <w:abstractNumId w:val="79"/>
  </w:num>
  <w:num w:numId="52">
    <w:abstractNumId w:val="84"/>
  </w:num>
  <w:num w:numId="53">
    <w:abstractNumId w:val="74"/>
  </w:num>
  <w:num w:numId="54">
    <w:abstractNumId w:val="73"/>
  </w:num>
  <w:num w:numId="55">
    <w:abstractNumId w:val="4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485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8E"/>
    <w:rsid w:val="0000047B"/>
    <w:rsid w:val="000007D9"/>
    <w:rsid w:val="000007DA"/>
    <w:rsid w:val="00001441"/>
    <w:rsid w:val="00002151"/>
    <w:rsid w:val="00002163"/>
    <w:rsid w:val="00002643"/>
    <w:rsid w:val="00003D71"/>
    <w:rsid w:val="0000486F"/>
    <w:rsid w:val="00005667"/>
    <w:rsid w:val="00005BCB"/>
    <w:rsid w:val="00005F1F"/>
    <w:rsid w:val="000068CC"/>
    <w:rsid w:val="00006960"/>
    <w:rsid w:val="00006B1A"/>
    <w:rsid w:val="00006B99"/>
    <w:rsid w:val="00006BCA"/>
    <w:rsid w:val="00006E36"/>
    <w:rsid w:val="0000723A"/>
    <w:rsid w:val="00010D33"/>
    <w:rsid w:val="00013645"/>
    <w:rsid w:val="00013788"/>
    <w:rsid w:val="00013E3A"/>
    <w:rsid w:val="000153F5"/>
    <w:rsid w:val="000157C3"/>
    <w:rsid w:val="000158CE"/>
    <w:rsid w:val="0001590F"/>
    <w:rsid w:val="00015938"/>
    <w:rsid w:val="000168C5"/>
    <w:rsid w:val="00016B96"/>
    <w:rsid w:val="000179CE"/>
    <w:rsid w:val="000209B3"/>
    <w:rsid w:val="00022028"/>
    <w:rsid w:val="00022086"/>
    <w:rsid w:val="0002410D"/>
    <w:rsid w:val="00024AAD"/>
    <w:rsid w:val="0002554F"/>
    <w:rsid w:val="00025821"/>
    <w:rsid w:val="00025EEC"/>
    <w:rsid w:val="000263B7"/>
    <w:rsid w:val="00027985"/>
    <w:rsid w:val="00030129"/>
    <w:rsid w:val="00030575"/>
    <w:rsid w:val="000307A3"/>
    <w:rsid w:val="00030F76"/>
    <w:rsid w:val="00031415"/>
    <w:rsid w:val="000315DC"/>
    <w:rsid w:val="00031DDF"/>
    <w:rsid w:val="00032238"/>
    <w:rsid w:val="00032BA8"/>
    <w:rsid w:val="00033216"/>
    <w:rsid w:val="00034A70"/>
    <w:rsid w:val="00034C88"/>
    <w:rsid w:val="00035251"/>
    <w:rsid w:val="00035366"/>
    <w:rsid w:val="000367B4"/>
    <w:rsid w:val="000370FD"/>
    <w:rsid w:val="0003751E"/>
    <w:rsid w:val="000402D5"/>
    <w:rsid w:val="000416DC"/>
    <w:rsid w:val="000423D5"/>
    <w:rsid w:val="00042CA6"/>
    <w:rsid w:val="000432A3"/>
    <w:rsid w:val="000435BB"/>
    <w:rsid w:val="000438D9"/>
    <w:rsid w:val="00043906"/>
    <w:rsid w:val="00044A2B"/>
    <w:rsid w:val="00044AE3"/>
    <w:rsid w:val="0004568B"/>
    <w:rsid w:val="000456D2"/>
    <w:rsid w:val="00045AA6"/>
    <w:rsid w:val="000462F5"/>
    <w:rsid w:val="00046755"/>
    <w:rsid w:val="00047076"/>
    <w:rsid w:val="00047427"/>
    <w:rsid w:val="00047CD4"/>
    <w:rsid w:val="000503B2"/>
    <w:rsid w:val="0005130B"/>
    <w:rsid w:val="000514C8"/>
    <w:rsid w:val="00051CFE"/>
    <w:rsid w:val="00051D9C"/>
    <w:rsid w:val="00051E0A"/>
    <w:rsid w:val="00052526"/>
    <w:rsid w:val="00053A85"/>
    <w:rsid w:val="0005406D"/>
    <w:rsid w:val="00055120"/>
    <w:rsid w:val="00055BEC"/>
    <w:rsid w:val="00055CD4"/>
    <w:rsid w:val="00056B39"/>
    <w:rsid w:val="00056D85"/>
    <w:rsid w:val="000573AC"/>
    <w:rsid w:val="0006091E"/>
    <w:rsid w:val="000609D4"/>
    <w:rsid w:val="000611B1"/>
    <w:rsid w:val="00061C9D"/>
    <w:rsid w:val="000628CA"/>
    <w:rsid w:val="00062BBB"/>
    <w:rsid w:val="00065445"/>
    <w:rsid w:val="0006583A"/>
    <w:rsid w:val="00065846"/>
    <w:rsid w:val="00065CFE"/>
    <w:rsid w:val="00066697"/>
    <w:rsid w:val="00066898"/>
    <w:rsid w:val="00067319"/>
    <w:rsid w:val="00067F98"/>
    <w:rsid w:val="000702A4"/>
    <w:rsid w:val="000702DF"/>
    <w:rsid w:val="00070DAC"/>
    <w:rsid w:val="00071AB1"/>
    <w:rsid w:val="000731C6"/>
    <w:rsid w:val="00073835"/>
    <w:rsid w:val="0007438F"/>
    <w:rsid w:val="000743F8"/>
    <w:rsid w:val="00074A42"/>
    <w:rsid w:val="00074B7A"/>
    <w:rsid w:val="00074B86"/>
    <w:rsid w:val="000751DB"/>
    <w:rsid w:val="000752BA"/>
    <w:rsid w:val="000755E8"/>
    <w:rsid w:val="000757F1"/>
    <w:rsid w:val="0007678D"/>
    <w:rsid w:val="000802E0"/>
    <w:rsid w:val="000809AA"/>
    <w:rsid w:val="00081078"/>
    <w:rsid w:val="000810FA"/>
    <w:rsid w:val="00081180"/>
    <w:rsid w:val="00081195"/>
    <w:rsid w:val="00081352"/>
    <w:rsid w:val="00081BED"/>
    <w:rsid w:val="000825E3"/>
    <w:rsid w:val="00082DF7"/>
    <w:rsid w:val="00083518"/>
    <w:rsid w:val="00083987"/>
    <w:rsid w:val="00084F0C"/>
    <w:rsid w:val="000854CB"/>
    <w:rsid w:val="00085985"/>
    <w:rsid w:val="000867D6"/>
    <w:rsid w:val="00087133"/>
    <w:rsid w:val="00090506"/>
    <w:rsid w:val="00090C39"/>
    <w:rsid w:val="00090C8E"/>
    <w:rsid w:val="00091796"/>
    <w:rsid w:val="00092CE5"/>
    <w:rsid w:val="000935DF"/>
    <w:rsid w:val="00095595"/>
    <w:rsid w:val="00096597"/>
    <w:rsid w:val="00097999"/>
    <w:rsid w:val="00097E7D"/>
    <w:rsid w:val="000A01B4"/>
    <w:rsid w:val="000A038A"/>
    <w:rsid w:val="000A07CF"/>
    <w:rsid w:val="000A0890"/>
    <w:rsid w:val="000A1096"/>
    <w:rsid w:val="000A1252"/>
    <w:rsid w:val="000A1E28"/>
    <w:rsid w:val="000A2796"/>
    <w:rsid w:val="000A2A26"/>
    <w:rsid w:val="000A2DC1"/>
    <w:rsid w:val="000A2F55"/>
    <w:rsid w:val="000A3C8E"/>
    <w:rsid w:val="000A421E"/>
    <w:rsid w:val="000A4B93"/>
    <w:rsid w:val="000A59EA"/>
    <w:rsid w:val="000A615F"/>
    <w:rsid w:val="000A64E6"/>
    <w:rsid w:val="000A77B9"/>
    <w:rsid w:val="000A7C5B"/>
    <w:rsid w:val="000B0848"/>
    <w:rsid w:val="000B0EDE"/>
    <w:rsid w:val="000B1567"/>
    <w:rsid w:val="000B1620"/>
    <w:rsid w:val="000B16D1"/>
    <w:rsid w:val="000B22A0"/>
    <w:rsid w:val="000B24AF"/>
    <w:rsid w:val="000B2791"/>
    <w:rsid w:val="000B4DB5"/>
    <w:rsid w:val="000B4E90"/>
    <w:rsid w:val="000B52C7"/>
    <w:rsid w:val="000B53B6"/>
    <w:rsid w:val="000B7009"/>
    <w:rsid w:val="000B7126"/>
    <w:rsid w:val="000B73DA"/>
    <w:rsid w:val="000B782A"/>
    <w:rsid w:val="000B7B12"/>
    <w:rsid w:val="000C0D30"/>
    <w:rsid w:val="000C18B1"/>
    <w:rsid w:val="000C18F2"/>
    <w:rsid w:val="000C1D27"/>
    <w:rsid w:val="000C26E9"/>
    <w:rsid w:val="000C27C2"/>
    <w:rsid w:val="000C3986"/>
    <w:rsid w:val="000C41D5"/>
    <w:rsid w:val="000C517C"/>
    <w:rsid w:val="000C714F"/>
    <w:rsid w:val="000C7357"/>
    <w:rsid w:val="000C75F3"/>
    <w:rsid w:val="000D01B3"/>
    <w:rsid w:val="000D0D69"/>
    <w:rsid w:val="000D112C"/>
    <w:rsid w:val="000D1C3C"/>
    <w:rsid w:val="000D2003"/>
    <w:rsid w:val="000D2535"/>
    <w:rsid w:val="000D29CE"/>
    <w:rsid w:val="000D2E96"/>
    <w:rsid w:val="000D3933"/>
    <w:rsid w:val="000D465B"/>
    <w:rsid w:val="000D506D"/>
    <w:rsid w:val="000D5DD0"/>
    <w:rsid w:val="000D5EC4"/>
    <w:rsid w:val="000D60C1"/>
    <w:rsid w:val="000D6ACE"/>
    <w:rsid w:val="000D73F5"/>
    <w:rsid w:val="000D7457"/>
    <w:rsid w:val="000D750C"/>
    <w:rsid w:val="000D75BF"/>
    <w:rsid w:val="000E04C9"/>
    <w:rsid w:val="000E04DB"/>
    <w:rsid w:val="000E184D"/>
    <w:rsid w:val="000E2513"/>
    <w:rsid w:val="000E2E29"/>
    <w:rsid w:val="000E2E69"/>
    <w:rsid w:val="000E319F"/>
    <w:rsid w:val="000E344F"/>
    <w:rsid w:val="000E35E4"/>
    <w:rsid w:val="000E3710"/>
    <w:rsid w:val="000E3879"/>
    <w:rsid w:val="000E4B1E"/>
    <w:rsid w:val="000E5852"/>
    <w:rsid w:val="000E5A3B"/>
    <w:rsid w:val="000E5D48"/>
    <w:rsid w:val="000E6094"/>
    <w:rsid w:val="000E6442"/>
    <w:rsid w:val="000E644C"/>
    <w:rsid w:val="000E6513"/>
    <w:rsid w:val="000E6B16"/>
    <w:rsid w:val="000E70B6"/>
    <w:rsid w:val="000E76BF"/>
    <w:rsid w:val="000E776D"/>
    <w:rsid w:val="000E7ACC"/>
    <w:rsid w:val="000E7E55"/>
    <w:rsid w:val="000F0513"/>
    <w:rsid w:val="000F08AC"/>
    <w:rsid w:val="000F08F8"/>
    <w:rsid w:val="000F1EB9"/>
    <w:rsid w:val="000F202B"/>
    <w:rsid w:val="000F2BCF"/>
    <w:rsid w:val="000F3EB8"/>
    <w:rsid w:val="000F4286"/>
    <w:rsid w:val="000F47FB"/>
    <w:rsid w:val="000F4C7D"/>
    <w:rsid w:val="000F55C0"/>
    <w:rsid w:val="000F6294"/>
    <w:rsid w:val="000F753B"/>
    <w:rsid w:val="000F759A"/>
    <w:rsid w:val="000F7758"/>
    <w:rsid w:val="000F7DEB"/>
    <w:rsid w:val="00101A78"/>
    <w:rsid w:val="00101B6A"/>
    <w:rsid w:val="00102093"/>
    <w:rsid w:val="00102BE8"/>
    <w:rsid w:val="00103022"/>
    <w:rsid w:val="0010308F"/>
    <w:rsid w:val="001033ED"/>
    <w:rsid w:val="0010361D"/>
    <w:rsid w:val="00103F72"/>
    <w:rsid w:val="001044DA"/>
    <w:rsid w:val="00105224"/>
    <w:rsid w:val="001053A4"/>
    <w:rsid w:val="0010548A"/>
    <w:rsid w:val="00105789"/>
    <w:rsid w:val="00106726"/>
    <w:rsid w:val="001068FB"/>
    <w:rsid w:val="00106B40"/>
    <w:rsid w:val="00106CBC"/>
    <w:rsid w:val="0010716C"/>
    <w:rsid w:val="00107384"/>
    <w:rsid w:val="001101CB"/>
    <w:rsid w:val="0011032A"/>
    <w:rsid w:val="001106CD"/>
    <w:rsid w:val="00110A78"/>
    <w:rsid w:val="00110BFE"/>
    <w:rsid w:val="00110FBC"/>
    <w:rsid w:val="00110FF5"/>
    <w:rsid w:val="00111F29"/>
    <w:rsid w:val="00112266"/>
    <w:rsid w:val="00112EFD"/>
    <w:rsid w:val="00113238"/>
    <w:rsid w:val="00114E01"/>
    <w:rsid w:val="00115A9D"/>
    <w:rsid w:val="00116829"/>
    <w:rsid w:val="00116E76"/>
    <w:rsid w:val="00117163"/>
    <w:rsid w:val="00117864"/>
    <w:rsid w:val="001179F3"/>
    <w:rsid w:val="00117B11"/>
    <w:rsid w:val="001205C7"/>
    <w:rsid w:val="00120D8F"/>
    <w:rsid w:val="001213B9"/>
    <w:rsid w:val="00121B34"/>
    <w:rsid w:val="00121D62"/>
    <w:rsid w:val="0012216B"/>
    <w:rsid w:val="00122FBE"/>
    <w:rsid w:val="00124199"/>
    <w:rsid w:val="001244FC"/>
    <w:rsid w:val="001247AE"/>
    <w:rsid w:val="00124C09"/>
    <w:rsid w:val="001250C3"/>
    <w:rsid w:val="00125169"/>
    <w:rsid w:val="00125C1E"/>
    <w:rsid w:val="001262CF"/>
    <w:rsid w:val="00126B8D"/>
    <w:rsid w:val="00126FA7"/>
    <w:rsid w:val="00130193"/>
    <w:rsid w:val="0013073E"/>
    <w:rsid w:val="0013160E"/>
    <w:rsid w:val="00131A24"/>
    <w:rsid w:val="00132022"/>
    <w:rsid w:val="00132A5D"/>
    <w:rsid w:val="00132BF4"/>
    <w:rsid w:val="00132D75"/>
    <w:rsid w:val="00132E0D"/>
    <w:rsid w:val="0013342B"/>
    <w:rsid w:val="0013356B"/>
    <w:rsid w:val="00133839"/>
    <w:rsid w:val="00134239"/>
    <w:rsid w:val="00134A3F"/>
    <w:rsid w:val="0013516F"/>
    <w:rsid w:val="001352DD"/>
    <w:rsid w:val="001352E5"/>
    <w:rsid w:val="00135A9A"/>
    <w:rsid w:val="00135AE7"/>
    <w:rsid w:val="00135F7D"/>
    <w:rsid w:val="00136482"/>
    <w:rsid w:val="001364E5"/>
    <w:rsid w:val="00136728"/>
    <w:rsid w:val="00136C60"/>
    <w:rsid w:val="00136E85"/>
    <w:rsid w:val="00137E9F"/>
    <w:rsid w:val="00141864"/>
    <w:rsid w:val="001418FA"/>
    <w:rsid w:val="00141E3C"/>
    <w:rsid w:val="00142627"/>
    <w:rsid w:val="001429AD"/>
    <w:rsid w:val="001437EE"/>
    <w:rsid w:val="00144112"/>
    <w:rsid w:val="0014562B"/>
    <w:rsid w:val="001466DE"/>
    <w:rsid w:val="00146719"/>
    <w:rsid w:val="00146E1F"/>
    <w:rsid w:val="001502A8"/>
    <w:rsid w:val="001509BC"/>
    <w:rsid w:val="00151456"/>
    <w:rsid w:val="00151591"/>
    <w:rsid w:val="00151AC7"/>
    <w:rsid w:val="00151D29"/>
    <w:rsid w:val="00151F2C"/>
    <w:rsid w:val="00152F39"/>
    <w:rsid w:val="0015326F"/>
    <w:rsid w:val="00153445"/>
    <w:rsid w:val="001538FA"/>
    <w:rsid w:val="00153957"/>
    <w:rsid w:val="00153DB6"/>
    <w:rsid w:val="00154496"/>
    <w:rsid w:val="00155715"/>
    <w:rsid w:val="00156B11"/>
    <w:rsid w:val="00156F58"/>
    <w:rsid w:val="001573D8"/>
    <w:rsid w:val="001578BE"/>
    <w:rsid w:val="00157B7E"/>
    <w:rsid w:val="001601AE"/>
    <w:rsid w:val="00160545"/>
    <w:rsid w:val="0016078F"/>
    <w:rsid w:val="00160961"/>
    <w:rsid w:val="00160A45"/>
    <w:rsid w:val="001614DE"/>
    <w:rsid w:val="0016356A"/>
    <w:rsid w:val="00163828"/>
    <w:rsid w:val="001638AC"/>
    <w:rsid w:val="001640ED"/>
    <w:rsid w:val="001641A0"/>
    <w:rsid w:val="001656CF"/>
    <w:rsid w:val="00165764"/>
    <w:rsid w:val="001663F6"/>
    <w:rsid w:val="001667EF"/>
    <w:rsid w:val="00166E2F"/>
    <w:rsid w:val="00166E69"/>
    <w:rsid w:val="00167446"/>
    <w:rsid w:val="0016758B"/>
    <w:rsid w:val="001676D8"/>
    <w:rsid w:val="00167A64"/>
    <w:rsid w:val="001711A3"/>
    <w:rsid w:val="00171959"/>
    <w:rsid w:val="00172615"/>
    <w:rsid w:val="00172688"/>
    <w:rsid w:val="0017289A"/>
    <w:rsid w:val="00173BA0"/>
    <w:rsid w:val="00173CBE"/>
    <w:rsid w:val="00175409"/>
    <w:rsid w:val="00176469"/>
    <w:rsid w:val="001770CB"/>
    <w:rsid w:val="0017764D"/>
    <w:rsid w:val="00177C76"/>
    <w:rsid w:val="00177D48"/>
    <w:rsid w:val="00180E19"/>
    <w:rsid w:val="00180EAA"/>
    <w:rsid w:val="00181807"/>
    <w:rsid w:val="00181CF7"/>
    <w:rsid w:val="00181DDB"/>
    <w:rsid w:val="001827EC"/>
    <w:rsid w:val="00183B40"/>
    <w:rsid w:val="00184036"/>
    <w:rsid w:val="00184AB3"/>
    <w:rsid w:val="00184EB1"/>
    <w:rsid w:val="00184FF3"/>
    <w:rsid w:val="00185119"/>
    <w:rsid w:val="001851A5"/>
    <w:rsid w:val="001852CB"/>
    <w:rsid w:val="00185499"/>
    <w:rsid w:val="001860BE"/>
    <w:rsid w:val="00186EDC"/>
    <w:rsid w:val="00187489"/>
    <w:rsid w:val="00187AB0"/>
    <w:rsid w:val="00187F05"/>
    <w:rsid w:val="001918BC"/>
    <w:rsid w:val="00192FF1"/>
    <w:rsid w:val="0019303D"/>
    <w:rsid w:val="00193191"/>
    <w:rsid w:val="00193B1B"/>
    <w:rsid w:val="001945B1"/>
    <w:rsid w:val="001946B4"/>
    <w:rsid w:val="00195601"/>
    <w:rsid w:val="001956FC"/>
    <w:rsid w:val="001959FF"/>
    <w:rsid w:val="00195C89"/>
    <w:rsid w:val="00195D15"/>
    <w:rsid w:val="001A04B5"/>
    <w:rsid w:val="001A0EF5"/>
    <w:rsid w:val="001A1C1D"/>
    <w:rsid w:val="001A4BE1"/>
    <w:rsid w:val="001A4CD5"/>
    <w:rsid w:val="001A4F7C"/>
    <w:rsid w:val="001A699B"/>
    <w:rsid w:val="001A6F08"/>
    <w:rsid w:val="001A70DB"/>
    <w:rsid w:val="001A7604"/>
    <w:rsid w:val="001A7677"/>
    <w:rsid w:val="001A7DB6"/>
    <w:rsid w:val="001B0933"/>
    <w:rsid w:val="001B0D5D"/>
    <w:rsid w:val="001B12B5"/>
    <w:rsid w:val="001B1586"/>
    <w:rsid w:val="001B1ED4"/>
    <w:rsid w:val="001B26B1"/>
    <w:rsid w:val="001B3246"/>
    <w:rsid w:val="001B43BD"/>
    <w:rsid w:val="001B5071"/>
    <w:rsid w:val="001B612C"/>
    <w:rsid w:val="001B677F"/>
    <w:rsid w:val="001B6B5B"/>
    <w:rsid w:val="001B7064"/>
    <w:rsid w:val="001B71FA"/>
    <w:rsid w:val="001B7274"/>
    <w:rsid w:val="001C001C"/>
    <w:rsid w:val="001C0266"/>
    <w:rsid w:val="001C036D"/>
    <w:rsid w:val="001C0887"/>
    <w:rsid w:val="001C11BC"/>
    <w:rsid w:val="001C1612"/>
    <w:rsid w:val="001C1E03"/>
    <w:rsid w:val="001C20A5"/>
    <w:rsid w:val="001C24E4"/>
    <w:rsid w:val="001C27AC"/>
    <w:rsid w:val="001C3776"/>
    <w:rsid w:val="001C4193"/>
    <w:rsid w:val="001C41BD"/>
    <w:rsid w:val="001C489D"/>
    <w:rsid w:val="001C559F"/>
    <w:rsid w:val="001C59BE"/>
    <w:rsid w:val="001C6509"/>
    <w:rsid w:val="001C6A52"/>
    <w:rsid w:val="001C71A5"/>
    <w:rsid w:val="001C7314"/>
    <w:rsid w:val="001D11D3"/>
    <w:rsid w:val="001D1755"/>
    <w:rsid w:val="001D229B"/>
    <w:rsid w:val="001D235F"/>
    <w:rsid w:val="001D3146"/>
    <w:rsid w:val="001D3759"/>
    <w:rsid w:val="001D3A56"/>
    <w:rsid w:val="001D3CAD"/>
    <w:rsid w:val="001D3D51"/>
    <w:rsid w:val="001D443F"/>
    <w:rsid w:val="001D479D"/>
    <w:rsid w:val="001D4D98"/>
    <w:rsid w:val="001D5158"/>
    <w:rsid w:val="001D5C2A"/>
    <w:rsid w:val="001D5CBD"/>
    <w:rsid w:val="001D5DA1"/>
    <w:rsid w:val="001D6043"/>
    <w:rsid w:val="001D6598"/>
    <w:rsid w:val="001D6EE1"/>
    <w:rsid w:val="001D74A0"/>
    <w:rsid w:val="001D792A"/>
    <w:rsid w:val="001E13B2"/>
    <w:rsid w:val="001E1596"/>
    <w:rsid w:val="001E1EAD"/>
    <w:rsid w:val="001E2570"/>
    <w:rsid w:val="001E2BCB"/>
    <w:rsid w:val="001E30D2"/>
    <w:rsid w:val="001E3F3B"/>
    <w:rsid w:val="001E441B"/>
    <w:rsid w:val="001E4A0E"/>
    <w:rsid w:val="001E4E3B"/>
    <w:rsid w:val="001E4E6B"/>
    <w:rsid w:val="001E509D"/>
    <w:rsid w:val="001E53B6"/>
    <w:rsid w:val="001E572D"/>
    <w:rsid w:val="001E607D"/>
    <w:rsid w:val="001E60F8"/>
    <w:rsid w:val="001E61F8"/>
    <w:rsid w:val="001E73A9"/>
    <w:rsid w:val="001E7462"/>
    <w:rsid w:val="001E7B21"/>
    <w:rsid w:val="001F2108"/>
    <w:rsid w:val="001F2570"/>
    <w:rsid w:val="001F3000"/>
    <w:rsid w:val="001F3415"/>
    <w:rsid w:val="001F38C1"/>
    <w:rsid w:val="001F3B40"/>
    <w:rsid w:val="001F3CF3"/>
    <w:rsid w:val="001F42CE"/>
    <w:rsid w:val="001F59CA"/>
    <w:rsid w:val="001F5C45"/>
    <w:rsid w:val="001F6B99"/>
    <w:rsid w:val="001F79FB"/>
    <w:rsid w:val="002000D6"/>
    <w:rsid w:val="0020015B"/>
    <w:rsid w:val="00200188"/>
    <w:rsid w:val="0020146A"/>
    <w:rsid w:val="002029D4"/>
    <w:rsid w:val="00202ADB"/>
    <w:rsid w:val="00203047"/>
    <w:rsid w:val="002044F8"/>
    <w:rsid w:val="00204802"/>
    <w:rsid w:val="00204AA8"/>
    <w:rsid w:val="00205E2A"/>
    <w:rsid w:val="002064DF"/>
    <w:rsid w:val="00206855"/>
    <w:rsid w:val="00206B0B"/>
    <w:rsid w:val="00206F09"/>
    <w:rsid w:val="002070F8"/>
    <w:rsid w:val="00207574"/>
    <w:rsid w:val="00211C43"/>
    <w:rsid w:val="00211CB2"/>
    <w:rsid w:val="00213008"/>
    <w:rsid w:val="00213354"/>
    <w:rsid w:val="0021336D"/>
    <w:rsid w:val="00213AC2"/>
    <w:rsid w:val="00214B22"/>
    <w:rsid w:val="00214C25"/>
    <w:rsid w:val="00214D9C"/>
    <w:rsid w:val="002151F0"/>
    <w:rsid w:val="00216DB4"/>
    <w:rsid w:val="00217954"/>
    <w:rsid w:val="00220987"/>
    <w:rsid w:val="00220AF9"/>
    <w:rsid w:val="00220B09"/>
    <w:rsid w:val="00220CED"/>
    <w:rsid w:val="00220F41"/>
    <w:rsid w:val="00220FC8"/>
    <w:rsid w:val="0022201E"/>
    <w:rsid w:val="0022283A"/>
    <w:rsid w:val="002233CB"/>
    <w:rsid w:val="002243C8"/>
    <w:rsid w:val="00224DB9"/>
    <w:rsid w:val="00225634"/>
    <w:rsid w:val="0022631E"/>
    <w:rsid w:val="00226557"/>
    <w:rsid w:val="00226667"/>
    <w:rsid w:val="00226C57"/>
    <w:rsid w:val="00226C6C"/>
    <w:rsid w:val="00226FFE"/>
    <w:rsid w:val="002278C5"/>
    <w:rsid w:val="00230317"/>
    <w:rsid w:val="00230B65"/>
    <w:rsid w:val="00231D39"/>
    <w:rsid w:val="0023212D"/>
    <w:rsid w:val="002324AF"/>
    <w:rsid w:val="0023351D"/>
    <w:rsid w:val="00233955"/>
    <w:rsid w:val="002349D2"/>
    <w:rsid w:val="00234B34"/>
    <w:rsid w:val="00234F9D"/>
    <w:rsid w:val="002355B7"/>
    <w:rsid w:val="00236794"/>
    <w:rsid w:val="00236A1E"/>
    <w:rsid w:val="00236E0D"/>
    <w:rsid w:val="00236FD4"/>
    <w:rsid w:val="00237141"/>
    <w:rsid w:val="00237B38"/>
    <w:rsid w:val="002402FA"/>
    <w:rsid w:val="0024049B"/>
    <w:rsid w:val="00240930"/>
    <w:rsid w:val="00241431"/>
    <w:rsid w:val="002414D0"/>
    <w:rsid w:val="0024225D"/>
    <w:rsid w:val="00242869"/>
    <w:rsid w:val="00242BEE"/>
    <w:rsid w:val="00242F1C"/>
    <w:rsid w:val="0024334C"/>
    <w:rsid w:val="00243D64"/>
    <w:rsid w:val="00243F88"/>
    <w:rsid w:val="002440FA"/>
    <w:rsid w:val="002442A9"/>
    <w:rsid w:val="0024663B"/>
    <w:rsid w:val="00246BC9"/>
    <w:rsid w:val="00246E6A"/>
    <w:rsid w:val="00246F8D"/>
    <w:rsid w:val="0024772B"/>
    <w:rsid w:val="002508E9"/>
    <w:rsid w:val="00250DC4"/>
    <w:rsid w:val="002510E2"/>
    <w:rsid w:val="00251727"/>
    <w:rsid w:val="00251E0C"/>
    <w:rsid w:val="00251EAD"/>
    <w:rsid w:val="002524A9"/>
    <w:rsid w:val="0025268D"/>
    <w:rsid w:val="00253180"/>
    <w:rsid w:val="00253EC5"/>
    <w:rsid w:val="00254CDE"/>
    <w:rsid w:val="00255099"/>
    <w:rsid w:val="002555AA"/>
    <w:rsid w:val="0025563D"/>
    <w:rsid w:val="0025570B"/>
    <w:rsid w:val="00255773"/>
    <w:rsid w:val="00256160"/>
    <w:rsid w:val="00256585"/>
    <w:rsid w:val="0025669B"/>
    <w:rsid w:val="0025687C"/>
    <w:rsid w:val="00256A01"/>
    <w:rsid w:val="00256E43"/>
    <w:rsid w:val="0025702F"/>
    <w:rsid w:val="0026022B"/>
    <w:rsid w:val="00260B0C"/>
    <w:rsid w:val="00260F00"/>
    <w:rsid w:val="002617B6"/>
    <w:rsid w:val="0026182F"/>
    <w:rsid w:val="0026236F"/>
    <w:rsid w:val="00262C4D"/>
    <w:rsid w:val="00264857"/>
    <w:rsid w:val="002649B5"/>
    <w:rsid w:val="00264BCC"/>
    <w:rsid w:val="00264C08"/>
    <w:rsid w:val="00265265"/>
    <w:rsid w:val="002654A8"/>
    <w:rsid w:val="00265A2F"/>
    <w:rsid w:val="00266193"/>
    <w:rsid w:val="002663A1"/>
    <w:rsid w:val="002668A6"/>
    <w:rsid w:val="00266B9E"/>
    <w:rsid w:val="00266DED"/>
    <w:rsid w:val="00267049"/>
    <w:rsid w:val="00267664"/>
    <w:rsid w:val="00267E04"/>
    <w:rsid w:val="00271363"/>
    <w:rsid w:val="00271588"/>
    <w:rsid w:val="002716CC"/>
    <w:rsid w:val="0027206E"/>
    <w:rsid w:val="00272191"/>
    <w:rsid w:val="002734BC"/>
    <w:rsid w:val="00273DE6"/>
    <w:rsid w:val="00274039"/>
    <w:rsid w:val="002741D6"/>
    <w:rsid w:val="002745E8"/>
    <w:rsid w:val="00274DB6"/>
    <w:rsid w:val="00274FB8"/>
    <w:rsid w:val="00275326"/>
    <w:rsid w:val="00275DAE"/>
    <w:rsid w:val="00276ED6"/>
    <w:rsid w:val="00276FCC"/>
    <w:rsid w:val="0027796B"/>
    <w:rsid w:val="00281154"/>
    <w:rsid w:val="0028185B"/>
    <w:rsid w:val="00282B3A"/>
    <w:rsid w:val="00282BE5"/>
    <w:rsid w:val="00283AB0"/>
    <w:rsid w:val="00284403"/>
    <w:rsid w:val="002853AA"/>
    <w:rsid w:val="00285923"/>
    <w:rsid w:val="00285C62"/>
    <w:rsid w:val="002867C8"/>
    <w:rsid w:val="0028731C"/>
    <w:rsid w:val="002875D9"/>
    <w:rsid w:val="00287E68"/>
    <w:rsid w:val="00290022"/>
    <w:rsid w:val="0029086E"/>
    <w:rsid w:val="00291279"/>
    <w:rsid w:val="0029146A"/>
    <w:rsid w:val="0029186D"/>
    <w:rsid w:val="00291940"/>
    <w:rsid w:val="00291F64"/>
    <w:rsid w:val="00291FB7"/>
    <w:rsid w:val="0029213E"/>
    <w:rsid w:val="00292219"/>
    <w:rsid w:val="002922F5"/>
    <w:rsid w:val="002924DE"/>
    <w:rsid w:val="0029250F"/>
    <w:rsid w:val="002926AE"/>
    <w:rsid w:val="00292BFC"/>
    <w:rsid w:val="00293A40"/>
    <w:rsid w:val="00294455"/>
    <w:rsid w:val="00294B2B"/>
    <w:rsid w:val="00295569"/>
    <w:rsid w:val="00296208"/>
    <w:rsid w:val="002965FF"/>
    <w:rsid w:val="0029669B"/>
    <w:rsid w:val="00296A3C"/>
    <w:rsid w:val="00297002"/>
    <w:rsid w:val="00297AD7"/>
    <w:rsid w:val="00297D90"/>
    <w:rsid w:val="002A0176"/>
    <w:rsid w:val="002A0970"/>
    <w:rsid w:val="002A0B5A"/>
    <w:rsid w:val="002A1A2D"/>
    <w:rsid w:val="002A1D17"/>
    <w:rsid w:val="002A210A"/>
    <w:rsid w:val="002A2BC6"/>
    <w:rsid w:val="002A2ED1"/>
    <w:rsid w:val="002A38AD"/>
    <w:rsid w:val="002A3B35"/>
    <w:rsid w:val="002A3DB1"/>
    <w:rsid w:val="002A3DED"/>
    <w:rsid w:val="002A4B23"/>
    <w:rsid w:val="002A59CC"/>
    <w:rsid w:val="002A5C4E"/>
    <w:rsid w:val="002A5FFC"/>
    <w:rsid w:val="002A67AD"/>
    <w:rsid w:val="002A6BF5"/>
    <w:rsid w:val="002B0571"/>
    <w:rsid w:val="002B11B0"/>
    <w:rsid w:val="002B1329"/>
    <w:rsid w:val="002B1747"/>
    <w:rsid w:val="002B2179"/>
    <w:rsid w:val="002B219C"/>
    <w:rsid w:val="002B23E4"/>
    <w:rsid w:val="002B24E4"/>
    <w:rsid w:val="002B2F5C"/>
    <w:rsid w:val="002B34AF"/>
    <w:rsid w:val="002B39F2"/>
    <w:rsid w:val="002B3F44"/>
    <w:rsid w:val="002B4120"/>
    <w:rsid w:val="002B5520"/>
    <w:rsid w:val="002B62BF"/>
    <w:rsid w:val="002B76F5"/>
    <w:rsid w:val="002B7805"/>
    <w:rsid w:val="002C0473"/>
    <w:rsid w:val="002C04A1"/>
    <w:rsid w:val="002C0738"/>
    <w:rsid w:val="002C0752"/>
    <w:rsid w:val="002C1392"/>
    <w:rsid w:val="002C17BD"/>
    <w:rsid w:val="002C1EA5"/>
    <w:rsid w:val="002C219B"/>
    <w:rsid w:val="002C28C5"/>
    <w:rsid w:val="002C2BC4"/>
    <w:rsid w:val="002C2D18"/>
    <w:rsid w:val="002C334F"/>
    <w:rsid w:val="002C5CC7"/>
    <w:rsid w:val="002C5EFB"/>
    <w:rsid w:val="002C6446"/>
    <w:rsid w:val="002C7EA7"/>
    <w:rsid w:val="002D0540"/>
    <w:rsid w:val="002D24B6"/>
    <w:rsid w:val="002D2923"/>
    <w:rsid w:val="002D2C58"/>
    <w:rsid w:val="002D3013"/>
    <w:rsid w:val="002D347E"/>
    <w:rsid w:val="002D3A7A"/>
    <w:rsid w:val="002D41CA"/>
    <w:rsid w:val="002D439F"/>
    <w:rsid w:val="002D5DBD"/>
    <w:rsid w:val="002D5DF9"/>
    <w:rsid w:val="002D6F54"/>
    <w:rsid w:val="002D712D"/>
    <w:rsid w:val="002E05C5"/>
    <w:rsid w:val="002E0E0A"/>
    <w:rsid w:val="002E218A"/>
    <w:rsid w:val="002E28C8"/>
    <w:rsid w:val="002E2CCD"/>
    <w:rsid w:val="002E31ED"/>
    <w:rsid w:val="002E32F4"/>
    <w:rsid w:val="002E3AEF"/>
    <w:rsid w:val="002E3E1C"/>
    <w:rsid w:val="002E486C"/>
    <w:rsid w:val="002E48F2"/>
    <w:rsid w:val="002E4B30"/>
    <w:rsid w:val="002E4BF6"/>
    <w:rsid w:val="002E5B67"/>
    <w:rsid w:val="002E6517"/>
    <w:rsid w:val="002E67F4"/>
    <w:rsid w:val="002E6BF6"/>
    <w:rsid w:val="002E6C4E"/>
    <w:rsid w:val="002E7ADB"/>
    <w:rsid w:val="002E7EEF"/>
    <w:rsid w:val="002F2753"/>
    <w:rsid w:val="002F27B6"/>
    <w:rsid w:val="002F300F"/>
    <w:rsid w:val="002F379A"/>
    <w:rsid w:val="002F3B16"/>
    <w:rsid w:val="002F4754"/>
    <w:rsid w:val="002F4D9D"/>
    <w:rsid w:val="002F5076"/>
    <w:rsid w:val="002F565A"/>
    <w:rsid w:val="002F5D12"/>
    <w:rsid w:val="002F6663"/>
    <w:rsid w:val="002F771D"/>
    <w:rsid w:val="002F782E"/>
    <w:rsid w:val="002F7BCD"/>
    <w:rsid w:val="00300F3F"/>
    <w:rsid w:val="0030134A"/>
    <w:rsid w:val="003017CC"/>
    <w:rsid w:val="00301D2D"/>
    <w:rsid w:val="00301F81"/>
    <w:rsid w:val="00303016"/>
    <w:rsid w:val="003030ED"/>
    <w:rsid w:val="00303140"/>
    <w:rsid w:val="003032C3"/>
    <w:rsid w:val="003033B0"/>
    <w:rsid w:val="00303822"/>
    <w:rsid w:val="00303ACC"/>
    <w:rsid w:val="003041D2"/>
    <w:rsid w:val="003055B3"/>
    <w:rsid w:val="00305B83"/>
    <w:rsid w:val="00305D9E"/>
    <w:rsid w:val="003100AF"/>
    <w:rsid w:val="00311ED4"/>
    <w:rsid w:val="003125E3"/>
    <w:rsid w:val="003128BE"/>
    <w:rsid w:val="00314BAB"/>
    <w:rsid w:val="00315337"/>
    <w:rsid w:val="0031562C"/>
    <w:rsid w:val="003159C4"/>
    <w:rsid w:val="0031674B"/>
    <w:rsid w:val="00317246"/>
    <w:rsid w:val="003215FA"/>
    <w:rsid w:val="00321CBF"/>
    <w:rsid w:val="003225ED"/>
    <w:rsid w:val="00322802"/>
    <w:rsid w:val="00323330"/>
    <w:rsid w:val="00323630"/>
    <w:rsid w:val="00323886"/>
    <w:rsid w:val="00323982"/>
    <w:rsid w:val="0032441E"/>
    <w:rsid w:val="00324849"/>
    <w:rsid w:val="00325B9D"/>
    <w:rsid w:val="003272EF"/>
    <w:rsid w:val="00327378"/>
    <w:rsid w:val="00327655"/>
    <w:rsid w:val="00327DD2"/>
    <w:rsid w:val="003303DC"/>
    <w:rsid w:val="00331409"/>
    <w:rsid w:val="00331FEE"/>
    <w:rsid w:val="003326A2"/>
    <w:rsid w:val="0033277F"/>
    <w:rsid w:val="0033282A"/>
    <w:rsid w:val="00332A14"/>
    <w:rsid w:val="00332A2D"/>
    <w:rsid w:val="00332E2A"/>
    <w:rsid w:val="003339C3"/>
    <w:rsid w:val="003341CF"/>
    <w:rsid w:val="00334C4A"/>
    <w:rsid w:val="00334FDA"/>
    <w:rsid w:val="003355C1"/>
    <w:rsid w:val="00335D36"/>
    <w:rsid w:val="00335D37"/>
    <w:rsid w:val="00335F08"/>
    <w:rsid w:val="003362BE"/>
    <w:rsid w:val="003368EA"/>
    <w:rsid w:val="0033725E"/>
    <w:rsid w:val="003377ED"/>
    <w:rsid w:val="00337B0E"/>
    <w:rsid w:val="00340D7F"/>
    <w:rsid w:val="00341141"/>
    <w:rsid w:val="003415D9"/>
    <w:rsid w:val="003416A8"/>
    <w:rsid w:val="00341D61"/>
    <w:rsid w:val="00341EAA"/>
    <w:rsid w:val="0034204F"/>
    <w:rsid w:val="00342C73"/>
    <w:rsid w:val="00343348"/>
    <w:rsid w:val="003439C3"/>
    <w:rsid w:val="00343C76"/>
    <w:rsid w:val="00343FF7"/>
    <w:rsid w:val="003444E2"/>
    <w:rsid w:val="00345025"/>
    <w:rsid w:val="003450D1"/>
    <w:rsid w:val="00345A1C"/>
    <w:rsid w:val="00345CFA"/>
    <w:rsid w:val="003463C8"/>
    <w:rsid w:val="00346B41"/>
    <w:rsid w:val="00346BBC"/>
    <w:rsid w:val="00346EEC"/>
    <w:rsid w:val="003471E0"/>
    <w:rsid w:val="00351AD3"/>
    <w:rsid w:val="00351FCD"/>
    <w:rsid w:val="00353070"/>
    <w:rsid w:val="00353C84"/>
    <w:rsid w:val="00353E3C"/>
    <w:rsid w:val="00353E6E"/>
    <w:rsid w:val="00353EF5"/>
    <w:rsid w:val="00354196"/>
    <w:rsid w:val="003544C0"/>
    <w:rsid w:val="0035461B"/>
    <w:rsid w:val="00355661"/>
    <w:rsid w:val="00355722"/>
    <w:rsid w:val="00355A7F"/>
    <w:rsid w:val="00355BD6"/>
    <w:rsid w:val="00356361"/>
    <w:rsid w:val="003564C0"/>
    <w:rsid w:val="00356614"/>
    <w:rsid w:val="00356800"/>
    <w:rsid w:val="00356ED1"/>
    <w:rsid w:val="003572B3"/>
    <w:rsid w:val="00357BD1"/>
    <w:rsid w:val="00357F47"/>
    <w:rsid w:val="00360742"/>
    <w:rsid w:val="003609CC"/>
    <w:rsid w:val="0036140B"/>
    <w:rsid w:val="00362260"/>
    <w:rsid w:val="003630FB"/>
    <w:rsid w:val="0036320D"/>
    <w:rsid w:val="00363F93"/>
    <w:rsid w:val="0036435E"/>
    <w:rsid w:val="003648C6"/>
    <w:rsid w:val="00364A83"/>
    <w:rsid w:val="003655E6"/>
    <w:rsid w:val="00365778"/>
    <w:rsid w:val="00366AC8"/>
    <w:rsid w:val="0036726F"/>
    <w:rsid w:val="00367338"/>
    <w:rsid w:val="0036751B"/>
    <w:rsid w:val="00367856"/>
    <w:rsid w:val="00367F31"/>
    <w:rsid w:val="0037009D"/>
    <w:rsid w:val="00370139"/>
    <w:rsid w:val="00370483"/>
    <w:rsid w:val="003704E2"/>
    <w:rsid w:val="003709D8"/>
    <w:rsid w:val="0037127D"/>
    <w:rsid w:val="0037179B"/>
    <w:rsid w:val="003724D5"/>
    <w:rsid w:val="003739DA"/>
    <w:rsid w:val="00373BA5"/>
    <w:rsid w:val="003755AC"/>
    <w:rsid w:val="00375829"/>
    <w:rsid w:val="00375D1F"/>
    <w:rsid w:val="003760E2"/>
    <w:rsid w:val="003768D8"/>
    <w:rsid w:val="00376E6F"/>
    <w:rsid w:val="00377440"/>
    <w:rsid w:val="003803A6"/>
    <w:rsid w:val="00381AE0"/>
    <w:rsid w:val="00381FBD"/>
    <w:rsid w:val="00382127"/>
    <w:rsid w:val="00382941"/>
    <w:rsid w:val="0038366D"/>
    <w:rsid w:val="00383C33"/>
    <w:rsid w:val="00383DF6"/>
    <w:rsid w:val="003840BA"/>
    <w:rsid w:val="00385228"/>
    <w:rsid w:val="0038559D"/>
    <w:rsid w:val="003855EB"/>
    <w:rsid w:val="00385A1A"/>
    <w:rsid w:val="00386473"/>
    <w:rsid w:val="003865B9"/>
    <w:rsid w:val="00386944"/>
    <w:rsid w:val="00386C38"/>
    <w:rsid w:val="00387538"/>
    <w:rsid w:val="00390044"/>
    <w:rsid w:val="00390542"/>
    <w:rsid w:val="0039109D"/>
    <w:rsid w:val="00391241"/>
    <w:rsid w:val="00391395"/>
    <w:rsid w:val="00391721"/>
    <w:rsid w:val="0039234A"/>
    <w:rsid w:val="0039246F"/>
    <w:rsid w:val="003929E3"/>
    <w:rsid w:val="003933A7"/>
    <w:rsid w:val="00393B99"/>
    <w:rsid w:val="00393E8A"/>
    <w:rsid w:val="003947A0"/>
    <w:rsid w:val="00395101"/>
    <w:rsid w:val="00395FFC"/>
    <w:rsid w:val="00397A30"/>
    <w:rsid w:val="00397D6C"/>
    <w:rsid w:val="003A026A"/>
    <w:rsid w:val="003A077E"/>
    <w:rsid w:val="003A227D"/>
    <w:rsid w:val="003A27B6"/>
    <w:rsid w:val="003A2A87"/>
    <w:rsid w:val="003A2AE9"/>
    <w:rsid w:val="003A2EB2"/>
    <w:rsid w:val="003A2FA7"/>
    <w:rsid w:val="003A34ED"/>
    <w:rsid w:val="003A354E"/>
    <w:rsid w:val="003A35CB"/>
    <w:rsid w:val="003A3621"/>
    <w:rsid w:val="003A3996"/>
    <w:rsid w:val="003A53A7"/>
    <w:rsid w:val="003A61B3"/>
    <w:rsid w:val="003A68B2"/>
    <w:rsid w:val="003A68DE"/>
    <w:rsid w:val="003A71A3"/>
    <w:rsid w:val="003B006C"/>
    <w:rsid w:val="003B17EC"/>
    <w:rsid w:val="003B23D0"/>
    <w:rsid w:val="003B2732"/>
    <w:rsid w:val="003B2F26"/>
    <w:rsid w:val="003B3214"/>
    <w:rsid w:val="003B39CF"/>
    <w:rsid w:val="003B4A2A"/>
    <w:rsid w:val="003B5B53"/>
    <w:rsid w:val="003B5E93"/>
    <w:rsid w:val="003B764D"/>
    <w:rsid w:val="003C0607"/>
    <w:rsid w:val="003C092D"/>
    <w:rsid w:val="003C191A"/>
    <w:rsid w:val="003C1ABB"/>
    <w:rsid w:val="003C2202"/>
    <w:rsid w:val="003C2291"/>
    <w:rsid w:val="003C2568"/>
    <w:rsid w:val="003C2FC0"/>
    <w:rsid w:val="003C358C"/>
    <w:rsid w:val="003C49A4"/>
    <w:rsid w:val="003C4E45"/>
    <w:rsid w:val="003C4FB9"/>
    <w:rsid w:val="003C55ED"/>
    <w:rsid w:val="003C5B8A"/>
    <w:rsid w:val="003C63D7"/>
    <w:rsid w:val="003C6A0E"/>
    <w:rsid w:val="003C6E82"/>
    <w:rsid w:val="003C7B1E"/>
    <w:rsid w:val="003D0F04"/>
    <w:rsid w:val="003D1683"/>
    <w:rsid w:val="003D18F8"/>
    <w:rsid w:val="003D1D1B"/>
    <w:rsid w:val="003D1EFC"/>
    <w:rsid w:val="003D2849"/>
    <w:rsid w:val="003D2BB5"/>
    <w:rsid w:val="003D2F50"/>
    <w:rsid w:val="003D3127"/>
    <w:rsid w:val="003D397C"/>
    <w:rsid w:val="003D39D3"/>
    <w:rsid w:val="003D3BEF"/>
    <w:rsid w:val="003D3CD1"/>
    <w:rsid w:val="003D3D64"/>
    <w:rsid w:val="003D4604"/>
    <w:rsid w:val="003D584A"/>
    <w:rsid w:val="003D658C"/>
    <w:rsid w:val="003D6901"/>
    <w:rsid w:val="003D6C73"/>
    <w:rsid w:val="003D7F74"/>
    <w:rsid w:val="003E0354"/>
    <w:rsid w:val="003E03B7"/>
    <w:rsid w:val="003E1494"/>
    <w:rsid w:val="003E1D5F"/>
    <w:rsid w:val="003E236E"/>
    <w:rsid w:val="003E2523"/>
    <w:rsid w:val="003E2F36"/>
    <w:rsid w:val="003E2F5A"/>
    <w:rsid w:val="003E4306"/>
    <w:rsid w:val="003E4617"/>
    <w:rsid w:val="003E468D"/>
    <w:rsid w:val="003E4825"/>
    <w:rsid w:val="003E5AF0"/>
    <w:rsid w:val="003E5FAA"/>
    <w:rsid w:val="003E5FD1"/>
    <w:rsid w:val="003E6382"/>
    <w:rsid w:val="003F0F75"/>
    <w:rsid w:val="003F14E2"/>
    <w:rsid w:val="003F1B39"/>
    <w:rsid w:val="003F215D"/>
    <w:rsid w:val="003F227A"/>
    <w:rsid w:val="003F28EE"/>
    <w:rsid w:val="003F2C8E"/>
    <w:rsid w:val="003F3193"/>
    <w:rsid w:val="003F3572"/>
    <w:rsid w:val="003F3880"/>
    <w:rsid w:val="003F3936"/>
    <w:rsid w:val="003F4319"/>
    <w:rsid w:val="003F656F"/>
    <w:rsid w:val="003F76A3"/>
    <w:rsid w:val="003F7B24"/>
    <w:rsid w:val="003F7BC3"/>
    <w:rsid w:val="00400995"/>
    <w:rsid w:val="00400D32"/>
    <w:rsid w:val="0040255B"/>
    <w:rsid w:val="00402E7C"/>
    <w:rsid w:val="004031EF"/>
    <w:rsid w:val="00403620"/>
    <w:rsid w:val="00403CF4"/>
    <w:rsid w:val="004042FF"/>
    <w:rsid w:val="00404502"/>
    <w:rsid w:val="00404715"/>
    <w:rsid w:val="00404CF3"/>
    <w:rsid w:val="00406BEA"/>
    <w:rsid w:val="00407000"/>
    <w:rsid w:val="004074B8"/>
    <w:rsid w:val="00407904"/>
    <w:rsid w:val="0040791C"/>
    <w:rsid w:val="00410281"/>
    <w:rsid w:val="004112CD"/>
    <w:rsid w:val="0041214C"/>
    <w:rsid w:val="004123C1"/>
    <w:rsid w:val="004132C9"/>
    <w:rsid w:val="0041332A"/>
    <w:rsid w:val="00413697"/>
    <w:rsid w:val="00413F75"/>
    <w:rsid w:val="00413FCE"/>
    <w:rsid w:val="0041420A"/>
    <w:rsid w:val="00414239"/>
    <w:rsid w:val="00414651"/>
    <w:rsid w:val="00415360"/>
    <w:rsid w:val="004154EE"/>
    <w:rsid w:val="004168BE"/>
    <w:rsid w:val="0041705E"/>
    <w:rsid w:val="004172AF"/>
    <w:rsid w:val="00417410"/>
    <w:rsid w:val="00417C86"/>
    <w:rsid w:val="0042008F"/>
    <w:rsid w:val="0042037B"/>
    <w:rsid w:val="00420502"/>
    <w:rsid w:val="00420DC4"/>
    <w:rsid w:val="00420F02"/>
    <w:rsid w:val="004213B9"/>
    <w:rsid w:val="004215DC"/>
    <w:rsid w:val="00421908"/>
    <w:rsid w:val="00422129"/>
    <w:rsid w:val="004227CA"/>
    <w:rsid w:val="0042317B"/>
    <w:rsid w:val="004233DB"/>
    <w:rsid w:val="00423B86"/>
    <w:rsid w:val="004244EA"/>
    <w:rsid w:val="004248F7"/>
    <w:rsid w:val="004252B6"/>
    <w:rsid w:val="00425ACB"/>
    <w:rsid w:val="004263FD"/>
    <w:rsid w:val="00427634"/>
    <w:rsid w:val="00427B5F"/>
    <w:rsid w:val="00427DF4"/>
    <w:rsid w:val="00427FA7"/>
    <w:rsid w:val="0043046A"/>
    <w:rsid w:val="00430F28"/>
    <w:rsid w:val="00430F4E"/>
    <w:rsid w:val="004310D2"/>
    <w:rsid w:val="00431981"/>
    <w:rsid w:val="00431C07"/>
    <w:rsid w:val="00431C7F"/>
    <w:rsid w:val="00431D4C"/>
    <w:rsid w:val="00431DAA"/>
    <w:rsid w:val="00432160"/>
    <w:rsid w:val="00432D60"/>
    <w:rsid w:val="004331C0"/>
    <w:rsid w:val="00433697"/>
    <w:rsid w:val="004337C8"/>
    <w:rsid w:val="0043504C"/>
    <w:rsid w:val="00435321"/>
    <w:rsid w:val="00435530"/>
    <w:rsid w:val="0043645E"/>
    <w:rsid w:val="004369BD"/>
    <w:rsid w:val="00436B58"/>
    <w:rsid w:val="00436E80"/>
    <w:rsid w:val="00436FB0"/>
    <w:rsid w:val="004371BE"/>
    <w:rsid w:val="004374A0"/>
    <w:rsid w:val="00437834"/>
    <w:rsid w:val="00437CE9"/>
    <w:rsid w:val="00441705"/>
    <w:rsid w:val="00441E24"/>
    <w:rsid w:val="0044263C"/>
    <w:rsid w:val="004430FF"/>
    <w:rsid w:val="00443E26"/>
    <w:rsid w:val="00444189"/>
    <w:rsid w:val="004449B2"/>
    <w:rsid w:val="00444C74"/>
    <w:rsid w:val="00444E70"/>
    <w:rsid w:val="00445F3A"/>
    <w:rsid w:val="00446152"/>
    <w:rsid w:val="0044616D"/>
    <w:rsid w:val="004464E7"/>
    <w:rsid w:val="004473F3"/>
    <w:rsid w:val="00447659"/>
    <w:rsid w:val="0044795C"/>
    <w:rsid w:val="0045063D"/>
    <w:rsid w:val="00451006"/>
    <w:rsid w:val="004514D7"/>
    <w:rsid w:val="004516BF"/>
    <w:rsid w:val="00452415"/>
    <w:rsid w:val="004526D1"/>
    <w:rsid w:val="00452A2F"/>
    <w:rsid w:val="004531CE"/>
    <w:rsid w:val="0045333C"/>
    <w:rsid w:val="0045506E"/>
    <w:rsid w:val="00455A8A"/>
    <w:rsid w:val="00455D7E"/>
    <w:rsid w:val="00456096"/>
    <w:rsid w:val="00456781"/>
    <w:rsid w:val="0045685A"/>
    <w:rsid w:val="00456B96"/>
    <w:rsid w:val="00456DC2"/>
    <w:rsid w:val="00457D56"/>
    <w:rsid w:val="004623B3"/>
    <w:rsid w:val="004626B3"/>
    <w:rsid w:val="004639BF"/>
    <w:rsid w:val="00463EBF"/>
    <w:rsid w:val="00464050"/>
    <w:rsid w:val="00464BC2"/>
    <w:rsid w:val="00464C05"/>
    <w:rsid w:val="00466078"/>
    <w:rsid w:val="00466679"/>
    <w:rsid w:val="00467266"/>
    <w:rsid w:val="00467AA4"/>
    <w:rsid w:val="00467C40"/>
    <w:rsid w:val="00470777"/>
    <w:rsid w:val="004708A8"/>
    <w:rsid w:val="00470916"/>
    <w:rsid w:val="00471C62"/>
    <w:rsid w:val="00472676"/>
    <w:rsid w:val="004735E3"/>
    <w:rsid w:val="004736CD"/>
    <w:rsid w:val="00473DA1"/>
    <w:rsid w:val="00474A9B"/>
    <w:rsid w:val="00475020"/>
    <w:rsid w:val="00475202"/>
    <w:rsid w:val="00476A23"/>
    <w:rsid w:val="00477477"/>
    <w:rsid w:val="00477F79"/>
    <w:rsid w:val="004807B8"/>
    <w:rsid w:val="00480CA9"/>
    <w:rsid w:val="00481468"/>
    <w:rsid w:val="00481954"/>
    <w:rsid w:val="00482289"/>
    <w:rsid w:val="004825DE"/>
    <w:rsid w:val="00482BB2"/>
    <w:rsid w:val="004843B3"/>
    <w:rsid w:val="00485104"/>
    <w:rsid w:val="00485D5F"/>
    <w:rsid w:val="004862A9"/>
    <w:rsid w:val="004864BF"/>
    <w:rsid w:val="00487197"/>
    <w:rsid w:val="00487C49"/>
    <w:rsid w:val="004907C0"/>
    <w:rsid w:val="00490D4C"/>
    <w:rsid w:val="00491506"/>
    <w:rsid w:val="00491B8F"/>
    <w:rsid w:val="00491FFE"/>
    <w:rsid w:val="00492215"/>
    <w:rsid w:val="004923CD"/>
    <w:rsid w:val="00492957"/>
    <w:rsid w:val="00492BD3"/>
    <w:rsid w:val="00492E9E"/>
    <w:rsid w:val="00493205"/>
    <w:rsid w:val="00493892"/>
    <w:rsid w:val="0049599E"/>
    <w:rsid w:val="00495C75"/>
    <w:rsid w:val="00495F4B"/>
    <w:rsid w:val="004963BB"/>
    <w:rsid w:val="00496C4B"/>
    <w:rsid w:val="004970B7"/>
    <w:rsid w:val="004970D2"/>
    <w:rsid w:val="00497536"/>
    <w:rsid w:val="00497846"/>
    <w:rsid w:val="00497C4E"/>
    <w:rsid w:val="004A048E"/>
    <w:rsid w:val="004A0735"/>
    <w:rsid w:val="004A0945"/>
    <w:rsid w:val="004A0AFB"/>
    <w:rsid w:val="004A16AC"/>
    <w:rsid w:val="004A17FE"/>
    <w:rsid w:val="004A2002"/>
    <w:rsid w:val="004A20A4"/>
    <w:rsid w:val="004A30B1"/>
    <w:rsid w:val="004A340E"/>
    <w:rsid w:val="004A40B3"/>
    <w:rsid w:val="004A45B2"/>
    <w:rsid w:val="004A467A"/>
    <w:rsid w:val="004A488E"/>
    <w:rsid w:val="004A48E8"/>
    <w:rsid w:val="004A5B26"/>
    <w:rsid w:val="004A61C3"/>
    <w:rsid w:val="004A67C2"/>
    <w:rsid w:val="004A6B31"/>
    <w:rsid w:val="004A6C75"/>
    <w:rsid w:val="004A7408"/>
    <w:rsid w:val="004A7D75"/>
    <w:rsid w:val="004B03E8"/>
    <w:rsid w:val="004B050C"/>
    <w:rsid w:val="004B065D"/>
    <w:rsid w:val="004B0ED1"/>
    <w:rsid w:val="004B1932"/>
    <w:rsid w:val="004B2ACD"/>
    <w:rsid w:val="004B2D2B"/>
    <w:rsid w:val="004B2F24"/>
    <w:rsid w:val="004B32D4"/>
    <w:rsid w:val="004B3B8D"/>
    <w:rsid w:val="004B3BED"/>
    <w:rsid w:val="004B45E5"/>
    <w:rsid w:val="004B5858"/>
    <w:rsid w:val="004B5884"/>
    <w:rsid w:val="004B645D"/>
    <w:rsid w:val="004B6A0D"/>
    <w:rsid w:val="004B71CF"/>
    <w:rsid w:val="004B7CFF"/>
    <w:rsid w:val="004C0B74"/>
    <w:rsid w:val="004C10BD"/>
    <w:rsid w:val="004C1140"/>
    <w:rsid w:val="004C1C20"/>
    <w:rsid w:val="004C1CA6"/>
    <w:rsid w:val="004C1DBE"/>
    <w:rsid w:val="004C29C4"/>
    <w:rsid w:val="004C2B4E"/>
    <w:rsid w:val="004C3E17"/>
    <w:rsid w:val="004C40C0"/>
    <w:rsid w:val="004C469A"/>
    <w:rsid w:val="004C4A15"/>
    <w:rsid w:val="004C5613"/>
    <w:rsid w:val="004C5A16"/>
    <w:rsid w:val="004C5CB0"/>
    <w:rsid w:val="004C6036"/>
    <w:rsid w:val="004C6E10"/>
    <w:rsid w:val="004C7652"/>
    <w:rsid w:val="004D0077"/>
    <w:rsid w:val="004D0204"/>
    <w:rsid w:val="004D0451"/>
    <w:rsid w:val="004D0A7D"/>
    <w:rsid w:val="004D27DC"/>
    <w:rsid w:val="004D2C86"/>
    <w:rsid w:val="004D32E0"/>
    <w:rsid w:val="004D3341"/>
    <w:rsid w:val="004D41DF"/>
    <w:rsid w:val="004D4345"/>
    <w:rsid w:val="004D455F"/>
    <w:rsid w:val="004D4DC9"/>
    <w:rsid w:val="004D5185"/>
    <w:rsid w:val="004D5EB3"/>
    <w:rsid w:val="004D7EB5"/>
    <w:rsid w:val="004E03B6"/>
    <w:rsid w:val="004E08CF"/>
    <w:rsid w:val="004E0A53"/>
    <w:rsid w:val="004E0BC6"/>
    <w:rsid w:val="004E0F3D"/>
    <w:rsid w:val="004E1241"/>
    <w:rsid w:val="004E13F2"/>
    <w:rsid w:val="004E16AC"/>
    <w:rsid w:val="004E1F92"/>
    <w:rsid w:val="004E215F"/>
    <w:rsid w:val="004E289E"/>
    <w:rsid w:val="004E2B75"/>
    <w:rsid w:val="004E33A3"/>
    <w:rsid w:val="004E38E8"/>
    <w:rsid w:val="004E43D4"/>
    <w:rsid w:val="004E4DA5"/>
    <w:rsid w:val="004E5323"/>
    <w:rsid w:val="004E53AF"/>
    <w:rsid w:val="004E53F2"/>
    <w:rsid w:val="004E5884"/>
    <w:rsid w:val="004E5AD9"/>
    <w:rsid w:val="004E69E9"/>
    <w:rsid w:val="004E700F"/>
    <w:rsid w:val="004E71F0"/>
    <w:rsid w:val="004E7BB6"/>
    <w:rsid w:val="004E7DB3"/>
    <w:rsid w:val="004F0883"/>
    <w:rsid w:val="004F0BFF"/>
    <w:rsid w:val="004F0C61"/>
    <w:rsid w:val="004F0CA3"/>
    <w:rsid w:val="004F25C3"/>
    <w:rsid w:val="004F2D35"/>
    <w:rsid w:val="004F354F"/>
    <w:rsid w:val="004F436D"/>
    <w:rsid w:val="004F6037"/>
    <w:rsid w:val="004F653D"/>
    <w:rsid w:val="004F683D"/>
    <w:rsid w:val="004F68FA"/>
    <w:rsid w:val="004F69E6"/>
    <w:rsid w:val="004F73FD"/>
    <w:rsid w:val="005005B9"/>
    <w:rsid w:val="00500996"/>
    <w:rsid w:val="00500B3E"/>
    <w:rsid w:val="00500E43"/>
    <w:rsid w:val="00501071"/>
    <w:rsid w:val="00501966"/>
    <w:rsid w:val="00501F0E"/>
    <w:rsid w:val="00502224"/>
    <w:rsid w:val="00502993"/>
    <w:rsid w:val="005029DB"/>
    <w:rsid w:val="00504E25"/>
    <w:rsid w:val="005051EB"/>
    <w:rsid w:val="00505E06"/>
    <w:rsid w:val="005060EC"/>
    <w:rsid w:val="0050692D"/>
    <w:rsid w:val="005069B3"/>
    <w:rsid w:val="00506B0D"/>
    <w:rsid w:val="00507396"/>
    <w:rsid w:val="00507D00"/>
    <w:rsid w:val="00507D3B"/>
    <w:rsid w:val="00510150"/>
    <w:rsid w:val="005108D3"/>
    <w:rsid w:val="00511153"/>
    <w:rsid w:val="00511D10"/>
    <w:rsid w:val="00512570"/>
    <w:rsid w:val="005136E5"/>
    <w:rsid w:val="005137D9"/>
    <w:rsid w:val="00513ABD"/>
    <w:rsid w:val="00513E38"/>
    <w:rsid w:val="005141B8"/>
    <w:rsid w:val="00514653"/>
    <w:rsid w:val="00515C39"/>
    <w:rsid w:val="005166D1"/>
    <w:rsid w:val="00516B10"/>
    <w:rsid w:val="00516D61"/>
    <w:rsid w:val="00517A76"/>
    <w:rsid w:val="00517DF1"/>
    <w:rsid w:val="00520CC2"/>
    <w:rsid w:val="005215FA"/>
    <w:rsid w:val="00521C95"/>
    <w:rsid w:val="00521F5D"/>
    <w:rsid w:val="005223D5"/>
    <w:rsid w:val="00522BEA"/>
    <w:rsid w:val="00522C22"/>
    <w:rsid w:val="00523169"/>
    <w:rsid w:val="00523337"/>
    <w:rsid w:val="00523E7A"/>
    <w:rsid w:val="00523F42"/>
    <w:rsid w:val="00523FFA"/>
    <w:rsid w:val="00525ACF"/>
    <w:rsid w:val="00525F18"/>
    <w:rsid w:val="00526274"/>
    <w:rsid w:val="0052679A"/>
    <w:rsid w:val="00526B90"/>
    <w:rsid w:val="005275A6"/>
    <w:rsid w:val="00527ACC"/>
    <w:rsid w:val="005315FE"/>
    <w:rsid w:val="00531743"/>
    <w:rsid w:val="00531F89"/>
    <w:rsid w:val="00532032"/>
    <w:rsid w:val="0053205F"/>
    <w:rsid w:val="00532320"/>
    <w:rsid w:val="005325D6"/>
    <w:rsid w:val="00533432"/>
    <w:rsid w:val="00533715"/>
    <w:rsid w:val="00533F54"/>
    <w:rsid w:val="00534324"/>
    <w:rsid w:val="00534946"/>
    <w:rsid w:val="00534A05"/>
    <w:rsid w:val="00534BAF"/>
    <w:rsid w:val="00535E05"/>
    <w:rsid w:val="0053627D"/>
    <w:rsid w:val="0053694E"/>
    <w:rsid w:val="00537C5D"/>
    <w:rsid w:val="0054064D"/>
    <w:rsid w:val="0054140D"/>
    <w:rsid w:val="005420D3"/>
    <w:rsid w:val="00545B7F"/>
    <w:rsid w:val="00545D0D"/>
    <w:rsid w:val="00545E46"/>
    <w:rsid w:val="005506F9"/>
    <w:rsid w:val="00550CA7"/>
    <w:rsid w:val="00551778"/>
    <w:rsid w:val="00552269"/>
    <w:rsid w:val="00552C27"/>
    <w:rsid w:val="005536EB"/>
    <w:rsid w:val="0055454A"/>
    <w:rsid w:val="00554BDC"/>
    <w:rsid w:val="0055522F"/>
    <w:rsid w:val="005558FD"/>
    <w:rsid w:val="00555DF3"/>
    <w:rsid w:val="005561E6"/>
    <w:rsid w:val="00556AB7"/>
    <w:rsid w:val="00556B05"/>
    <w:rsid w:val="00556DAC"/>
    <w:rsid w:val="0055767C"/>
    <w:rsid w:val="00557D83"/>
    <w:rsid w:val="00560614"/>
    <w:rsid w:val="00560823"/>
    <w:rsid w:val="00560924"/>
    <w:rsid w:val="0056129D"/>
    <w:rsid w:val="00561982"/>
    <w:rsid w:val="00561AC7"/>
    <w:rsid w:val="00561D12"/>
    <w:rsid w:val="00561D44"/>
    <w:rsid w:val="00561ECB"/>
    <w:rsid w:val="005621C9"/>
    <w:rsid w:val="00562C7A"/>
    <w:rsid w:val="00562E89"/>
    <w:rsid w:val="005632F1"/>
    <w:rsid w:val="005635F0"/>
    <w:rsid w:val="005639D9"/>
    <w:rsid w:val="00563C1B"/>
    <w:rsid w:val="00563EA4"/>
    <w:rsid w:val="00564B4B"/>
    <w:rsid w:val="00565082"/>
    <w:rsid w:val="00565B0A"/>
    <w:rsid w:val="00566102"/>
    <w:rsid w:val="00566591"/>
    <w:rsid w:val="0056687C"/>
    <w:rsid w:val="00566B83"/>
    <w:rsid w:val="00567429"/>
    <w:rsid w:val="00567A43"/>
    <w:rsid w:val="00570958"/>
    <w:rsid w:val="00570EE3"/>
    <w:rsid w:val="00571928"/>
    <w:rsid w:val="00571A35"/>
    <w:rsid w:val="00571E28"/>
    <w:rsid w:val="00572BB1"/>
    <w:rsid w:val="00572BC2"/>
    <w:rsid w:val="005735CF"/>
    <w:rsid w:val="00573652"/>
    <w:rsid w:val="00573CF9"/>
    <w:rsid w:val="00573F70"/>
    <w:rsid w:val="00574478"/>
    <w:rsid w:val="005747BB"/>
    <w:rsid w:val="005748B9"/>
    <w:rsid w:val="00575224"/>
    <w:rsid w:val="005759F2"/>
    <w:rsid w:val="00575D45"/>
    <w:rsid w:val="0057774A"/>
    <w:rsid w:val="00577BE3"/>
    <w:rsid w:val="00580389"/>
    <w:rsid w:val="00581144"/>
    <w:rsid w:val="00581399"/>
    <w:rsid w:val="005814AC"/>
    <w:rsid w:val="00581BBC"/>
    <w:rsid w:val="00581ED4"/>
    <w:rsid w:val="0058209D"/>
    <w:rsid w:val="00583952"/>
    <w:rsid w:val="005840A1"/>
    <w:rsid w:val="00584B60"/>
    <w:rsid w:val="00585360"/>
    <w:rsid w:val="005853FE"/>
    <w:rsid w:val="005859CC"/>
    <w:rsid w:val="0058643F"/>
    <w:rsid w:val="0058670F"/>
    <w:rsid w:val="00586FA4"/>
    <w:rsid w:val="005877C7"/>
    <w:rsid w:val="00590369"/>
    <w:rsid w:val="0059130D"/>
    <w:rsid w:val="0059191A"/>
    <w:rsid w:val="00591BD4"/>
    <w:rsid w:val="00592030"/>
    <w:rsid w:val="005925B7"/>
    <w:rsid w:val="005925F6"/>
    <w:rsid w:val="0059280F"/>
    <w:rsid w:val="0059386E"/>
    <w:rsid w:val="005951CF"/>
    <w:rsid w:val="005951F9"/>
    <w:rsid w:val="0059557F"/>
    <w:rsid w:val="00597503"/>
    <w:rsid w:val="00597E56"/>
    <w:rsid w:val="005A04D5"/>
    <w:rsid w:val="005A0ADD"/>
    <w:rsid w:val="005A0D2E"/>
    <w:rsid w:val="005A0F3A"/>
    <w:rsid w:val="005A12F3"/>
    <w:rsid w:val="005A16E6"/>
    <w:rsid w:val="005A351F"/>
    <w:rsid w:val="005A4907"/>
    <w:rsid w:val="005A5759"/>
    <w:rsid w:val="005A698A"/>
    <w:rsid w:val="005A6F67"/>
    <w:rsid w:val="005A7E19"/>
    <w:rsid w:val="005B006A"/>
    <w:rsid w:val="005B00F7"/>
    <w:rsid w:val="005B030B"/>
    <w:rsid w:val="005B14B9"/>
    <w:rsid w:val="005B16C0"/>
    <w:rsid w:val="005B19FB"/>
    <w:rsid w:val="005B202A"/>
    <w:rsid w:val="005B3C2C"/>
    <w:rsid w:val="005B46C3"/>
    <w:rsid w:val="005B48EC"/>
    <w:rsid w:val="005B4EEA"/>
    <w:rsid w:val="005B5B2B"/>
    <w:rsid w:val="005B5D88"/>
    <w:rsid w:val="005B64B1"/>
    <w:rsid w:val="005B73AC"/>
    <w:rsid w:val="005B7700"/>
    <w:rsid w:val="005B79D3"/>
    <w:rsid w:val="005C0176"/>
    <w:rsid w:val="005C091C"/>
    <w:rsid w:val="005C09A0"/>
    <w:rsid w:val="005C15D2"/>
    <w:rsid w:val="005C15F7"/>
    <w:rsid w:val="005C1A4C"/>
    <w:rsid w:val="005C1EEF"/>
    <w:rsid w:val="005C2762"/>
    <w:rsid w:val="005C2B78"/>
    <w:rsid w:val="005C318A"/>
    <w:rsid w:val="005C38C4"/>
    <w:rsid w:val="005C3CCE"/>
    <w:rsid w:val="005C3D65"/>
    <w:rsid w:val="005C55B3"/>
    <w:rsid w:val="005C5A79"/>
    <w:rsid w:val="005C6952"/>
    <w:rsid w:val="005C6B45"/>
    <w:rsid w:val="005C7151"/>
    <w:rsid w:val="005C73D4"/>
    <w:rsid w:val="005C74EC"/>
    <w:rsid w:val="005C777D"/>
    <w:rsid w:val="005C79AB"/>
    <w:rsid w:val="005D05CA"/>
    <w:rsid w:val="005D0959"/>
    <w:rsid w:val="005D1FF3"/>
    <w:rsid w:val="005D225F"/>
    <w:rsid w:val="005D2E20"/>
    <w:rsid w:val="005D3235"/>
    <w:rsid w:val="005D4DC8"/>
    <w:rsid w:val="005D5216"/>
    <w:rsid w:val="005D524B"/>
    <w:rsid w:val="005D5AA5"/>
    <w:rsid w:val="005D60CD"/>
    <w:rsid w:val="005D7330"/>
    <w:rsid w:val="005E2794"/>
    <w:rsid w:val="005E3EEA"/>
    <w:rsid w:val="005E5321"/>
    <w:rsid w:val="005E5B18"/>
    <w:rsid w:val="005E68EF"/>
    <w:rsid w:val="005E696D"/>
    <w:rsid w:val="005E6A7D"/>
    <w:rsid w:val="005E6ADC"/>
    <w:rsid w:val="005E6FF8"/>
    <w:rsid w:val="005F02A3"/>
    <w:rsid w:val="005F03FF"/>
    <w:rsid w:val="005F0530"/>
    <w:rsid w:val="005F149D"/>
    <w:rsid w:val="005F36D9"/>
    <w:rsid w:val="005F3DAA"/>
    <w:rsid w:val="005F3FF9"/>
    <w:rsid w:val="005F4920"/>
    <w:rsid w:val="005F4AFF"/>
    <w:rsid w:val="005F51D7"/>
    <w:rsid w:val="005F5340"/>
    <w:rsid w:val="005F5D71"/>
    <w:rsid w:val="005F6AFA"/>
    <w:rsid w:val="005F6DED"/>
    <w:rsid w:val="005F712A"/>
    <w:rsid w:val="00600AC4"/>
    <w:rsid w:val="00601C8B"/>
    <w:rsid w:val="00602456"/>
    <w:rsid w:val="0060247D"/>
    <w:rsid w:val="00602C0F"/>
    <w:rsid w:val="00602D9F"/>
    <w:rsid w:val="00603E0F"/>
    <w:rsid w:val="0060466A"/>
    <w:rsid w:val="006053EA"/>
    <w:rsid w:val="00605BEE"/>
    <w:rsid w:val="00605E1B"/>
    <w:rsid w:val="00606165"/>
    <w:rsid w:val="00606178"/>
    <w:rsid w:val="00606F15"/>
    <w:rsid w:val="00607078"/>
    <w:rsid w:val="006074A2"/>
    <w:rsid w:val="006078CD"/>
    <w:rsid w:val="0060791D"/>
    <w:rsid w:val="006103A6"/>
    <w:rsid w:val="00610B2A"/>
    <w:rsid w:val="00610CDA"/>
    <w:rsid w:val="00610D97"/>
    <w:rsid w:val="0061171B"/>
    <w:rsid w:val="00611788"/>
    <w:rsid w:val="00611B94"/>
    <w:rsid w:val="00612116"/>
    <w:rsid w:val="006124CB"/>
    <w:rsid w:val="00615A35"/>
    <w:rsid w:val="006166E0"/>
    <w:rsid w:val="00616710"/>
    <w:rsid w:val="006173F0"/>
    <w:rsid w:val="00620058"/>
    <w:rsid w:val="006201DA"/>
    <w:rsid w:val="006203F9"/>
    <w:rsid w:val="00620DBB"/>
    <w:rsid w:val="00621016"/>
    <w:rsid w:val="006227C7"/>
    <w:rsid w:val="00622F49"/>
    <w:rsid w:val="00622FB1"/>
    <w:rsid w:val="0062373A"/>
    <w:rsid w:val="0062419B"/>
    <w:rsid w:val="006242C0"/>
    <w:rsid w:val="0062453C"/>
    <w:rsid w:val="006248CD"/>
    <w:rsid w:val="00625B45"/>
    <w:rsid w:val="0062702D"/>
    <w:rsid w:val="006274E1"/>
    <w:rsid w:val="00627CE1"/>
    <w:rsid w:val="006300AB"/>
    <w:rsid w:val="00631174"/>
    <w:rsid w:val="00631396"/>
    <w:rsid w:val="0063247D"/>
    <w:rsid w:val="006327D2"/>
    <w:rsid w:val="00632A8B"/>
    <w:rsid w:val="00632B36"/>
    <w:rsid w:val="00633BBD"/>
    <w:rsid w:val="006347C2"/>
    <w:rsid w:val="00634890"/>
    <w:rsid w:val="00635358"/>
    <w:rsid w:val="0063597A"/>
    <w:rsid w:val="00635B66"/>
    <w:rsid w:val="00636454"/>
    <w:rsid w:val="00636877"/>
    <w:rsid w:val="00637338"/>
    <w:rsid w:val="00637418"/>
    <w:rsid w:val="00637432"/>
    <w:rsid w:val="00637725"/>
    <w:rsid w:val="00640245"/>
    <w:rsid w:val="00640E6F"/>
    <w:rsid w:val="006410FA"/>
    <w:rsid w:val="00641FE4"/>
    <w:rsid w:val="0064244A"/>
    <w:rsid w:val="006424DB"/>
    <w:rsid w:val="00642A27"/>
    <w:rsid w:val="00642C19"/>
    <w:rsid w:val="00643CEE"/>
    <w:rsid w:val="006441B9"/>
    <w:rsid w:val="00644B0A"/>
    <w:rsid w:val="00645068"/>
    <w:rsid w:val="006456B9"/>
    <w:rsid w:val="00645B2F"/>
    <w:rsid w:val="00646A3E"/>
    <w:rsid w:val="00646B4E"/>
    <w:rsid w:val="00647117"/>
    <w:rsid w:val="006472F6"/>
    <w:rsid w:val="00647D8F"/>
    <w:rsid w:val="00647DB0"/>
    <w:rsid w:val="006502B8"/>
    <w:rsid w:val="006502EE"/>
    <w:rsid w:val="0065070F"/>
    <w:rsid w:val="00650C6C"/>
    <w:rsid w:val="00651279"/>
    <w:rsid w:val="00651D62"/>
    <w:rsid w:val="006525C3"/>
    <w:rsid w:val="00652762"/>
    <w:rsid w:val="00652767"/>
    <w:rsid w:val="00652AA6"/>
    <w:rsid w:val="006538E5"/>
    <w:rsid w:val="00653A02"/>
    <w:rsid w:val="00654035"/>
    <w:rsid w:val="006542FB"/>
    <w:rsid w:val="006545F3"/>
    <w:rsid w:val="006553E2"/>
    <w:rsid w:val="006558B5"/>
    <w:rsid w:val="0065656E"/>
    <w:rsid w:val="00656799"/>
    <w:rsid w:val="00656A74"/>
    <w:rsid w:val="00657244"/>
    <w:rsid w:val="00657AE7"/>
    <w:rsid w:val="006600AB"/>
    <w:rsid w:val="00660257"/>
    <w:rsid w:val="0066043C"/>
    <w:rsid w:val="0066073F"/>
    <w:rsid w:val="006608DE"/>
    <w:rsid w:val="00662845"/>
    <w:rsid w:val="0066507C"/>
    <w:rsid w:val="00665348"/>
    <w:rsid w:val="00665638"/>
    <w:rsid w:val="00665E2A"/>
    <w:rsid w:val="00666706"/>
    <w:rsid w:val="00666D98"/>
    <w:rsid w:val="00666EB3"/>
    <w:rsid w:val="00667200"/>
    <w:rsid w:val="00667F87"/>
    <w:rsid w:val="0067025C"/>
    <w:rsid w:val="00670626"/>
    <w:rsid w:val="00670743"/>
    <w:rsid w:val="00671438"/>
    <w:rsid w:val="00671895"/>
    <w:rsid w:val="00671CA2"/>
    <w:rsid w:val="00671F24"/>
    <w:rsid w:val="00671F53"/>
    <w:rsid w:val="0067235D"/>
    <w:rsid w:val="006727DA"/>
    <w:rsid w:val="006732C6"/>
    <w:rsid w:val="006734C0"/>
    <w:rsid w:val="0067409C"/>
    <w:rsid w:val="00674CDA"/>
    <w:rsid w:val="00674E86"/>
    <w:rsid w:val="00676102"/>
    <w:rsid w:val="0067697E"/>
    <w:rsid w:val="00676AB3"/>
    <w:rsid w:val="00676B82"/>
    <w:rsid w:val="00676D16"/>
    <w:rsid w:val="006770CC"/>
    <w:rsid w:val="0067766A"/>
    <w:rsid w:val="00677E5F"/>
    <w:rsid w:val="00680309"/>
    <w:rsid w:val="006807AF"/>
    <w:rsid w:val="00680FBA"/>
    <w:rsid w:val="00681797"/>
    <w:rsid w:val="00681BB0"/>
    <w:rsid w:val="00682475"/>
    <w:rsid w:val="006826E5"/>
    <w:rsid w:val="006826EB"/>
    <w:rsid w:val="00682C96"/>
    <w:rsid w:val="00682DD2"/>
    <w:rsid w:val="00682EF0"/>
    <w:rsid w:val="006843ED"/>
    <w:rsid w:val="006849A3"/>
    <w:rsid w:val="00684EB5"/>
    <w:rsid w:val="006852A4"/>
    <w:rsid w:val="0068555D"/>
    <w:rsid w:val="006855FE"/>
    <w:rsid w:val="00685CBD"/>
    <w:rsid w:val="00686024"/>
    <w:rsid w:val="006865A6"/>
    <w:rsid w:val="0068761F"/>
    <w:rsid w:val="0068763D"/>
    <w:rsid w:val="00687BCF"/>
    <w:rsid w:val="00687E37"/>
    <w:rsid w:val="006905E0"/>
    <w:rsid w:val="00690731"/>
    <w:rsid w:val="00690A69"/>
    <w:rsid w:val="00691543"/>
    <w:rsid w:val="00691DB3"/>
    <w:rsid w:val="006920BE"/>
    <w:rsid w:val="00692646"/>
    <w:rsid w:val="006929A9"/>
    <w:rsid w:val="00692BFF"/>
    <w:rsid w:val="00692CE4"/>
    <w:rsid w:val="00693165"/>
    <w:rsid w:val="00693200"/>
    <w:rsid w:val="006937F3"/>
    <w:rsid w:val="00693820"/>
    <w:rsid w:val="00693B2B"/>
    <w:rsid w:val="006940D7"/>
    <w:rsid w:val="006945EE"/>
    <w:rsid w:val="006947E3"/>
    <w:rsid w:val="00696728"/>
    <w:rsid w:val="006970DB"/>
    <w:rsid w:val="00697582"/>
    <w:rsid w:val="006975FF"/>
    <w:rsid w:val="00697E56"/>
    <w:rsid w:val="006A0513"/>
    <w:rsid w:val="006A0A80"/>
    <w:rsid w:val="006A0A93"/>
    <w:rsid w:val="006A0B9D"/>
    <w:rsid w:val="006A1121"/>
    <w:rsid w:val="006A14AB"/>
    <w:rsid w:val="006A1B82"/>
    <w:rsid w:val="006A28EA"/>
    <w:rsid w:val="006A2B59"/>
    <w:rsid w:val="006A3678"/>
    <w:rsid w:val="006A41AC"/>
    <w:rsid w:val="006A5386"/>
    <w:rsid w:val="006A5BB8"/>
    <w:rsid w:val="006A73CD"/>
    <w:rsid w:val="006B005A"/>
    <w:rsid w:val="006B0196"/>
    <w:rsid w:val="006B1172"/>
    <w:rsid w:val="006B1969"/>
    <w:rsid w:val="006B1FCD"/>
    <w:rsid w:val="006B25F6"/>
    <w:rsid w:val="006B272E"/>
    <w:rsid w:val="006B27F8"/>
    <w:rsid w:val="006B36A1"/>
    <w:rsid w:val="006B3810"/>
    <w:rsid w:val="006B48FB"/>
    <w:rsid w:val="006B4AEC"/>
    <w:rsid w:val="006B4F01"/>
    <w:rsid w:val="006B5038"/>
    <w:rsid w:val="006B51B5"/>
    <w:rsid w:val="006B61F2"/>
    <w:rsid w:val="006B759C"/>
    <w:rsid w:val="006C0D19"/>
    <w:rsid w:val="006C177B"/>
    <w:rsid w:val="006C1E0C"/>
    <w:rsid w:val="006C1FE1"/>
    <w:rsid w:val="006C29E5"/>
    <w:rsid w:val="006C4174"/>
    <w:rsid w:val="006C4D4D"/>
    <w:rsid w:val="006C5383"/>
    <w:rsid w:val="006C5D55"/>
    <w:rsid w:val="006C664D"/>
    <w:rsid w:val="006C7002"/>
    <w:rsid w:val="006C7156"/>
    <w:rsid w:val="006C71C6"/>
    <w:rsid w:val="006C7417"/>
    <w:rsid w:val="006C7C4C"/>
    <w:rsid w:val="006D0131"/>
    <w:rsid w:val="006D020A"/>
    <w:rsid w:val="006D0393"/>
    <w:rsid w:val="006D045B"/>
    <w:rsid w:val="006D089D"/>
    <w:rsid w:val="006D0A70"/>
    <w:rsid w:val="006D0B32"/>
    <w:rsid w:val="006D1217"/>
    <w:rsid w:val="006D192E"/>
    <w:rsid w:val="006D2109"/>
    <w:rsid w:val="006D2D09"/>
    <w:rsid w:val="006D3E33"/>
    <w:rsid w:val="006D3FD3"/>
    <w:rsid w:val="006D4086"/>
    <w:rsid w:val="006D448D"/>
    <w:rsid w:val="006D4B22"/>
    <w:rsid w:val="006D4C74"/>
    <w:rsid w:val="006D4D11"/>
    <w:rsid w:val="006D506C"/>
    <w:rsid w:val="006D50B1"/>
    <w:rsid w:val="006D5B08"/>
    <w:rsid w:val="006D7660"/>
    <w:rsid w:val="006D78FB"/>
    <w:rsid w:val="006E0176"/>
    <w:rsid w:val="006E097C"/>
    <w:rsid w:val="006E16A3"/>
    <w:rsid w:val="006E1BF3"/>
    <w:rsid w:val="006E3500"/>
    <w:rsid w:val="006E5B31"/>
    <w:rsid w:val="006E5B8A"/>
    <w:rsid w:val="006E6256"/>
    <w:rsid w:val="006E62A6"/>
    <w:rsid w:val="006E6AEF"/>
    <w:rsid w:val="006E720B"/>
    <w:rsid w:val="006E7C6E"/>
    <w:rsid w:val="006E7DDD"/>
    <w:rsid w:val="006F0089"/>
    <w:rsid w:val="006F06BD"/>
    <w:rsid w:val="006F0C3C"/>
    <w:rsid w:val="006F16A9"/>
    <w:rsid w:val="006F1745"/>
    <w:rsid w:val="006F1BBD"/>
    <w:rsid w:val="006F1F91"/>
    <w:rsid w:val="006F1FFF"/>
    <w:rsid w:val="006F2307"/>
    <w:rsid w:val="006F2771"/>
    <w:rsid w:val="006F2A63"/>
    <w:rsid w:val="006F2D0D"/>
    <w:rsid w:val="006F2D8F"/>
    <w:rsid w:val="006F340D"/>
    <w:rsid w:val="006F43F7"/>
    <w:rsid w:val="006F465E"/>
    <w:rsid w:val="006F52EA"/>
    <w:rsid w:val="006F54FA"/>
    <w:rsid w:val="006F5DFC"/>
    <w:rsid w:val="006F6712"/>
    <w:rsid w:val="006F6730"/>
    <w:rsid w:val="0070024C"/>
    <w:rsid w:val="00700806"/>
    <w:rsid w:val="007009A3"/>
    <w:rsid w:val="007009E8"/>
    <w:rsid w:val="00700E38"/>
    <w:rsid w:val="007030AA"/>
    <w:rsid w:val="00703299"/>
    <w:rsid w:val="0070351B"/>
    <w:rsid w:val="007037B6"/>
    <w:rsid w:val="00703816"/>
    <w:rsid w:val="00703F9F"/>
    <w:rsid w:val="007042A8"/>
    <w:rsid w:val="00704704"/>
    <w:rsid w:val="0070499E"/>
    <w:rsid w:val="0070499F"/>
    <w:rsid w:val="0070546E"/>
    <w:rsid w:val="007059B8"/>
    <w:rsid w:val="0070625C"/>
    <w:rsid w:val="00706F0D"/>
    <w:rsid w:val="00707752"/>
    <w:rsid w:val="00707844"/>
    <w:rsid w:val="0071033D"/>
    <w:rsid w:val="0071043F"/>
    <w:rsid w:val="00711C4E"/>
    <w:rsid w:val="00711E0A"/>
    <w:rsid w:val="007124BE"/>
    <w:rsid w:val="00712B74"/>
    <w:rsid w:val="00712B95"/>
    <w:rsid w:val="00712F19"/>
    <w:rsid w:val="007145FF"/>
    <w:rsid w:val="007149B2"/>
    <w:rsid w:val="00715318"/>
    <w:rsid w:val="00715808"/>
    <w:rsid w:val="007161C9"/>
    <w:rsid w:val="007161F1"/>
    <w:rsid w:val="00716230"/>
    <w:rsid w:val="00716778"/>
    <w:rsid w:val="007167E1"/>
    <w:rsid w:val="007169D5"/>
    <w:rsid w:val="00716FB9"/>
    <w:rsid w:val="00717034"/>
    <w:rsid w:val="00717BCF"/>
    <w:rsid w:val="00717F6D"/>
    <w:rsid w:val="0072030D"/>
    <w:rsid w:val="00720F84"/>
    <w:rsid w:val="0072193B"/>
    <w:rsid w:val="00721B25"/>
    <w:rsid w:val="007226F2"/>
    <w:rsid w:val="00722AB1"/>
    <w:rsid w:val="00724D41"/>
    <w:rsid w:val="007251F2"/>
    <w:rsid w:val="00725647"/>
    <w:rsid w:val="00725C7A"/>
    <w:rsid w:val="0072666A"/>
    <w:rsid w:val="00727E7D"/>
    <w:rsid w:val="007301C7"/>
    <w:rsid w:val="00730595"/>
    <w:rsid w:val="007306EC"/>
    <w:rsid w:val="00731469"/>
    <w:rsid w:val="00731CAE"/>
    <w:rsid w:val="00731F86"/>
    <w:rsid w:val="007328D9"/>
    <w:rsid w:val="00732982"/>
    <w:rsid w:val="00732FDA"/>
    <w:rsid w:val="00733570"/>
    <w:rsid w:val="00733E03"/>
    <w:rsid w:val="00733EFA"/>
    <w:rsid w:val="00734679"/>
    <w:rsid w:val="00734900"/>
    <w:rsid w:val="007349C4"/>
    <w:rsid w:val="00735E69"/>
    <w:rsid w:val="00736096"/>
    <w:rsid w:val="007367D5"/>
    <w:rsid w:val="00740BA8"/>
    <w:rsid w:val="00740C6B"/>
    <w:rsid w:val="00741531"/>
    <w:rsid w:val="007416CA"/>
    <w:rsid w:val="00741C78"/>
    <w:rsid w:val="00741DCF"/>
    <w:rsid w:val="0074275D"/>
    <w:rsid w:val="0074282B"/>
    <w:rsid w:val="0074282D"/>
    <w:rsid w:val="00742852"/>
    <w:rsid w:val="00742D00"/>
    <w:rsid w:val="00743047"/>
    <w:rsid w:val="0074398E"/>
    <w:rsid w:val="007444F2"/>
    <w:rsid w:val="0074556B"/>
    <w:rsid w:val="00745BC8"/>
    <w:rsid w:val="007468EB"/>
    <w:rsid w:val="007469CA"/>
    <w:rsid w:val="00746D79"/>
    <w:rsid w:val="00746F6B"/>
    <w:rsid w:val="00746FBB"/>
    <w:rsid w:val="007472D9"/>
    <w:rsid w:val="00747B38"/>
    <w:rsid w:val="00747E81"/>
    <w:rsid w:val="00747EF5"/>
    <w:rsid w:val="0075078C"/>
    <w:rsid w:val="00750E40"/>
    <w:rsid w:val="007517FF"/>
    <w:rsid w:val="00751965"/>
    <w:rsid w:val="00751D08"/>
    <w:rsid w:val="00752363"/>
    <w:rsid w:val="00752D9B"/>
    <w:rsid w:val="00753577"/>
    <w:rsid w:val="00753BB2"/>
    <w:rsid w:val="007541ED"/>
    <w:rsid w:val="0075440E"/>
    <w:rsid w:val="0075442A"/>
    <w:rsid w:val="007549B8"/>
    <w:rsid w:val="00755329"/>
    <w:rsid w:val="0075536E"/>
    <w:rsid w:val="00756512"/>
    <w:rsid w:val="007572FC"/>
    <w:rsid w:val="0076159F"/>
    <w:rsid w:val="0076165E"/>
    <w:rsid w:val="00761864"/>
    <w:rsid w:val="00762122"/>
    <w:rsid w:val="00762D3E"/>
    <w:rsid w:val="00762DCF"/>
    <w:rsid w:val="00763A62"/>
    <w:rsid w:val="00763BD3"/>
    <w:rsid w:val="00763D4D"/>
    <w:rsid w:val="007647FE"/>
    <w:rsid w:val="00764FA3"/>
    <w:rsid w:val="00764FD9"/>
    <w:rsid w:val="00765792"/>
    <w:rsid w:val="007657EF"/>
    <w:rsid w:val="0076585E"/>
    <w:rsid w:val="00765E20"/>
    <w:rsid w:val="00765E7F"/>
    <w:rsid w:val="007662A7"/>
    <w:rsid w:val="00766723"/>
    <w:rsid w:val="007667BC"/>
    <w:rsid w:val="00767D12"/>
    <w:rsid w:val="00770729"/>
    <w:rsid w:val="0077100D"/>
    <w:rsid w:val="007712D9"/>
    <w:rsid w:val="00771DAA"/>
    <w:rsid w:val="00771F6A"/>
    <w:rsid w:val="007732EE"/>
    <w:rsid w:val="00773443"/>
    <w:rsid w:val="007736A1"/>
    <w:rsid w:val="00773CC2"/>
    <w:rsid w:val="00773F7A"/>
    <w:rsid w:val="00774333"/>
    <w:rsid w:val="00774A91"/>
    <w:rsid w:val="00774F0C"/>
    <w:rsid w:val="00775068"/>
    <w:rsid w:val="0077583C"/>
    <w:rsid w:val="007758EC"/>
    <w:rsid w:val="00775F50"/>
    <w:rsid w:val="0077770C"/>
    <w:rsid w:val="00780304"/>
    <w:rsid w:val="00780AFD"/>
    <w:rsid w:val="00780C2D"/>
    <w:rsid w:val="00780D59"/>
    <w:rsid w:val="00780D87"/>
    <w:rsid w:val="00782C10"/>
    <w:rsid w:val="00782CF8"/>
    <w:rsid w:val="00783112"/>
    <w:rsid w:val="00783A64"/>
    <w:rsid w:val="00783AEF"/>
    <w:rsid w:val="007849F0"/>
    <w:rsid w:val="00784BA4"/>
    <w:rsid w:val="00785BDA"/>
    <w:rsid w:val="007870DE"/>
    <w:rsid w:val="007871EA"/>
    <w:rsid w:val="007874F1"/>
    <w:rsid w:val="007900D6"/>
    <w:rsid w:val="00790796"/>
    <w:rsid w:val="00790BCC"/>
    <w:rsid w:val="007919A7"/>
    <w:rsid w:val="007928EA"/>
    <w:rsid w:val="0079300F"/>
    <w:rsid w:val="007931B8"/>
    <w:rsid w:val="007931E0"/>
    <w:rsid w:val="007939A1"/>
    <w:rsid w:val="00793C88"/>
    <w:rsid w:val="00793E4E"/>
    <w:rsid w:val="00794200"/>
    <w:rsid w:val="00794B40"/>
    <w:rsid w:val="00795883"/>
    <w:rsid w:val="007963E0"/>
    <w:rsid w:val="0079692D"/>
    <w:rsid w:val="00796A42"/>
    <w:rsid w:val="00796DC5"/>
    <w:rsid w:val="007A0333"/>
    <w:rsid w:val="007A0402"/>
    <w:rsid w:val="007A06E2"/>
    <w:rsid w:val="007A146C"/>
    <w:rsid w:val="007A16F7"/>
    <w:rsid w:val="007A1D4A"/>
    <w:rsid w:val="007A2798"/>
    <w:rsid w:val="007A2DB4"/>
    <w:rsid w:val="007A45F4"/>
    <w:rsid w:val="007A46D8"/>
    <w:rsid w:val="007A5515"/>
    <w:rsid w:val="007A6B9F"/>
    <w:rsid w:val="007B01E2"/>
    <w:rsid w:val="007B0228"/>
    <w:rsid w:val="007B0B75"/>
    <w:rsid w:val="007B1540"/>
    <w:rsid w:val="007B1D0D"/>
    <w:rsid w:val="007B1F78"/>
    <w:rsid w:val="007B200D"/>
    <w:rsid w:val="007B24D9"/>
    <w:rsid w:val="007B2C42"/>
    <w:rsid w:val="007B3DA8"/>
    <w:rsid w:val="007B4A63"/>
    <w:rsid w:val="007B4B61"/>
    <w:rsid w:val="007B4E09"/>
    <w:rsid w:val="007B5145"/>
    <w:rsid w:val="007B55C6"/>
    <w:rsid w:val="007B57E4"/>
    <w:rsid w:val="007B5AF7"/>
    <w:rsid w:val="007B6043"/>
    <w:rsid w:val="007B60DE"/>
    <w:rsid w:val="007B64EA"/>
    <w:rsid w:val="007B677D"/>
    <w:rsid w:val="007C14A2"/>
    <w:rsid w:val="007C25EB"/>
    <w:rsid w:val="007C2EB1"/>
    <w:rsid w:val="007C4E82"/>
    <w:rsid w:val="007C5F42"/>
    <w:rsid w:val="007C6866"/>
    <w:rsid w:val="007C6E0E"/>
    <w:rsid w:val="007C6EBB"/>
    <w:rsid w:val="007C6F39"/>
    <w:rsid w:val="007C72B1"/>
    <w:rsid w:val="007C72F0"/>
    <w:rsid w:val="007C76B4"/>
    <w:rsid w:val="007D0110"/>
    <w:rsid w:val="007D1167"/>
    <w:rsid w:val="007D12EB"/>
    <w:rsid w:val="007D1928"/>
    <w:rsid w:val="007D1C4F"/>
    <w:rsid w:val="007D1CBF"/>
    <w:rsid w:val="007D1D9B"/>
    <w:rsid w:val="007D23B9"/>
    <w:rsid w:val="007D243B"/>
    <w:rsid w:val="007D2F3F"/>
    <w:rsid w:val="007D344E"/>
    <w:rsid w:val="007D3675"/>
    <w:rsid w:val="007D3793"/>
    <w:rsid w:val="007D395E"/>
    <w:rsid w:val="007D3A8C"/>
    <w:rsid w:val="007D3B56"/>
    <w:rsid w:val="007D3EDF"/>
    <w:rsid w:val="007D527B"/>
    <w:rsid w:val="007D541B"/>
    <w:rsid w:val="007D5CA8"/>
    <w:rsid w:val="007D5D74"/>
    <w:rsid w:val="007D5E1D"/>
    <w:rsid w:val="007D66EB"/>
    <w:rsid w:val="007D6C6F"/>
    <w:rsid w:val="007E0ED6"/>
    <w:rsid w:val="007E1464"/>
    <w:rsid w:val="007E1BA0"/>
    <w:rsid w:val="007E1C45"/>
    <w:rsid w:val="007E2DE6"/>
    <w:rsid w:val="007E350A"/>
    <w:rsid w:val="007E3A2A"/>
    <w:rsid w:val="007E4083"/>
    <w:rsid w:val="007E46F0"/>
    <w:rsid w:val="007E4AEE"/>
    <w:rsid w:val="007E4E80"/>
    <w:rsid w:val="007E50CA"/>
    <w:rsid w:val="007E5651"/>
    <w:rsid w:val="007E57B2"/>
    <w:rsid w:val="007E5C64"/>
    <w:rsid w:val="007E600C"/>
    <w:rsid w:val="007E6DD7"/>
    <w:rsid w:val="007F008A"/>
    <w:rsid w:val="007F0897"/>
    <w:rsid w:val="007F0F57"/>
    <w:rsid w:val="007F1386"/>
    <w:rsid w:val="007F1722"/>
    <w:rsid w:val="007F2153"/>
    <w:rsid w:val="007F2759"/>
    <w:rsid w:val="007F3159"/>
    <w:rsid w:val="007F3256"/>
    <w:rsid w:val="007F3749"/>
    <w:rsid w:val="007F431C"/>
    <w:rsid w:val="007F4D7F"/>
    <w:rsid w:val="007F5122"/>
    <w:rsid w:val="007F5570"/>
    <w:rsid w:val="007F572E"/>
    <w:rsid w:val="007F5AC7"/>
    <w:rsid w:val="007F7412"/>
    <w:rsid w:val="007F7449"/>
    <w:rsid w:val="007F7804"/>
    <w:rsid w:val="007F7ECD"/>
    <w:rsid w:val="008001EA"/>
    <w:rsid w:val="00800CA4"/>
    <w:rsid w:val="008010A7"/>
    <w:rsid w:val="00802B2D"/>
    <w:rsid w:val="008031B9"/>
    <w:rsid w:val="00803564"/>
    <w:rsid w:val="00803C78"/>
    <w:rsid w:val="0080424F"/>
    <w:rsid w:val="008043D4"/>
    <w:rsid w:val="00804494"/>
    <w:rsid w:val="00805718"/>
    <w:rsid w:val="00805A1F"/>
    <w:rsid w:val="0080659C"/>
    <w:rsid w:val="008066FA"/>
    <w:rsid w:val="00806C00"/>
    <w:rsid w:val="00806F6E"/>
    <w:rsid w:val="00807397"/>
    <w:rsid w:val="008107C9"/>
    <w:rsid w:val="00810D7F"/>
    <w:rsid w:val="008114CB"/>
    <w:rsid w:val="00811AB7"/>
    <w:rsid w:val="00812245"/>
    <w:rsid w:val="008123AD"/>
    <w:rsid w:val="00813832"/>
    <w:rsid w:val="008141F6"/>
    <w:rsid w:val="008152AB"/>
    <w:rsid w:val="0081559A"/>
    <w:rsid w:val="00815646"/>
    <w:rsid w:val="0081593F"/>
    <w:rsid w:val="00815CBF"/>
    <w:rsid w:val="008160BA"/>
    <w:rsid w:val="00816110"/>
    <w:rsid w:val="008162F5"/>
    <w:rsid w:val="008165A5"/>
    <w:rsid w:val="00816E13"/>
    <w:rsid w:val="00816E5F"/>
    <w:rsid w:val="00817B1D"/>
    <w:rsid w:val="00817B54"/>
    <w:rsid w:val="00817E25"/>
    <w:rsid w:val="0082062E"/>
    <w:rsid w:val="00820A2C"/>
    <w:rsid w:val="00820F54"/>
    <w:rsid w:val="00821551"/>
    <w:rsid w:val="00821839"/>
    <w:rsid w:val="00821B1E"/>
    <w:rsid w:val="00821EDD"/>
    <w:rsid w:val="00822B8D"/>
    <w:rsid w:val="00822E70"/>
    <w:rsid w:val="00823185"/>
    <w:rsid w:val="00823481"/>
    <w:rsid w:val="0082369D"/>
    <w:rsid w:val="0082539E"/>
    <w:rsid w:val="008254DD"/>
    <w:rsid w:val="0082579F"/>
    <w:rsid w:val="008257B3"/>
    <w:rsid w:val="008268F1"/>
    <w:rsid w:val="00827348"/>
    <w:rsid w:val="00827833"/>
    <w:rsid w:val="00827D60"/>
    <w:rsid w:val="00827F9B"/>
    <w:rsid w:val="00831213"/>
    <w:rsid w:val="00831AD3"/>
    <w:rsid w:val="00832039"/>
    <w:rsid w:val="0083273B"/>
    <w:rsid w:val="00832FB5"/>
    <w:rsid w:val="008331DC"/>
    <w:rsid w:val="0083363D"/>
    <w:rsid w:val="008348BB"/>
    <w:rsid w:val="008350F9"/>
    <w:rsid w:val="0083540E"/>
    <w:rsid w:val="00835D27"/>
    <w:rsid w:val="00835D4E"/>
    <w:rsid w:val="00837671"/>
    <w:rsid w:val="0083790C"/>
    <w:rsid w:val="00840789"/>
    <w:rsid w:val="008415D8"/>
    <w:rsid w:val="00841E26"/>
    <w:rsid w:val="00842272"/>
    <w:rsid w:val="0084227F"/>
    <w:rsid w:val="0084274D"/>
    <w:rsid w:val="00842833"/>
    <w:rsid w:val="008429F7"/>
    <w:rsid w:val="00842EBA"/>
    <w:rsid w:val="0084335E"/>
    <w:rsid w:val="00843BB8"/>
    <w:rsid w:val="00843F20"/>
    <w:rsid w:val="00844602"/>
    <w:rsid w:val="0084462F"/>
    <w:rsid w:val="008446CB"/>
    <w:rsid w:val="00844797"/>
    <w:rsid w:val="00844D56"/>
    <w:rsid w:val="0084519B"/>
    <w:rsid w:val="00845BFC"/>
    <w:rsid w:val="0084651D"/>
    <w:rsid w:val="00846D75"/>
    <w:rsid w:val="008474A7"/>
    <w:rsid w:val="0084775B"/>
    <w:rsid w:val="00847D75"/>
    <w:rsid w:val="00850105"/>
    <w:rsid w:val="008504BF"/>
    <w:rsid w:val="008504FA"/>
    <w:rsid w:val="00850796"/>
    <w:rsid w:val="00850E55"/>
    <w:rsid w:val="00851A70"/>
    <w:rsid w:val="00852C04"/>
    <w:rsid w:val="00852F4D"/>
    <w:rsid w:val="00852F58"/>
    <w:rsid w:val="008540E1"/>
    <w:rsid w:val="008561AC"/>
    <w:rsid w:val="00856B1C"/>
    <w:rsid w:val="008570A6"/>
    <w:rsid w:val="00857333"/>
    <w:rsid w:val="008573F6"/>
    <w:rsid w:val="00857542"/>
    <w:rsid w:val="00857551"/>
    <w:rsid w:val="00857EFA"/>
    <w:rsid w:val="00860234"/>
    <w:rsid w:val="008607A4"/>
    <w:rsid w:val="0086103F"/>
    <w:rsid w:val="0086110E"/>
    <w:rsid w:val="008612CD"/>
    <w:rsid w:val="008615E3"/>
    <w:rsid w:val="00861D3A"/>
    <w:rsid w:val="00862582"/>
    <w:rsid w:val="00863C54"/>
    <w:rsid w:val="0086542D"/>
    <w:rsid w:val="00865C9D"/>
    <w:rsid w:val="008661ED"/>
    <w:rsid w:val="00866DBD"/>
    <w:rsid w:val="0086731D"/>
    <w:rsid w:val="00867538"/>
    <w:rsid w:val="0087043C"/>
    <w:rsid w:val="008707FB"/>
    <w:rsid w:val="00871ADF"/>
    <w:rsid w:val="00871DED"/>
    <w:rsid w:val="008728AB"/>
    <w:rsid w:val="00872DF4"/>
    <w:rsid w:val="00873B9D"/>
    <w:rsid w:val="00874A93"/>
    <w:rsid w:val="00874F2A"/>
    <w:rsid w:val="00875F86"/>
    <w:rsid w:val="0087608F"/>
    <w:rsid w:val="00876387"/>
    <w:rsid w:val="00876AA2"/>
    <w:rsid w:val="00876F60"/>
    <w:rsid w:val="0087714A"/>
    <w:rsid w:val="00877A98"/>
    <w:rsid w:val="00877C59"/>
    <w:rsid w:val="00877E1D"/>
    <w:rsid w:val="00880C09"/>
    <w:rsid w:val="00880DCE"/>
    <w:rsid w:val="00882D8B"/>
    <w:rsid w:val="00882DAC"/>
    <w:rsid w:val="0088403B"/>
    <w:rsid w:val="0088404A"/>
    <w:rsid w:val="0088480D"/>
    <w:rsid w:val="00885494"/>
    <w:rsid w:val="00885DD7"/>
    <w:rsid w:val="00885DE3"/>
    <w:rsid w:val="00886C03"/>
    <w:rsid w:val="0088799A"/>
    <w:rsid w:val="00887ECE"/>
    <w:rsid w:val="00890874"/>
    <w:rsid w:val="008916D6"/>
    <w:rsid w:val="008928BC"/>
    <w:rsid w:val="00893E62"/>
    <w:rsid w:val="00894210"/>
    <w:rsid w:val="00894413"/>
    <w:rsid w:val="008947D4"/>
    <w:rsid w:val="00894D6D"/>
    <w:rsid w:val="00895B9B"/>
    <w:rsid w:val="008962E2"/>
    <w:rsid w:val="0089746B"/>
    <w:rsid w:val="008974DD"/>
    <w:rsid w:val="0089767E"/>
    <w:rsid w:val="008A0421"/>
    <w:rsid w:val="008A0DFC"/>
    <w:rsid w:val="008A1060"/>
    <w:rsid w:val="008A12BE"/>
    <w:rsid w:val="008A1E99"/>
    <w:rsid w:val="008A2235"/>
    <w:rsid w:val="008A25A0"/>
    <w:rsid w:val="008A31BF"/>
    <w:rsid w:val="008A357F"/>
    <w:rsid w:val="008A35DE"/>
    <w:rsid w:val="008A3625"/>
    <w:rsid w:val="008A53BA"/>
    <w:rsid w:val="008A5A23"/>
    <w:rsid w:val="008A6795"/>
    <w:rsid w:val="008A6A38"/>
    <w:rsid w:val="008A7961"/>
    <w:rsid w:val="008B01BB"/>
    <w:rsid w:val="008B03A1"/>
    <w:rsid w:val="008B07AB"/>
    <w:rsid w:val="008B0935"/>
    <w:rsid w:val="008B0D1D"/>
    <w:rsid w:val="008B16C3"/>
    <w:rsid w:val="008B1F39"/>
    <w:rsid w:val="008B35F3"/>
    <w:rsid w:val="008B363F"/>
    <w:rsid w:val="008B4604"/>
    <w:rsid w:val="008B4E1E"/>
    <w:rsid w:val="008B4F4F"/>
    <w:rsid w:val="008B5499"/>
    <w:rsid w:val="008B5682"/>
    <w:rsid w:val="008B5E6D"/>
    <w:rsid w:val="008B693E"/>
    <w:rsid w:val="008B69E9"/>
    <w:rsid w:val="008B77BC"/>
    <w:rsid w:val="008C0344"/>
    <w:rsid w:val="008C19CC"/>
    <w:rsid w:val="008C1E1B"/>
    <w:rsid w:val="008C2A8E"/>
    <w:rsid w:val="008C2EAA"/>
    <w:rsid w:val="008C342A"/>
    <w:rsid w:val="008C3436"/>
    <w:rsid w:val="008C3B30"/>
    <w:rsid w:val="008C3E35"/>
    <w:rsid w:val="008C4256"/>
    <w:rsid w:val="008C4288"/>
    <w:rsid w:val="008C5DD6"/>
    <w:rsid w:val="008C5E6F"/>
    <w:rsid w:val="008C5FD0"/>
    <w:rsid w:val="008D0A64"/>
    <w:rsid w:val="008D14F7"/>
    <w:rsid w:val="008D2735"/>
    <w:rsid w:val="008D3470"/>
    <w:rsid w:val="008D35BD"/>
    <w:rsid w:val="008D3C9A"/>
    <w:rsid w:val="008D447A"/>
    <w:rsid w:val="008D4533"/>
    <w:rsid w:val="008D48A4"/>
    <w:rsid w:val="008D526E"/>
    <w:rsid w:val="008D578D"/>
    <w:rsid w:val="008D5A41"/>
    <w:rsid w:val="008D6107"/>
    <w:rsid w:val="008D62A9"/>
    <w:rsid w:val="008D6544"/>
    <w:rsid w:val="008D68E0"/>
    <w:rsid w:val="008D6A3A"/>
    <w:rsid w:val="008D736A"/>
    <w:rsid w:val="008D7E60"/>
    <w:rsid w:val="008E054F"/>
    <w:rsid w:val="008E070C"/>
    <w:rsid w:val="008E0A8B"/>
    <w:rsid w:val="008E1A8F"/>
    <w:rsid w:val="008E1C67"/>
    <w:rsid w:val="008E262D"/>
    <w:rsid w:val="008E2686"/>
    <w:rsid w:val="008E2C91"/>
    <w:rsid w:val="008E33DC"/>
    <w:rsid w:val="008E3AF2"/>
    <w:rsid w:val="008E459E"/>
    <w:rsid w:val="008E560E"/>
    <w:rsid w:val="008E59C6"/>
    <w:rsid w:val="008E63DC"/>
    <w:rsid w:val="008E64A9"/>
    <w:rsid w:val="008E6992"/>
    <w:rsid w:val="008E6B60"/>
    <w:rsid w:val="008E768B"/>
    <w:rsid w:val="008E7EE4"/>
    <w:rsid w:val="008E7F0C"/>
    <w:rsid w:val="008E7FD5"/>
    <w:rsid w:val="008F0267"/>
    <w:rsid w:val="008F0339"/>
    <w:rsid w:val="008F08FC"/>
    <w:rsid w:val="008F0A82"/>
    <w:rsid w:val="008F12A7"/>
    <w:rsid w:val="008F183A"/>
    <w:rsid w:val="008F18A3"/>
    <w:rsid w:val="008F1BC8"/>
    <w:rsid w:val="008F1E6C"/>
    <w:rsid w:val="008F2488"/>
    <w:rsid w:val="008F253E"/>
    <w:rsid w:val="008F2724"/>
    <w:rsid w:val="008F2A8A"/>
    <w:rsid w:val="008F3572"/>
    <w:rsid w:val="008F3C4C"/>
    <w:rsid w:val="008F4BE8"/>
    <w:rsid w:val="008F52DC"/>
    <w:rsid w:val="008F5607"/>
    <w:rsid w:val="008F5904"/>
    <w:rsid w:val="008F6A49"/>
    <w:rsid w:val="008F7363"/>
    <w:rsid w:val="009010DD"/>
    <w:rsid w:val="0090121A"/>
    <w:rsid w:val="00901315"/>
    <w:rsid w:val="009014E0"/>
    <w:rsid w:val="00901D27"/>
    <w:rsid w:val="00901D97"/>
    <w:rsid w:val="009032E5"/>
    <w:rsid w:val="00904E47"/>
    <w:rsid w:val="00905E72"/>
    <w:rsid w:val="009060F5"/>
    <w:rsid w:val="009067FD"/>
    <w:rsid w:val="00907813"/>
    <w:rsid w:val="00910231"/>
    <w:rsid w:val="009103C5"/>
    <w:rsid w:val="00911197"/>
    <w:rsid w:val="0091176F"/>
    <w:rsid w:val="009120E9"/>
    <w:rsid w:val="00912A39"/>
    <w:rsid w:val="00912AA0"/>
    <w:rsid w:val="009130A8"/>
    <w:rsid w:val="00914885"/>
    <w:rsid w:val="009149C0"/>
    <w:rsid w:val="0091549F"/>
    <w:rsid w:val="00915EEE"/>
    <w:rsid w:val="00915FF3"/>
    <w:rsid w:val="00917145"/>
    <w:rsid w:val="009173B0"/>
    <w:rsid w:val="0091769B"/>
    <w:rsid w:val="009209A8"/>
    <w:rsid w:val="00920E79"/>
    <w:rsid w:val="009219DC"/>
    <w:rsid w:val="009220C1"/>
    <w:rsid w:val="009223C1"/>
    <w:rsid w:val="00922521"/>
    <w:rsid w:val="0092502F"/>
    <w:rsid w:val="0092581A"/>
    <w:rsid w:val="00925952"/>
    <w:rsid w:val="0092631C"/>
    <w:rsid w:val="0093021F"/>
    <w:rsid w:val="009319B5"/>
    <w:rsid w:val="009321C6"/>
    <w:rsid w:val="009323FA"/>
    <w:rsid w:val="00932657"/>
    <w:rsid w:val="00932735"/>
    <w:rsid w:val="00932AF1"/>
    <w:rsid w:val="00932F61"/>
    <w:rsid w:val="00932F7A"/>
    <w:rsid w:val="009334AC"/>
    <w:rsid w:val="00933516"/>
    <w:rsid w:val="00933D14"/>
    <w:rsid w:val="00933EF9"/>
    <w:rsid w:val="00934D43"/>
    <w:rsid w:val="009350E3"/>
    <w:rsid w:val="00936220"/>
    <w:rsid w:val="009362EA"/>
    <w:rsid w:val="009368A2"/>
    <w:rsid w:val="00937AEB"/>
    <w:rsid w:val="00937CE4"/>
    <w:rsid w:val="009403E8"/>
    <w:rsid w:val="00940575"/>
    <w:rsid w:val="009405D3"/>
    <w:rsid w:val="00940C41"/>
    <w:rsid w:val="00941035"/>
    <w:rsid w:val="009423E5"/>
    <w:rsid w:val="009426F1"/>
    <w:rsid w:val="00942FCD"/>
    <w:rsid w:val="00943219"/>
    <w:rsid w:val="00943949"/>
    <w:rsid w:val="009439AF"/>
    <w:rsid w:val="00943DA4"/>
    <w:rsid w:val="00944747"/>
    <w:rsid w:val="00944E35"/>
    <w:rsid w:val="009453CE"/>
    <w:rsid w:val="00945441"/>
    <w:rsid w:val="009461ED"/>
    <w:rsid w:val="00946534"/>
    <w:rsid w:val="00946648"/>
    <w:rsid w:val="009469AC"/>
    <w:rsid w:val="00946A56"/>
    <w:rsid w:val="00946D8E"/>
    <w:rsid w:val="009470D7"/>
    <w:rsid w:val="009476AC"/>
    <w:rsid w:val="00950408"/>
    <w:rsid w:val="0095067E"/>
    <w:rsid w:val="009516F5"/>
    <w:rsid w:val="00951A75"/>
    <w:rsid w:val="009529B1"/>
    <w:rsid w:val="00952BAA"/>
    <w:rsid w:val="00952DA5"/>
    <w:rsid w:val="00955077"/>
    <w:rsid w:val="00955992"/>
    <w:rsid w:val="00956665"/>
    <w:rsid w:val="00960558"/>
    <w:rsid w:val="00961504"/>
    <w:rsid w:val="0096175C"/>
    <w:rsid w:val="00961769"/>
    <w:rsid w:val="009624D7"/>
    <w:rsid w:val="00962542"/>
    <w:rsid w:val="00962A54"/>
    <w:rsid w:val="00962B39"/>
    <w:rsid w:val="0096384B"/>
    <w:rsid w:val="00963C4D"/>
    <w:rsid w:val="00963C86"/>
    <w:rsid w:val="00963E55"/>
    <w:rsid w:val="00964271"/>
    <w:rsid w:val="009648C9"/>
    <w:rsid w:val="00964A54"/>
    <w:rsid w:val="00964AEF"/>
    <w:rsid w:val="00965166"/>
    <w:rsid w:val="00965260"/>
    <w:rsid w:val="00966DA9"/>
    <w:rsid w:val="00967B9F"/>
    <w:rsid w:val="009706B5"/>
    <w:rsid w:val="00970B21"/>
    <w:rsid w:val="009718BA"/>
    <w:rsid w:val="00971CD2"/>
    <w:rsid w:val="00971E20"/>
    <w:rsid w:val="00971FA0"/>
    <w:rsid w:val="0097239F"/>
    <w:rsid w:val="0097339C"/>
    <w:rsid w:val="00973453"/>
    <w:rsid w:val="0097480B"/>
    <w:rsid w:val="00974A7A"/>
    <w:rsid w:val="00974E02"/>
    <w:rsid w:val="009756EF"/>
    <w:rsid w:val="00976159"/>
    <w:rsid w:val="009763D6"/>
    <w:rsid w:val="009772D2"/>
    <w:rsid w:val="00977890"/>
    <w:rsid w:val="00980794"/>
    <w:rsid w:val="00980CE3"/>
    <w:rsid w:val="009811D3"/>
    <w:rsid w:val="009811DC"/>
    <w:rsid w:val="009813AE"/>
    <w:rsid w:val="009816C3"/>
    <w:rsid w:val="00981904"/>
    <w:rsid w:val="00981D0B"/>
    <w:rsid w:val="0098275F"/>
    <w:rsid w:val="009832E3"/>
    <w:rsid w:val="009839A3"/>
    <w:rsid w:val="00984257"/>
    <w:rsid w:val="009845DB"/>
    <w:rsid w:val="00985DD6"/>
    <w:rsid w:val="00985F7D"/>
    <w:rsid w:val="009860C1"/>
    <w:rsid w:val="00986D0D"/>
    <w:rsid w:val="009878D4"/>
    <w:rsid w:val="00990321"/>
    <w:rsid w:val="00991784"/>
    <w:rsid w:val="00991892"/>
    <w:rsid w:val="00992E33"/>
    <w:rsid w:val="00994116"/>
    <w:rsid w:val="00995517"/>
    <w:rsid w:val="00996E7F"/>
    <w:rsid w:val="009A02DA"/>
    <w:rsid w:val="009A037A"/>
    <w:rsid w:val="009A0400"/>
    <w:rsid w:val="009A0A45"/>
    <w:rsid w:val="009A1003"/>
    <w:rsid w:val="009A14E0"/>
    <w:rsid w:val="009A24D1"/>
    <w:rsid w:val="009A252D"/>
    <w:rsid w:val="009A2618"/>
    <w:rsid w:val="009A2C24"/>
    <w:rsid w:val="009A46AF"/>
    <w:rsid w:val="009A482D"/>
    <w:rsid w:val="009A4F7C"/>
    <w:rsid w:val="009A602A"/>
    <w:rsid w:val="009A6C18"/>
    <w:rsid w:val="009A7014"/>
    <w:rsid w:val="009A722C"/>
    <w:rsid w:val="009A7B4A"/>
    <w:rsid w:val="009B11B6"/>
    <w:rsid w:val="009B1394"/>
    <w:rsid w:val="009B1679"/>
    <w:rsid w:val="009B1CE0"/>
    <w:rsid w:val="009B23F3"/>
    <w:rsid w:val="009B34FB"/>
    <w:rsid w:val="009B35F1"/>
    <w:rsid w:val="009B4C33"/>
    <w:rsid w:val="009B55B8"/>
    <w:rsid w:val="009B6EE1"/>
    <w:rsid w:val="009B7A62"/>
    <w:rsid w:val="009B7BCE"/>
    <w:rsid w:val="009C1C8A"/>
    <w:rsid w:val="009C1E0E"/>
    <w:rsid w:val="009C23BD"/>
    <w:rsid w:val="009C30A0"/>
    <w:rsid w:val="009C3181"/>
    <w:rsid w:val="009C31CE"/>
    <w:rsid w:val="009C322B"/>
    <w:rsid w:val="009C386C"/>
    <w:rsid w:val="009C3BCD"/>
    <w:rsid w:val="009C4B8E"/>
    <w:rsid w:val="009C4F4F"/>
    <w:rsid w:val="009C55A7"/>
    <w:rsid w:val="009C5F15"/>
    <w:rsid w:val="009C62D1"/>
    <w:rsid w:val="009C6361"/>
    <w:rsid w:val="009D02A0"/>
    <w:rsid w:val="009D02A7"/>
    <w:rsid w:val="009D15F3"/>
    <w:rsid w:val="009D16FF"/>
    <w:rsid w:val="009D17AB"/>
    <w:rsid w:val="009D2384"/>
    <w:rsid w:val="009D32A7"/>
    <w:rsid w:val="009D347F"/>
    <w:rsid w:val="009D372E"/>
    <w:rsid w:val="009D391D"/>
    <w:rsid w:val="009D397B"/>
    <w:rsid w:val="009D3DE0"/>
    <w:rsid w:val="009D52C1"/>
    <w:rsid w:val="009D573F"/>
    <w:rsid w:val="009D5D7B"/>
    <w:rsid w:val="009D5F31"/>
    <w:rsid w:val="009D6399"/>
    <w:rsid w:val="009D6A17"/>
    <w:rsid w:val="009D7A79"/>
    <w:rsid w:val="009D7B9E"/>
    <w:rsid w:val="009D7D2A"/>
    <w:rsid w:val="009E0833"/>
    <w:rsid w:val="009E1CB8"/>
    <w:rsid w:val="009E2019"/>
    <w:rsid w:val="009E21BD"/>
    <w:rsid w:val="009E27E3"/>
    <w:rsid w:val="009E29EC"/>
    <w:rsid w:val="009E2F34"/>
    <w:rsid w:val="009E3493"/>
    <w:rsid w:val="009E3622"/>
    <w:rsid w:val="009E3B19"/>
    <w:rsid w:val="009E5807"/>
    <w:rsid w:val="009E5931"/>
    <w:rsid w:val="009E631B"/>
    <w:rsid w:val="009E6911"/>
    <w:rsid w:val="009E6E00"/>
    <w:rsid w:val="009E6EC7"/>
    <w:rsid w:val="009E75D4"/>
    <w:rsid w:val="009E7831"/>
    <w:rsid w:val="009E7F59"/>
    <w:rsid w:val="009F00D4"/>
    <w:rsid w:val="009F0216"/>
    <w:rsid w:val="009F0B7A"/>
    <w:rsid w:val="009F1AF9"/>
    <w:rsid w:val="009F1E6B"/>
    <w:rsid w:val="009F1FD7"/>
    <w:rsid w:val="009F2094"/>
    <w:rsid w:val="009F222D"/>
    <w:rsid w:val="009F22F3"/>
    <w:rsid w:val="009F3354"/>
    <w:rsid w:val="009F3A49"/>
    <w:rsid w:val="009F43DE"/>
    <w:rsid w:val="009F4AE9"/>
    <w:rsid w:val="009F5063"/>
    <w:rsid w:val="009F5206"/>
    <w:rsid w:val="009F5537"/>
    <w:rsid w:val="009F5890"/>
    <w:rsid w:val="009F5DD1"/>
    <w:rsid w:val="009F5F71"/>
    <w:rsid w:val="009F6242"/>
    <w:rsid w:val="009F6B64"/>
    <w:rsid w:val="009F6E31"/>
    <w:rsid w:val="009F7149"/>
    <w:rsid w:val="009F724F"/>
    <w:rsid w:val="009F7425"/>
    <w:rsid w:val="009F7942"/>
    <w:rsid w:val="009F7DC4"/>
    <w:rsid w:val="00A00DE7"/>
    <w:rsid w:val="00A0172A"/>
    <w:rsid w:val="00A026FC"/>
    <w:rsid w:val="00A02FFC"/>
    <w:rsid w:val="00A03D81"/>
    <w:rsid w:val="00A04876"/>
    <w:rsid w:val="00A04CDA"/>
    <w:rsid w:val="00A0513A"/>
    <w:rsid w:val="00A053FD"/>
    <w:rsid w:val="00A05908"/>
    <w:rsid w:val="00A0605D"/>
    <w:rsid w:val="00A06723"/>
    <w:rsid w:val="00A069DB"/>
    <w:rsid w:val="00A07862"/>
    <w:rsid w:val="00A07CB0"/>
    <w:rsid w:val="00A10438"/>
    <w:rsid w:val="00A10522"/>
    <w:rsid w:val="00A114D0"/>
    <w:rsid w:val="00A116B0"/>
    <w:rsid w:val="00A11897"/>
    <w:rsid w:val="00A1267F"/>
    <w:rsid w:val="00A12BE2"/>
    <w:rsid w:val="00A12E1B"/>
    <w:rsid w:val="00A13533"/>
    <w:rsid w:val="00A13863"/>
    <w:rsid w:val="00A1396A"/>
    <w:rsid w:val="00A13E40"/>
    <w:rsid w:val="00A13EF9"/>
    <w:rsid w:val="00A15139"/>
    <w:rsid w:val="00A15FAD"/>
    <w:rsid w:val="00A16565"/>
    <w:rsid w:val="00A16BEF"/>
    <w:rsid w:val="00A16DD0"/>
    <w:rsid w:val="00A174EC"/>
    <w:rsid w:val="00A175AC"/>
    <w:rsid w:val="00A175B1"/>
    <w:rsid w:val="00A2003E"/>
    <w:rsid w:val="00A202A1"/>
    <w:rsid w:val="00A20799"/>
    <w:rsid w:val="00A2111B"/>
    <w:rsid w:val="00A21596"/>
    <w:rsid w:val="00A21B8D"/>
    <w:rsid w:val="00A220DF"/>
    <w:rsid w:val="00A22295"/>
    <w:rsid w:val="00A22402"/>
    <w:rsid w:val="00A22757"/>
    <w:rsid w:val="00A2375D"/>
    <w:rsid w:val="00A243F1"/>
    <w:rsid w:val="00A247C3"/>
    <w:rsid w:val="00A24EFE"/>
    <w:rsid w:val="00A250FE"/>
    <w:rsid w:val="00A25240"/>
    <w:rsid w:val="00A2541E"/>
    <w:rsid w:val="00A257ED"/>
    <w:rsid w:val="00A26066"/>
    <w:rsid w:val="00A26256"/>
    <w:rsid w:val="00A26B58"/>
    <w:rsid w:val="00A27ECC"/>
    <w:rsid w:val="00A30181"/>
    <w:rsid w:val="00A305C1"/>
    <w:rsid w:val="00A31CFD"/>
    <w:rsid w:val="00A3213C"/>
    <w:rsid w:val="00A3295C"/>
    <w:rsid w:val="00A32BF2"/>
    <w:rsid w:val="00A32E3A"/>
    <w:rsid w:val="00A3343B"/>
    <w:rsid w:val="00A33996"/>
    <w:rsid w:val="00A33E5D"/>
    <w:rsid w:val="00A3411B"/>
    <w:rsid w:val="00A3451D"/>
    <w:rsid w:val="00A359C9"/>
    <w:rsid w:val="00A36506"/>
    <w:rsid w:val="00A4044D"/>
    <w:rsid w:val="00A40815"/>
    <w:rsid w:val="00A42718"/>
    <w:rsid w:val="00A42841"/>
    <w:rsid w:val="00A43028"/>
    <w:rsid w:val="00A43379"/>
    <w:rsid w:val="00A435FD"/>
    <w:rsid w:val="00A43ED4"/>
    <w:rsid w:val="00A4496A"/>
    <w:rsid w:val="00A44A43"/>
    <w:rsid w:val="00A45248"/>
    <w:rsid w:val="00A46298"/>
    <w:rsid w:val="00A46849"/>
    <w:rsid w:val="00A50F31"/>
    <w:rsid w:val="00A51111"/>
    <w:rsid w:val="00A5277F"/>
    <w:rsid w:val="00A53FE8"/>
    <w:rsid w:val="00A54E6F"/>
    <w:rsid w:val="00A54E7F"/>
    <w:rsid w:val="00A54F4D"/>
    <w:rsid w:val="00A5578B"/>
    <w:rsid w:val="00A562FE"/>
    <w:rsid w:val="00A56A67"/>
    <w:rsid w:val="00A56B99"/>
    <w:rsid w:val="00A57DEC"/>
    <w:rsid w:val="00A60139"/>
    <w:rsid w:val="00A6032F"/>
    <w:rsid w:val="00A61A20"/>
    <w:rsid w:val="00A61A96"/>
    <w:rsid w:val="00A6205F"/>
    <w:rsid w:val="00A62BB6"/>
    <w:rsid w:val="00A6368C"/>
    <w:rsid w:val="00A63776"/>
    <w:rsid w:val="00A646B6"/>
    <w:rsid w:val="00A6582B"/>
    <w:rsid w:val="00A66F0A"/>
    <w:rsid w:val="00A670ED"/>
    <w:rsid w:val="00A6745A"/>
    <w:rsid w:val="00A6788F"/>
    <w:rsid w:val="00A7020C"/>
    <w:rsid w:val="00A704EC"/>
    <w:rsid w:val="00A70C9B"/>
    <w:rsid w:val="00A71F0B"/>
    <w:rsid w:val="00A72522"/>
    <w:rsid w:val="00A7314D"/>
    <w:rsid w:val="00A7316C"/>
    <w:rsid w:val="00A73401"/>
    <w:rsid w:val="00A73F3F"/>
    <w:rsid w:val="00A74D8B"/>
    <w:rsid w:val="00A74F59"/>
    <w:rsid w:val="00A75BBB"/>
    <w:rsid w:val="00A76058"/>
    <w:rsid w:val="00A76CD3"/>
    <w:rsid w:val="00A779D7"/>
    <w:rsid w:val="00A80367"/>
    <w:rsid w:val="00A80728"/>
    <w:rsid w:val="00A807B0"/>
    <w:rsid w:val="00A80865"/>
    <w:rsid w:val="00A80E32"/>
    <w:rsid w:val="00A81F14"/>
    <w:rsid w:val="00A81F5F"/>
    <w:rsid w:val="00A8264D"/>
    <w:rsid w:val="00A83018"/>
    <w:rsid w:val="00A8308C"/>
    <w:rsid w:val="00A846AC"/>
    <w:rsid w:val="00A848C8"/>
    <w:rsid w:val="00A84A9E"/>
    <w:rsid w:val="00A85319"/>
    <w:rsid w:val="00A8590E"/>
    <w:rsid w:val="00A859EB"/>
    <w:rsid w:val="00A85AC1"/>
    <w:rsid w:val="00A8612E"/>
    <w:rsid w:val="00A867BD"/>
    <w:rsid w:val="00A86E41"/>
    <w:rsid w:val="00A872F1"/>
    <w:rsid w:val="00A9017B"/>
    <w:rsid w:val="00A90613"/>
    <w:rsid w:val="00A90C90"/>
    <w:rsid w:val="00A91283"/>
    <w:rsid w:val="00A913A4"/>
    <w:rsid w:val="00A91B74"/>
    <w:rsid w:val="00A92042"/>
    <w:rsid w:val="00A921C2"/>
    <w:rsid w:val="00A924C0"/>
    <w:rsid w:val="00A93B22"/>
    <w:rsid w:val="00A94203"/>
    <w:rsid w:val="00A94579"/>
    <w:rsid w:val="00A947A9"/>
    <w:rsid w:val="00A94CEA"/>
    <w:rsid w:val="00A94FEE"/>
    <w:rsid w:val="00A957CB"/>
    <w:rsid w:val="00A9588D"/>
    <w:rsid w:val="00A96A14"/>
    <w:rsid w:val="00A96E95"/>
    <w:rsid w:val="00A97408"/>
    <w:rsid w:val="00A978C6"/>
    <w:rsid w:val="00AA09A0"/>
    <w:rsid w:val="00AA0B94"/>
    <w:rsid w:val="00AA0C97"/>
    <w:rsid w:val="00AA0DD6"/>
    <w:rsid w:val="00AA1189"/>
    <w:rsid w:val="00AA11DB"/>
    <w:rsid w:val="00AA1844"/>
    <w:rsid w:val="00AA19BD"/>
    <w:rsid w:val="00AA22E6"/>
    <w:rsid w:val="00AA325A"/>
    <w:rsid w:val="00AA52B7"/>
    <w:rsid w:val="00AA549B"/>
    <w:rsid w:val="00AA5548"/>
    <w:rsid w:val="00AA5C79"/>
    <w:rsid w:val="00AA6054"/>
    <w:rsid w:val="00AA676E"/>
    <w:rsid w:val="00AA6AB8"/>
    <w:rsid w:val="00AA71A7"/>
    <w:rsid w:val="00AA74C3"/>
    <w:rsid w:val="00AA76E8"/>
    <w:rsid w:val="00AB0484"/>
    <w:rsid w:val="00AB1489"/>
    <w:rsid w:val="00AB2674"/>
    <w:rsid w:val="00AB2A35"/>
    <w:rsid w:val="00AB365E"/>
    <w:rsid w:val="00AB37F1"/>
    <w:rsid w:val="00AB41DB"/>
    <w:rsid w:val="00AB45CA"/>
    <w:rsid w:val="00AB4C16"/>
    <w:rsid w:val="00AB4D00"/>
    <w:rsid w:val="00AB4E04"/>
    <w:rsid w:val="00AB4F49"/>
    <w:rsid w:val="00AB4F91"/>
    <w:rsid w:val="00AB5DFA"/>
    <w:rsid w:val="00AB6243"/>
    <w:rsid w:val="00AB6290"/>
    <w:rsid w:val="00AB6527"/>
    <w:rsid w:val="00AB7B37"/>
    <w:rsid w:val="00AC00F6"/>
    <w:rsid w:val="00AC0EB0"/>
    <w:rsid w:val="00AC1023"/>
    <w:rsid w:val="00AC1D17"/>
    <w:rsid w:val="00AC2532"/>
    <w:rsid w:val="00AC262D"/>
    <w:rsid w:val="00AC276E"/>
    <w:rsid w:val="00AC2D60"/>
    <w:rsid w:val="00AC4A99"/>
    <w:rsid w:val="00AC4CF6"/>
    <w:rsid w:val="00AC4E0C"/>
    <w:rsid w:val="00AC5673"/>
    <w:rsid w:val="00AC5879"/>
    <w:rsid w:val="00AC7812"/>
    <w:rsid w:val="00AC7953"/>
    <w:rsid w:val="00AC7A94"/>
    <w:rsid w:val="00AC7B96"/>
    <w:rsid w:val="00AD0419"/>
    <w:rsid w:val="00AD0934"/>
    <w:rsid w:val="00AD0E25"/>
    <w:rsid w:val="00AD137D"/>
    <w:rsid w:val="00AD22BB"/>
    <w:rsid w:val="00AD2C46"/>
    <w:rsid w:val="00AD32C2"/>
    <w:rsid w:val="00AD3345"/>
    <w:rsid w:val="00AD3911"/>
    <w:rsid w:val="00AD3DE4"/>
    <w:rsid w:val="00AD403F"/>
    <w:rsid w:val="00AD44A7"/>
    <w:rsid w:val="00AD5E6F"/>
    <w:rsid w:val="00AD60AD"/>
    <w:rsid w:val="00AD62DD"/>
    <w:rsid w:val="00AD68CC"/>
    <w:rsid w:val="00AD7014"/>
    <w:rsid w:val="00AD77C1"/>
    <w:rsid w:val="00AD78E8"/>
    <w:rsid w:val="00AD79A2"/>
    <w:rsid w:val="00AD7B01"/>
    <w:rsid w:val="00AD7C17"/>
    <w:rsid w:val="00AD7DC2"/>
    <w:rsid w:val="00AE01B1"/>
    <w:rsid w:val="00AE1851"/>
    <w:rsid w:val="00AE18B6"/>
    <w:rsid w:val="00AE1A8E"/>
    <w:rsid w:val="00AE2A40"/>
    <w:rsid w:val="00AE2E2D"/>
    <w:rsid w:val="00AE30E2"/>
    <w:rsid w:val="00AE4C9D"/>
    <w:rsid w:val="00AE51F7"/>
    <w:rsid w:val="00AE646A"/>
    <w:rsid w:val="00AE65D2"/>
    <w:rsid w:val="00AE697C"/>
    <w:rsid w:val="00AE6AED"/>
    <w:rsid w:val="00AE6DA9"/>
    <w:rsid w:val="00AE7046"/>
    <w:rsid w:val="00AE7521"/>
    <w:rsid w:val="00AE7DC0"/>
    <w:rsid w:val="00AF0D26"/>
    <w:rsid w:val="00AF0F50"/>
    <w:rsid w:val="00AF1FB0"/>
    <w:rsid w:val="00AF2FB0"/>
    <w:rsid w:val="00AF36B8"/>
    <w:rsid w:val="00AF37EC"/>
    <w:rsid w:val="00AF40CC"/>
    <w:rsid w:val="00AF4943"/>
    <w:rsid w:val="00AF49DA"/>
    <w:rsid w:val="00AF62FB"/>
    <w:rsid w:val="00AF6414"/>
    <w:rsid w:val="00AF65B0"/>
    <w:rsid w:val="00AF7BDF"/>
    <w:rsid w:val="00AF7CCC"/>
    <w:rsid w:val="00B0046A"/>
    <w:rsid w:val="00B02D46"/>
    <w:rsid w:val="00B0320E"/>
    <w:rsid w:val="00B04156"/>
    <w:rsid w:val="00B042BF"/>
    <w:rsid w:val="00B04E3F"/>
    <w:rsid w:val="00B05338"/>
    <w:rsid w:val="00B05B1F"/>
    <w:rsid w:val="00B05CC8"/>
    <w:rsid w:val="00B05F2F"/>
    <w:rsid w:val="00B06BCC"/>
    <w:rsid w:val="00B0762B"/>
    <w:rsid w:val="00B07C3B"/>
    <w:rsid w:val="00B10295"/>
    <w:rsid w:val="00B1046C"/>
    <w:rsid w:val="00B1055B"/>
    <w:rsid w:val="00B12400"/>
    <w:rsid w:val="00B1257B"/>
    <w:rsid w:val="00B12E62"/>
    <w:rsid w:val="00B12EB0"/>
    <w:rsid w:val="00B13580"/>
    <w:rsid w:val="00B1359F"/>
    <w:rsid w:val="00B1426D"/>
    <w:rsid w:val="00B143EA"/>
    <w:rsid w:val="00B1476D"/>
    <w:rsid w:val="00B14A56"/>
    <w:rsid w:val="00B14CB3"/>
    <w:rsid w:val="00B15330"/>
    <w:rsid w:val="00B16089"/>
    <w:rsid w:val="00B1648E"/>
    <w:rsid w:val="00B16B11"/>
    <w:rsid w:val="00B175FD"/>
    <w:rsid w:val="00B17656"/>
    <w:rsid w:val="00B17A7F"/>
    <w:rsid w:val="00B17AD3"/>
    <w:rsid w:val="00B200F8"/>
    <w:rsid w:val="00B21522"/>
    <w:rsid w:val="00B22EC7"/>
    <w:rsid w:val="00B22ED7"/>
    <w:rsid w:val="00B230EE"/>
    <w:rsid w:val="00B2332D"/>
    <w:rsid w:val="00B25956"/>
    <w:rsid w:val="00B2655B"/>
    <w:rsid w:val="00B26602"/>
    <w:rsid w:val="00B26648"/>
    <w:rsid w:val="00B267E7"/>
    <w:rsid w:val="00B273B1"/>
    <w:rsid w:val="00B275E1"/>
    <w:rsid w:val="00B3141A"/>
    <w:rsid w:val="00B318E7"/>
    <w:rsid w:val="00B31C86"/>
    <w:rsid w:val="00B32D47"/>
    <w:rsid w:val="00B32ECA"/>
    <w:rsid w:val="00B330DC"/>
    <w:rsid w:val="00B33257"/>
    <w:rsid w:val="00B335D0"/>
    <w:rsid w:val="00B33E00"/>
    <w:rsid w:val="00B354E9"/>
    <w:rsid w:val="00B36357"/>
    <w:rsid w:val="00B369BD"/>
    <w:rsid w:val="00B36A4A"/>
    <w:rsid w:val="00B3726D"/>
    <w:rsid w:val="00B373DB"/>
    <w:rsid w:val="00B37DBC"/>
    <w:rsid w:val="00B402B1"/>
    <w:rsid w:val="00B40938"/>
    <w:rsid w:val="00B40A76"/>
    <w:rsid w:val="00B40F50"/>
    <w:rsid w:val="00B41078"/>
    <w:rsid w:val="00B41F8E"/>
    <w:rsid w:val="00B42124"/>
    <w:rsid w:val="00B42409"/>
    <w:rsid w:val="00B4286B"/>
    <w:rsid w:val="00B42BD7"/>
    <w:rsid w:val="00B42C34"/>
    <w:rsid w:val="00B43940"/>
    <w:rsid w:val="00B43C11"/>
    <w:rsid w:val="00B4407D"/>
    <w:rsid w:val="00B4482D"/>
    <w:rsid w:val="00B44A14"/>
    <w:rsid w:val="00B44E00"/>
    <w:rsid w:val="00B44EA0"/>
    <w:rsid w:val="00B4554B"/>
    <w:rsid w:val="00B45B22"/>
    <w:rsid w:val="00B461D4"/>
    <w:rsid w:val="00B461DF"/>
    <w:rsid w:val="00B46F7B"/>
    <w:rsid w:val="00B4786C"/>
    <w:rsid w:val="00B502D8"/>
    <w:rsid w:val="00B50A79"/>
    <w:rsid w:val="00B50BF6"/>
    <w:rsid w:val="00B513EA"/>
    <w:rsid w:val="00B51BDF"/>
    <w:rsid w:val="00B5227B"/>
    <w:rsid w:val="00B5233F"/>
    <w:rsid w:val="00B5299C"/>
    <w:rsid w:val="00B52DC0"/>
    <w:rsid w:val="00B5327A"/>
    <w:rsid w:val="00B5353E"/>
    <w:rsid w:val="00B550A5"/>
    <w:rsid w:val="00B551C6"/>
    <w:rsid w:val="00B56A17"/>
    <w:rsid w:val="00B56A80"/>
    <w:rsid w:val="00B56C65"/>
    <w:rsid w:val="00B5730A"/>
    <w:rsid w:val="00B602D2"/>
    <w:rsid w:val="00B607A7"/>
    <w:rsid w:val="00B6084D"/>
    <w:rsid w:val="00B60865"/>
    <w:rsid w:val="00B60EFB"/>
    <w:rsid w:val="00B614D0"/>
    <w:rsid w:val="00B6175F"/>
    <w:rsid w:val="00B61CB0"/>
    <w:rsid w:val="00B6248F"/>
    <w:rsid w:val="00B62DAC"/>
    <w:rsid w:val="00B63428"/>
    <w:rsid w:val="00B65474"/>
    <w:rsid w:val="00B65489"/>
    <w:rsid w:val="00B6565F"/>
    <w:rsid w:val="00B669F4"/>
    <w:rsid w:val="00B674A6"/>
    <w:rsid w:val="00B678E5"/>
    <w:rsid w:val="00B67991"/>
    <w:rsid w:val="00B67B23"/>
    <w:rsid w:val="00B67BFF"/>
    <w:rsid w:val="00B67D26"/>
    <w:rsid w:val="00B67F7E"/>
    <w:rsid w:val="00B70E53"/>
    <w:rsid w:val="00B71342"/>
    <w:rsid w:val="00B716E8"/>
    <w:rsid w:val="00B71779"/>
    <w:rsid w:val="00B72DB1"/>
    <w:rsid w:val="00B72E2F"/>
    <w:rsid w:val="00B73747"/>
    <w:rsid w:val="00B7399B"/>
    <w:rsid w:val="00B73BE3"/>
    <w:rsid w:val="00B742B3"/>
    <w:rsid w:val="00B748D2"/>
    <w:rsid w:val="00B74D52"/>
    <w:rsid w:val="00B75092"/>
    <w:rsid w:val="00B76084"/>
    <w:rsid w:val="00B760C5"/>
    <w:rsid w:val="00B760CE"/>
    <w:rsid w:val="00B764C2"/>
    <w:rsid w:val="00B76718"/>
    <w:rsid w:val="00B7748C"/>
    <w:rsid w:val="00B77B65"/>
    <w:rsid w:val="00B81670"/>
    <w:rsid w:val="00B81B1C"/>
    <w:rsid w:val="00B82742"/>
    <w:rsid w:val="00B839C4"/>
    <w:rsid w:val="00B842AB"/>
    <w:rsid w:val="00B842FD"/>
    <w:rsid w:val="00B8480D"/>
    <w:rsid w:val="00B85837"/>
    <w:rsid w:val="00B85D5B"/>
    <w:rsid w:val="00B85EF5"/>
    <w:rsid w:val="00B869B2"/>
    <w:rsid w:val="00B86C3E"/>
    <w:rsid w:val="00B8721C"/>
    <w:rsid w:val="00B87536"/>
    <w:rsid w:val="00B87EE1"/>
    <w:rsid w:val="00B90034"/>
    <w:rsid w:val="00B90A46"/>
    <w:rsid w:val="00B90E10"/>
    <w:rsid w:val="00B915F3"/>
    <w:rsid w:val="00B919A3"/>
    <w:rsid w:val="00B91B9C"/>
    <w:rsid w:val="00B9229B"/>
    <w:rsid w:val="00B9369A"/>
    <w:rsid w:val="00B93B46"/>
    <w:rsid w:val="00B93C42"/>
    <w:rsid w:val="00B93E10"/>
    <w:rsid w:val="00B940BB"/>
    <w:rsid w:val="00B95956"/>
    <w:rsid w:val="00B959FB"/>
    <w:rsid w:val="00B972A8"/>
    <w:rsid w:val="00BA045D"/>
    <w:rsid w:val="00BA04CE"/>
    <w:rsid w:val="00BA076A"/>
    <w:rsid w:val="00BA1002"/>
    <w:rsid w:val="00BA2289"/>
    <w:rsid w:val="00BA2847"/>
    <w:rsid w:val="00BA4820"/>
    <w:rsid w:val="00BA4A50"/>
    <w:rsid w:val="00BA5003"/>
    <w:rsid w:val="00BA535B"/>
    <w:rsid w:val="00BA5D08"/>
    <w:rsid w:val="00BA5D80"/>
    <w:rsid w:val="00BA6D18"/>
    <w:rsid w:val="00BB0587"/>
    <w:rsid w:val="00BB1291"/>
    <w:rsid w:val="00BB1595"/>
    <w:rsid w:val="00BB2103"/>
    <w:rsid w:val="00BB2633"/>
    <w:rsid w:val="00BB2A12"/>
    <w:rsid w:val="00BB2D2B"/>
    <w:rsid w:val="00BB353D"/>
    <w:rsid w:val="00BB37CC"/>
    <w:rsid w:val="00BB3DA2"/>
    <w:rsid w:val="00BB40D7"/>
    <w:rsid w:val="00BB411F"/>
    <w:rsid w:val="00BB454D"/>
    <w:rsid w:val="00BB494A"/>
    <w:rsid w:val="00BB4974"/>
    <w:rsid w:val="00BB4FD1"/>
    <w:rsid w:val="00BB57ED"/>
    <w:rsid w:val="00BB60FA"/>
    <w:rsid w:val="00BB619D"/>
    <w:rsid w:val="00BB6613"/>
    <w:rsid w:val="00BB69A6"/>
    <w:rsid w:val="00BB6C44"/>
    <w:rsid w:val="00BB700E"/>
    <w:rsid w:val="00BB7207"/>
    <w:rsid w:val="00BB72F0"/>
    <w:rsid w:val="00BB771E"/>
    <w:rsid w:val="00BB77C8"/>
    <w:rsid w:val="00BC1A10"/>
    <w:rsid w:val="00BC22D1"/>
    <w:rsid w:val="00BC235F"/>
    <w:rsid w:val="00BC3516"/>
    <w:rsid w:val="00BC36AD"/>
    <w:rsid w:val="00BC3E9A"/>
    <w:rsid w:val="00BC4789"/>
    <w:rsid w:val="00BC4B07"/>
    <w:rsid w:val="00BC5D41"/>
    <w:rsid w:val="00BC6216"/>
    <w:rsid w:val="00BC6226"/>
    <w:rsid w:val="00BC68E2"/>
    <w:rsid w:val="00BC6972"/>
    <w:rsid w:val="00BC772A"/>
    <w:rsid w:val="00BD0313"/>
    <w:rsid w:val="00BD055E"/>
    <w:rsid w:val="00BD0CC9"/>
    <w:rsid w:val="00BD109C"/>
    <w:rsid w:val="00BD18C4"/>
    <w:rsid w:val="00BD2471"/>
    <w:rsid w:val="00BD2AE8"/>
    <w:rsid w:val="00BD2F0C"/>
    <w:rsid w:val="00BD2F44"/>
    <w:rsid w:val="00BD3C17"/>
    <w:rsid w:val="00BD3D3F"/>
    <w:rsid w:val="00BD43F9"/>
    <w:rsid w:val="00BD44EF"/>
    <w:rsid w:val="00BD48A0"/>
    <w:rsid w:val="00BD498C"/>
    <w:rsid w:val="00BD4C0C"/>
    <w:rsid w:val="00BD53CF"/>
    <w:rsid w:val="00BD6B1F"/>
    <w:rsid w:val="00BD7B84"/>
    <w:rsid w:val="00BE01C6"/>
    <w:rsid w:val="00BE09B4"/>
    <w:rsid w:val="00BE0E96"/>
    <w:rsid w:val="00BE2421"/>
    <w:rsid w:val="00BE4BAC"/>
    <w:rsid w:val="00BE4CA7"/>
    <w:rsid w:val="00BE5F0E"/>
    <w:rsid w:val="00BE62CE"/>
    <w:rsid w:val="00BE6625"/>
    <w:rsid w:val="00BE6D9A"/>
    <w:rsid w:val="00BE700B"/>
    <w:rsid w:val="00BE74CF"/>
    <w:rsid w:val="00BE7B96"/>
    <w:rsid w:val="00BE7D72"/>
    <w:rsid w:val="00BF020F"/>
    <w:rsid w:val="00BF032A"/>
    <w:rsid w:val="00BF0698"/>
    <w:rsid w:val="00BF0CCC"/>
    <w:rsid w:val="00BF0E8E"/>
    <w:rsid w:val="00BF1110"/>
    <w:rsid w:val="00BF1518"/>
    <w:rsid w:val="00BF1C14"/>
    <w:rsid w:val="00BF26AD"/>
    <w:rsid w:val="00BF2F09"/>
    <w:rsid w:val="00BF440A"/>
    <w:rsid w:val="00BF59A8"/>
    <w:rsid w:val="00BF6074"/>
    <w:rsid w:val="00BF66AD"/>
    <w:rsid w:val="00BF7523"/>
    <w:rsid w:val="00BF7E08"/>
    <w:rsid w:val="00C006A6"/>
    <w:rsid w:val="00C01C26"/>
    <w:rsid w:val="00C02BD5"/>
    <w:rsid w:val="00C03140"/>
    <w:rsid w:val="00C031F2"/>
    <w:rsid w:val="00C03DF1"/>
    <w:rsid w:val="00C041C0"/>
    <w:rsid w:val="00C0441D"/>
    <w:rsid w:val="00C04AE4"/>
    <w:rsid w:val="00C04BAD"/>
    <w:rsid w:val="00C05080"/>
    <w:rsid w:val="00C05737"/>
    <w:rsid w:val="00C05BF8"/>
    <w:rsid w:val="00C063EE"/>
    <w:rsid w:val="00C06AF2"/>
    <w:rsid w:val="00C06F63"/>
    <w:rsid w:val="00C10A53"/>
    <w:rsid w:val="00C10CAB"/>
    <w:rsid w:val="00C10DDF"/>
    <w:rsid w:val="00C10E19"/>
    <w:rsid w:val="00C1160F"/>
    <w:rsid w:val="00C11D26"/>
    <w:rsid w:val="00C123BA"/>
    <w:rsid w:val="00C12729"/>
    <w:rsid w:val="00C13E3B"/>
    <w:rsid w:val="00C13E63"/>
    <w:rsid w:val="00C14855"/>
    <w:rsid w:val="00C1572D"/>
    <w:rsid w:val="00C162C5"/>
    <w:rsid w:val="00C16613"/>
    <w:rsid w:val="00C1680E"/>
    <w:rsid w:val="00C16902"/>
    <w:rsid w:val="00C16C73"/>
    <w:rsid w:val="00C174B0"/>
    <w:rsid w:val="00C17579"/>
    <w:rsid w:val="00C176FD"/>
    <w:rsid w:val="00C17BAA"/>
    <w:rsid w:val="00C17F59"/>
    <w:rsid w:val="00C2030A"/>
    <w:rsid w:val="00C205CE"/>
    <w:rsid w:val="00C20BAE"/>
    <w:rsid w:val="00C21740"/>
    <w:rsid w:val="00C2176C"/>
    <w:rsid w:val="00C21CF2"/>
    <w:rsid w:val="00C223E9"/>
    <w:rsid w:val="00C22584"/>
    <w:rsid w:val="00C22D9E"/>
    <w:rsid w:val="00C2376D"/>
    <w:rsid w:val="00C24329"/>
    <w:rsid w:val="00C249F2"/>
    <w:rsid w:val="00C25585"/>
    <w:rsid w:val="00C2566D"/>
    <w:rsid w:val="00C25A01"/>
    <w:rsid w:val="00C25D1C"/>
    <w:rsid w:val="00C25EEE"/>
    <w:rsid w:val="00C267D4"/>
    <w:rsid w:val="00C269B4"/>
    <w:rsid w:val="00C26CC0"/>
    <w:rsid w:val="00C271E3"/>
    <w:rsid w:val="00C273B8"/>
    <w:rsid w:val="00C3020B"/>
    <w:rsid w:val="00C3027A"/>
    <w:rsid w:val="00C30342"/>
    <w:rsid w:val="00C309B8"/>
    <w:rsid w:val="00C311EF"/>
    <w:rsid w:val="00C31399"/>
    <w:rsid w:val="00C315CB"/>
    <w:rsid w:val="00C319ED"/>
    <w:rsid w:val="00C31E7F"/>
    <w:rsid w:val="00C322DD"/>
    <w:rsid w:val="00C3290D"/>
    <w:rsid w:val="00C32A1E"/>
    <w:rsid w:val="00C32A62"/>
    <w:rsid w:val="00C3330D"/>
    <w:rsid w:val="00C33857"/>
    <w:rsid w:val="00C33BD9"/>
    <w:rsid w:val="00C34797"/>
    <w:rsid w:val="00C3493F"/>
    <w:rsid w:val="00C34A1A"/>
    <w:rsid w:val="00C34B88"/>
    <w:rsid w:val="00C34B91"/>
    <w:rsid w:val="00C34E07"/>
    <w:rsid w:val="00C350EE"/>
    <w:rsid w:val="00C35109"/>
    <w:rsid w:val="00C36072"/>
    <w:rsid w:val="00C3686F"/>
    <w:rsid w:val="00C374F3"/>
    <w:rsid w:val="00C37BA7"/>
    <w:rsid w:val="00C4019D"/>
    <w:rsid w:val="00C4024C"/>
    <w:rsid w:val="00C40554"/>
    <w:rsid w:val="00C411AB"/>
    <w:rsid w:val="00C41D95"/>
    <w:rsid w:val="00C421C1"/>
    <w:rsid w:val="00C42338"/>
    <w:rsid w:val="00C43B49"/>
    <w:rsid w:val="00C4474B"/>
    <w:rsid w:val="00C44EED"/>
    <w:rsid w:val="00C45046"/>
    <w:rsid w:val="00C4553D"/>
    <w:rsid w:val="00C46146"/>
    <w:rsid w:val="00C461A9"/>
    <w:rsid w:val="00C46764"/>
    <w:rsid w:val="00C46BE2"/>
    <w:rsid w:val="00C46D1A"/>
    <w:rsid w:val="00C46DB4"/>
    <w:rsid w:val="00C46F59"/>
    <w:rsid w:val="00C47396"/>
    <w:rsid w:val="00C47C17"/>
    <w:rsid w:val="00C50EF4"/>
    <w:rsid w:val="00C5107F"/>
    <w:rsid w:val="00C514AE"/>
    <w:rsid w:val="00C515DA"/>
    <w:rsid w:val="00C51DB0"/>
    <w:rsid w:val="00C5418B"/>
    <w:rsid w:val="00C54240"/>
    <w:rsid w:val="00C55561"/>
    <w:rsid w:val="00C55FC1"/>
    <w:rsid w:val="00C563DA"/>
    <w:rsid w:val="00C57E96"/>
    <w:rsid w:val="00C60543"/>
    <w:rsid w:val="00C62CE2"/>
    <w:rsid w:val="00C63308"/>
    <w:rsid w:val="00C63837"/>
    <w:rsid w:val="00C63913"/>
    <w:rsid w:val="00C64916"/>
    <w:rsid w:val="00C64962"/>
    <w:rsid w:val="00C65B25"/>
    <w:rsid w:val="00C65F93"/>
    <w:rsid w:val="00C6697B"/>
    <w:rsid w:val="00C70D7A"/>
    <w:rsid w:val="00C73ECB"/>
    <w:rsid w:val="00C73F18"/>
    <w:rsid w:val="00C7423E"/>
    <w:rsid w:val="00C74AEC"/>
    <w:rsid w:val="00C74EA3"/>
    <w:rsid w:val="00C757CD"/>
    <w:rsid w:val="00C7706B"/>
    <w:rsid w:val="00C774C1"/>
    <w:rsid w:val="00C7751F"/>
    <w:rsid w:val="00C776F6"/>
    <w:rsid w:val="00C804F4"/>
    <w:rsid w:val="00C80A1F"/>
    <w:rsid w:val="00C816D1"/>
    <w:rsid w:val="00C81DAB"/>
    <w:rsid w:val="00C81DDE"/>
    <w:rsid w:val="00C81F7D"/>
    <w:rsid w:val="00C821EF"/>
    <w:rsid w:val="00C82453"/>
    <w:rsid w:val="00C829C7"/>
    <w:rsid w:val="00C82B2D"/>
    <w:rsid w:val="00C83306"/>
    <w:rsid w:val="00C83FEA"/>
    <w:rsid w:val="00C8441F"/>
    <w:rsid w:val="00C84FA4"/>
    <w:rsid w:val="00C8501B"/>
    <w:rsid w:val="00C851E0"/>
    <w:rsid w:val="00C85AEF"/>
    <w:rsid w:val="00C864C2"/>
    <w:rsid w:val="00C86F24"/>
    <w:rsid w:val="00C8736C"/>
    <w:rsid w:val="00C87B61"/>
    <w:rsid w:val="00C87C16"/>
    <w:rsid w:val="00C87C27"/>
    <w:rsid w:val="00C87C65"/>
    <w:rsid w:val="00C900F2"/>
    <w:rsid w:val="00C90A84"/>
    <w:rsid w:val="00C90BC4"/>
    <w:rsid w:val="00C911A5"/>
    <w:rsid w:val="00C91B94"/>
    <w:rsid w:val="00C91DB1"/>
    <w:rsid w:val="00C92116"/>
    <w:rsid w:val="00C92981"/>
    <w:rsid w:val="00C93C7F"/>
    <w:rsid w:val="00C94509"/>
    <w:rsid w:val="00C945E9"/>
    <w:rsid w:val="00C95422"/>
    <w:rsid w:val="00C95ED9"/>
    <w:rsid w:val="00C96A1F"/>
    <w:rsid w:val="00C96BCA"/>
    <w:rsid w:val="00C96FD9"/>
    <w:rsid w:val="00C976F0"/>
    <w:rsid w:val="00C97FB5"/>
    <w:rsid w:val="00CA02C8"/>
    <w:rsid w:val="00CA0338"/>
    <w:rsid w:val="00CA0824"/>
    <w:rsid w:val="00CA18E0"/>
    <w:rsid w:val="00CA1E80"/>
    <w:rsid w:val="00CA2BB5"/>
    <w:rsid w:val="00CA3346"/>
    <w:rsid w:val="00CA346D"/>
    <w:rsid w:val="00CA4380"/>
    <w:rsid w:val="00CA4D46"/>
    <w:rsid w:val="00CA50F5"/>
    <w:rsid w:val="00CA5109"/>
    <w:rsid w:val="00CA581E"/>
    <w:rsid w:val="00CA5CF4"/>
    <w:rsid w:val="00CA61BF"/>
    <w:rsid w:val="00CA695A"/>
    <w:rsid w:val="00CA6BF8"/>
    <w:rsid w:val="00CA6C25"/>
    <w:rsid w:val="00CA6D44"/>
    <w:rsid w:val="00CA7011"/>
    <w:rsid w:val="00CA7D8C"/>
    <w:rsid w:val="00CA7FA9"/>
    <w:rsid w:val="00CB007E"/>
    <w:rsid w:val="00CB07F7"/>
    <w:rsid w:val="00CB08A1"/>
    <w:rsid w:val="00CB08A2"/>
    <w:rsid w:val="00CB0FB0"/>
    <w:rsid w:val="00CB1064"/>
    <w:rsid w:val="00CB19E7"/>
    <w:rsid w:val="00CB1DC2"/>
    <w:rsid w:val="00CB1EA7"/>
    <w:rsid w:val="00CB292E"/>
    <w:rsid w:val="00CB3B82"/>
    <w:rsid w:val="00CB4FAE"/>
    <w:rsid w:val="00CB5CCC"/>
    <w:rsid w:val="00CB627F"/>
    <w:rsid w:val="00CB71BA"/>
    <w:rsid w:val="00CC048D"/>
    <w:rsid w:val="00CC0E3D"/>
    <w:rsid w:val="00CC129E"/>
    <w:rsid w:val="00CC1F10"/>
    <w:rsid w:val="00CC2166"/>
    <w:rsid w:val="00CC2FA2"/>
    <w:rsid w:val="00CC3512"/>
    <w:rsid w:val="00CC3F10"/>
    <w:rsid w:val="00CC59CD"/>
    <w:rsid w:val="00CC5B33"/>
    <w:rsid w:val="00CC63CA"/>
    <w:rsid w:val="00CC7B02"/>
    <w:rsid w:val="00CC7F88"/>
    <w:rsid w:val="00CD0554"/>
    <w:rsid w:val="00CD0BBF"/>
    <w:rsid w:val="00CD179F"/>
    <w:rsid w:val="00CD1924"/>
    <w:rsid w:val="00CD2430"/>
    <w:rsid w:val="00CD3159"/>
    <w:rsid w:val="00CD369C"/>
    <w:rsid w:val="00CD3E23"/>
    <w:rsid w:val="00CD415A"/>
    <w:rsid w:val="00CD45FA"/>
    <w:rsid w:val="00CD465E"/>
    <w:rsid w:val="00CD472F"/>
    <w:rsid w:val="00CD4B69"/>
    <w:rsid w:val="00CD534B"/>
    <w:rsid w:val="00CD5D89"/>
    <w:rsid w:val="00CD5E98"/>
    <w:rsid w:val="00CD5EE4"/>
    <w:rsid w:val="00CD6892"/>
    <w:rsid w:val="00CD6FF2"/>
    <w:rsid w:val="00CD7EED"/>
    <w:rsid w:val="00CE06B5"/>
    <w:rsid w:val="00CE17E3"/>
    <w:rsid w:val="00CE1A42"/>
    <w:rsid w:val="00CE1B4D"/>
    <w:rsid w:val="00CE1F22"/>
    <w:rsid w:val="00CE2DFF"/>
    <w:rsid w:val="00CE31EA"/>
    <w:rsid w:val="00CE4D75"/>
    <w:rsid w:val="00CE4E7B"/>
    <w:rsid w:val="00CE522F"/>
    <w:rsid w:val="00CE54CA"/>
    <w:rsid w:val="00CE5856"/>
    <w:rsid w:val="00CE5B1A"/>
    <w:rsid w:val="00CE5FC4"/>
    <w:rsid w:val="00CE6670"/>
    <w:rsid w:val="00CE7685"/>
    <w:rsid w:val="00CE7902"/>
    <w:rsid w:val="00CE7B34"/>
    <w:rsid w:val="00CF1228"/>
    <w:rsid w:val="00CF1DB3"/>
    <w:rsid w:val="00CF2037"/>
    <w:rsid w:val="00CF2C0D"/>
    <w:rsid w:val="00CF302F"/>
    <w:rsid w:val="00CF37EA"/>
    <w:rsid w:val="00CF3D99"/>
    <w:rsid w:val="00CF43E5"/>
    <w:rsid w:val="00CF44C6"/>
    <w:rsid w:val="00CF45E5"/>
    <w:rsid w:val="00CF46CD"/>
    <w:rsid w:val="00CF4702"/>
    <w:rsid w:val="00CF4BB6"/>
    <w:rsid w:val="00CF4CC5"/>
    <w:rsid w:val="00CF5B3E"/>
    <w:rsid w:val="00CF5F5E"/>
    <w:rsid w:val="00CF6D91"/>
    <w:rsid w:val="00CF6D95"/>
    <w:rsid w:val="00CF74BA"/>
    <w:rsid w:val="00D000F9"/>
    <w:rsid w:val="00D00EF5"/>
    <w:rsid w:val="00D0284D"/>
    <w:rsid w:val="00D03F31"/>
    <w:rsid w:val="00D04BB8"/>
    <w:rsid w:val="00D04C1E"/>
    <w:rsid w:val="00D05ED0"/>
    <w:rsid w:val="00D05F60"/>
    <w:rsid w:val="00D06BB2"/>
    <w:rsid w:val="00D06E9B"/>
    <w:rsid w:val="00D079F3"/>
    <w:rsid w:val="00D07FA6"/>
    <w:rsid w:val="00D1103D"/>
    <w:rsid w:val="00D112D9"/>
    <w:rsid w:val="00D11472"/>
    <w:rsid w:val="00D11483"/>
    <w:rsid w:val="00D11A5C"/>
    <w:rsid w:val="00D12198"/>
    <w:rsid w:val="00D12D23"/>
    <w:rsid w:val="00D13007"/>
    <w:rsid w:val="00D130B7"/>
    <w:rsid w:val="00D13329"/>
    <w:rsid w:val="00D1359A"/>
    <w:rsid w:val="00D140FD"/>
    <w:rsid w:val="00D1569D"/>
    <w:rsid w:val="00D15758"/>
    <w:rsid w:val="00D169CB"/>
    <w:rsid w:val="00D16A31"/>
    <w:rsid w:val="00D171AE"/>
    <w:rsid w:val="00D176D0"/>
    <w:rsid w:val="00D205FF"/>
    <w:rsid w:val="00D20E2C"/>
    <w:rsid w:val="00D20E46"/>
    <w:rsid w:val="00D211B5"/>
    <w:rsid w:val="00D21429"/>
    <w:rsid w:val="00D22620"/>
    <w:rsid w:val="00D22C2A"/>
    <w:rsid w:val="00D23209"/>
    <w:rsid w:val="00D233B8"/>
    <w:rsid w:val="00D24544"/>
    <w:rsid w:val="00D247E4"/>
    <w:rsid w:val="00D25132"/>
    <w:rsid w:val="00D25220"/>
    <w:rsid w:val="00D2584D"/>
    <w:rsid w:val="00D259CA"/>
    <w:rsid w:val="00D26D79"/>
    <w:rsid w:val="00D276CA"/>
    <w:rsid w:val="00D27B31"/>
    <w:rsid w:val="00D27DCE"/>
    <w:rsid w:val="00D27DEB"/>
    <w:rsid w:val="00D27E65"/>
    <w:rsid w:val="00D30054"/>
    <w:rsid w:val="00D30A0D"/>
    <w:rsid w:val="00D30D4B"/>
    <w:rsid w:val="00D312D3"/>
    <w:rsid w:val="00D31401"/>
    <w:rsid w:val="00D3259E"/>
    <w:rsid w:val="00D32927"/>
    <w:rsid w:val="00D347F9"/>
    <w:rsid w:val="00D34E75"/>
    <w:rsid w:val="00D34EFB"/>
    <w:rsid w:val="00D350A2"/>
    <w:rsid w:val="00D37D76"/>
    <w:rsid w:val="00D40098"/>
    <w:rsid w:val="00D41B52"/>
    <w:rsid w:val="00D4272A"/>
    <w:rsid w:val="00D42E0B"/>
    <w:rsid w:val="00D43111"/>
    <w:rsid w:val="00D438C5"/>
    <w:rsid w:val="00D438F0"/>
    <w:rsid w:val="00D439C5"/>
    <w:rsid w:val="00D439CB"/>
    <w:rsid w:val="00D43D00"/>
    <w:rsid w:val="00D44857"/>
    <w:rsid w:val="00D45718"/>
    <w:rsid w:val="00D45DB5"/>
    <w:rsid w:val="00D47379"/>
    <w:rsid w:val="00D47C74"/>
    <w:rsid w:val="00D50088"/>
    <w:rsid w:val="00D50270"/>
    <w:rsid w:val="00D50741"/>
    <w:rsid w:val="00D5211C"/>
    <w:rsid w:val="00D5285E"/>
    <w:rsid w:val="00D529C3"/>
    <w:rsid w:val="00D52EF2"/>
    <w:rsid w:val="00D53CD3"/>
    <w:rsid w:val="00D55A72"/>
    <w:rsid w:val="00D56841"/>
    <w:rsid w:val="00D6000D"/>
    <w:rsid w:val="00D6060E"/>
    <w:rsid w:val="00D6061A"/>
    <w:rsid w:val="00D60F48"/>
    <w:rsid w:val="00D619FE"/>
    <w:rsid w:val="00D61A90"/>
    <w:rsid w:val="00D6206F"/>
    <w:rsid w:val="00D621AA"/>
    <w:rsid w:val="00D621FD"/>
    <w:rsid w:val="00D63CCD"/>
    <w:rsid w:val="00D6430A"/>
    <w:rsid w:val="00D643DF"/>
    <w:rsid w:val="00D645CC"/>
    <w:rsid w:val="00D65445"/>
    <w:rsid w:val="00D654C3"/>
    <w:rsid w:val="00D6582C"/>
    <w:rsid w:val="00D65DDE"/>
    <w:rsid w:val="00D661B3"/>
    <w:rsid w:val="00D6668E"/>
    <w:rsid w:val="00D6695C"/>
    <w:rsid w:val="00D66A54"/>
    <w:rsid w:val="00D66AC3"/>
    <w:rsid w:val="00D66BE0"/>
    <w:rsid w:val="00D677AC"/>
    <w:rsid w:val="00D67D65"/>
    <w:rsid w:val="00D71446"/>
    <w:rsid w:val="00D71F34"/>
    <w:rsid w:val="00D7206B"/>
    <w:rsid w:val="00D72EBB"/>
    <w:rsid w:val="00D73352"/>
    <w:rsid w:val="00D74151"/>
    <w:rsid w:val="00D75431"/>
    <w:rsid w:val="00D77AF3"/>
    <w:rsid w:val="00D77B66"/>
    <w:rsid w:val="00D80094"/>
    <w:rsid w:val="00D803DB"/>
    <w:rsid w:val="00D80687"/>
    <w:rsid w:val="00D80DD0"/>
    <w:rsid w:val="00D8169E"/>
    <w:rsid w:val="00D81EBF"/>
    <w:rsid w:val="00D82028"/>
    <w:rsid w:val="00D823DF"/>
    <w:rsid w:val="00D82863"/>
    <w:rsid w:val="00D82A8C"/>
    <w:rsid w:val="00D82D86"/>
    <w:rsid w:val="00D83047"/>
    <w:rsid w:val="00D835B0"/>
    <w:rsid w:val="00D83DA7"/>
    <w:rsid w:val="00D84013"/>
    <w:rsid w:val="00D8476B"/>
    <w:rsid w:val="00D847F7"/>
    <w:rsid w:val="00D84EFA"/>
    <w:rsid w:val="00D85077"/>
    <w:rsid w:val="00D85C87"/>
    <w:rsid w:val="00D85C8A"/>
    <w:rsid w:val="00D85DFD"/>
    <w:rsid w:val="00D86841"/>
    <w:rsid w:val="00D86ACB"/>
    <w:rsid w:val="00D86DE9"/>
    <w:rsid w:val="00D86EEE"/>
    <w:rsid w:val="00D900E5"/>
    <w:rsid w:val="00D90226"/>
    <w:rsid w:val="00D90F6B"/>
    <w:rsid w:val="00D927CD"/>
    <w:rsid w:val="00D934FE"/>
    <w:rsid w:val="00D935A6"/>
    <w:rsid w:val="00D938D7"/>
    <w:rsid w:val="00D94B6C"/>
    <w:rsid w:val="00D95ABD"/>
    <w:rsid w:val="00D95EF0"/>
    <w:rsid w:val="00D960A2"/>
    <w:rsid w:val="00D9709B"/>
    <w:rsid w:val="00D970F0"/>
    <w:rsid w:val="00D97175"/>
    <w:rsid w:val="00D9744D"/>
    <w:rsid w:val="00D9782D"/>
    <w:rsid w:val="00DA02B3"/>
    <w:rsid w:val="00DA0B4E"/>
    <w:rsid w:val="00DA11F8"/>
    <w:rsid w:val="00DA123B"/>
    <w:rsid w:val="00DA243E"/>
    <w:rsid w:val="00DA38B5"/>
    <w:rsid w:val="00DA3E0A"/>
    <w:rsid w:val="00DA429D"/>
    <w:rsid w:val="00DA4F4D"/>
    <w:rsid w:val="00DA5C55"/>
    <w:rsid w:val="00DA5C5F"/>
    <w:rsid w:val="00DA603B"/>
    <w:rsid w:val="00DA6766"/>
    <w:rsid w:val="00DA6D4E"/>
    <w:rsid w:val="00DA6ECE"/>
    <w:rsid w:val="00DA7473"/>
    <w:rsid w:val="00DA7D7D"/>
    <w:rsid w:val="00DB0087"/>
    <w:rsid w:val="00DB009E"/>
    <w:rsid w:val="00DB079A"/>
    <w:rsid w:val="00DB18FE"/>
    <w:rsid w:val="00DB1C3E"/>
    <w:rsid w:val="00DB2ADC"/>
    <w:rsid w:val="00DB2D6E"/>
    <w:rsid w:val="00DB30D3"/>
    <w:rsid w:val="00DB3D00"/>
    <w:rsid w:val="00DB47CE"/>
    <w:rsid w:val="00DB4F2B"/>
    <w:rsid w:val="00DB4F9C"/>
    <w:rsid w:val="00DB5C29"/>
    <w:rsid w:val="00DB5D79"/>
    <w:rsid w:val="00DB6A26"/>
    <w:rsid w:val="00DB751E"/>
    <w:rsid w:val="00DC0212"/>
    <w:rsid w:val="00DC0510"/>
    <w:rsid w:val="00DC084C"/>
    <w:rsid w:val="00DC08F0"/>
    <w:rsid w:val="00DC11A7"/>
    <w:rsid w:val="00DC12E2"/>
    <w:rsid w:val="00DC140C"/>
    <w:rsid w:val="00DC16A4"/>
    <w:rsid w:val="00DC24C2"/>
    <w:rsid w:val="00DC2878"/>
    <w:rsid w:val="00DC2C7E"/>
    <w:rsid w:val="00DC2D1C"/>
    <w:rsid w:val="00DC2F6F"/>
    <w:rsid w:val="00DC4480"/>
    <w:rsid w:val="00DC44C9"/>
    <w:rsid w:val="00DC54C0"/>
    <w:rsid w:val="00DC6557"/>
    <w:rsid w:val="00DC7878"/>
    <w:rsid w:val="00DD063E"/>
    <w:rsid w:val="00DD1253"/>
    <w:rsid w:val="00DD12AC"/>
    <w:rsid w:val="00DD1D28"/>
    <w:rsid w:val="00DD1E0D"/>
    <w:rsid w:val="00DD390B"/>
    <w:rsid w:val="00DD402D"/>
    <w:rsid w:val="00DD442F"/>
    <w:rsid w:val="00DD4AAD"/>
    <w:rsid w:val="00DD50B4"/>
    <w:rsid w:val="00DD5D38"/>
    <w:rsid w:val="00DD66B4"/>
    <w:rsid w:val="00DD692D"/>
    <w:rsid w:val="00DD6B2A"/>
    <w:rsid w:val="00DD6BAD"/>
    <w:rsid w:val="00DD73D2"/>
    <w:rsid w:val="00DE04C0"/>
    <w:rsid w:val="00DE086B"/>
    <w:rsid w:val="00DE08E6"/>
    <w:rsid w:val="00DE0902"/>
    <w:rsid w:val="00DE2034"/>
    <w:rsid w:val="00DE2582"/>
    <w:rsid w:val="00DE27EB"/>
    <w:rsid w:val="00DE2D4A"/>
    <w:rsid w:val="00DE5D01"/>
    <w:rsid w:val="00DE63C8"/>
    <w:rsid w:val="00DE720A"/>
    <w:rsid w:val="00DE7CE9"/>
    <w:rsid w:val="00DE7EEB"/>
    <w:rsid w:val="00DF004E"/>
    <w:rsid w:val="00DF07CF"/>
    <w:rsid w:val="00DF0D51"/>
    <w:rsid w:val="00DF1372"/>
    <w:rsid w:val="00DF1402"/>
    <w:rsid w:val="00DF1403"/>
    <w:rsid w:val="00DF22BA"/>
    <w:rsid w:val="00DF3EA7"/>
    <w:rsid w:val="00DF470D"/>
    <w:rsid w:val="00DF5CA6"/>
    <w:rsid w:val="00DF5EAF"/>
    <w:rsid w:val="00DF6327"/>
    <w:rsid w:val="00DF7AF5"/>
    <w:rsid w:val="00DF7B66"/>
    <w:rsid w:val="00E003F6"/>
    <w:rsid w:val="00E00F30"/>
    <w:rsid w:val="00E01075"/>
    <w:rsid w:val="00E01147"/>
    <w:rsid w:val="00E02C7D"/>
    <w:rsid w:val="00E02F9C"/>
    <w:rsid w:val="00E04586"/>
    <w:rsid w:val="00E04FB3"/>
    <w:rsid w:val="00E0526A"/>
    <w:rsid w:val="00E0575F"/>
    <w:rsid w:val="00E058D1"/>
    <w:rsid w:val="00E060B3"/>
    <w:rsid w:val="00E06AB1"/>
    <w:rsid w:val="00E07307"/>
    <w:rsid w:val="00E11947"/>
    <w:rsid w:val="00E119ED"/>
    <w:rsid w:val="00E12C12"/>
    <w:rsid w:val="00E13CAF"/>
    <w:rsid w:val="00E14313"/>
    <w:rsid w:val="00E1444B"/>
    <w:rsid w:val="00E14F64"/>
    <w:rsid w:val="00E15577"/>
    <w:rsid w:val="00E16096"/>
    <w:rsid w:val="00E16355"/>
    <w:rsid w:val="00E169AF"/>
    <w:rsid w:val="00E174EC"/>
    <w:rsid w:val="00E17A25"/>
    <w:rsid w:val="00E2117E"/>
    <w:rsid w:val="00E21363"/>
    <w:rsid w:val="00E21563"/>
    <w:rsid w:val="00E215C5"/>
    <w:rsid w:val="00E2226E"/>
    <w:rsid w:val="00E22291"/>
    <w:rsid w:val="00E223B5"/>
    <w:rsid w:val="00E22D29"/>
    <w:rsid w:val="00E22DFC"/>
    <w:rsid w:val="00E22E7F"/>
    <w:rsid w:val="00E22FA7"/>
    <w:rsid w:val="00E23AFF"/>
    <w:rsid w:val="00E2415D"/>
    <w:rsid w:val="00E249C0"/>
    <w:rsid w:val="00E25045"/>
    <w:rsid w:val="00E25107"/>
    <w:rsid w:val="00E25999"/>
    <w:rsid w:val="00E26150"/>
    <w:rsid w:val="00E2643A"/>
    <w:rsid w:val="00E267C8"/>
    <w:rsid w:val="00E26D37"/>
    <w:rsid w:val="00E2707A"/>
    <w:rsid w:val="00E27B4C"/>
    <w:rsid w:val="00E31802"/>
    <w:rsid w:val="00E31BB7"/>
    <w:rsid w:val="00E326D9"/>
    <w:rsid w:val="00E32796"/>
    <w:rsid w:val="00E32EE5"/>
    <w:rsid w:val="00E3385D"/>
    <w:rsid w:val="00E33C61"/>
    <w:rsid w:val="00E34F73"/>
    <w:rsid w:val="00E352E0"/>
    <w:rsid w:val="00E3547A"/>
    <w:rsid w:val="00E36A9A"/>
    <w:rsid w:val="00E36CA7"/>
    <w:rsid w:val="00E374BE"/>
    <w:rsid w:val="00E3768F"/>
    <w:rsid w:val="00E37746"/>
    <w:rsid w:val="00E37D14"/>
    <w:rsid w:val="00E37F8F"/>
    <w:rsid w:val="00E40702"/>
    <w:rsid w:val="00E41081"/>
    <w:rsid w:val="00E410E2"/>
    <w:rsid w:val="00E41BE6"/>
    <w:rsid w:val="00E4233D"/>
    <w:rsid w:val="00E42A5C"/>
    <w:rsid w:val="00E42E7B"/>
    <w:rsid w:val="00E42EAF"/>
    <w:rsid w:val="00E43771"/>
    <w:rsid w:val="00E455AE"/>
    <w:rsid w:val="00E462FB"/>
    <w:rsid w:val="00E46D86"/>
    <w:rsid w:val="00E46F66"/>
    <w:rsid w:val="00E47628"/>
    <w:rsid w:val="00E50A07"/>
    <w:rsid w:val="00E514D8"/>
    <w:rsid w:val="00E528B3"/>
    <w:rsid w:val="00E52939"/>
    <w:rsid w:val="00E53126"/>
    <w:rsid w:val="00E532B9"/>
    <w:rsid w:val="00E53A1D"/>
    <w:rsid w:val="00E53D42"/>
    <w:rsid w:val="00E55D83"/>
    <w:rsid w:val="00E56D65"/>
    <w:rsid w:val="00E56F7C"/>
    <w:rsid w:val="00E5743B"/>
    <w:rsid w:val="00E57649"/>
    <w:rsid w:val="00E57B81"/>
    <w:rsid w:val="00E57D16"/>
    <w:rsid w:val="00E57F6A"/>
    <w:rsid w:val="00E57F9C"/>
    <w:rsid w:val="00E60337"/>
    <w:rsid w:val="00E604BA"/>
    <w:rsid w:val="00E60EAE"/>
    <w:rsid w:val="00E613B5"/>
    <w:rsid w:val="00E61EA9"/>
    <w:rsid w:val="00E6223A"/>
    <w:rsid w:val="00E626EC"/>
    <w:rsid w:val="00E63276"/>
    <w:rsid w:val="00E633B4"/>
    <w:rsid w:val="00E6396D"/>
    <w:rsid w:val="00E6562E"/>
    <w:rsid w:val="00E65A28"/>
    <w:rsid w:val="00E662CF"/>
    <w:rsid w:val="00E666B5"/>
    <w:rsid w:val="00E666D8"/>
    <w:rsid w:val="00E66A66"/>
    <w:rsid w:val="00E6724D"/>
    <w:rsid w:val="00E677B9"/>
    <w:rsid w:val="00E67B35"/>
    <w:rsid w:val="00E67F3C"/>
    <w:rsid w:val="00E705E9"/>
    <w:rsid w:val="00E7098D"/>
    <w:rsid w:val="00E72D1A"/>
    <w:rsid w:val="00E72DFC"/>
    <w:rsid w:val="00E737E6"/>
    <w:rsid w:val="00E74770"/>
    <w:rsid w:val="00E749C5"/>
    <w:rsid w:val="00E75514"/>
    <w:rsid w:val="00E758D6"/>
    <w:rsid w:val="00E7595D"/>
    <w:rsid w:val="00E8063B"/>
    <w:rsid w:val="00E80B89"/>
    <w:rsid w:val="00E80C87"/>
    <w:rsid w:val="00E80DC4"/>
    <w:rsid w:val="00E81043"/>
    <w:rsid w:val="00E81DD6"/>
    <w:rsid w:val="00E82F09"/>
    <w:rsid w:val="00E845C1"/>
    <w:rsid w:val="00E84BB6"/>
    <w:rsid w:val="00E851DA"/>
    <w:rsid w:val="00E851F0"/>
    <w:rsid w:val="00E8530B"/>
    <w:rsid w:val="00E85BFE"/>
    <w:rsid w:val="00E85C15"/>
    <w:rsid w:val="00E85F01"/>
    <w:rsid w:val="00E86784"/>
    <w:rsid w:val="00E87088"/>
    <w:rsid w:val="00E8730D"/>
    <w:rsid w:val="00E87452"/>
    <w:rsid w:val="00E879DE"/>
    <w:rsid w:val="00E87D51"/>
    <w:rsid w:val="00E90131"/>
    <w:rsid w:val="00E909FD"/>
    <w:rsid w:val="00E91A84"/>
    <w:rsid w:val="00E92621"/>
    <w:rsid w:val="00E9276D"/>
    <w:rsid w:val="00E92917"/>
    <w:rsid w:val="00E9403C"/>
    <w:rsid w:val="00E94DCB"/>
    <w:rsid w:val="00E94EE0"/>
    <w:rsid w:val="00E950B8"/>
    <w:rsid w:val="00E951BA"/>
    <w:rsid w:val="00E954DB"/>
    <w:rsid w:val="00E958AB"/>
    <w:rsid w:val="00E95A2F"/>
    <w:rsid w:val="00E95F0F"/>
    <w:rsid w:val="00E95FE8"/>
    <w:rsid w:val="00E96574"/>
    <w:rsid w:val="00E97E67"/>
    <w:rsid w:val="00EA02AA"/>
    <w:rsid w:val="00EA033C"/>
    <w:rsid w:val="00EA048E"/>
    <w:rsid w:val="00EA0689"/>
    <w:rsid w:val="00EA163A"/>
    <w:rsid w:val="00EA28C8"/>
    <w:rsid w:val="00EA2A80"/>
    <w:rsid w:val="00EA2EFC"/>
    <w:rsid w:val="00EA311C"/>
    <w:rsid w:val="00EA3546"/>
    <w:rsid w:val="00EA36B9"/>
    <w:rsid w:val="00EA3886"/>
    <w:rsid w:val="00EA3BCB"/>
    <w:rsid w:val="00EA428F"/>
    <w:rsid w:val="00EA5040"/>
    <w:rsid w:val="00EA572E"/>
    <w:rsid w:val="00EA5B61"/>
    <w:rsid w:val="00EA67F8"/>
    <w:rsid w:val="00EA6E8C"/>
    <w:rsid w:val="00EA77C6"/>
    <w:rsid w:val="00EB00BF"/>
    <w:rsid w:val="00EB02C1"/>
    <w:rsid w:val="00EB150D"/>
    <w:rsid w:val="00EB1651"/>
    <w:rsid w:val="00EB1B29"/>
    <w:rsid w:val="00EB1D3C"/>
    <w:rsid w:val="00EB20EF"/>
    <w:rsid w:val="00EB27D3"/>
    <w:rsid w:val="00EB29C4"/>
    <w:rsid w:val="00EB2C1C"/>
    <w:rsid w:val="00EB319C"/>
    <w:rsid w:val="00EB3205"/>
    <w:rsid w:val="00EB429E"/>
    <w:rsid w:val="00EB5267"/>
    <w:rsid w:val="00EB55FD"/>
    <w:rsid w:val="00EB5673"/>
    <w:rsid w:val="00EB56D4"/>
    <w:rsid w:val="00EB570C"/>
    <w:rsid w:val="00EB57C8"/>
    <w:rsid w:val="00EB5CF4"/>
    <w:rsid w:val="00EB64F3"/>
    <w:rsid w:val="00EB6DF3"/>
    <w:rsid w:val="00EC0318"/>
    <w:rsid w:val="00EC087A"/>
    <w:rsid w:val="00EC0AFC"/>
    <w:rsid w:val="00EC0B4F"/>
    <w:rsid w:val="00EC311A"/>
    <w:rsid w:val="00EC3486"/>
    <w:rsid w:val="00EC35B6"/>
    <w:rsid w:val="00EC488D"/>
    <w:rsid w:val="00EC5189"/>
    <w:rsid w:val="00EC52DE"/>
    <w:rsid w:val="00EC54D7"/>
    <w:rsid w:val="00EC61F5"/>
    <w:rsid w:val="00EC7853"/>
    <w:rsid w:val="00EC7C8D"/>
    <w:rsid w:val="00ED0156"/>
    <w:rsid w:val="00ED0202"/>
    <w:rsid w:val="00ED0D99"/>
    <w:rsid w:val="00ED13C2"/>
    <w:rsid w:val="00ED17D6"/>
    <w:rsid w:val="00ED1D8D"/>
    <w:rsid w:val="00ED2334"/>
    <w:rsid w:val="00ED268D"/>
    <w:rsid w:val="00ED2714"/>
    <w:rsid w:val="00ED37B0"/>
    <w:rsid w:val="00ED3916"/>
    <w:rsid w:val="00ED3B32"/>
    <w:rsid w:val="00ED3BE2"/>
    <w:rsid w:val="00ED4908"/>
    <w:rsid w:val="00ED49F5"/>
    <w:rsid w:val="00ED4AAC"/>
    <w:rsid w:val="00ED53C1"/>
    <w:rsid w:val="00ED60F9"/>
    <w:rsid w:val="00ED6376"/>
    <w:rsid w:val="00ED68CA"/>
    <w:rsid w:val="00ED69BB"/>
    <w:rsid w:val="00ED7B21"/>
    <w:rsid w:val="00ED7B2A"/>
    <w:rsid w:val="00EE0181"/>
    <w:rsid w:val="00EE033A"/>
    <w:rsid w:val="00EE0580"/>
    <w:rsid w:val="00EE05AA"/>
    <w:rsid w:val="00EE05E4"/>
    <w:rsid w:val="00EE071B"/>
    <w:rsid w:val="00EE07E8"/>
    <w:rsid w:val="00EE132E"/>
    <w:rsid w:val="00EE186D"/>
    <w:rsid w:val="00EE1A71"/>
    <w:rsid w:val="00EE22AF"/>
    <w:rsid w:val="00EE5465"/>
    <w:rsid w:val="00EE552E"/>
    <w:rsid w:val="00EE6217"/>
    <w:rsid w:val="00EE638E"/>
    <w:rsid w:val="00EE70A5"/>
    <w:rsid w:val="00EE77CD"/>
    <w:rsid w:val="00EE7A23"/>
    <w:rsid w:val="00EE7B3C"/>
    <w:rsid w:val="00EF013C"/>
    <w:rsid w:val="00EF0318"/>
    <w:rsid w:val="00EF0E7C"/>
    <w:rsid w:val="00EF1197"/>
    <w:rsid w:val="00EF1348"/>
    <w:rsid w:val="00EF2209"/>
    <w:rsid w:val="00EF38C0"/>
    <w:rsid w:val="00EF3BB7"/>
    <w:rsid w:val="00EF5F31"/>
    <w:rsid w:val="00EF683E"/>
    <w:rsid w:val="00EF6896"/>
    <w:rsid w:val="00EF6F76"/>
    <w:rsid w:val="00EF7F76"/>
    <w:rsid w:val="00F0022A"/>
    <w:rsid w:val="00F00319"/>
    <w:rsid w:val="00F0036F"/>
    <w:rsid w:val="00F0057E"/>
    <w:rsid w:val="00F00601"/>
    <w:rsid w:val="00F00AAF"/>
    <w:rsid w:val="00F016C0"/>
    <w:rsid w:val="00F01AC8"/>
    <w:rsid w:val="00F02599"/>
    <w:rsid w:val="00F032C9"/>
    <w:rsid w:val="00F034E3"/>
    <w:rsid w:val="00F03C85"/>
    <w:rsid w:val="00F04119"/>
    <w:rsid w:val="00F04584"/>
    <w:rsid w:val="00F04912"/>
    <w:rsid w:val="00F04968"/>
    <w:rsid w:val="00F04C1C"/>
    <w:rsid w:val="00F04FB2"/>
    <w:rsid w:val="00F06956"/>
    <w:rsid w:val="00F07013"/>
    <w:rsid w:val="00F10973"/>
    <w:rsid w:val="00F1108C"/>
    <w:rsid w:val="00F11766"/>
    <w:rsid w:val="00F11F7F"/>
    <w:rsid w:val="00F1211B"/>
    <w:rsid w:val="00F1303F"/>
    <w:rsid w:val="00F136AE"/>
    <w:rsid w:val="00F1378F"/>
    <w:rsid w:val="00F1424F"/>
    <w:rsid w:val="00F143BF"/>
    <w:rsid w:val="00F14DFA"/>
    <w:rsid w:val="00F1621A"/>
    <w:rsid w:val="00F1630D"/>
    <w:rsid w:val="00F164A7"/>
    <w:rsid w:val="00F16C99"/>
    <w:rsid w:val="00F1756B"/>
    <w:rsid w:val="00F17A77"/>
    <w:rsid w:val="00F20A90"/>
    <w:rsid w:val="00F2151E"/>
    <w:rsid w:val="00F215DD"/>
    <w:rsid w:val="00F21C83"/>
    <w:rsid w:val="00F222C9"/>
    <w:rsid w:val="00F2234F"/>
    <w:rsid w:val="00F22D2E"/>
    <w:rsid w:val="00F239F0"/>
    <w:rsid w:val="00F23F90"/>
    <w:rsid w:val="00F24710"/>
    <w:rsid w:val="00F24ABA"/>
    <w:rsid w:val="00F24DB1"/>
    <w:rsid w:val="00F26AD9"/>
    <w:rsid w:val="00F26C04"/>
    <w:rsid w:val="00F272AE"/>
    <w:rsid w:val="00F27454"/>
    <w:rsid w:val="00F27845"/>
    <w:rsid w:val="00F3035B"/>
    <w:rsid w:val="00F305C0"/>
    <w:rsid w:val="00F30EEB"/>
    <w:rsid w:val="00F313BD"/>
    <w:rsid w:val="00F32641"/>
    <w:rsid w:val="00F349ED"/>
    <w:rsid w:val="00F35020"/>
    <w:rsid w:val="00F35B93"/>
    <w:rsid w:val="00F35FF7"/>
    <w:rsid w:val="00F37183"/>
    <w:rsid w:val="00F376D7"/>
    <w:rsid w:val="00F379EC"/>
    <w:rsid w:val="00F37F71"/>
    <w:rsid w:val="00F409AA"/>
    <w:rsid w:val="00F40E2D"/>
    <w:rsid w:val="00F41401"/>
    <w:rsid w:val="00F41524"/>
    <w:rsid w:val="00F41B49"/>
    <w:rsid w:val="00F41D5D"/>
    <w:rsid w:val="00F4228A"/>
    <w:rsid w:val="00F4238B"/>
    <w:rsid w:val="00F423EA"/>
    <w:rsid w:val="00F42462"/>
    <w:rsid w:val="00F4291B"/>
    <w:rsid w:val="00F42A47"/>
    <w:rsid w:val="00F42FE9"/>
    <w:rsid w:val="00F435F3"/>
    <w:rsid w:val="00F441B6"/>
    <w:rsid w:val="00F441FF"/>
    <w:rsid w:val="00F4468A"/>
    <w:rsid w:val="00F44DFE"/>
    <w:rsid w:val="00F462D6"/>
    <w:rsid w:val="00F465C0"/>
    <w:rsid w:val="00F47546"/>
    <w:rsid w:val="00F47D74"/>
    <w:rsid w:val="00F506DD"/>
    <w:rsid w:val="00F50818"/>
    <w:rsid w:val="00F51616"/>
    <w:rsid w:val="00F5178E"/>
    <w:rsid w:val="00F52050"/>
    <w:rsid w:val="00F5239E"/>
    <w:rsid w:val="00F523C6"/>
    <w:rsid w:val="00F52A37"/>
    <w:rsid w:val="00F52A64"/>
    <w:rsid w:val="00F52D23"/>
    <w:rsid w:val="00F531DB"/>
    <w:rsid w:val="00F543D6"/>
    <w:rsid w:val="00F54FA3"/>
    <w:rsid w:val="00F54FB7"/>
    <w:rsid w:val="00F55338"/>
    <w:rsid w:val="00F55919"/>
    <w:rsid w:val="00F57535"/>
    <w:rsid w:val="00F603EB"/>
    <w:rsid w:val="00F60463"/>
    <w:rsid w:val="00F60903"/>
    <w:rsid w:val="00F60AFB"/>
    <w:rsid w:val="00F6132F"/>
    <w:rsid w:val="00F61715"/>
    <w:rsid w:val="00F628E3"/>
    <w:rsid w:val="00F62FB4"/>
    <w:rsid w:val="00F633E9"/>
    <w:rsid w:val="00F6376A"/>
    <w:rsid w:val="00F648C3"/>
    <w:rsid w:val="00F64BCB"/>
    <w:rsid w:val="00F6521E"/>
    <w:rsid w:val="00F6531B"/>
    <w:rsid w:val="00F65678"/>
    <w:rsid w:val="00F65BC9"/>
    <w:rsid w:val="00F65F3B"/>
    <w:rsid w:val="00F66A96"/>
    <w:rsid w:val="00F66D4F"/>
    <w:rsid w:val="00F671CE"/>
    <w:rsid w:val="00F70C3D"/>
    <w:rsid w:val="00F71B7B"/>
    <w:rsid w:val="00F71ED7"/>
    <w:rsid w:val="00F724E4"/>
    <w:rsid w:val="00F72B83"/>
    <w:rsid w:val="00F7360B"/>
    <w:rsid w:val="00F73633"/>
    <w:rsid w:val="00F73A8E"/>
    <w:rsid w:val="00F73B03"/>
    <w:rsid w:val="00F73E8A"/>
    <w:rsid w:val="00F74B11"/>
    <w:rsid w:val="00F74B19"/>
    <w:rsid w:val="00F751C6"/>
    <w:rsid w:val="00F75663"/>
    <w:rsid w:val="00F77072"/>
    <w:rsid w:val="00F7775D"/>
    <w:rsid w:val="00F77D64"/>
    <w:rsid w:val="00F80A2B"/>
    <w:rsid w:val="00F80A89"/>
    <w:rsid w:val="00F80EAE"/>
    <w:rsid w:val="00F81402"/>
    <w:rsid w:val="00F815FF"/>
    <w:rsid w:val="00F82DC0"/>
    <w:rsid w:val="00F83C21"/>
    <w:rsid w:val="00F83C25"/>
    <w:rsid w:val="00F83FE2"/>
    <w:rsid w:val="00F846EA"/>
    <w:rsid w:val="00F84711"/>
    <w:rsid w:val="00F84D5E"/>
    <w:rsid w:val="00F84E45"/>
    <w:rsid w:val="00F854C2"/>
    <w:rsid w:val="00F8790F"/>
    <w:rsid w:val="00F909A6"/>
    <w:rsid w:val="00F909B3"/>
    <w:rsid w:val="00F9285E"/>
    <w:rsid w:val="00F930D9"/>
    <w:rsid w:val="00F93BA7"/>
    <w:rsid w:val="00F93CDA"/>
    <w:rsid w:val="00F94747"/>
    <w:rsid w:val="00F94A4D"/>
    <w:rsid w:val="00F94EF0"/>
    <w:rsid w:val="00F95844"/>
    <w:rsid w:val="00F96399"/>
    <w:rsid w:val="00F9674D"/>
    <w:rsid w:val="00F96A31"/>
    <w:rsid w:val="00F96CED"/>
    <w:rsid w:val="00F96F52"/>
    <w:rsid w:val="00F97243"/>
    <w:rsid w:val="00F9734F"/>
    <w:rsid w:val="00F97351"/>
    <w:rsid w:val="00F97DE3"/>
    <w:rsid w:val="00FA0081"/>
    <w:rsid w:val="00FA0D6D"/>
    <w:rsid w:val="00FA1DA8"/>
    <w:rsid w:val="00FA2C8B"/>
    <w:rsid w:val="00FA3B02"/>
    <w:rsid w:val="00FA46A6"/>
    <w:rsid w:val="00FA4A4E"/>
    <w:rsid w:val="00FA4C1E"/>
    <w:rsid w:val="00FA4CB6"/>
    <w:rsid w:val="00FA51A5"/>
    <w:rsid w:val="00FA5441"/>
    <w:rsid w:val="00FA6E69"/>
    <w:rsid w:val="00FB06FB"/>
    <w:rsid w:val="00FB111B"/>
    <w:rsid w:val="00FB14B5"/>
    <w:rsid w:val="00FB1508"/>
    <w:rsid w:val="00FB1706"/>
    <w:rsid w:val="00FB1E4D"/>
    <w:rsid w:val="00FB33AA"/>
    <w:rsid w:val="00FB3481"/>
    <w:rsid w:val="00FB3582"/>
    <w:rsid w:val="00FB468C"/>
    <w:rsid w:val="00FB4924"/>
    <w:rsid w:val="00FB4EEB"/>
    <w:rsid w:val="00FB54EE"/>
    <w:rsid w:val="00FB57F0"/>
    <w:rsid w:val="00FB58D2"/>
    <w:rsid w:val="00FB593D"/>
    <w:rsid w:val="00FB5C4A"/>
    <w:rsid w:val="00FB738E"/>
    <w:rsid w:val="00FB7A3F"/>
    <w:rsid w:val="00FC0F06"/>
    <w:rsid w:val="00FC1237"/>
    <w:rsid w:val="00FC2B92"/>
    <w:rsid w:val="00FC2BC5"/>
    <w:rsid w:val="00FC35FE"/>
    <w:rsid w:val="00FC3621"/>
    <w:rsid w:val="00FC3B26"/>
    <w:rsid w:val="00FC3D2D"/>
    <w:rsid w:val="00FC450D"/>
    <w:rsid w:val="00FC48DE"/>
    <w:rsid w:val="00FC4B18"/>
    <w:rsid w:val="00FC581D"/>
    <w:rsid w:val="00FC628D"/>
    <w:rsid w:val="00FC6513"/>
    <w:rsid w:val="00FC677A"/>
    <w:rsid w:val="00FC6C19"/>
    <w:rsid w:val="00FC7345"/>
    <w:rsid w:val="00FC7A43"/>
    <w:rsid w:val="00FC7BAC"/>
    <w:rsid w:val="00FC7BFA"/>
    <w:rsid w:val="00FD0309"/>
    <w:rsid w:val="00FD0A79"/>
    <w:rsid w:val="00FD0E75"/>
    <w:rsid w:val="00FD16D4"/>
    <w:rsid w:val="00FD25A1"/>
    <w:rsid w:val="00FD291C"/>
    <w:rsid w:val="00FD301F"/>
    <w:rsid w:val="00FD4C63"/>
    <w:rsid w:val="00FD51B3"/>
    <w:rsid w:val="00FD5CEE"/>
    <w:rsid w:val="00FD5D49"/>
    <w:rsid w:val="00FD7214"/>
    <w:rsid w:val="00FE0091"/>
    <w:rsid w:val="00FE0CF1"/>
    <w:rsid w:val="00FE1013"/>
    <w:rsid w:val="00FE13CA"/>
    <w:rsid w:val="00FE188C"/>
    <w:rsid w:val="00FE1BD2"/>
    <w:rsid w:val="00FE1C4C"/>
    <w:rsid w:val="00FE1E82"/>
    <w:rsid w:val="00FE2444"/>
    <w:rsid w:val="00FE25A8"/>
    <w:rsid w:val="00FE2AAA"/>
    <w:rsid w:val="00FE2E8A"/>
    <w:rsid w:val="00FE2FF6"/>
    <w:rsid w:val="00FE319A"/>
    <w:rsid w:val="00FE356A"/>
    <w:rsid w:val="00FE4233"/>
    <w:rsid w:val="00FE49FE"/>
    <w:rsid w:val="00FE4F45"/>
    <w:rsid w:val="00FE57B0"/>
    <w:rsid w:val="00FE58E2"/>
    <w:rsid w:val="00FE5E0F"/>
    <w:rsid w:val="00FE6B1E"/>
    <w:rsid w:val="00FE6C92"/>
    <w:rsid w:val="00FE7548"/>
    <w:rsid w:val="00FE78B1"/>
    <w:rsid w:val="00FE78F6"/>
    <w:rsid w:val="00FE7CD4"/>
    <w:rsid w:val="00FF0009"/>
    <w:rsid w:val="00FF102D"/>
    <w:rsid w:val="00FF12FF"/>
    <w:rsid w:val="00FF1356"/>
    <w:rsid w:val="00FF16B7"/>
    <w:rsid w:val="00FF2BA8"/>
    <w:rsid w:val="00FF44E1"/>
    <w:rsid w:val="00FF5DB4"/>
    <w:rsid w:val="00FF5DC8"/>
    <w:rsid w:val="00FF6312"/>
    <w:rsid w:val="00FF710F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8545"/>
    <o:shapelayout v:ext="edit">
      <o:idmap v:ext="edit" data="1"/>
    </o:shapelayout>
  </w:shapeDefaults>
  <w:decimalSymbol w:val=","/>
  <w:listSeparator w:val=";"/>
  <w15:chartTrackingRefBased/>
  <w15:docId w15:val="{7C811C88-F4C6-4F38-A013-5E0C1E4A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441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 w:val="0"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4"/>
      </w:numPr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widowControl w:val="0"/>
      <w:ind w:left="397" w:firstLine="737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numId w:val="8"/>
      </w:numPr>
      <w:ind w:left="0" w:firstLine="0"/>
      <w:jc w:val="both"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1191"/>
      </w:tabs>
      <w:outlineLvl w:val="6"/>
    </w:pPr>
    <w:rPr>
      <w:b/>
      <w:i/>
      <w:color w:val="FF0000"/>
    </w:rPr>
  </w:style>
  <w:style w:type="paragraph" w:styleId="Nagwek8">
    <w:name w:val="heading 8"/>
    <w:basedOn w:val="Normalny"/>
    <w:next w:val="Normalny"/>
    <w:qFormat/>
    <w:pPr>
      <w:keepNext/>
      <w:tabs>
        <w:tab w:val="left" w:pos="1191"/>
      </w:tabs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b/>
      <w:bCs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color w:val="auto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8z2">
    <w:name w:val="WW8Num8z2"/>
    <w:rPr>
      <w:i w:val="0"/>
    </w:rPr>
  </w:style>
  <w:style w:type="character" w:customStyle="1" w:styleId="WW8Num13z0">
    <w:name w:val="WW8Num13z0"/>
    <w:rPr>
      <w:b w:val="0"/>
      <w:i w:val="0"/>
    </w:rPr>
  </w:style>
  <w:style w:type="character" w:customStyle="1" w:styleId="WW8Num15z0">
    <w:name w:val="WW8Num15z0"/>
    <w:rPr>
      <w:color w:val="auto"/>
    </w:rPr>
  </w:style>
  <w:style w:type="character" w:customStyle="1" w:styleId="WW8Num17z0">
    <w:name w:val="WW8Num17z0"/>
    <w:rPr>
      <w:color w:val="auto"/>
    </w:rPr>
  </w:style>
  <w:style w:type="character" w:customStyle="1" w:styleId="WW8Num18z1">
    <w:name w:val="WW8Num18z1"/>
    <w:rPr>
      <w:color w:val="auto"/>
    </w:rPr>
  </w:style>
  <w:style w:type="character" w:customStyle="1" w:styleId="WW8Num19z1">
    <w:name w:val="WW8Num19z1"/>
    <w:rPr>
      <w:rFonts w:ascii="Symbol" w:eastAsia="Times New Roman" w:hAnsi="Symbol" w:cs="Times New Roman"/>
    </w:rPr>
  </w:style>
  <w:style w:type="character" w:customStyle="1" w:styleId="WW8Num20z0">
    <w:name w:val="WW8Num20z0"/>
    <w:rPr>
      <w:b w:val="0"/>
    </w:rPr>
  </w:style>
  <w:style w:type="character" w:customStyle="1" w:styleId="WW8Num27z1">
    <w:name w:val="WW8Num27z1"/>
    <w:rPr>
      <w:color w:val="auto"/>
    </w:rPr>
  </w:style>
  <w:style w:type="character" w:customStyle="1" w:styleId="WW8Num30z1">
    <w:name w:val="WW8Num30z1"/>
    <w:rPr>
      <w:color w:val="auto"/>
    </w:rPr>
  </w:style>
  <w:style w:type="character" w:customStyle="1" w:styleId="WW8Num34z2">
    <w:name w:val="WW8Num34z2"/>
    <w:rPr>
      <w:color w:val="auto"/>
    </w:rPr>
  </w:style>
  <w:style w:type="character" w:customStyle="1" w:styleId="WW8Num34z3">
    <w:name w:val="WW8Num34z3"/>
    <w:rPr>
      <w:b/>
      <w:color w:val="auto"/>
    </w:rPr>
  </w:style>
  <w:style w:type="character" w:customStyle="1" w:styleId="WW8Num37z0">
    <w:name w:val="WW8Num37z0"/>
    <w:rPr>
      <w:color w:val="000000"/>
    </w:rPr>
  </w:style>
  <w:style w:type="character" w:customStyle="1" w:styleId="WW8Num44z2">
    <w:name w:val="WW8Num44z2"/>
    <w:rPr>
      <w:b w:val="0"/>
      <w:i w:val="0"/>
    </w:rPr>
  </w:style>
  <w:style w:type="character" w:customStyle="1" w:styleId="WW8Num46z0">
    <w:name w:val="WW8Num46z0"/>
    <w:rPr>
      <w:rFonts w:ascii="Arial" w:hAnsi="Arial" w:cs="Arial"/>
    </w:rPr>
  </w:style>
  <w:style w:type="character" w:customStyle="1" w:styleId="WW8Num48z2">
    <w:name w:val="WW8Num48z2"/>
    <w:rPr>
      <w:color w:val="auto"/>
    </w:rPr>
  </w:style>
  <w:style w:type="character" w:customStyle="1" w:styleId="WW8Num50z1">
    <w:name w:val="WW8Num50z1"/>
    <w:rPr>
      <w:color w:val="auto"/>
    </w:rPr>
  </w:style>
  <w:style w:type="character" w:customStyle="1" w:styleId="WW8Num53z3">
    <w:name w:val="WW8Num53z3"/>
    <w:rPr>
      <w:i w:val="0"/>
      <w:color w:val="000000"/>
    </w:rPr>
  </w:style>
  <w:style w:type="character" w:customStyle="1" w:styleId="WW8Num60z2">
    <w:name w:val="WW8Num60z2"/>
    <w:rPr>
      <w:color w:val="auto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widowControl w:val="0"/>
    </w:pPr>
    <w:rPr>
      <w:i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</w:pPr>
  </w:style>
  <w:style w:type="paragraph" w:customStyle="1" w:styleId="Tekstpodstawowy31">
    <w:name w:val="Tekst podstawowy 31"/>
    <w:basedOn w:val="Normalny"/>
    <w:pPr>
      <w:widowControl w:val="0"/>
    </w:pPr>
    <w:rPr>
      <w:i/>
      <w:sz w:val="28"/>
    </w:rPr>
  </w:style>
  <w:style w:type="paragraph" w:styleId="Tytu">
    <w:name w:val="Title"/>
    <w:aliases w:val="Title Char"/>
    <w:basedOn w:val="Normalny"/>
    <w:next w:val="Podtytu"/>
    <w:link w:val="TytuZnak"/>
    <w:uiPriority w:val="99"/>
    <w:qFormat/>
    <w:pPr>
      <w:widowControl w:val="0"/>
      <w:jc w:val="center"/>
    </w:pPr>
    <w:rPr>
      <w:b/>
      <w:sz w:val="28"/>
      <w:u w:val="singl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WW-BodyText2">
    <w:name w:val="WW-Body Text 2"/>
    <w:basedOn w:val="Normalny"/>
    <w:pPr>
      <w:widowControl w:val="0"/>
      <w:tabs>
        <w:tab w:val="left" w:pos="1003"/>
      </w:tabs>
      <w:ind w:left="1134"/>
      <w:jc w:val="both"/>
    </w:pPr>
  </w:style>
  <w:style w:type="paragraph" w:customStyle="1" w:styleId="Tekstpodstawowywcity21">
    <w:name w:val="Tekst podstawowy wcięty 21"/>
    <w:basedOn w:val="Normalny"/>
    <w:pPr>
      <w:widowControl w:val="0"/>
      <w:tabs>
        <w:tab w:val="left" w:pos="851"/>
      </w:tabs>
      <w:ind w:left="851"/>
      <w:jc w:val="both"/>
    </w:pPr>
  </w:style>
  <w:style w:type="paragraph" w:customStyle="1" w:styleId="Tekstpodstawowywcity31">
    <w:name w:val="Tekst podstawowy wcięty 31"/>
    <w:basedOn w:val="Normalny"/>
    <w:pPr>
      <w:widowControl w:val="0"/>
      <w:ind w:left="284" w:hanging="284"/>
    </w:pPr>
  </w:style>
  <w:style w:type="paragraph" w:customStyle="1" w:styleId="TytuRozdziau">
    <w:name w:val="Tytu³ Rozdzia³u"/>
    <w:basedOn w:val="Normalny"/>
    <w:pPr>
      <w:numPr>
        <w:numId w:val="13"/>
      </w:numPr>
      <w:tabs>
        <w:tab w:val="left" w:pos="720"/>
      </w:tabs>
    </w:pPr>
  </w:style>
  <w:style w:type="paragraph" w:customStyle="1" w:styleId="Tekstpodstawowy210">
    <w:name w:val="Tekst podstawowy 21"/>
    <w:basedOn w:val="Normalny"/>
    <w:rPr>
      <w:sz w:val="20"/>
    </w:rPr>
  </w:style>
  <w:style w:type="paragraph" w:customStyle="1" w:styleId="Tekstpodstawowywcity310">
    <w:name w:val="Tekst podstawowy wcięty 31"/>
    <w:basedOn w:val="Normalny"/>
    <w:pPr>
      <w:ind w:left="360"/>
      <w:jc w:val="both"/>
    </w:pPr>
    <w:rPr>
      <w:rFonts w:ascii="Arial Narrow" w:hAnsi="Arial Narrow"/>
      <w:i/>
      <w:sz w:val="28"/>
    </w:rPr>
  </w:style>
  <w:style w:type="paragraph" w:customStyle="1" w:styleId="Tekstpodstawowy310">
    <w:name w:val="Tekst podstawowy 31"/>
    <w:basedOn w:val="Normalny"/>
    <w:rPr>
      <w:rFonts w:ascii="Arial Narrow" w:hAnsi="Arial Narrow"/>
      <w:sz w:val="28"/>
    </w:rPr>
  </w:style>
  <w:style w:type="paragraph" w:styleId="Tekstpodstawowywcity">
    <w:name w:val="Body Text Indent"/>
    <w:basedOn w:val="Normalny"/>
    <w:link w:val="TekstpodstawowywcityZnak"/>
    <w:pPr>
      <w:ind w:left="397" w:firstLine="737"/>
    </w:pPr>
    <w:rPr>
      <w:i/>
      <w:lang w:val="x-none"/>
    </w:rPr>
  </w:style>
  <w:style w:type="paragraph" w:styleId="Tekstprzypisudolnego">
    <w:name w:val="footnote text"/>
    <w:basedOn w:val="Normalny"/>
    <w:semiHidden/>
    <w:rPr>
      <w:sz w:val="20"/>
    </w:rPr>
  </w:style>
  <w:style w:type="paragraph" w:customStyle="1" w:styleId="Tekstpodstawowywcity210">
    <w:name w:val="Tekst podstawowy wcięty 21"/>
    <w:basedOn w:val="Normalny"/>
    <w:pPr>
      <w:ind w:left="567"/>
      <w:jc w:val="both"/>
    </w:pPr>
  </w:style>
  <w:style w:type="paragraph" w:customStyle="1" w:styleId="Preformatted">
    <w:name w:val="Preformatted"/>
    <w:basedOn w:val="Normalny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4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xl37">
    <w:name w:val="xl37"/>
    <w:basedOn w:val="Normalny"/>
    <w:pPr>
      <w:pBdr>
        <w:left w:val="double" w:sz="1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odstawowy2">
    <w:name w:val="Body Text 2"/>
    <w:basedOn w:val="Normalny"/>
    <w:link w:val="Tekstpodstawowy2Znak"/>
    <w:semiHidden/>
    <w:pPr>
      <w:tabs>
        <w:tab w:val="left" w:pos="1191"/>
      </w:tabs>
      <w:spacing w:before="120"/>
    </w:pPr>
    <w:rPr>
      <w:b/>
      <w:sz w:val="28"/>
    </w:rPr>
  </w:style>
  <w:style w:type="paragraph" w:styleId="Tekstpodstawowy3">
    <w:name w:val="Body Text 3"/>
    <w:basedOn w:val="Normalny"/>
    <w:semiHidden/>
    <w:pPr>
      <w:jc w:val="both"/>
    </w:pPr>
  </w:style>
  <w:style w:type="paragraph" w:styleId="Tekstpodstawowywcity2">
    <w:name w:val="Body Text Indent 2"/>
    <w:basedOn w:val="Normalny"/>
    <w:semiHidden/>
    <w:pPr>
      <w:ind w:left="567" w:hanging="567"/>
    </w:pPr>
    <w:rPr>
      <w:b/>
      <w:szCs w:val="24"/>
    </w:rPr>
  </w:style>
  <w:style w:type="paragraph" w:styleId="Tekstpodstawowywcity3">
    <w:name w:val="Body Text Indent 3"/>
    <w:basedOn w:val="Normalny"/>
    <w:semiHidden/>
    <w:pPr>
      <w:tabs>
        <w:tab w:val="left" w:pos="10632"/>
      </w:tabs>
      <w:suppressAutoHyphens w:val="0"/>
      <w:ind w:left="284" w:hanging="284"/>
      <w:jc w:val="both"/>
    </w:pPr>
    <w:rPr>
      <w:rFonts w:ascii="Arial Narrow" w:eastAsia="MS Mincho" w:hAnsi="Arial Narrow"/>
      <w:sz w:val="28"/>
      <w:lang w:eastAsia="pl-PL"/>
    </w:rPr>
  </w:style>
  <w:style w:type="paragraph" w:styleId="Akapitzlist">
    <w:name w:val="List Paragraph"/>
    <w:aliases w:val="Obiekt,List Paragraph1,List Paragraph,Punktowanie,Podsis rysunku,BulletC,Numerowanie,Wyliczanie,Akapit z listą31,Akapit z listą11,normalny tekst,normalny,Wypunktowanie,Punktator,Kolorowa lista — akcent 11,Bullets,Akapit z listą3,Normal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TekstpodstawowyZnak">
    <w:name w:val="Tekst podstawowy Znak"/>
    <w:link w:val="Tekstpodstawowy"/>
    <w:rsid w:val="00E53A1D"/>
    <w:rPr>
      <w:i/>
      <w:sz w:val="24"/>
      <w:lang w:eastAsia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</w:rPr>
  </w:style>
  <w:style w:type="character" w:customStyle="1" w:styleId="TekstkomentarzaZnak">
    <w:name w:val="Tekst komentarza Znak"/>
    <w:uiPriority w:val="99"/>
    <w:rPr>
      <w:lang w:eastAsia="ar-SA"/>
    </w:rPr>
  </w:style>
  <w:style w:type="character" w:customStyle="1" w:styleId="NagwekZnak">
    <w:name w:val="Nagłówek Znak"/>
    <w:link w:val="Nagwek"/>
    <w:uiPriority w:val="99"/>
    <w:rsid w:val="009D3DE0"/>
    <w:rPr>
      <w:sz w:val="24"/>
      <w:lang w:eastAsia="ar-SA"/>
    </w:rPr>
  </w:style>
  <w:style w:type="paragraph" w:customStyle="1" w:styleId="AC68BB32579947939ADEBFF925C9B01A">
    <w:name w:val="AC68BB32579947939ADEBFF925C9B01A"/>
    <w:rsid w:val="000A3C8E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NormalnyWeb">
    <w:name w:val="Normal (Web)"/>
    <w:basedOn w:val="Normalny"/>
    <w:uiPriority w:val="99"/>
    <w:rsid w:val="00C93C7F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customStyle="1" w:styleId="Nagwek5Znak">
    <w:name w:val="Nagłówek 5 Znak"/>
    <w:link w:val="Nagwek5"/>
    <w:rsid w:val="00C269B4"/>
    <w:rPr>
      <w:b/>
      <w:sz w:val="28"/>
      <w:lang w:eastAsia="ar-SA"/>
    </w:rPr>
  </w:style>
  <w:style w:type="character" w:customStyle="1" w:styleId="TekstpodstawowywcityZnak">
    <w:name w:val="Tekst podstawowy wcięty Znak"/>
    <w:link w:val="Tekstpodstawowywcity"/>
    <w:rsid w:val="00DB6A26"/>
    <w:rPr>
      <w:i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CD534B"/>
    <w:rPr>
      <w:i/>
      <w:sz w:val="2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51006"/>
    <w:rPr>
      <w:color w:val="808080"/>
    </w:rPr>
  </w:style>
  <w:style w:type="table" w:styleId="Tabela-Siatka">
    <w:name w:val="Table Grid"/>
    <w:basedOn w:val="Standardowy"/>
    <w:rsid w:val="007B55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ED4908"/>
    <w:pPr>
      <w:widowControl w:val="0"/>
      <w:suppressAutoHyphens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eastAsia="Calibri" w:hAnsi="Courier New"/>
      <w:szCs w:val="24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D4908"/>
    <w:rPr>
      <w:rFonts w:ascii="Courier New" w:eastAsia="Calibri" w:hAnsi="Courier New"/>
      <w:sz w:val="24"/>
      <w:szCs w:val="24"/>
      <w:lang w:val="x-none"/>
    </w:rPr>
  </w:style>
  <w:style w:type="paragraph" w:customStyle="1" w:styleId="Pkt-3">
    <w:name w:val="Pkt-3"/>
    <w:basedOn w:val="Normalny"/>
    <w:uiPriority w:val="99"/>
    <w:rsid w:val="00ED4908"/>
    <w:pPr>
      <w:widowControl w:val="0"/>
      <w:tabs>
        <w:tab w:val="left" w:pos="1134"/>
        <w:tab w:val="left" w:pos="1701"/>
      </w:tabs>
      <w:suppressAutoHyphens w:val="0"/>
      <w:adjustRightInd w:val="0"/>
      <w:spacing w:after="180" w:line="360" w:lineRule="atLeast"/>
      <w:ind w:left="567" w:hanging="567"/>
      <w:jc w:val="both"/>
      <w:textAlignment w:val="baseline"/>
    </w:pPr>
    <w:rPr>
      <w:szCs w:val="24"/>
      <w:lang w:eastAsia="pl-PL"/>
    </w:rPr>
  </w:style>
  <w:style w:type="paragraph" w:styleId="Poprawka">
    <w:name w:val="Revision"/>
    <w:hidden/>
    <w:uiPriority w:val="99"/>
    <w:semiHidden/>
    <w:rsid w:val="00C7751F"/>
    <w:rPr>
      <w:sz w:val="24"/>
      <w:lang w:eastAsia="ar-SA"/>
    </w:rPr>
  </w:style>
  <w:style w:type="character" w:customStyle="1" w:styleId="TytuZnak">
    <w:name w:val="Tytuł Znak"/>
    <w:aliases w:val="Title Char Znak"/>
    <w:basedOn w:val="Domylnaczcionkaakapitu"/>
    <w:link w:val="Tytu"/>
    <w:uiPriority w:val="99"/>
    <w:rsid w:val="00F04C1C"/>
    <w:rPr>
      <w:b/>
      <w:sz w:val="28"/>
      <w:u w:val="single"/>
      <w:lang w:eastAsia="ar-SA"/>
    </w:rPr>
  </w:style>
  <w:style w:type="character" w:customStyle="1" w:styleId="StopkaZnak">
    <w:name w:val="Stopka Znak"/>
    <w:link w:val="Stopka"/>
    <w:uiPriority w:val="99"/>
    <w:rsid w:val="00FC7345"/>
    <w:rPr>
      <w:sz w:val="24"/>
      <w:lang w:eastAsia="ar-SA"/>
    </w:rPr>
  </w:style>
  <w:style w:type="character" w:customStyle="1" w:styleId="FontStyle11">
    <w:name w:val="Font Style11"/>
    <w:uiPriority w:val="99"/>
    <w:rsid w:val="00FC7345"/>
    <w:rPr>
      <w:rFonts w:ascii="Arial" w:hAnsi="Arial" w:cs="Arial" w:hint="default"/>
    </w:rPr>
  </w:style>
  <w:style w:type="character" w:customStyle="1" w:styleId="AkapitzlistZnak">
    <w:name w:val="Akapit z listą Znak"/>
    <w:aliases w:val="Obiekt Znak,List Paragraph1 Znak,List Paragraph Znak,Punktowanie Znak,Podsis rysunku Znak,BulletC Znak,Numerowanie Znak,Wyliczanie Znak,Akapit z listą31 Znak,Akapit z listą11 Znak,normalny tekst Znak,normalny Znak,Wypunktowanie Znak"/>
    <w:link w:val="Akapitzlist"/>
    <w:uiPriority w:val="34"/>
    <w:qFormat/>
    <w:locked/>
    <w:rsid w:val="00CB007E"/>
    <w:rPr>
      <w:rFonts w:ascii="Calibri" w:hAnsi="Calibri"/>
      <w:sz w:val="22"/>
      <w:szCs w:val="22"/>
    </w:rPr>
  </w:style>
  <w:style w:type="paragraph" w:customStyle="1" w:styleId="Default">
    <w:name w:val="Default"/>
    <w:qFormat/>
    <w:rsid w:val="009D347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xtnode">
    <w:name w:val="textnode"/>
    <w:rsid w:val="009D347F"/>
  </w:style>
  <w:style w:type="character" w:customStyle="1" w:styleId="Tekstpodstawowy2Znak">
    <w:name w:val="Tekst podstawowy 2 Znak"/>
    <w:basedOn w:val="Domylnaczcionkaakapitu"/>
    <w:link w:val="Tekstpodstawowy2"/>
    <w:semiHidden/>
    <w:rsid w:val="00FF5DC8"/>
    <w:rPr>
      <w:b/>
      <w:sz w:val="28"/>
      <w:lang w:eastAsia="ar-SA"/>
    </w:rPr>
  </w:style>
  <w:style w:type="paragraph" w:customStyle="1" w:styleId="Style1">
    <w:name w:val="_Style 1"/>
    <w:basedOn w:val="Normalny"/>
    <w:rsid w:val="00485D5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6A0513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513"/>
    <w:pPr>
      <w:widowControl w:val="0"/>
      <w:shd w:val="clear" w:color="auto" w:fill="FFFFFF"/>
      <w:suppressAutoHyphens w:val="0"/>
      <w:spacing w:before="480" w:after="480" w:line="230" w:lineRule="exact"/>
    </w:pPr>
    <w:rPr>
      <w:rFonts w:ascii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01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8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bId xmlns="b51f5c7a-6815-4de1-9133-fab8d401017e">d4fc9a4b-9a7d-41e0-845c-6fbd09056205</WebId>
    <SiteId xmlns="b51f5c7a-6815-4de1-9133-fab8d401017e">997426a8-8434-4de2-9002-93cd17050cd3</SiteId>
    <ATT_ID xmlns="b51f5c7a-6815-4de1-9133-fab8d401017e">41930</ATT_ID>
    <DatabaseId xmlns="b51f5c7a-6815-4de1-9133-fab8d401017e">Server=SEOD-DB\SHAREPOINT;Database=WebconBPS</Database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1169D484EB314C887D9BAD8874D5E5" ma:contentTypeVersion="4" ma:contentTypeDescription="Create a new document." ma:contentTypeScope="" ma:versionID="99489f534c4938e43b6b6e1d5557dc22">
  <xsd:schema xmlns:xsd="http://www.w3.org/2001/XMLSchema" xmlns:xs="http://www.w3.org/2001/XMLSchema" xmlns:p="http://schemas.microsoft.com/office/2006/metadata/properties" xmlns:ns2="b51f5c7a-6815-4de1-9133-fab8d401017e" targetNamespace="http://schemas.microsoft.com/office/2006/metadata/properties" ma:root="true" ma:fieldsID="388f1bd81996a11cdd7ee53a674d41ee" ns2:_="">
    <xsd:import namespace="b51f5c7a-6815-4de1-9133-fab8d401017e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WebI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f5c7a-6815-4de1-9133-fab8d401017e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WebId" ma:index="11" ma:displayName="WebId" ma:internalName="Web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CCC6A-A51D-4CE0-B522-CC89276D9368}">
  <ds:schemaRefs>
    <ds:schemaRef ds:uri="http://schemas.microsoft.com/office/2006/documentManagement/types"/>
    <ds:schemaRef ds:uri="http://schemas.microsoft.com/office/2006/metadata/properties"/>
    <ds:schemaRef ds:uri="b51f5c7a-6815-4de1-9133-fab8d401017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8CB240-8B54-4391-8B79-03464FF71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24214D-A3E3-4CD1-A975-8AFE7955CA4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819A181-1D07-40E1-941F-384BE2C5F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f5c7a-6815-4de1-9133-fab8d40101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D516EF-00E7-44E5-90A1-90E5250F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toru do odstawiania uszkodzonych przesyłek z ładunkiem niebezpiecznym                      na stacji Sławków LH</vt:lpstr>
    </vt:vector>
  </TitlesOfParts>
  <Company>PKP Linia Hutnicza Szerokotorowa Sp. z o.o.</Company>
  <LinksUpToDate>false</LinksUpToDate>
  <CharactersWithSpaces>7025</CharactersWithSpaces>
  <SharedDoc>false</SharedDoc>
  <HLinks>
    <vt:vector size="12" baseType="variant">
      <vt:variant>
        <vt:i4>6619195</vt:i4>
      </vt:variant>
      <vt:variant>
        <vt:i4>3</vt:i4>
      </vt:variant>
      <vt:variant>
        <vt:i4>0</vt:i4>
      </vt:variant>
      <vt:variant>
        <vt:i4>5</vt:i4>
      </vt:variant>
      <vt:variant>
        <vt:lpwstr>http://www.lhs.com.pl/</vt:lpwstr>
      </vt:variant>
      <vt:variant>
        <vt:lpwstr/>
      </vt:variant>
      <vt:variant>
        <vt:i4>6815771</vt:i4>
      </vt:variant>
      <vt:variant>
        <vt:i4>0</vt:i4>
      </vt:variant>
      <vt:variant>
        <vt:i4>0</vt:i4>
      </vt:variant>
      <vt:variant>
        <vt:i4>5</vt:i4>
      </vt:variant>
      <vt:variant>
        <vt:lpwstr>mailto:przetargi@pkp-lhs.pl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toru do odstawiania uszkodzonych przesyłek z ładunkiem niebezpiecznym                      na stacji Sławków LH</dc:title>
  <dc:subject/>
  <dc:creator>Joanna Poźniak</dc:creator>
  <cp:keywords/>
  <dc:description/>
  <cp:lastModifiedBy>Gajewska Barbara</cp:lastModifiedBy>
  <cp:revision>4</cp:revision>
  <cp:lastPrinted>2025-06-11T06:32:00Z</cp:lastPrinted>
  <dcterms:created xsi:type="dcterms:W3CDTF">2025-11-20T07:58:00Z</dcterms:created>
  <dcterms:modified xsi:type="dcterms:W3CDTF">2025-11-24T08:41:00Z</dcterms:modified>
</cp:coreProperties>
</file>