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2A3E743" w14:textId="77777777" w:rsidR="00A767AD" w:rsidRPr="0039209E" w:rsidRDefault="00A767AD" w:rsidP="007B1F78">
      <w:pPr>
        <w:ind w:left="567" w:hanging="567"/>
        <w:jc w:val="center"/>
        <w:rPr>
          <w:rFonts w:ascii="Calibri" w:hAnsi="Calibri"/>
          <w:b/>
          <w:color w:val="000000" w:themeColor="text1"/>
          <w:sz w:val="6"/>
          <w:szCs w:val="6"/>
        </w:rPr>
      </w:pPr>
      <w:bookmarkStart w:id="0" w:name="_GoBack"/>
      <w:bookmarkEnd w:id="0"/>
    </w:p>
    <w:p w14:paraId="44EBEFFF" w14:textId="77777777" w:rsidR="007B1F78" w:rsidRPr="0039209E" w:rsidRDefault="007B1F78" w:rsidP="007B1F78">
      <w:pPr>
        <w:ind w:left="567" w:hanging="567"/>
        <w:jc w:val="center"/>
        <w:rPr>
          <w:rFonts w:ascii="Calibri" w:hAnsi="Calibri"/>
          <w:b/>
          <w:color w:val="000000" w:themeColor="text1"/>
          <w:szCs w:val="24"/>
        </w:rPr>
      </w:pPr>
      <w:r w:rsidRPr="0039209E">
        <w:rPr>
          <w:rFonts w:ascii="Calibri" w:hAnsi="Calibri"/>
          <w:b/>
          <w:color w:val="000000" w:themeColor="text1"/>
          <w:szCs w:val="24"/>
        </w:rPr>
        <w:t>O F E R T A</w:t>
      </w:r>
    </w:p>
    <w:p w14:paraId="2A62F0BD" w14:textId="77777777" w:rsidR="007B1F78" w:rsidRPr="0039209E" w:rsidRDefault="007B1F78" w:rsidP="007B1F78">
      <w:pPr>
        <w:ind w:left="567" w:hanging="567"/>
        <w:jc w:val="center"/>
        <w:rPr>
          <w:rFonts w:ascii="Calibri" w:hAnsi="Calibri"/>
          <w:color w:val="000000" w:themeColor="text1"/>
          <w:sz w:val="6"/>
          <w:szCs w:val="6"/>
        </w:rPr>
      </w:pPr>
    </w:p>
    <w:p w14:paraId="30BA5A1A" w14:textId="77777777" w:rsidR="007B1F78" w:rsidRPr="0039209E" w:rsidRDefault="007B1F78" w:rsidP="007B1F78">
      <w:pPr>
        <w:spacing w:line="276" w:lineRule="auto"/>
        <w:ind w:left="4254"/>
        <w:rPr>
          <w:rFonts w:ascii="Calibri" w:hAnsi="Calibri"/>
          <w:b/>
          <w:color w:val="000000" w:themeColor="text1"/>
          <w:szCs w:val="24"/>
        </w:rPr>
      </w:pPr>
      <w:r w:rsidRPr="0039209E">
        <w:rPr>
          <w:rFonts w:ascii="Calibri" w:hAnsi="Calibri"/>
          <w:b/>
          <w:color w:val="000000" w:themeColor="text1"/>
          <w:szCs w:val="24"/>
        </w:rPr>
        <w:t>Do PKP Linii Hutniczej Szerokotorowej sp. z o.o.</w:t>
      </w:r>
    </w:p>
    <w:p w14:paraId="781F704F" w14:textId="77777777" w:rsidR="007B1F78" w:rsidRPr="0039209E" w:rsidRDefault="007B1F78" w:rsidP="007B1F78">
      <w:pPr>
        <w:spacing w:line="276" w:lineRule="auto"/>
        <w:ind w:left="4296" w:hanging="42"/>
        <w:rPr>
          <w:rFonts w:ascii="Calibri" w:hAnsi="Calibri"/>
          <w:b/>
          <w:color w:val="000000" w:themeColor="text1"/>
          <w:szCs w:val="24"/>
        </w:rPr>
      </w:pPr>
      <w:r w:rsidRPr="0039209E">
        <w:rPr>
          <w:rFonts w:ascii="Calibri" w:hAnsi="Calibri"/>
          <w:b/>
          <w:color w:val="000000" w:themeColor="text1"/>
          <w:szCs w:val="24"/>
        </w:rPr>
        <w:t>w Zamościu</w:t>
      </w:r>
      <w:r w:rsidRPr="0039209E">
        <w:rPr>
          <w:rFonts w:ascii="Calibri" w:hAnsi="Calibri"/>
          <w:b/>
          <w:color w:val="000000" w:themeColor="text1"/>
          <w:szCs w:val="24"/>
        </w:rPr>
        <w:tab/>
      </w:r>
    </w:p>
    <w:p w14:paraId="692470DF" w14:textId="77777777" w:rsidR="007B1F78" w:rsidRPr="0039209E" w:rsidRDefault="007B1F78" w:rsidP="007B1F78">
      <w:pPr>
        <w:spacing w:line="276" w:lineRule="auto"/>
        <w:ind w:left="4296" w:hanging="42"/>
        <w:rPr>
          <w:rFonts w:ascii="Calibri" w:hAnsi="Calibri"/>
          <w:b/>
          <w:color w:val="000000" w:themeColor="text1"/>
          <w:szCs w:val="24"/>
        </w:rPr>
      </w:pPr>
      <w:r w:rsidRPr="0039209E">
        <w:rPr>
          <w:rFonts w:ascii="Calibri" w:hAnsi="Calibri"/>
          <w:b/>
          <w:color w:val="000000" w:themeColor="text1"/>
          <w:szCs w:val="24"/>
        </w:rPr>
        <w:t>ul. Szczebrzeska 11</w:t>
      </w:r>
    </w:p>
    <w:p w14:paraId="360B03B0" w14:textId="77777777" w:rsidR="00112EFD" w:rsidRPr="0039209E" w:rsidRDefault="00112EFD" w:rsidP="007B1F78">
      <w:pPr>
        <w:spacing w:line="276" w:lineRule="auto"/>
        <w:ind w:left="4296" w:hanging="42"/>
        <w:rPr>
          <w:rFonts w:ascii="Calibri" w:hAnsi="Calibri"/>
          <w:b/>
          <w:color w:val="000000" w:themeColor="text1"/>
          <w:sz w:val="12"/>
          <w:szCs w:val="10"/>
        </w:rPr>
      </w:pPr>
    </w:p>
    <w:p w14:paraId="310E9B21" w14:textId="78617769" w:rsidR="002A2184" w:rsidRPr="0039209E" w:rsidRDefault="007B1F78" w:rsidP="001F5FF0">
      <w:pPr>
        <w:pStyle w:val="WW-BodyText2"/>
        <w:shd w:val="clear" w:color="auto" w:fill="FFFFFF" w:themeFill="background1"/>
        <w:tabs>
          <w:tab w:val="clear" w:pos="1003"/>
          <w:tab w:val="left" w:pos="0"/>
        </w:tabs>
        <w:ind w:left="-68"/>
        <w:rPr>
          <w:rFonts w:asciiTheme="minorHAnsi" w:hAnsiTheme="minorHAnsi"/>
          <w:color w:val="000000" w:themeColor="text1"/>
          <w:szCs w:val="24"/>
        </w:rPr>
      </w:pPr>
      <w:r w:rsidRPr="0039209E">
        <w:rPr>
          <w:rFonts w:ascii="Calibri" w:hAnsi="Calibri"/>
          <w:color w:val="000000" w:themeColor="text1"/>
          <w:szCs w:val="24"/>
        </w:rPr>
        <w:t>W związku z ogłoszeniem o postępowaniu w tr</w:t>
      </w:r>
      <w:r w:rsidR="00112EFD" w:rsidRPr="0039209E">
        <w:rPr>
          <w:rFonts w:ascii="Calibri" w:hAnsi="Calibri"/>
          <w:color w:val="000000" w:themeColor="text1"/>
          <w:szCs w:val="24"/>
        </w:rPr>
        <w:t xml:space="preserve">ybie przetargu nieograniczonego </w:t>
      </w:r>
      <w:r w:rsidRPr="0039209E">
        <w:rPr>
          <w:rFonts w:ascii="Calibri" w:hAnsi="Calibri"/>
          <w:color w:val="000000" w:themeColor="text1"/>
          <w:szCs w:val="24"/>
        </w:rPr>
        <w:t>na</w:t>
      </w:r>
      <w:r w:rsidR="00E758D6" w:rsidRPr="0039209E">
        <w:rPr>
          <w:rFonts w:ascii="Calibri" w:hAnsi="Calibri"/>
          <w:b/>
          <w:color w:val="000000" w:themeColor="text1"/>
          <w:szCs w:val="24"/>
        </w:rPr>
        <w:t>:</w:t>
      </w:r>
      <w:r w:rsidR="00234D66" w:rsidRPr="0039209E">
        <w:rPr>
          <w:rFonts w:ascii="Calibri" w:hAnsi="Calibri"/>
          <w:color w:val="000000" w:themeColor="text1"/>
          <w:szCs w:val="24"/>
        </w:rPr>
        <w:t xml:space="preserve"> </w:t>
      </w:r>
      <w:r w:rsidR="003B7199">
        <w:rPr>
          <w:rFonts w:ascii="Calibri" w:hAnsi="Calibri" w:cs="Calibri"/>
          <w:b/>
          <w:color w:val="000000" w:themeColor="text1"/>
          <w:szCs w:val="24"/>
        </w:rPr>
        <w:t>Wykonanie </w:t>
      </w:r>
      <w:r w:rsidR="0039209E" w:rsidRPr="0039209E">
        <w:rPr>
          <w:rFonts w:ascii="Calibri" w:hAnsi="Calibri" w:cs="Calibri"/>
          <w:b/>
          <w:color w:val="000000" w:themeColor="text1"/>
          <w:szCs w:val="24"/>
        </w:rPr>
        <w:t>dokumentacji projektowej i realizację robót budowlanych zadania inwestycyjnego pn.:</w:t>
      </w:r>
      <w:r w:rsidR="00DF35EF">
        <w:rPr>
          <w:rFonts w:ascii="Calibri" w:hAnsi="Calibri" w:cs="Calibri"/>
          <w:b/>
          <w:color w:val="000000" w:themeColor="text1"/>
          <w:szCs w:val="24"/>
        </w:rPr>
        <w:t> </w:t>
      </w:r>
      <w:r w:rsidR="0039209E" w:rsidRPr="0039209E">
        <w:rPr>
          <w:rFonts w:ascii="Calibri" w:hAnsi="Calibri" w:cs="Calibri"/>
          <w:b/>
          <w:color w:val="000000" w:themeColor="text1"/>
          <w:szCs w:val="24"/>
          <w:lang w:eastAsia="en-US"/>
        </w:rPr>
        <w:t>„</w:t>
      </w:r>
      <w:r w:rsidR="0039209E" w:rsidRPr="0039209E">
        <w:rPr>
          <w:rFonts w:ascii="Calibri" w:hAnsi="Calibri" w:cs="Calibri"/>
          <w:b/>
          <w:bCs/>
          <w:color w:val="000000" w:themeColor="text1"/>
          <w:szCs w:val="24"/>
        </w:rPr>
        <w:t>Zabudowa urządzeń zabezpieczenia ruchu na przejeździe kolejowo- </w:t>
      </w:r>
      <w:r w:rsidR="005A59F6">
        <w:rPr>
          <w:rFonts w:ascii="Calibri" w:hAnsi="Calibri" w:cs="Calibri"/>
          <w:b/>
          <w:bCs/>
          <w:color w:val="000000" w:themeColor="text1"/>
          <w:szCs w:val="24"/>
        </w:rPr>
        <w:t>drogowym km </w:t>
      </w:r>
      <w:r w:rsidR="0039209E" w:rsidRPr="0039209E">
        <w:rPr>
          <w:rFonts w:ascii="Calibri" w:hAnsi="Calibri" w:cs="Calibri"/>
          <w:b/>
          <w:bCs/>
          <w:color w:val="000000" w:themeColor="text1"/>
          <w:szCs w:val="24"/>
        </w:rPr>
        <w:t>264,720 linii kolejowej nr 65”</w:t>
      </w:r>
      <w:r w:rsidR="0039209E" w:rsidRPr="0039209E">
        <w:rPr>
          <w:rFonts w:ascii="Calibri" w:hAnsi="Calibri"/>
          <w:b/>
          <w:color w:val="000000" w:themeColor="text1"/>
          <w:szCs w:val="24"/>
        </w:rPr>
        <w:t xml:space="preserve"> </w:t>
      </w:r>
      <w:r w:rsidR="008A076E" w:rsidRPr="0039209E">
        <w:rPr>
          <w:rFonts w:ascii="Calibri" w:hAnsi="Calibri"/>
          <w:color w:val="000000" w:themeColor="text1"/>
          <w:szCs w:val="24"/>
        </w:rPr>
        <w:t>oferujemy </w:t>
      </w:r>
      <w:r w:rsidRPr="0039209E">
        <w:rPr>
          <w:rFonts w:ascii="Calibri" w:hAnsi="Calibri"/>
          <w:color w:val="000000" w:themeColor="text1"/>
          <w:szCs w:val="24"/>
        </w:rPr>
        <w:t>wy</w:t>
      </w:r>
      <w:r w:rsidR="00377440" w:rsidRPr="0039209E">
        <w:rPr>
          <w:rFonts w:ascii="Calibri" w:hAnsi="Calibri"/>
          <w:color w:val="000000" w:themeColor="text1"/>
          <w:szCs w:val="24"/>
        </w:rPr>
        <w:t>konanie przedmiotu zamówienia w </w:t>
      </w:r>
      <w:r w:rsidRPr="0039209E">
        <w:rPr>
          <w:rFonts w:ascii="Calibri" w:hAnsi="Calibri"/>
          <w:color w:val="000000" w:themeColor="text1"/>
          <w:szCs w:val="24"/>
        </w:rPr>
        <w:t>pełnym rzeczowym zakresie</w:t>
      </w:r>
      <w:r w:rsidR="00CF3D99" w:rsidRPr="0039209E">
        <w:rPr>
          <w:rFonts w:ascii="Calibri" w:hAnsi="Calibri"/>
          <w:color w:val="000000" w:themeColor="text1"/>
          <w:szCs w:val="24"/>
        </w:rPr>
        <w:t xml:space="preserve"> objętym SWZ za </w:t>
      </w:r>
      <w:r w:rsidR="00AD3345" w:rsidRPr="0039209E">
        <w:rPr>
          <w:rFonts w:ascii="Calibri" w:hAnsi="Calibri"/>
          <w:color w:val="000000" w:themeColor="text1"/>
          <w:szCs w:val="24"/>
        </w:rPr>
        <w:t xml:space="preserve">cenę </w:t>
      </w:r>
      <w:r w:rsidR="00CB05D1" w:rsidRPr="0039209E">
        <w:rPr>
          <w:rFonts w:ascii="Calibri" w:hAnsi="Calibri"/>
          <w:color w:val="000000" w:themeColor="text1"/>
          <w:szCs w:val="24"/>
        </w:rPr>
        <w:t>……………</w:t>
      </w:r>
      <w:r w:rsidR="0039209E" w:rsidRPr="0039209E">
        <w:rPr>
          <w:rFonts w:ascii="Calibri" w:hAnsi="Calibri"/>
          <w:color w:val="000000" w:themeColor="text1"/>
          <w:szCs w:val="24"/>
        </w:rPr>
        <w:t>………………………</w:t>
      </w:r>
      <w:r w:rsidR="005A59F6">
        <w:rPr>
          <w:rFonts w:ascii="Calibri" w:hAnsi="Calibri"/>
          <w:color w:val="000000" w:themeColor="text1"/>
          <w:szCs w:val="24"/>
        </w:rPr>
        <w:t>……</w:t>
      </w:r>
      <w:r w:rsidR="0039209E" w:rsidRPr="0039209E">
        <w:rPr>
          <w:rFonts w:ascii="Calibri" w:hAnsi="Calibri"/>
          <w:color w:val="000000" w:themeColor="text1"/>
          <w:szCs w:val="24"/>
        </w:rPr>
        <w:t>……………..</w:t>
      </w:r>
      <w:r w:rsidR="005A59F6">
        <w:rPr>
          <w:rFonts w:ascii="Calibri" w:hAnsi="Calibri"/>
          <w:color w:val="000000" w:themeColor="text1"/>
          <w:szCs w:val="24"/>
        </w:rPr>
        <w:t>…</w:t>
      </w:r>
      <w:r w:rsidR="003B7199">
        <w:rPr>
          <w:rFonts w:ascii="Calibri" w:hAnsi="Calibri"/>
          <w:color w:val="000000" w:themeColor="text1"/>
          <w:szCs w:val="24"/>
        </w:rPr>
        <w:t>………………………………………………………………….</w:t>
      </w:r>
      <w:r w:rsidR="005A59F6">
        <w:rPr>
          <w:rFonts w:ascii="Calibri" w:hAnsi="Calibri"/>
          <w:color w:val="000000" w:themeColor="text1"/>
          <w:szCs w:val="24"/>
        </w:rPr>
        <w:t>.</w:t>
      </w:r>
      <w:r w:rsidR="00F55919" w:rsidRPr="0039209E">
        <w:rPr>
          <w:rFonts w:ascii="Calibri" w:hAnsi="Calibri"/>
          <w:color w:val="000000" w:themeColor="text1"/>
          <w:szCs w:val="24"/>
        </w:rPr>
        <w:t>…</w:t>
      </w:r>
      <w:r w:rsidRPr="0039209E">
        <w:rPr>
          <w:rFonts w:ascii="Calibri" w:hAnsi="Calibri"/>
          <w:color w:val="000000" w:themeColor="text1"/>
          <w:szCs w:val="24"/>
        </w:rPr>
        <w:t>zł</w:t>
      </w:r>
      <w:r w:rsidR="00CB05D1" w:rsidRPr="0039209E">
        <w:rPr>
          <w:rFonts w:ascii="Calibri" w:hAnsi="Calibri"/>
          <w:color w:val="000000" w:themeColor="text1"/>
          <w:szCs w:val="24"/>
        </w:rPr>
        <w:t xml:space="preserve"> </w:t>
      </w:r>
      <w:r w:rsidR="002A2184" w:rsidRPr="0039209E">
        <w:rPr>
          <w:rFonts w:asciiTheme="minorHAnsi" w:hAnsiTheme="minorHAnsi"/>
          <w:color w:val="000000" w:themeColor="text1"/>
          <w:szCs w:val="24"/>
        </w:rPr>
        <w:t>brutto;</w:t>
      </w:r>
    </w:p>
    <w:p w14:paraId="11F9451C" w14:textId="435AAF85" w:rsidR="00273EDE" w:rsidRPr="0039209E" w:rsidRDefault="00CB05D1" w:rsidP="001F5FF0">
      <w:pPr>
        <w:pStyle w:val="WW-BodyText2"/>
        <w:shd w:val="clear" w:color="auto" w:fill="FFFFFF" w:themeFill="background1"/>
        <w:tabs>
          <w:tab w:val="clear" w:pos="1003"/>
          <w:tab w:val="left" w:pos="0"/>
        </w:tabs>
        <w:ind w:left="-68"/>
        <w:rPr>
          <w:rFonts w:ascii="Calibri" w:hAnsi="Calibri" w:cs="Calibri"/>
          <w:b/>
          <w:color w:val="000000" w:themeColor="text1"/>
          <w:szCs w:val="24"/>
        </w:rPr>
      </w:pPr>
      <w:r w:rsidRPr="0039209E">
        <w:rPr>
          <w:rFonts w:asciiTheme="minorHAnsi" w:hAnsiTheme="minorHAnsi"/>
          <w:color w:val="000000" w:themeColor="text1"/>
          <w:szCs w:val="24"/>
        </w:rPr>
        <w:t>słownie:</w:t>
      </w:r>
      <w:r w:rsidR="001F5FF0" w:rsidRPr="0039209E">
        <w:rPr>
          <w:rFonts w:asciiTheme="minorHAnsi" w:hAnsiTheme="minorHAnsi"/>
          <w:color w:val="000000" w:themeColor="text1"/>
          <w:szCs w:val="24"/>
        </w:rPr>
        <w:t xml:space="preserve"> ………...…………</w:t>
      </w:r>
      <w:r w:rsidR="002A2184" w:rsidRPr="0039209E">
        <w:rPr>
          <w:rFonts w:asciiTheme="minorHAnsi" w:hAnsiTheme="minorHAnsi"/>
          <w:color w:val="000000" w:themeColor="text1"/>
          <w:szCs w:val="24"/>
        </w:rPr>
        <w:t>……………………………………………………………………………………</w:t>
      </w:r>
      <w:r w:rsidR="005A59F6">
        <w:rPr>
          <w:rFonts w:asciiTheme="minorHAnsi" w:hAnsiTheme="minorHAnsi"/>
          <w:color w:val="000000" w:themeColor="text1"/>
          <w:szCs w:val="24"/>
        </w:rPr>
        <w:t>.</w:t>
      </w:r>
      <w:r w:rsidR="002A2184" w:rsidRPr="0039209E">
        <w:rPr>
          <w:rFonts w:asciiTheme="minorHAnsi" w:hAnsiTheme="minorHAnsi"/>
          <w:color w:val="000000" w:themeColor="text1"/>
          <w:szCs w:val="24"/>
        </w:rPr>
        <w:t>……</w:t>
      </w:r>
      <w:r w:rsidR="001F5FF0" w:rsidRPr="0039209E">
        <w:rPr>
          <w:rFonts w:asciiTheme="minorHAnsi" w:hAnsiTheme="minorHAnsi"/>
          <w:color w:val="000000" w:themeColor="text1"/>
          <w:szCs w:val="24"/>
        </w:rPr>
        <w:t>….</w:t>
      </w:r>
      <w:r w:rsidR="0039209E" w:rsidRPr="0039209E">
        <w:rPr>
          <w:rFonts w:asciiTheme="minorHAnsi" w:hAnsiTheme="minorHAnsi"/>
          <w:color w:val="000000" w:themeColor="text1"/>
          <w:szCs w:val="24"/>
        </w:rPr>
        <w:t>……..….zł),</w:t>
      </w:r>
    </w:p>
    <w:p w14:paraId="103E0F68" w14:textId="77777777" w:rsidR="0039209E" w:rsidRPr="00040BD7" w:rsidRDefault="0039209E" w:rsidP="00FA5BD2">
      <w:pPr>
        <w:pStyle w:val="Akapitzlist"/>
        <w:numPr>
          <w:ilvl w:val="0"/>
          <w:numId w:val="59"/>
        </w:numPr>
        <w:spacing w:after="0"/>
        <w:ind w:left="284" w:hanging="284"/>
        <w:jc w:val="both"/>
        <w:rPr>
          <w:rFonts w:asciiTheme="minorHAnsi" w:hAnsiTheme="minorHAnsi"/>
          <w:sz w:val="24"/>
          <w:szCs w:val="24"/>
        </w:rPr>
      </w:pPr>
      <w:r w:rsidRPr="00040BD7">
        <w:rPr>
          <w:rFonts w:asciiTheme="minorHAnsi" w:eastAsia="MS Mincho" w:hAnsiTheme="minorHAnsi" w:cs="Arial"/>
          <w:sz w:val="24"/>
          <w:szCs w:val="24"/>
        </w:rPr>
        <w:t>gwarancja …………….…. miesiące/y.</w:t>
      </w:r>
    </w:p>
    <w:p w14:paraId="072A6DA6" w14:textId="77777777" w:rsidR="006D4B22" w:rsidRPr="0039209E" w:rsidRDefault="006D4B22" w:rsidP="005A698A">
      <w:pPr>
        <w:jc w:val="both"/>
        <w:rPr>
          <w:rFonts w:ascii="Calibri" w:hAnsi="Calibri"/>
          <w:color w:val="000000" w:themeColor="text1"/>
          <w:szCs w:val="24"/>
        </w:rPr>
      </w:pPr>
    </w:p>
    <w:p w14:paraId="01BD38FF" w14:textId="77777777" w:rsidR="006B4AEC" w:rsidRPr="0039209E" w:rsidRDefault="006B4AEC" w:rsidP="00C83FEA">
      <w:pPr>
        <w:pStyle w:val="TytuRozdziau"/>
        <w:numPr>
          <w:ilvl w:val="0"/>
          <w:numId w:val="18"/>
        </w:numPr>
        <w:tabs>
          <w:tab w:val="clear" w:pos="720"/>
        </w:tabs>
        <w:suppressAutoHyphens w:val="0"/>
        <w:ind w:left="357" w:hanging="357"/>
        <w:jc w:val="both"/>
        <w:rPr>
          <w:rFonts w:ascii="Calibri" w:hAnsi="Calibri"/>
          <w:color w:val="000000" w:themeColor="text1"/>
          <w:szCs w:val="24"/>
        </w:rPr>
      </w:pPr>
      <w:r w:rsidRPr="0039209E">
        <w:rPr>
          <w:rFonts w:ascii="Calibri" w:hAnsi="Calibri"/>
          <w:color w:val="000000" w:themeColor="text1"/>
          <w:szCs w:val="24"/>
        </w:rPr>
        <w:t>Oświadczamy, że zapoznaliśmy się z SWZ i nie wnosimy do niej zastrzeżeń oraz zdobyliśmy konieczne informacje i wyjaśnienia do przygotowania oferty.</w:t>
      </w:r>
    </w:p>
    <w:p w14:paraId="5340513F" w14:textId="77777777" w:rsidR="006B4AEC" w:rsidRPr="0039209E" w:rsidRDefault="006B4AEC" w:rsidP="00C83FEA">
      <w:pPr>
        <w:pStyle w:val="TytuRozdziau"/>
        <w:numPr>
          <w:ilvl w:val="0"/>
          <w:numId w:val="18"/>
        </w:numPr>
        <w:tabs>
          <w:tab w:val="clear" w:pos="720"/>
        </w:tabs>
        <w:suppressAutoHyphens w:val="0"/>
        <w:ind w:left="357" w:hanging="357"/>
        <w:jc w:val="both"/>
        <w:rPr>
          <w:rFonts w:ascii="Calibri" w:hAnsi="Calibri"/>
          <w:color w:val="000000" w:themeColor="text1"/>
          <w:szCs w:val="24"/>
        </w:rPr>
      </w:pPr>
      <w:r w:rsidRPr="0039209E">
        <w:rPr>
          <w:rFonts w:ascii="Calibri" w:hAnsi="Calibri"/>
          <w:color w:val="000000" w:themeColor="text1"/>
          <w:szCs w:val="24"/>
        </w:rPr>
        <w:t>Oświadczamy, że żądane wynagrodzenie zawiera wszystkie koszty związane z wykonaniem przedmiotu zamówienia.</w:t>
      </w:r>
    </w:p>
    <w:p w14:paraId="6579CA15" w14:textId="48300F07" w:rsidR="006B4AEC" w:rsidRPr="0039209E" w:rsidRDefault="006B4AEC" w:rsidP="00C83FEA">
      <w:pPr>
        <w:pStyle w:val="TytuRozdziau"/>
        <w:numPr>
          <w:ilvl w:val="0"/>
          <w:numId w:val="18"/>
        </w:numPr>
        <w:tabs>
          <w:tab w:val="clear" w:pos="720"/>
        </w:tabs>
        <w:suppressAutoHyphens w:val="0"/>
        <w:ind w:left="357" w:hanging="357"/>
        <w:jc w:val="both"/>
        <w:rPr>
          <w:rFonts w:ascii="Calibri" w:hAnsi="Calibri"/>
          <w:color w:val="000000" w:themeColor="text1"/>
          <w:szCs w:val="24"/>
        </w:rPr>
      </w:pPr>
      <w:r w:rsidRPr="0039209E">
        <w:rPr>
          <w:rFonts w:ascii="Calibri" w:hAnsi="Calibri"/>
          <w:color w:val="000000" w:themeColor="text1"/>
          <w:szCs w:val="24"/>
        </w:rPr>
        <w:t xml:space="preserve">Oświadczamy, że zapoznaliśmy się z treścią załączonego do SWZ wzoru umowy </w:t>
      </w:r>
      <w:r w:rsidR="00A06879" w:rsidRPr="0039209E">
        <w:rPr>
          <w:rFonts w:asciiTheme="minorHAnsi" w:hAnsiTheme="minorHAnsi"/>
          <w:color w:val="000000" w:themeColor="text1"/>
          <w:szCs w:val="24"/>
        </w:rPr>
        <w:t xml:space="preserve"> </w:t>
      </w:r>
      <w:r w:rsidR="006D4B22" w:rsidRPr="0039209E">
        <w:rPr>
          <w:rFonts w:ascii="Calibri" w:hAnsi="Calibri"/>
          <w:color w:val="000000" w:themeColor="text1"/>
          <w:szCs w:val="24"/>
        </w:rPr>
        <w:t>i </w:t>
      </w:r>
      <w:r w:rsidR="00E758D6" w:rsidRPr="0039209E">
        <w:rPr>
          <w:rFonts w:ascii="Calibri" w:hAnsi="Calibri"/>
          <w:color w:val="000000" w:themeColor="text1"/>
          <w:szCs w:val="24"/>
        </w:rPr>
        <w:t>akceptujemy ją </w:t>
      </w:r>
      <w:r w:rsidRPr="0039209E">
        <w:rPr>
          <w:rFonts w:ascii="Calibri" w:hAnsi="Calibri"/>
          <w:color w:val="000000" w:themeColor="text1"/>
          <w:szCs w:val="24"/>
        </w:rPr>
        <w:t>bez zastrzeżeń oraz zobowiązujemy si</w:t>
      </w:r>
      <w:r w:rsidR="00A06879" w:rsidRPr="0039209E">
        <w:rPr>
          <w:rFonts w:ascii="Calibri" w:hAnsi="Calibri"/>
          <w:color w:val="000000" w:themeColor="text1"/>
          <w:szCs w:val="24"/>
        </w:rPr>
        <w:t>ę w </w:t>
      </w:r>
      <w:r w:rsidRPr="0039209E">
        <w:rPr>
          <w:rFonts w:ascii="Calibri" w:hAnsi="Calibri"/>
          <w:color w:val="000000" w:themeColor="text1"/>
          <w:szCs w:val="24"/>
        </w:rPr>
        <w:t>przypad</w:t>
      </w:r>
      <w:r w:rsidR="006D4B22" w:rsidRPr="0039209E">
        <w:rPr>
          <w:rFonts w:ascii="Calibri" w:hAnsi="Calibri"/>
          <w:color w:val="000000" w:themeColor="text1"/>
          <w:szCs w:val="24"/>
        </w:rPr>
        <w:t>ku wyboru oferty do </w:t>
      </w:r>
      <w:r w:rsidRPr="0039209E">
        <w:rPr>
          <w:rFonts w:ascii="Calibri" w:hAnsi="Calibri"/>
          <w:color w:val="000000" w:themeColor="text1"/>
          <w:szCs w:val="24"/>
        </w:rPr>
        <w:t>zawarcia umowy w miejsc</w:t>
      </w:r>
      <w:r w:rsidR="009A14E0" w:rsidRPr="0039209E">
        <w:rPr>
          <w:rFonts w:ascii="Calibri" w:hAnsi="Calibri"/>
          <w:color w:val="000000" w:themeColor="text1"/>
          <w:szCs w:val="24"/>
        </w:rPr>
        <w:t>u i terminie wyznaczonym przez Z</w:t>
      </w:r>
      <w:r w:rsidRPr="0039209E">
        <w:rPr>
          <w:rFonts w:ascii="Calibri" w:hAnsi="Calibri"/>
          <w:color w:val="000000" w:themeColor="text1"/>
          <w:szCs w:val="24"/>
        </w:rPr>
        <w:t>amawiającego.</w:t>
      </w:r>
    </w:p>
    <w:p w14:paraId="0C4A8390" w14:textId="3A796662" w:rsidR="006B4AEC" w:rsidRPr="0039209E" w:rsidRDefault="006B4AEC" w:rsidP="00C83FEA">
      <w:pPr>
        <w:pStyle w:val="TytuRozdziau"/>
        <w:numPr>
          <w:ilvl w:val="0"/>
          <w:numId w:val="18"/>
        </w:numPr>
        <w:tabs>
          <w:tab w:val="clear" w:pos="720"/>
        </w:tabs>
        <w:suppressAutoHyphens w:val="0"/>
        <w:ind w:left="357" w:hanging="357"/>
        <w:jc w:val="both"/>
        <w:rPr>
          <w:rFonts w:ascii="Calibri" w:hAnsi="Calibri"/>
          <w:color w:val="000000" w:themeColor="text1"/>
          <w:szCs w:val="24"/>
        </w:rPr>
      </w:pPr>
      <w:r w:rsidRPr="0039209E">
        <w:rPr>
          <w:rFonts w:ascii="Calibri" w:hAnsi="Calibri"/>
          <w:color w:val="000000" w:themeColor="text1"/>
          <w:szCs w:val="24"/>
        </w:rPr>
        <w:t>Oświadczamy, że uważamy się związan</w:t>
      </w:r>
      <w:r w:rsidR="005E5321" w:rsidRPr="0039209E">
        <w:rPr>
          <w:rFonts w:ascii="Calibri" w:hAnsi="Calibri"/>
          <w:color w:val="000000" w:themeColor="text1"/>
          <w:szCs w:val="24"/>
        </w:rPr>
        <w:t xml:space="preserve">i niniejszą ofertą przez okres </w:t>
      </w:r>
      <w:r w:rsidR="000C2A58" w:rsidRPr="0039209E">
        <w:rPr>
          <w:rFonts w:ascii="Calibri" w:hAnsi="Calibri"/>
          <w:color w:val="000000" w:themeColor="text1"/>
          <w:szCs w:val="24"/>
        </w:rPr>
        <w:t>60</w:t>
      </w:r>
      <w:r w:rsidR="00F11766" w:rsidRPr="0039209E">
        <w:rPr>
          <w:rFonts w:ascii="Calibri" w:hAnsi="Calibri"/>
          <w:color w:val="000000" w:themeColor="text1"/>
          <w:szCs w:val="24"/>
        </w:rPr>
        <w:t xml:space="preserve"> </w:t>
      </w:r>
      <w:r w:rsidRPr="0039209E">
        <w:rPr>
          <w:rFonts w:ascii="Calibri" w:hAnsi="Calibri"/>
          <w:color w:val="000000" w:themeColor="text1"/>
          <w:szCs w:val="24"/>
        </w:rPr>
        <w:t>dni od upływu terminu otwarcia ofert.</w:t>
      </w:r>
    </w:p>
    <w:p w14:paraId="21A5EF6D" w14:textId="77777777" w:rsidR="006B4AEC" w:rsidRPr="0039209E" w:rsidRDefault="006B4AEC" w:rsidP="00C83FEA">
      <w:pPr>
        <w:pStyle w:val="TytuRozdziau"/>
        <w:numPr>
          <w:ilvl w:val="0"/>
          <w:numId w:val="18"/>
        </w:numPr>
        <w:tabs>
          <w:tab w:val="clear" w:pos="720"/>
        </w:tabs>
        <w:suppressAutoHyphens w:val="0"/>
        <w:ind w:left="357" w:hanging="357"/>
        <w:jc w:val="both"/>
        <w:rPr>
          <w:rFonts w:ascii="Calibri" w:hAnsi="Calibri"/>
          <w:color w:val="000000" w:themeColor="text1"/>
          <w:szCs w:val="24"/>
        </w:rPr>
      </w:pPr>
      <w:r w:rsidRPr="0039209E">
        <w:rPr>
          <w:rFonts w:asciiTheme="minorHAnsi" w:hAnsiTheme="minorHAnsi" w:cstheme="minorHAnsi"/>
          <w:color w:val="000000" w:themeColor="text1"/>
          <w:szCs w:val="24"/>
        </w:rPr>
        <w:t>Oświadczamy, że nie podlegamy wykluczeniu z postępowania na podstawie § 9 ust. 1 pkt 1-2 i  4-10</w:t>
      </w:r>
      <w:r w:rsidR="00F11766" w:rsidRPr="0039209E">
        <w:rPr>
          <w:color w:val="000000" w:themeColor="text1"/>
          <w:szCs w:val="24"/>
        </w:rPr>
        <w:t xml:space="preserve"> </w:t>
      </w:r>
      <w:r w:rsidR="00F11766" w:rsidRPr="0039209E">
        <w:rPr>
          <w:rFonts w:asciiTheme="minorHAnsi" w:hAnsiTheme="minorHAnsi" w:cstheme="minorHAnsi"/>
          <w:color w:val="000000" w:themeColor="text1"/>
          <w:szCs w:val="24"/>
        </w:rPr>
        <w:t>„Regulaminu udzielania zamówień..”.</w:t>
      </w:r>
    </w:p>
    <w:p w14:paraId="74A384C3" w14:textId="3FB5966E" w:rsidR="00CB4E43" w:rsidRPr="0039209E" w:rsidRDefault="008C1E1B" w:rsidP="00CB4E43">
      <w:pPr>
        <w:pStyle w:val="TytuRozdziau"/>
        <w:numPr>
          <w:ilvl w:val="0"/>
          <w:numId w:val="18"/>
        </w:numPr>
        <w:tabs>
          <w:tab w:val="clear" w:pos="720"/>
        </w:tabs>
        <w:suppressAutoHyphens w:val="0"/>
        <w:ind w:left="357" w:hanging="357"/>
        <w:jc w:val="both"/>
        <w:rPr>
          <w:rFonts w:ascii="Calibri" w:hAnsi="Calibri"/>
          <w:color w:val="000000" w:themeColor="text1"/>
          <w:szCs w:val="24"/>
        </w:rPr>
      </w:pPr>
      <w:r w:rsidRPr="0039209E">
        <w:rPr>
          <w:rFonts w:ascii="Calibri" w:hAnsi="Calibri" w:cs="Calibri"/>
          <w:color w:val="000000" w:themeColor="text1"/>
          <w:szCs w:val="24"/>
        </w:rPr>
        <w:t>Wadium w wysokości ......................</w:t>
      </w:r>
      <w:r w:rsidR="00CB4E43" w:rsidRPr="0039209E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  <w:r w:rsidR="00CB4E43" w:rsidRPr="0039209E">
        <w:rPr>
          <w:rFonts w:ascii="Calibri" w:hAnsi="Calibri" w:cs="Calibri"/>
          <w:color w:val="000000" w:themeColor="text1"/>
          <w:szCs w:val="24"/>
        </w:rPr>
        <w:t>wnieśliśmy w dniu .................. w for</w:t>
      </w:r>
      <w:r w:rsidR="00EC41DF" w:rsidRPr="0039209E">
        <w:rPr>
          <w:rFonts w:ascii="Calibri" w:hAnsi="Calibri" w:cs="Calibri"/>
          <w:color w:val="000000" w:themeColor="text1"/>
          <w:szCs w:val="24"/>
        </w:rPr>
        <w:t>mie ................</w:t>
      </w:r>
      <w:r w:rsidR="00CB4E43" w:rsidRPr="0039209E">
        <w:rPr>
          <w:rFonts w:ascii="Calibri" w:hAnsi="Calibri" w:cs="Calibri"/>
          <w:color w:val="000000" w:themeColor="text1"/>
          <w:szCs w:val="24"/>
        </w:rPr>
        <w:t>... .</w:t>
      </w:r>
    </w:p>
    <w:p w14:paraId="02516F35" w14:textId="18A14BC0" w:rsidR="00E758D6" w:rsidRPr="0039209E" w:rsidRDefault="00E758D6" w:rsidP="00C83FEA">
      <w:pPr>
        <w:pStyle w:val="TytuRozdziau"/>
        <w:numPr>
          <w:ilvl w:val="0"/>
          <w:numId w:val="18"/>
        </w:numPr>
        <w:tabs>
          <w:tab w:val="clear" w:pos="720"/>
        </w:tabs>
        <w:suppressAutoHyphens w:val="0"/>
        <w:ind w:left="357" w:hanging="357"/>
        <w:jc w:val="both"/>
        <w:rPr>
          <w:rFonts w:ascii="Calibri" w:hAnsi="Calibri"/>
          <w:color w:val="000000" w:themeColor="text1"/>
          <w:szCs w:val="24"/>
        </w:rPr>
      </w:pPr>
      <w:r w:rsidRPr="0039209E">
        <w:rPr>
          <w:rFonts w:ascii="Calibri" w:hAnsi="Calibri" w:cs="Calibri"/>
          <w:color w:val="000000" w:themeColor="text1"/>
          <w:szCs w:val="24"/>
        </w:rPr>
        <w:t>Zabezpieczenie należytego wykonania umowy wniesiemy w formie ……………………............ .</w:t>
      </w:r>
    </w:p>
    <w:p w14:paraId="0923F2A3" w14:textId="77777777" w:rsidR="006B4AEC" w:rsidRPr="0039209E" w:rsidRDefault="006B4AEC" w:rsidP="00C83FEA">
      <w:pPr>
        <w:pStyle w:val="TytuRozdziau"/>
        <w:numPr>
          <w:ilvl w:val="0"/>
          <w:numId w:val="18"/>
        </w:numPr>
        <w:tabs>
          <w:tab w:val="clear" w:pos="720"/>
          <w:tab w:val="left" w:pos="426"/>
        </w:tabs>
        <w:jc w:val="both"/>
        <w:rPr>
          <w:rFonts w:ascii="Calibri" w:hAnsi="Calibri"/>
          <w:color w:val="000000" w:themeColor="text1"/>
          <w:szCs w:val="24"/>
        </w:rPr>
      </w:pPr>
      <w:r w:rsidRPr="0039209E">
        <w:rPr>
          <w:rFonts w:ascii="Calibri" w:hAnsi="Calibri"/>
          <w:color w:val="000000" w:themeColor="text1"/>
          <w:szCs w:val="24"/>
        </w:rPr>
        <w:t>Oferta zawiera ............. stron.</w:t>
      </w:r>
    </w:p>
    <w:p w14:paraId="43201B67" w14:textId="77777777" w:rsidR="006B4AEC" w:rsidRPr="0039209E" w:rsidRDefault="006B4AEC" w:rsidP="00C83FEA">
      <w:pPr>
        <w:pStyle w:val="TytuRozdziau"/>
        <w:numPr>
          <w:ilvl w:val="0"/>
          <w:numId w:val="18"/>
        </w:numPr>
        <w:tabs>
          <w:tab w:val="clear" w:pos="720"/>
          <w:tab w:val="left" w:pos="426"/>
        </w:tabs>
        <w:jc w:val="both"/>
        <w:rPr>
          <w:rFonts w:ascii="Calibri" w:hAnsi="Calibri"/>
          <w:color w:val="000000" w:themeColor="text1"/>
          <w:szCs w:val="24"/>
        </w:rPr>
      </w:pPr>
      <w:r w:rsidRPr="0039209E">
        <w:rPr>
          <w:rFonts w:ascii="Calibri" w:hAnsi="Calibri"/>
          <w:color w:val="000000" w:themeColor="text1"/>
          <w:szCs w:val="24"/>
          <w:u w:val="single"/>
        </w:rPr>
        <w:t>Osoba do kontaktu</w:t>
      </w:r>
      <w:r w:rsidRPr="0039209E">
        <w:rPr>
          <w:rFonts w:ascii="Calibri" w:hAnsi="Calibri"/>
          <w:color w:val="000000" w:themeColor="text1"/>
          <w:szCs w:val="24"/>
        </w:rPr>
        <w:t>:</w:t>
      </w:r>
    </w:p>
    <w:p w14:paraId="41C81420" w14:textId="77777777" w:rsidR="006B4AEC" w:rsidRPr="0039209E" w:rsidRDefault="006B4AEC" w:rsidP="00557D83">
      <w:pPr>
        <w:pStyle w:val="TytuRozdziau"/>
        <w:numPr>
          <w:ilvl w:val="0"/>
          <w:numId w:val="0"/>
        </w:numPr>
        <w:tabs>
          <w:tab w:val="clear" w:pos="720"/>
          <w:tab w:val="left" w:pos="426"/>
        </w:tabs>
        <w:ind w:left="360"/>
        <w:jc w:val="both"/>
        <w:rPr>
          <w:rFonts w:ascii="Calibri" w:hAnsi="Calibri"/>
          <w:color w:val="000000" w:themeColor="text1"/>
          <w:szCs w:val="24"/>
        </w:rPr>
      </w:pPr>
      <w:r w:rsidRPr="0039209E">
        <w:rPr>
          <w:rFonts w:ascii="Calibri" w:hAnsi="Calibri"/>
          <w:color w:val="000000" w:themeColor="text1"/>
          <w:szCs w:val="24"/>
        </w:rPr>
        <w:t>Imię i Nazwisko:……………………….</w:t>
      </w:r>
    </w:p>
    <w:p w14:paraId="33B8F8C0" w14:textId="77777777" w:rsidR="006B4AEC" w:rsidRPr="0039209E" w:rsidRDefault="006B4AEC" w:rsidP="00557D83">
      <w:pPr>
        <w:pStyle w:val="TytuRozdziau"/>
        <w:numPr>
          <w:ilvl w:val="0"/>
          <w:numId w:val="0"/>
        </w:numPr>
        <w:tabs>
          <w:tab w:val="clear" w:pos="720"/>
          <w:tab w:val="left" w:pos="426"/>
        </w:tabs>
        <w:ind w:left="360"/>
        <w:jc w:val="both"/>
        <w:rPr>
          <w:rFonts w:ascii="Calibri" w:hAnsi="Calibri"/>
          <w:color w:val="000000" w:themeColor="text1"/>
          <w:szCs w:val="24"/>
        </w:rPr>
      </w:pPr>
      <w:r w:rsidRPr="0039209E">
        <w:rPr>
          <w:rFonts w:ascii="Calibri" w:hAnsi="Calibri"/>
          <w:color w:val="000000" w:themeColor="text1"/>
          <w:szCs w:val="24"/>
        </w:rPr>
        <w:t>tel. :……………………….…….……….…</w:t>
      </w:r>
    </w:p>
    <w:p w14:paraId="5A2BB185" w14:textId="77777777" w:rsidR="006B4AEC" w:rsidRPr="0039209E" w:rsidRDefault="006B4AEC" w:rsidP="00557D83">
      <w:pPr>
        <w:pStyle w:val="TytuRozdziau"/>
        <w:numPr>
          <w:ilvl w:val="0"/>
          <w:numId w:val="0"/>
        </w:numPr>
        <w:tabs>
          <w:tab w:val="clear" w:pos="720"/>
          <w:tab w:val="left" w:pos="426"/>
        </w:tabs>
        <w:ind w:left="360"/>
        <w:jc w:val="both"/>
        <w:rPr>
          <w:rFonts w:ascii="Calibri" w:hAnsi="Calibri"/>
          <w:color w:val="000000" w:themeColor="text1"/>
          <w:szCs w:val="24"/>
        </w:rPr>
      </w:pPr>
      <w:r w:rsidRPr="0039209E">
        <w:rPr>
          <w:rFonts w:ascii="Calibri" w:hAnsi="Calibri"/>
          <w:color w:val="000000" w:themeColor="text1"/>
          <w:szCs w:val="24"/>
        </w:rPr>
        <w:t>e-mail: ………….………..………….…..</w:t>
      </w:r>
    </w:p>
    <w:p w14:paraId="59461800" w14:textId="77777777" w:rsidR="006B4AEC" w:rsidRPr="0039209E" w:rsidRDefault="006B4AEC" w:rsidP="00557D83">
      <w:pPr>
        <w:jc w:val="both"/>
        <w:rPr>
          <w:rFonts w:ascii="Calibri" w:hAnsi="Calibri"/>
          <w:color w:val="000000" w:themeColor="text1"/>
          <w:szCs w:val="24"/>
        </w:rPr>
      </w:pPr>
      <w:r w:rsidRPr="0039209E">
        <w:rPr>
          <w:rFonts w:ascii="Calibri" w:hAnsi="Calibri"/>
          <w:color w:val="000000" w:themeColor="text1"/>
          <w:szCs w:val="24"/>
        </w:rPr>
        <w:t xml:space="preserve">Załącznikami do niniejszej oferty są: </w:t>
      </w:r>
      <w:r w:rsidRPr="0039209E">
        <w:rPr>
          <w:rFonts w:ascii="Calibri" w:hAnsi="Calibri"/>
          <w:color w:val="000000" w:themeColor="text1"/>
          <w:szCs w:val="24"/>
        </w:rPr>
        <w:tab/>
      </w:r>
      <w:r w:rsidRPr="0039209E">
        <w:rPr>
          <w:rFonts w:ascii="Calibri" w:hAnsi="Calibri"/>
          <w:color w:val="000000" w:themeColor="text1"/>
          <w:szCs w:val="24"/>
        </w:rPr>
        <w:tab/>
      </w:r>
      <w:r w:rsidRPr="0039209E">
        <w:rPr>
          <w:rFonts w:ascii="Calibri" w:hAnsi="Calibri"/>
          <w:color w:val="000000" w:themeColor="text1"/>
          <w:szCs w:val="24"/>
        </w:rPr>
        <w:tab/>
      </w:r>
    </w:p>
    <w:p w14:paraId="7113AC49" w14:textId="77777777" w:rsidR="006B4AEC" w:rsidRPr="0039209E" w:rsidRDefault="006B4AEC" w:rsidP="00C83FEA">
      <w:pPr>
        <w:numPr>
          <w:ilvl w:val="0"/>
          <w:numId w:val="19"/>
        </w:numPr>
        <w:suppressAutoHyphens w:val="0"/>
        <w:jc w:val="both"/>
        <w:rPr>
          <w:rFonts w:ascii="Calibri" w:hAnsi="Calibri"/>
          <w:color w:val="000000" w:themeColor="text1"/>
          <w:szCs w:val="24"/>
        </w:rPr>
      </w:pPr>
      <w:r w:rsidRPr="0039209E">
        <w:rPr>
          <w:rFonts w:ascii="Calibri" w:hAnsi="Calibri"/>
          <w:color w:val="000000" w:themeColor="text1"/>
          <w:szCs w:val="24"/>
        </w:rPr>
        <w:t xml:space="preserve">.................................... </w:t>
      </w:r>
      <w:r w:rsidRPr="0039209E">
        <w:rPr>
          <w:rFonts w:ascii="Calibri" w:hAnsi="Calibri"/>
          <w:color w:val="000000" w:themeColor="text1"/>
          <w:szCs w:val="24"/>
        </w:rPr>
        <w:tab/>
      </w:r>
      <w:r w:rsidRPr="0039209E">
        <w:rPr>
          <w:rFonts w:ascii="Calibri" w:hAnsi="Calibri"/>
          <w:color w:val="000000" w:themeColor="text1"/>
          <w:szCs w:val="24"/>
        </w:rPr>
        <w:tab/>
      </w:r>
      <w:r w:rsidRPr="0039209E">
        <w:rPr>
          <w:rFonts w:ascii="Calibri" w:hAnsi="Calibri"/>
          <w:color w:val="000000" w:themeColor="text1"/>
          <w:szCs w:val="24"/>
        </w:rPr>
        <w:tab/>
      </w:r>
      <w:r w:rsidRPr="0039209E">
        <w:rPr>
          <w:rFonts w:ascii="Calibri" w:hAnsi="Calibri"/>
          <w:color w:val="000000" w:themeColor="text1"/>
          <w:szCs w:val="24"/>
        </w:rPr>
        <w:tab/>
      </w:r>
      <w:r w:rsidRPr="0039209E">
        <w:rPr>
          <w:rFonts w:ascii="Calibri" w:hAnsi="Calibri"/>
          <w:color w:val="000000" w:themeColor="text1"/>
          <w:szCs w:val="24"/>
        </w:rPr>
        <w:tab/>
        <w:t xml:space="preserve"> </w:t>
      </w:r>
    </w:p>
    <w:p w14:paraId="1AC56921" w14:textId="77777777" w:rsidR="006B4AEC" w:rsidRPr="0039209E" w:rsidRDefault="006B4AEC" w:rsidP="00C83FEA">
      <w:pPr>
        <w:numPr>
          <w:ilvl w:val="0"/>
          <w:numId w:val="19"/>
        </w:numPr>
        <w:suppressAutoHyphens w:val="0"/>
        <w:jc w:val="both"/>
        <w:rPr>
          <w:rFonts w:ascii="Calibri" w:hAnsi="Calibri"/>
          <w:color w:val="000000" w:themeColor="text1"/>
          <w:szCs w:val="24"/>
        </w:rPr>
      </w:pPr>
      <w:r w:rsidRPr="0039209E">
        <w:rPr>
          <w:rFonts w:ascii="Calibri" w:hAnsi="Calibri"/>
          <w:color w:val="000000" w:themeColor="text1"/>
          <w:szCs w:val="24"/>
        </w:rPr>
        <w:t>………………………….……..</w:t>
      </w:r>
      <w:r w:rsidRPr="0039209E">
        <w:rPr>
          <w:rFonts w:ascii="Calibri" w:hAnsi="Calibri"/>
          <w:color w:val="000000" w:themeColor="text1"/>
          <w:szCs w:val="24"/>
        </w:rPr>
        <w:tab/>
      </w:r>
      <w:r w:rsidRPr="0039209E">
        <w:rPr>
          <w:rFonts w:ascii="Calibri" w:hAnsi="Calibri"/>
          <w:color w:val="000000" w:themeColor="text1"/>
          <w:szCs w:val="24"/>
        </w:rPr>
        <w:tab/>
      </w:r>
      <w:r w:rsidRPr="0039209E">
        <w:rPr>
          <w:rFonts w:ascii="Calibri" w:hAnsi="Calibri"/>
          <w:color w:val="000000" w:themeColor="text1"/>
          <w:szCs w:val="24"/>
        </w:rPr>
        <w:tab/>
      </w:r>
      <w:r w:rsidRPr="0039209E">
        <w:rPr>
          <w:rFonts w:ascii="Calibri" w:hAnsi="Calibri"/>
          <w:color w:val="000000" w:themeColor="text1"/>
          <w:szCs w:val="24"/>
        </w:rPr>
        <w:tab/>
      </w:r>
      <w:r w:rsidRPr="0039209E">
        <w:rPr>
          <w:rFonts w:ascii="Calibri" w:hAnsi="Calibri"/>
          <w:color w:val="000000" w:themeColor="text1"/>
          <w:szCs w:val="24"/>
        </w:rPr>
        <w:tab/>
        <w:t xml:space="preserve"> </w:t>
      </w:r>
    </w:p>
    <w:p w14:paraId="225ECD2A" w14:textId="77777777" w:rsidR="006B4AEC" w:rsidRPr="0039209E" w:rsidRDefault="006B4AEC" w:rsidP="00557D83">
      <w:pPr>
        <w:jc w:val="both"/>
        <w:rPr>
          <w:rFonts w:ascii="Calibri" w:hAnsi="Calibri"/>
          <w:color w:val="000000" w:themeColor="text1"/>
          <w:szCs w:val="24"/>
        </w:rPr>
      </w:pPr>
      <w:r w:rsidRPr="0039209E">
        <w:rPr>
          <w:rFonts w:ascii="Calibri" w:hAnsi="Calibri"/>
          <w:color w:val="000000" w:themeColor="text1"/>
          <w:szCs w:val="24"/>
        </w:rPr>
        <w:t>3.    ………………………….…….</w:t>
      </w:r>
      <w:r w:rsidRPr="0039209E">
        <w:rPr>
          <w:rFonts w:ascii="Calibri" w:hAnsi="Calibri"/>
          <w:color w:val="000000" w:themeColor="text1"/>
          <w:szCs w:val="24"/>
        </w:rPr>
        <w:tab/>
      </w:r>
      <w:r w:rsidRPr="0039209E">
        <w:rPr>
          <w:rFonts w:ascii="Calibri" w:hAnsi="Calibri"/>
          <w:color w:val="000000" w:themeColor="text1"/>
          <w:szCs w:val="24"/>
        </w:rPr>
        <w:tab/>
      </w:r>
      <w:r w:rsidRPr="0039209E">
        <w:rPr>
          <w:rFonts w:ascii="Calibri" w:hAnsi="Calibri"/>
          <w:color w:val="000000" w:themeColor="text1"/>
          <w:szCs w:val="24"/>
        </w:rPr>
        <w:tab/>
      </w:r>
      <w:r w:rsidRPr="0039209E">
        <w:rPr>
          <w:rFonts w:ascii="Calibri" w:hAnsi="Calibri"/>
          <w:color w:val="000000" w:themeColor="text1"/>
          <w:szCs w:val="24"/>
        </w:rPr>
        <w:tab/>
      </w:r>
      <w:r w:rsidRPr="0039209E">
        <w:rPr>
          <w:rFonts w:ascii="Calibri" w:hAnsi="Calibri"/>
          <w:color w:val="000000" w:themeColor="text1"/>
          <w:szCs w:val="24"/>
        </w:rPr>
        <w:tab/>
      </w:r>
    </w:p>
    <w:p w14:paraId="29F18440" w14:textId="77777777" w:rsidR="006B4AEC" w:rsidRPr="0039209E" w:rsidRDefault="006B4AEC" w:rsidP="00557D83">
      <w:pPr>
        <w:jc w:val="both"/>
        <w:rPr>
          <w:rFonts w:ascii="Calibri" w:hAnsi="Calibri"/>
          <w:color w:val="000000" w:themeColor="text1"/>
          <w:szCs w:val="24"/>
        </w:rPr>
      </w:pPr>
      <w:r w:rsidRPr="0039209E">
        <w:rPr>
          <w:rFonts w:ascii="Calibri" w:hAnsi="Calibri"/>
          <w:color w:val="000000" w:themeColor="text1"/>
          <w:szCs w:val="24"/>
        </w:rPr>
        <w:t>4.  .....................................</w:t>
      </w:r>
      <w:r w:rsidRPr="0039209E">
        <w:rPr>
          <w:rFonts w:ascii="Calibri" w:hAnsi="Calibri"/>
          <w:color w:val="000000" w:themeColor="text1"/>
          <w:szCs w:val="24"/>
        </w:rPr>
        <w:tab/>
      </w:r>
      <w:r w:rsidRPr="0039209E">
        <w:rPr>
          <w:rFonts w:ascii="Calibri" w:hAnsi="Calibri"/>
          <w:color w:val="000000" w:themeColor="text1"/>
          <w:szCs w:val="24"/>
        </w:rPr>
        <w:tab/>
      </w:r>
      <w:r w:rsidRPr="0039209E">
        <w:rPr>
          <w:rFonts w:ascii="Calibri" w:hAnsi="Calibri"/>
          <w:color w:val="000000" w:themeColor="text1"/>
          <w:szCs w:val="24"/>
        </w:rPr>
        <w:tab/>
      </w:r>
      <w:r w:rsidRPr="0039209E">
        <w:rPr>
          <w:rFonts w:ascii="Calibri" w:hAnsi="Calibri"/>
          <w:color w:val="000000" w:themeColor="text1"/>
          <w:szCs w:val="24"/>
        </w:rPr>
        <w:tab/>
      </w:r>
      <w:r w:rsidRPr="0039209E">
        <w:rPr>
          <w:rFonts w:ascii="Calibri" w:hAnsi="Calibri"/>
          <w:color w:val="000000" w:themeColor="text1"/>
          <w:szCs w:val="24"/>
        </w:rPr>
        <w:tab/>
      </w:r>
      <w:r w:rsidRPr="0039209E">
        <w:rPr>
          <w:rFonts w:ascii="Calibri" w:hAnsi="Calibri"/>
          <w:color w:val="000000" w:themeColor="text1"/>
          <w:szCs w:val="24"/>
        </w:rPr>
        <w:tab/>
      </w:r>
    </w:p>
    <w:p w14:paraId="316B435F" w14:textId="77777777" w:rsidR="006B4AEC" w:rsidRPr="0039209E" w:rsidRDefault="006B4AEC" w:rsidP="00557D83">
      <w:pPr>
        <w:ind w:left="4254" w:firstLine="709"/>
        <w:jc w:val="both"/>
        <w:rPr>
          <w:rFonts w:ascii="Calibri" w:hAnsi="Calibri"/>
          <w:color w:val="000000" w:themeColor="text1"/>
          <w:szCs w:val="24"/>
        </w:rPr>
      </w:pPr>
      <w:r w:rsidRPr="0039209E">
        <w:rPr>
          <w:rFonts w:ascii="Calibri" w:hAnsi="Calibri"/>
          <w:color w:val="000000" w:themeColor="text1"/>
          <w:szCs w:val="24"/>
        </w:rPr>
        <w:t>...........................................................</w:t>
      </w:r>
    </w:p>
    <w:p w14:paraId="7B046F38" w14:textId="77777777" w:rsidR="006B4AEC" w:rsidRPr="0039209E" w:rsidRDefault="006B4AEC" w:rsidP="00CB4E43">
      <w:pPr>
        <w:ind w:left="4963" w:firstLine="709"/>
        <w:rPr>
          <w:rFonts w:ascii="Calibri" w:hAnsi="Calibri"/>
          <w:color w:val="000000" w:themeColor="text1"/>
          <w:szCs w:val="24"/>
        </w:rPr>
      </w:pPr>
      <w:r w:rsidRPr="0039209E">
        <w:rPr>
          <w:rFonts w:ascii="Calibri" w:hAnsi="Calibri"/>
          <w:color w:val="000000" w:themeColor="text1"/>
          <w:szCs w:val="24"/>
        </w:rPr>
        <w:t>/ czytelny podpis lub</w:t>
      </w:r>
    </w:p>
    <w:p w14:paraId="742BC422" w14:textId="77777777" w:rsidR="00715318" w:rsidRPr="0039209E" w:rsidRDefault="006B4AEC" w:rsidP="00557D83">
      <w:pPr>
        <w:ind w:left="4963" w:hanging="285"/>
        <w:jc w:val="center"/>
        <w:rPr>
          <w:rFonts w:ascii="Calibri" w:hAnsi="Calibri"/>
          <w:color w:val="000000" w:themeColor="text1"/>
          <w:szCs w:val="24"/>
        </w:rPr>
      </w:pPr>
      <w:r w:rsidRPr="0039209E">
        <w:rPr>
          <w:rFonts w:ascii="Calibri" w:hAnsi="Calibri"/>
          <w:color w:val="000000" w:themeColor="text1"/>
          <w:szCs w:val="24"/>
        </w:rPr>
        <w:t>podpis i pieczęć imienna oferenta/</w:t>
      </w:r>
    </w:p>
    <w:p w14:paraId="5E56635F" w14:textId="77777777" w:rsidR="008A6A38" w:rsidRPr="0014768C" w:rsidRDefault="008A6A38" w:rsidP="00557D83">
      <w:pPr>
        <w:ind w:left="4963" w:hanging="285"/>
        <w:jc w:val="center"/>
        <w:rPr>
          <w:rFonts w:ascii="Calibri" w:hAnsi="Calibri"/>
          <w:color w:val="FF0000"/>
          <w:sz w:val="21"/>
          <w:szCs w:val="21"/>
        </w:rPr>
        <w:sectPr w:rsidR="008A6A38" w:rsidRPr="0014768C" w:rsidSect="00E758D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568" w:right="1418" w:bottom="1531" w:left="1418" w:header="709" w:footer="709" w:gutter="0"/>
          <w:cols w:space="708"/>
          <w:titlePg/>
          <w:docGrid w:linePitch="360"/>
        </w:sectPr>
      </w:pPr>
    </w:p>
    <w:p w14:paraId="51AD9533" w14:textId="4C890AC0" w:rsidR="00234D66" w:rsidRPr="00DB7F2D" w:rsidRDefault="00234D66" w:rsidP="00234D66">
      <w:pPr>
        <w:widowControl w:val="0"/>
        <w:ind w:left="5672"/>
        <w:jc w:val="right"/>
        <w:rPr>
          <w:rFonts w:ascii="Calibri" w:hAnsi="Calibri"/>
          <w:b/>
          <w:i/>
          <w:color w:val="000000" w:themeColor="text1"/>
          <w:lang w:val="x-none"/>
        </w:rPr>
      </w:pPr>
      <w:r w:rsidRPr="00DB7F2D">
        <w:rPr>
          <w:rFonts w:ascii="Calibri" w:hAnsi="Calibri"/>
          <w:b/>
          <w:color w:val="000000" w:themeColor="text1"/>
          <w:lang w:val="x-none"/>
        </w:rPr>
        <w:lastRenderedPageBreak/>
        <w:t xml:space="preserve">Załącznik nr </w:t>
      </w:r>
      <w:r w:rsidR="00EC41DF" w:rsidRPr="00DB7F2D">
        <w:rPr>
          <w:rFonts w:ascii="Calibri" w:hAnsi="Calibri"/>
          <w:b/>
          <w:color w:val="000000" w:themeColor="text1"/>
        </w:rPr>
        <w:t>2</w:t>
      </w:r>
      <w:r w:rsidRPr="00DB7F2D">
        <w:rPr>
          <w:rFonts w:ascii="Calibri" w:hAnsi="Calibri"/>
          <w:b/>
          <w:color w:val="000000" w:themeColor="text1"/>
        </w:rPr>
        <w:t xml:space="preserve"> </w:t>
      </w:r>
      <w:r w:rsidRPr="00DB7F2D">
        <w:rPr>
          <w:rFonts w:ascii="Calibri" w:hAnsi="Calibri"/>
          <w:b/>
          <w:color w:val="000000" w:themeColor="text1"/>
          <w:lang w:val="x-none"/>
        </w:rPr>
        <w:t>do SWZ</w:t>
      </w:r>
      <w:r w:rsidRPr="00DB7F2D">
        <w:rPr>
          <w:rFonts w:ascii="Calibri" w:hAnsi="Calibri"/>
          <w:b/>
          <w:color w:val="000000" w:themeColor="text1"/>
        </w:rPr>
        <w:t xml:space="preserve"> </w:t>
      </w:r>
      <w:r w:rsidRPr="00DB7F2D">
        <w:rPr>
          <w:rFonts w:ascii="Calibri" w:hAnsi="Calibri"/>
          <w:b/>
          <w:i/>
          <w:color w:val="000000" w:themeColor="text1"/>
          <w:lang w:val="x-none"/>
        </w:rPr>
        <w:t>(wzór)</w:t>
      </w:r>
    </w:p>
    <w:p w14:paraId="0B41B061" w14:textId="77777777" w:rsidR="00234D66" w:rsidRPr="00DB7F2D" w:rsidRDefault="00234D66" w:rsidP="00234D66">
      <w:pPr>
        <w:widowControl w:val="0"/>
        <w:rPr>
          <w:rFonts w:ascii="Calibri" w:hAnsi="Calibri"/>
          <w:color w:val="000000" w:themeColor="text1"/>
          <w:sz w:val="16"/>
          <w:lang w:val="x-none"/>
        </w:rPr>
      </w:pPr>
    </w:p>
    <w:p w14:paraId="72182D76" w14:textId="77777777" w:rsidR="00234D66" w:rsidRPr="00DB7F2D" w:rsidRDefault="00234D66" w:rsidP="00234D66">
      <w:pPr>
        <w:widowControl w:val="0"/>
        <w:rPr>
          <w:rFonts w:ascii="Calibri" w:hAnsi="Calibri"/>
          <w:color w:val="000000" w:themeColor="text1"/>
          <w:sz w:val="22"/>
        </w:rPr>
      </w:pPr>
      <w:r w:rsidRPr="00DB7F2D">
        <w:rPr>
          <w:rFonts w:ascii="Calibri" w:hAnsi="Calibri"/>
          <w:color w:val="000000" w:themeColor="text1"/>
          <w:sz w:val="22"/>
          <w:lang w:val="x-none"/>
        </w:rPr>
        <w:t>Nazwa oferenta .......................................................................................................................</w:t>
      </w:r>
      <w:r w:rsidRPr="00DB7F2D">
        <w:rPr>
          <w:rFonts w:ascii="Calibri" w:hAnsi="Calibri"/>
          <w:color w:val="000000" w:themeColor="text1"/>
          <w:sz w:val="22"/>
        </w:rPr>
        <w:t>............</w:t>
      </w:r>
    </w:p>
    <w:p w14:paraId="2494F8DC" w14:textId="77777777" w:rsidR="00234D66" w:rsidRPr="00DB7F2D" w:rsidRDefault="00234D66" w:rsidP="00234D66">
      <w:pPr>
        <w:widowControl w:val="0"/>
        <w:rPr>
          <w:rFonts w:ascii="Calibri" w:hAnsi="Calibri"/>
          <w:color w:val="000000" w:themeColor="text1"/>
          <w:sz w:val="22"/>
        </w:rPr>
      </w:pPr>
      <w:r w:rsidRPr="00DB7F2D">
        <w:rPr>
          <w:rFonts w:ascii="Calibri" w:hAnsi="Calibri"/>
          <w:color w:val="000000" w:themeColor="text1"/>
          <w:sz w:val="22"/>
          <w:lang w:val="x-none"/>
        </w:rPr>
        <w:t>Adres oferenta .........................................................................................................................</w:t>
      </w:r>
      <w:r w:rsidRPr="00DB7F2D">
        <w:rPr>
          <w:rFonts w:ascii="Calibri" w:hAnsi="Calibri"/>
          <w:color w:val="000000" w:themeColor="text1"/>
          <w:sz w:val="22"/>
        </w:rPr>
        <w:t>...........</w:t>
      </w:r>
    </w:p>
    <w:p w14:paraId="021BE678" w14:textId="77777777" w:rsidR="00234D66" w:rsidRPr="00DB7F2D" w:rsidRDefault="00234D66" w:rsidP="00234D66">
      <w:pPr>
        <w:widowControl w:val="0"/>
        <w:rPr>
          <w:rFonts w:ascii="Calibri" w:hAnsi="Calibri"/>
          <w:color w:val="000000" w:themeColor="text1"/>
          <w:sz w:val="22"/>
        </w:rPr>
      </w:pPr>
      <w:r w:rsidRPr="00DB7F2D">
        <w:rPr>
          <w:rFonts w:ascii="Calibri" w:hAnsi="Calibri"/>
          <w:color w:val="000000" w:themeColor="text1"/>
          <w:sz w:val="22"/>
          <w:lang w:val="x-none"/>
        </w:rPr>
        <w:t>Numer telefonu .............................................</w:t>
      </w:r>
      <w:r w:rsidRPr="00DB7F2D">
        <w:rPr>
          <w:rFonts w:ascii="Calibri" w:hAnsi="Calibri"/>
          <w:color w:val="000000" w:themeColor="text1"/>
          <w:sz w:val="22"/>
        </w:rPr>
        <w:t>..............................</w:t>
      </w:r>
      <w:r w:rsidRPr="00DB7F2D">
        <w:rPr>
          <w:rFonts w:ascii="Calibri" w:hAnsi="Calibri"/>
          <w:color w:val="000000" w:themeColor="text1"/>
          <w:sz w:val="22"/>
          <w:lang w:val="x-none"/>
        </w:rPr>
        <w:t>............................................</w:t>
      </w:r>
      <w:r w:rsidRPr="00DB7F2D">
        <w:rPr>
          <w:rFonts w:ascii="Calibri" w:hAnsi="Calibri"/>
          <w:color w:val="000000" w:themeColor="text1"/>
          <w:sz w:val="22"/>
        </w:rPr>
        <w:t>............</w:t>
      </w:r>
    </w:p>
    <w:p w14:paraId="03653535" w14:textId="77777777" w:rsidR="00234D66" w:rsidRPr="00DB7F2D" w:rsidRDefault="00234D66" w:rsidP="00234D66">
      <w:pPr>
        <w:widowControl w:val="0"/>
        <w:ind w:firstLine="70"/>
        <w:jc w:val="center"/>
        <w:rPr>
          <w:rFonts w:ascii="Calibri" w:hAnsi="Calibri"/>
          <w:b/>
          <w:color w:val="000000" w:themeColor="text1"/>
          <w:sz w:val="32"/>
          <w:lang w:val="x-none"/>
        </w:rPr>
      </w:pPr>
      <w:r w:rsidRPr="00DB7F2D">
        <w:rPr>
          <w:rFonts w:ascii="Calibri" w:hAnsi="Calibri"/>
          <w:b/>
          <w:color w:val="000000" w:themeColor="text1"/>
          <w:sz w:val="32"/>
          <w:lang w:val="x-none"/>
        </w:rPr>
        <w:t>WYKAZ</w:t>
      </w:r>
    </w:p>
    <w:p w14:paraId="6729F407" w14:textId="77777777" w:rsidR="00DB7F2D" w:rsidRPr="00DB7F2D" w:rsidRDefault="00DB7F2D" w:rsidP="00DB7F2D">
      <w:pPr>
        <w:jc w:val="both"/>
        <w:rPr>
          <w:rFonts w:asciiTheme="minorHAnsi" w:eastAsia="MS Mincho" w:hAnsiTheme="minorHAnsi" w:cstheme="minorHAnsi"/>
          <w:sz w:val="20"/>
        </w:rPr>
      </w:pPr>
      <w:r w:rsidRPr="00DB7F2D">
        <w:rPr>
          <w:rFonts w:asciiTheme="minorHAnsi" w:eastAsia="MS Mincho" w:hAnsiTheme="minorHAnsi" w:cstheme="minorHAnsi"/>
          <w:color w:val="000000" w:themeColor="text1"/>
          <w:sz w:val="20"/>
        </w:rPr>
        <w:t xml:space="preserve">wykonanych w okresie ostatnich 5 lat przed dniem wszczęcia postępowania, a </w:t>
      </w:r>
      <w:r w:rsidRPr="00DB7F2D">
        <w:rPr>
          <w:rFonts w:asciiTheme="minorHAnsi" w:eastAsia="MS Mincho" w:hAnsiTheme="minorHAnsi" w:cstheme="minorHAnsi"/>
          <w:sz w:val="20"/>
        </w:rPr>
        <w:t>jeżeli okres prowadzenia działalności jest krótszy – w tym okresie</w:t>
      </w:r>
      <w:r w:rsidRPr="00DB7F2D">
        <w:rPr>
          <w:rFonts w:asciiTheme="minorHAnsi" w:hAnsiTheme="minorHAnsi" w:cstheme="minorHAnsi"/>
          <w:sz w:val="20"/>
          <w:lang w:eastAsia="pl-PL"/>
        </w:rPr>
        <w:t>,</w:t>
      </w:r>
      <w:r w:rsidRPr="00DB7F2D">
        <w:rPr>
          <w:rFonts w:asciiTheme="minorHAnsi" w:hAnsiTheme="minorHAnsi" w:cstheme="minorHAnsi"/>
          <w:b/>
          <w:sz w:val="20"/>
        </w:rPr>
        <w:t xml:space="preserve"> </w:t>
      </w:r>
      <w:r w:rsidRPr="00DB7F2D">
        <w:rPr>
          <w:rFonts w:asciiTheme="minorHAnsi" w:hAnsiTheme="minorHAnsi" w:cstheme="minorHAnsi"/>
          <w:sz w:val="20"/>
        </w:rPr>
        <w:t>robót budowlanych</w:t>
      </w:r>
      <w:r w:rsidRPr="00DB7F2D">
        <w:rPr>
          <w:rFonts w:asciiTheme="minorHAnsi" w:hAnsiTheme="minorHAnsi" w:cstheme="minorHAnsi"/>
          <w:b/>
          <w:sz w:val="20"/>
          <w:u w:val="single"/>
        </w:rPr>
        <w:t xml:space="preserve"> </w:t>
      </w:r>
      <w:r w:rsidRPr="00DB7F2D">
        <w:rPr>
          <w:rFonts w:asciiTheme="minorHAnsi" w:hAnsiTheme="minorHAnsi" w:cstheme="minorHAnsi"/>
          <w:sz w:val="20"/>
        </w:rPr>
        <w:t xml:space="preserve">polegających na: </w:t>
      </w:r>
    </w:p>
    <w:p w14:paraId="4F83AEDF" w14:textId="77777777" w:rsidR="00DB7F2D" w:rsidRPr="00DB7F2D" w:rsidRDefault="00DB7F2D" w:rsidP="00DB7F2D">
      <w:pPr>
        <w:tabs>
          <w:tab w:val="left" w:pos="1418"/>
        </w:tabs>
        <w:jc w:val="both"/>
        <w:rPr>
          <w:rFonts w:asciiTheme="minorHAnsi" w:eastAsia="MS Mincho" w:hAnsiTheme="minorHAnsi" w:cstheme="minorHAnsi"/>
          <w:i/>
          <w:sz w:val="20"/>
          <w:u w:val="single"/>
        </w:rPr>
      </w:pPr>
      <w:r w:rsidRPr="00DB7F2D">
        <w:rPr>
          <w:rFonts w:asciiTheme="minorHAnsi" w:eastAsia="MS Mincho" w:hAnsiTheme="minorHAnsi" w:cstheme="minorHAnsi"/>
          <w:i/>
          <w:sz w:val="20"/>
          <w:u w:val="single"/>
        </w:rPr>
        <w:t>sporządzeniu:</w:t>
      </w:r>
    </w:p>
    <w:p w14:paraId="09D8844C" w14:textId="77777777" w:rsidR="00DB7F2D" w:rsidRPr="00DB7F2D" w:rsidRDefault="00DB7F2D" w:rsidP="00FA5BD2">
      <w:pPr>
        <w:pStyle w:val="Akapitzlist"/>
        <w:numPr>
          <w:ilvl w:val="0"/>
          <w:numId w:val="50"/>
        </w:numPr>
        <w:spacing w:after="0" w:line="240" w:lineRule="auto"/>
        <w:ind w:left="426" w:hanging="425"/>
        <w:jc w:val="both"/>
        <w:rPr>
          <w:rFonts w:asciiTheme="minorHAnsi" w:hAnsiTheme="minorHAnsi" w:cstheme="minorHAnsi"/>
          <w:i/>
          <w:sz w:val="20"/>
          <w:szCs w:val="20"/>
        </w:rPr>
      </w:pPr>
      <w:r w:rsidRPr="00DB7F2D">
        <w:rPr>
          <w:rFonts w:asciiTheme="minorHAnsi" w:eastAsia="MS Mincho" w:hAnsiTheme="minorHAnsi" w:cstheme="minorHAnsi"/>
          <w:sz w:val="20"/>
          <w:szCs w:val="20"/>
        </w:rPr>
        <w:t>dokumentacji projektowej obejmującej roboty budowlane polegające na budowie lub przebudowie urządzeń zabezpieczenia ruchu kolejowego na 2 przejazdach kolejowo – drogowych kat. B lub C wykonanych w ramach jednej lub kilku Umów,</w:t>
      </w:r>
    </w:p>
    <w:p w14:paraId="5257FE92" w14:textId="77777777" w:rsidR="00DB7F2D" w:rsidRPr="00DB7F2D" w:rsidRDefault="00DB7F2D" w:rsidP="00DB7F2D">
      <w:pPr>
        <w:suppressAutoHyphens w:val="0"/>
        <w:jc w:val="both"/>
        <w:rPr>
          <w:rFonts w:asciiTheme="minorHAnsi" w:eastAsia="MS Mincho" w:hAnsiTheme="minorHAnsi" w:cstheme="minorHAnsi"/>
          <w:i/>
          <w:sz w:val="20"/>
          <w:u w:val="single"/>
          <w:lang w:eastAsia="pl-PL"/>
        </w:rPr>
      </w:pPr>
      <w:r w:rsidRPr="00DB7F2D">
        <w:rPr>
          <w:rFonts w:asciiTheme="minorHAnsi" w:eastAsia="MS Mincho" w:hAnsiTheme="minorHAnsi" w:cstheme="minorHAnsi"/>
          <w:i/>
          <w:sz w:val="20"/>
          <w:u w:val="single"/>
          <w:lang w:eastAsia="pl-PL"/>
        </w:rPr>
        <w:t>realizacji robót budowlanych obejmujących:</w:t>
      </w:r>
    </w:p>
    <w:p w14:paraId="14CE1244" w14:textId="77777777" w:rsidR="00DB7F2D" w:rsidRPr="00DB7F2D" w:rsidRDefault="00DB7F2D" w:rsidP="00FA5BD2">
      <w:pPr>
        <w:pStyle w:val="Akapitzlist"/>
        <w:numPr>
          <w:ilvl w:val="0"/>
          <w:numId w:val="50"/>
        </w:numPr>
        <w:spacing w:after="0" w:line="240" w:lineRule="auto"/>
        <w:ind w:left="426" w:hanging="425"/>
        <w:jc w:val="both"/>
        <w:rPr>
          <w:rFonts w:asciiTheme="minorHAnsi" w:eastAsia="MS Mincho" w:hAnsiTheme="minorHAnsi" w:cstheme="minorHAnsi"/>
          <w:color w:val="000000" w:themeColor="text1"/>
          <w:sz w:val="20"/>
          <w:szCs w:val="20"/>
        </w:rPr>
      </w:pPr>
      <w:r w:rsidRPr="00DB7F2D">
        <w:rPr>
          <w:rFonts w:asciiTheme="minorHAnsi" w:eastAsia="MS Mincho" w:hAnsiTheme="minorHAnsi" w:cstheme="minorHAnsi"/>
          <w:sz w:val="20"/>
          <w:szCs w:val="20"/>
        </w:rPr>
        <w:t xml:space="preserve">roboty budowlane polegające na budowie lub przebudowie urządzeń zabezpieczenia ruchu kolejowego na 2 </w:t>
      </w:r>
      <w:r w:rsidRPr="00DB7F2D">
        <w:rPr>
          <w:rFonts w:asciiTheme="minorHAnsi" w:eastAsia="MS Mincho" w:hAnsiTheme="minorHAnsi" w:cstheme="minorHAnsi"/>
          <w:color w:val="000000" w:themeColor="text1"/>
          <w:sz w:val="20"/>
          <w:szCs w:val="20"/>
        </w:rPr>
        <w:t>przejazdach kolejowo – drogowych kat. B lub C wykonanych w ramach jednej lub kilku Umów.</w:t>
      </w:r>
    </w:p>
    <w:p w14:paraId="6DF4727A" w14:textId="77777777" w:rsidR="00234D66" w:rsidRPr="00DB7F2D" w:rsidRDefault="00234D66" w:rsidP="00234D66">
      <w:pPr>
        <w:pStyle w:val="Akapitzlist"/>
        <w:shd w:val="clear" w:color="auto" w:fill="FFFFFF" w:themeFill="background1"/>
        <w:spacing w:after="0" w:line="240" w:lineRule="auto"/>
        <w:ind w:left="42" w:firstLine="14"/>
        <w:jc w:val="both"/>
        <w:rPr>
          <w:rFonts w:eastAsia="MS Mincho" w:cs="Calibri"/>
          <w:color w:val="000000" w:themeColor="text1"/>
          <w:sz w:val="10"/>
          <w:szCs w:val="10"/>
        </w:rPr>
      </w:pPr>
    </w:p>
    <w:tbl>
      <w:tblPr>
        <w:tblW w:w="9547" w:type="dxa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6"/>
        <w:gridCol w:w="3556"/>
        <w:gridCol w:w="1232"/>
        <w:gridCol w:w="1245"/>
        <w:gridCol w:w="1638"/>
        <w:gridCol w:w="1260"/>
      </w:tblGrid>
      <w:tr w:rsidR="0014768C" w:rsidRPr="00DB7F2D" w14:paraId="0732CA90" w14:textId="77777777" w:rsidTr="001B143A">
        <w:trPr>
          <w:cantSplit/>
          <w:trHeight w:val="910"/>
        </w:trPr>
        <w:tc>
          <w:tcPr>
            <w:tcW w:w="616" w:type="dxa"/>
            <w:vMerge w:val="restart"/>
          </w:tcPr>
          <w:p w14:paraId="55D8B3F2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757C2E0B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37FF41C0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  <w:r w:rsidRPr="00DB7F2D">
              <w:rPr>
                <w:rFonts w:ascii="Calibri" w:hAnsi="Calibri"/>
                <w:color w:val="000000" w:themeColor="text1"/>
                <w:sz w:val="20"/>
              </w:rPr>
              <w:t>Lp.</w:t>
            </w:r>
          </w:p>
        </w:tc>
        <w:tc>
          <w:tcPr>
            <w:tcW w:w="3556" w:type="dxa"/>
            <w:vMerge w:val="restart"/>
          </w:tcPr>
          <w:p w14:paraId="568A3000" w14:textId="77777777" w:rsidR="001B143A" w:rsidRPr="00DB7F2D" w:rsidRDefault="001B143A" w:rsidP="005B74B8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  <w:r w:rsidRPr="00DB7F2D">
              <w:rPr>
                <w:rFonts w:ascii="Calibri" w:hAnsi="Calibri"/>
                <w:color w:val="000000" w:themeColor="text1"/>
                <w:sz w:val="20"/>
              </w:rPr>
              <w:t>Przedmiot wykonanych dostaw/ usługi/robót budowlanych</w:t>
            </w:r>
          </w:p>
          <w:p w14:paraId="0E605442" w14:textId="77777777" w:rsidR="001B143A" w:rsidRPr="00DB7F2D" w:rsidRDefault="001B143A" w:rsidP="005B74B8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  <w:r w:rsidRPr="00DB7F2D">
              <w:rPr>
                <w:rFonts w:ascii="Calibri" w:hAnsi="Calibri"/>
                <w:color w:val="000000" w:themeColor="text1"/>
                <w:sz w:val="20"/>
              </w:rPr>
              <w:t xml:space="preserve">(należy opisać przedmiot w sposób umożliwiający ocenę spełnienia warunku wiedzy i doświadczenia zgodnie z SWZ) </w:t>
            </w:r>
          </w:p>
        </w:tc>
        <w:tc>
          <w:tcPr>
            <w:tcW w:w="2477" w:type="dxa"/>
            <w:gridSpan w:val="2"/>
          </w:tcPr>
          <w:p w14:paraId="126330FD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025B0885" w14:textId="77777777" w:rsidR="001B143A" w:rsidRPr="00DB7F2D" w:rsidRDefault="001B143A" w:rsidP="005B74B8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  <w:r w:rsidRPr="00DB7F2D">
              <w:rPr>
                <w:rFonts w:ascii="Calibri" w:hAnsi="Calibri"/>
                <w:color w:val="000000" w:themeColor="text1"/>
                <w:sz w:val="20"/>
              </w:rPr>
              <w:t>Termin realizacji</w:t>
            </w:r>
          </w:p>
          <w:p w14:paraId="7962890A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543043B6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1638" w:type="dxa"/>
            <w:vMerge w:val="restart"/>
          </w:tcPr>
          <w:p w14:paraId="5AA2906E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298BBAB5" w14:textId="77777777" w:rsidR="001B143A" w:rsidRPr="00DB7F2D" w:rsidRDefault="001B143A" w:rsidP="005B74B8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  <w:r w:rsidRPr="00DB7F2D">
              <w:rPr>
                <w:rFonts w:ascii="Calibri" w:hAnsi="Calibri"/>
                <w:color w:val="000000" w:themeColor="text1"/>
                <w:sz w:val="20"/>
              </w:rPr>
              <w:t>Nazwa zamawiającego</w:t>
            </w:r>
          </w:p>
          <w:p w14:paraId="7086770F" w14:textId="77777777" w:rsidR="001B143A" w:rsidRPr="00DB7F2D" w:rsidRDefault="001B143A" w:rsidP="005B74B8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  <w:r w:rsidRPr="00DB7F2D">
              <w:rPr>
                <w:rFonts w:ascii="Calibri" w:hAnsi="Calibri"/>
                <w:color w:val="000000" w:themeColor="text1"/>
                <w:sz w:val="20"/>
              </w:rPr>
              <w:t>(adres)</w:t>
            </w:r>
          </w:p>
        </w:tc>
        <w:tc>
          <w:tcPr>
            <w:tcW w:w="1260" w:type="dxa"/>
            <w:vMerge w:val="restart"/>
          </w:tcPr>
          <w:p w14:paraId="71927B53" w14:textId="77777777" w:rsidR="001B143A" w:rsidRPr="00DB7F2D" w:rsidRDefault="001B143A" w:rsidP="005B74B8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</w:p>
          <w:p w14:paraId="1B92092E" w14:textId="77777777" w:rsidR="001B143A" w:rsidRPr="00DB7F2D" w:rsidRDefault="001B143A" w:rsidP="005B74B8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</w:p>
          <w:p w14:paraId="4C76DE16" w14:textId="77777777" w:rsidR="001B143A" w:rsidRPr="00DB7F2D" w:rsidRDefault="001B143A" w:rsidP="005B74B8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  <w:r w:rsidRPr="00DB7F2D">
              <w:rPr>
                <w:rFonts w:ascii="Calibri" w:hAnsi="Calibri"/>
                <w:color w:val="000000" w:themeColor="text1"/>
                <w:sz w:val="20"/>
              </w:rPr>
              <w:t>Uwagi</w:t>
            </w:r>
          </w:p>
        </w:tc>
      </w:tr>
      <w:tr w:rsidR="0014768C" w:rsidRPr="00DB7F2D" w14:paraId="61730B39" w14:textId="77777777" w:rsidTr="001B143A">
        <w:trPr>
          <w:cantSplit/>
          <w:trHeight w:val="421"/>
        </w:trPr>
        <w:tc>
          <w:tcPr>
            <w:tcW w:w="616" w:type="dxa"/>
            <w:vMerge/>
          </w:tcPr>
          <w:p w14:paraId="42919E40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3556" w:type="dxa"/>
            <w:vMerge/>
          </w:tcPr>
          <w:p w14:paraId="6770CFF8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1232" w:type="dxa"/>
          </w:tcPr>
          <w:p w14:paraId="5D411D51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  <w:r w:rsidRPr="00DB7F2D">
              <w:rPr>
                <w:rFonts w:ascii="Calibri" w:hAnsi="Calibri"/>
                <w:color w:val="000000" w:themeColor="text1"/>
                <w:sz w:val="20"/>
              </w:rPr>
              <w:t>początek</w:t>
            </w:r>
          </w:p>
        </w:tc>
        <w:tc>
          <w:tcPr>
            <w:tcW w:w="1245" w:type="dxa"/>
          </w:tcPr>
          <w:p w14:paraId="260EA3F0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  <w:r w:rsidRPr="00DB7F2D">
              <w:rPr>
                <w:rFonts w:ascii="Calibri" w:hAnsi="Calibri"/>
                <w:color w:val="000000" w:themeColor="text1"/>
                <w:sz w:val="20"/>
              </w:rPr>
              <w:t>zakończenie</w:t>
            </w:r>
          </w:p>
        </w:tc>
        <w:tc>
          <w:tcPr>
            <w:tcW w:w="1638" w:type="dxa"/>
            <w:vMerge/>
          </w:tcPr>
          <w:p w14:paraId="1AB3FD2A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1260" w:type="dxa"/>
            <w:vMerge/>
          </w:tcPr>
          <w:p w14:paraId="0603F8F9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</w:tr>
      <w:tr w:rsidR="0014768C" w:rsidRPr="00DB7F2D" w14:paraId="7894162A" w14:textId="77777777" w:rsidTr="001B143A">
        <w:trPr>
          <w:trHeight w:val="2282"/>
        </w:trPr>
        <w:tc>
          <w:tcPr>
            <w:tcW w:w="616" w:type="dxa"/>
          </w:tcPr>
          <w:p w14:paraId="15826E57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47CFB0E8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05C2A20E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76DA9023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39D89729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452BD0E4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3CF9A23B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4FD17E62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  <w:p w14:paraId="32EA6459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3556" w:type="dxa"/>
          </w:tcPr>
          <w:p w14:paraId="65186FA4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1232" w:type="dxa"/>
          </w:tcPr>
          <w:p w14:paraId="411F7961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1245" w:type="dxa"/>
          </w:tcPr>
          <w:p w14:paraId="6F8058F9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1638" w:type="dxa"/>
          </w:tcPr>
          <w:p w14:paraId="29E24763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1260" w:type="dxa"/>
          </w:tcPr>
          <w:p w14:paraId="68D96F6A" w14:textId="77777777" w:rsidR="001B143A" w:rsidRPr="00DB7F2D" w:rsidRDefault="001B143A" w:rsidP="005B74B8">
            <w:pPr>
              <w:widowControl w:val="0"/>
              <w:rPr>
                <w:rFonts w:ascii="Calibri" w:hAnsi="Calibri"/>
                <w:color w:val="000000" w:themeColor="text1"/>
                <w:sz w:val="20"/>
              </w:rPr>
            </w:pPr>
          </w:p>
        </w:tc>
      </w:tr>
    </w:tbl>
    <w:p w14:paraId="64232F3C" w14:textId="77777777" w:rsidR="00234D66" w:rsidRPr="00DB7F2D" w:rsidRDefault="00234D66" w:rsidP="00234D66">
      <w:pPr>
        <w:suppressAutoHyphens w:val="0"/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14:paraId="34D7F2E1" w14:textId="77777777" w:rsidR="00234D66" w:rsidRPr="00DB7F2D" w:rsidRDefault="00234D66" w:rsidP="00234D66">
      <w:pPr>
        <w:suppressAutoHyphens w:val="0"/>
        <w:jc w:val="both"/>
        <w:rPr>
          <w:rFonts w:asciiTheme="minorHAnsi" w:hAnsiTheme="minorHAnsi" w:cstheme="minorHAnsi"/>
          <w:color w:val="000000" w:themeColor="text1"/>
          <w:szCs w:val="24"/>
        </w:rPr>
      </w:pPr>
    </w:p>
    <w:p w14:paraId="5B8D72A9" w14:textId="77777777" w:rsidR="00234D66" w:rsidRPr="00DB7F2D" w:rsidRDefault="00234D66" w:rsidP="00234D66">
      <w:pPr>
        <w:widowControl w:val="0"/>
        <w:jc w:val="right"/>
        <w:rPr>
          <w:rFonts w:ascii="Calibri" w:hAnsi="Calibri"/>
          <w:color w:val="000000" w:themeColor="text1"/>
          <w:sz w:val="16"/>
          <w:szCs w:val="16"/>
          <w:lang w:val="x-none"/>
        </w:rPr>
      </w:pPr>
    </w:p>
    <w:p w14:paraId="5C749DD3" w14:textId="77777777" w:rsidR="00234D66" w:rsidRPr="00DB7F2D" w:rsidRDefault="00234D66" w:rsidP="00234D66">
      <w:pPr>
        <w:widowControl w:val="0"/>
        <w:tabs>
          <w:tab w:val="left" w:pos="1478"/>
        </w:tabs>
        <w:suppressAutoHyphens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  <w:b/>
          <w:bCs/>
          <w:color w:val="000000" w:themeColor="text1"/>
          <w:sz w:val="22"/>
          <w:lang w:val="x-none" w:eastAsia="pl-PL"/>
        </w:rPr>
      </w:pPr>
      <w:r w:rsidRPr="00DB7F2D">
        <w:rPr>
          <w:rFonts w:ascii="Arial" w:eastAsia="Calibri" w:hAnsi="Arial" w:cs="Arial"/>
          <w:b/>
          <w:bCs/>
          <w:color w:val="000000" w:themeColor="text1"/>
          <w:sz w:val="22"/>
          <w:lang w:val="x-none" w:eastAsia="pl-PL"/>
        </w:rPr>
        <w:t>UWAGA!</w:t>
      </w:r>
      <w:r w:rsidRPr="00DB7F2D">
        <w:rPr>
          <w:rFonts w:ascii="Arial" w:eastAsia="Calibri" w:hAnsi="Arial" w:cs="Arial"/>
          <w:b/>
          <w:bCs/>
          <w:color w:val="000000" w:themeColor="text1"/>
          <w:sz w:val="22"/>
          <w:lang w:val="x-none" w:eastAsia="pl-PL"/>
        </w:rPr>
        <w:tab/>
      </w:r>
    </w:p>
    <w:p w14:paraId="00D79F18" w14:textId="77777777" w:rsidR="00234D66" w:rsidRPr="00DB7F2D" w:rsidRDefault="00234D66" w:rsidP="00234D66">
      <w:pPr>
        <w:widowControl w:val="0"/>
        <w:tabs>
          <w:tab w:val="left" w:pos="1134"/>
          <w:tab w:val="left" w:pos="1701"/>
        </w:tabs>
        <w:suppressAutoHyphens w:val="0"/>
        <w:adjustRightInd w:val="0"/>
        <w:ind w:left="14"/>
        <w:jc w:val="both"/>
        <w:textAlignment w:val="baseline"/>
        <w:rPr>
          <w:rFonts w:ascii="Calibri" w:hAnsi="Calibri" w:cs="Arial"/>
          <w:color w:val="000000" w:themeColor="text1"/>
          <w:sz w:val="22"/>
          <w:lang w:eastAsia="pl-PL"/>
        </w:rPr>
      </w:pPr>
      <w:r w:rsidRPr="00DB7F2D">
        <w:rPr>
          <w:rFonts w:ascii="Calibri" w:hAnsi="Calibri" w:cs="Arial"/>
          <w:color w:val="000000" w:themeColor="text1"/>
          <w:sz w:val="22"/>
          <w:lang w:eastAsia="pl-PL"/>
        </w:rPr>
        <w:t>Do każdego wymienionego w tabeli zamówienia należy dołączyć dowody (protokół odbioru lub referencje), że </w:t>
      </w:r>
      <w:r w:rsidRPr="00DB7F2D">
        <w:rPr>
          <w:rFonts w:ascii="Calibri" w:hAnsi="Calibri"/>
          <w:color w:val="000000" w:themeColor="text1"/>
          <w:sz w:val="22"/>
          <w:lang w:eastAsia="pl-PL"/>
        </w:rPr>
        <w:t>dostawy/usługi/roboty budowlane</w:t>
      </w:r>
      <w:r w:rsidRPr="00DB7F2D">
        <w:rPr>
          <w:rFonts w:ascii="Calibri" w:hAnsi="Calibri" w:cs="Arial"/>
          <w:color w:val="000000" w:themeColor="text1"/>
          <w:sz w:val="22"/>
          <w:lang w:eastAsia="pl-PL"/>
        </w:rPr>
        <w:t xml:space="preserve"> zostały wykonane należycie.</w:t>
      </w:r>
    </w:p>
    <w:p w14:paraId="6AFEFD5C" w14:textId="77777777" w:rsidR="00234D66" w:rsidRPr="00DB7F2D" w:rsidRDefault="00234D66" w:rsidP="00234D66">
      <w:pPr>
        <w:widowControl w:val="0"/>
        <w:rPr>
          <w:rFonts w:ascii="Calibri" w:hAnsi="Calibri"/>
          <w:color w:val="000000" w:themeColor="text1"/>
          <w:sz w:val="22"/>
          <w:lang w:val="x-none"/>
        </w:rPr>
      </w:pPr>
    </w:p>
    <w:p w14:paraId="534AA19E" w14:textId="77777777" w:rsidR="00234D66" w:rsidRPr="00DB7F2D" w:rsidRDefault="00234D66" w:rsidP="00234D66">
      <w:pPr>
        <w:widowControl w:val="0"/>
        <w:rPr>
          <w:rFonts w:ascii="Calibri" w:hAnsi="Calibri"/>
          <w:color w:val="000000" w:themeColor="text1"/>
          <w:sz w:val="22"/>
          <w:lang w:val="x-none"/>
        </w:rPr>
      </w:pPr>
      <w:r w:rsidRPr="00DB7F2D">
        <w:rPr>
          <w:rFonts w:ascii="Calibri" w:hAnsi="Calibri"/>
          <w:color w:val="000000" w:themeColor="text1"/>
          <w:sz w:val="22"/>
          <w:lang w:val="x-none"/>
        </w:rPr>
        <w:t>............................... dnia .................................</w:t>
      </w:r>
    </w:p>
    <w:p w14:paraId="7126FEB1" w14:textId="77777777" w:rsidR="00234D66" w:rsidRPr="00DB7F2D" w:rsidRDefault="00234D66" w:rsidP="00234D66">
      <w:pPr>
        <w:widowControl w:val="0"/>
        <w:jc w:val="right"/>
        <w:rPr>
          <w:rFonts w:ascii="Calibri" w:hAnsi="Calibri"/>
          <w:color w:val="000000" w:themeColor="text1"/>
          <w:sz w:val="22"/>
          <w:lang w:val="x-none"/>
        </w:rPr>
      </w:pPr>
      <w:r w:rsidRPr="00DB7F2D">
        <w:rPr>
          <w:rFonts w:ascii="Calibri" w:hAnsi="Calibri"/>
          <w:color w:val="000000" w:themeColor="text1"/>
          <w:sz w:val="28"/>
          <w:lang w:val="x-none"/>
        </w:rPr>
        <w:tab/>
      </w:r>
      <w:r w:rsidRPr="00DB7F2D">
        <w:rPr>
          <w:rFonts w:ascii="Calibri" w:hAnsi="Calibri"/>
          <w:color w:val="000000" w:themeColor="text1"/>
          <w:sz w:val="28"/>
          <w:lang w:val="x-none"/>
        </w:rPr>
        <w:tab/>
      </w:r>
      <w:r w:rsidRPr="00DB7F2D">
        <w:rPr>
          <w:rFonts w:ascii="Calibri" w:hAnsi="Calibri"/>
          <w:color w:val="000000" w:themeColor="text1"/>
          <w:sz w:val="28"/>
          <w:lang w:val="x-none"/>
        </w:rPr>
        <w:tab/>
      </w:r>
      <w:r w:rsidRPr="00DB7F2D">
        <w:rPr>
          <w:rFonts w:ascii="Calibri" w:hAnsi="Calibri"/>
          <w:color w:val="000000" w:themeColor="text1"/>
          <w:sz w:val="28"/>
          <w:lang w:val="x-none"/>
        </w:rPr>
        <w:tab/>
      </w:r>
      <w:r w:rsidRPr="00DB7F2D">
        <w:rPr>
          <w:rFonts w:ascii="Calibri" w:hAnsi="Calibri"/>
          <w:color w:val="000000" w:themeColor="text1"/>
          <w:sz w:val="28"/>
          <w:lang w:val="x-none"/>
        </w:rPr>
        <w:tab/>
      </w:r>
      <w:r w:rsidRPr="00DB7F2D">
        <w:rPr>
          <w:rFonts w:ascii="Calibri" w:hAnsi="Calibri"/>
          <w:color w:val="000000" w:themeColor="text1"/>
          <w:sz w:val="22"/>
          <w:lang w:val="x-none"/>
        </w:rPr>
        <w:tab/>
      </w:r>
      <w:r w:rsidRPr="00DB7F2D">
        <w:rPr>
          <w:rFonts w:ascii="Calibri" w:hAnsi="Calibri"/>
          <w:color w:val="000000" w:themeColor="text1"/>
          <w:sz w:val="22"/>
          <w:lang w:val="x-none"/>
        </w:rPr>
        <w:tab/>
        <w:t>...............................................................</w:t>
      </w:r>
    </w:p>
    <w:p w14:paraId="3079F4B5" w14:textId="0005B368" w:rsidR="00234D66" w:rsidRPr="00DB7F2D" w:rsidRDefault="00234D66" w:rsidP="00234D66">
      <w:pPr>
        <w:widowControl w:val="0"/>
        <w:ind w:left="5672"/>
        <w:rPr>
          <w:rFonts w:ascii="Calibri" w:hAnsi="Calibri"/>
          <w:b/>
          <w:color w:val="000000" w:themeColor="text1"/>
          <w:sz w:val="22"/>
          <w:lang w:val="x-none"/>
        </w:rPr>
        <w:sectPr w:rsidR="00234D66" w:rsidRPr="00DB7F2D" w:rsidSect="00C83FEA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1906" w:h="16838"/>
          <w:pgMar w:top="0" w:right="991" w:bottom="1531" w:left="1418" w:header="709" w:footer="709" w:gutter="0"/>
          <w:cols w:space="708"/>
          <w:titlePg/>
          <w:docGrid w:linePitch="360"/>
        </w:sectPr>
      </w:pPr>
      <w:r w:rsidRPr="00DB7F2D">
        <w:rPr>
          <w:rFonts w:ascii="Calibri" w:hAnsi="Calibri"/>
          <w:color w:val="000000" w:themeColor="text1"/>
          <w:sz w:val="22"/>
          <w:lang w:val="x-none"/>
        </w:rPr>
        <w:t>podpis oferenta</w:t>
      </w:r>
      <w:r w:rsidRPr="00DB7F2D">
        <w:rPr>
          <w:rFonts w:ascii="Calibri" w:hAnsi="Calibri"/>
          <w:color w:val="000000" w:themeColor="text1"/>
          <w:sz w:val="22"/>
          <w:lang w:val="x-none"/>
        </w:rPr>
        <w:tab/>
      </w:r>
    </w:p>
    <w:p w14:paraId="02A530D2" w14:textId="62527E74" w:rsidR="00284730" w:rsidRPr="00DB7F2D" w:rsidRDefault="00284730" w:rsidP="00284730">
      <w:pPr>
        <w:ind w:firstLine="6159"/>
        <w:rPr>
          <w:rFonts w:ascii="Calibri" w:hAnsi="Calibri"/>
          <w:b/>
          <w:color w:val="000000" w:themeColor="text1"/>
          <w:szCs w:val="24"/>
        </w:rPr>
      </w:pPr>
      <w:r w:rsidRPr="00DB7F2D">
        <w:rPr>
          <w:rFonts w:ascii="Calibri" w:hAnsi="Calibri"/>
          <w:b/>
          <w:color w:val="000000" w:themeColor="text1"/>
          <w:szCs w:val="24"/>
          <w:lang w:val="x-none"/>
        </w:rPr>
        <w:lastRenderedPageBreak/>
        <w:t xml:space="preserve">Załącznik nr </w:t>
      </w:r>
      <w:r w:rsidR="00EC41DF" w:rsidRPr="00DB7F2D">
        <w:rPr>
          <w:rFonts w:ascii="Calibri" w:hAnsi="Calibri"/>
          <w:b/>
          <w:color w:val="000000" w:themeColor="text1"/>
          <w:szCs w:val="24"/>
        </w:rPr>
        <w:t>3</w:t>
      </w:r>
      <w:r w:rsidRPr="00DB7F2D">
        <w:rPr>
          <w:rFonts w:ascii="Calibri" w:hAnsi="Calibri"/>
          <w:b/>
          <w:color w:val="000000" w:themeColor="text1"/>
          <w:szCs w:val="24"/>
          <w:lang w:val="x-none"/>
        </w:rPr>
        <w:t xml:space="preserve"> do SWZ</w:t>
      </w:r>
      <w:r w:rsidRPr="00DB7F2D">
        <w:rPr>
          <w:rFonts w:ascii="Calibri" w:hAnsi="Calibri"/>
          <w:b/>
          <w:color w:val="000000" w:themeColor="text1"/>
          <w:szCs w:val="24"/>
        </w:rPr>
        <w:t xml:space="preserve"> (wzór)</w:t>
      </w:r>
    </w:p>
    <w:p w14:paraId="164E9E17" w14:textId="77777777" w:rsidR="00284730" w:rsidRPr="00DB7F2D" w:rsidRDefault="00284730" w:rsidP="00284730">
      <w:pPr>
        <w:widowControl w:val="0"/>
        <w:jc w:val="right"/>
        <w:rPr>
          <w:rFonts w:ascii="Calibri" w:hAnsi="Calibri"/>
          <w:color w:val="000000" w:themeColor="text1"/>
          <w:szCs w:val="24"/>
          <w:lang w:val="x-none"/>
        </w:rPr>
      </w:pPr>
    </w:p>
    <w:p w14:paraId="61139BDE" w14:textId="77777777" w:rsidR="00284730" w:rsidRPr="00DB7F2D" w:rsidRDefault="00284730" w:rsidP="00284730">
      <w:pPr>
        <w:widowControl w:val="0"/>
        <w:jc w:val="center"/>
        <w:rPr>
          <w:rFonts w:ascii="Calibri" w:hAnsi="Calibri"/>
          <w:b/>
          <w:color w:val="000000" w:themeColor="text1"/>
          <w:szCs w:val="24"/>
          <w:lang w:val="x-none"/>
        </w:rPr>
      </w:pPr>
      <w:r w:rsidRPr="00DB7F2D">
        <w:rPr>
          <w:rFonts w:ascii="Calibri" w:hAnsi="Calibri"/>
          <w:b/>
          <w:color w:val="000000" w:themeColor="text1"/>
          <w:szCs w:val="24"/>
          <w:lang w:val="x-none"/>
        </w:rPr>
        <w:t>WYKAZ OSÓB</w:t>
      </w:r>
    </w:p>
    <w:p w14:paraId="484F7761" w14:textId="77777777" w:rsidR="00284730" w:rsidRPr="00DB7F2D" w:rsidRDefault="00284730" w:rsidP="00284730">
      <w:pPr>
        <w:widowControl w:val="0"/>
        <w:jc w:val="center"/>
        <w:rPr>
          <w:rFonts w:ascii="Calibri" w:hAnsi="Calibri"/>
          <w:b/>
          <w:color w:val="000000" w:themeColor="text1"/>
          <w:szCs w:val="24"/>
          <w:lang w:val="x-none"/>
        </w:rPr>
      </w:pPr>
    </w:p>
    <w:p w14:paraId="2BA39503" w14:textId="77777777" w:rsidR="00284730" w:rsidRPr="00DB7F2D" w:rsidRDefault="00284730" w:rsidP="00284730">
      <w:pPr>
        <w:widowControl w:val="0"/>
        <w:spacing w:line="360" w:lineRule="auto"/>
        <w:rPr>
          <w:rFonts w:ascii="Calibri" w:hAnsi="Calibri"/>
          <w:color w:val="000000" w:themeColor="text1"/>
          <w:szCs w:val="24"/>
          <w:lang w:val="x-none"/>
        </w:rPr>
      </w:pPr>
      <w:r w:rsidRPr="00DB7F2D">
        <w:rPr>
          <w:rFonts w:ascii="Calibri" w:hAnsi="Calibri"/>
          <w:color w:val="000000" w:themeColor="text1"/>
          <w:szCs w:val="24"/>
          <w:lang w:val="x-none"/>
        </w:rPr>
        <w:t>Nazwa oferenta .......................................................................................................................</w:t>
      </w:r>
    </w:p>
    <w:p w14:paraId="3D986696" w14:textId="77777777" w:rsidR="00284730" w:rsidRPr="00DB7F2D" w:rsidRDefault="00284730" w:rsidP="00284730">
      <w:pPr>
        <w:widowControl w:val="0"/>
        <w:spacing w:line="360" w:lineRule="auto"/>
        <w:rPr>
          <w:rFonts w:ascii="Calibri" w:hAnsi="Calibri"/>
          <w:color w:val="000000" w:themeColor="text1"/>
          <w:szCs w:val="24"/>
          <w:lang w:val="x-none"/>
        </w:rPr>
      </w:pPr>
      <w:r w:rsidRPr="00DB7F2D">
        <w:rPr>
          <w:rFonts w:ascii="Calibri" w:hAnsi="Calibri"/>
          <w:color w:val="000000" w:themeColor="text1"/>
          <w:szCs w:val="24"/>
          <w:lang w:val="x-none"/>
        </w:rPr>
        <w:t>Adres oferenta .........................................................................................................................</w:t>
      </w:r>
    </w:p>
    <w:p w14:paraId="1AA461CF" w14:textId="77777777" w:rsidR="00284730" w:rsidRPr="00DB7F2D" w:rsidRDefault="00284730" w:rsidP="00284730">
      <w:pPr>
        <w:widowControl w:val="0"/>
        <w:spacing w:line="360" w:lineRule="auto"/>
        <w:rPr>
          <w:rFonts w:ascii="Calibri" w:hAnsi="Calibri"/>
          <w:color w:val="000000" w:themeColor="text1"/>
          <w:szCs w:val="24"/>
          <w:lang w:val="x-none"/>
        </w:rPr>
      </w:pPr>
      <w:r w:rsidRPr="00DB7F2D">
        <w:rPr>
          <w:rFonts w:ascii="Calibri" w:hAnsi="Calibri"/>
          <w:color w:val="000000" w:themeColor="text1"/>
          <w:szCs w:val="24"/>
          <w:lang w:val="x-none"/>
        </w:rPr>
        <w:t>Numer telefonu .............................................</w:t>
      </w:r>
      <w:r w:rsidRPr="00DB7F2D">
        <w:rPr>
          <w:rFonts w:ascii="Calibri" w:hAnsi="Calibri"/>
          <w:color w:val="000000" w:themeColor="text1"/>
          <w:szCs w:val="24"/>
        </w:rPr>
        <w:t>...............................</w:t>
      </w:r>
      <w:r w:rsidRPr="00DB7F2D">
        <w:rPr>
          <w:rFonts w:ascii="Calibri" w:hAnsi="Calibri"/>
          <w:color w:val="000000" w:themeColor="text1"/>
          <w:szCs w:val="24"/>
          <w:lang w:val="x-none"/>
        </w:rPr>
        <w:t>............................................</w:t>
      </w:r>
    </w:p>
    <w:p w14:paraId="2F490975" w14:textId="3D2EA784" w:rsidR="00284730" w:rsidRPr="00DB7F2D" w:rsidRDefault="001B143A" w:rsidP="001B143A">
      <w:pPr>
        <w:widowControl w:val="0"/>
        <w:tabs>
          <w:tab w:val="left" w:pos="6549"/>
        </w:tabs>
        <w:rPr>
          <w:rFonts w:ascii="Calibri" w:hAnsi="Calibri"/>
          <w:color w:val="000000" w:themeColor="text1"/>
          <w:szCs w:val="24"/>
          <w:lang w:val="x-none"/>
        </w:rPr>
      </w:pPr>
      <w:r w:rsidRPr="00DB7F2D">
        <w:rPr>
          <w:rFonts w:ascii="Calibri" w:hAnsi="Calibri"/>
          <w:color w:val="000000" w:themeColor="text1"/>
          <w:szCs w:val="24"/>
          <w:lang w:val="x-none"/>
        </w:rPr>
        <w:tab/>
      </w:r>
    </w:p>
    <w:tbl>
      <w:tblPr>
        <w:tblW w:w="5261" w:type="pct"/>
        <w:tblInd w:w="-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"/>
        <w:gridCol w:w="1388"/>
        <w:gridCol w:w="1468"/>
        <w:gridCol w:w="1733"/>
        <w:gridCol w:w="1868"/>
        <w:gridCol w:w="2658"/>
      </w:tblGrid>
      <w:tr w:rsidR="0014768C" w:rsidRPr="00DB7F2D" w14:paraId="362938DA" w14:textId="77777777" w:rsidTr="0078798B">
        <w:trPr>
          <w:cantSplit/>
          <w:trHeight w:val="1421"/>
        </w:trPr>
        <w:tc>
          <w:tcPr>
            <w:tcW w:w="219" w:type="pct"/>
            <w:vMerge w:val="restart"/>
            <w:vAlign w:val="center"/>
          </w:tcPr>
          <w:p w14:paraId="1FFC9D61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  <w:r w:rsidRPr="00DB7F2D">
              <w:rPr>
                <w:rFonts w:ascii="Calibri" w:hAnsi="Calibri"/>
                <w:color w:val="000000" w:themeColor="text1"/>
                <w:sz w:val="20"/>
              </w:rPr>
              <w:t>Lp.</w:t>
            </w:r>
          </w:p>
        </w:tc>
        <w:tc>
          <w:tcPr>
            <w:tcW w:w="728" w:type="pct"/>
            <w:vMerge w:val="restart"/>
            <w:vAlign w:val="center"/>
          </w:tcPr>
          <w:p w14:paraId="392E5DD7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  <w:r w:rsidRPr="00DB7F2D">
              <w:rPr>
                <w:rFonts w:ascii="Calibri" w:hAnsi="Calibri"/>
                <w:color w:val="000000" w:themeColor="text1"/>
                <w:sz w:val="20"/>
              </w:rPr>
              <w:t>Imię</w:t>
            </w:r>
          </w:p>
          <w:p w14:paraId="42D2E582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  <w:r w:rsidRPr="00DB7F2D">
              <w:rPr>
                <w:rFonts w:ascii="Calibri" w:hAnsi="Calibri"/>
                <w:color w:val="000000" w:themeColor="text1"/>
                <w:sz w:val="20"/>
              </w:rPr>
              <w:t>i Nazwisko*</w:t>
            </w:r>
          </w:p>
        </w:tc>
        <w:tc>
          <w:tcPr>
            <w:tcW w:w="770" w:type="pct"/>
            <w:vMerge w:val="restart"/>
            <w:vAlign w:val="center"/>
          </w:tcPr>
          <w:p w14:paraId="2FBB955A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  <w:r w:rsidRPr="00DB7F2D">
              <w:rPr>
                <w:rFonts w:ascii="Calibri" w:hAnsi="Calibri"/>
                <w:color w:val="000000" w:themeColor="text1"/>
                <w:sz w:val="20"/>
              </w:rPr>
              <w:t>Wykształcenie</w:t>
            </w:r>
          </w:p>
        </w:tc>
        <w:tc>
          <w:tcPr>
            <w:tcW w:w="909" w:type="pct"/>
            <w:vMerge w:val="restart"/>
            <w:vAlign w:val="center"/>
          </w:tcPr>
          <w:p w14:paraId="4A5D7177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  <w:r w:rsidRPr="00DB7F2D">
              <w:rPr>
                <w:rFonts w:ascii="Calibri" w:hAnsi="Calibri"/>
                <w:color w:val="000000" w:themeColor="text1"/>
                <w:sz w:val="20"/>
              </w:rPr>
              <w:t xml:space="preserve">Proponowana rola </w:t>
            </w:r>
            <w:r w:rsidRPr="00DB7F2D">
              <w:rPr>
                <w:rFonts w:ascii="Calibri" w:hAnsi="Calibri"/>
                <w:color w:val="000000" w:themeColor="text1"/>
                <w:sz w:val="20"/>
              </w:rPr>
              <w:br/>
              <w:t>w realizacji zamówienia</w:t>
            </w:r>
          </w:p>
        </w:tc>
        <w:tc>
          <w:tcPr>
            <w:tcW w:w="980" w:type="pct"/>
            <w:vMerge w:val="restart"/>
            <w:vAlign w:val="center"/>
          </w:tcPr>
          <w:p w14:paraId="7DD6BEEA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  <w:r w:rsidRPr="00DB7F2D">
              <w:rPr>
                <w:rFonts w:ascii="Calibri" w:hAnsi="Calibri"/>
                <w:color w:val="000000" w:themeColor="text1"/>
                <w:sz w:val="20"/>
              </w:rPr>
              <w:t>Lata doświadczenia</w:t>
            </w:r>
          </w:p>
        </w:tc>
        <w:tc>
          <w:tcPr>
            <w:tcW w:w="1395" w:type="pct"/>
            <w:vMerge w:val="restart"/>
            <w:vAlign w:val="center"/>
          </w:tcPr>
          <w:p w14:paraId="32670B4C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 w:val="20"/>
              </w:rPr>
            </w:pPr>
            <w:r w:rsidRPr="00DB7F2D">
              <w:rPr>
                <w:rFonts w:ascii="Calibri" w:hAnsi="Calibri"/>
                <w:color w:val="000000" w:themeColor="text1"/>
                <w:sz w:val="20"/>
              </w:rPr>
              <w:t>Opis uprawnień doświadczeń (techniczne, kierownicze inne)</w:t>
            </w:r>
          </w:p>
        </w:tc>
      </w:tr>
      <w:tr w:rsidR="0014768C" w:rsidRPr="00DB7F2D" w14:paraId="1689339C" w14:textId="77777777" w:rsidTr="0078798B">
        <w:trPr>
          <w:cantSplit/>
          <w:trHeight w:val="293"/>
        </w:trPr>
        <w:tc>
          <w:tcPr>
            <w:tcW w:w="219" w:type="pct"/>
            <w:vMerge/>
            <w:vAlign w:val="center"/>
          </w:tcPr>
          <w:p w14:paraId="6676DFA8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</w:tc>
        <w:tc>
          <w:tcPr>
            <w:tcW w:w="728" w:type="pct"/>
            <w:vMerge/>
            <w:vAlign w:val="center"/>
          </w:tcPr>
          <w:p w14:paraId="796F0F69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</w:tc>
        <w:tc>
          <w:tcPr>
            <w:tcW w:w="770" w:type="pct"/>
            <w:vMerge/>
            <w:vAlign w:val="center"/>
          </w:tcPr>
          <w:p w14:paraId="34AF381D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</w:tc>
        <w:tc>
          <w:tcPr>
            <w:tcW w:w="909" w:type="pct"/>
            <w:vMerge/>
            <w:vAlign w:val="center"/>
          </w:tcPr>
          <w:p w14:paraId="41088BDF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</w:tc>
        <w:tc>
          <w:tcPr>
            <w:tcW w:w="980" w:type="pct"/>
            <w:vMerge/>
            <w:vAlign w:val="center"/>
          </w:tcPr>
          <w:p w14:paraId="7FEAD3F5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</w:tc>
        <w:tc>
          <w:tcPr>
            <w:tcW w:w="1395" w:type="pct"/>
            <w:vMerge/>
            <w:vAlign w:val="center"/>
          </w:tcPr>
          <w:p w14:paraId="6ED2580F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</w:tc>
      </w:tr>
      <w:tr w:rsidR="0014768C" w:rsidRPr="00DB7F2D" w14:paraId="3D615815" w14:textId="77777777" w:rsidTr="0078798B">
        <w:trPr>
          <w:trHeight w:val="4390"/>
        </w:trPr>
        <w:tc>
          <w:tcPr>
            <w:tcW w:w="219" w:type="pct"/>
            <w:vAlign w:val="center"/>
          </w:tcPr>
          <w:p w14:paraId="288D9A66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  <w:p w14:paraId="5B6913C5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  <w:p w14:paraId="692848CD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  <w:p w14:paraId="497DD150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  <w:p w14:paraId="7AD3D907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  <w:p w14:paraId="2C39E21F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  <w:p w14:paraId="43A48D69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  <w:p w14:paraId="1AD1E04B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  <w:p w14:paraId="00966D59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  <w:p w14:paraId="25EDA97A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  <w:p w14:paraId="298B855D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  <w:p w14:paraId="6888102B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</w:tc>
        <w:tc>
          <w:tcPr>
            <w:tcW w:w="728" w:type="pct"/>
            <w:vAlign w:val="center"/>
          </w:tcPr>
          <w:p w14:paraId="46E13FD6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</w:tc>
        <w:tc>
          <w:tcPr>
            <w:tcW w:w="770" w:type="pct"/>
            <w:vAlign w:val="center"/>
          </w:tcPr>
          <w:p w14:paraId="4A5AE0CA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</w:tc>
        <w:tc>
          <w:tcPr>
            <w:tcW w:w="909" w:type="pct"/>
            <w:vAlign w:val="center"/>
          </w:tcPr>
          <w:p w14:paraId="1B6E7C61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</w:tc>
        <w:tc>
          <w:tcPr>
            <w:tcW w:w="980" w:type="pct"/>
            <w:vAlign w:val="center"/>
          </w:tcPr>
          <w:p w14:paraId="78A6444A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</w:tc>
        <w:tc>
          <w:tcPr>
            <w:tcW w:w="1395" w:type="pct"/>
            <w:vAlign w:val="center"/>
          </w:tcPr>
          <w:p w14:paraId="1D96CDC9" w14:textId="77777777" w:rsidR="00284730" w:rsidRPr="00DB7F2D" w:rsidRDefault="00284730" w:rsidP="0078798B">
            <w:pPr>
              <w:widowControl w:val="0"/>
              <w:jc w:val="center"/>
              <w:rPr>
                <w:rFonts w:ascii="Calibri" w:hAnsi="Calibri"/>
                <w:color w:val="000000" w:themeColor="text1"/>
                <w:szCs w:val="24"/>
              </w:rPr>
            </w:pPr>
          </w:p>
        </w:tc>
      </w:tr>
    </w:tbl>
    <w:p w14:paraId="5A7D0315" w14:textId="77777777" w:rsidR="00284730" w:rsidRPr="00DB7F2D" w:rsidRDefault="00284730" w:rsidP="00284730">
      <w:pPr>
        <w:widowControl w:val="0"/>
        <w:ind w:left="-284"/>
        <w:rPr>
          <w:rFonts w:ascii="Calibri" w:hAnsi="Calibri"/>
          <w:i/>
          <w:color w:val="000000" w:themeColor="text1"/>
          <w:szCs w:val="24"/>
        </w:rPr>
      </w:pPr>
    </w:p>
    <w:p w14:paraId="08EC1439" w14:textId="72BA811D" w:rsidR="00284730" w:rsidRPr="00DB7F2D" w:rsidRDefault="00284730" w:rsidP="00284730">
      <w:pPr>
        <w:widowControl w:val="0"/>
        <w:ind w:left="-284"/>
        <w:jc w:val="both"/>
        <w:rPr>
          <w:rFonts w:asciiTheme="minorHAnsi" w:eastAsia="MS Mincho" w:hAnsiTheme="minorHAnsi" w:cs="Calibri"/>
          <w:b/>
          <w:i/>
          <w:color w:val="000000" w:themeColor="text1"/>
          <w:szCs w:val="24"/>
        </w:rPr>
      </w:pPr>
      <w:r w:rsidRPr="00DB7F2D">
        <w:rPr>
          <w:rFonts w:ascii="Calibri" w:hAnsi="Calibri"/>
          <w:i/>
          <w:color w:val="000000" w:themeColor="text1"/>
          <w:szCs w:val="24"/>
        </w:rPr>
        <w:t xml:space="preserve">*Zamawiający wymaga złożenia wraz z ofertą </w:t>
      </w:r>
      <w:r w:rsidRPr="00DB7F2D">
        <w:rPr>
          <w:rFonts w:ascii="Calibri" w:hAnsi="Calibri"/>
          <w:b/>
          <w:i/>
          <w:color w:val="000000" w:themeColor="text1"/>
          <w:szCs w:val="24"/>
        </w:rPr>
        <w:t>„</w:t>
      </w:r>
      <w:r w:rsidRPr="00DB7F2D">
        <w:rPr>
          <w:rFonts w:asciiTheme="minorHAnsi" w:eastAsia="MS Mincho" w:hAnsiTheme="minorHAnsi" w:cs="Calibri"/>
          <w:b/>
          <w:i/>
          <w:color w:val="000000" w:themeColor="text1"/>
          <w:szCs w:val="24"/>
        </w:rPr>
        <w:t xml:space="preserve">KLAUZULI INFORMACYJNEJ DLA OSOBY KTÓREJ DANE SĄ PRZECHOWYWANE W ZWIĄZKU ZE ZŁOŻENIEM OFERTY W POSTĘPOWANIU” </w:t>
      </w:r>
      <w:r w:rsidR="00234D66" w:rsidRPr="00DB7F2D">
        <w:rPr>
          <w:rFonts w:asciiTheme="minorHAnsi" w:eastAsia="MS Mincho" w:hAnsiTheme="minorHAnsi" w:cs="Calibri"/>
          <w:i/>
          <w:color w:val="000000" w:themeColor="text1"/>
          <w:szCs w:val="24"/>
        </w:rPr>
        <w:t xml:space="preserve">stanowiący zał. nr </w:t>
      </w:r>
      <w:r w:rsidR="0015467E" w:rsidRPr="00DB7F2D">
        <w:rPr>
          <w:rFonts w:asciiTheme="minorHAnsi" w:eastAsia="MS Mincho" w:hAnsiTheme="minorHAnsi" w:cs="Calibri"/>
          <w:i/>
          <w:color w:val="000000" w:themeColor="text1"/>
          <w:szCs w:val="24"/>
        </w:rPr>
        <w:t>3</w:t>
      </w:r>
      <w:r w:rsidRPr="00DB7F2D">
        <w:rPr>
          <w:rFonts w:asciiTheme="minorHAnsi" w:eastAsia="MS Mincho" w:hAnsiTheme="minorHAnsi" w:cs="Calibri"/>
          <w:i/>
          <w:color w:val="000000" w:themeColor="text1"/>
          <w:szCs w:val="24"/>
        </w:rPr>
        <w:t>a do SWZ.</w:t>
      </w:r>
    </w:p>
    <w:p w14:paraId="63D08F25" w14:textId="77777777" w:rsidR="00284730" w:rsidRPr="00DB7F2D" w:rsidRDefault="00284730" w:rsidP="00284730">
      <w:pPr>
        <w:widowControl w:val="0"/>
        <w:rPr>
          <w:rFonts w:ascii="Calibri" w:hAnsi="Calibri"/>
          <w:i/>
          <w:color w:val="000000" w:themeColor="text1"/>
        </w:rPr>
      </w:pPr>
    </w:p>
    <w:p w14:paraId="5310605F" w14:textId="77777777" w:rsidR="00284730" w:rsidRPr="00DB7F2D" w:rsidRDefault="00284730" w:rsidP="00284730">
      <w:pPr>
        <w:widowControl w:val="0"/>
        <w:rPr>
          <w:rFonts w:ascii="Calibri" w:hAnsi="Calibri"/>
          <w:i/>
          <w:color w:val="000000" w:themeColor="text1"/>
        </w:rPr>
      </w:pPr>
    </w:p>
    <w:p w14:paraId="364E05DD" w14:textId="77777777" w:rsidR="00284730" w:rsidRPr="00DB7F2D" w:rsidRDefault="00284730" w:rsidP="00284730">
      <w:pPr>
        <w:widowControl w:val="0"/>
        <w:rPr>
          <w:rFonts w:ascii="Calibri" w:hAnsi="Calibri"/>
          <w:i/>
          <w:color w:val="000000" w:themeColor="text1"/>
        </w:rPr>
      </w:pPr>
    </w:p>
    <w:p w14:paraId="6A43B198" w14:textId="77777777" w:rsidR="00284730" w:rsidRPr="00DB7F2D" w:rsidRDefault="00284730" w:rsidP="00284730">
      <w:pPr>
        <w:widowControl w:val="0"/>
        <w:rPr>
          <w:rFonts w:ascii="Calibri" w:hAnsi="Calibri"/>
          <w:color w:val="000000" w:themeColor="text1"/>
          <w:lang w:val="x-none"/>
        </w:rPr>
      </w:pPr>
    </w:p>
    <w:p w14:paraId="42010AE8" w14:textId="77777777" w:rsidR="00284730" w:rsidRPr="00DB7F2D" w:rsidRDefault="00284730" w:rsidP="00284730">
      <w:pPr>
        <w:widowControl w:val="0"/>
        <w:rPr>
          <w:rFonts w:ascii="Calibri" w:hAnsi="Calibri"/>
          <w:color w:val="000000" w:themeColor="text1"/>
          <w:lang w:val="x-none"/>
        </w:rPr>
      </w:pPr>
      <w:r w:rsidRPr="00DB7F2D">
        <w:rPr>
          <w:rFonts w:ascii="Calibri" w:hAnsi="Calibri"/>
          <w:color w:val="000000" w:themeColor="text1"/>
          <w:lang w:val="x-none"/>
        </w:rPr>
        <w:t>............................... dnia .................................</w:t>
      </w:r>
    </w:p>
    <w:p w14:paraId="3D0C3555" w14:textId="77777777" w:rsidR="00284730" w:rsidRPr="00DB7F2D" w:rsidRDefault="00284730" w:rsidP="00284730">
      <w:pPr>
        <w:widowControl w:val="0"/>
        <w:rPr>
          <w:rFonts w:ascii="Calibri" w:hAnsi="Calibri"/>
          <w:color w:val="000000" w:themeColor="text1"/>
          <w:lang w:val="x-none"/>
        </w:rPr>
      </w:pPr>
    </w:p>
    <w:p w14:paraId="1866C98F" w14:textId="77777777" w:rsidR="00284730" w:rsidRPr="00DB7F2D" w:rsidRDefault="00284730" w:rsidP="00284730">
      <w:pPr>
        <w:widowControl w:val="0"/>
        <w:jc w:val="right"/>
        <w:rPr>
          <w:rFonts w:ascii="Calibri" w:hAnsi="Calibri"/>
          <w:color w:val="000000" w:themeColor="text1"/>
          <w:lang w:val="x-none"/>
        </w:rPr>
      </w:pPr>
      <w:r w:rsidRPr="00DB7F2D">
        <w:rPr>
          <w:rFonts w:ascii="Calibri" w:hAnsi="Calibri"/>
          <w:color w:val="000000" w:themeColor="text1"/>
          <w:lang w:val="x-none"/>
        </w:rPr>
        <w:tab/>
      </w:r>
      <w:r w:rsidRPr="00DB7F2D">
        <w:rPr>
          <w:rFonts w:ascii="Calibri" w:hAnsi="Calibri"/>
          <w:color w:val="000000" w:themeColor="text1"/>
          <w:lang w:val="x-none"/>
        </w:rPr>
        <w:tab/>
      </w:r>
      <w:r w:rsidRPr="00DB7F2D">
        <w:rPr>
          <w:rFonts w:ascii="Calibri" w:hAnsi="Calibri"/>
          <w:color w:val="000000" w:themeColor="text1"/>
          <w:lang w:val="x-none"/>
        </w:rPr>
        <w:tab/>
      </w:r>
      <w:r w:rsidRPr="00DB7F2D">
        <w:rPr>
          <w:rFonts w:ascii="Calibri" w:hAnsi="Calibri"/>
          <w:color w:val="000000" w:themeColor="text1"/>
          <w:lang w:val="x-none"/>
        </w:rPr>
        <w:tab/>
      </w:r>
      <w:r w:rsidRPr="00DB7F2D">
        <w:rPr>
          <w:rFonts w:ascii="Calibri" w:hAnsi="Calibri"/>
          <w:color w:val="000000" w:themeColor="text1"/>
          <w:lang w:val="x-none"/>
        </w:rPr>
        <w:tab/>
      </w:r>
      <w:r w:rsidRPr="00DB7F2D">
        <w:rPr>
          <w:rFonts w:ascii="Calibri" w:hAnsi="Calibri"/>
          <w:color w:val="000000" w:themeColor="text1"/>
          <w:lang w:val="x-none"/>
        </w:rPr>
        <w:tab/>
      </w:r>
      <w:r w:rsidRPr="00DB7F2D">
        <w:rPr>
          <w:rFonts w:ascii="Calibri" w:hAnsi="Calibri"/>
          <w:color w:val="000000" w:themeColor="text1"/>
          <w:lang w:val="x-none"/>
        </w:rPr>
        <w:tab/>
        <w:t>...............................................................</w:t>
      </w:r>
    </w:p>
    <w:p w14:paraId="3A4F37F5" w14:textId="77777777" w:rsidR="00284730" w:rsidRPr="00DB7F2D" w:rsidRDefault="00284730" w:rsidP="00284730">
      <w:pPr>
        <w:widowControl w:val="0"/>
        <w:jc w:val="right"/>
        <w:rPr>
          <w:rFonts w:ascii="Calibri" w:hAnsi="Calibri"/>
          <w:color w:val="000000" w:themeColor="text1"/>
          <w:sz w:val="20"/>
          <w:lang w:val="x-none"/>
        </w:rPr>
      </w:pPr>
      <w:r w:rsidRPr="00DB7F2D">
        <w:rPr>
          <w:rFonts w:ascii="Calibri" w:hAnsi="Calibri"/>
          <w:i/>
          <w:color w:val="000000" w:themeColor="text1"/>
          <w:lang w:val="x-none"/>
        </w:rPr>
        <w:tab/>
      </w:r>
      <w:r w:rsidRPr="00DB7F2D">
        <w:rPr>
          <w:rFonts w:ascii="Calibri" w:hAnsi="Calibri"/>
          <w:i/>
          <w:color w:val="000000" w:themeColor="text1"/>
          <w:lang w:val="x-none"/>
        </w:rPr>
        <w:tab/>
      </w:r>
      <w:r w:rsidRPr="00DB7F2D">
        <w:rPr>
          <w:rFonts w:ascii="Calibri" w:hAnsi="Calibri"/>
          <w:i/>
          <w:color w:val="000000" w:themeColor="text1"/>
          <w:lang w:val="x-none"/>
        </w:rPr>
        <w:tab/>
      </w:r>
      <w:r w:rsidRPr="00DB7F2D">
        <w:rPr>
          <w:rFonts w:ascii="Calibri" w:hAnsi="Calibri"/>
          <w:i/>
          <w:color w:val="000000" w:themeColor="text1"/>
          <w:lang w:val="x-none"/>
        </w:rPr>
        <w:tab/>
      </w:r>
      <w:r w:rsidRPr="00DB7F2D">
        <w:rPr>
          <w:rFonts w:ascii="Calibri" w:hAnsi="Calibri"/>
          <w:i/>
          <w:color w:val="000000" w:themeColor="text1"/>
          <w:lang w:val="x-none"/>
        </w:rPr>
        <w:tab/>
      </w:r>
      <w:r w:rsidRPr="00DB7F2D">
        <w:rPr>
          <w:rFonts w:ascii="Calibri" w:hAnsi="Calibri"/>
          <w:i/>
          <w:color w:val="000000" w:themeColor="text1"/>
          <w:lang w:val="x-none"/>
        </w:rPr>
        <w:tab/>
      </w:r>
      <w:r w:rsidRPr="00DB7F2D">
        <w:rPr>
          <w:rFonts w:ascii="Calibri" w:hAnsi="Calibri"/>
          <w:i/>
          <w:color w:val="000000" w:themeColor="text1"/>
          <w:lang w:val="x-none"/>
        </w:rPr>
        <w:tab/>
      </w:r>
      <w:r w:rsidRPr="00DB7F2D">
        <w:rPr>
          <w:rFonts w:ascii="Calibri" w:hAnsi="Calibri"/>
          <w:i/>
          <w:color w:val="000000" w:themeColor="text1"/>
          <w:lang w:val="x-none"/>
        </w:rPr>
        <w:tab/>
      </w:r>
      <w:r w:rsidRPr="00DB7F2D">
        <w:rPr>
          <w:rFonts w:ascii="Calibri" w:hAnsi="Calibri"/>
          <w:i/>
          <w:color w:val="000000" w:themeColor="text1"/>
          <w:lang w:val="x-none"/>
        </w:rPr>
        <w:tab/>
      </w:r>
      <w:r w:rsidRPr="00DB7F2D">
        <w:rPr>
          <w:rFonts w:ascii="Calibri" w:hAnsi="Calibri"/>
          <w:color w:val="000000" w:themeColor="text1"/>
          <w:lang w:val="x-none"/>
        </w:rPr>
        <w:t>podpis oferenta</w:t>
      </w:r>
      <w:r w:rsidRPr="00DB7F2D">
        <w:rPr>
          <w:rFonts w:ascii="Calibri" w:hAnsi="Calibri"/>
          <w:color w:val="000000" w:themeColor="text1"/>
          <w:lang w:val="x-none"/>
        </w:rPr>
        <w:tab/>
      </w:r>
    </w:p>
    <w:p w14:paraId="0C229703" w14:textId="77777777" w:rsidR="00284730" w:rsidRPr="00DB7F2D" w:rsidRDefault="00284730" w:rsidP="00284730">
      <w:pPr>
        <w:suppressAutoHyphens w:val="0"/>
        <w:rPr>
          <w:rFonts w:ascii="Calibri" w:hAnsi="Calibri"/>
          <w:color w:val="000000" w:themeColor="text1"/>
        </w:rPr>
      </w:pPr>
    </w:p>
    <w:p w14:paraId="2607FBDF" w14:textId="77777777" w:rsidR="00284730" w:rsidRPr="00FA5BD2" w:rsidRDefault="00284730" w:rsidP="002C0C38">
      <w:pPr>
        <w:tabs>
          <w:tab w:val="center" w:pos="4536"/>
          <w:tab w:val="right" w:pos="9072"/>
        </w:tabs>
        <w:spacing w:line="480" w:lineRule="auto"/>
        <w:jc w:val="right"/>
        <w:rPr>
          <w:rFonts w:ascii="Calibri" w:hAnsi="Calibri"/>
          <w:b/>
          <w:color w:val="000000" w:themeColor="text1"/>
          <w:szCs w:val="24"/>
        </w:rPr>
        <w:sectPr w:rsidR="00284730" w:rsidRPr="00FA5BD2" w:rsidSect="00213008">
          <w:pgSz w:w="11906" w:h="16838"/>
          <w:pgMar w:top="709" w:right="1418" w:bottom="1531" w:left="1418" w:header="709" w:footer="709" w:gutter="0"/>
          <w:cols w:space="708"/>
          <w:titlePg/>
          <w:docGrid w:linePitch="360"/>
        </w:sectPr>
      </w:pPr>
    </w:p>
    <w:p w14:paraId="1B56732E" w14:textId="1260D651" w:rsidR="002C0C38" w:rsidRPr="00FA5BD2" w:rsidRDefault="002C0C38" w:rsidP="002C0C38">
      <w:pPr>
        <w:tabs>
          <w:tab w:val="center" w:pos="4536"/>
          <w:tab w:val="right" w:pos="9072"/>
        </w:tabs>
        <w:spacing w:line="480" w:lineRule="auto"/>
        <w:jc w:val="right"/>
        <w:rPr>
          <w:rFonts w:ascii="Calibri" w:hAnsi="Calibri"/>
          <w:b/>
          <w:color w:val="000000" w:themeColor="text1"/>
          <w:szCs w:val="24"/>
        </w:rPr>
      </w:pPr>
      <w:r w:rsidRPr="00FA5BD2">
        <w:rPr>
          <w:rFonts w:ascii="Calibri" w:hAnsi="Calibri"/>
          <w:b/>
          <w:color w:val="000000" w:themeColor="text1"/>
          <w:szCs w:val="24"/>
        </w:rPr>
        <w:lastRenderedPageBreak/>
        <w:t xml:space="preserve">Załącznik nr </w:t>
      </w:r>
      <w:r w:rsidR="00EC41DF" w:rsidRPr="00FA5BD2">
        <w:rPr>
          <w:rFonts w:ascii="Calibri" w:hAnsi="Calibri"/>
          <w:b/>
          <w:color w:val="000000" w:themeColor="text1"/>
          <w:szCs w:val="24"/>
        </w:rPr>
        <w:t>4</w:t>
      </w:r>
      <w:r w:rsidRPr="00FA5BD2">
        <w:rPr>
          <w:rFonts w:ascii="Calibri" w:hAnsi="Calibri"/>
          <w:b/>
          <w:color w:val="000000" w:themeColor="text1"/>
          <w:szCs w:val="24"/>
        </w:rPr>
        <w:t xml:space="preserve"> do SWZ (wzór)</w:t>
      </w:r>
    </w:p>
    <w:p w14:paraId="5E8D6508" w14:textId="77777777" w:rsidR="002C0C38" w:rsidRPr="00FA5BD2" w:rsidRDefault="002C0C38" w:rsidP="002C0C38">
      <w:pPr>
        <w:tabs>
          <w:tab w:val="left" w:pos="1191"/>
        </w:tabs>
        <w:spacing w:before="120"/>
        <w:ind w:left="360"/>
        <w:jc w:val="center"/>
        <w:rPr>
          <w:color w:val="000000" w:themeColor="text1"/>
          <w:sz w:val="28"/>
        </w:rPr>
      </w:pPr>
    </w:p>
    <w:p w14:paraId="7169BC05" w14:textId="77777777" w:rsidR="002C0C38" w:rsidRPr="00FA5BD2" w:rsidRDefault="002C0C38" w:rsidP="002C0C38">
      <w:pPr>
        <w:suppressAutoHyphens w:val="0"/>
        <w:rPr>
          <w:rFonts w:asciiTheme="minorHAnsi" w:hAnsiTheme="minorHAnsi" w:cs="Arial"/>
          <w:bCs/>
          <w:color w:val="000000" w:themeColor="text1"/>
          <w:szCs w:val="24"/>
          <w:lang w:eastAsia="pl-PL"/>
        </w:rPr>
      </w:pPr>
    </w:p>
    <w:p w14:paraId="005EFD0A" w14:textId="77777777" w:rsidR="002C0C38" w:rsidRPr="00FA5BD2" w:rsidRDefault="002C0C38" w:rsidP="002C0C38">
      <w:pPr>
        <w:ind w:left="4963" w:firstLine="709"/>
        <w:rPr>
          <w:rFonts w:asciiTheme="minorHAnsi" w:hAnsiTheme="minorHAnsi"/>
          <w:color w:val="000000" w:themeColor="text1"/>
          <w:szCs w:val="24"/>
        </w:rPr>
      </w:pPr>
      <w:r w:rsidRPr="00FA5BD2">
        <w:rPr>
          <w:rFonts w:asciiTheme="minorHAnsi" w:hAnsiTheme="minorHAnsi"/>
          <w:color w:val="000000" w:themeColor="text1"/>
          <w:szCs w:val="24"/>
        </w:rPr>
        <w:t>…………………………………………………………</w:t>
      </w:r>
    </w:p>
    <w:p w14:paraId="571E076D" w14:textId="77777777" w:rsidR="002C0C38" w:rsidRPr="00FA5BD2" w:rsidRDefault="002C0C38" w:rsidP="002C0C38">
      <w:pPr>
        <w:rPr>
          <w:rFonts w:asciiTheme="minorHAnsi" w:hAnsiTheme="minorHAnsi"/>
          <w:color w:val="000000" w:themeColor="text1"/>
          <w:szCs w:val="24"/>
        </w:rPr>
      </w:pP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  <w:t xml:space="preserve">             ( miejscowość, data)</w:t>
      </w:r>
    </w:p>
    <w:p w14:paraId="360FD38A" w14:textId="77777777" w:rsidR="002C0C38" w:rsidRPr="00FA5BD2" w:rsidRDefault="002C0C38" w:rsidP="002C0C38">
      <w:pPr>
        <w:rPr>
          <w:rFonts w:asciiTheme="minorHAnsi" w:hAnsiTheme="minorHAnsi"/>
          <w:color w:val="000000" w:themeColor="text1"/>
          <w:szCs w:val="24"/>
        </w:rPr>
      </w:pPr>
    </w:p>
    <w:p w14:paraId="18332F6D" w14:textId="77777777" w:rsidR="002C0C38" w:rsidRPr="00FA5BD2" w:rsidRDefault="002C0C38" w:rsidP="002C0C38">
      <w:pPr>
        <w:rPr>
          <w:rFonts w:asciiTheme="minorHAnsi" w:hAnsiTheme="minorHAnsi"/>
          <w:color w:val="000000" w:themeColor="text1"/>
          <w:szCs w:val="24"/>
        </w:rPr>
      </w:pPr>
    </w:p>
    <w:p w14:paraId="7EAF1759" w14:textId="77777777" w:rsidR="002C0C38" w:rsidRPr="00FA5BD2" w:rsidRDefault="002C0C38" w:rsidP="002C0C38">
      <w:pPr>
        <w:rPr>
          <w:rFonts w:asciiTheme="minorHAnsi" w:hAnsiTheme="minorHAnsi"/>
          <w:color w:val="000000" w:themeColor="text1"/>
          <w:szCs w:val="24"/>
        </w:rPr>
      </w:pPr>
    </w:p>
    <w:p w14:paraId="1E1FBEB9" w14:textId="77777777" w:rsidR="002C0C38" w:rsidRPr="00FA5BD2" w:rsidRDefault="002C0C38" w:rsidP="002C0C38">
      <w:pPr>
        <w:rPr>
          <w:rFonts w:asciiTheme="minorHAnsi" w:hAnsiTheme="minorHAnsi"/>
          <w:color w:val="000000" w:themeColor="text1"/>
          <w:szCs w:val="24"/>
        </w:rPr>
      </w:pPr>
    </w:p>
    <w:p w14:paraId="42E48FC1" w14:textId="77777777" w:rsidR="002C0C38" w:rsidRPr="00FA5BD2" w:rsidRDefault="002C0C38" w:rsidP="002C0C38">
      <w:pPr>
        <w:rPr>
          <w:rFonts w:asciiTheme="minorHAnsi" w:hAnsiTheme="minorHAnsi"/>
          <w:color w:val="000000" w:themeColor="text1"/>
          <w:szCs w:val="24"/>
        </w:rPr>
      </w:pPr>
    </w:p>
    <w:p w14:paraId="556BC311" w14:textId="77777777" w:rsidR="002C0C38" w:rsidRPr="00FA5BD2" w:rsidRDefault="002C0C38" w:rsidP="002C0C38">
      <w:pPr>
        <w:rPr>
          <w:rFonts w:asciiTheme="minorHAnsi" w:hAnsiTheme="minorHAnsi"/>
          <w:color w:val="000000" w:themeColor="text1"/>
          <w:szCs w:val="24"/>
        </w:rPr>
      </w:pPr>
    </w:p>
    <w:p w14:paraId="222748DB" w14:textId="77777777" w:rsidR="002C0C38" w:rsidRPr="00FA5BD2" w:rsidRDefault="002C0C38" w:rsidP="002C0C38">
      <w:pPr>
        <w:rPr>
          <w:rFonts w:asciiTheme="minorHAnsi" w:hAnsiTheme="minorHAnsi"/>
          <w:color w:val="000000" w:themeColor="text1"/>
          <w:szCs w:val="24"/>
        </w:rPr>
      </w:pPr>
    </w:p>
    <w:p w14:paraId="5822BFB1" w14:textId="77777777" w:rsidR="002C0C38" w:rsidRPr="00FA5BD2" w:rsidRDefault="002C0C38" w:rsidP="002C0C38">
      <w:pPr>
        <w:rPr>
          <w:rFonts w:asciiTheme="minorHAnsi" w:hAnsiTheme="minorHAnsi"/>
          <w:color w:val="000000" w:themeColor="text1"/>
          <w:sz w:val="32"/>
          <w:szCs w:val="32"/>
        </w:rPr>
      </w:pPr>
      <w:r w:rsidRPr="00FA5BD2">
        <w:rPr>
          <w:rFonts w:asciiTheme="minorHAnsi" w:hAnsiTheme="minorHAnsi"/>
          <w:color w:val="000000" w:themeColor="text1"/>
          <w:sz w:val="32"/>
          <w:szCs w:val="32"/>
        </w:rPr>
        <w:tab/>
      </w:r>
      <w:r w:rsidRPr="00FA5BD2">
        <w:rPr>
          <w:rFonts w:asciiTheme="minorHAnsi" w:hAnsiTheme="minorHAnsi"/>
          <w:color w:val="000000" w:themeColor="text1"/>
          <w:sz w:val="32"/>
          <w:szCs w:val="32"/>
        </w:rPr>
        <w:tab/>
      </w:r>
      <w:r w:rsidRPr="00FA5BD2">
        <w:rPr>
          <w:rFonts w:asciiTheme="minorHAnsi" w:hAnsiTheme="minorHAnsi"/>
          <w:color w:val="000000" w:themeColor="text1"/>
          <w:sz w:val="32"/>
          <w:szCs w:val="32"/>
        </w:rPr>
        <w:tab/>
      </w:r>
      <w:r w:rsidRPr="00FA5BD2">
        <w:rPr>
          <w:rFonts w:asciiTheme="minorHAnsi" w:hAnsiTheme="minorHAnsi"/>
          <w:color w:val="000000" w:themeColor="text1"/>
          <w:sz w:val="32"/>
          <w:szCs w:val="32"/>
        </w:rPr>
        <w:tab/>
      </w:r>
      <w:r w:rsidRPr="00FA5BD2">
        <w:rPr>
          <w:rFonts w:asciiTheme="minorHAnsi" w:hAnsiTheme="minorHAnsi"/>
          <w:color w:val="000000" w:themeColor="text1"/>
          <w:sz w:val="32"/>
          <w:szCs w:val="32"/>
        </w:rPr>
        <w:tab/>
        <w:t>OŚWIADCZENIE</w:t>
      </w:r>
    </w:p>
    <w:p w14:paraId="4820C3BD" w14:textId="77777777" w:rsidR="002C0C38" w:rsidRPr="00FA5BD2" w:rsidRDefault="002C0C38" w:rsidP="002C0C38">
      <w:pPr>
        <w:rPr>
          <w:rFonts w:asciiTheme="minorHAnsi" w:hAnsiTheme="minorHAnsi"/>
          <w:color w:val="000000" w:themeColor="text1"/>
          <w:sz w:val="32"/>
          <w:szCs w:val="32"/>
        </w:rPr>
      </w:pPr>
    </w:p>
    <w:p w14:paraId="2C020CB8" w14:textId="77777777" w:rsidR="002C0C38" w:rsidRPr="00FA5BD2" w:rsidRDefault="002C0C38" w:rsidP="002C0C38">
      <w:pPr>
        <w:rPr>
          <w:rFonts w:asciiTheme="minorHAnsi" w:hAnsiTheme="minorHAnsi"/>
          <w:color w:val="000000" w:themeColor="text1"/>
          <w:sz w:val="32"/>
          <w:szCs w:val="32"/>
        </w:rPr>
      </w:pPr>
    </w:p>
    <w:p w14:paraId="65AEA743" w14:textId="77777777" w:rsidR="002C0C38" w:rsidRPr="00FA5BD2" w:rsidRDefault="002C0C38" w:rsidP="002C0C38">
      <w:pPr>
        <w:jc w:val="both"/>
        <w:rPr>
          <w:rFonts w:asciiTheme="minorHAnsi" w:hAnsiTheme="minorHAnsi"/>
          <w:color w:val="000000" w:themeColor="text1"/>
          <w:szCs w:val="24"/>
        </w:rPr>
      </w:pPr>
      <w:r w:rsidRPr="00FA5BD2">
        <w:rPr>
          <w:rFonts w:asciiTheme="minorHAnsi" w:hAnsiTheme="minorHAnsi"/>
          <w:color w:val="000000" w:themeColor="text1"/>
          <w:szCs w:val="24"/>
        </w:rPr>
        <w:t xml:space="preserve">Oświadczam, że przeprowadziłem wizję lokalną i zapoznałam się z terenem, w którym będzie realizowany przedmiot umowy. </w:t>
      </w:r>
    </w:p>
    <w:p w14:paraId="7853ACEC" w14:textId="77777777" w:rsidR="002C0C38" w:rsidRPr="00FA5BD2" w:rsidRDefault="002C0C38" w:rsidP="002C0C38">
      <w:pPr>
        <w:jc w:val="both"/>
        <w:rPr>
          <w:rFonts w:asciiTheme="minorHAnsi" w:hAnsiTheme="minorHAnsi"/>
          <w:color w:val="000000" w:themeColor="text1"/>
          <w:szCs w:val="24"/>
        </w:rPr>
      </w:pPr>
      <w:r w:rsidRPr="00FA5BD2">
        <w:rPr>
          <w:rFonts w:asciiTheme="minorHAnsi" w:hAnsiTheme="minorHAnsi"/>
          <w:color w:val="000000" w:themeColor="text1"/>
          <w:szCs w:val="24"/>
        </w:rPr>
        <w:t>Przedłożona oferta zawiera wszystkie koszty związane z realizacją robót.</w:t>
      </w:r>
    </w:p>
    <w:p w14:paraId="3D1DD60A" w14:textId="77777777" w:rsidR="002C0C38" w:rsidRPr="00FA5BD2" w:rsidRDefault="002C0C38" w:rsidP="002C0C38">
      <w:pPr>
        <w:jc w:val="both"/>
        <w:rPr>
          <w:rFonts w:asciiTheme="minorHAnsi" w:hAnsiTheme="minorHAnsi"/>
          <w:color w:val="000000" w:themeColor="text1"/>
          <w:szCs w:val="24"/>
        </w:rPr>
      </w:pPr>
    </w:p>
    <w:p w14:paraId="3CA924A9" w14:textId="77777777" w:rsidR="002C0C38" w:rsidRPr="00FA5BD2" w:rsidRDefault="002C0C38" w:rsidP="002C0C38">
      <w:pPr>
        <w:jc w:val="both"/>
        <w:rPr>
          <w:rFonts w:asciiTheme="minorHAnsi" w:hAnsiTheme="minorHAnsi"/>
          <w:color w:val="000000" w:themeColor="text1"/>
          <w:szCs w:val="24"/>
        </w:rPr>
      </w:pPr>
    </w:p>
    <w:p w14:paraId="3FF037DE" w14:textId="77777777" w:rsidR="002C0C38" w:rsidRPr="00FA5BD2" w:rsidRDefault="002C0C38" w:rsidP="002C0C38">
      <w:pPr>
        <w:rPr>
          <w:rFonts w:asciiTheme="minorHAnsi" w:hAnsiTheme="minorHAnsi"/>
          <w:color w:val="000000" w:themeColor="text1"/>
          <w:szCs w:val="24"/>
        </w:rPr>
      </w:pPr>
    </w:p>
    <w:p w14:paraId="7D9C1CA2" w14:textId="77777777" w:rsidR="002C0C38" w:rsidRPr="00FA5BD2" w:rsidRDefault="002C0C38" w:rsidP="002C0C38">
      <w:pPr>
        <w:rPr>
          <w:rFonts w:asciiTheme="minorHAnsi" w:hAnsiTheme="minorHAnsi"/>
          <w:color w:val="000000" w:themeColor="text1"/>
          <w:szCs w:val="24"/>
        </w:rPr>
      </w:pPr>
    </w:p>
    <w:p w14:paraId="69035CA6" w14:textId="77777777" w:rsidR="002C0C38" w:rsidRPr="00FA5BD2" w:rsidRDefault="002C0C38" w:rsidP="002C0C38">
      <w:pPr>
        <w:rPr>
          <w:rFonts w:asciiTheme="minorHAnsi" w:hAnsiTheme="minorHAnsi"/>
          <w:color w:val="000000" w:themeColor="text1"/>
          <w:szCs w:val="24"/>
        </w:rPr>
      </w:pPr>
    </w:p>
    <w:p w14:paraId="4106386D" w14:textId="77777777" w:rsidR="002C0C38" w:rsidRPr="00FA5BD2" w:rsidRDefault="002C0C38" w:rsidP="002C0C38">
      <w:pPr>
        <w:rPr>
          <w:rFonts w:asciiTheme="minorHAnsi" w:hAnsiTheme="minorHAnsi"/>
          <w:color w:val="000000" w:themeColor="text1"/>
          <w:szCs w:val="24"/>
        </w:rPr>
      </w:pP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  <w:t>………………………………………….</w:t>
      </w:r>
    </w:p>
    <w:p w14:paraId="26AF8B8F" w14:textId="77777777" w:rsidR="002C0C38" w:rsidRPr="00FA5BD2" w:rsidRDefault="002C0C38" w:rsidP="002C0C38">
      <w:pPr>
        <w:rPr>
          <w:rFonts w:asciiTheme="minorHAnsi" w:hAnsiTheme="minorHAnsi"/>
          <w:color w:val="000000" w:themeColor="text1"/>
          <w:szCs w:val="24"/>
        </w:rPr>
      </w:pP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</w:r>
      <w:r w:rsidRPr="00FA5BD2">
        <w:rPr>
          <w:rFonts w:asciiTheme="minorHAnsi" w:hAnsiTheme="minorHAnsi"/>
          <w:color w:val="000000" w:themeColor="text1"/>
          <w:szCs w:val="24"/>
        </w:rPr>
        <w:tab/>
        <w:t xml:space="preserve">                       ( podpis oferenta )</w:t>
      </w:r>
    </w:p>
    <w:p w14:paraId="3789BE3F" w14:textId="77777777" w:rsidR="002C0C38" w:rsidRPr="00FA5BD2" w:rsidRDefault="002C0C38" w:rsidP="00E9403C">
      <w:pPr>
        <w:ind w:left="6381" w:right="-2"/>
        <w:rPr>
          <w:rFonts w:ascii="Calibri" w:hAnsi="Calibri"/>
          <w:b/>
          <w:color w:val="000000" w:themeColor="text1"/>
          <w:szCs w:val="24"/>
          <w:lang w:val="x-none"/>
        </w:rPr>
        <w:sectPr w:rsidR="002C0C38" w:rsidRPr="00FA5BD2" w:rsidSect="00213008">
          <w:pgSz w:w="11906" w:h="16838"/>
          <w:pgMar w:top="709" w:right="1418" w:bottom="1531" w:left="1418" w:header="709" w:footer="709" w:gutter="0"/>
          <w:cols w:space="708"/>
          <w:titlePg/>
          <w:docGrid w:linePitch="360"/>
        </w:sectPr>
      </w:pPr>
    </w:p>
    <w:p w14:paraId="23EACE37" w14:textId="77777777" w:rsidR="00FA5BD2" w:rsidRPr="00A62CB1" w:rsidRDefault="00FA5BD2" w:rsidP="00FA5BD2">
      <w:pPr>
        <w:ind w:firstLine="6159"/>
        <w:rPr>
          <w:rFonts w:ascii="Calibri" w:hAnsi="Calibri"/>
          <w:b/>
          <w:szCs w:val="24"/>
        </w:rPr>
      </w:pPr>
      <w:r w:rsidRPr="00A62CB1">
        <w:rPr>
          <w:rFonts w:ascii="Calibri" w:hAnsi="Calibri"/>
          <w:b/>
          <w:szCs w:val="24"/>
          <w:lang w:val="x-none"/>
        </w:rPr>
        <w:lastRenderedPageBreak/>
        <w:t xml:space="preserve">Załącznik nr </w:t>
      </w:r>
      <w:r w:rsidRPr="00A62CB1">
        <w:rPr>
          <w:rFonts w:ascii="Calibri" w:hAnsi="Calibri"/>
          <w:b/>
          <w:szCs w:val="24"/>
        </w:rPr>
        <w:t>5</w:t>
      </w:r>
      <w:r w:rsidRPr="00A62CB1">
        <w:rPr>
          <w:rFonts w:ascii="Calibri" w:hAnsi="Calibri"/>
          <w:b/>
          <w:szCs w:val="24"/>
          <w:lang w:val="x-none"/>
        </w:rPr>
        <w:t xml:space="preserve"> do SWZ</w:t>
      </w:r>
      <w:r w:rsidRPr="00A62CB1">
        <w:rPr>
          <w:rFonts w:ascii="Calibri" w:hAnsi="Calibri"/>
          <w:b/>
          <w:szCs w:val="24"/>
        </w:rPr>
        <w:t xml:space="preserve"> (wzór)</w:t>
      </w:r>
    </w:p>
    <w:p w14:paraId="01F5DB2B" w14:textId="77777777" w:rsidR="00FA5BD2" w:rsidRDefault="00FA5BD2" w:rsidP="00FA5BD2">
      <w:pPr>
        <w:pStyle w:val="Standard"/>
        <w:spacing w:after="120" w:line="100" w:lineRule="atLeast"/>
        <w:jc w:val="both"/>
        <w:rPr>
          <w:rFonts w:ascii="Calibri" w:hAnsi="Calibri" w:cs="Calibri"/>
          <w:kern w:val="0"/>
        </w:rPr>
      </w:pPr>
    </w:p>
    <w:p w14:paraId="4FE5A32A" w14:textId="77777777" w:rsidR="00FA5BD2" w:rsidRPr="005A40CC" w:rsidRDefault="00FA5BD2" w:rsidP="00FA5BD2">
      <w:pPr>
        <w:pStyle w:val="Standard"/>
        <w:spacing w:after="120" w:line="100" w:lineRule="atLeast"/>
        <w:jc w:val="both"/>
        <w:rPr>
          <w:rFonts w:ascii="Calibri" w:hAnsi="Calibri" w:cs="Calibri"/>
          <w:kern w:val="0"/>
        </w:rPr>
      </w:pPr>
    </w:p>
    <w:p w14:paraId="6E18FA75" w14:textId="77777777" w:rsidR="00FA5BD2" w:rsidRPr="00FA5BD2" w:rsidRDefault="00FA5BD2" w:rsidP="00FA5BD2">
      <w:pPr>
        <w:jc w:val="center"/>
        <w:rPr>
          <w:rFonts w:ascii="Calibri" w:hAnsi="Calibri" w:cs="Calibri"/>
          <w:b/>
          <w:bCs/>
          <w:szCs w:val="24"/>
          <w:lang w:eastAsia="pl-PL"/>
        </w:rPr>
      </w:pPr>
      <w:r w:rsidRPr="00FA5BD2">
        <w:rPr>
          <w:rFonts w:ascii="Calibri" w:hAnsi="Calibri" w:cs="Calibri"/>
          <w:b/>
          <w:bCs/>
          <w:szCs w:val="24"/>
          <w:lang w:eastAsia="pl-PL"/>
        </w:rPr>
        <w:t xml:space="preserve">Wykaz głównych urządzeń </w:t>
      </w:r>
      <w:r w:rsidRPr="00FA5BD2">
        <w:rPr>
          <w:rFonts w:ascii="Calibri" w:hAnsi="Calibri"/>
          <w:b/>
          <w:szCs w:val="24"/>
        </w:rPr>
        <w:t>sterowania ruchem kolejowym</w:t>
      </w:r>
      <w:r w:rsidRPr="00FA5BD2">
        <w:rPr>
          <w:rFonts w:ascii="Calibri" w:hAnsi="Calibri" w:cs="Calibri"/>
          <w:b/>
          <w:bCs/>
          <w:szCs w:val="24"/>
          <w:lang w:eastAsia="pl-PL"/>
        </w:rPr>
        <w:t xml:space="preserve"> </w:t>
      </w:r>
    </w:p>
    <w:p w14:paraId="4F4D56F6" w14:textId="77777777" w:rsidR="00FA5BD2" w:rsidRPr="00FA5BD2" w:rsidRDefault="00FA5BD2" w:rsidP="00FA5BD2">
      <w:pPr>
        <w:jc w:val="center"/>
        <w:rPr>
          <w:rFonts w:ascii="Calibri" w:hAnsi="Calibri"/>
          <w:b/>
          <w:szCs w:val="24"/>
        </w:rPr>
      </w:pPr>
      <w:r w:rsidRPr="00FA5BD2">
        <w:rPr>
          <w:rFonts w:ascii="Calibri" w:hAnsi="Calibri" w:cs="Calibri"/>
          <w:b/>
          <w:bCs/>
          <w:szCs w:val="24"/>
          <w:lang w:eastAsia="pl-PL"/>
        </w:rPr>
        <w:t>przewidywanych do zabudowy przy realizacji przedmiotu zamówienia, posiadających</w:t>
      </w:r>
      <w:r w:rsidRPr="00FA5BD2">
        <w:rPr>
          <w:rFonts w:ascii="Calibri" w:hAnsi="Calibri"/>
          <w:b/>
          <w:szCs w:val="24"/>
        </w:rPr>
        <w:t xml:space="preserve"> bezterminowe świadectwa dopuszczenia do eksploatacji typu urządzeń przeznaczonych do prowadzenia ruchu pociągów.</w:t>
      </w:r>
    </w:p>
    <w:p w14:paraId="650DE9F7" w14:textId="77777777" w:rsidR="00FA5BD2" w:rsidRPr="00FA5BD2" w:rsidRDefault="00FA5BD2" w:rsidP="00FA5BD2">
      <w:pPr>
        <w:jc w:val="center"/>
        <w:rPr>
          <w:rFonts w:ascii="Calibri" w:hAnsi="Calibri"/>
          <w:b/>
          <w:szCs w:val="24"/>
        </w:rPr>
      </w:pPr>
    </w:p>
    <w:p w14:paraId="61D59753" w14:textId="77777777" w:rsidR="00FA5BD2" w:rsidRPr="00FA5BD2" w:rsidRDefault="00FA5BD2" w:rsidP="00FA5BD2">
      <w:pPr>
        <w:jc w:val="center"/>
        <w:rPr>
          <w:rFonts w:ascii="Calibri" w:hAnsi="Calibri"/>
          <w:b/>
          <w:szCs w:val="24"/>
        </w:rPr>
      </w:pPr>
      <w:r w:rsidRPr="00FA5BD2">
        <w:rPr>
          <w:rFonts w:ascii="Calibri" w:hAnsi="Calibri" w:cs="Calibri"/>
          <w:b/>
        </w:rPr>
        <w:t>Zabudowa urządzeń zabezpieczenia ruchu na przejeździe kolejowo-drogowym</w:t>
      </w:r>
      <w:r w:rsidRPr="00FA5BD2">
        <w:rPr>
          <w:rFonts w:ascii="Calibri" w:hAnsi="Calibri" w:cs="Calibri"/>
          <w:b/>
        </w:rPr>
        <w:br/>
        <w:t xml:space="preserve">w km </w:t>
      </w:r>
      <w:r w:rsidRPr="00FA5BD2">
        <w:rPr>
          <w:rFonts w:ascii="Calibri" w:hAnsi="Calibri"/>
          <w:b/>
        </w:rPr>
        <w:t xml:space="preserve">264,720 </w:t>
      </w:r>
      <w:r w:rsidRPr="00FA5BD2">
        <w:rPr>
          <w:rFonts w:ascii="Calibri" w:hAnsi="Calibri" w:cs="Calibri"/>
          <w:b/>
        </w:rPr>
        <w:t>linii kolejowej nr 65</w:t>
      </w:r>
    </w:p>
    <w:p w14:paraId="5A1B28E3" w14:textId="77777777" w:rsidR="00FA5BD2" w:rsidRPr="00FA5BD2" w:rsidRDefault="00FA5BD2" w:rsidP="00FA5BD2">
      <w:pPr>
        <w:rPr>
          <w:rFonts w:ascii="Calibri" w:hAnsi="Calibri"/>
          <w:szCs w:val="24"/>
        </w:rPr>
      </w:pPr>
    </w:p>
    <w:p w14:paraId="5EFC6F38" w14:textId="77777777" w:rsidR="00FA5BD2" w:rsidRPr="00FA5BD2" w:rsidRDefault="00FA5BD2" w:rsidP="00FA5BD2">
      <w:pPr>
        <w:rPr>
          <w:rFonts w:ascii="Calibri" w:hAnsi="Calibri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"/>
        <w:gridCol w:w="2703"/>
        <w:gridCol w:w="3117"/>
        <w:gridCol w:w="2688"/>
      </w:tblGrid>
      <w:tr w:rsidR="00FA5BD2" w:rsidRPr="00FA5BD2" w14:paraId="26B50D15" w14:textId="77777777" w:rsidTr="00CD5B88">
        <w:trPr>
          <w:trHeight w:val="466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1543A09F" w14:textId="77777777" w:rsidR="00FA5BD2" w:rsidRPr="00FA5BD2" w:rsidRDefault="00FA5BD2" w:rsidP="00FA5BD2">
            <w:pPr>
              <w:jc w:val="center"/>
              <w:rPr>
                <w:rFonts w:ascii="Calibri" w:hAnsi="Calibri"/>
                <w:b/>
                <w:sz w:val="20"/>
                <w:szCs w:val="24"/>
              </w:rPr>
            </w:pPr>
            <w:r w:rsidRPr="00FA5BD2">
              <w:rPr>
                <w:rFonts w:ascii="Calibri" w:hAnsi="Calibri"/>
                <w:b/>
                <w:sz w:val="20"/>
                <w:szCs w:val="24"/>
              </w:rPr>
              <w:t>L.p.</w:t>
            </w:r>
          </w:p>
        </w:tc>
        <w:tc>
          <w:tcPr>
            <w:tcW w:w="2704" w:type="dxa"/>
            <w:shd w:val="clear" w:color="auto" w:fill="auto"/>
            <w:vAlign w:val="center"/>
          </w:tcPr>
          <w:p w14:paraId="5E75AF1A" w14:textId="77777777" w:rsidR="00FA5BD2" w:rsidRPr="00FA5BD2" w:rsidRDefault="00FA5BD2" w:rsidP="00FA5BD2">
            <w:pPr>
              <w:jc w:val="center"/>
              <w:rPr>
                <w:rFonts w:ascii="Calibri" w:hAnsi="Calibri"/>
                <w:szCs w:val="24"/>
              </w:rPr>
            </w:pPr>
            <w:r w:rsidRPr="00FA5BD2">
              <w:rPr>
                <w:rFonts w:ascii="Calibri" w:hAnsi="Calibri" w:cs="Calibri"/>
                <w:b/>
                <w:bCs/>
                <w:sz w:val="20"/>
                <w:lang w:eastAsia="pl-PL"/>
              </w:rPr>
              <w:t xml:space="preserve">Rodzaj  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3CB7340" w14:textId="77777777" w:rsidR="00FA5BD2" w:rsidRPr="00FA5BD2" w:rsidRDefault="00FA5BD2" w:rsidP="00FA5BD2">
            <w:pPr>
              <w:jc w:val="center"/>
              <w:rPr>
                <w:rFonts w:ascii="Calibri" w:hAnsi="Calibri"/>
                <w:szCs w:val="24"/>
              </w:rPr>
            </w:pPr>
            <w:r w:rsidRPr="00FA5BD2">
              <w:rPr>
                <w:rFonts w:ascii="Calibri" w:hAnsi="Calibri" w:cs="Calibri"/>
                <w:b/>
                <w:bCs/>
                <w:sz w:val="20"/>
                <w:lang w:eastAsia="pl-PL"/>
              </w:rPr>
              <w:t>Nazwa/typ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0F11534B" w14:textId="77777777" w:rsidR="00FA5BD2" w:rsidRPr="00FA5BD2" w:rsidRDefault="00FA5BD2" w:rsidP="00FA5BD2">
            <w:pPr>
              <w:jc w:val="center"/>
              <w:rPr>
                <w:rFonts w:ascii="Calibri" w:hAnsi="Calibri" w:cs="Calibri"/>
                <w:b/>
                <w:bCs/>
                <w:sz w:val="20"/>
                <w:lang w:eastAsia="pl-PL"/>
              </w:rPr>
            </w:pPr>
            <w:r w:rsidRPr="00FA5BD2">
              <w:rPr>
                <w:rFonts w:ascii="Calibri" w:hAnsi="Calibri" w:cs="Calibri"/>
                <w:b/>
                <w:bCs/>
                <w:sz w:val="20"/>
                <w:lang w:eastAsia="pl-PL"/>
              </w:rPr>
              <w:t xml:space="preserve">Przeznaczenie/opis/nr świadectwa </w:t>
            </w:r>
          </w:p>
        </w:tc>
      </w:tr>
      <w:tr w:rsidR="00FA5BD2" w:rsidRPr="00FA5BD2" w14:paraId="2073AAA3" w14:textId="77777777" w:rsidTr="00CD5B88">
        <w:trPr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0AC3B83F" w14:textId="77777777" w:rsidR="00FA5BD2" w:rsidRPr="00FA5BD2" w:rsidRDefault="00FA5BD2" w:rsidP="00FA5BD2">
            <w:pPr>
              <w:numPr>
                <w:ilvl w:val="0"/>
                <w:numId w:val="49"/>
              </w:numPr>
              <w:ind w:left="454"/>
              <w:contextualSpacing/>
              <w:rPr>
                <w:rFonts w:ascii="Calibri" w:hAnsi="Calibri"/>
                <w:sz w:val="20"/>
                <w:szCs w:val="24"/>
              </w:rPr>
            </w:pPr>
          </w:p>
        </w:tc>
        <w:tc>
          <w:tcPr>
            <w:tcW w:w="2704" w:type="dxa"/>
            <w:shd w:val="clear" w:color="auto" w:fill="auto"/>
          </w:tcPr>
          <w:p w14:paraId="118005A8" w14:textId="77777777" w:rsidR="00FA5BD2" w:rsidRPr="00FA5BD2" w:rsidRDefault="00FA5BD2" w:rsidP="00FA5BD2">
            <w:pPr>
              <w:suppressAutoHyphens w:val="0"/>
              <w:rPr>
                <w:rFonts w:ascii="Calibri" w:hAnsi="Calibri"/>
                <w:sz w:val="20"/>
              </w:rPr>
            </w:pPr>
            <w:r w:rsidRPr="00FA5BD2">
              <w:rPr>
                <w:rFonts w:asciiTheme="minorHAnsi" w:eastAsiaTheme="minorHAnsi" w:hAnsiTheme="minorHAnsi" w:cstheme="minorBidi"/>
                <w:sz w:val="20"/>
                <w:lang w:eastAsia="en-US"/>
              </w:rPr>
              <w:t>Systemu zabezpieczenia ruchu na przejeździe kolejowo-drogowym kat. B</w:t>
            </w:r>
          </w:p>
        </w:tc>
        <w:tc>
          <w:tcPr>
            <w:tcW w:w="3118" w:type="dxa"/>
            <w:shd w:val="clear" w:color="auto" w:fill="auto"/>
          </w:tcPr>
          <w:p w14:paraId="7765BD6B" w14:textId="77777777" w:rsidR="00FA5BD2" w:rsidRPr="00FA5BD2" w:rsidRDefault="00FA5BD2" w:rsidP="00FA5BD2">
            <w:pPr>
              <w:rPr>
                <w:rFonts w:ascii="Calibri" w:hAnsi="Calibri"/>
                <w:szCs w:val="24"/>
              </w:rPr>
            </w:pPr>
          </w:p>
        </w:tc>
        <w:tc>
          <w:tcPr>
            <w:tcW w:w="2688" w:type="dxa"/>
            <w:shd w:val="clear" w:color="auto" w:fill="auto"/>
          </w:tcPr>
          <w:p w14:paraId="1520A557" w14:textId="77777777" w:rsidR="00FA5BD2" w:rsidRPr="00FA5BD2" w:rsidRDefault="00FA5BD2" w:rsidP="00FA5BD2">
            <w:pPr>
              <w:rPr>
                <w:rFonts w:ascii="Calibri" w:hAnsi="Calibri"/>
                <w:szCs w:val="24"/>
              </w:rPr>
            </w:pPr>
          </w:p>
        </w:tc>
      </w:tr>
    </w:tbl>
    <w:p w14:paraId="1065F341" w14:textId="77777777" w:rsidR="00FA5BD2" w:rsidRPr="00FA5BD2" w:rsidRDefault="00FA5BD2" w:rsidP="00FA5BD2">
      <w:pPr>
        <w:rPr>
          <w:rFonts w:ascii="Calibri" w:hAnsi="Calibri"/>
          <w:szCs w:val="24"/>
        </w:rPr>
      </w:pPr>
    </w:p>
    <w:p w14:paraId="3231B565" w14:textId="77777777" w:rsidR="00FA5BD2" w:rsidRPr="00FA5BD2" w:rsidRDefault="00FA5BD2" w:rsidP="00FA5BD2">
      <w:pPr>
        <w:rPr>
          <w:rFonts w:ascii="Calibri" w:hAnsi="Calibri"/>
          <w:szCs w:val="24"/>
        </w:rPr>
      </w:pPr>
    </w:p>
    <w:p w14:paraId="3808A0AF" w14:textId="77777777" w:rsidR="00FA5BD2" w:rsidRPr="00FA5BD2" w:rsidRDefault="00FA5BD2" w:rsidP="00FA5BD2">
      <w:pPr>
        <w:rPr>
          <w:rFonts w:ascii="Calibri" w:hAnsi="Calibri"/>
          <w:szCs w:val="24"/>
        </w:rPr>
      </w:pPr>
    </w:p>
    <w:p w14:paraId="3E092DDE" w14:textId="77777777" w:rsidR="00FA5BD2" w:rsidRPr="00FA5BD2" w:rsidRDefault="00FA5BD2" w:rsidP="00FA5BD2">
      <w:pPr>
        <w:rPr>
          <w:rFonts w:ascii="Calibri" w:hAnsi="Calibri"/>
          <w:szCs w:val="24"/>
        </w:rPr>
      </w:pPr>
    </w:p>
    <w:p w14:paraId="013184C1" w14:textId="77777777" w:rsidR="00FA5BD2" w:rsidRPr="00FA5BD2" w:rsidRDefault="00FA5BD2" w:rsidP="00FA5BD2">
      <w:pPr>
        <w:rPr>
          <w:rFonts w:ascii="Calibri" w:hAnsi="Calibri"/>
          <w:szCs w:val="24"/>
          <w:u w:val="single"/>
        </w:rPr>
      </w:pPr>
      <w:r w:rsidRPr="00FA5BD2">
        <w:rPr>
          <w:rFonts w:ascii="Calibri" w:hAnsi="Calibri"/>
          <w:szCs w:val="24"/>
          <w:u w:val="single"/>
        </w:rPr>
        <w:t>Załączniki:</w:t>
      </w:r>
    </w:p>
    <w:p w14:paraId="63BE9131" w14:textId="77777777" w:rsidR="00FA5BD2" w:rsidRPr="00FA5BD2" w:rsidRDefault="00FA5BD2" w:rsidP="00FA5BD2">
      <w:pPr>
        <w:rPr>
          <w:rFonts w:ascii="Calibri" w:hAnsi="Calibri"/>
          <w:szCs w:val="24"/>
          <w:u w:val="single"/>
        </w:rPr>
      </w:pPr>
    </w:p>
    <w:p w14:paraId="20D4DDAB" w14:textId="77777777" w:rsidR="00FA5BD2" w:rsidRPr="00FA5BD2" w:rsidRDefault="00FA5BD2" w:rsidP="00FA5BD2">
      <w:pPr>
        <w:numPr>
          <w:ilvl w:val="6"/>
          <w:numId w:val="18"/>
        </w:numPr>
        <w:ind w:left="426"/>
        <w:rPr>
          <w:rFonts w:ascii="Calibri" w:hAnsi="Calibri"/>
          <w:szCs w:val="24"/>
        </w:rPr>
      </w:pPr>
      <w:r w:rsidRPr="00FA5BD2">
        <w:rPr>
          <w:rFonts w:ascii="Calibri" w:hAnsi="Calibri"/>
          <w:szCs w:val="24"/>
        </w:rPr>
        <w:t>…………………….</w:t>
      </w:r>
    </w:p>
    <w:p w14:paraId="2148B866" w14:textId="77777777" w:rsidR="00FA5BD2" w:rsidRPr="00FA5BD2" w:rsidRDefault="00FA5BD2" w:rsidP="00FA5BD2">
      <w:pPr>
        <w:ind w:left="426"/>
        <w:rPr>
          <w:rFonts w:ascii="Calibri" w:hAnsi="Calibri"/>
          <w:szCs w:val="24"/>
        </w:rPr>
      </w:pPr>
    </w:p>
    <w:p w14:paraId="7DD6DB45" w14:textId="77777777" w:rsidR="00FA5BD2" w:rsidRPr="00FA5BD2" w:rsidRDefault="00FA5BD2" w:rsidP="00FA5BD2"/>
    <w:p w14:paraId="36A6EB71" w14:textId="77777777" w:rsidR="00FA5BD2" w:rsidRPr="00FA5BD2" w:rsidRDefault="00FA5BD2" w:rsidP="00FA5BD2"/>
    <w:p w14:paraId="3CA30DD1" w14:textId="77777777" w:rsidR="00FA5BD2" w:rsidRPr="00FA5BD2" w:rsidRDefault="00FA5BD2" w:rsidP="00FA5BD2"/>
    <w:p w14:paraId="5655D481" w14:textId="77777777" w:rsidR="00FA5BD2" w:rsidRPr="00FA5BD2" w:rsidRDefault="00FA5BD2" w:rsidP="00FA5BD2"/>
    <w:p w14:paraId="35C640F1" w14:textId="77777777" w:rsidR="00FA5BD2" w:rsidRPr="00FA5BD2" w:rsidRDefault="00FA5BD2" w:rsidP="00FA5BD2"/>
    <w:p w14:paraId="11B61C7E" w14:textId="77777777" w:rsidR="00FA5BD2" w:rsidRPr="00FA5BD2" w:rsidRDefault="00FA5BD2" w:rsidP="00FA5BD2"/>
    <w:p w14:paraId="126FD76E" w14:textId="77777777" w:rsidR="00FA5BD2" w:rsidRPr="00FA5BD2" w:rsidRDefault="00FA5BD2" w:rsidP="00FA5BD2"/>
    <w:p w14:paraId="67A85FA4" w14:textId="77777777" w:rsidR="00FA5BD2" w:rsidRPr="00FA5BD2" w:rsidRDefault="00FA5BD2" w:rsidP="00FA5BD2">
      <w:r w:rsidRPr="00FA5BD2">
        <w:tab/>
      </w:r>
      <w:r w:rsidRPr="00FA5BD2">
        <w:tab/>
      </w:r>
      <w:r w:rsidRPr="00FA5BD2">
        <w:tab/>
      </w:r>
      <w:r w:rsidRPr="00FA5BD2">
        <w:tab/>
      </w:r>
      <w:r w:rsidRPr="00FA5BD2">
        <w:tab/>
      </w:r>
      <w:r w:rsidRPr="00FA5BD2">
        <w:tab/>
      </w:r>
      <w:r w:rsidRPr="00FA5BD2">
        <w:tab/>
      </w:r>
      <w:r w:rsidRPr="00FA5BD2">
        <w:tab/>
        <w:t>………………………………</w:t>
      </w:r>
    </w:p>
    <w:p w14:paraId="4169F7C3" w14:textId="77777777" w:rsidR="00FA5BD2" w:rsidRPr="00FA5BD2" w:rsidRDefault="00FA5BD2" w:rsidP="00FA5BD2">
      <w:pPr>
        <w:rPr>
          <w:sz w:val="16"/>
        </w:rPr>
      </w:pPr>
      <w:r w:rsidRPr="00FA5BD2">
        <w:tab/>
      </w:r>
      <w:r w:rsidRPr="00FA5BD2">
        <w:tab/>
      </w:r>
      <w:r w:rsidRPr="00FA5BD2">
        <w:tab/>
      </w:r>
      <w:r w:rsidRPr="00FA5BD2">
        <w:tab/>
      </w:r>
      <w:r w:rsidRPr="00FA5BD2">
        <w:tab/>
      </w:r>
      <w:r w:rsidRPr="00FA5BD2">
        <w:tab/>
      </w:r>
      <w:r w:rsidRPr="00FA5BD2">
        <w:tab/>
      </w:r>
      <w:r w:rsidRPr="00FA5BD2">
        <w:tab/>
      </w:r>
      <w:r w:rsidRPr="00FA5BD2">
        <w:tab/>
      </w:r>
      <w:r w:rsidRPr="00FA5BD2">
        <w:rPr>
          <w:sz w:val="16"/>
        </w:rPr>
        <w:t>(data i podpis)</w:t>
      </w:r>
    </w:p>
    <w:p w14:paraId="4F5CC26B" w14:textId="77777777" w:rsidR="00FA5BD2" w:rsidRDefault="00FA5BD2" w:rsidP="00E9403C">
      <w:pPr>
        <w:ind w:left="6381" w:right="-2"/>
        <w:rPr>
          <w:rFonts w:ascii="Calibri" w:hAnsi="Calibri"/>
          <w:b/>
          <w:color w:val="000000" w:themeColor="text1"/>
          <w:szCs w:val="24"/>
          <w:lang w:val="x-none"/>
        </w:rPr>
      </w:pPr>
    </w:p>
    <w:p w14:paraId="1952BDDF" w14:textId="77777777" w:rsidR="00FA5BD2" w:rsidRDefault="00FA5BD2" w:rsidP="00E9403C">
      <w:pPr>
        <w:ind w:left="6381" w:right="-2"/>
        <w:rPr>
          <w:rFonts w:ascii="Calibri" w:hAnsi="Calibri"/>
          <w:b/>
          <w:color w:val="000000" w:themeColor="text1"/>
          <w:szCs w:val="24"/>
          <w:lang w:val="x-none"/>
        </w:rPr>
      </w:pPr>
    </w:p>
    <w:p w14:paraId="164AD92C" w14:textId="77777777" w:rsidR="00FA5BD2" w:rsidRDefault="00FA5BD2" w:rsidP="00E9403C">
      <w:pPr>
        <w:ind w:left="6381" w:right="-2"/>
        <w:rPr>
          <w:rFonts w:ascii="Calibri" w:hAnsi="Calibri"/>
          <w:b/>
          <w:color w:val="000000" w:themeColor="text1"/>
          <w:szCs w:val="24"/>
          <w:lang w:val="x-none"/>
        </w:rPr>
      </w:pPr>
    </w:p>
    <w:p w14:paraId="507A398F" w14:textId="77777777" w:rsidR="00FA5BD2" w:rsidRDefault="00FA5BD2" w:rsidP="00E9403C">
      <w:pPr>
        <w:ind w:left="6381" w:right="-2"/>
        <w:rPr>
          <w:rFonts w:ascii="Calibri" w:hAnsi="Calibri"/>
          <w:b/>
          <w:color w:val="000000" w:themeColor="text1"/>
          <w:szCs w:val="24"/>
          <w:lang w:val="x-none"/>
        </w:rPr>
      </w:pPr>
    </w:p>
    <w:p w14:paraId="7BFF1536" w14:textId="77777777" w:rsidR="00FA5BD2" w:rsidRDefault="00FA5BD2" w:rsidP="00E9403C">
      <w:pPr>
        <w:ind w:left="6381" w:right="-2"/>
        <w:rPr>
          <w:rFonts w:ascii="Calibri" w:hAnsi="Calibri"/>
          <w:b/>
          <w:color w:val="000000" w:themeColor="text1"/>
          <w:szCs w:val="24"/>
          <w:lang w:val="x-none"/>
        </w:rPr>
      </w:pPr>
    </w:p>
    <w:p w14:paraId="03DDB8E6" w14:textId="77777777" w:rsidR="00FA5BD2" w:rsidRDefault="00FA5BD2" w:rsidP="00E9403C">
      <w:pPr>
        <w:ind w:left="6381" w:right="-2"/>
        <w:rPr>
          <w:rFonts w:ascii="Calibri" w:hAnsi="Calibri"/>
          <w:b/>
          <w:color w:val="000000" w:themeColor="text1"/>
          <w:szCs w:val="24"/>
          <w:lang w:val="x-none"/>
        </w:rPr>
      </w:pPr>
    </w:p>
    <w:p w14:paraId="6C0B01D4" w14:textId="77777777" w:rsidR="00FA5BD2" w:rsidRDefault="00FA5BD2" w:rsidP="00E9403C">
      <w:pPr>
        <w:ind w:left="6381" w:right="-2"/>
        <w:rPr>
          <w:rFonts w:ascii="Calibri" w:hAnsi="Calibri"/>
          <w:b/>
          <w:color w:val="000000" w:themeColor="text1"/>
          <w:szCs w:val="24"/>
          <w:lang w:val="x-none"/>
        </w:rPr>
      </w:pPr>
    </w:p>
    <w:p w14:paraId="7D521DA5" w14:textId="77777777" w:rsidR="00FA5BD2" w:rsidRDefault="00FA5BD2" w:rsidP="00E9403C">
      <w:pPr>
        <w:ind w:left="6381" w:right="-2"/>
        <w:rPr>
          <w:rFonts w:ascii="Calibri" w:hAnsi="Calibri"/>
          <w:b/>
          <w:color w:val="000000" w:themeColor="text1"/>
          <w:szCs w:val="24"/>
          <w:lang w:val="x-none"/>
        </w:rPr>
      </w:pPr>
    </w:p>
    <w:p w14:paraId="5248380E" w14:textId="77777777" w:rsidR="00FA5BD2" w:rsidRDefault="00FA5BD2" w:rsidP="00E9403C">
      <w:pPr>
        <w:ind w:left="6381" w:right="-2"/>
        <w:rPr>
          <w:rFonts w:ascii="Calibri" w:hAnsi="Calibri"/>
          <w:b/>
          <w:color w:val="000000" w:themeColor="text1"/>
          <w:szCs w:val="24"/>
          <w:lang w:val="x-none"/>
        </w:rPr>
      </w:pPr>
    </w:p>
    <w:p w14:paraId="379B4754" w14:textId="77777777" w:rsidR="00FA5BD2" w:rsidRDefault="00FA5BD2" w:rsidP="00E9403C">
      <w:pPr>
        <w:ind w:left="6381" w:right="-2"/>
        <w:rPr>
          <w:rFonts w:ascii="Calibri" w:hAnsi="Calibri"/>
          <w:b/>
          <w:color w:val="000000" w:themeColor="text1"/>
          <w:szCs w:val="24"/>
          <w:lang w:val="x-none"/>
        </w:rPr>
      </w:pPr>
    </w:p>
    <w:p w14:paraId="5B0C3DFA" w14:textId="77777777" w:rsidR="00FA5BD2" w:rsidRDefault="00FA5BD2" w:rsidP="00E9403C">
      <w:pPr>
        <w:ind w:left="6381" w:right="-2"/>
        <w:rPr>
          <w:rFonts w:ascii="Calibri" w:hAnsi="Calibri"/>
          <w:b/>
          <w:color w:val="000000" w:themeColor="text1"/>
          <w:szCs w:val="24"/>
          <w:lang w:val="x-none"/>
        </w:rPr>
      </w:pPr>
    </w:p>
    <w:p w14:paraId="7FB27F33" w14:textId="77777777" w:rsidR="00FA5BD2" w:rsidRDefault="00FA5BD2" w:rsidP="00E9403C">
      <w:pPr>
        <w:ind w:left="6381" w:right="-2"/>
        <w:rPr>
          <w:rFonts w:ascii="Calibri" w:hAnsi="Calibri"/>
          <w:b/>
          <w:color w:val="000000" w:themeColor="text1"/>
          <w:szCs w:val="24"/>
          <w:lang w:val="x-none"/>
        </w:rPr>
      </w:pPr>
    </w:p>
    <w:p w14:paraId="7DC6D07E" w14:textId="77777777" w:rsidR="00FA5BD2" w:rsidRDefault="00FA5BD2" w:rsidP="00E9403C">
      <w:pPr>
        <w:ind w:left="6381" w:right="-2"/>
        <w:rPr>
          <w:rFonts w:ascii="Calibri" w:hAnsi="Calibri"/>
          <w:b/>
          <w:color w:val="000000" w:themeColor="text1"/>
          <w:szCs w:val="24"/>
          <w:lang w:val="x-none"/>
        </w:rPr>
      </w:pPr>
    </w:p>
    <w:p w14:paraId="4F397379" w14:textId="77777777" w:rsidR="00FA5BD2" w:rsidRDefault="00FA5BD2" w:rsidP="00E9403C">
      <w:pPr>
        <w:ind w:left="6381" w:right="-2"/>
        <w:rPr>
          <w:rFonts w:ascii="Calibri" w:hAnsi="Calibri"/>
          <w:b/>
          <w:color w:val="000000" w:themeColor="text1"/>
          <w:szCs w:val="24"/>
          <w:lang w:val="x-none"/>
        </w:rPr>
      </w:pPr>
    </w:p>
    <w:p w14:paraId="6A0FD2FA" w14:textId="77777777" w:rsidR="00FA5BD2" w:rsidRDefault="00FA5BD2" w:rsidP="00E9403C">
      <w:pPr>
        <w:ind w:left="6381" w:right="-2"/>
        <w:rPr>
          <w:rFonts w:ascii="Calibri" w:hAnsi="Calibri"/>
          <w:b/>
          <w:color w:val="000000" w:themeColor="text1"/>
          <w:szCs w:val="24"/>
          <w:lang w:val="x-none"/>
        </w:rPr>
      </w:pPr>
    </w:p>
    <w:p w14:paraId="501F9BF0" w14:textId="701EE124" w:rsidR="0039246F" w:rsidRPr="00FA5BD2" w:rsidRDefault="0039246F" w:rsidP="005748B9">
      <w:pPr>
        <w:tabs>
          <w:tab w:val="left" w:pos="5672"/>
          <w:tab w:val="left" w:pos="8364"/>
        </w:tabs>
        <w:ind w:left="5672"/>
        <w:jc w:val="right"/>
        <w:rPr>
          <w:rFonts w:ascii="Calibri" w:hAnsi="Calibri"/>
          <w:b/>
          <w:color w:val="000000" w:themeColor="text1"/>
          <w:szCs w:val="24"/>
          <w:lang w:val="x-none"/>
        </w:rPr>
      </w:pPr>
      <w:r w:rsidRPr="00FA5BD2">
        <w:rPr>
          <w:rFonts w:ascii="Calibri" w:hAnsi="Calibri"/>
          <w:b/>
          <w:color w:val="000000" w:themeColor="text1"/>
          <w:szCs w:val="24"/>
          <w:lang w:val="x-none"/>
        </w:rPr>
        <w:lastRenderedPageBreak/>
        <w:t>Zał</w:t>
      </w:r>
      <w:r w:rsidR="008A6A38" w:rsidRPr="00FA5BD2">
        <w:rPr>
          <w:rFonts w:ascii="Calibri" w:hAnsi="Calibri"/>
          <w:b/>
          <w:color w:val="000000" w:themeColor="text1"/>
          <w:szCs w:val="24"/>
        </w:rPr>
        <w:t>ącznik</w:t>
      </w:r>
      <w:r w:rsidRPr="00FA5BD2">
        <w:rPr>
          <w:rFonts w:ascii="Calibri" w:hAnsi="Calibri"/>
          <w:b/>
          <w:color w:val="000000" w:themeColor="text1"/>
          <w:szCs w:val="24"/>
          <w:lang w:val="x-none"/>
        </w:rPr>
        <w:t xml:space="preserve"> nr </w:t>
      </w:r>
      <w:r w:rsidR="00FA5BD2" w:rsidRPr="00FA5BD2">
        <w:rPr>
          <w:rFonts w:ascii="Calibri" w:hAnsi="Calibri"/>
          <w:b/>
          <w:color w:val="000000" w:themeColor="text1"/>
          <w:szCs w:val="24"/>
        </w:rPr>
        <w:t>6</w:t>
      </w:r>
      <w:r w:rsidRPr="00FA5BD2">
        <w:rPr>
          <w:rFonts w:ascii="Calibri" w:hAnsi="Calibri"/>
          <w:b/>
          <w:color w:val="000000" w:themeColor="text1"/>
          <w:szCs w:val="24"/>
          <w:lang w:val="x-none"/>
        </w:rPr>
        <w:t xml:space="preserve"> do SWZ</w:t>
      </w:r>
      <w:r w:rsidR="008A6A38" w:rsidRPr="00FA5BD2">
        <w:rPr>
          <w:rFonts w:ascii="Calibri" w:hAnsi="Calibri"/>
          <w:b/>
          <w:color w:val="000000" w:themeColor="text1"/>
          <w:szCs w:val="24"/>
        </w:rPr>
        <w:t xml:space="preserve"> </w:t>
      </w:r>
      <w:r w:rsidR="00E9403C" w:rsidRPr="00FA5BD2">
        <w:rPr>
          <w:rFonts w:ascii="Calibri" w:hAnsi="Calibri"/>
          <w:b/>
          <w:i/>
          <w:color w:val="000000" w:themeColor="text1"/>
          <w:lang w:val="x-none"/>
        </w:rPr>
        <w:t>(wzór)</w:t>
      </w:r>
    </w:p>
    <w:p w14:paraId="67AE366E" w14:textId="77777777" w:rsidR="0039246F" w:rsidRPr="00FA5BD2" w:rsidRDefault="0039246F" w:rsidP="0039246F">
      <w:pPr>
        <w:widowControl w:val="0"/>
        <w:jc w:val="right"/>
        <w:rPr>
          <w:rFonts w:ascii="Calibri" w:hAnsi="Calibri"/>
          <w:color w:val="000000" w:themeColor="text1"/>
          <w:szCs w:val="24"/>
          <w:lang w:val="x-none"/>
        </w:rPr>
      </w:pPr>
    </w:p>
    <w:p w14:paraId="216AF78C" w14:textId="77777777" w:rsidR="00B678E5" w:rsidRPr="00FA5BD2" w:rsidRDefault="00B678E5" w:rsidP="00B678E5">
      <w:pPr>
        <w:ind w:firstLine="562"/>
        <w:rPr>
          <w:rFonts w:ascii="Calibri" w:hAnsi="Calibri"/>
          <w:b/>
          <w:color w:val="000000" w:themeColor="text1"/>
          <w:szCs w:val="24"/>
        </w:rPr>
      </w:pPr>
      <w:r w:rsidRPr="00FA5BD2">
        <w:rPr>
          <w:rFonts w:ascii="Calibri" w:hAnsi="Calibri"/>
          <w:color w:val="000000" w:themeColor="text1"/>
          <w:szCs w:val="24"/>
        </w:rPr>
        <w:t xml:space="preserve">   .............................................</w:t>
      </w:r>
      <w:r w:rsidRPr="00FA5BD2">
        <w:rPr>
          <w:rFonts w:ascii="Calibri" w:hAnsi="Calibri"/>
          <w:color w:val="000000" w:themeColor="text1"/>
          <w:szCs w:val="24"/>
        </w:rPr>
        <w:tab/>
      </w:r>
      <w:r w:rsidRPr="00FA5BD2">
        <w:rPr>
          <w:rFonts w:ascii="Calibri" w:hAnsi="Calibri"/>
          <w:color w:val="000000" w:themeColor="text1"/>
          <w:szCs w:val="24"/>
        </w:rPr>
        <w:tab/>
      </w:r>
      <w:r w:rsidRPr="00FA5BD2">
        <w:rPr>
          <w:rFonts w:ascii="Calibri" w:hAnsi="Calibri"/>
          <w:color w:val="000000" w:themeColor="text1"/>
          <w:szCs w:val="24"/>
        </w:rPr>
        <w:tab/>
      </w:r>
      <w:r w:rsidRPr="00FA5BD2">
        <w:rPr>
          <w:rFonts w:ascii="Calibri" w:hAnsi="Calibri"/>
          <w:color w:val="000000" w:themeColor="text1"/>
          <w:szCs w:val="24"/>
        </w:rPr>
        <w:tab/>
      </w:r>
      <w:r w:rsidRPr="00FA5BD2">
        <w:rPr>
          <w:rFonts w:ascii="Calibri" w:hAnsi="Calibri"/>
          <w:color w:val="000000" w:themeColor="text1"/>
          <w:szCs w:val="24"/>
        </w:rPr>
        <w:tab/>
      </w:r>
      <w:r w:rsidRPr="00FA5BD2">
        <w:rPr>
          <w:rFonts w:ascii="Calibri" w:hAnsi="Calibri"/>
          <w:color w:val="000000" w:themeColor="text1"/>
          <w:szCs w:val="24"/>
        </w:rPr>
        <w:tab/>
      </w:r>
    </w:p>
    <w:p w14:paraId="1FA78AAE" w14:textId="77777777" w:rsidR="00B678E5" w:rsidRPr="00FA5BD2" w:rsidRDefault="00B678E5" w:rsidP="00B678E5">
      <w:pPr>
        <w:ind w:firstLine="708"/>
        <w:rPr>
          <w:rFonts w:ascii="Calibri" w:hAnsi="Calibri"/>
          <w:b/>
          <w:color w:val="000000" w:themeColor="text1"/>
          <w:szCs w:val="24"/>
        </w:rPr>
      </w:pPr>
      <w:r w:rsidRPr="00FA5BD2">
        <w:rPr>
          <w:rFonts w:ascii="Calibri" w:hAnsi="Calibri"/>
          <w:color w:val="000000" w:themeColor="text1"/>
          <w:szCs w:val="24"/>
        </w:rPr>
        <w:t>(nazwa i siedziba oferenta)</w:t>
      </w:r>
      <w:r w:rsidRPr="00FA5BD2">
        <w:rPr>
          <w:rFonts w:ascii="Calibri" w:hAnsi="Calibri"/>
          <w:color w:val="000000" w:themeColor="text1"/>
          <w:szCs w:val="24"/>
        </w:rPr>
        <w:tab/>
      </w:r>
    </w:p>
    <w:p w14:paraId="7980005C" w14:textId="77777777" w:rsidR="00600AC4" w:rsidRPr="00FA5BD2" w:rsidRDefault="00600AC4" w:rsidP="00600AC4">
      <w:pPr>
        <w:ind w:firstLine="708"/>
        <w:rPr>
          <w:rFonts w:ascii="Calibri" w:hAnsi="Calibri"/>
          <w:b/>
          <w:color w:val="000000" w:themeColor="text1"/>
          <w:szCs w:val="24"/>
        </w:rPr>
      </w:pPr>
      <w:r w:rsidRPr="00FA5BD2">
        <w:rPr>
          <w:rFonts w:ascii="Calibri" w:hAnsi="Calibri"/>
          <w:color w:val="000000" w:themeColor="text1"/>
          <w:szCs w:val="24"/>
        </w:rPr>
        <w:tab/>
      </w:r>
      <w:r w:rsidRPr="00FA5BD2">
        <w:rPr>
          <w:rFonts w:ascii="Calibri" w:hAnsi="Calibri"/>
          <w:color w:val="000000" w:themeColor="text1"/>
          <w:szCs w:val="24"/>
        </w:rPr>
        <w:tab/>
      </w:r>
    </w:p>
    <w:p w14:paraId="3E9AD0BE" w14:textId="77777777" w:rsidR="00600AC4" w:rsidRPr="00FA5BD2" w:rsidRDefault="00600AC4" w:rsidP="00600AC4">
      <w:pPr>
        <w:tabs>
          <w:tab w:val="left" w:pos="1191"/>
        </w:tabs>
        <w:ind w:left="1620"/>
        <w:jc w:val="both"/>
        <w:rPr>
          <w:rFonts w:ascii="Calibri" w:hAnsi="Calibri"/>
          <w:color w:val="000000" w:themeColor="text1"/>
          <w:szCs w:val="24"/>
        </w:rPr>
      </w:pPr>
    </w:p>
    <w:p w14:paraId="5446E4A9" w14:textId="77777777" w:rsidR="00600AC4" w:rsidRPr="00FA5BD2" w:rsidRDefault="00600AC4" w:rsidP="00600AC4">
      <w:pPr>
        <w:ind w:left="4248" w:firstLine="562"/>
        <w:jc w:val="center"/>
        <w:rPr>
          <w:rFonts w:ascii="Calibri" w:hAnsi="Calibri"/>
          <w:color w:val="000000" w:themeColor="text1"/>
          <w:szCs w:val="24"/>
        </w:rPr>
      </w:pPr>
    </w:p>
    <w:p w14:paraId="3EBF06DB" w14:textId="77777777" w:rsidR="00600AC4" w:rsidRPr="00FA5BD2" w:rsidRDefault="00600AC4" w:rsidP="00600AC4">
      <w:pPr>
        <w:ind w:left="4248" w:firstLine="562"/>
        <w:jc w:val="center"/>
        <w:rPr>
          <w:rFonts w:ascii="Calibri" w:hAnsi="Calibri"/>
          <w:color w:val="000000" w:themeColor="text1"/>
          <w:szCs w:val="24"/>
        </w:rPr>
      </w:pPr>
    </w:p>
    <w:p w14:paraId="4176C2C5" w14:textId="77777777" w:rsidR="00600AC4" w:rsidRPr="00FA5BD2" w:rsidRDefault="00600AC4" w:rsidP="00600AC4">
      <w:pPr>
        <w:ind w:left="4248" w:firstLine="562"/>
        <w:jc w:val="center"/>
        <w:rPr>
          <w:rFonts w:ascii="Calibri" w:hAnsi="Calibri"/>
          <w:color w:val="000000" w:themeColor="text1"/>
          <w:szCs w:val="24"/>
        </w:rPr>
      </w:pPr>
    </w:p>
    <w:p w14:paraId="041AD6C9" w14:textId="77777777" w:rsidR="00600AC4" w:rsidRPr="00FA5BD2" w:rsidRDefault="00600AC4" w:rsidP="00600AC4">
      <w:pPr>
        <w:ind w:firstLine="562"/>
        <w:jc w:val="center"/>
        <w:rPr>
          <w:rFonts w:ascii="Calibri" w:hAnsi="Calibri"/>
          <w:b/>
          <w:color w:val="000000" w:themeColor="text1"/>
          <w:szCs w:val="24"/>
        </w:rPr>
      </w:pPr>
      <w:r w:rsidRPr="00FA5BD2">
        <w:rPr>
          <w:rFonts w:ascii="Calibri" w:hAnsi="Calibri"/>
          <w:b/>
          <w:color w:val="000000" w:themeColor="text1"/>
          <w:szCs w:val="24"/>
        </w:rPr>
        <w:t xml:space="preserve">OŚWIADCZENIE </w:t>
      </w:r>
    </w:p>
    <w:p w14:paraId="14AEA0FC" w14:textId="77777777" w:rsidR="00600AC4" w:rsidRPr="00FA5BD2" w:rsidRDefault="00600AC4" w:rsidP="00600AC4">
      <w:pPr>
        <w:ind w:firstLine="562"/>
        <w:jc w:val="center"/>
        <w:rPr>
          <w:rFonts w:ascii="Calibri" w:hAnsi="Calibri"/>
          <w:b/>
          <w:color w:val="000000" w:themeColor="text1"/>
          <w:szCs w:val="24"/>
        </w:rPr>
      </w:pPr>
      <w:r w:rsidRPr="00FA5BD2">
        <w:rPr>
          <w:rFonts w:ascii="Calibri" w:hAnsi="Calibri"/>
          <w:b/>
          <w:color w:val="000000" w:themeColor="text1"/>
          <w:szCs w:val="24"/>
        </w:rPr>
        <w:t>oferenta przystępującego do postępowania o udzielenie zamówienia</w:t>
      </w:r>
    </w:p>
    <w:p w14:paraId="0A628D5C" w14:textId="77777777" w:rsidR="00600AC4" w:rsidRPr="00FA5BD2" w:rsidRDefault="00600AC4" w:rsidP="00600AC4">
      <w:pPr>
        <w:ind w:left="851" w:firstLine="562"/>
        <w:jc w:val="center"/>
        <w:rPr>
          <w:rFonts w:ascii="Calibri" w:hAnsi="Calibri"/>
          <w:b/>
          <w:color w:val="000000" w:themeColor="text1"/>
          <w:szCs w:val="24"/>
        </w:rPr>
      </w:pPr>
    </w:p>
    <w:p w14:paraId="01D5C38A" w14:textId="77777777" w:rsidR="00600AC4" w:rsidRPr="00FA5BD2" w:rsidRDefault="00600AC4" w:rsidP="00600AC4">
      <w:pPr>
        <w:ind w:left="851" w:firstLine="562"/>
        <w:jc w:val="center"/>
        <w:rPr>
          <w:rFonts w:ascii="Calibri" w:hAnsi="Calibri"/>
          <w:b/>
          <w:color w:val="000000" w:themeColor="text1"/>
          <w:szCs w:val="24"/>
        </w:rPr>
      </w:pPr>
    </w:p>
    <w:p w14:paraId="00BB32B2" w14:textId="77777777" w:rsidR="00600AC4" w:rsidRPr="00FA5BD2" w:rsidRDefault="00600AC4" w:rsidP="00600AC4">
      <w:pPr>
        <w:ind w:firstLine="562"/>
        <w:rPr>
          <w:rFonts w:ascii="Calibri" w:hAnsi="Calibri"/>
          <w:color w:val="000000" w:themeColor="text1"/>
          <w:szCs w:val="24"/>
        </w:rPr>
      </w:pPr>
      <w:r w:rsidRPr="00FA5BD2">
        <w:rPr>
          <w:rFonts w:ascii="Calibri" w:hAnsi="Calibri"/>
          <w:color w:val="000000" w:themeColor="text1"/>
          <w:szCs w:val="24"/>
        </w:rPr>
        <w:t>Oświadczam, że:</w:t>
      </w:r>
    </w:p>
    <w:p w14:paraId="28947491" w14:textId="77777777" w:rsidR="003E03B7" w:rsidRPr="00FA5BD2" w:rsidRDefault="003E03B7" w:rsidP="003E03B7">
      <w:pPr>
        <w:ind w:firstLine="562"/>
        <w:rPr>
          <w:rFonts w:ascii="Calibri" w:hAnsi="Calibri"/>
          <w:color w:val="000000" w:themeColor="text1"/>
          <w:szCs w:val="24"/>
        </w:rPr>
      </w:pPr>
    </w:p>
    <w:p w14:paraId="624894FE" w14:textId="77777777" w:rsidR="003E03B7" w:rsidRPr="00FA5BD2" w:rsidRDefault="003E03B7" w:rsidP="00C83FEA">
      <w:pPr>
        <w:pStyle w:val="Tekstpodstawowy"/>
        <w:numPr>
          <w:ilvl w:val="3"/>
          <w:numId w:val="26"/>
        </w:numPr>
        <w:tabs>
          <w:tab w:val="left" w:pos="851"/>
          <w:tab w:val="left" w:pos="1211"/>
        </w:tabs>
        <w:ind w:left="1211"/>
        <w:jc w:val="both"/>
        <w:rPr>
          <w:rFonts w:ascii="Calibri" w:hAnsi="Calibri"/>
          <w:i w:val="0"/>
          <w:color w:val="000000" w:themeColor="text1"/>
          <w:szCs w:val="24"/>
        </w:rPr>
      </w:pPr>
      <w:r w:rsidRPr="00FA5BD2">
        <w:rPr>
          <w:rFonts w:ascii="Calibri" w:hAnsi="Calibri"/>
          <w:i w:val="0"/>
          <w:color w:val="000000" w:themeColor="text1"/>
          <w:szCs w:val="24"/>
        </w:rPr>
        <w:t>posiadam uprawnienia do</w:t>
      </w:r>
      <w:r w:rsidRPr="00FA5BD2">
        <w:rPr>
          <w:rFonts w:ascii="Calibri" w:hAnsi="Calibri"/>
          <w:i w:val="0"/>
          <w:color w:val="000000" w:themeColor="text1"/>
          <w:szCs w:val="24"/>
          <w:lang w:val="pl-PL"/>
        </w:rPr>
        <w:t xml:space="preserve"> wykonywania określonej działalności lub czynności, jeżeli przepisy prawa nakładają obowiązek ich posiadania,</w:t>
      </w:r>
      <w:r w:rsidRPr="00FA5BD2">
        <w:rPr>
          <w:rFonts w:ascii="Calibri" w:hAnsi="Calibri"/>
          <w:i w:val="0"/>
          <w:color w:val="000000" w:themeColor="text1"/>
          <w:szCs w:val="24"/>
        </w:rPr>
        <w:t xml:space="preserve"> </w:t>
      </w:r>
    </w:p>
    <w:p w14:paraId="1588B56C" w14:textId="77777777" w:rsidR="003E03B7" w:rsidRPr="00FA5BD2" w:rsidRDefault="003E03B7" w:rsidP="00C83FEA">
      <w:pPr>
        <w:pStyle w:val="Tekstpodstawowy"/>
        <w:numPr>
          <w:ilvl w:val="3"/>
          <w:numId w:val="26"/>
        </w:numPr>
        <w:tabs>
          <w:tab w:val="left" w:pos="851"/>
          <w:tab w:val="left" w:pos="1211"/>
        </w:tabs>
        <w:ind w:left="1211"/>
        <w:jc w:val="both"/>
        <w:rPr>
          <w:rFonts w:ascii="Calibri" w:hAnsi="Calibri"/>
          <w:i w:val="0"/>
          <w:color w:val="000000" w:themeColor="text1"/>
          <w:szCs w:val="24"/>
        </w:rPr>
      </w:pPr>
      <w:r w:rsidRPr="00FA5BD2">
        <w:rPr>
          <w:rFonts w:ascii="Calibri" w:hAnsi="Calibri"/>
          <w:i w:val="0"/>
          <w:color w:val="000000" w:themeColor="text1"/>
          <w:szCs w:val="24"/>
          <w:lang w:val="pl-PL"/>
        </w:rPr>
        <w:t>posiadam wiedzę i doświadczenie,</w:t>
      </w:r>
    </w:p>
    <w:p w14:paraId="38A4A3A3" w14:textId="77777777" w:rsidR="003E03B7" w:rsidRPr="00FA5BD2" w:rsidRDefault="003E03B7" w:rsidP="00C83FEA">
      <w:pPr>
        <w:pStyle w:val="Tekstpodstawowy"/>
        <w:numPr>
          <w:ilvl w:val="3"/>
          <w:numId w:val="26"/>
        </w:numPr>
        <w:tabs>
          <w:tab w:val="left" w:pos="851"/>
          <w:tab w:val="left" w:pos="1211"/>
        </w:tabs>
        <w:ind w:left="1211"/>
        <w:jc w:val="both"/>
        <w:rPr>
          <w:rFonts w:ascii="Calibri" w:hAnsi="Calibri"/>
          <w:i w:val="0"/>
          <w:color w:val="000000" w:themeColor="text1"/>
          <w:szCs w:val="24"/>
        </w:rPr>
      </w:pPr>
      <w:r w:rsidRPr="00FA5BD2">
        <w:rPr>
          <w:rFonts w:ascii="Calibri" w:hAnsi="Calibri"/>
          <w:i w:val="0"/>
          <w:color w:val="000000" w:themeColor="text1"/>
          <w:szCs w:val="24"/>
        </w:rPr>
        <w:t xml:space="preserve">dysponuję </w:t>
      </w:r>
      <w:r w:rsidRPr="00FA5BD2">
        <w:rPr>
          <w:rFonts w:ascii="Calibri" w:hAnsi="Calibri"/>
          <w:i w:val="0"/>
          <w:color w:val="000000" w:themeColor="text1"/>
          <w:szCs w:val="24"/>
          <w:lang w:val="pl-PL"/>
        </w:rPr>
        <w:t xml:space="preserve">niezbędnym potencjałem technicznym oraz osobami </w:t>
      </w:r>
      <w:r w:rsidRPr="00FA5BD2">
        <w:rPr>
          <w:rFonts w:ascii="Calibri" w:hAnsi="Calibri"/>
          <w:i w:val="0"/>
          <w:color w:val="000000" w:themeColor="text1"/>
          <w:szCs w:val="24"/>
        </w:rPr>
        <w:t>zdolnymi do wykonania zamówienia</w:t>
      </w:r>
      <w:r w:rsidRPr="00FA5BD2">
        <w:rPr>
          <w:rFonts w:ascii="Calibri" w:hAnsi="Calibri"/>
          <w:i w:val="0"/>
          <w:color w:val="000000" w:themeColor="text1"/>
          <w:szCs w:val="24"/>
          <w:lang w:val="pl-PL"/>
        </w:rPr>
        <w:t>,</w:t>
      </w:r>
    </w:p>
    <w:p w14:paraId="1F266EEC" w14:textId="77777777" w:rsidR="003E03B7" w:rsidRPr="00FA5BD2" w:rsidRDefault="003E03B7" w:rsidP="00C83FEA">
      <w:pPr>
        <w:pStyle w:val="Tekstpodstawowy"/>
        <w:numPr>
          <w:ilvl w:val="3"/>
          <w:numId w:val="26"/>
        </w:numPr>
        <w:tabs>
          <w:tab w:val="left" w:pos="851"/>
          <w:tab w:val="left" w:pos="1211"/>
        </w:tabs>
        <w:ind w:left="1211"/>
        <w:jc w:val="both"/>
        <w:rPr>
          <w:rFonts w:ascii="Calibri" w:hAnsi="Calibri"/>
          <w:i w:val="0"/>
          <w:color w:val="000000" w:themeColor="text1"/>
          <w:szCs w:val="24"/>
        </w:rPr>
      </w:pPr>
      <w:r w:rsidRPr="00FA5BD2">
        <w:rPr>
          <w:rFonts w:ascii="Calibri" w:hAnsi="Calibri"/>
          <w:i w:val="0"/>
          <w:color w:val="000000" w:themeColor="text1"/>
          <w:szCs w:val="24"/>
        </w:rPr>
        <w:t xml:space="preserve">znajduję się w sytuacji </w:t>
      </w:r>
      <w:r w:rsidRPr="00FA5BD2">
        <w:rPr>
          <w:rFonts w:ascii="Calibri" w:hAnsi="Calibri"/>
          <w:i w:val="0"/>
          <w:color w:val="000000" w:themeColor="text1"/>
          <w:szCs w:val="24"/>
          <w:lang w:val="pl-PL"/>
        </w:rPr>
        <w:t xml:space="preserve">ekonomicznej i </w:t>
      </w:r>
      <w:r w:rsidRPr="00FA5BD2">
        <w:rPr>
          <w:rFonts w:ascii="Calibri" w:hAnsi="Calibri"/>
          <w:i w:val="0"/>
          <w:color w:val="000000" w:themeColor="text1"/>
          <w:szCs w:val="24"/>
        </w:rPr>
        <w:t>finansowej zapewniającej wykonanie zamówienia</w:t>
      </w:r>
      <w:r w:rsidRPr="00FA5BD2">
        <w:rPr>
          <w:rFonts w:ascii="Calibri" w:hAnsi="Calibri"/>
          <w:i w:val="0"/>
          <w:color w:val="000000" w:themeColor="text1"/>
          <w:szCs w:val="24"/>
          <w:lang w:val="pl-PL"/>
        </w:rPr>
        <w:t>,</w:t>
      </w:r>
    </w:p>
    <w:p w14:paraId="207A0AE2" w14:textId="77777777" w:rsidR="003E03B7" w:rsidRPr="00FA5BD2" w:rsidRDefault="003E03B7" w:rsidP="00C83FEA">
      <w:pPr>
        <w:pStyle w:val="Tekstpodstawowy"/>
        <w:numPr>
          <w:ilvl w:val="3"/>
          <w:numId w:val="26"/>
        </w:numPr>
        <w:tabs>
          <w:tab w:val="left" w:pos="851"/>
          <w:tab w:val="left" w:pos="1211"/>
        </w:tabs>
        <w:ind w:left="1211"/>
        <w:jc w:val="both"/>
        <w:rPr>
          <w:rFonts w:ascii="Calibri" w:hAnsi="Calibri"/>
          <w:i w:val="0"/>
          <w:color w:val="000000" w:themeColor="text1"/>
          <w:szCs w:val="24"/>
        </w:rPr>
      </w:pPr>
      <w:r w:rsidRPr="00FA5BD2">
        <w:rPr>
          <w:rFonts w:ascii="Calibri" w:hAnsi="Calibri"/>
          <w:i w:val="0"/>
          <w:color w:val="000000" w:themeColor="text1"/>
          <w:szCs w:val="24"/>
        </w:rPr>
        <w:t>nie podlegam wykluczeniu z postępowania na podstawie § 9</w:t>
      </w:r>
      <w:r w:rsidR="00B2655B" w:rsidRPr="00FA5BD2">
        <w:rPr>
          <w:rFonts w:ascii="Calibri" w:hAnsi="Calibri"/>
          <w:i w:val="0"/>
          <w:color w:val="000000" w:themeColor="text1"/>
          <w:szCs w:val="24"/>
          <w:lang w:val="pl-PL"/>
        </w:rPr>
        <w:t xml:space="preserve"> ust. 1 pkt 1-2 i </w:t>
      </w:r>
      <w:r w:rsidR="00980794" w:rsidRPr="00FA5BD2">
        <w:rPr>
          <w:rFonts w:ascii="Calibri" w:hAnsi="Calibri"/>
          <w:i w:val="0"/>
          <w:color w:val="000000" w:themeColor="text1"/>
          <w:szCs w:val="24"/>
          <w:lang w:val="pl-PL"/>
        </w:rPr>
        <w:t>4-10</w:t>
      </w:r>
      <w:r w:rsidRPr="00FA5BD2">
        <w:rPr>
          <w:rFonts w:ascii="Calibri" w:hAnsi="Calibri"/>
          <w:i w:val="0"/>
          <w:color w:val="000000" w:themeColor="text1"/>
          <w:szCs w:val="24"/>
        </w:rPr>
        <w:t xml:space="preserve"> Regulaminu.</w:t>
      </w:r>
    </w:p>
    <w:p w14:paraId="05004DF5" w14:textId="77777777" w:rsidR="003E03B7" w:rsidRPr="00FA5BD2" w:rsidRDefault="003E03B7" w:rsidP="003E03B7">
      <w:pPr>
        <w:ind w:firstLine="562"/>
        <w:rPr>
          <w:rFonts w:ascii="Calibri" w:hAnsi="Calibri"/>
          <w:color w:val="000000" w:themeColor="text1"/>
          <w:szCs w:val="24"/>
        </w:rPr>
      </w:pPr>
    </w:p>
    <w:p w14:paraId="77BB58E9" w14:textId="77777777" w:rsidR="00600AC4" w:rsidRPr="00FA5BD2" w:rsidRDefault="00600AC4" w:rsidP="00600AC4">
      <w:pPr>
        <w:ind w:firstLine="562"/>
        <w:rPr>
          <w:rFonts w:ascii="Calibri" w:hAnsi="Calibri"/>
          <w:color w:val="000000" w:themeColor="text1"/>
          <w:szCs w:val="24"/>
        </w:rPr>
      </w:pPr>
    </w:p>
    <w:p w14:paraId="694EE997" w14:textId="77777777" w:rsidR="00600AC4" w:rsidRPr="00FA5BD2" w:rsidRDefault="00600AC4" w:rsidP="00600AC4">
      <w:pPr>
        <w:ind w:firstLine="562"/>
        <w:rPr>
          <w:rFonts w:ascii="Calibri" w:hAnsi="Calibri"/>
          <w:color w:val="000000" w:themeColor="text1"/>
          <w:szCs w:val="24"/>
        </w:rPr>
      </w:pPr>
      <w:r w:rsidRPr="00FA5BD2">
        <w:rPr>
          <w:rFonts w:ascii="Calibri" w:hAnsi="Calibri"/>
          <w:color w:val="000000" w:themeColor="text1"/>
          <w:szCs w:val="24"/>
        </w:rPr>
        <w:t>.......................................</w:t>
      </w:r>
      <w:r w:rsidRPr="00FA5BD2">
        <w:rPr>
          <w:rFonts w:ascii="Calibri" w:hAnsi="Calibri"/>
          <w:color w:val="000000" w:themeColor="text1"/>
          <w:szCs w:val="24"/>
        </w:rPr>
        <w:tab/>
      </w:r>
      <w:r w:rsidRPr="00FA5BD2">
        <w:rPr>
          <w:rFonts w:ascii="Calibri" w:hAnsi="Calibri"/>
          <w:color w:val="000000" w:themeColor="text1"/>
          <w:szCs w:val="24"/>
        </w:rPr>
        <w:tab/>
      </w:r>
      <w:r w:rsidRPr="00FA5BD2">
        <w:rPr>
          <w:rFonts w:ascii="Calibri" w:hAnsi="Calibri"/>
          <w:color w:val="000000" w:themeColor="text1"/>
          <w:szCs w:val="24"/>
        </w:rPr>
        <w:tab/>
      </w:r>
      <w:r w:rsidRPr="00FA5BD2">
        <w:rPr>
          <w:rFonts w:ascii="Calibri" w:hAnsi="Calibri"/>
          <w:color w:val="000000" w:themeColor="text1"/>
          <w:szCs w:val="24"/>
        </w:rPr>
        <w:tab/>
        <w:t>..............................................</w:t>
      </w:r>
    </w:p>
    <w:p w14:paraId="136424F1" w14:textId="77777777" w:rsidR="00600AC4" w:rsidRPr="00FA5BD2" w:rsidRDefault="00600AC4" w:rsidP="00600AC4">
      <w:pPr>
        <w:rPr>
          <w:rFonts w:ascii="Calibri" w:hAnsi="Calibri"/>
          <w:color w:val="000000" w:themeColor="text1"/>
          <w:szCs w:val="24"/>
        </w:rPr>
      </w:pPr>
    </w:p>
    <w:p w14:paraId="03E9F849" w14:textId="77777777" w:rsidR="003A077E" w:rsidRPr="00FA5BD2" w:rsidRDefault="00600AC4" w:rsidP="002C28C5">
      <w:pPr>
        <w:ind w:firstLine="562"/>
        <w:rPr>
          <w:rFonts w:ascii="Calibri" w:hAnsi="Calibri"/>
          <w:color w:val="000000" w:themeColor="text1"/>
          <w:szCs w:val="24"/>
        </w:rPr>
      </w:pPr>
      <w:r w:rsidRPr="00FA5BD2">
        <w:rPr>
          <w:rFonts w:ascii="Calibri" w:hAnsi="Calibri"/>
          <w:color w:val="000000" w:themeColor="text1"/>
          <w:szCs w:val="24"/>
        </w:rPr>
        <w:tab/>
      </w:r>
      <w:r w:rsidRPr="00FA5BD2">
        <w:rPr>
          <w:rFonts w:ascii="Calibri" w:hAnsi="Calibri"/>
          <w:color w:val="000000" w:themeColor="text1"/>
          <w:szCs w:val="24"/>
        </w:rPr>
        <w:tab/>
        <w:t>(data)</w:t>
      </w:r>
      <w:r w:rsidRPr="00FA5BD2">
        <w:rPr>
          <w:rFonts w:ascii="Calibri" w:hAnsi="Calibri"/>
          <w:color w:val="000000" w:themeColor="text1"/>
          <w:szCs w:val="24"/>
        </w:rPr>
        <w:tab/>
      </w:r>
      <w:r w:rsidRPr="00FA5BD2">
        <w:rPr>
          <w:rFonts w:ascii="Calibri" w:hAnsi="Calibri"/>
          <w:color w:val="000000" w:themeColor="text1"/>
          <w:szCs w:val="24"/>
        </w:rPr>
        <w:tab/>
      </w:r>
      <w:r w:rsidRPr="00FA5BD2">
        <w:rPr>
          <w:rFonts w:ascii="Calibri" w:hAnsi="Calibri"/>
          <w:color w:val="000000" w:themeColor="text1"/>
          <w:szCs w:val="24"/>
        </w:rPr>
        <w:tab/>
      </w:r>
      <w:r w:rsidRPr="00FA5BD2">
        <w:rPr>
          <w:rFonts w:ascii="Calibri" w:hAnsi="Calibri"/>
          <w:color w:val="000000" w:themeColor="text1"/>
          <w:szCs w:val="24"/>
        </w:rPr>
        <w:tab/>
      </w:r>
      <w:r w:rsidRPr="00FA5BD2">
        <w:rPr>
          <w:rFonts w:ascii="Calibri" w:hAnsi="Calibri"/>
          <w:color w:val="000000" w:themeColor="text1"/>
          <w:szCs w:val="24"/>
        </w:rPr>
        <w:tab/>
      </w:r>
      <w:r w:rsidRPr="00FA5BD2">
        <w:rPr>
          <w:rFonts w:ascii="Calibri" w:hAnsi="Calibri"/>
          <w:color w:val="000000" w:themeColor="text1"/>
          <w:szCs w:val="24"/>
        </w:rPr>
        <w:tab/>
      </w:r>
      <w:r w:rsidRPr="00FA5BD2">
        <w:rPr>
          <w:rFonts w:ascii="Calibri" w:hAnsi="Calibri"/>
          <w:color w:val="000000" w:themeColor="text1"/>
          <w:szCs w:val="24"/>
        </w:rPr>
        <w:tab/>
        <w:t>(podpis oferenta)</w:t>
      </w:r>
    </w:p>
    <w:p w14:paraId="41E6CDFA" w14:textId="77777777" w:rsidR="005748B9" w:rsidRPr="00FA5BD2" w:rsidRDefault="005748B9" w:rsidP="002C28C5">
      <w:pPr>
        <w:ind w:firstLine="562"/>
        <w:rPr>
          <w:rFonts w:ascii="Calibri" w:hAnsi="Calibri"/>
          <w:color w:val="000000" w:themeColor="text1"/>
          <w:szCs w:val="24"/>
        </w:rPr>
      </w:pPr>
    </w:p>
    <w:p w14:paraId="4E78D845" w14:textId="77777777" w:rsidR="00545B7F" w:rsidRPr="00FA5BD2" w:rsidRDefault="00545B7F" w:rsidP="005748B9">
      <w:pPr>
        <w:jc w:val="center"/>
        <w:rPr>
          <w:b/>
          <w:color w:val="000000" w:themeColor="text1"/>
          <w:szCs w:val="24"/>
        </w:rPr>
        <w:sectPr w:rsidR="00545B7F" w:rsidRPr="00FA5BD2" w:rsidSect="00213008">
          <w:pgSz w:w="11906" w:h="16838"/>
          <w:pgMar w:top="709" w:right="1418" w:bottom="1531" w:left="1418" w:header="709" w:footer="709" w:gutter="0"/>
          <w:cols w:space="708"/>
          <w:titlePg/>
          <w:docGrid w:linePitch="360"/>
        </w:sectPr>
      </w:pPr>
    </w:p>
    <w:p w14:paraId="0D0DB0DA" w14:textId="77777777" w:rsidR="005748B9" w:rsidRPr="00FA5BD2" w:rsidRDefault="005748B9" w:rsidP="005748B9">
      <w:pPr>
        <w:jc w:val="center"/>
        <w:rPr>
          <w:b/>
          <w:color w:val="000000" w:themeColor="text1"/>
          <w:szCs w:val="24"/>
        </w:rPr>
      </w:pPr>
    </w:p>
    <w:p w14:paraId="6146503E" w14:textId="5D9627B2" w:rsidR="005748B9" w:rsidRPr="00FA5BD2" w:rsidRDefault="005748B9" w:rsidP="005748B9">
      <w:pPr>
        <w:jc w:val="right"/>
        <w:rPr>
          <w:rFonts w:asciiTheme="minorHAnsi" w:hAnsiTheme="minorHAnsi" w:cstheme="minorHAnsi"/>
          <w:b/>
          <w:color w:val="000000" w:themeColor="text1"/>
          <w:szCs w:val="24"/>
        </w:rPr>
      </w:pPr>
      <w:r w:rsidRPr="00FA5BD2">
        <w:rPr>
          <w:rFonts w:asciiTheme="minorHAnsi" w:hAnsiTheme="minorHAnsi" w:cstheme="minorHAnsi"/>
          <w:b/>
          <w:color w:val="000000" w:themeColor="text1"/>
          <w:szCs w:val="24"/>
        </w:rPr>
        <w:t xml:space="preserve">Załącznik nr </w:t>
      </w:r>
      <w:r w:rsidR="00FA5BD2" w:rsidRPr="00FA5BD2">
        <w:rPr>
          <w:rFonts w:asciiTheme="minorHAnsi" w:hAnsiTheme="minorHAnsi" w:cstheme="minorHAnsi"/>
          <w:b/>
          <w:color w:val="000000" w:themeColor="text1"/>
          <w:szCs w:val="24"/>
        </w:rPr>
        <w:t>7</w:t>
      </w:r>
      <w:r w:rsidRPr="00FA5BD2">
        <w:rPr>
          <w:rFonts w:asciiTheme="minorHAnsi" w:hAnsiTheme="minorHAnsi" w:cstheme="minorHAnsi"/>
          <w:b/>
          <w:color w:val="000000" w:themeColor="text1"/>
          <w:szCs w:val="24"/>
        </w:rPr>
        <w:t xml:space="preserve"> do SWZ</w:t>
      </w:r>
      <w:r w:rsidR="003840BA" w:rsidRPr="00FA5BD2">
        <w:rPr>
          <w:rFonts w:asciiTheme="minorHAnsi" w:hAnsiTheme="minorHAnsi" w:cstheme="minorHAnsi"/>
          <w:b/>
          <w:color w:val="000000" w:themeColor="text1"/>
          <w:szCs w:val="24"/>
        </w:rPr>
        <w:t xml:space="preserve"> (wzór)</w:t>
      </w:r>
    </w:p>
    <w:p w14:paraId="61814B70" w14:textId="77777777" w:rsidR="005748B9" w:rsidRPr="00FA5BD2" w:rsidRDefault="005748B9" w:rsidP="005748B9">
      <w:pPr>
        <w:jc w:val="center"/>
        <w:rPr>
          <w:rFonts w:asciiTheme="majorHAnsi" w:hAnsiTheme="majorHAnsi" w:cstheme="majorHAnsi"/>
          <w:b/>
          <w:color w:val="000000" w:themeColor="text1"/>
          <w:sz w:val="22"/>
          <w:szCs w:val="22"/>
        </w:rPr>
      </w:pPr>
    </w:p>
    <w:p w14:paraId="3837FDA0" w14:textId="77777777" w:rsidR="005748B9" w:rsidRPr="00FA5BD2" w:rsidRDefault="005748B9" w:rsidP="005748B9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vertAlign w:val="superscript"/>
        </w:rPr>
      </w:pPr>
      <w:r w:rsidRPr="00FA5B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Oświadczenie Wykonawcy o niepodleganiu wykluczeniu na podstawie § 9 ust.1 pkt 12 – 14 Regulaminu udzielania zamówień na dostawy usługi i roboty budowlane </w:t>
      </w:r>
      <w:r w:rsidRPr="00FA5B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br/>
        <w:t>przez PKP Linię Hutniczą Szerokotorową spółkę z o.o. w Zamościu</w:t>
      </w:r>
      <w:r w:rsidRPr="00FA5BD2">
        <w:rPr>
          <w:rFonts w:asciiTheme="minorHAnsi" w:hAnsiTheme="minorHAnsi" w:cstheme="minorHAnsi"/>
          <w:b/>
          <w:color w:val="000000" w:themeColor="text1"/>
          <w:sz w:val="22"/>
          <w:szCs w:val="22"/>
          <w:vertAlign w:val="superscript"/>
        </w:rPr>
        <w:t>*</w:t>
      </w:r>
    </w:p>
    <w:p w14:paraId="5709B937" w14:textId="77777777" w:rsidR="005748B9" w:rsidRPr="00FA5BD2" w:rsidRDefault="005748B9" w:rsidP="005748B9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2B1367DF" w14:textId="77777777" w:rsidR="005748B9" w:rsidRPr="00FA5BD2" w:rsidRDefault="005748B9" w:rsidP="005748B9">
      <w:pPr>
        <w:rPr>
          <w:rFonts w:asciiTheme="minorHAnsi" w:hAnsiTheme="minorHAnsi" w:cstheme="minorHAnsi"/>
          <w:color w:val="000000" w:themeColor="text1"/>
          <w:szCs w:val="24"/>
        </w:rPr>
      </w:pPr>
      <w:r w:rsidRPr="00FA5BD2">
        <w:rPr>
          <w:rFonts w:asciiTheme="minorHAnsi" w:hAnsiTheme="minorHAnsi" w:cstheme="minorHAnsi"/>
          <w:color w:val="000000" w:themeColor="text1"/>
          <w:szCs w:val="24"/>
        </w:rPr>
        <w:t>W imieniu :</w:t>
      </w:r>
    </w:p>
    <w:p w14:paraId="22849747" w14:textId="77777777" w:rsidR="005748B9" w:rsidRPr="00FA5BD2" w:rsidRDefault="005748B9" w:rsidP="005748B9">
      <w:pPr>
        <w:rPr>
          <w:rFonts w:asciiTheme="minorHAnsi" w:hAnsiTheme="minorHAnsi" w:cstheme="minorHAnsi"/>
          <w:color w:val="000000" w:themeColor="text1"/>
          <w:szCs w:val="24"/>
        </w:rPr>
      </w:pPr>
      <w:r w:rsidRPr="00FA5BD2">
        <w:rPr>
          <w:rFonts w:asciiTheme="minorHAnsi" w:hAnsiTheme="minorHAnsi" w:cstheme="minorHAnsi"/>
          <w:color w:val="000000" w:themeColor="text1"/>
          <w:szCs w:val="24"/>
        </w:rPr>
        <w:t>………………………………………..</w:t>
      </w:r>
    </w:p>
    <w:p w14:paraId="53AC3A49" w14:textId="77777777" w:rsidR="005748B9" w:rsidRPr="00FA5BD2" w:rsidRDefault="005748B9" w:rsidP="005748B9">
      <w:pPr>
        <w:rPr>
          <w:rFonts w:asciiTheme="minorHAnsi" w:hAnsiTheme="minorHAnsi" w:cstheme="minorHAnsi"/>
          <w:color w:val="000000" w:themeColor="text1"/>
          <w:szCs w:val="24"/>
        </w:rPr>
      </w:pPr>
      <w:r w:rsidRPr="00FA5BD2">
        <w:rPr>
          <w:rFonts w:asciiTheme="minorHAnsi" w:hAnsiTheme="minorHAnsi" w:cstheme="minorHAnsi"/>
          <w:color w:val="000000" w:themeColor="text1"/>
          <w:szCs w:val="24"/>
        </w:rPr>
        <w:t>……………………………………….</w:t>
      </w:r>
    </w:p>
    <w:p w14:paraId="1144E4E7" w14:textId="77777777" w:rsidR="005748B9" w:rsidRPr="00FA5BD2" w:rsidRDefault="005748B9" w:rsidP="005748B9">
      <w:pPr>
        <w:rPr>
          <w:rFonts w:asciiTheme="minorHAnsi" w:hAnsiTheme="minorHAnsi" w:cstheme="minorHAnsi"/>
          <w:color w:val="000000" w:themeColor="text1"/>
          <w:szCs w:val="24"/>
        </w:rPr>
      </w:pPr>
      <w:r w:rsidRPr="00FA5BD2">
        <w:rPr>
          <w:rFonts w:asciiTheme="minorHAnsi" w:hAnsiTheme="minorHAnsi" w:cstheme="minorHAnsi"/>
          <w:color w:val="000000" w:themeColor="text1"/>
          <w:szCs w:val="24"/>
        </w:rPr>
        <w:t>………………………………………..</w:t>
      </w:r>
    </w:p>
    <w:p w14:paraId="1B0E385A" w14:textId="77777777" w:rsidR="005748B9" w:rsidRPr="00FA5BD2" w:rsidRDefault="005748B9" w:rsidP="005748B9">
      <w:pPr>
        <w:rPr>
          <w:rFonts w:asciiTheme="minorHAnsi" w:hAnsiTheme="minorHAnsi" w:cstheme="minorHAnsi"/>
          <w:color w:val="000000" w:themeColor="text1"/>
          <w:szCs w:val="24"/>
          <w:vertAlign w:val="superscript"/>
        </w:rPr>
      </w:pPr>
      <w:r w:rsidRPr="00FA5BD2">
        <w:rPr>
          <w:rFonts w:asciiTheme="minorHAnsi" w:hAnsiTheme="minorHAnsi" w:cstheme="minorHAnsi"/>
          <w:color w:val="000000" w:themeColor="text1"/>
          <w:szCs w:val="24"/>
          <w:vertAlign w:val="superscript"/>
        </w:rPr>
        <w:t xml:space="preserve">(nazwa i adres wykonawcy/wykonawców wspólnie </w:t>
      </w:r>
    </w:p>
    <w:p w14:paraId="0B94A4A6" w14:textId="77777777" w:rsidR="005748B9" w:rsidRPr="00FA5BD2" w:rsidRDefault="005748B9" w:rsidP="005748B9">
      <w:pPr>
        <w:rPr>
          <w:rFonts w:asciiTheme="minorHAnsi" w:hAnsiTheme="minorHAnsi" w:cstheme="minorHAnsi"/>
          <w:color w:val="000000" w:themeColor="text1"/>
          <w:szCs w:val="24"/>
          <w:vertAlign w:val="superscript"/>
        </w:rPr>
      </w:pPr>
      <w:r w:rsidRPr="00FA5BD2">
        <w:rPr>
          <w:rFonts w:asciiTheme="minorHAnsi" w:hAnsiTheme="minorHAnsi" w:cstheme="minorHAnsi"/>
          <w:color w:val="000000" w:themeColor="text1"/>
          <w:szCs w:val="24"/>
          <w:vertAlign w:val="superscript"/>
        </w:rPr>
        <w:t>ubiegających się o udzielenie zamówienia)</w:t>
      </w:r>
    </w:p>
    <w:p w14:paraId="607D2083" w14:textId="77777777" w:rsidR="005748B9" w:rsidRPr="00FA5BD2" w:rsidRDefault="005748B9" w:rsidP="005748B9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B5521E0" w14:textId="77777777" w:rsidR="005748B9" w:rsidRPr="00FA5BD2" w:rsidRDefault="005748B9" w:rsidP="005748B9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A5BD2">
        <w:rPr>
          <w:rFonts w:asciiTheme="minorHAnsi" w:hAnsiTheme="minorHAnsi" w:cstheme="minorHAnsi"/>
          <w:color w:val="000000" w:themeColor="text1"/>
          <w:sz w:val="22"/>
          <w:szCs w:val="22"/>
        </w:rPr>
        <w:t>Potwierdzam/my, że nie podlegamy wykluczeniu na podstawie § 9 ust.1 pkt 12 – 14 Regulaminu udzielania zamówień na dostawy usługi i roboty budowlane przez PKP Linię Hutniczą Szerokotorową spółkę z o.o. w Zamościu i w tym celu</w:t>
      </w:r>
    </w:p>
    <w:p w14:paraId="4C015183" w14:textId="77777777" w:rsidR="005748B9" w:rsidRPr="00FA5BD2" w:rsidRDefault="005748B9" w:rsidP="005748B9">
      <w:pPr>
        <w:rPr>
          <w:rFonts w:asciiTheme="minorHAnsi" w:hAnsiTheme="minorHAnsi" w:cstheme="minorHAnsi"/>
          <w:b/>
          <w:color w:val="000000" w:themeColor="text1"/>
          <w:sz w:val="20"/>
          <w:szCs w:val="22"/>
        </w:rPr>
      </w:pPr>
    </w:p>
    <w:p w14:paraId="69A0DED6" w14:textId="77777777" w:rsidR="005748B9" w:rsidRPr="00FA5BD2" w:rsidRDefault="005748B9" w:rsidP="005748B9">
      <w:pPr>
        <w:rPr>
          <w:rFonts w:asciiTheme="minorHAnsi" w:eastAsia="MS Mincho" w:hAnsiTheme="minorHAnsi" w:cstheme="minorHAnsi"/>
          <w:b/>
          <w:color w:val="000000" w:themeColor="text1"/>
          <w:sz w:val="22"/>
          <w:szCs w:val="22"/>
          <w:lang w:eastAsia="pl-PL"/>
        </w:rPr>
      </w:pPr>
      <w:r w:rsidRPr="00FA5B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OŚWIADCZAM, że</w:t>
      </w:r>
    </w:p>
    <w:p w14:paraId="5B91A62F" w14:textId="77777777" w:rsidR="005748B9" w:rsidRPr="00FA5BD2" w:rsidRDefault="005748B9" w:rsidP="005748B9">
      <w:pPr>
        <w:jc w:val="both"/>
        <w:rPr>
          <w:rFonts w:asciiTheme="minorHAnsi" w:eastAsia="MS Mincho" w:hAnsiTheme="minorHAnsi" w:cstheme="minorHAnsi"/>
          <w:color w:val="000000" w:themeColor="text1"/>
          <w:sz w:val="20"/>
          <w:szCs w:val="22"/>
          <w:lang w:eastAsia="pl-PL"/>
        </w:rPr>
      </w:pPr>
    </w:p>
    <w:p w14:paraId="7DA14F3C" w14:textId="77777777" w:rsidR="005748B9" w:rsidRPr="00FA5BD2" w:rsidRDefault="005748B9" w:rsidP="005748B9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FA5BD2">
        <w:rPr>
          <w:rFonts w:asciiTheme="minorHAnsi" w:eastAsia="MS Mincho" w:hAnsiTheme="minorHAnsi" w:cstheme="minorHAnsi"/>
          <w:color w:val="000000" w:themeColor="text1"/>
          <w:sz w:val="22"/>
          <w:szCs w:val="22"/>
          <w:lang w:eastAsia="pl-PL"/>
        </w:rPr>
        <w:t xml:space="preserve">składając niniejszą ofertę/zawierając umowę nie łamię, nie obchodzę ani nie ułatwiam łamania Przepisów Sankcyjnych rozumianych, jako sankcje ekonomiczne, przepisy prawa, embarga handlowe, zakazy, decyzje, zarządzenia oraz inne akty i czynności, jakie zostały wprowadzone, nałożone lub wykonywane przez właściwe organy i struktury właściwych organizacji i władz w tym Organizację Narodów Zjednoczonych, Unię Europejską, Europejski Obszar Gospodarczy, państwa członkowskie Unii Europejskiej i Europejskiego Obszaru Gospodarczego, Stany Zjednoczone Ameryki Północnej, a także inne podmioty o podobnym charakterze w związku ze środkami ograniczającymi w odniesieniu do działań podważających integralność terytorialną, suwerenność i niezależność Ukrainy lub im zagrażających, lub dotyczącymi środków ograniczających w związku z sytuacją na Białorusi i udziałem Białorusi w agresji Rosji wobec Ukrainy. Zobowiązuje się jednocześnie do poinformowania </w:t>
      </w:r>
      <w:r w:rsidRPr="00FA5BD2">
        <w:rPr>
          <w:rFonts w:asciiTheme="minorHAnsi" w:eastAsia="MS Mincho" w:hAnsiTheme="minorHAnsi" w:cstheme="minorHAnsi"/>
          <w:color w:val="000000" w:themeColor="text1"/>
          <w:sz w:val="22"/>
          <w:szCs w:val="22"/>
          <w:lang w:eastAsia="pl-PL"/>
        </w:rPr>
        <w:br/>
        <w:t>PKP LHS Sp. z o.o. o jakiejkolwiek zmianie mojego statusu, którego dotyczy złożone oświadczenie.</w:t>
      </w:r>
      <w:r w:rsidRPr="00FA5B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14:paraId="30699BCC" w14:textId="77777777" w:rsidR="005748B9" w:rsidRPr="00FA5BD2" w:rsidRDefault="005748B9" w:rsidP="005748B9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E8AA345" w14:textId="77777777" w:rsidR="005748B9" w:rsidRPr="00FA5BD2" w:rsidRDefault="005748B9" w:rsidP="005748B9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7A676D2" w14:textId="77777777" w:rsidR="005748B9" w:rsidRPr="00FA5BD2" w:rsidRDefault="005748B9" w:rsidP="005748B9">
      <w:pPr>
        <w:ind w:left="4956" w:firstLine="998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FA5B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…………………………………………………</w:t>
      </w:r>
    </w:p>
    <w:p w14:paraId="18290738" w14:textId="77777777" w:rsidR="005748B9" w:rsidRPr="00FA5BD2" w:rsidRDefault="005748B9" w:rsidP="00420F02">
      <w:pPr>
        <w:ind w:left="595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A5BD2">
        <w:rPr>
          <w:rFonts w:asciiTheme="minorHAnsi" w:hAnsiTheme="minorHAnsi" w:cstheme="minorHAnsi"/>
          <w:color w:val="000000" w:themeColor="text1"/>
          <w:sz w:val="22"/>
          <w:szCs w:val="22"/>
        </w:rPr>
        <w:t>(miejscowość, data i podpisy wykonawcy/wykonawców zgodnie z reprezentacją)</w:t>
      </w:r>
    </w:p>
    <w:p w14:paraId="7906BA45" w14:textId="77777777" w:rsidR="005748B9" w:rsidRPr="00FA5BD2" w:rsidRDefault="005748B9" w:rsidP="005748B9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224DB7C" w14:textId="77777777" w:rsidR="005748B9" w:rsidRPr="00FA5BD2" w:rsidRDefault="005748B9" w:rsidP="005748B9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2B04E59C" w14:textId="77777777" w:rsidR="005748B9" w:rsidRPr="00FA5BD2" w:rsidRDefault="005748B9" w:rsidP="005748B9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5E96909" w14:textId="77777777" w:rsidR="005748B9" w:rsidRPr="00FA5BD2" w:rsidRDefault="005748B9" w:rsidP="005748B9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FA5BD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* - Zamawiający informuje, że zgodnie z § 9 ust. 1 pkt 12 – 14 Regulaminu udzielania zamówień na dostawy usługi i roboty budowlane przez PKP Linię Hutniczą Szerokotorową spółkę z o.o. w Zamościu z postępowania o udzielenie zamówienia wykluczy</w:t>
      </w:r>
      <w:r w:rsidRPr="00FA5BD2">
        <w:rPr>
          <w:rFonts w:asciiTheme="minorHAnsi" w:hAnsiTheme="minorHAnsi" w:cstheme="minorHAnsi"/>
          <w:color w:val="000000" w:themeColor="text1"/>
          <w:sz w:val="22"/>
          <w:szCs w:val="22"/>
        </w:rPr>
        <w:t>:</w:t>
      </w:r>
    </w:p>
    <w:p w14:paraId="166F7688" w14:textId="77777777" w:rsidR="00420F02" w:rsidRPr="00FA5BD2" w:rsidRDefault="005748B9" w:rsidP="00234D23">
      <w:pPr>
        <w:pStyle w:val="Akapitzlist"/>
        <w:numPr>
          <w:ilvl w:val="0"/>
          <w:numId w:val="41"/>
        </w:numPr>
        <w:spacing w:after="0"/>
        <w:ind w:left="284" w:hanging="283"/>
        <w:jc w:val="both"/>
        <w:rPr>
          <w:rFonts w:asciiTheme="minorHAnsi" w:eastAsia="MS Mincho" w:hAnsiTheme="minorHAnsi" w:cstheme="minorHAnsi"/>
          <w:color w:val="000000" w:themeColor="text1"/>
        </w:rPr>
      </w:pPr>
      <w:r w:rsidRPr="00FA5BD2">
        <w:rPr>
          <w:rFonts w:asciiTheme="minorHAnsi" w:eastAsia="MS Mincho" w:hAnsiTheme="minorHAnsi" w:cstheme="minorHAnsi"/>
          <w:color w:val="000000" w:themeColor="text1"/>
        </w:rPr>
        <w:t xml:space="preserve">wykonawców wymienionych w wykazach określonych w rozporządzeniu </w:t>
      </w:r>
      <w:r w:rsidRPr="00FA5BD2">
        <w:rPr>
          <w:rFonts w:asciiTheme="minorHAnsi" w:hAnsiTheme="minorHAnsi" w:cstheme="minorHAnsi"/>
          <w:bCs/>
          <w:color w:val="000000" w:themeColor="text1"/>
          <w:shd w:val="clear" w:color="auto" w:fill="FFFFFF"/>
        </w:rPr>
        <w:t>Rady (WE) nr</w:t>
      </w:r>
      <w:r w:rsidRPr="00FA5BD2">
        <w:rPr>
          <w:rFonts w:asciiTheme="minorHAnsi" w:eastAsia="MS Mincho" w:hAnsiTheme="minorHAnsi" w:cstheme="minorHAnsi"/>
          <w:bCs/>
          <w:color w:val="000000" w:themeColor="text1"/>
        </w:rPr>
        <w:t xml:space="preserve"> </w:t>
      </w:r>
      <w:r w:rsidRPr="00FA5BD2">
        <w:rPr>
          <w:rFonts w:asciiTheme="minorHAnsi" w:eastAsia="MS Mincho" w:hAnsiTheme="minorHAnsi" w:cstheme="minorHAnsi"/>
          <w:color w:val="000000" w:themeColor="text1"/>
        </w:rPr>
        <w:t xml:space="preserve">765/2006 i rozporządzeniu </w:t>
      </w:r>
      <w:r w:rsidRPr="00FA5BD2">
        <w:rPr>
          <w:rFonts w:asciiTheme="minorHAnsi" w:hAnsiTheme="minorHAnsi" w:cstheme="minorHAnsi"/>
          <w:bCs/>
          <w:color w:val="000000" w:themeColor="text1"/>
          <w:shd w:val="clear" w:color="auto" w:fill="FFFFFF"/>
        </w:rPr>
        <w:t>Rady (WE) nr</w:t>
      </w:r>
      <w:r w:rsidRPr="00FA5BD2">
        <w:rPr>
          <w:rFonts w:asciiTheme="minorHAnsi" w:eastAsia="MS Mincho" w:hAnsiTheme="minorHAnsi" w:cstheme="minorHAnsi"/>
          <w:bCs/>
          <w:color w:val="000000" w:themeColor="text1"/>
        </w:rPr>
        <w:t xml:space="preserve"> </w:t>
      </w:r>
      <w:r w:rsidRPr="00FA5BD2">
        <w:rPr>
          <w:rFonts w:asciiTheme="minorHAnsi" w:eastAsia="MS Mincho" w:hAnsiTheme="minorHAnsi" w:cstheme="minorHAnsi"/>
          <w:color w:val="000000" w:themeColor="text1"/>
        </w:rPr>
        <w:t>269/2014 albo wpisanych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4D230769" w14:textId="77777777" w:rsidR="00C73ECB" w:rsidRPr="00FA5BD2" w:rsidRDefault="00420F02" w:rsidP="00234D23">
      <w:pPr>
        <w:pStyle w:val="Akapitzlist"/>
        <w:numPr>
          <w:ilvl w:val="0"/>
          <w:numId w:val="41"/>
        </w:numPr>
        <w:spacing w:after="0"/>
        <w:ind w:left="284" w:hanging="283"/>
        <w:jc w:val="both"/>
        <w:rPr>
          <w:rFonts w:asciiTheme="minorHAnsi" w:eastAsia="MS Mincho" w:hAnsiTheme="minorHAnsi" w:cstheme="minorHAnsi"/>
          <w:color w:val="000000" w:themeColor="text1"/>
        </w:rPr>
      </w:pPr>
      <w:r w:rsidRPr="00FA5BD2">
        <w:rPr>
          <w:rFonts w:asciiTheme="minorHAnsi" w:eastAsia="MS Mincho" w:hAnsiTheme="minorHAnsi" w:cstheme="minorHAnsi"/>
          <w:color w:val="000000" w:themeColor="text1"/>
        </w:rPr>
        <w:t xml:space="preserve"> wykonawców, których beneficjentem rzeczywistym w rozumieniu ustawy z dnia 1 marca 2018 r. </w:t>
      </w:r>
      <w:r w:rsidRPr="00FA5BD2">
        <w:rPr>
          <w:rFonts w:asciiTheme="minorHAnsi" w:eastAsia="MS Mincho" w:hAnsiTheme="minorHAnsi" w:cstheme="minorHAnsi"/>
          <w:color w:val="000000" w:themeColor="text1"/>
        </w:rPr>
        <w:br/>
        <w:t xml:space="preserve">o przeciwdziałaniu praniu pieniędzy oraz finansowaniu terroryzmu (Dz. U. z 2022 r. poz. 593 i 655) </w:t>
      </w:r>
    </w:p>
    <w:p w14:paraId="53E03656" w14:textId="77777777" w:rsidR="00C73ECB" w:rsidRPr="00FA5BD2" w:rsidRDefault="00C73ECB" w:rsidP="00C73ECB">
      <w:pPr>
        <w:pStyle w:val="Akapitzlist"/>
        <w:spacing w:after="0"/>
        <w:ind w:left="284"/>
        <w:jc w:val="both"/>
        <w:rPr>
          <w:rFonts w:asciiTheme="minorHAnsi" w:eastAsia="MS Mincho" w:hAnsiTheme="minorHAnsi" w:cstheme="minorHAnsi"/>
          <w:color w:val="000000" w:themeColor="text1"/>
        </w:rPr>
      </w:pPr>
    </w:p>
    <w:p w14:paraId="5B91705C" w14:textId="77777777" w:rsidR="00C73ECB" w:rsidRPr="00FA5BD2" w:rsidRDefault="00C73ECB" w:rsidP="00C73ECB">
      <w:pPr>
        <w:pStyle w:val="Akapitzlist"/>
        <w:spacing w:after="0"/>
        <w:ind w:left="284"/>
        <w:jc w:val="both"/>
        <w:rPr>
          <w:rFonts w:asciiTheme="minorHAnsi" w:eastAsia="MS Mincho" w:hAnsiTheme="minorHAnsi" w:cstheme="minorHAnsi"/>
          <w:color w:val="000000" w:themeColor="text1"/>
        </w:rPr>
      </w:pPr>
    </w:p>
    <w:p w14:paraId="75906192" w14:textId="77777777" w:rsidR="00420F02" w:rsidRPr="00FA5BD2" w:rsidRDefault="00420F02" w:rsidP="00C73ECB">
      <w:pPr>
        <w:pStyle w:val="Akapitzlist"/>
        <w:spacing w:after="0"/>
        <w:ind w:left="284"/>
        <w:jc w:val="both"/>
        <w:rPr>
          <w:rFonts w:asciiTheme="minorHAnsi" w:eastAsia="MS Mincho" w:hAnsiTheme="minorHAnsi" w:cstheme="minorHAnsi"/>
          <w:color w:val="000000" w:themeColor="text1"/>
        </w:rPr>
      </w:pPr>
      <w:r w:rsidRPr="00FA5BD2">
        <w:rPr>
          <w:rFonts w:asciiTheme="minorHAnsi" w:eastAsia="MS Mincho" w:hAnsiTheme="minorHAnsi" w:cstheme="minorHAnsi"/>
          <w:color w:val="000000" w:themeColor="text1"/>
        </w:rPr>
        <w:t xml:space="preserve">jest osoba wymieniona w wykazach określonych w rozporządzeniu </w:t>
      </w:r>
      <w:r w:rsidRPr="00FA5BD2">
        <w:rPr>
          <w:rFonts w:asciiTheme="minorHAnsi" w:eastAsia="MS Mincho" w:hAnsiTheme="minorHAnsi" w:cstheme="minorHAnsi"/>
          <w:bCs/>
          <w:color w:val="000000" w:themeColor="text1"/>
        </w:rPr>
        <w:t xml:space="preserve">Rady (WE) nr </w:t>
      </w:r>
      <w:r w:rsidRPr="00FA5BD2">
        <w:rPr>
          <w:rFonts w:asciiTheme="minorHAnsi" w:eastAsia="MS Mincho" w:hAnsiTheme="minorHAnsi" w:cstheme="minorHAnsi"/>
          <w:color w:val="000000" w:themeColor="text1"/>
        </w:rPr>
        <w:t xml:space="preserve">765/2006 i rozporządzeniu </w:t>
      </w:r>
      <w:r w:rsidRPr="00FA5BD2">
        <w:rPr>
          <w:rFonts w:asciiTheme="minorHAnsi" w:eastAsia="MS Mincho" w:hAnsiTheme="minorHAnsi" w:cstheme="minorHAnsi"/>
          <w:bCs/>
          <w:color w:val="000000" w:themeColor="text1"/>
        </w:rPr>
        <w:t xml:space="preserve">Rady (WE) nr </w:t>
      </w:r>
      <w:r w:rsidRPr="00FA5BD2">
        <w:rPr>
          <w:rFonts w:asciiTheme="minorHAnsi" w:eastAsia="MS Mincho" w:hAnsiTheme="minorHAnsi" w:cstheme="minorHAnsi"/>
          <w:color w:val="000000" w:themeColor="text1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3EFC0A50" w14:textId="77777777" w:rsidR="00420F02" w:rsidRPr="00FA5BD2" w:rsidRDefault="00420F02" w:rsidP="00234D23">
      <w:pPr>
        <w:pStyle w:val="Akapitzlist"/>
        <w:numPr>
          <w:ilvl w:val="0"/>
          <w:numId w:val="41"/>
        </w:numPr>
        <w:spacing w:after="0"/>
        <w:ind w:left="284" w:hanging="283"/>
        <w:jc w:val="both"/>
        <w:rPr>
          <w:rFonts w:asciiTheme="minorHAnsi" w:eastAsia="MS Mincho" w:hAnsiTheme="minorHAnsi" w:cstheme="minorHAnsi"/>
          <w:color w:val="000000" w:themeColor="text1"/>
        </w:rPr>
      </w:pPr>
      <w:r w:rsidRPr="00FA5BD2">
        <w:rPr>
          <w:rFonts w:asciiTheme="minorHAnsi" w:eastAsia="MS Mincho" w:hAnsiTheme="minorHAnsi" w:cstheme="minorHAnsi"/>
          <w:color w:val="000000" w:themeColor="text1"/>
        </w:rPr>
        <w:t xml:space="preserve">wykonawców, których jednostką dominującą w rozumieniu art. 3 ust. 1 pkt 37 ustawy z dnia </w:t>
      </w:r>
      <w:r w:rsidRPr="00FA5BD2">
        <w:rPr>
          <w:rFonts w:asciiTheme="minorHAnsi" w:eastAsia="MS Mincho" w:hAnsiTheme="minorHAnsi" w:cstheme="minorHAnsi"/>
          <w:color w:val="000000" w:themeColor="text1"/>
        </w:rPr>
        <w:br/>
        <w:t>29 września 1994 r. o rachunkowości (Dz. U. z 2021 r. poz. 217, 2105 i 2106) jest podmiot wymieniony w wykazach określonych w rozporządzeniu</w:t>
      </w:r>
      <w:r w:rsidRPr="00FA5BD2">
        <w:rPr>
          <w:rFonts w:asciiTheme="minorHAnsi" w:eastAsia="MS Mincho" w:hAnsiTheme="minorHAnsi" w:cstheme="minorHAnsi"/>
          <w:bCs/>
          <w:color w:val="000000" w:themeColor="text1"/>
        </w:rPr>
        <w:t xml:space="preserve"> Rady (WE) nr</w:t>
      </w:r>
      <w:r w:rsidRPr="00FA5BD2">
        <w:rPr>
          <w:rFonts w:asciiTheme="minorHAnsi" w:eastAsia="MS Mincho" w:hAnsiTheme="minorHAnsi" w:cstheme="minorHAnsi"/>
          <w:color w:val="000000" w:themeColor="text1"/>
        </w:rPr>
        <w:t xml:space="preserve"> 765/2006 i rozporządzeniu </w:t>
      </w:r>
      <w:r w:rsidRPr="00FA5BD2">
        <w:rPr>
          <w:rFonts w:asciiTheme="minorHAnsi" w:eastAsia="MS Mincho" w:hAnsiTheme="minorHAnsi" w:cstheme="minorHAnsi"/>
          <w:bCs/>
          <w:color w:val="000000" w:themeColor="text1"/>
        </w:rPr>
        <w:t xml:space="preserve">Rady (WE) nr </w:t>
      </w:r>
      <w:r w:rsidRPr="00FA5BD2">
        <w:rPr>
          <w:rFonts w:asciiTheme="minorHAnsi" w:eastAsia="MS Mincho" w:hAnsiTheme="minorHAnsi" w:cstheme="minorHAnsi"/>
          <w:color w:val="000000" w:themeColor="text1"/>
        </w:rPr>
        <w:t xml:space="preserve">269/2014 albo wpisany na listę lub będący taką jednostką dominującą od dnia 24 lutego 2022 r., o ile został wpisany na listę na podstawie decyzji w sprawie wpisu na listę rozstrzygającej o zastosowaniu środka, o którym mowa w art. 1 pkt 3 Ustawy z dnia </w:t>
      </w:r>
      <w:r w:rsidRPr="00FA5BD2">
        <w:rPr>
          <w:rFonts w:asciiTheme="minorHAnsi" w:eastAsia="MS Mincho" w:hAnsiTheme="minorHAnsi" w:cstheme="minorHAnsi"/>
          <w:color w:val="000000" w:themeColor="text1"/>
        </w:rPr>
        <w:br/>
        <w:t>13 kwietnia 2022 r. o szczególnych rozwiązaniach w zakresie przeciwdziałania wspieraniu agresji na Ukrainę oraz służących ochronie bezpieczeństwa narodowego.</w:t>
      </w:r>
    </w:p>
    <w:p w14:paraId="662464AB" w14:textId="77777777" w:rsidR="005748B9" w:rsidRPr="00FA5BD2" w:rsidRDefault="005748B9" w:rsidP="00C73ECB">
      <w:pPr>
        <w:pStyle w:val="Akapitzlist"/>
        <w:spacing w:after="0"/>
        <w:ind w:left="284"/>
        <w:rPr>
          <w:rFonts w:asciiTheme="minorHAnsi" w:eastAsia="MS Mincho" w:hAnsiTheme="minorHAnsi" w:cstheme="minorHAnsi"/>
          <w:color w:val="000000" w:themeColor="text1"/>
        </w:rPr>
      </w:pPr>
    </w:p>
    <w:p w14:paraId="1D36EA83" w14:textId="77777777" w:rsidR="00B9369A" w:rsidRPr="0014768C" w:rsidRDefault="00B9369A">
      <w:pPr>
        <w:pStyle w:val="Akapitzlist"/>
        <w:spacing w:after="0"/>
        <w:ind w:left="284"/>
        <w:rPr>
          <w:rFonts w:asciiTheme="minorHAnsi" w:eastAsia="MS Mincho" w:hAnsiTheme="minorHAnsi" w:cstheme="minorHAnsi"/>
          <w:color w:val="FF0000"/>
        </w:rPr>
      </w:pPr>
    </w:p>
    <w:sectPr w:rsidR="00B9369A" w:rsidRPr="0014768C" w:rsidSect="00213008">
      <w:pgSz w:w="11906" w:h="16838"/>
      <w:pgMar w:top="709" w:right="1418" w:bottom="153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21984" w14:textId="77777777" w:rsidR="00CD5B88" w:rsidRDefault="00CD5B88">
      <w:r>
        <w:separator/>
      </w:r>
    </w:p>
  </w:endnote>
  <w:endnote w:type="continuationSeparator" w:id="0">
    <w:p w14:paraId="3A217FA1" w14:textId="77777777" w:rsidR="00CD5B88" w:rsidRDefault="00CD5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98FD00" w14:textId="77777777" w:rsidR="00CD5B88" w:rsidRDefault="00CD5B8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E212B9" w14:textId="77777777" w:rsidR="00CD5B88" w:rsidRPr="00CA6602" w:rsidRDefault="00CD5B88">
    <w:pPr>
      <w:pStyle w:val="Stopka"/>
      <w:jc w:val="center"/>
      <w:rPr>
        <w:rFonts w:ascii="Arial" w:hAnsi="Arial" w:cs="Arial"/>
        <w:i/>
        <w:sz w:val="16"/>
        <w:szCs w:val="16"/>
      </w:rPr>
    </w:pPr>
  </w:p>
  <w:p w14:paraId="5FF51C5F" w14:textId="77777777" w:rsidR="00CD5B88" w:rsidRDefault="00CD5B8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9472D" w14:textId="77777777" w:rsidR="00CD5B88" w:rsidRDefault="00CD5B88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1077B4" w14:textId="77777777" w:rsidR="00CD5B88" w:rsidRDefault="00CD5B88">
    <w:pPr>
      <w:pStyle w:val="Stopk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A7BF1C" w14:textId="77777777" w:rsidR="00CD5B88" w:rsidRPr="00CA6602" w:rsidRDefault="00CD5B88">
    <w:pPr>
      <w:pStyle w:val="Stopka"/>
      <w:jc w:val="center"/>
      <w:rPr>
        <w:rFonts w:ascii="Arial" w:hAnsi="Arial" w:cs="Arial"/>
        <w:i/>
        <w:sz w:val="16"/>
        <w:szCs w:val="16"/>
      </w:rPr>
    </w:pPr>
  </w:p>
  <w:p w14:paraId="6A5B4858" w14:textId="77777777" w:rsidR="00CD5B88" w:rsidRDefault="00CD5B88">
    <w:pPr>
      <w:pStyle w:val="Stopk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520AC0" w14:textId="77777777" w:rsidR="00CD5B88" w:rsidRDefault="00CD5B8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72D571" w14:textId="77777777" w:rsidR="00CD5B88" w:rsidRDefault="00CD5B88">
      <w:r>
        <w:separator/>
      </w:r>
    </w:p>
  </w:footnote>
  <w:footnote w:type="continuationSeparator" w:id="0">
    <w:p w14:paraId="2F7A96C9" w14:textId="77777777" w:rsidR="00CD5B88" w:rsidRDefault="00CD5B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89282" w14:textId="77777777" w:rsidR="00CD5B88" w:rsidRDefault="00CD5B8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938F0F" w14:textId="77777777" w:rsidR="00CD5B88" w:rsidRPr="00334905" w:rsidRDefault="00CD5B88" w:rsidP="00D621FD">
    <w:pPr>
      <w:pStyle w:val="Nagwek"/>
      <w:jc w:val="right"/>
      <w:rPr>
        <w:rFonts w:ascii="Arial" w:hAnsi="Arial" w:cs="Arial"/>
        <w:i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347E48" w14:textId="77777777" w:rsidR="00CD5B88" w:rsidRDefault="00CD5B88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DDDD08" w14:textId="77777777" w:rsidR="00CD5B88" w:rsidRDefault="00CD5B88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9C14CA" w14:textId="77777777" w:rsidR="00CD5B88" w:rsidRPr="00D13007" w:rsidRDefault="00CD5B88" w:rsidP="00D13007">
    <w:pPr>
      <w:pStyle w:val="Nagwek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E37DA5" w14:textId="77777777" w:rsidR="00CD5B88" w:rsidRPr="00D13007" w:rsidRDefault="00CD5B88" w:rsidP="00D130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2"/>
      <w:numFmt w:val="upperRoman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1248"/>
        </w:tabs>
        <w:ind w:left="1248" w:hanging="397"/>
      </w:pPr>
    </w:lvl>
    <w:lvl w:ilvl="4">
      <w:start w:val="1"/>
      <w:numFmt w:val="decimal"/>
      <w:lvlText w:val="(%5)"/>
      <w:lvlJc w:val="left"/>
      <w:pPr>
        <w:tabs>
          <w:tab w:val="num" w:pos="2296"/>
        </w:tabs>
        <w:ind w:left="2296" w:hanging="708"/>
      </w:pPr>
    </w:lvl>
    <w:lvl w:ilvl="5">
      <w:start w:val="1"/>
      <w:numFmt w:val="lowerLetter"/>
      <w:lvlText w:val="(%6)"/>
      <w:lvlJc w:val="left"/>
      <w:pPr>
        <w:tabs>
          <w:tab w:val="num" w:pos="3004"/>
        </w:tabs>
        <w:ind w:left="3004" w:hanging="708"/>
      </w:pPr>
    </w:lvl>
    <w:lvl w:ilvl="6">
      <w:start w:val="1"/>
      <w:numFmt w:val="lowerRoman"/>
      <w:lvlText w:val="(%7)"/>
      <w:lvlJc w:val="left"/>
      <w:pPr>
        <w:tabs>
          <w:tab w:val="num" w:pos="3712"/>
        </w:tabs>
        <w:ind w:left="3712" w:hanging="708"/>
      </w:pPr>
    </w:lvl>
    <w:lvl w:ilvl="7">
      <w:start w:val="1"/>
      <w:numFmt w:val="lowerLetter"/>
      <w:lvlText w:val="(%8)"/>
      <w:lvlJc w:val="left"/>
      <w:pPr>
        <w:tabs>
          <w:tab w:val="num" w:pos="4420"/>
        </w:tabs>
        <w:ind w:left="4420" w:hanging="708"/>
      </w:pPr>
    </w:lvl>
    <w:lvl w:ilvl="8">
      <w:start w:val="1"/>
      <w:numFmt w:val="lowerRoman"/>
      <w:lvlText w:val="(%9)"/>
      <w:lvlJc w:val="left"/>
      <w:pPr>
        <w:tabs>
          <w:tab w:val="num" w:pos="5128"/>
        </w:tabs>
        <w:ind w:left="5128" w:hanging="708"/>
      </w:pPr>
    </w:lvl>
  </w:abstractNum>
  <w:abstractNum w:abstractNumId="1" w15:restartNumberingAfterBreak="0">
    <w:nsid w:val="00000002"/>
    <w:multiLevelType w:val="multilevel"/>
    <w:tmpl w:val="5978C0AA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21"/>
        </w:tabs>
        <w:ind w:left="1021" w:hanging="301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4"/>
    <w:multiLevelType w:val="multilevel"/>
    <w:tmpl w:val="30467A00"/>
    <w:name w:val="WW8Num5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hAnsiTheme="minorHAnsi" w:cstheme="minorHAnsi"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5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b/>
      </w:rPr>
    </w:lvl>
  </w:abstractNum>
  <w:abstractNum w:abstractNumId="4" w15:restartNumberingAfterBreak="0">
    <w:nsid w:val="00000006"/>
    <w:multiLevelType w:val="multilevel"/>
    <w:tmpl w:val="B3FEA5CE"/>
    <w:name w:val="WW8Num8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710"/>
        </w:tabs>
        <w:ind w:left="710" w:hanging="284"/>
      </w:pPr>
      <w:rPr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BBC8B84"/>
    <w:name w:val="WW8Num9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7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firstLine="283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967"/>
        </w:tabs>
        <w:ind w:left="967" w:firstLine="967"/>
      </w:pPr>
    </w:lvl>
  </w:abstractNum>
  <w:abstractNum w:abstractNumId="7" w15:restartNumberingAfterBreak="0">
    <w:nsid w:val="00000009"/>
    <w:multiLevelType w:val="singleLevel"/>
    <w:tmpl w:val="E38ADFCA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0000000B"/>
    <w:multiLevelType w:val="singleLevel"/>
    <w:tmpl w:val="1D5490F2"/>
    <w:name w:val="WW8Num15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i w:val="0"/>
        <w:color w:val="auto"/>
        <w:sz w:val="24"/>
        <w:szCs w:val="24"/>
      </w:r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."/>
      <w:lvlJc w:val="left"/>
      <w:pPr>
        <w:tabs>
          <w:tab w:val="num" w:pos="1858"/>
        </w:tabs>
        <w:ind w:left="1858" w:hanging="1716"/>
      </w:p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b w:val="0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1"/>
    <w:multiLevelType w:val="multilevel"/>
    <w:tmpl w:val="00000011"/>
    <w:name w:val="WW8Num23"/>
    <w:lvl w:ilvl="0">
      <w:start w:val="1"/>
      <w:numFmt w:val="lowerLetter"/>
      <w:lvlText w:val="%1)"/>
      <w:lvlJc w:val="left"/>
      <w:pPr>
        <w:tabs>
          <w:tab w:val="num" w:pos="1898"/>
        </w:tabs>
        <w:ind w:left="1898" w:hanging="113"/>
      </w:pPr>
    </w:lvl>
    <w:lvl w:ilvl="1">
      <w:start w:val="1"/>
      <w:numFmt w:val="lowerLetter"/>
      <w:lvlText w:val="%2)"/>
      <w:lvlJc w:val="left"/>
      <w:pPr>
        <w:tabs>
          <w:tab w:val="num" w:pos="822"/>
        </w:tabs>
        <w:ind w:left="822" w:hanging="113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3"/>
    <w:multiLevelType w:val="singleLevel"/>
    <w:tmpl w:val="00000013"/>
    <w:name w:val="WW8Num26"/>
    <w:lvl w:ilvl="0">
      <w:start w:val="3"/>
      <w:numFmt w:val="decimal"/>
      <w:lvlText w:val="%1."/>
      <w:lvlJc w:val="left"/>
      <w:pPr>
        <w:tabs>
          <w:tab w:val="num" w:pos="57"/>
        </w:tabs>
        <w:ind w:left="57" w:hanging="57"/>
      </w:pPr>
    </w:lvl>
  </w:abstractNum>
  <w:abstractNum w:abstractNumId="18" w15:restartNumberingAfterBreak="0">
    <w:nsid w:val="00000014"/>
    <w:multiLevelType w:val="multilevel"/>
    <w:tmpl w:val="00000014"/>
    <w:name w:val="WW8Num27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firstLine="283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singleLevel"/>
    <w:tmpl w:val="00000015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00000016"/>
    <w:multiLevelType w:val="multilevel"/>
    <w:tmpl w:val="00000016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21"/>
        </w:tabs>
        <w:ind w:left="1021" w:hanging="301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00000017"/>
    <w:multiLevelType w:val="multilevel"/>
    <w:tmpl w:val="00000017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name w:val="WW8Num34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firstLine="283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9"/>
    <w:multiLevelType w:val="multilevel"/>
    <w:tmpl w:val="53566270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294"/>
        </w:tabs>
        <w:ind w:left="294" w:hanging="360"/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)"/>
      <w:lvlJc w:val="left"/>
      <w:pPr>
        <w:tabs>
          <w:tab w:val="num" w:pos="1014"/>
        </w:tabs>
        <w:ind w:left="1014" w:hanging="360"/>
      </w:pPr>
      <w:rPr>
        <w:b w:val="0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374"/>
        </w:tabs>
        <w:ind w:left="1374" w:hanging="360"/>
      </w:pPr>
    </w:lvl>
    <w:lvl w:ilvl="5">
      <w:start w:val="1"/>
      <w:numFmt w:val="lowerRoman"/>
      <w:lvlText w:val="(%6)"/>
      <w:lvlJc w:val="left"/>
      <w:pPr>
        <w:tabs>
          <w:tab w:val="num" w:pos="1734"/>
        </w:tabs>
        <w:ind w:left="1734" w:hanging="360"/>
      </w:pPr>
    </w:lvl>
    <w:lvl w:ilvl="6">
      <w:start w:val="1"/>
      <w:numFmt w:val="decimal"/>
      <w:lvlText w:val="%7."/>
      <w:lvlJc w:val="left"/>
      <w:pPr>
        <w:tabs>
          <w:tab w:val="num" w:pos="2094"/>
        </w:tabs>
        <w:ind w:left="2094" w:hanging="360"/>
      </w:pPr>
    </w:lvl>
    <w:lvl w:ilvl="7">
      <w:start w:val="1"/>
      <w:numFmt w:val="lowerLetter"/>
      <w:lvlText w:val="%8."/>
      <w:lvlJc w:val="left"/>
      <w:pPr>
        <w:tabs>
          <w:tab w:val="num" w:pos="2454"/>
        </w:tabs>
        <w:ind w:left="2454" w:hanging="360"/>
      </w:pPr>
    </w:lvl>
    <w:lvl w:ilvl="8">
      <w:start w:val="1"/>
      <w:numFmt w:val="lowerRoman"/>
      <w:lvlText w:val="%9."/>
      <w:lvlJc w:val="left"/>
      <w:pPr>
        <w:tabs>
          <w:tab w:val="num" w:pos="2814"/>
        </w:tabs>
        <w:ind w:left="2814" w:hanging="360"/>
      </w:pPr>
    </w:lvl>
  </w:abstractNum>
  <w:abstractNum w:abstractNumId="24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</w:abstractNum>
  <w:abstractNum w:abstractNumId="25" w15:restartNumberingAfterBreak="0">
    <w:nsid w:val="0000001B"/>
    <w:multiLevelType w:val="singleLevel"/>
    <w:tmpl w:val="0000001B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1C"/>
    <w:multiLevelType w:val="singleLevel"/>
    <w:tmpl w:val="0000001C"/>
    <w:name w:val="WW8Num41"/>
    <w:lvl w:ilvl="0">
      <w:start w:val="1"/>
      <w:numFmt w:val="decimal"/>
      <w:lvlText w:val="%1."/>
      <w:lvlJc w:val="left"/>
      <w:pPr>
        <w:tabs>
          <w:tab w:val="num" w:pos="967"/>
        </w:tabs>
        <w:ind w:left="967" w:firstLine="967"/>
      </w:pPr>
    </w:lvl>
  </w:abstractNum>
  <w:abstractNum w:abstractNumId="27" w15:restartNumberingAfterBreak="0">
    <w:nsid w:val="0000001D"/>
    <w:multiLevelType w:val="singleLevel"/>
    <w:tmpl w:val="0000001D"/>
    <w:name w:val="WW8Num43"/>
    <w:lvl w:ilvl="0">
      <w:start w:val="2"/>
      <w:numFmt w:val="decimal"/>
      <w:lvlText w:val="%1."/>
      <w:lvlJc w:val="left"/>
      <w:pPr>
        <w:tabs>
          <w:tab w:val="num" w:pos="57"/>
        </w:tabs>
        <w:ind w:left="57" w:hanging="57"/>
      </w:pPr>
    </w:lvl>
  </w:abstractNum>
  <w:abstractNum w:abstractNumId="28" w15:restartNumberingAfterBreak="0">
    <w:nsid w:val="0000001E"/>
    <w:multiLevelType w:val="singleLevel"/>
    <w:tmpl w:val="0000001E"/>
    <w:name w:val="WW8Num46"/>
    <w:lvl w:ilvl="0">
      <w:start w:val="2"/>
      <w:numFmt w:val="decimal"/>
      <w:lvlText w:val="%1."/>
      <w:lvlJc w:val="left"/>
      <w:pPr>
        <w:tabs>
          <w:tab w:val="num" w:pos="506"/>
        </w:tabs>
        <w:ind w:left="506" w:firstLine="288"/>
      </w:pPr>
      <w:rPr>
        <w:rFonts w:ascii="Arial" w:hAnsi="Arial" w:cs="Arial"/>
      </w:rPr>
    </w:lvl>
  </w:abstractNum>
  <w:abstractNum w:abstractNumId="29" w15:restartNumberingAfterBreak="0">
    <w:nsid w:val="0000001F"/>
    <w:multiLevelType w:val="multilevel"/>
    <w:tmpl w:val="D670499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7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0"/>
    <w:multiLevelType w:val="multilevel"/>
    <w:tmpl w:val="00000020"/>
    <w:name w:val="WW8Num48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624"/>
        </w:tabs>
        <w:ind w:left="624" w:hanging="34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hanging="57"/>
      </w:pPr>
      <w:rPr>
        <w:color w:val="auto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21"/>
    <w:multiLevelType w:val="singleLevel"/>
    <w:tmpl w:val="00000021"/>
    <w:name w:val="WW8Num49"/>
    <w:lvl w:ilvl="0">
      <w:start w:val="1"/>
      <w:numFmt w:val="decimal"/>
      <w:lvlText w:val="%1."/>
      <w:lvlJc w:val="left"/>
      <w:pPr>
        <w:tabs>
          <w:tab w:val="num" w:pos="967"/>
        </w:tabs>
        <w:ind w:left="967" w:firstLine="967"/>
      </w:pPr>
    </w:lvl>
  </w:abstractNum>
  <w:abstractNum w:abstractNumId="32" w15:restartNumberingAfterBreak="0">
    <w:nsid w:val="00000022"/>
    <w:multiLevelType w:val="singleLevel"/>
    <w:tmpl w:val="00000022"/>
    <w:name w:val="WW8Num51"/>
    <w:lvl w:ilvl="0">
      <w:start w:val="1"/>
      <w:numFmt w:val="lowerLetter"/>
      <w:lvlText w:val="%1)"/>
      <w:lvlJc w:val="left"/>
      <w:pPr>
        <w:tabs>
          <w:tab w:val="num" w:pos="1267"/>
        </w:tabs>
        <w:ind w:left="1267" w:hanging="360"/>
      </w:pPr>
    </w:lvl>
  </w:abstractNum>
  <w:abstractNum w:abstractNumId="33" w15:restartNumberingAfterBreak="0">
    <w:nsid w:val="00000023"/>
    <w:multiLevelType w:val="multilevel"/>
    <w:tmpl w:val="00000023"/>
    <w:name w:val="WW8Num52"/>
    <w:lvl w:ilvl="0">
      <w:start w:val="1"/>
      <w:numFmt w:val="upperRoman"/>
      <w:pStyle w:val="Nagwek6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firstLine="51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4"/>
    <w:multiLevelType w:val="multilevel"/>
    <w:tmpl w:val="68F27C12"/>
    <w:name w:val="WW8Num53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624"/>
        </w:tabs>
        <w:ind w:left="624" w:hanging="34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hanging="57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  <w:b w:val="0"/>
        <w:i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0000025"/>
    <w:multiLevelType w:val="multilevel"/>
    <w:tmpl w:val="00000025"/>
    <w:name w:val="WW8Num54"/>
    <w:lvl w:ilvl="0">
      <w:start w:val="3"/>
      <w:numFmt w:val="decimal"/>
      <w:lvlText w:val="%1."/>
      <w:lvlJc w:val="left"/>
      <w:pPr>
        <w:tabs>
          <w:tab w:val="num" w:pos="57"/>
        </w:tabs>
        <w:ind w:left="57" w:hanging="57"/>
      </w:pPr>
    </w:lvl>
    <w:lvl w:ilvl="1">
      <w:start w:val="1"/>
      <w:numFmt w:val="lowerLetter"/>
      <w:lvlText w:val="%2)"/>
      <w:lvlJc w:val="left"/>
      <w:pPr>
        <w:tabs>
          <w:tab w:val="num" w:pos="1455"/>
        </w:tabs>
        <w:ind w:left="1455" w:hanging="375"/>
      </w:p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0000026"/>
    <w:multiLevelType w:val="multilevel"/>
    <w:tmpl w:val="00000026"/>
    <w:name w:val="WW8Num55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firstLine="0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00000027"/>
    <w:multiLevelType w:val="multilevel"/>
    <w:tmpl w:val="00000027"/>
    <w:name w:val="WW8Num56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624"/>
        </w:tabs>
        <w:ind w:left="624" w:hanging="340"/>
      </w:pPr>
    </w:lvl>
    <w:lvl w:ilvl="2">
      <w:start w:val="1"/>
      <w:numFmt w:val="decimal"/>
      <w:lvlText w:val="%3)"/>
      <w:lvlJc w:val="left"/>
      <w:pPr>
        <w:tabs>
          <w:tab w:val="num" w:pos="-113"/>
        </w:tabs>
        <w:ind w:left="-113" w:firstLine="113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00000028"/>
    <w:multiLevelType w:val="multilevel"/>
    <w:tmpl w:val="00000028"/>
    <w:name w:val="WW8Num57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2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0"/>
      <w:numFmt w:val="decimal"/>
      <w:lvlText w:val="%3)"/>
      <w:lvlJc w:val="left"/>
      <w:pPr>
        <w:tabs>
          <w:tab w:val="num" w:pos="624"/>
        </w:tabs>
        <w:ind w:left="624" w:firstLine="283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 w15:restartNumberingAfterBreak="0">
    <w:nsid w:val="00000029"/>
    <w:multiLevelType w:val="singleLevel"/>
    <w:tmpl w:val="00000029"/>
    <w:name w:val="WW8Num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0" w15:restartNumberingAfterBreak="0">
    <w:nsid w:val="0000002A"/>
    <w:multiLevelType w:val="multilevel"/>
    <w:tmpl w:val="0000002A"/>
    <w:name w:val="WW8Num59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3"/>
      <w:numFmt w:val="decimal"/>
      <w:lvlText w:val="%3)"/>
      <w:lvlJc w:val="left"/>
      <w:pPr>
        <w:tabs>
          <w:tab w:val="num" w:pos="624"/>
        </w:tabs>
        <w:ind w:left="624" w:hanging="57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1" w15:restartNumberingAfterBreak="0">
    <w:nsid w:val="0000002B"/>
    <w:multiLevelType w:val="multilevel"/>
    <w:tmpl w:val="0000002B"/>
    <w:name w:val="WW8Num60"/>
    <w:lvl w:ilvl="0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  <w:rPr>
        <w:color w:val="auto"/>
      </w:rPr>
    </w:lvl>
    <w:lvl w:ilvl="3">
      <w:start w:val="3"/>
      <w:numFmt w:val="lowerLetter"/>
      <w:lvlText w:val="%4)"/>
      <w:lvlJc w:val="left"/>
      <w:pPr>
        <w:tabs>
          <w:tab w:val="num" w:pos="1588"/>
        </w:tabs>
        <w:ind w:left="1588" w:hanging="397"/>
      </w:pPr>
    </w:lvl>
    <w:lvl w:ilvl="4">
      <w:start w:val="1"/>
      <w:numFmt w:val="decimal"/>
      <w:lvlText w:val="(%5)"/>
      <w:lvlJc w:val="left"/>
      <w:pPr>
        <w:tabs>
          <w:tab w:val="num" w:pos="2296"/>
        </w:tabs>
        <w:ind w:left="2296" w:hanging="708"/>
      </w:pPr>
    </w:lvl>
    <w:lvl w:ilvl="5">
      <w:start w:val="1"/>
      <w:numFmt w:val="lowerLetter"/>
      <w:lvlText w:val="(%6)"/>
      <w:lvlJc w:val="left"/>
      <w:pPr>
        <w:tabs>
          <w:tab w:val="num" w:pos="3004"/>
        </w:tabs>
        <w:ind w:left="3004" w:hanging="708"/>
      </w:pPr>
    </w:lvl>
    <w:lvl w:ilvl="6">
      <w:start w:val="1"/>
      <w:numFmt w:val="lowerRoman"/>
      <w:lvlText w:val="(%7)"/>
      <w:lvlJc w:val="left"/>
      <w:pPr>
        <w:tabs>
          <w:tab w:val="num" w:pos="3712"/>
        </w:tabs>
        <w:ind w:left="3712" w:hanging="708"/>
      </w:pPr>
    </w:lvl>
    <w:lvl w:ilvl="7">
      <w:start w:val="1"/>
      <w:numFmt w:val="lowerLetter"/>
      <w:lvlText w:val="(%8)"/>
      <w:lvlJc w:val="left"/>
      <w:pPr>
        <w:tabs>
          <w:tab w:val="num" w:pos="4420"/>
        </w:tabs>
        <w:ind w:left="4420" w:hanging="708"/>
      </w:pPr>
    </w:lvl>
    <w:lvl w:ilvl="8">
      <w:start w:val="1"/>
      <w:numFmt w:val="lowerRoman"/>
      <w:lvlText w:val="(%9)"/>
      <w:lvlJc w:val="left"/>
      <w:pPr>
        <w:tabs>
          <w:tab w:val="num" w:pos="5128"/>
        </w:tabs>
        <w:ind w:left="5128" w:hanging="708"/>
      </w:pPr>
    </w:lvl>
  </w:abstractNum>
  <w:abstractNum w:abstractNumId="42" w15:restartNumberingAfterBreak="0">
    <w:nsid w:val="0000002C"/>
    <w:multiLevelType w:val="multilevel"/>
    <w:tmpl w:val="0000002C"/>
    <w:name w:val="WW8StyleNum"/>
    <w:lvl w:ilvl="0">
      <w:numFmt w:val="decimal"/>
      <w:pStyle w:val="TytuRozdziau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3" w15:restartNumberingAfterBreak="0">
    <w:nsid w:val="0000002D"/>
    <w:multiLevelType w:val="multilevel"/>
    <w:tmpl w:val="0000002D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2"/>
      <w:numFmt w:val="upperRoman"/>
      <w:pStyle w:val="Nagwek3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 w15:restartNumberingAfterBreak="0">
    <w:nsid w:val="0000002E"/>
    <w:multiLevelType w:val="multilevel"/>
    <w:tmpl w:val="F0FA2BF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" w:hAnsi="Calibri" w:hint="default"/>
        <w:color w:val="auto"/>
        <w:sz w:val="24"/>
        <w:szCs w:val="24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5" w15:restartNumberingAfterBreak="0">
    <w:nsid w:val="023E2493"/>
    <w:multiLevelType w:val="hybridMultilevel"/>
    <w:tmpl w:val="A94A06CA"/>
    <w:lvl w:ilvl="0" w:tplc="75AE34CE">
      <w:start w:val="1"/>
      <w:numFmt w:val="bullet"/>
      <w:lvlText w:val=""/>
      <w:lvlJc w:val="left"/>
      <w:pPr>
        <w:ind w:left="14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46" w15:restartNumberingAfterBreak="0">
    <w:nsid w:val="040B4851"/>
    <w:multiLevelType w:val="hybridMultilevel"/>
    <w:tmpl w:val="0A8E2A98"/>
    <w:lvl w:ilvl="0" w:tplc="04150017">
      <w:start w:val="1"/>
      <w:numFmt w:val="lowerLetter"/>
      <w:lvlText w:val="%1)"/>
      <w:lvlJc w:val="left"/>
      <w:pPr>
        <w:ind w:left="1365" w:hanging="360"/>
      </w:pPr>
    </w:lvl>
    <w:lvl w:ilvl="1" w:tplc="04150019" w:tentative="1">
      <w:start w:val="1"/>
      <w:numFmt w:val="lowerLetter"/>
      <w:lvlText w:val="%2."/>
      <w:lvlJc w:val="left"/>
      <w:pPr>
        <w:ind w:left="2085" w:hanging="360"/>
      </w:pPr>
    </w:lvl>
    <w:lvl w:ilvl="2" w:tplc="0415001B" w:tentative="1">
      <w:start w:val="1"/>
      <w:numFmt w:val="lowerRoman"/>
      <w:lvlText w:val="%3."/>
      <w:lvlJc w:val="right"/>
      <w:pPr>
        <w:ind w:left="2805" w:hanging="180"/>
      </w:pPr>
    </w:lvl>
    <w:lvl w:ilvl="3" w:tplc="0415000F" w:tentative="1">
      <w:start w:val="1"/>
      <w:numFmt w:val="decimal"/>
      <w:lvlText w:val="%4."/>
      <w:lvlJc w:val="left"/>
      <w:pPr>
        <w:ind w:left="3525" w:hanging="360"/>
      </w:pPr>
    </w:lvl>
    <w:lvl w:ilvl="4" w:tplc="04150019" w:tentative="1">
      <w:start w:val="1"/>
      <w:numFmt w:val="lowerLetter"/>
      <w:lvlText w:val="%5."/>
      <w:lvlJc w:val="left"/>
      <w:pPr>
        <w:ind w:left="4245" w:hanging="360"/>
      </w:pPr>
    </w:lvl>
    <w:lvl w:ilvl="5" w:tplc="0415001B" w:tentative="1">
      <w:start w:val="1"/>
      <w:numFmt w:val="lowerRoman"/>
      <w:lvlText w:val="%6."/>
      <w:lvlJc w:val="right"/>
      <w:pPr>
        <w:ind w:left="4965" w:hanging="180"/>
      </w:pPr>
    </w:lvl>
    <w:lvl w:ilvl="6" w:tplc="0415000F" w:tentative="1">
      <w:start w:val="1"/>
      <w:numFmt w:val="decimal"/>
      <w:lvlText w:val="%7."/>
      <w:lvlJc w:val="left"/>
      <w:pPr>
        <w:ind w:left="5685" w:hanging="360"/>
      </w:pPr>
    </w:lvl>
    <w:lvl w:ilvl="7" w:tplc="04150019" w:tentative="1">
      <w:start w:val="1"/>
      <w:numFmt w:val="lowerLetter"/>
      <w:lvlText w:val="%8."/>
      <w:lvlJc w:val="left"/>
      <w:pPr>
        <w:ind w:left="6405" w:hanging="360"/>
      </w:pPr>
    </w:lvl>
    <w:lvl w:ilvl="8" w:tplc="0415001B" w:tentative="1">
      <w:start w:val="1"/>
      <w:numFmt w:val="lowerRoman"/>
      <w:lvlText w:val="%9."/>
      <w:lvlJc w:val="right"/>
      <w:pPr>
        <w:ind w:left="7125" w:hanging="180"/>
      </w:pPr>
    </w:lvl>
  </w:abstractNum>
  <w:abstractNum w:abstractNumId="47" w15:restartNumberingAfterBreak="0">
    <w:nsid w:val="06A5246F"/>
    <w:multiLevelType w:val="hybridMultilevel"/>
    <w:tmpl w:val="E76A72A2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48" w15:restartNumberingAfterBreak="0">
    <w:nsid w:val="0CF83388"/>
    <w:multiLevelType w:val="hybridMultilevel"/>
    <w:tmpl w:val="306E4234"/>
    <w:lvl w:ilvl="0" w:tplc="DBC802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0E417535"/>
    <w:multiLevelType w:val="hybridMultilevel"/>
    <w:tmpl w:val="09C63504"/>
    <w:lvl w:ilvl="0" w:tplc="FCC486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color w:val="auto"/>
        <w:sz w:val="24"/>
      </w:rPr>
    </w:lvl>
    <w:lvl w:ilvl="1" w:tplc="9754DACE">
      <w:start w:val="1"/>
      <w:numFmt w:val="bullet"/>
      <w:lvlText w:val=""/>
      <w:lvlJc w:val="left"/>
      <w:pPr>
        <w:tabs>
          <w:tab w:val="num" w:pos="1298"/>
        </w:tabs>
        <w:ind w:left="1298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50" w15:restartNumberingAfterBreak="0">
    <w:nsid w:val="0F736F78"/>
    <w:multiLevelType w:val="hybridMultilevel"/>
    <w:tmpl w:val="E2C2E11C"/>
    <w:lvl w:ilvl="0" w:tplc="6F7422CE">
      <w:start w:val="1"/>
      <w:numFmt w:val="decimal"/>
      <w:lvlText w:val="%1)"/>
      <w:lvlJc w:val="left"/>
      <w:pPr>
        <w:ind w:left="122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1" w15:restartNumberingAfterBreak="0">
    <w:nsid w:val="0F8044B6"/>
    <w:multiLevelType w:val="multilevel"/>
    <w:tmpl w:val="56CAE0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0FA97077"/>
    <w:multiLevelType w:val="multilevel"/>
    <w:tmpl w:val="FF680214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624"/>
        </w:tabs>
        <w:ind w:left="624" w:hanging="34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hanging="57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b w:val="0"/>
        <w:i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3" w15:restartNumberingAfterBreak="0">
    <w:nsid w:val="151D20D6"/>
    <w:multiLevelType w:val="hybridMultilevel"/>
    <w:tmpl w:val="BCCA1BD6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4" w15:restartNumberingAfterBreak="0">
    <w:nsid w:val="1A253724"/>
    <w:multiLevelType w:val="hybridMultilevel"/>
    <w:tmpl w:val="5860DEB6"/>
    <w:lvl w:ilvl="0" w:tplc="19A4063E">
      <w:start w:val="1"/>
      <w:numFmt w:val="bullet"/>
      <w:lvlText w:val=""/>
      <w:lvlJc w:val="left"/>
      <w:pPr>
        <w:ind w:left="14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5" w:hanging="360"/>
      </w:pPr>
      <w:rPr>
        <w:rFonts w:ascii="Wingdings" w:hAnsi="Wingdings" w:hint="default"/>
      </w:rPr>
    </w:lvl>
  </w:abstractNum>
  <w:abstractNum w:abstractNumId="55" w15:restartNumberingAfterBreak="0">
    <w:nsid w:val="1D0A403F"/>
    <w:multiLevelType w:val="multilevel"/>
    <w:tmpl w:val="090E9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6" w15:restartNumberingAfterBreak="0">
    <w:nsid w:val="1D2A09E8"/>
    <w:multiLevelType w:val="multilevel"/>
    <w:tmpl w:val="B1E06BE8"/>
    <w:name w:val="WW8Num472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7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5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7" w15:restartNumberingAfterBreak="0">
    <w:nsid w:val="20D83F61"/>
    <w:multiLevelType w:val="singleLevel"/>
    <w:tmpl w:val="E38ADF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58" w15:restartNumberingAfterBreak="0">
    <w:nsid w:val="236E754C"/>
    <w:multiLevelType w:val="hybridMultilevel"/>
    <w:tmpl w:val="0C1A9908"/>
    <w:lvl w:ilvl="0" w:tplc="5394AD2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3B477CB"/>
    <w:multiLevelType w:val="multilevel"/>
    <w:tmpl w:val="0F2A3172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624"/>
        </w:tabs>
        <w:ind w:left="624" w:hanging="340"/>
      </w:pPr>
    </w:lvl>
    <w:lvl w:ilvl="2">
      <w:start w:val="1"/>
      <w:numFmt w:val="decimal"/>
      <w:lvlText w:val="%3)"/>
      <w:lvlJc w:val="left"/>
      <w:pPr>
        <w:tabs>
          <w:tab w:val="num" w:pos="624"/>
        </w:tabs>
        <w:ind w:left="624" w:hanging="57"/>
      </w:pPr>
      <w:rPr>
        <w:i w:val="0"/>
      </w:rPr>
    </w:lvl>
    <w:lvl w:ilvl="3">
      <w:start w:val="1"/>
      <w:numFmt w:val="lowerLetter"/>
      <w:lvlText w:val="%4)"/>
      <w:lvlJc w:val="left"/>
      <w:pPr>
        <w:tabs>
          <w:tab w:val="num" w:pos="1495"/>
        </w:tabs>
        <w:ind w:left="1495" w:hanging="360"/>
      </w:pPr>
      <w:rPr>
        <w:b w:val="0"/>
        <w:i w:val="0"/>
        <w:color w:val="00000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0" w15:restartNumberingAfterBreak="0">
    <w:nsid w:val="298C0EB5"/>
    <w:multiLevelType w:val="hybridMultilevel"/>
    <w:tmpl w:val="53B0E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9F962D3"/>
    <w:multiLevelType w:val="hybridMultilevel"/>
    <w:tmpl w:val="1F2E82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B56328D"/>
    <w:multiLevelType w:val="hybridMultilevel"/>
    <w:tmpl w:val="FB08240E"/>
    <w:lvl w:ilvl="0" w:tplc="19A4063E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63" w15:restartNumberingAfterBreak="0">
    <w:nsid w:val="2C6010F8"/>
    <w:multiLevelType w:val="hybridMultilevel"/>
    <w:tmpl w:val="122EBAF8"/>
    <w:lvl w:ilvl="0" w:tplc="704A252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CC70F67"/>
    <w:multiLevelType w:val="hybridMultilevel"/>
    <w:tmpl w:val="5EEE3AE0"/>
    <w:lvl w:ilvl="0" w:tplc="2440F7AE">
      <w:start w:val="1"/>
      <w:numFmt w:val="lowerLetter"/>
      <w:lvlText w:val="%1)"/>
      <w:lvlJc w:val="left"/>
      <w:pPr>
        <w:ind w:left="1429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2DDB5F49"/>
    <w:multiLevelType w:val="hybridMultilevel"/>
    <w:tmpl w:val="85DCEB90"/>
    <w:lvl w:ilvl="0" w:tplc="9754DA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302D6F27"/>
    <w:multiLevelType w:val="hybridMultilevel"/>
    <w:tmpl w:val="09C63504"/>
    <w:lvl w:ilvl="0" w:tplc="FCC486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i w:val="0"/>
        <w:color w:val="auto"/>
        <w:sz w:val="24"/>
      </w:rPr>
    </w:lvl>
    <w:lvl w:ilvl="1" w:tplc="9754DACE">
      <w:start w:val="1"/>
      <w:numFmt w:val="bullet"/>
      <w:lvlText w:val=""/>
      <w:lvlJc w:val="left"/>
      <w:pPr>
        <w:tabs>
          <w:tab w:val="num" w:pos="1298"/>
        </w:tabs>
        <w:ind w:left="1298" w:hanging="360"/>
      </w:pPr>
      <w:rPr>
        <w:rFonts w:ascii="Symbol" w:hAnsi="Symbo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67" w15:restartNumberingAfterBreak="0">
    <w:nsid w:val="31B80BC4"/>
    <w:multiLevelType w:val="multilevel"/>
    <w:tmpl w:val="099E473E"/>
    <w:lvl w:ilvl="0">
      <w:start w:val="2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tabs>
          <w:tab w:val="num" w:pos="1267"/>
        </w:tabs>
        <w:ind w:left="624" w:firstLine="283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8" w15:restartNumberingAfterBreak="0">
    <w:nsid w:val="35F8280E"/>
    <w:multiLevelType w:val="hybridMultilevel"/>
    <w:tmpl w:val="04FC7F1A"/>
    <w:lvl w:ilvl="0" w:tplc="67A0D9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36546830"/>
    <w:multiLevelType w:val="hybridMultilevel"/>
    <w:tmpl w:val="F9B08D00"/>
    <w:lvl w:ilvl="0" w:tplc="D488FEA8">
      <w:start w:val="1"/>
      <w:numFmt w:val="decimal"/>
      <w:lvlText w:val="%1."/>
      <w:lvlJc w:val="left"/>
      <w:pPr>
        <w:tabs>
          <w:tab w:val="num" w:pos="306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" w:hanging="360"/>
      </w:pPr>
    </w:lvl>
    <w:lvl w:ilvl="2" w:tplc="0415001B" w:tentative="1">
      <w:start w:val="1"/>
      <w:numFmt w:val="lowerRoman"/>
      <w:lvlText w:val="%3."/>
      <w:lvlJc w:val="right"/>
      <w:pPr>
        <w:ind w:left="1026" w:hanging="180"/>
      </w:pPr>
    </w:lvl>
    <w:lvl w:ilvl="3" w:tplc="0415000F" w:tentative="1">
      <w:start w:val="1"/>
      <w:numFmt w:val="decimal"/>
      <w:lvlText w:val="%4."/>
      <w:lvlJc w:val="left"/>
      <w:pPr>
        <w:ind w:left="1746" w:hanging="360"/>
      </w:pPr>
    </w:lvl>
    <w:lvl w:ilvl="4" w:tplc="04150019" w:tentative="1">
      <w:start w:val="1"/>
      <w:numFmt w:val="lowerLetter"/>
      <w:lvlText w:val="%5."/>
      <w:lvlJc w:val="left"/>
      <w:pPr>
        <w:ind w:left="2466" w:hanging="360"/>
      </w:pPr>
    </w:lvl>
    <w:lvl w:ilvl="5" w:tplc="0415001B" w:tentative="1">
      <w:start w:val="1"/>
      <w:numFmt w:val="lowerRoman"/>
      <w:lvlText w:val="%6."/>
      <w:lvlJc w:val="right"/>
      <w:pPr>
        <w:ind w:left="3186" w:hanging="180"/>
      </w:pPr>
    </w:lvl>
    <w:lvl w:ilvl="6" w:tplc="0415000F" w:tentative="1">
      <w:start w:val="1"/>
      <w:numFmt w:val="decimal"/>
      <w:lvlText w:val="%7."/>
      <w:lvlJc w:val="left"/>
      <w:pPr>
        <w:ind w:left="3906" w:hanging="360"/>
      </w:pPr>
    </w:lvl>
    <w:lvl w:ilvl="7" w:tplc="04150019" w:tentative="1">
      <w:start w:val="1"/>
      <w:numFmt w:val="lowerLetter"/>
      <w:lvlText w:val="%8."/>
      <w:lvlJc w:val="left"/>
      <w:pPr>
        <w:ind w:left="4626" w:hanging="360"/>
      </w:pPr>
    </w:lvl>
    <w:lvl w:ilvl="8" w:tplc="0415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70" w15:restartNumberingAfterBreak="0">
    <w:nsid w:val="36593E2D"/>
    <w:multiLevelType w:val="hybridMultilevel"/>
    <w:tmpl w:val="04D6FC3A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1" w15:restartNumberingAfterBreak="0">
    <w:nsid w:val="383E710B"/>
    <w:multiLevelType w:val="hybridMultilevel"/>
    <w:tmpl w:val="71B46E7E"/>
    <w:lvl w:ilvl="0" w:tplc="47029748">
      <w:start w:val="1"/>
      <w:numFmt w:val="decimal"/>
      <w:lvlText w:val="%1)"/>
      <w:lvlJc w:val="left"/>
      <w:pPr>
        <w:ind w:left="121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39227C9B"/>
    <w:multiLevelType w:val="multilevel"/>
    <w:tmpl w:val="65C82922"/>
    <w:name w:val="WW8Num82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4"/>
      <w:numFmt w:val="decimal"/>
      <w:lvlText w:val="%3)"/>
      <w:lvlJc w:val="left"/>
      <w:pPr>
        <w:tabs>
          <w:tab w:val="num" w:pos="710"/>
        </w:tabs>
        <w:ind w:left="710" w:hanging="28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3" w15:restartNumberingAfterBreak="0">
    <w:nsid w:val="3B557253"/>
    <w:multiLevelType w:val="hybridMultilevel"/>
    <w:tmpl w:val="60F622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46225ABA"/>
    <w:multiLevelType w:val="multilevel"/>
    <w:tmpl w:val="012A1B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21" w:hanging="301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5" w15:restartNumberingAfterBreak="0">
    <w:nsid w:val="47734CCB"/>
    <w:multiLevelType w:val="multilevel"/>
    <w:tmpl w:val="EF785130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2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0"/>
      <w:numFmt w:val="decimal"/>
      <w:lvlText w:val="%3)"/>
      <w:lvlJc w:val="left"/>
      <w:pPr>
        <w:tabs>
          <w:tab w:val="num" w:pos="1267"/>
        </w:tabs>
        <w:ind w:left="624" w:firstLine="283"/>
      </w:p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6" w15:restartNumberingAfterBreak="0">
    <w:nsid w:val="4C51741C"/>
    <w:multiLevelType w:val="hybridMultilevel"/>
    <w:tmpl w:val="91D65270"/>
    <w:lvl w:ilvl="0" w:tplc="E9445552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77" w15:restartNumberingAfterBreak="0">
    <w:nsid w:val="56082D17"/>
    <w:multiLevelType w:val="hybridMultilevel"/>
    <w:tmpl w:val="88FE1836"/>
    <w:lvl w:ilvl="0" w:tplc="512A1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BCC73F7"/>
    <w:multiLevelType w:val="hybridMultilevel"/>
    <w:tmpl w:val="51EC1F3C"/>
    <w:lvl w:ilvl="0" w:tplc="19A4063E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79" w15:restartNumberingAfterBreak="0">
    <w:nsid w:val="60B7263A"/>
    <w:multiLevelType w:val="hybridMultilevel"/>
    <w:tmpl w:val="27DA2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6981672"/>
    <w:multiLevelType w:val="singleLevel"/>
    <w:tmpl w:val="7506EFF6"/>
    <w:lvl w:ilvl="0">
      <w:start w:val="1"/>
      <w:numFmt w:val="decimal"/>
      <w:lvlText w:val="%1)"/>
      <w:lvlJc w:val="left"/>
      <w:pPr>
        <w:ind w:left="786" w:hanging="360"/>
      </w:pPr>
      <w:rPr>
        <w:b w:val="0"/>
      </w:rPr>
    </w:lvl>
  </w:abstractNum>
  <w:abstractNum w:abstractNumId="81" w15:restartNumberingAfterBreak="0">
    <w:nsid w:val="677A113C"/>
    <w:multiLevelType w:val="hybridMultilevel"/>
    <w:tmpl w:val="972258EA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2" w15:restartNumberingAfterBreak="0">
    <w:nsid w:val="68623E80"/>
    <w:multiLevelType w:val="hybridMultilevel"/>
    <w:tmpl w:val="E304C61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3" w15:restartNumberingAfterBreak="0">
    <w:nsid w:val="6C082FC8"/>
    <w:multiLevelType w:val="multilevel"/>
    <w:tmpl w:val="D0ACD87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Calibri" w:hAnsi="Calibri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577943"/>
    <w:multiLevelType w:val="hybridMultilevel"/>
    <w:tmpl w:val="83EEC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1D25545"/>
    <w:multiLevelType w:val="hybridMultilevel"/>
    <w:tmpl w:val="95C06322"/>
    <w:lvl w:ilvl="0" w:tplc="7B12EC3C">
      <w:start w:val="1"/>
      <w:numFmt w:val="decimal"/>
      <w:lvlText w:val="%1)"/>
      <w:lvlJc w:val="left"/>
      <w:pPr>
        <w:ind w:left="1222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86" w15:restartNumberingAfterBreak="0">
    <w:nsid w:val="72284B20"/>
    <w:multiLevelType w:val="hybridMultilevel"/>
    <w:tmpl w:val="F744AF8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25B55C3"/>
    <w:multiLevelType w:val="multilevel"/>
    <w:tmpl w:val="DDB280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7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6947"/>
        </w:tabs>
        <w:ind w:left="6947" w:firstLine="283"/>
      </w:pPr>
      <w:rPr>
        <w:b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8" w15:restartNumberingAfterBreak="0">
    <w:nsid w:val="7D4A4B06"/>
    <w:multiLevelType w:val="multilevel"/>
    <w:tmpl w:val="351CD618"/>
    <w:lvl w:ilvl="0">
      <w:start w:val="1"/>
      <w:numFmt w:val="decimal"/>
      <w:lvlText w:val="%1)"/>
      <w:lvlJc w:val="left"/>
      <w:pPr>
        <w:tabs>
          <w:tab w:val="num" w:pos="0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823"/>
        </w:tabs>
        <w:ind w:left="823" w:hanging="39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191"/>
        </w:tabs>
        <w:ind w:left="1191" w:hanging="397"/>
      </w:pPr>
    </w:lvl>
    <w:lvl w:ilvl="3">
      <w:start w:val="3"/>
      <w:numFmt w:val="lowerLetter"/>
      <w:lvlText w:val="%4)"/>
      <w:lvlJc w:val="left"/>
      <w:pPr>
        <w:tabs>
          <w:tab w:val="num" w:pos="1588"/>
        </w:tabs>
        <w:ind w:left="1588" w:hanging="397"/>
      </w:pPr>
    </w:lvl>
    <w:lvl w:ilvl="4">
      <w:start w:val="1"/>
      <w:numFmt w:val="decimal"/>
      <w:lvlText w:val="(%5)"/>
      <w:lvlJc w:val="left"/>
      <w:pPr>
        <w:tabs>
          <w:tab w:val="num" w:pos="0"/>
        </w:tabs>
        <w:ind w:left="2296" w:hanging="708"/>
      </w:p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04" w:hanging="708"/>
      </w:p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12" w:hanging="708"/>
      </w:p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20" w:hanging="708"/>
      </w:p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28" w:hanging="708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9"/>
  </w:num>
  <w:num w:numId="5">
    <w:abstractNumId w:val="12"/>
  </w:num>
  <w:num w:numId="6">
    <w:abstractNumId w:val="23"/>
  </w:num>
  <w:num w:numId="7">
    <w:abstractNumId w:val="29"/>
  </w:num>
  <w:num w:numId="8">
    <w:abstractNumId w:val="33"/>
  </w:num>
  <w:num w:numId="9">
    <w:abstractNumId w:val="36"/>
  </w:num>
  <w:num w:numId="10">
    <w:abstractNumId w:val="37"/>
  </w:num>
  <w:num w:numId="11">
    <w:abstractNumId w:val="39"/>
  </w:num>
  <w:num w:numId="12">
    <w:abstractNumId w:val="40"/>
  </w:num>
  <w:num w:numId="13">
    <w:abstractNumId w:val="42"/>
  </w:num>
  <w:num w:numId="14">
    <w:abstractNumId w:val="43"/>
  </w:num>
  <w:num w:numId="15">
    <w:abstractNumId w:val="44"/>
  </w:num>
  <w:num w:numId="16">
    <w:abstractNumId w:val="88"/>
  </w:num>
  <w:num w:numId="17">
    <w:abstractNumId w:val="87"/>
  </w:num>
  <w:num w:numId="18">
    <w:abstractNumId w:val="74"/>
  </w:num>
  <w:num w:numId="19">
    <w:abstractNumId w:val="73"/>
  </w:num>
  <w:num w:numId="20">
    <w:abstractNumId w:val="67"/>
  </w:num>
  <w:num w:numId="21">
    <w:abstractNumId w:val="51"/>
  </w:num>
  <w:num w:numId="22">
    <w:abstractNumId w:val="59"/>
  </w:num>
  <w:num w:numId="23">
    <w:abstractNumId w:val="64"/>
  </w:num>
  <w:num w:numId="24">
    <w:abstractNumId w:val="50"/>
  </w:num>
  <w:num w:numId="25">
    <w:abstractNumId w:val="65"/>
  </w:num>
  <w:num w:numId="26">
    <w:abstractNumId w:val="52"/>
  </w:num>
  <w:num w:numId="27">
    <w:abstractNumId w:val="83"/>
  </w:num>
  <w:num w:numId="28">
    <w:abstractNumId w:val="25"/>
  </w:num>
  <w:num w:numId="29">
    <w:abstractNumId w:val="85"/>
  </w:num>
  <w:num w:numId="30">
    <w:abstractNumId w:val="82"/>
  </w:num>
  <w:num w:numId="31">
    <w:abstractNumId w:val="58"/>
  </w:num>
  <w:num w:numId="32">
    <w:abstractNumId w:val="81"/>
  </w:num>
  <w:num w:numId="33">
    <w:abstractNumId w:val="53"/>
  </w:num>
  <w:num w:numId="34">
    <w:abstractNumId w:val="63"/>
  </w:num>
  <w:num w:numId="35">
    <w:abstractNumId w:val="69"/>
  </w:num>
  <w:num w:numId="36">
    <w:abstractNumId w:val="86"/>
  </w:num>
  <w:num w:numId="37">
    <w:abstractNumId w:val="57"/>
  </w:num>
  <w:num w:numId="38">
    <w:abstractNumId w:val="49"/>
  </w:num>
  <w:num w:numId="39">
    <w:abstractNumId w:val="55"/>
  </w:num>
  <w:num w:numId="40">
    <w:abstractNumId w:val="75"/>
  </w:num>
  <w:num w:numId="41">
    <w:abstractNumId w:val="71"/>
  </w:num>
  <w:num w:numId="42">
    <w:abstractNumId w:val="47"/>
  </w:num>
  <w:num w:numId="43">
    <w:abstractNumId w:val="84"/>
  </w:num>
  <w:num w:numId="44">
    <w:abstractNumId w:val="77"/>
  </w:num>
  <w:num w:numId="45">
    <w:abstractNumId w:val="45"/>
  </w:num>
  <w:num w:numId="46">
    <w:abstractNumId w:val="68"/>
  </w:num>
  <w:num w:numId="47">
    <w:abstractNumId w:val="66"/>
  </w:num>
  <w:num w:numId="48">
    <w:abstractNumId w:val="79"/>
  </w:num>
  <w:num w:numId="49">
    <w:abstractNumId w:val="61"/>
  </w:num>
  <w:num w:numId="50">
    <w:abstractNumId w:val="70"/>
  </w:num>
  <w:num w:numId="51">
    <w:abstractNumId w:val="76"/>
  </w:num>
  <w:num w:numId="52">
    <w:abstractNumId w:val="54"/>
  </w:num>
  <w:num w:numId="53">
    <w:abstractNumId w:val="46"/>
  </w:num>
  <w:num w:numId="54">
    <w:abstractNumId w:val="60"/>
  </w:num>
  <w:num w:numId="55">
    <w:abstractNumId w:val="19"/>
  </w:num>
  <w:num w:numId="56">
    <w:abstractNumId w:val="80"/>
  </w:num>
  <w:num w:numId="57">
    <w:abstractNumId w:val="78"/>
  </w:num>
  <w:num w:numId="58">
    <w:abstractNumId w:val="62"/>
  </w:num>
  <w:num w:numId="59">
    <w:abstractNumId w:val="48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038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8E"/>
    <w:rsid w:val="0000047B"/>
    <w:rsid w:val="000007D9"/>
    <w:rsid w:val="000007DA"/>
    <w:rsid w:val="00001441"/>
    <w:rsid w:val="00002151"/>
    <w:rsid w:val="00002163"/>
    <w:rsid w:val="00002643"/>
    <w:rsid w:val="00003D71"/>
    <w:rsid w:val="0000486F"/>
    <w:rsid w:val="00005667"/>
    <w:rsid w:val="00005BCB"/>
    <w:rsid w:val="00005F1F"/>
    <w:rsid w:val="00005F32"/>
    <w:rsid w:val="000068CC"/>
    <w:rsid w:val="00006960"/>
    <w:rsid w:val="00006B1A"/>
    <w:rsid w:val="00006B99"/>
    <w:rsid w:val="00006BCA"/>
    <w:rsid w:val="00006E36"/>
    <w:rsid w:val="0000723A"/>
    <w:rsid w:val="00010D33"/>
    <w:rsid w:val="00013645"/>
    <w:rsid w:val="00013788"/>
    <w:rsid w:val="00013E3A"/>
    <w:rsid w:val="000153F5"/>
    <w:rsid w:val="000157C3"/>
    <w:rsid w:val="000158CE"/>
    <w:rsid w:val="0001590F"/>
    <w:rsid w:val="00015938"/>
    <w:rsid w:val="000168C5"/>
    <w:rsid w:val="00016B96"/>
    <w:rsid w:val="000179CE"/>
    <w:rsid w:val="000209B3"/>
    <w:rsid w:val="00022028"/>
    <w:rsid w:val="00022086"/>
    <w:rsid w:val="0002410D"/>
    <w:rsid w:val="00024AAD"/>
    <w:rsid w:val="0002554F"/>
    <w:rsid w:val="00025821"/>
    <w:rsid w:val="00025EEC"/>
    <w:rsid w:val="000263B7"/>
    <w:rsid w:val="000263E5"/>
    <w:rsid w:val="00027985"/>
    <w:rsid w:val="00030129"/>
    <w:rsid w:val="00030575"/>
    <w:rsid w:val="000307A3"/>
    <w:rsid w:val="00030F76"/>
    <w:rsid w:val="00031415"/>
    <w:rsid w:val="00031DDF"/>
    <w:rsid w:val="00032238"/>
    <w:rsid w:val="00032BA8"/>
    <w:rsid w:val="00033216"/>
    <w:rsid w:val="00034A70"/>
    <w:rsid w:val="00034C88"/>
    <w:rsid w:val="00035251"/>
    <w:rsid w:val="00035366"/>
    <w:rsid w:val="000367B4"/>
    <w:rsid w:val="000370FD"/>
    <w:rsid w:val="0003751E"/>
    <w:rsid w:val="000402D5"/>
    <w:rsid w:val="000416DC"/>
    <w:rsid w:val="000423D5"/>
    <w:rsid w:val="00042CA6"/>
    <w:rsid w:val="000432A3"/>
    <w:rsid w:val="000435BB"/>
    <w:rsid w:val="000438D9"/>
    <w:rsid w:val="00043906"/>
    <w:rsid w:val="00044A2B"/>
    <w:rsid w:val="00044AE3"/>
    <w:rsid w:val="0004568B"/>
    <w:rsid w:val="00045AA6"/>
    <w:rsid w:val="00045DF3"/>
    <w:rsid w:val="000462F5"/>
    <w:rsid w:val="00046755"/>
    <w:rsid w:val="00047076"/>
    <w:rsid w:val="00047427"/>
    <w:rsid w:val="00047CD4"/>
    <w:rsid w:val="000503B2"/>
    <w:rsid w:val="0005130B"/>
    <w:rsid w:val="000514C8"/>
    <w:rsid w:val="00051CFE"/>
    <w:rsid w:val="00051D9C"/>
    <w:rsid w:val="00051E0A"/>
    <w:rsid w:val="00052526"/>
    <w:rsid w:val="00053A85"/>
    <w:rsid w:val="0005406D"/>
    <w:rsid w:val="00055120"/>
    <w:rsid w:val="00055BEC"/>
    <w:rsid w:val="00055CD4"/>
    <w:rsid w:val="00056B39"/>
    <w:rsid w:val="00056D85"/>
    <w:rsid w:val="000573AC"/>
    <w:rsid w:val="0006091E"/>
    <w:rsid w:val="000609D4"/>
    <w:rsid w:val="000611B1"/>
    <w:rsid w:val="00061C9D"/>
    <w:rsid w:val="000628CA"/>
    <w:rsid w:val="00062BBB"/>
    <w:rsid w:val="000633E6"/>
    <w:rsid w:val="00064303"/>
    <w:rsid w:val="00065445"/>
    <w:rsid w:val="0006583A"/>
    <w:rsid w:val="00065846"/>
    <w:rsid w:val="00065CFE"/>
    <w:rsid w:val="00066697"/>
    <w:rsid w:val="00066898"/>
    <w:rsid w:val="00066B68"/>
    <w:rsid w:val="00067319"/>
    <w:rsid w:val="00067F98"/>
    <w:rsid w:val="000702A4"/>
    <w:rsid w:val="000702DF"/>
    <w:rsid w:val="00070DAC"/>
    <w:rsid w:val="00071AB1"/>
    <w:rsid w:val="0007308A"/>
    <w:rsid w:val="000731C6"/>
    <w:rsid w:val="00073835"/>
    <w:rsid w:val="0007438F"/>
    <w:rsid w:val="000743F8"/>
    <w:rsid w:val="00074A42"/>
    <w:rsid w:val="00074B7A"/>
    <w:rsid w:val="00074B86"/>
    <w:rsid w:val="000751DB"/>
    <w:rsid w:val="000752BA"/>
    <w:rsid w:val="000755E8"/>
    <w:rsid w:val="000757F1"/>
    <w:rsid w:val="0007678D"/>
    <w:rsid w:val="000774E1"/>
    <w:rsid w:val="00077969"/>
    <w:rsid w:val="000802E0"/>
    <w:rsid w:val="000809AA"/>
    <w:rsid w:val="00081078"/>
    <w:rsid w:val="000810FA"/>
    <w:rsid w:val="00081180"/>
    <w:rsid w:val="00081195"/>
    <w:rsid w:val="00081352"/>
    <w:rsid w:val="00081BED"/>
    <w:rsid w:val="000825E3"/>
    <w:rsid w:val="00082DF7"/>
    <w:rsid w:val="00083518"/>
    <w:rsid w:val="00083987"/>
    <w:rsid w:val="00084F0C"/>
    <w:rsid w:val="000854CB"/>
    <w:rsid w:val="00085985"/>
    <w:rsid w:val="000867D6"/>
    <w:rsid w:val="00087133"/>
    <w:rsid w:val="00090506"/>
    <w:rsid w:val="00090C39"/>
    <w:rsid w:val="00090C8E"/>
    <w:rsid w:val="00091796"/>
    <w:rsid w:val="00092CE5"/>
    <w:rsid w:val="000935DF"/>
    <w:rsid w:val="00095595"/>
    <w:rsid w:val="00096597"/>
    <w:rsid w:val="00097999"/>
    <w:rsid w:val="00097E7D"/>
    <w:rsid w:val="000A01B4"/>
    <w:rsid w:val="000A038A"/>
    <w:rsid w:val="000A07CF"/>
    <w:rsid w:val="000A0890"/>
    <w:rsid w:val="000A1096"/>
    <w:rsid w:val="000A1252"/>
    <w:rsid w:val="000A1E28"/>
    <w:rsid w:val="000A2796"/>
    <w:rsid w:val="000A2A26"/>
    <w:rsid w:val="000A2DC1"/>
    <w:rsid w:val="000A2F55"/>
    <w:rsid w:val="000A3C8E"/>
    <w:rsid w:val="000A421E"/>
    <w:rsid w:val="000A4B93"/>
    <w:rsid w:val="000A586E"/>
    <w:rsid w:val="000A59EA"/>
    <w:rsid w:val="000A615F"/>
    <w:rsid w:val="000A64E6"/>
    <w:rsid w:val="000A7C5B"/>
    <w:rsid w:val="000B0848"/>
    <w:rsid w:val="000B0EDE"/>
    <w:rsid w:val="000B1567"/>
    <w:rsid w:val="000B1620"/>
    <w:rsid w:val="000B16D1"/>
    <w:rsid w:val="000B22A0"/>
    <w:rsid w:val="000B24AF"/>
    <w:rsid w:val="000B2791"/>
    <w:rsid w:val="000B4DB5"/>
    <w:rsid w:val="000B52C7"/>
    <w:rsid w:val="000B53B6"/>
    <w:rsid w:val="000B7009"/>
    <w:rsid w:val="000B73DA"/>
    <w:rsid w:val="000B782A"/>
    <w:rsid w:val="000B7B12"/>
    <w:rsid w:val="000C0D30"/>
    <w:rsid w:val="000C18B1"/>
    <w:rsid w:val="000C18F2"/>
    <w:rsid w:val="000C1D27"/>
    <w:rsid w:val="000C26E9"/>
    <w:rsid w:val="000C27C2"/>
    <w:rsid w:val="000C2A58"/>
    <w:rsid w:val="000C3986"/>
    <w:rsid w:val="000C41D5"/>
    <w:rsid w:val="000C47BB"/>
    <w:rsid w:val="000C517C"/>
    <w:rsid w:val="000C714F"/>
    <w:rsid w:val="000C7357"/>
    <w:rsid w:val="000C75F3"/>
    <w:rsid w:val="000D01B3"/>
    <w:rsid w:val="000D0D69"/>
    <w:rsid w:val="000D112C"/>
    <w:rsid w:val="000D1C3C"/>
    <w:rsid w:val="000D2003"/>
    <w:rsid w:val="000D2535"/>
    <w:rsid w:val="000D29CE"/>
    <w:rsid w:val="000D2E96"/>
    <w:rsid w:val="000D3933"/>
    <w:rsid w:val="000D465B"/>
    <w:rsid w:val="000D506D"/>
    <w:rsid w:val="000D5DD0"/>
    <w:rsid w:val="000D5EC4"/>
    <w:rsid w:val="000D60C1"/>
    <w:rsid w:val="000D6ACE"/>
    <w:rsid w:val="000D73F5"/>
    <w:rsid w:val="000D7457"/>
    <w:rsid w:val="000D750C"/>
    <w:rsid w:val="000D75BF"/>
    <w:rsid w:val="000E04C9"/>
    <w:rsid w:val="000E04DB"/>
    <w:rsid w:val="000E184D"/>
    <w:rsid w:val="000E2513"/>
    <w:rsid w:val="000E2E29"/>
    <w:rsid w:val="000E2E69"/>
    <w:rsid w:val="000E319F"/>
    <w:rsid w:val="000E344F"/>
    <w:rsid w:val="000E35E4"/>
    <w:rsid w:val="000E3710"/>
    <w:rsid w:val="000E3879"/>
    <w:rsid w:val="000E4B1E"/>
    <w:rsid w:val="000E5852"/>
    <w:rsid w:val="000E5A3B"/>
    <w:rsid w:val="000E5D48"/>
    <w:rsid w:val="000E6094"/>
    <w:rsid w:val="000E6442"/>
    <w:rsid w:val="000E644C"/>
    <w:rsid w:val="000E6513"/>
    <w:rsid w:val="000E6B16"/>
    <w:rsid w:val="000E70B6"/>
    <w:rsid w:val="000E76BF"/>
    <w:rsid w:val="000E776D"/>
    <w:rsid w:val="000E7ACC"/>
    <w:rsid w:val="000E7E55"/>
    <w:rsid w:val="000F0513"/>
    <w:rsid w:val="000F08AC"/>
    <w:rsid w:val="000F08F8"/>
    <w:rsid w:val="000F157A"/>
    <w:rsid w:val="000F1EB9"/>
    <w:rsid w:val="000F202B"/>
    <w:rsid w:val="000F2BCF"/>
    <w:rsid w:val="000F3EB8"/>
    <w:rsid w:val="000F4286"/>
    <w:rsid w:val="000F47FB"/>
    <w:rsid w:val="000F4C7D"/>
    <w:rsid w:val="000F55C0"/>
    <w:rsid w:val="000F6294"/>
    <w:rsid w:val="000F753B"/>
    <w:rsid w:val="000F759A"/>
    <w:rsid w:val="000F7758"/>
    <w:rsid w:val="000F7DEB"/>
    <w:rsid w:val="00101A78"/>
    <w:rsid w:val="00101B6A"/>
    <w:rsid w:val="00101BC3"/>
    <w:rsid w:val="00102093"/>
    <w:rsid w:val="00102BE8"/>
    <w:rsid w:val="00103022"/>
    <w:rsid w:val="0010308F"/>
    <w:rsid w:val="001033ED"/>
    <w:rsid w:val="0010361D"/>
    <w:rsid w:val="00103F72"/>
    <w:rsid w:val="001044DA"/>
    <w:rsid w:val="00105224"/>
    <w:rsid w:val="001053A4"/>
    <w:rsid w:val="0010548A"/>
    <w:rsid w:val="00105789"/>
    <w:rsid w:val="00106726"/>
    <w:rsid w:val="001068FB"/>
    <w:rsid w:val="00106B40"/>
    <w:rsid w:val="00106CBC"/>
    <w:rsid w:val="0010716C"/>
    <w:rsid w:val="00107384"/>
    <w:rsid w:val="001101CB"/>
    <w:rsid w:val="001101D9"/>
    <w:rsid w:val="0011032A"/>
    <w:rsid w:val="00110687"/>
    <w:rsid w:val="001106CD"/>
    <w:rsid w:val="00110A78"/>
    <w:rsid w:val="00110BFE"/>
    <w:rsid w:val="00110FBC"/>
    <w:rsid w:val="00110FF5"/>
    <w:rsid w:val="00111F29"/>
    <w:rsid w:val="00112266"/>
    <w:rsid w:val="00112EFD"/>
    <w:rsid w:val="00113238"/>
    <w:rsid w:val="00114E01"/>
    <w:rsid w:val="00115A9D"/>
    <w:rsid w:val="00116829"/>
    <w:rsid w:val="00116E76"/>
    <w:rsid w:val="00117163"/>
    <w:rsid w:val="00117864"/>
    <w:rsid w:val="001179F3"/>
    <w:rsid w:val="00117B11"/>
    <w:rsid w:val="001205C7"/>
    <w:rsid w:val="00120D8F"/>
    <w:rsid w:val="001213B9"/>
    <w:rsid w:val="00121B34"/>
    <w:rsid w:val="00121D62"/>
    <w:rsid w:val="0012216B"/>
    <w:rsid w:val="00122FBE"/>
    <w:rsid w:val="00124199"/>
    <w:rsid w:val="001244CC"/>
    <w:rsid w:val="001244FC"/>
    <w:rsid w:val="001247AE"/>
    <w:rsid w:val="00124C09"/>
    <w:rsid w:val="001250C3"/>
    <w:rsid w:val="00125169"/>
    <w:rsid w:val="00125C1E"/>
    <w:rsid w:val="001262CF"/>
    <w:rsid w:val="00126B8D"/>
    <w:rsid w:val="00126FA7"/>
    <w:rsid w:val="001273C6"/>
    <w:rsid w:val="00130193"/>
    <w:rsid w:val="0013073E"/>
    <w:rsid w:val="0013160E"/>
    <w:rsid w:val="00131A24"/>
    <w:rsid w:val="00132022"/>
    <w:rsid w:val="00132A5D"/>
    <w:rsid w:val="00132BF4"/>
    <w:rsid w:val="00132D75"/>
    <w:rsid w:val="00132E0D"/>
    <w:rsid w:val="0013342B"/>
    <w:rsid w:val="0013356B"/>
    <w:rsid w:val="00133839"/>
    <w:rsid w:val="00134239"/>
    <w:rsid w:val="00134A3F"/>
    <w:rsid w:val="0013516F"/>
    <w:rsid w:val="001352DD"/>
    <w:rsid w:val="001352E5"/>
    <w:rsid w:val="00135A9A"/>
    <w:rsid w:val="00135AE7"/>
    <w:rsid w:val="00135F7D"/>
    <w:rsid w:val="00136482"/>
    <w:rsid w:val="001364E5"/>
    <w:rsid w:val="00136728"/>
    <w:rsid w:val="00136C60"/>
    <w:rsid w:val="00136E85"/>
    <w:rsid w:val="00137E9F"/>
    <w:rsid w:val="00141864"/>
    <w:rsid w:val="001418FA"/>
    <w:rsid w:val="00141E3C"/>
    <w:rsid w:val="00142627"/>
    <w:rsid w:val="001429AD"/>
    <w:rsid w:val="001437EE"/>
    <w:rsid w:val="00144112"/>
    <w:rsid w:val="00144EF7"/>
    <w:rsid w:val="0014562B"/>
    <w:rsid w:val="001466DE"/>
    <w:rsid w:val="00146719"/>
    <w:rsid w:val="00146E1F"/>
    <w:rsid w:val="0014768C"/>
    <w:rsid w:val="001502A8"/>
    <w:rsid w:val="001509BC"/>
    <w:rsid w:val="00151456"/>
    <w:rsid w:val="00151591"/>
    <w:rsid w:val="00151AC7"/>
    <w:rsid w:val="00151D29"/>
    <w:rsid w:val="00151F2C"/>
    <w:rsid w:val="00152F39"/>
    <w:rsid w:val="0015326F"/>
    <w:rsid w:val="00153445"/>
    <w:rsid w:val="001538FA"/>
    <w:rsid w:val="00153957"/>
    <w:rsid w:val="00153DB6"/>
    <w:rsid w:val="00154496"/>
    <w:rsid w:val="0015467E"/>
    <w:rsid w:val="00154F04"/>
    <w:rsid w:val="00155715"/>
    <w:rsid w:val="001561B2"/>
    <w:rsid w:val="00156B11"/>
    <w:rsid w:val="00156F58"/>
    <w:rsid w:val="001578BE"/>
    <w:rsid w:val="00157B7E"/>
    <w:rsid w:val="001601AE"/>
    <w:rsid w:val="00160545"/>
    <w:rsid w:val="0016078F"/>
    <w:rsid w:val="00160961"/>
    <w:rsid w:val="00160A45"/>
    <w:rsid w:val="001614DE"/>
    <w:rsid w:val="0016356A"/>
    <w:rsid w:val="00163828"/>
    <w:rsid w:val="001638AC"/>
    <w:rsid w:val="00163ACE"/>
    <w:rsid w:val="001640ED"/>
    <w:rsid w:val="001641A0"/>
    <w:rsid w:val="001656CF"/>
    <w:rsid w:val="00165764"/>
    <w:rsid w:val="001663F6"/>
    <w:rsid w:val="001667EF"/>
    <w:rsid w:val="00166E2F"/>
    <w:rsid w:val="00166E69"/>
    <w:rsid w:val="00167446"/>
    <w:rsid w:val="0016758B"/>
    <w:rsid w:val="001676D8"/>
    <w:rsid w:val="00167A64"/>
    <w:rsid w:val="001711A3"/>
    <w:rsid w:val="00171959"/>
    <w:rsid w:val="00172615"/>
    <w:rsid w:val="00172688"/>
    <w:rsid w:val="0017289A"/>
    <w:rsid w:val="00173BA0"/>
    <w:rsid w:val="00173CBE"/>
    <w:rsid w:val="00173E99"/>
    <w:rsid w:val="00176469"/>
    <w:rsid w:val="001770CB"/>
    <w:rsid w:val="0017764D"/>
    <w:rsid w:val="00177C76"/>
    <w:rsid w:val="00177D48"/>
    <w:rsid w:val="00180E19"/>
    <w:rsid w:val="00180EAA"/>
    <w:rsid w:val="00181CF7"/>
    <w:rsid w:val="00181DDB"/>
    <w:rsid w:val="001827EC"/>
    <w:rsid w:val="00183B40"/>
    <w:rsid w:val="00184036"/>
    <w:rsid w:val="00184AB3"/>
    <w:rsid w:val="00184EB1"/>
    <w:rsid w:val="00184FF3"/>
    <w:rsid w:val="00185119"/>
    <w:rsid w:val="001852CB"/>
    <w:rsid w:val="00185499"/>
    <w:rsid w:val="001860BE"/>
    <w:rsid w:val="00186EDC"/>
    <w:rsid w:val="00187489"/>
    <w:rsid w:val="00187AB0"/>
    <w:rsid w:val="00187F05"/>
    <w:rsid w:val="001918BC"/>
    <w:rsid w:val="00192FF1"/>
    <w:rsid w:val="0019303D"/>
    <w:rsid w:val="00193191"/>
    <w:rsid w:val="00193B1B"/>
    <w:rsid w:val="001945B1"/>
    <w:rsid w:val="001946B4"/>
    <w:rsid w:val="00195601"/>
    <w:rsid w:val="001956FC"/>
    <w:rsid w:val="001959FF"/>
    <w:rsid w:val="00195C89"/>
    <w:rsid w:val="00195D15"/>
    <w:rsid w:val="00196E53"/>
    <w:rsid w:val="001A04B5"/>
    <w:rsid w:val="001A0EF5"/>
    <w:rsid w:val="001A1C1D"/>
    <w:rsid w:val="001A293C"/>
    <w:rsid w:val="001A4BE1"/>
    <w:rsid w:val="001A4CD5"/>
    <w:rsid w:val="001A4F7C"/>
    <w:rsid w:val="001A699B"/>
    <w:rsid w:val="001A6F08"/>
    <w:rsid w:val="001A70DB"/>
    <w:rsid w:val="001A7604"/>
    <w:rsid w:val="001A7677"/>
    <w:rsid w:val="001A7DB6"/>
    <w:rsid w:val="001B0933"/>
    <w:rsid w:val="001B0D5D"/>
    <w:rsid w:val="001B12B5"/>
    <w:rsid w:val="001B143A"/>
    <w:rsid w:val="001B1586"/>
    <w:rsid w:val="001B1ED4"/>
    <w:rsid w:val="001B26B1"/>
    <w:rsid w:val="001B3246"/>
    <w:rsid w:val="001B43BD"/>
    <w:rsid w:val="001B5071"/>
    <w:rsid w:val="001B612C"/>
    <w:rsid w:val="001B677F"/>
    <w:rsid w:val="001B6B5B"/>
    <w:rsid w:val="001B7064"/>
    <w:rsid w:val="001B71FA"/>
    <w:rsid w:val="001B7274"/>
    <w:rsid w:val="001C001C"/>
    <w:rsid w:val="001C0266"/>
    <w:rsid w:val="001C036D"/>
    <w:rsid w:val="001C0887"/>
    <w:rsid w:val="001C11BC"/>
    <w:rsid w:val="001C1612"/>
    <w:rsid w:val="001C1E03"/>
    <w:rsid w:val="001C20A5"/>
    <w:rsid w:val="001C24E4"/>
    <w:rsid w:val="001C27AC"/>
    <w:rsid w:val="001C3776"/>
    <w:rsid w:val="001C4193"/>
    <w:rsid w:val="001C41BD"/>
    <w:rsid w:val="001C489D"/>
    <w:rsid w:val="001C559F"/>
    <w:rsid w:val="001C59BE"/>
    <w:rsid w:val="001C6509"/>
    <w:rsid w:val="001C6A52"/>
    <w:rsid w:val="001C71A5"/>
    <w:rsid w:val="001C7314"/>
    <w:rsid w:val="001D11D3"/>
    <w:rsid w:val="001D1755"/>
    <w:rsid w:val="001D229B"/>
    <w:rsid w:val="001D235F"/>
    <w:rsid w:val="001D3146"/>
    <w:rsid w:val="001D3759"/>
    <w:rsid w:val="001D3A56"/>
    <w:rsid w:val="001D3CAD"/>
    <w:rsid w:val="001D3D51"/>
    <w:rsid w:val="001D443F"/>
    <w:rsid w:val="001D479D"/>
    <w:rsid w:val="001D4D98"/>
    <w:rsid w:val="001D5158"/>
    <w:rsid w:val="001D5C2A"/>
    <w:rsid w:val="001D5CBD"/>
    <w:rsid w:val="001D5DA1"/>
    <w:rsid w:val="001D6043"/>
    <w:rsid w:val="001D6598"/>
    <w:rsid w:val="001D6EE1"/>
    <w:rsid w:val="001D74A0"/>
    <w:rsid w:val="001D792A"/>
    <w:rsid w:val="001E13B2"/>
    <w:rsid w:val="001E1596"/>
    <w:rsid w:val="001E1EAD"/>
    <w:rsid w:val="001E2570"/>
    <w:rsid w:val="001E2BCB"/>
    <w:rsid w:val="001E2D33"/>
    <w:rsid w:val="001E30D2"/>
    <w:rsid w:val="001E3F3B"/>
    <w:rsid w:val="001E441B"/>
    <w:rsid w:val="001E4A0E"/>
    <w:rsid w:val="001E4E3B"/>
    <w:rsid w:val="001E4E6B"/>
    <w:rsid w:val="001E509D"/>
    <w:rsid w:val="001E53B6"/>
    <w:rsid w:val="001E572D"/>
    <w:rsid w:val="001E607D"/>
    <w:rsid w:val="001E60F8"/>
    <w:rsid w:val="001E61F8"/>
    <w:rsid w:val="001E73A9"/>
    <w:rsid w:val="001E7462"/>
    <w:rsid w:val="001E7B21"/>
    <w:rsid w:val="001F2108"/>
    <w:rsid w:val="001F2570"/>
    <w:rsid w:val="001F3000"/>
    <w:rsid w:val="001F3415"/>
    <w:rsid w:val="001F38C1"/>
    <w:rsid w:val="001F39C0"/>
    <w:rsid w:val="001F3B40"/>
    <w:rsid w:val="001F3CF3"/>
    <w:rsid w:val="001F42CE"/>
    <w:rsid w:val="001F59CA"/>
    <w:rsid w:val="001F5C45"/>
    <w:rsid w:val="001F5FF0"/>
    <w:rsid w:val="001F6B99"/>
    <w:rsid w:val="001F79FB"/>
    <w:rsid w:val="002000D6"/>
    <w:rsid w:val="0020015B"/>
    <w:rsid w:val="00200188"/>
    <w:rsid w:val="0020146A"/>
    <w:rsid w:val="002029D4"/>
    <w:rsid w:val="00202ADB"/>
    <w:rsid w:val="00203047"/>
    <w:rsid w:val="002044F8"/>
    <w:rsid w:val="00204802"/>
    <w:rsid w:val="00204AA8"/>
    <w:rsid w:val="00205A8B"/>
    <w:rsid w:val="00205E2A"/>
    <w:rsid w:val="002064DF"/>
    <w:rsid w:val="00206855"/>
    <w:rsid w:val="00206B0B"/>
    <w:rsid w:val="00206F09"/>
    <w:rsid w:val="002070F8"/>
    <w:rsid w:val="00207574"/>
    <w:rsid w:val="00211C43"/>
    <w:rsid w:val="00211CB2"/>
    <w:rsid w:val="00213008"/>
    <w:rsid w:val="00213354"/>
    <w:rsid w:val="0021336D"/>
    <w:rsid w:val="00213AC2"/>
    <w:rsid w:val="00214B22"/>
    <w:rsid w:val="00214C25"/>
    <w:rsid w:val="00214D9C"/>
    <w:rsid w:val="002151F0"/>
    <w:rsid w:val="00216DB4"/>
    <w:rsid w:val="00217954"/>
    <w:rsid w:val="00220987"/>
    <w:rsid w:val="00220AF9"/>
    <w:rsid w:val="00220B09"/>
    <w:rsid w:val="00220CED"/>
    <w:rsid w:val="00220F41"/>
    <w:rsid w:val="00220FC8"/>
    <w:rsid w:val="0022201E"/>
    <w:rsid w:val="0022283A"/>
    <w:rsid w:val="002233CB"/>
    <w:rsid w:val="00223BD6"/>
    <w:rsid w:val="002243C8"/>
    <w:rsid w:val="00224DB9"/>
    <w:rsid w:val="00225634"/>
    <w:rsid w:val="0022631E"/>
    <w:rsid w:val="00226557"/>
    <w:rsid w:val="00226667"/>
    <w:rsid w:val="00226C57"/>
    <w:rsid w:val="00226C6C"/>
    <w:rsid w:val="00226FFE"/>
    <w:rsid w:val="002278C5"/>
    <w:rsid w:val="00230317"/>
    <w:rsid w:val="00230B65"/>
    <w:rsid w:val="00231D39"/>
    <w:rsid w:val="0023212D"/>
    <w:rsid w:val="002324AF"/>
    <w:rsid w:val="0023351D"/>
    <w:rsid w:val="00233955"/>
    <w:rsid w:val="002349D2"/>
    <w:rsid w:val="00234B34"/>
    <w:rsid w:val="00234D23"/>
    <w:rsid w:val="00234D66"/>
    <w:rsid w:val="00234F9D"/>
    <w:rsid w:val="002355B7"/>
    <w:rsid w:val="00236794"/>
    <w:rsid w:val="00236A1E"/>
    <w:rsid w:val="00236E0D"/>
    <w:rsid w:val="00236FD4"/>
    <w:rsid w:val="00237141"/>
    <w:rsid w:val="00237B38"/>
    <w:rsid w:val="002402FA"/>
    <w:rsid w:val="0024049B"/>
    <w:rsid w:val="00240930"/>
    <w:rsid w:val="00241431"/>
    <w:rsid w:val="002414D0"/>
    <w:rsid w:val="0024225D"/>
    <w:rsid w:val="00242869"/>
    <w:rsid w:val="00242BEE"/>
    <w:rsid w:val="00242F1C"/>
    <w:rsid w:val="0024334C"/>
    <w:rsid w:val="00243D64"/>
    <w:rsid w:val="00243F88"/>
    <w:rsid w:val="002440FA"/>
    <w:rsid w:val="002442A9"/>
    <w:rsid w:val="0024663B"/>
    <w:rsid w:val="00246BC9"/>
    <w:rsid w:val="00246E6A"/>
    <w:rsid w:val="00246F8D"/>
    <w:rsid w:val="0024772B"/>
    <w:rsid w:val="002500E7"/>
    <w:rsid w:val="002508E9"/>
    <w:rsid w:val="00250DC4"/>
    <w:rsid w:val="00250FAC"/>
    <w:rsid w:val="002510E2"/>
    <w:rsid w:val="00251727"/>
    <w:rsid w:val="00251E0C"/>
    <w:rsid w:val="00251EAD"/>
    <w:rsid w:val="002524A9"/>
    <w:rsid w:val="0025268D"/>
    <w:rsid w:val="00253180"/>
    <w:rsid w:val="00253EC5"/>
    <w:rsid w:val="00254CDE"/>
    <w:rsid w:val="00255099"/>
    <w:rsid w:val="002555AA"/>
    <w:rsid w:val="0025563D"/>
    <w:rsid w:val="0025570B"/>
    <w:rsid w:val="00255773"/>
    <w:rsid w:val="00256160"/>
    <w:rsid w:val="00256585"/>
    <w:rsid w:val="0025669B"/>
    <w:rsid w:val="0025687C"/>
    <w:rsid w:val="00256A01"/>
    <w:rsid w:val="00256E43"/>
    <w:rsid w:val="0025702F"/>
    <w:rsid w:val="0026022B"/>
    <w:rsid w:val="00260B0C"/>
    <w:rsid w:val="00260F00"/>
    <w:rsid w:val="002617B6"/>
    <w:rsid w:val="0026236F"/>
    <w:rsid w:val="00262C4D"/>
    <w:rsid w:val="00264857"/>
    <w:rsid w:val="002649B5"/>
    <w:rsid w:val="00264BCC"/>
    <w:rsid w:val="00264C08"/>
    <w:rsid w:val="00265265"/>
    <w:rsid w:val="002654A8"/>
    <w:rsid w:val="00265A2F"/>
    <w:rsid w:val="00266193"/>
    <w:rsid w:val="002663A1"/>
    <w:rsid w:val="002668A6"/>
    <w:rsid w:val="00266B9E"/>
    <w:rsid w:val="00266DED"/>
    <w:rsid w:val="00267049"/>
    <w:rsid w:val="00267664"/>
    <w:rsid w:val="00267E04"/>
    <w:rsid w:val="00267E18"/>
    <w:rsid w:val="00271363"/>
    <w:rsid w:val="00271588"/>
    <w:rsid w:val="002716CC"/>
    <w:rsid w:val="0027206E"/>
    <w:rsid w:val="00272191"/>
    <w:rsid w:val="00272567"/>
    <w:rsid w:val="002734BC"/>
    <w:rsid w:val="00273DE6"/>
    <w:rsid w:val="00273EDE"/>
    <w:rsid w:val="00274039"/>
    <w:rsid w:val="002741D6"/>
    <w:rsid w:val="002745E8"/>
    <w:rsid w:val="00274DB6"/>
    <w:rsid w:val="00274FB8"/>
    <w:rsid w:val="00275326"/>
    <w:rsid w:val="00275DAE"/>
    <w:rsid w:val="00276ED6"/>
    <w:rsid w:val="00276FCC"/>
    <w:rsid w:val="0027796B"/>
    <w:rsid w:val="00281154"/>
    <w:rsid w:val="0028185B"/>
    <w:rsid w:val="00282B3A"/>
    <w:rsid w:val="00282BE5"/>
    <w:rsid w:val="00283AB0"/>
    <w:rsid w:val="00284403"/>
    <w:rsid w:val="00284730"/>
    <w:rsid w:val="002853AA"/>
    <w:rsid w:val="00285923"/>
    <w:rsid w:val="00285C62"/>
    <w:rsid w:val="002867C8"/>
    <w:rsid w:val="00286A40"/>
    <w:rsid w:val="0028731C"/>
    <w:rsid w:val="002875D9"/>
    <w:rsid w:val="00287E68"/>
    <w:rsid w:val="00290022"/>
    <w:rsid w:val="0029086E"/>
    <w:rsid w:val="00291279"/>
    <w:rsid w:val="0029146A"/>
    <w:rsid w:val="0029186D"/>
    <w:rsid w:val="00291940"/>
    <w:rsid w:val="00291F64"/>
    <w:rsid w:val="00291FB7"/>
    <w:rsid w:val="0029213E"/>
    <w:rsid w:val="00292219"/>
    <w:rsid w:val="002922F5"/>
    <w:rsid w:val="002924DE"/>
    <w:rsid w:val="0029250F"/>
    <w:rsid w:val="002926AE"/>
    <w:rsid w:val="00292BFC"/>
    <w:rsid w:val="00293D0D"/>
    <w:rsid w:val="00294455"/>
    <w:rsid w:val="00294B2B"/>
    <w:rsid w:val="00295569"/>
    <w:rsid w:val="00296208"/>
    <w:rsid w:val="002965FF"/>
    <w:rsid w:val="0029669B"/>
    <w:rsid w:val="00296A3C"/>
    <w:rsid w:val="00297002"/>
    <w:rsid w:val="00297AD7"/>
    <w:rsid w:val="00297D90"/>
    <w:rsid w:val="002A0176"/>
    <w:rsid w:val="002A0B5A"/>
    <w:rsid w:val="002A1A2D"/>
    <w:rsid w:val="002A1D17"/>
    <w:rsid w:val="002A1F20"/>
    <w:rsid w:val="002A210A"/>
    <w:rsid w:val="002A2184"/>
    <w:rsid w:val="002A2BC6"/>
    <w:rsid w:val="002A2ED1"/>
    <w:rsid w:val="002A38AD"/>
    <w:rsid w:val="002A3DED"/>
    <w:rsid w:val="002A4B23"/>
    <w:rsid w:val="002A59CC"/>
    <w:rsid w:val="002A5C4E"/>
    <w:rsid w:val="002A5FFC"/>
    <w:rsid w:val="002A67AD"/>
    <w:rsid w:val="002A6BF5"/>
    <w:rsid w:val="002B0571"/>
    <w:rsid w:val="002B0E5D"/>
    <w:rsid w:val="002B11B0"/>
    <w:rsid w:val="002B1329"/>
    <w:rsid w:val="002B1747"/>
    <w:rsid w:val="002B2179"/>
    <w:rsid w:val="002B219C"/>
    <w:rsid w:val="002B23E4"/>
    <w:rsid w:val="002B24E4"/>
    <w:rsid w:val="002B2F5C"/>
    <w:rsid w:val="002B34AF"/>
    <w:rsid w:val="002B39F2"/>
    <w:rsid w:val="002B3F44"/>
    <w:rsid w:val="002B4120"/>
    <w:rsid w:val="002B5520"/>
    <w:rsid w:val="002B62BF"/>
    <w:rsid w:val="002B76F5"/>
    <w:rsid w:val="002B7805"/>
    <w:rsid w:val="002C0473"/>
    <w:rsid w:val="002C04A1"/>
    <w:rsid w:val="002C0738"/>
    <w:rsid w:val="002C0752"/>
    <w:rsid w:val="002C0C38"/>
    <w:rsid w:val="002C1392"/>
    <w:rsid w:val="002C1EA5"/>
    <w:rsid w:val="002C219B"/>
    <w:rsid w:val="002C22D2"/>
    <w:rsid w:val="002C28C5"/>
    <w:rsid w:val="002C2BC4"/>
    <w:rsid w:val="002C2D18"/>
    <w:rsid w:val="002C334F"/>
    <w:rsid w:val="002C5CC7"/>
    <w:rsid w:val="002C5EFB"/>
    <w:rsid w:val="002C6446"/>
    <w:rsid w:val="002C7EA7"/>
    <w:rsid w:val="002D0540"/>
    <w:rsid w:val="002D24B6"/>
    <w:rsid w:val="002D2923"/>
    <w:rsid w:val="002D2C58"/>
    <w:rsid w:val="002D3013"/>
    <w:rsid w:val="002D347E"/>
    <w:rsid w:val="002D3A7A"/>
    <w:rsid w:val="002D41CA"/>
    <w:rsid w:val="002D439F"/>
    <w:rsid w:val="002D5DBD"/>
    <w:rsid w:val="002D5DF9"/>
    <w:rsid w:val="002D5E9F"/>
    <w:rsid w:val="002D6F54"/>
    <w:rsid w:val="002D712D"/>
    <w:rsid w:val="002D7E0E"/>
    <w:rsid w:val="002E05C5"/>
    <w:rsid w:val="002E0E0A"/>
    <w:rsid w:val="002E218A"/>
    <w:rsid w:val="002E28C8"/>
    <w:rsid w:val="002E2CCD"/>
    <w:rsid w:val="002E31ED"/>
    <w:rsid w:val="002E32F4"/>
    <w:rsid w:val="002E3AEF"/>
    <w:rsid w:val="002E3E1C"/>
    <w:rsid w:val="002E486C"/>
    <w:rsid w:val="002E48F2"/>
    <w:rsid w:val="002E4B30"/>
    <w:rsid w:val="002E4BF6"/>
    <w:rsid w:val="002E5B67"/>
    <w:rsid w:val="002E6517"/>
    <w:rsid w:val="002E67F4"/>
    <w:rsid w:val="002E6BF6"/>
    <w:rsid w:val="002E6C4E"/>
    <w:rsid w:val="002E7ADB"/>
    <w:rsid w:val="002E7EEF"/>
    <w:rsid w:val="002F2753"/>
    <w:rsid w:val="002F300F"/>
    <w:rsid w:val="002F379A"/>
    <w:rsid w:val="002F3B16"/>
    <w:rsid w:val="002F4754"/>
    <w:rsid w:val="002F4D9D"/>
    <w:rsid w:val="002F4E45"/>
    <w:rsid w:val="002F5076"/>
    <w:rsid w:val="002F565A"/>
    <w:rsid w:val="002F5D12"/>
    <w:rsid w:val="002F6663"/>
    <w:rsid w:val="002F771D"/>
    <w:rsid w:val="002F782E"/>
    <w:rsid w:val="002F7BCD"/>
    <w:rsid w:val="00300F3F"/>
    <w:rsid w:val="003011E5"/>
    <w:rsid w:val="0030134A"/>
    <w:rsid w:val="003017CC"/>
    <w:rsid w:val="00301D2D"/>
    <w:rsid w:val="00301F81"/>
    <w:rsid w:val="00303016"/>
    <w:rsid w:val="003030ED"/>
    <w:rsid w:val="00303140"/>
    <w:rsid w:val="003032C3"/>
    <w:rsid w:val="003033B0"/>
    <w:rsid w:val="00303822"/>
    <w:rsid w:val="00303ACC"/>
    <w:rsid w:val="003041D2"/>
    <w:rsid w:val="003055B3"/>
    <w:rsid w:val="00305B83"/>
    <w:rsid w:val="00305D9E"/>
    <w:rsid w:val="003100AF"/>
    <w:rsid w:val="00311ED4"/>
    <w:rsid w:val="003125E3"/>
    <w:rsid w:val="003128BE"/>
    <w:rsid w:val="00314BAB"/>
    <w:rsid w:val="00315337"/>
    <w:rsid w:val="0031562C"/>
    <w:rsid w:val="003159C4"/>
    <w:rsid w:val="0031674B"/>
    <w:rsid w:val="00316A27"/>
    <w:rsid w:val="00317246"/>
    <w:rsid w:val="003215FA"/>
    <w:rsid w:val="00321CBF"/>
    <w:rsid w:val="00322802"/>
    <w:rsid w:val="003229BD"/>
    <w:rsid w:val="00323330"/>
    <w:rsid w:val="00323630"/>
    <w:rsid w:val="00323886"/>
    <w:rsid w:val="00323982"/>
    <w:rsid w:val="0032441E"/>
    <w:rsid w:val="00324849"/>
    <w:rsid w:val="00325B9D"/>
    <w:rsid w:val="003272EF"/>
    <w:rsid w:val="00327378"/>
    <w:rsid w:val="00327655"/>
    <w:rsid w:val="003303DC"/>
    <w:rsid w:val="00331409"/>
    <w:rsid w:val="00331FEE"/>
    <w:rsid w:val="003326A2"/>
    <w:rsid w:val="0033277F"/>
    <w:rsid w:val="0033282A"/>
    <w:rsid w:val="00332A14"/>
    <w:rsid w:val="00332A2D"/>
    <w:rsid w:val="00332E2A"/>
    <w:rsid w:val="003339C3"/>
    <w:rsid w:val="003341CF"/>
    <w:rsid w:val="00334C4A"/>
    <w:rsid w:val="00334FDA"/>
    <w:rsid w:val="003355C1"/>
    <w:rsid w:val="00335D36"/>
    <w:rsid w:val="00335D37"/>
    <w:rsid w:val="00335F08"/>
    <w:rsid w:val="003362BE"/>
    <w:rsid w:val="003368EA"/>
    <w:rsid w:val="0033725E"/>
    <w:rsid w:val="003377ED"/>
    <w:rsid w:val="00337B0E"/>
    <w:rsid w:val="00340D7F"/>
    <w:rsid w:val="00341141"/>
    <w:rsid w:val="003415D9"/>
    <w:rsid w:val="003416A8"/>
    <w:rsid w:val="00341D61"/>
    <w:rsid w:val="00341EAA"/>
    <w:rsid w:val="0034204F"/>
    <w:rsid w:val="00342C73"/>
    <w:rsid w:val="00343348"/>
    <w:rsid w:val="003439C3"/>
    <w:rsid w:val="00343C76"/>
    <w:rsid w:val="00343FF7"/>
    <w:rsid w:val="00344376"/>
    <w:rsid w:val="003444E2"/>
    <w:rsid w:val="00345025"/>
    <w:rsid w:val="003450D1"/>
    <w:rsid w:val="00345A1C"/>
    <w:rsid w:val="00345CFA"/>
    <w:rsid w:val="003463C8"/>
    <w:rsid w:val="003465C1"/>
    <w:rsid w:val="00346B41"/>
    <w:rsid w:val="00346BBC"/>
    <w:rsid w:val="00346EEC"/>
    <w:rsid w:val="003471E0"/>
    <w:rsid w:val="00351AD3"/>
    <w:rsid w:val="00351BEF"/>
    <w:rsid w:val="00351FCD"/>
    <w:rsid w:val="00353070"/>
    <w:rsid w:val="00353C84"/>
    <w:rsid w:val="00353E3C"/>
    <w:rsid w:val="00353E6E"/>
    <w:rsid w:val="00353EF5"/>
    <w:rsid w:val="00354196"/>
    <w:rsid w:val="003544C0"/>
    <w:rsid w:val="0035461B"/>
    <w:rsid w:val="00355661"/>
    <w:rsid w:val="00355722"/>
    <w:rsid w:val="00355A7F"/>
    <w:rsid w:val="00355BD6"/>
    <w:rsid w:val="00356361"/>
    <w:rsid w:val="003564C0"/>
    <w:rsid w:val="00356614"/>
    <w:rsid w:val="00356800"/>
    <w:rsid w:val="00356ED1"/>
    <w:rsid w:val="003572B3"/>
    <w:rsid w:val="00357BD1"/>
    <w:rsid w:val="00357F47"/>
    <w:rsid w:val="00360742"/>
    <w:rsid w:val="003609CC"/>
    <w:rsid w:val="0036140B"/>
    <w:rsid w:val="00362260"/>
    <w:rsid w:val="003630FB"/>
    <w:rsid w:val="0036320D"/>
    <w:rsid w:val="00363F93"/>
    <w:rsid w:val="0036435E"/>
    <w:rsid w:val="003648C6"/>
    <w:rsid w:val="00364A83"/>
    <w:rsid w:val="003655E6"/>
    <w:rsid w:val="00365778"/>
    <w:rsid w:val="00366AC8"/>
    <w:rsid w:val="0036726F"/>
    <w:rsid w:val="00367338"/>
    <w:rsid w:val="0036751B"/>
    <w:rsid w:val="00367856"/>
    <w:rsid w:val="00367F31"/>
    <w:rsid w:val="0037009D"/>
    <w:rsid w:val="00370139"/>
    <w:rsid w:val="00370483"/>
    <w:rsid w:val="003704E2"/>
    <w:rsid w:val="003709D8"/>
    <w:rsid w:val="0037127D"/>
    <w:rsid w:val="0037179B"/>
    <w:rsid w:val="003724D5"/>
    <w:rsid w:val="00372C12"/>
    <w:rsid w:val="003739DA"/>
    <w:rsid w:val="00373BA5"/>
    <w:rsid w:val="003755AC"/>
    <w:rsid w:val="00375D1F"/>
    <w:rsid w:val="003760E2"/>
    <w:rsid w:val="003768D8"/>
    <w:rsid w:val="00376E6F"/>
    <w:rsid w:val="00377440"/>
    <w:rsid w:val="003803A6"/>
    <w:rsid w:val="0038041F"/>
    <w:rsid w:val="00381AE0"/>
    <w:rsid w:val="00381FBD"/>
    <w:rsid w:val="00382127"/>
    <w:rsid w:val="00382941"/>
    <w:rsid w:val="0038366D"/>
    <w:rsid w:val="00383C33"/>
    <w:rsid w:val="00383DF6"/>
    <w:rsid w:val="003840BA"/>
    <w:rsid w:val="00384C3D"/>
    <w:rsid w:val="00385228"/>
    <w:rsid w:val="0038559D"/>
    <w:rsid w:val="003855EB"/>
    <w:rsid w:val="00385A1A"/>
    <w:rsid w:val="00386473"/>
    <w:rsid w:val="003865B9"/>
    <w:rsid w:val="00386944"/>
    <w:rsid w:val="00386C38"/>
    <w:rsid w:val="00387538"/>
    <w:rsid w:val="00390044"/>
    <w:rsid w:val="00390542"/>
    <w:rsid w:val="0039109D"/>
    <w:rsid w:val="00391241"/>
    <w:rsid w:val="00391395"/>
    <w:rsid w:val="00391721"/>
    <w:rsid w:val="0039209E"/>
    <w:rsid w:val="0039234A"/>
    <w:rsid w:val="0039246F"/>
    <w:rsid w:val="003929E3"/>
    <w:rsid w:val="003933A7"/>
    <w:rsid w:val="00393B99"/>
    <w:rsid w:val="00393E8A"/>
    <w:rsid w:val="003947A0"/>
    <w:rsid w:val="00395101"/>
    <w:rsid w:val="00395FFC"/>
    <w:rsid w:val="00397A30"/>
    <w:rsid w:val="00397C08"/>
    <w:rsid w:val="00397D6C"/>
    <w:rsid w:val="003A026A"/>
    <w:rsid w:val="003A077E"/>
    <w:rsid w:val="003A227D"/>
    <w:rsid w:val="003A27B6"/>
    <w:rsid w:val="003A2A87"/>
    <w:rsid w:val="003A2AE9"/>
    <w:rsid w:val="003A2EB2"/>
    <w:rsid w:val="003A2FA7"/>
    <w:rsid w:val="003A34ED"/>
    <w:rsid w:val="003A354E"/>
    <w:rsid w:val="003A35CB"/>
    <w:rsid w:val="003A3621"/>
    <w:rsid w:val="003A3996"/>
    <w:rsid w:val="003A53A7"/>
    <w:rsid w:val="003A61B3"/>
    <w:rsid w:val="003A68B2"/>
    <w:rsid w:val="003A68DE"/>
    <w:rsid w:val="003A71A3"/>
    <w:rsid w:val="003B006C"/>
    <w:rsid w:val="003B17EC"/>
    <w:rsid w:val="003B23D0"/>
    <w:rsid w:val="003B2732"/>
    <w:rsid w:val="003B2F26"/>
    <w:rsid w:val="003B3214"/>
    <w:rsid w:val="003B39CF"/>
    <w:rsid w:val="003B4A2A"/>
    <w:rsid w:val="003B5B53"/>
    <w:rsid w:val="003B5E93"/>
    <w:rsid w:val="003B660C"/>
    <w:rsid w:val="003B7199"/>
    <w:rsid w:val="003B764D"/>
    <w:rsid w:val="003C0607"/>
    <w:rsid w:val="003C092D"/>
    <w:rsid w:val="003C191A"/>
    <w:rsid w:val="003C1ABB"/>
    <w:rsid w:val="003C2202"/>
    <w:rsid w:val="003C2291"/>
    <w:rsid w:val="003C2568"/>
    <w:rsid w:val="003C2FC0"/>
    <w:rsid w:val="003C358C"/>
    <w:rsid w:val="003C37E2"/>
    <w:rsid w:val="003C455F"/>
    <w:rsid w:val="003C49A4"/>
    <w:rsid w:val="003C4E45"/>
    <w:rsid w:val="003C4FB9"/>
    <w:rsid w:val="003C55ED"/>
    <w:rsid w:val="003C5B8A"/>
    <w:rsid w:val="003C63D7"/>
    <w:rsid w:val="003C6A0E"/>
    <w:rsid w:val="003C6E82"/>
    <w:rsid w:val="003C7B1E"/>
    <w:rsid w:val="003D0F04"/>
    <w:rsid w:val="003D1683"/>
    <w:rsid w:val="003D18F8"/>
    <w:rsid w:val="003D1D1B"/>
    <w:rsid w:val="003D1EFC"/>
    <w:rsid w:val="003D2849"/>
    <w:rsid w:val="003D2BB5"/>
    <w:rsid w:val="003D3127"/>
    <w:rsid w:val="003D397C"/>
    <w:rsid w:val="003D39D3"/>
    <w:rsid w:val="003D3BEF"/>
    <w:rsid w:val="003D3CD1"/>
    <w:rsid w:val="003D3D64"/>
    <w:rsid w:val="003D4604"/>
    <w:rsid w:val="003D4C04"/>
    <w:rsid w:val="003D584A"/>
    <w:rsid w:val="003D658C"/>
    <w:rsid w:val="003D6901"/>
    <w:rsid w:val="003D6C73"/>
    <w:rsid w:val="003D7F74"/>
    <w:rsid w:val="003E0354"/>
    <w:rsid w:val="003E03B7"/>
    <w:rsid w:val="003E1494"/>
    <w:rsid w:val="003E1D5F"/>
    <w:rsid w:val="003E236E"/>
    <w:rsid w:val="003E2523"/>
    <w:rsid w:val="003E2F36"/>
    <w:rsid w:val="003E2F5A"/>
    <w:rsid w:val="003E4306"/>
    <w:rsid w:val="003E4617"/>
    <w:rsid w:val="003E468D"/>
    <w:rsid w:val="003E4825"/>
    <w:rsid w:val="003E5AF0"/>
    <w:rsid w:val="003E5FAA"/>
    <w:rsid w:val="003E5FD1"/>
    <w:rsid w:val="003E6382"/>
    <w:rsid w:val="003F0F75"/>
    <w:rsid w:val="003F14E2"/>
    <w:rsid w:val="003F16FE"/>
    <w:rsid w:val="003F1B39"/>
    <w:rsid w:val="003F215D"/>
    <w:rsid w:val="003F227A"/>
    <w:rsid w:val="003F26CB"/>
    <w:rsid w:val="003F28EE"/>
    <w:rsid w:val="003F2C8E"/>
    <w:rsid w:val="003F3193"/>
    <w:rsid w:val="003F3572"/>
    <w:rsid w:val="003F3827"/>
    <w:rsid w:val="003F3880"/>
    <w:rsid w:val="003F3936"/>
    <w:rsid w:val="003F4319"/>
    <w:rsid w:val="003F656F"/>
    <w:rsid w:val="003F70B0"/>
    <w:rsid w:val="003F76A3"/>
    <w:rsid w:val="003F7B24"/>
    <w:rsid w:val="003F7BC3"/>
    <w:rsid w:val="00400995"/>
    <w:rsid w:val="00400D32"/>
    <w:rsid w:val="0040255B"/>
    <w:rsid w:val="00402E7C"/>
    <w:rsid w:val="004031EF"/>
    <w:rsid w:val="00403620"/>
    <w:rsid w:val="00403CF4"/>
    <w:rsid w:val="004042FF"/>
    <w:rsid w:val="00404502"/>
    <w:rsid w:val="00404715"/>
    <w:rsid w:val="00404CF3"/>
    <w:rsid w:val="00406BEA"/>
    <w:rsid w:val="00407000"/>
    <w:rsid w:val="004074B8"/>
    <w:rsid w:val="00407904"/>
    <w:rsid w:val="0040791C"/>
    <w:rsid w:val="00410281"/>
    <w:rsid w:val="004112CD"/>
    <w:rsid w:val="0041214C"/>
    <w:rsid w:val="004123C1"/>
    <w:rsid w:val="004132C9"/>
    <w:rsid w:val="0041332A"/>
    <w:rsid w:val="00413697"/>
    <w:rsid w:val="00413F75"/>
    <w:rsid w:val="00413FCE"/>
    <w:rsid w:val="0041420A"/>
    <w:rsid w:val="00414239"/>
    <w:rsid w:val="00414651"/>
    <w:rsid w:val="00415360"/>
    <w:rsid w:val="004154EE"/>
    <w:rsid w:val="004168BE"/>
    <w:rsid w:val="0041705E"/>
    <w:rsid w:val="004172AF"/>
    <w:rsid w:val="00417410"/>
    <w:rsid w:val="00417C86"/>
    <w:rsid w:val="0042008F"/>
    <w:rsid w:val="0042037B"/>
    <w:rsid w:val="00420502"/>
    <w:rsid w:val="00420DC4"/>
    <w:rsid w:val="00420F02"/>
    <w:rsid w:val="004213B9"/>
    <w:rsid w:val="004215DC"/>
    <w:rsid w:val="00421908"/>
    <w:rsid w:val="00422129"/>
    <w:rsid w:val="004227CA"/>
    <w:rsid w:val="0042317B"/>
    <w:rsid w:val="004233DB"/>
    <w:rsid w:val="00423B86"/>
    <w:rsid w:val="004244EA"/>
    <w:rsid w:val="004248F7"/>
    <w:rsid w:val="004252B6"/>
    <w:rsid w:val="00425ACB"/>
    <w:rsid w:val="004263FD"/>
    <w:rsid w:val="00427634"/>
    <w:rsid w:val="00427B5F"/>
    <w:rsid w:val="00427DF4"/>
    <w:rsid w:val="00427FA7"/>
    <w:rsid w:val="0043046A"/>
    <w:rsid w:val="00430F28"/>
    <w:rsid w:val="00430F4E"/>
    <w:rsid w:val="004310D2"/>
    <w:rsid w:val="00431981"/>
    <w:rsid w:val="00431C07"/>
    <w:rsid w:val="00431C7F"/>
    <w:rsid w:val="00431D4C"/>
    <w:rsid w:val="00431DAA"/>
    <w:rsid w:val="00432160"/>
    <w:rsid w:val="00432962"/>
    <w:rsid w:val="00432D60"/>
    <w:rsid w:val="004331C0"/>
    <w:rsid w:val="00433697"/>
    <w:rsid w:val="004337C8"/>
    <w:rsid w:val="0043504C"/>
    <w:rsid w:val="00435321"/>
    <w:rsid w:val="00435530"/>
    <w:rsid w:val="0043645E"/>
    <w:rsid w:val="004369BD"/>
    <w:rsid w:val="00436B58"/>
    <w:rsid w:val="00436E80"/>
    <w:rsid w:val="00436FB0"/>
    <w:rsid w:val="004371BE"/>
    <w:rsid w:val="004374A0"/>
    <w:rsid w:val="00437834"/>
    <w:rsid w:val="00437CE9"/>
    <w:rsid w:val="00441705"/>
    <w:rsid w:val="00441E24"/>
    <w:rsid w:val="0044263C"/>
    <w:rsid w:val="004430FF"/>
    <w:rsid w:val="00443E26"/>
    <w:rsid w:val="00444189"/>
    <w:rsid w:val="004449B2"/>
    <w:rsid w:val="00444C74"/>
    <w:rsid w:val="00444E70"/>
    <w:rsid w:val="00445B7F"/>
    <w:rsid w:val="00445F3A"/>
    <w:rsid w:val="00446152"/>
    <w:rsid w:val="0044616D"/>
    <w:rsid w:val="004473F3"/>
    <w:rsid w:val="00447659"/>
    <w:rsid w:val="0044795C"/>
    <w:rsid w:val="004503CE"/>
    <w:rsid w:val="0045063D"/>
    <w:rsid w:val="00451006"/>
    <w:rsid w:val="004514D7"/>
    <w:rsid w:val="004516BF"/>
    <w:rsid w:val="00452415"/>
    <w:rsid w:val="004526D1"/>
    <w:rsid w:val="00452A2F"/>
    <w:rsid w:val="004531CE"/>
    <w:rsid w:val="0045333C"/>
    <w:rsid w:val="0045506E"/>
    <w:rsid w:val="00455A8A"/>
    <w:rsid w:val="00455D7E"/>
    <w:rsid w:val="00456096"/>
    <w:rsid w:val="00456781"/>
    <w:rsid w:val="0045685A"/>
    <w:rsid w:val="00456A17"/>
    <w:rsid w:val="00456B96"/>
    <w:rsid w:val="00456DC2"/>
    <w:rsid w:val="00457D56"/>
    <w:rsid w:val="0046041B"/>
    <w:rsid w:val="00461319"/>
    <w:rsid w:val="004623B3"/>
    <w:rsid w:val="004626B3"/>
    <w:rsid w:val="004639BF"/>
    <w:rsid w:val="00463EBF"/>
    <w:rsid w:val="00464050"/>
    <w:rsid w:val="00464BC2"/>
    <w:rsid w:val="00464C05"/>
    <w:rsid w:val="00466078"/>
    <w:rsid w:val="00466679"/>
    <w:rsid w:val="00466780"/>
    <w:rsid w:val="00467266"/>
    <w:rsid w:val="00467AA4"/>
    <w:rsid w:val="00467C40"/>
    <w:rsid w:val="00470777"/>
    <w:rsid w:val="004708A8"/>
    <w:rsid w:val="00470916"/>
    <w:rsid w:val="00471C62"/>
    <w:rsid w:val="00472676"/>
    <w:rsid w:val="004735E3"/>
    <w:rsid w:val="004736CD"/>
    <w:rsid w:val="00473DA1"/>
    <w:rsid w:val="00474A9B"/>
    <w:rsid w:val="00474CAA"/>
    <w:rsid w:val="00475020"/>
    <w:rsid w:val="00475202"/>
    <w:rsid w:val="00476A23"/>
    <w:rsid w:val="00477477"/>
    <w:rsid w:val="00477F79"/>
    <w:rsid w:val="004807B8"/>
    <w:rsid w:val="00480CA9"/>
    <w:rsid w:val="00481468"/>
    <w:rsid w:val="00481954"/>
    <w:rsid w:val="00482289"/>
    <w:rsid w:val="004825DE"/>
    <w:rsid w:val="00482BB2"/>
    <w:rsid w:val="004843B3"/>
    <w:rsid w:val="00485104"/>
    <w:rsid w:val="00485D5F"/>
    <w:rsid w:val="004862A9"/>
    <w:rsid w:val="004864BF"/>
    <w:rsid w:val="00487197"/>
    <w:rsid w:val="00487C49"/>
    <w:rsid w:val="004907C0"/>
    <w:rsid w:val="00490D4C"/>
    <w:rsid w:val="00491506"/>
    <w:rsid w:val="00491B8F"/>
    <w:rsid w:val="00492215"/>
    <w:rsid w:val="004923CD"/>
    <w:rsid w:val="00492957"/>
    <w:rsid w:val="00492BD3"/>
    <w:rsid w:val="00492E9E"/>
    <w:rsid w:val="00493892"/>
    <w:rsid w:val="0049599E"/>
    <w:rsid w:val="00495C75"/>
    <w:rsid w:val="00495F4B"/>
    <w:rsid w:val="004963BB"/>
    <w:rsid w:val="00496C4B"/>
    <w:rsid w:val="004970B7"/>
    <w:rsid w:val="004970D2"/>
    <w:rsid w:val="00497536"/>
    <w:rsid w:val="00497846"/>
    <w:rsid w:val="00497C4E"/>
    <w:rsid w:val="004A048E"/>
    <w:rsid w:val="004A0735"/>
    <w:rsid w:val="004A0AFB"/>
    <w:rsid w:val="004A16AC"/>
    <w:rsid w:val="004A17FE"/>
    <w:rsid w:val="004A2002"/>
    <w:rsid w:val="004A20A4"/>
    <w:rsid w:val="004A2E8E"/>
    <w:rsid w:val="004A30B1"/>
    <w:rsid w:val="004A340E"/>
    <w:rsid w:val="004A40B3"/>
    <w:rsid w:val="004A45B2"/>
    <w:rsid w:val="004A467A"/>
    <w:rsid w:val="004A488E"/>
    <w:rsid w:val="004A48E8"/>
    <w:rsid w:val="004A5B26"/>
    <w:rsid w:val="004A61C3"/>
    <w:rsid w:val="004A67C2"/>
    <w:rsid w:val="004A6B31"/>
    <w:rsid w:val="004A6C75"/>
    <w:rsid w:val="004A7408"/>
    <w:rsid w:val="004A7D75"/>
    <w:rsid w:val="004B03E8"/>
    <w:rsid w:val="004B050C"/>
    <w:rsid w:val="004B065D"/>
    <w:rsid w:val="004B0B6A"/>
    <w:rsid w:val="004B0ED1"/>
    <w:rsid w:val="004B1932"/>
    <w:rsid w:val="004B2ACD"/>
    <w:rsid w:val="004B2D2B"/>
    <w:rsid w:val="004B2F24"/>
    <w:rsid w:val="004B32D4"/>
    <w:rsid w:val="004B3B8D"/>
    <w:rsid w:val="004B3BED"/>
    <w:rsid w:val="004B45E5"/>
    <w:rsid w:val="004B5858"/>
    <w:rsid w:val="004B5884"/>
    <w:rsid w:val="004B645D"/>
    <w:rsid w:val="004B6A0D"/>
    <w:rsid w:val="004B71CF"/>
    <w:rsid w:val="004B7CFF"/>
    <w:rsid w:val="004C0B74"/>
    <w:rsid w:val="004C10BD"/>
    <w:rsid w:val="004C1140"/>
    <w:rsid w:val="004C1C20"/>
    <w:rsid w:val="004C1CA6"/>
    <w:rsid w:val="004C1DBE"/>
    <w:rsid w:val="004C29C4"/>
    <w:rsid w:val="004C2B4E"/>
    <w:rsid w:val="004C3E17"/>
    <w:rsid w:val="004C40C0"/>
    <w:rsid w:val="004C469A"/>
    <w:rsid w:val="004C4A15"/>
    <w:rsid w:val="004C5613"/>
    <w:rsid w:val="004C5A16"/>
    <w:rsid w:val="004C5CB0"/>
    <w:rsid w:val="004C5F88"/>
    <w:rsid w:val="004C6036"/>
    <w:rsid w:val="004C6E10"/>
    <w:rsid w:val="004C7652"/>
    <w:rsid w:val="004D0077"/>
    <w:rsid w:val="004D0204"/>
    <w:rsid w:val="004D0451"/>
    <w:rsid w:val="004D0A7D"/>
    <w:rsid w:val="004D27DC"/>
    <w:rsid w:val="004D2C86"/>
    <w:rsid w:val="004D3341"/>
    <w:rsid w:val="004D41DF"/>
    <w:rsid w:val="004D4345"/>
    <w:rsid w:val="004D455F"/>
    <w:rsid w:val="004D4DC9"/>
    <w:rsid w:val="004D5185"/>
    <w:rsid w:val="004D5EB3"/>
    <w:rsid w:val="004D7EB5"/>
    <w:rsid w:val="004E03B6"/>
    <w:rsid w:val="004E08CF"/>
    <w:rsid w:val="004E0A53"/>
    <w:rsid w:val="004E0BC6"/>
    <w:rsid w:val="004E0F3D"/>
    <w:rsid w:val="004E1241"/>
    <w:rsid w:val="004E13F2"/>
    <w:rsid w:val="004E16AC"/>
    <w:rsid w:val="004E1F92"/>
    <w:rsid w:val="004E215F"/>
    <w:rsid w:val="004E289E"/>
    <w:rsid w:val="004E2B75"/>
    <w:rsid w:val="004E33A3"/>
    <w:rsid w:val="004E38E8"/>
    <w:rsid w:val="004E43D4"/>
    <w:rsid w:val="004E4DA5"/>
    <w:rsid w:val="004E5323"/>
    <w:rsid w:val="004E53AF"/>
    <w:rsid w:val="004E53F2"/>
    <w:rsid w:val="004E5884"/>
    <w:rsid w:val="004E5AD9"/>
    <w:rsid w:val="004E69E9"/>
    <w:rsid w:val="004E700F"/>
    <w:rsid w:val="004E71F0"/>
    <w:rsid w:val="004E7BB6"/>
    <w:rsid w:val="004E7DB3"/>
    <w:rsid w:val="004F0883"/>
    <w:rsid w:val="004F09F5"/>
    <w:rsid w:val="004F0BFF"/>
    <w:rsid w:val="004F0C61"/>
    <w:rsid w:val="004F0CA3"/>
    <w:rsid w:val="004F25C3"/>
    <w:rsid w:val="004F2D35"/>
    <w:rsid w:val="004F354F"/>
    <w:rsid w:val="004F436D"/>
    <w:rsid w:val="004F6037"/>
    <w:rsid w:val="004F653D"/>
    <w:rsid w:val="004F683D"/>
    <w:rsid w:val="004F68FA"/>
    <w:rsid w:val="004F69E6"/>
    <w:rsid w:val="004F73FD"/>
    <w:rsid w:val="004F7FCA"/>
    <w:rsid w:val="005005B9"/>
    <w:rsid w:val="00500996"/>
    <w:rsid w:val="00500B3E"/>
    <w:rsid w:val="00500E43"/>
    <w:rsid w:val="00501071"/>
    <w:rsid w:val="00501966"/>
    <w:rsid w:val="00501F0E"/>
    <w:rsid w:val="00502224"/>
    <w:rsid w:val="00502993"/>
    <w:rsid w:val="005029DB"/>
    <w:rsid w:val="00503C13"/>
    <w:rsid w:val="00504E25"/>
    <w:rsid w:val="005051EB"/>
    <w:rsid w:val="00505E06"/>
    <w:rsid w:val="005060EC"/>
    <w:rsid w:val="0050692D"/>
    <w:rsid w:val="005069B3"/>
    <w:rsid w:val="00506B0D"/>
    <w:rsid w:val="00507396"/>
    <w:rsid w:val="00507D00"/>
    <w:rsid w:val="00507D3B"/>
    <w:rsid w:val="00510150"/>
    <w:rsid w:val="005108D3"/>
    <w:rsid w:val="00511153"/>
    <w:rsid w:val="00511D10"/>
    <w:rsid w:val="00512570"/>
    <w:rsid w:val="005136E5"/>
    <w:rsid w:val="005137D9"/>
    <w:rsid w:val="00513ABD"/>
    <w:rsid w:val="00513E38"/>
    <w:rsid w:val="005141B8"/>
    <w:rsid w:val="00514653"/>
    <w:rsid w:val="00515C39"/>
    <w:rsid w:val="00515D1B"/>
    <w:rsid w:val="005166D1"/>
    <w:rsid w:val="00516B10"/>
    <w:rsid w:val="00516D61"/>
    <w:rsid w:val="005178F8"/>
    <w:rsid w:val="00517A76"/>
    <w:rsid w:val="00517DF1"/>
    <w:rsid w:val="00520CC2"/>
    <w:rsid w:val="005215FA"/>
    <w:rsid w:val="00521C95"/>
    <w:rsid w:val="00521F5D"/>
    <w:rsid w:val="005223D5"/>
    <w:rsid w:val="00522BEA"/>
    <w:rsid w:val="00522C22"/>
    <w:rsid w:val="00523169"/>
    <w:rsid w:val="00523337"/>
    <w:rsid w:val="00523E7A"/>
    <w:rsid w:val="00523F42"/>
    <w:rsid w:val="00523FFA"/>
    <w:rsid w:val="00525280"/>
    <w:rsid w:val="00525ACF"/>
    <w:rsid w:val="00525F18"/>
    <w:rsid w:val="00526274"/>
    <w:rsid w:val="0052679A"/>
    <w:rsid w:val="00526B90"/>
    <w:rsid w:val="005275A6"/>
    <w:rsid w:val="00527ACC"/>
    <w:rsid w:val="00527B30"/>
    <w:rsid w:val="005315FE"/>
    <w:rsid w:val="00531743"/>
    <w:rsid w:val="00531F89"/>
    <w:rsid w:val="00532032"/>
    <w:rsid w:val="0053205F"/>
    <w:rsid w:val="00532320"/>
    <w:rsid w:val="005325D6"/>
    <w:rsid w:val="00533432"/>
    <w:rsid w:val="00533715"/>
    <w:rsid w:val="00533F54"/>
    <w:rsid w:val="00534324"/>
    <w:rsid w:val="00534946"/>
    <w:rsid w:val="00534A05"/>
    <w:rsid w:val="00534BAF"/>
    <w:rsid w:val="00535E05"/>
    <w:rsid w:val="0053627D"/>
    <w:rsid w:val="0053694E"/>
    <w:rsid w:val="00537C5D"/>
    <w:rsid w:val="0054064D"/>
    <w:rsid w:val="0054140D"/>
    <w:rsid w:val="0054205C"/>
    <w:rsid w:val="005420D3"/>
    <w:rsid w:val="00545B7F"/>
    <w:rsid w:val="00545D0D"/>
    <w:rsid w:val="00545E46"/>
    <w:rsid w:val="005506F9"/>
    <w:rsid w:val="00550CA7"/>
    <w:rsid w:val="00551778"/>
    <w:rsid w:val="00552269"/>
    <w:rsid w:val="00552C27"/>
    <w:rsid w:val="005536EB"/>
    <w:rsid w:val="0055454A"/>
    <w:rsid w:val="00554BDC"/>
    <w:rsid w:val="0055522F"/>
    <w:rsid w:val="005558FD"/>
    <w:rsid w:val="00555DF3"/>
    <w:rsid w:val="005561E6"/>
    <w:rsid w:val="00556AB7"/>
    <w:rsid w:val="00556B05"/>
    <w:rsid w:val="00556DAC"/>
    <w:rsid w:val="0055767C"/>
    <w:rsid w:val="00557D83"/>
    <w:rsid w:val="00560614"/>
    <w:rsid w:val="00560823"/>
    <w:rsid w:val="00560924"/>
    <w:rsid w:val="0056129D"/>
    <w:rsid w:val="00561982"/>
    <w:rsid w:val="00561AC7"/>
    <w:rsid w:val="00561D12"/>
    <w:rsid w:val="00561D44"/>
    <w:rsid w:val="00561ECB"/>
    <w:rsid w:val="005621C9"/>
    <w:rsid w:val="00562980"/>
    <w:rsid w:val="00562E89"/>
    <w:rsid w:val="005632F1"/>
    <w:rsid w:val="005635F0"/>
    <w:rsid w:val="005639D9"/>
    <w:rsid w:val="00563C1B"/>
    <w:rsid w:val="00563EA4"/>
    <w:rsid w:val="00564B4B"/>
    <w:rsid w:val="00565082"/>
    <w:rsid w:val="0056534B"/>
    <w:rsid w:val="00565B0A"/>
    <w:rsid w:val="00566102"/>
    <w:rsid w:val="00566591"/>
    <w:rsid w:val="0056687C"/>
    <w:rsid w:val="00566B83"/>
    <w:rsid w:val="00567429"/>
    <w:rsid w:val="00567A43"/>
    <w:rsid w:val="00570958"/>
    <w:rsid w:val="00570EE3"/>
    <w:rsid w:val="00571928"/>
    <w:rsid w:val="00571E28"/>
    <w:rsid w:val="00572BB1"/>
    <w:rsid w:val="00572BC2"/>
    <w:rsid w:val="005735CF"/>
    <w:rsid w:val="00573652"/>
    <w:rsid w:val="00573BF8"/>
    <w:rsid w:val="00573CF9"/>
    <w:rsid w:val="00573F70"/>
    <w:rsid w:val="00574478"/>
    <w:rsid w:val="005747BB"/>
    <w:rsid w:val="005748B9"/>
    <w:rsid w:val="00575224"/>
    <w:rsid w:val="005759F2"/>
    <w:rsid w:val="00575D45"/>
    <w:rsid w:val="0057774A"/>
    <w:rsid w:val="00577BE3"/>
    <w:rsid w:val="00580389"/>
    <w:rsid w:val="00581144"/>
    <w:rsid w:val="00581399"/>
    <w:rsid w:val="005814AC"/>
    <w:rsid w:val="00581BBC"/>
    <w:rsid w:val="00581ED4"/>
    <w:rsid w:val="0058209D"/>
    <w:rsid w:val="00583952"/>
    <w:rsid w:val="005840A1"/>
    <w:rsid w:val="00584B60"/>
    <w:rsid w:val="00585360"/>
    <w:rsid w:val="005853FE"/>
    <w:rsid w:val="005859CC"/>
    <w:rsid w:val="0058643F"/>
    <w:rsid w:val="0058670F"/>
    <w:rsid w:val="00586FA4"/>
    <w:rsid w:val="005877C7"/>
    <w:rsid w:val="00590369"/>
    <w:rsid w:val="0059130D"/>
    <w:rsid w:val="0059191A"/>
    <w:rsid w:val="00591BD4"/>
    <w:rsid w:val="00592030"/>
    <w:rsid w:val="005925B7"/>
    <w:rsid w:val="005925F6"/>
    <w:rsid w:val="0059280F"/>
    <w:rsid w:val="0059386E"/>
    <w:rsid w:val="005939AD"/>
    <w:rsid w:val="005951CF"/>
    <w:rsid w:val="005951F9"/>
    <w:rsid w:val="0059557F"/>
    <w:rsid w:val="00597503"/>
    <w:rsid w:val="00597E56"/>
    <w:rsid w:val="005A04D5"/>
    <w:rsid w:val="005A0ADD"/>
    <w:rsid w:val="005A0D2E"/>
    <w:rsid w:val="005A0F3A"/>
    <w:rsid w:val="005A12F3"/>
    <w:rsid w:val="005A16E6"/>
    <w:rsid w:val="005A351F"/>
    <w:rsid w:val="005A5759"/>
    <w:rsid w:val="005A59F6"/>
    <w:rsid w:val="005A698A"/>
    <w:rsid w:val="005A6F67"/>
    <w:rsid w:val="005A7E19"/>
    <w:rsid w:val="005B006A"/>
    <w:rsid w:val="005B00F7"/>
    <w:rsid w:val="005B030B"/>
    <w:rsid w:val="005B14B9"/>
    <w:rsid w:val="005B16C0"/>
    <w:rsid w:val="005B19FB"/>
    <w:rsid w:val="005B202A"/>
    <w:rsid w:val="005B3C2C"/>
    <w:rsid w:val="005B46C3"/>
    <w:rsid w:val="005B48EC"/>
    <w:rsid w:val="005B4EEA"/>
    <w:rsid w:val="005B5B2B"/>
    <w:rsid w:val="005B5D88"/>
    <w:rsid w:val="005B64B1"/>
    <w:rsid w:val="005B6CEB"/>
    <w:rsid w:val="005B73AC"/>
    <w:rsid w:val="005B74B8"/>
    <w:rsid w:val="005B7700"/>
    <w:rsid w:val="005B79D3"/>
    <w:rsid w:val="005C0176"/>
    <w:rsid w:val="005C091C"/>
    <w:rsid w:val="005C09A0"/>
    <w:rsid w:val="005C15D2"/>
    <w:rsid w:val="005C15F7"/>
    <w:rsid w:val="005C1A4C"/>
    <w:rsid w:val="005C1EEF"/>
    <w:rsid w:val="005C2762"/>
    <w:rsid w:val="005C2B78"/>
    <w:rsid w:val="005C3019"/>
    <w:rsid w:val="005C318A"/>
    <w:rsid w:val="005C38C4"/>
    <w:rsid w:val="005C3D65"/>
    <w:rsid w:val="005C55B3"/>
    <w:rsid w:val="005C5A79"/>
    <w:rsid w:val="005C6952"/>
    <w:rsid w:val="005C6B45"/>
    <w:rsid w:val="005C7151"/>
    <w:rsid w:val="005C73D4"/>
    <w:rsid w:val="005C74EC"/>
    <w:rsid w:val="005C751F"/>
    <w:rsid w:val="005C777D"/>
    <w:rsid w:val="005C79AB"/>
    <w:rsid w:val="005D05CA"/>
    <w:rsid w:val="005D0959"/>
    <w:rsid w:val="005D1FF3"/>
    <w:rsid w:val="005D225F"/>
    <w:rsid w:val="005D2E20"/>
    <w:rsid w:val="005D3235"/>
    <w:rsid w:val="005D4DC8"/>
    <w:rsid w:val="005D524B"/>
    <w:rsid w:val="005D5AA5"/>
    <w:rsid w:val="005D60CD"/>
    <w:rsid w:val="005D6A86"/>
    <w:rsid w:val="005D7330"/>
    <w:rsid w:val="005E2621"/>
    <w:rsid w:val="005E2794"/>
    <w:rsid w:val="005E3EEA"/>
    <w:rsid w:val="005E5321"/>
    <w:rsid w:val="005E5B18"/>
    <w:rsid w:val="005E68EF"/>
    <w:rsid w:val="005E696D"/>
    <w:rsid w:val="005E6A7D"/>
    <w:rsid w:val="005E6ADC"/>
    <w:rsid w:val="005E6FF8"/>
    <w:rsid w:val="005E79ED"/>
    <w:rsid w:val="005F02A3"/>
    <w:rsid w:val="005F0530"/>
    <w:rsid w:val="005F149D"/>
    <w:rsid w:val="005F36D9"/>
    <w:rsid w:val="005F3DAA"/>
    <w:rsid w:val="005F3FF9"/>
    <w:rsid w:val="005F4920"/>
    <w:rsid w:val="005F4AFF"/>
    <w:rsid w:val="005F51D7"/>
    <w:rsid w:val="005F5340"/>
    <w:rsid w:val="005F5D71"/>
    <w:rsid w:val="005F6AFA"/>
    <w:rsid w:val="005F6DED"/>
    <w:rsid w:val="005F712A"/>
    <w:rsid w:val="00600AC4"/>
    <w:rsid w:val="00601C8B"/>
    <w:rsid w:val="00602456"/>
    <w:rsid w:val="0060247D"/>
    <w:rsid w:val="00602C0F"/>
    <w:rsid w:val="00602D9F"/>
    <w:rsid w:val="00603E0F"/>
    <w:rsid w:val="0060466A"/>
    <w:rsid w:val="006053EA"/>
    <w:rsid w:val="00605BEE"/>
    <w:rsid w:val="00605E1B"/>
    <w:rsid w:val="00606165"/>
    <w:rsid w:val="00606178"/>
    <w:rsid w:val="00606F15"/>
    <w:rsid w:val="00607078"/>
    <w:rsid w:val="006074A2"/>
    <w:rsid w:val="006078CD"/>
    <w:rsid w:val="0060791D"/>
    <w:rsid w:val="006103A6"/>
    <w:rsid w:val="00610CDA"/>
    <w:rsid w:val="00610D97"/>
    <w:rsid w:val="0061171B"/>
    <w:rsid w:val="00611788"/>
    <w:rsid w:val="00611B94"/>
    <w:rsid w:val="00612116"/>
    <w:rsid w:val="006124CB"/>
    <w:rsid w:val="00615A35"/>
    <w:rsid w:val="006166E0"/>
    <w:rsid w:val="00616710"/>
    <w:rsid w:val="006173F0"/>
    <w:rsid w:val="00620058"/>
    <w:rsid w:val="006201DA"/>
    <w:rsid w:val="006203F9"/>
    <w:rsid w:val="00620DBB"/>
    <w:rsid w:val="00621016"/>
    <w:rsid w:val="00622077"/>
    <w:rsid w:val="006227C7"/>
    <w:rsid w:val="00622F49"/>
    <w:rsid w:val="0062373A"/>
    <w:rsid w:val="0062419B"/>
    <w:rsid w:val="006242C0"/>
    <w:rsid w:val="0062453C"/>
    <w:rsid w:val="006248CD"/>
    <w:rsid w:val="00625B45"/>
    <w:rsid w:val="0062702D"/>
    <w:rsid w:val="006274E1"/>
    <w:rsid w:val="00627CE1"/>
    <w:rsid w:val="006300AB"/>
    <w:rsid w:val="00631174"/>
    <w:rsid w:val="00631396"/>
    <w:rsid w:val="0063247D"/>
    <w:rsid w:val="006327D2"/>
    <w:rsid w:val="00632A8B"/>
    <w:rsid w:val="00632B36"/>
    <w:rsid w:val="00633BBD"/>
    <w:rsid w:val="006347C2"/>
    <w:rsid w:val="00634890"/>
    <w:rsid w:val="00635358"/>
    <w:rsid w:val="0063597A"/>
    <w:rsid w:val="00635B66"/>
    <w:rsid w:val="00636454"/>
    <w:rsid w:val="00636877"/>
    <w:rsid w:val="00637338"/>
    <w:rsid w:val="00637418"/>
    <w:rsid w:val="00637432"/>
    <w:rsid w:val="00637725"/>
    <w:rsid w:val="00640245"/>
    <w:rsid w:val="00640E6F"/>
    <w:rsid w:val="006410D2"/>
    <w:rsid w:val="006410FA"/>
    <w:rsid w:val="00641FE4"/>
    <w:rsid w:val="0064244A"/>
    <w:rsid w:val="006424DB"/>
    <w:rsid w:val="00642A27"/>
    <w:rsid w:val="00642C19"/>
    <w:rsid w:val="00643CEE"/>
    <w:rsid w:val="006441B9"/>
    <w:rsid w:val="00644B0A"/>
    <w:rsid w:val="00645068"/>
    <w:rsid w:val="006456B9"/>
    <w:rsid w:val="00645B2F"/>
    <w:rsid w:val="00646A3E"/>
    <w:rsid w:val="00646B4E"/>
    <w:rsid w:val="00647117"/>
    <w:rsid w:val="006472F6"/>
    <w:rsid w:val="00647D8F"/>
    <w:rsid w:val="00647DB0"/>
    <w:rsid w:val="006502B8"/>
    <w:rsid w:val="006502EE"/>
    <w:rsid w:val="0065070F"/>
    <w:rsid w:val="00650C6C"/>
    <w:rsid w:val="00651279"/>
    <w:rsid w:val="00651D62"/>
    <w:rsid w:val="006523FD"/>
    <w:rsid w:val="006525C3"/>
    <w:rsid w:val="00652762"/>
    <w:rsid w:val="00652767"/>
    <w:rsid w:val="00652AA6"/>
    <w:rsid w:val="00653499"/>
    <w:rsid w:val="006538E5"/>
    <w:rsid w:val="00653A02"/>
    <w:rsid w:val="00654035"/>
    <w:rsid w:val="006542FB"/>
    <w:rsid w:val="006545F3"/>
    <w:rsid w:val="006553E2"/>
    <w:rsid w:val="006558B5"/>
    <w:rsid w:val="0065656E"/>
    <w:rsid w:val="00656799"/>
    <w:rsid w:val="00656A74"/>
    <w:rsid w:val="00657244"/>
    <w:rsid w:val="00657AE7"/>
    <w:rsid w:val="006600AB"/>
    <w:rsid w:val="00660257"/>
    <w:rsid w:val="0066043C"/>
    <w:rsid w:val="0066073F"/>
    <w:rsid w:val="006608DE"/>
    <w:rsid w:val="00661079"/>
    <w:rsid w:val="00662845"/>
    <w:rsid w:val="00662C33"/>
    <w:rsid w:val="0066507C"/>
    <w:rsid w:val="00665348"/>
    <w:rsid w:val="00665638"/>
    <w:rsid w:val="00665E2A"/>
    <w:rsid w:val="00666706"/>
    <w:rsid w:val="00666D98"/>
    <w:rsid w:val="00666EB3"/>
    <w:rsid w:val="00667200"/>
    <w:rsid w:val="00667F62"/>
    <w:rsid w:val="00667F87"/>
    <w:rsid w:val="006700FC"/>
    <w:rsid w:val="0067025C"/>
    <w:rsid w:val="00670626"/>
    <w:rsid w:val="00670743"/>
    <w:rsid w:val="00671438"/>
    <w:rsid w:val="00671895"/>
    <w:rsid w:val="00671CA2"/>
    <w:rsid w:val="00671F24"/>
    <w:rsid w:val="00671F53"/>
    <w:rsid w:val="0067235D"/>
    <w:rsid w:val="006727DA"/>
    <w:rsid w:val="006732C6"/>
    <w:rsid w:val="006734C0"/>
    <w:rsid w:val="0067409C"/>
    <w:rsid w:val="00674CDA"/>
    <w:rsid w:val="00674E86"/>
    <w:rsid w:val="00676102"/>
    <w:rsid w:val="0067697E"/>
    <w:rsid w:val="00676AB3"/>
    <w:rsid w:val="00676B82"/>
    <w:rsid w:val="00676D16"/>
    <w:rsid w:val="006770CC"/>
    <w:rsid w:val="0067766A"/>
    <w:rsid w:val="00677E5F"/>
    <w:rsid w:val="00680309"/>
    <w:rsid w:val="006807AF"/>
    <w:rsid w:val="00680FBA"/>
    <w:rsid w:val="00681797"/>
    <w:rsid w:val="00681BB0"/>
    <w:rsid w:val="00682475"/>
    <w:rsid w:val="006826E5"/>
    <w:rsid w:val="006826EB"/>
    <w:rsid w:val="00682C96"/>
    <w:rsid w:val="00682DD2"/>
    <w:rsid w:val="00682EF0"/>
    <w:rsid w:val="00683697"/>
    <w:rsid w:val="00683F16"/>
    <w:rsid w:val="006843ED"/>
    <w:rsid w:val="006849A3"/>
    <w:rsid w:val="00684EB5"/>
    <w:rsid w:val="006852A4"/>
    <w:rsid w:val="0068555D"/>
    <w:rsid w:val="006855FE"/>
    <w:rsid w:val="00685CBD"/>
    <w:rsid w:val="00686024"/>
    <w:rsid w:val="006865A6"/>
    <w:rsid w:val="0068761F"/>
    <w:rsid w:val="0068763D"/>
    <w:rsid w:val="00687BCF"/>
    <w:rsid w:val="00687E37"/>
    <w:rsid w:val="006905E0"/>
    <w:rsid w:val="00690731"/>
    <w:rsid w:val="00690A69"/>
    <w:rsid w:val="00691543"/>
    <w:rsid w:val="00691DB3"/>
    <w:rsid w:val="006920BE"/>
    <w:rsid w:val="00692646"/>
    <w:rsid w:val="006929A9"/>
    <w:rsid w:val="00692BFF"/>
    <w:rsid w:val="00692CE4"/>
    <w:rsid w:val="00693165"/>
    <w:rsid w:val="00693200"/>
    <w:rsid w:val="006937F3"/>
    <w:rsid w:val="00693820"/>
    <w:rsid w:val="00693B2B"/>
    <w:rsid w:val="006940D7"/>
    <w:rsid w:val="006945EE"/>
    <w:rsid w:val="006947E3"/>
    <w:rsid w:val="00696728"/>
    <w:rsid w:val="00696E4F"/>
    <w:rsid w:val="006970DB"/>
    <w:rsid w:val="00697582"/>
    <w:rsid w:val="006975FF"/>
    <w:rsid w:val="006A0513"/>
    <w:rsid w:val="006A0A80"/>
    <w:rsid w:val="006A0A93"/>
    <w:rsid w:val="006A0B9D"/>
    <w:rsid w:val="006A0D9C"/>
    <w:rsid w:val="006A1121"/>
    <w:rsid w:val="006A14AB"/>
    <w:rsid w:val="006A1B82"/>
    <w:rsid w:val="006A28EA"/>
    <w:rsid w:val="006A2B59"/>
    <w:rsid w:val="006A3678"/>
    <w:rsid w:val="006A41AC"/>
    <w:rsid w:val="006A5348"/>
    <w:rsid w:val="006A5386"/>
    <w:rsid w:val="006A5BB8"/>
    <w:rsid w:val="006A73CD"/>
    <w:rsid w:val="006A7575"/>
    <w:rsid w:val="006B005A"/>
    <w:rsid w:val="006B0196"/>
    <w:rsid w:val="006B1172"/>
    <w:rsid w:val="006B1FCD"/>
    <w:rsid w:val="006B25F6"/>
    <w:rsid w:val="006B272E"/>
    <w:rsid w:val="006B27F8"/>
    <w:rsid w:val="006B36A1"/>
    <w:rsid w:val="006B3810"/>
    <w:rsid w:val="006B48FB"/>
    <w:rsid w:val="006B4AEC"/>
    <w:rsid w:val="006B4F01"/>
    <w:rsid w:val="006B5038"/>
    <w:rsid w:val="006B61F2"/>
    <w:rsid w:val="006B759C"/>
    <w:rsid w:val="006C0D19"/>
    <w:rsid w:val="006C177B"/>
    <w:rsid w:val="006C1E0C"/>
    <w:rsid w:val="006C1FE1"/>
    <w:rsid w:val="006C29E5"/>
    <w:rsid w:val="006C4174"/>
    <w:rsid w:val="006C4D4D"/>
    <w:rsid w:val="006C5383"/>
    <w:rsid w:val="006C5D55"/>
    <w:rsid w:val="006C664D"/>
    <w:rsid w:val="006C7002"/>
    <w:rsid w:val="006C7156"/>
    <w:rsid w:val="006C71C6"/>
    <w:rsid w:val="006C7417"/>
    <w:rsid w:val="006C7C4C"/>
    <w:rsid w:val="006D0131"/>
    <w:rsid w:val="006D020A"/>
    <w:rsid w:val="006D0393"/>
    <w:rsid w:val="006D045B"/>
    <w:rsid w:val="006D089D"/>
    <w:rsid w:val="006D0A70"/>
    <w:rsid w:val="006D0B32"/>
    <w:rsid w:val="006D1217"/>
    <w:rsid w:val="006D192E"/>
    <w:rsid w:val="006D2109"/>
    <w:rsid w:val="006D2D09"/>
    <w:rsid w:val="006D366E"/>
    <w:rsid w:val="006D3E33"/>
    <w:rsid w:val="006D3FD3"/>
    <w:rsid w:val="006D4086"/>
    <w:rsid w:val="006D448D"/>
    <w:rsid w:val="006D4B22"/>
    <w:rsid w:val="006D4C74"/>
    <w:rsid w:val="006D4D11"/>
    <w:rsid w:val="006D506C"/>
    <w:rsid w:val="006D50B1"/>
    <w:rsid w:val="006D5B08"/>
    <w:rsid w:val="006D7535"/>
    <w:rsid w:val="006D7660"/>
    <w:rsid w:val="006D78FB"/>
    <w:rsid w:val="006E0176"/>
    <w:rsid w:val="006E097C"/>
    <w:rsid w:val="006E16A3"/>
    <w:rsid w:val="006E1BF3"/>
    <w:rsid w:val="006E3500"/>
    <w:rsid w:val="006E5B31"/>
    <w:rsid w:val="006E5B8A"/>
    <w:rsid w:val="006E6256"/>
    <w:rsid w:val="006E62A6"/>
    <w:rsid w:val="006E6AEF"/>
    <w:rsid w:val="006E720B"/>
    <w:rsid w:val="006E7C6E"/>
    <w:rsid w:val="006E7DDD"/>
    <w:rsid w:val="006F0089"/>
    <w:rsid w:val="006F06BD"/>
    <w:rsid w:val="006F0C3C"/>
    <w:rsid w:val="006F16A9"/>
    <w:rsid w:val="006F1745"/>
    <w:rsid w:val="006F1BBD"/>
    <w:rsid w:val="006F1F91"/>
    <w:rsid w:val="006F1FFF"/>
    <w:rsid w:val="006F2307"/>
    <w:rsid w:val="006F2771"/>
    <w:rsid w:val="006F2A63"/>
    <w:rsid w:val="006F2D0D"/>
    <w:rsid w:val="006F2D8F"/>
    <w:rsid w:val="006F340D"/>
    <w:rsid w:val="006F43F7"/>
    <w:rsid w:val="006F465E"/>
    <w:rsid w:val="006F52EA"/>
    <w:rsid w:val="006F54FA"/>
    <w:rsid w:val="006F5DFC"/>
    <w:rsid w:val="006F6712"/>
    <w:rsid w:val="006F6730"/>
    <w:rsid w:val="0070024C"/>
    <w:rsid w:val="00700806"/>
    <w:rsid w:val="007009A3"/>
    <w:rsid w:val="007009E8"/>
    <w:rsid w:val="00700E38"/>
    <w:rsid w:val="00702DF7"/>
    <w:rsid w:val="007030AA"/>
    <w:rsid w:val="00703299"/>
    <w:rsid w:val="0070351B"/>
    <w:rsid w:val="007037B6"/>
    <w:rsid w:val="00703816"/>
    <w:rsid w:val="00703F9F"/>
    <w:rsid w:val="007042A8"/>
    <w:rsid w:val="00704704"/>
    <w:rsid w:val="0070499E"/>
    <w:rsid w:val="0070499F"/>
    <w:rsid w:val="0070546E"/>
    <w:rsid w:val="007059B8"/>
    <w:rsid w:val="0070625C"/>
    <w:rsid w:val="00706F0D"/>
    <w:rsid w:val="00707752"/>
    <w:rsid w:val="00707844"/>
    <w:rsid w:val="0071033D"/>
    <w:rsid w:val="0071043F"/>
    <w:rsid w:val="00711C4E"/>
    <w:rsid w:val="00711E0A"/>
    <w:rsid w:val="00711E64"/>
    <w:rsid w:val="007124BE"/>
    <w:rsid w:val="00712B74"/>
    <w:rsid w:val="00712B95"/>
    <w:rsid w:val="00712F19"/>
    <w:rsid w:val="007135B4"/>
    <w:rsid w:val="007145FF"/>
    <w:rsid w:val="007149B2"/>
    <w:rsid w:val="00715318"/>
    <w:rsid w:val="00715808"/>
    <w:rsid w:val="007161C9"/>
    <w:rsid w:val="007161F1"/>
    <w:rsid w:val="00716230"/>
    <w:rsid w:val="00716778"/>
    <w:rsid w:val="007167E1"/>
    <w:rsid w:val="007169D5"/>
    <w:rsid w:val="00716FB9"/>
    <w:rsid w:val="00717034"/>
    <w:rsid w:val="00717BCF"/>
    <w:rsid w:val="00717F6D"/>
    <w:rsid w:val="0072030D"/>
    <w:rsid w:val="00720F84"/>
    <w:rsid w:val="0072193B"/>
    <w:rsid w:val="00721B25"/>
    <w:rsid w:val="007226F2"/>
    <w:rsid w:val="00722AB1"/>
    <w:rsid w:val="0072432A"/>
    <w:rsid w:val="00724D41"/>
    <w:rsid w:val="007251F2"/>
    <w:rsid w:val="00725647"/>
    <w:rsid w:val="00725C7A"/>
    <w:rsid w:val="0072666A"/>
    <w:rsid w:val="00727E7D"/>
    <w:rsid w:val="007301C7"/>
    <w:rsid w:val="00730595"/>
    <w:rsid w:val="007306EC"/>
    <w:rsid w:val="00731469"/>
    <w:rsid w:val="00731CAE"/>
    <w:rsid w:val="00731E8D"/>
    <w:rsid w:val="00731F86"/>
    <w:rsid w:val="007328D9"/>
    <w:rsid w:val="00732982"/>
    <w:rsid w:val="00732FDA"/>
    <w:rsid w:val="007330BA"/>
    <w:rsid w:val="00733570"/>
    <w:rsid w:val="00733E03"/>
    <w:rsid w:val="00733EFA"/>
    <w:rsid w:val="00734679"/>
    <w:rsid w:val="00734900"/>
    <w:rsid w:val="007349C4"/>
    <w:rsid w:val="00735E69"/>
    <w:rsid w:val="00736096"/>
    <w:rsid w:val="007367D5"/>
    <w:rsid w:val="00740BA8"/>
    <w:rsid w:val="00740C6B"/>
    <w:rsid w:val="00741531"/>
    <w:rsid w:val="007416CA"/>
    <w:rsid w:val="00741C78"/>
    <w:rsid w:val="00741DCF"/>
    <w:rsid w:val="0074275D"/>
    <w:rsid w:val="0074282B"/>
    <w:rsid w:val="0074282D"/>
    <w:rsid w:val="00742852"/>
    <w:rsid w:val="00742D00"/>
    <w:rsid w:val="00743047"/>
    <w:rsid w:val="0074398E"/>
    <w:rsid w:val="0074556B"/>
    <w:rsid w:val="00745BC8"/>
    <w:rsid w:val="007469CA"/>
    <w:rsid w:val="00746D79"/>
    <w:rsid w:val="00746F6B"/>
    <w:rsid w:val="00746FBB"/>
    <w:rsid w:val="007472D9"/>
    <w:rsid w:val="00747B38"/>
    <w:rsid w:val="00747E81"/>
    <w:rsid w:val="00747EF5"/>
    <w:rsid w:val="0075078C"/>
    <w:rsid w:val="00750E40"/>
    <w:rsid w:val="007517FF"/>
    <w:rsid w:val="00751965"/>
    <w:rsid w:val="00751D08"/>
    <w:rsid w:val="00752363"/>
    <w:rsid w:val="00752D9B"/>
    <w:rsid w:val="00753577"/>
    <w:rsid w:val="00753BB2"/>
    <w:rsid w:val="007541ED"/>
    <w:rsid w:val="0075440E"/>
    <w:rsid w:val="0075442A"/>
    <w:rsid w:val="007549B8"/>
    <w:rsid w:val="00755329"/>
    <w:rsid w:val="0075536E"/>
    <w:rsid w:val="00756512"/>
    <w:rsid w:val="007572FC"/>
    <w:rsid w:val="0076159F"/>
    <w:rsid w:val="0076165E"/>
    <w:rsid w:val="00761864"/>
    <w:rsid w:val="00762122"/>
    <w:rsid w:val="00762D3E"/>
    <w:rsid w:val="00762DCF"/>
    <w:rsid w:val="00763A62"/>
    <w:rsid w:val="00763BD3"/>
    <w:rsid w:val="00763D4D"/>
    <w:rsid w:val="007647FE"/>
    <w:rsid w:val="00764B91"/>
    <w:rsid w:val="00764FA3"/>
    <w:rsid w:val="00764FD9"/>
    <w:rsid w:val="00765792"/>
    <w:rsid w:val="007657EF"/>
    <w:rsid w:val="0076585E"/>
    <w:rsid w:val="00765E20"/>
    <w:rsid w:val="00765E7F"/>
    <w:rsid w:val="007662A7"/>
    <w:rsid w:val="00766723"/>
    <w:rsid w:val="007667BC"/>
    <w:rsid w:val="00767D12"/>
    <w:rsid w:val="00770729"/>
    <w:rsid w:val="0077100D"/>
    <w:rsid w:val="007712D9"/>
    <w:rsid w:val="00771DAA"/>
    <w:rsid w:val="00771F6A"/>
    <w:rsid w:val="007732EE"/>
    <w:rsid w:val="00773443"/>
    <w:rsid w:val="007736A1"/>
    <w:rsid w:val="00773CC2"/>
    <w:rsid w:val="00773F7A"/>
    <w:rsid w:val="00774333"/>
    <w:rsid w:val="00774A91"/>
    <w:rsid w:val="00774F0C"/>
    <w:rsid w:val="00775068"/>
    <w:rsid w:val="0077583C"/>
    <w:rsid w:val="007758EC"/>
    <w:rsid w:val="00775F50"/>
    <w:rsid w:val="0077770C"/>
    <w:rsid w:val="00780304"/>
    <w:rsid w:val="00780AFD"/>
    <w:rsid w:val="00780C2D"/>
    <w:rsid w:val="00780D59"/>
    <w:rsid w:val="00780D87"/>
    <w:rsid w:val="00782C10"/>
    <w:rsid w:val="00782CF8"/>
    <w:rsid w:val="00783112"/>
    <w:rsid w:val="00783A64"/>
    <w:rsid w:val="00783AEF"/>
    <w:rsid w:val="007849F0"/>
    <w:rsid w:val="00784BA4"/>
    <w:rsid w:val="00785BDA"/>
    <w:rsid w:val="007870DE"/>
    <w:rsid w:val="007871EA"/>
    <w:rsid w:val="007873E8"/>
    <w:rsid w:val="007874F1"/>
    <w:rsid w:val="0078798B"/>
    <w:rsid w:val="007900D6"/>
    <w:rsid w:val="00790796"/>
    <w:rsid w:val="00790BCC"/>
    <w:rsid w:val="007919A7"/>
    <w:rsid w:val="007928EA"/>
    <w:rsid w:val="0079300F"/>
    <w:rsid w:val="007931B8"/>
    <w:rsid w:val="007931E0"/>
    <w:rsid w:val="007939A1"/>
    <w:rsid w:val="00793C88"/>
    <w:rsid w:val="00793E4E"/>
    <w:rsid w:val="00794200"/>
    <w:rsid w:val="00794B40"/>
    <w:rsid w:val="00795883"/>
    <w:rsid w:val="007963E0"/>
    <w:rsid w:val="0079692D"/>
    <w:rsid w:val="00796A42"/>
    <w:rsid w:val="00796DC5"/>
    <w:rsid w:val="007A0333"/>
    <w:rsid w:val="007A0402"/>
    <w:rsid w:val="007A06E2"/>
    <w:rsid w:val="007A0F3D"/>
    <w:rsid w:val="007A146C"/>
    <w:rsid w:val="007A16F7"/>
    <w:rsid w:val="007A1D4A"/>
    <w:rsid w:val="007A2798"/>
    <w:rsid w:val="007A2DB4"/>
    <w:rsid w:val="007A45F4"/>
    <w:rsid w:val="007A46D8"/>
    <w:rsid w:val="007A5515"/>
    <w:rsid w:val="007A5B6C"/>
    <w:rsid w:val="007A6B9F"/>
    <w:rsid w:val="007B01E2"/>
    <w:rsid w:val="007B0228"/>
    <w:rsid w:val="007B0B75"/>
    <w:rsid w:val="007B1540"/>
    <w:rsid w:val="007B1D0D"/>
    <w:rsid w:val="007B1F78"/>
    <w:rsid w:val="007B200D"/>
    <w:rsid w:val="007B24D9"/>
    <w:rsid w:val="007B2C42"/>
    <w:rsid w:val="007B340F"/>
    <w:rsid w:val="007B3DA8"/>
    <w:rsid w:val="007B4A63"/>
    <w:rsid w:val="007B4B61"/>
    <w:rsid w:val="007B4E09"/>
    <w:rsid w:val="007B5145"/>
    <w:rsid w:val="007B55C6"/>
    <w:rsid w:val="007B57E4"/>
    <w:rsid w:val="007B5AF7"/>
    <w:rsid w:val="007B6043"/>
    <w:rsid w:val="007B60DE"/>
    <w:rsid w:val="007B64EA"/>
    <w:rsid w:val="007B677D"/>
    <w:rsid w:val="007C14A2"/>
    <w:rsid w:val="007C25EB"/>
    <w:rsid w:val="007C420E"/>
    <w:rsid w:val="007C4E82"/>
    <w:rsid w:val="007C5F42"/>
    <w:rsid w:val="007C6866"/>
    <w:rsid w:val="007C6E0E"/>
    <w:rsid w:val="007C6EBB"/>
    <w:rsid w:val="007C6F39"/>
    <w:rsid w:val="007C72B1"/>
    <w:rsid w:val="007C72F0"/>
    <w:rsid w:val="007C76B4"/>
    <w:rsid w:val="007C7CC9"/>
    <w:rsid w:val="007D002B"/>
    <w:rsid w:val="007D0110"/>
    <w:rsid w:val="007D1167"/>
    <w:rsid w:val="007D12EB"/>
    <w:rsid w:val="007D1928"/>
    <w:rsid w:val="007D1C4F"/>
    <w:rsid w:val="007D1CBF"/>
    <w:rsid w:val="007D1D9B"/>
    <w:rsid w:val="007D23B9"/>
    <w:rsid w:val="007D243B"/>
    <w:rsid w:val="007D2F3F"/>
    <w:rsid w:val="007D344E"/>
    <w:rsid w:val="007D3675"/>
    <w:rsid w:val="007D3793"/>
    <w:rsid w:val="007D395E"/>
    <w:rsid w:val="007D3A8C"/>
    <w:rsid w:val="007D3B56"/>
    <w:rsid w:val="007D3EDF"/>
    <w:rsid w:val="007D527B"/>
    <w:rsid w:val="007D541B"/>
    <w:rsid w:val="007D5CA8"/>
    <w:rsid w:val="007D5D74"/>
    <w:rsid w:val="007D5E1D"/>
    <w:rsid w:val="007D66EB"/>
    <w:rsid w:val="007D6C6F"/>
    <w:rsid w:val="007D7310"/>
    <w:rsid w:val="007D7390"/>
    <w:rsid w:val="007E005C"/>
    <w:rsid w:val="007E0ED6"/>
    <w:rsid w:val="007E1464"/>
    <w:rsid w:val="007E1BA0"/>
    <w:rsid w:val="007E1C45"/>
    <w:rsid w:val="007E2DE6"/>
    <w:rsid w:val="007E350A"/>
    <w:rsid w:val="007E3A2A"/>
    <w:rsid w:val="007E4083"/>
    <w:rsid w:val="007E46F0"/>
    <w:rsid w:val="007E4AEE"/>
    <w:rsid w:val="007E4E80"/>
    <w:rsid w:val="007E50CA"/>
    <w:rsid w:val="007E5651"/>
    <w:rsid w:val="007E57B2"/>
    <w:rsid w:val="007E5C64"/>
    <w:rsid w:val="007E600C"/>
    <w:rsid w:val="007E6DD7"/>
    <w:rsid w:val="007F008A"/>
    <w:rsid w:val="007F0897"/>
    <w:rsid w:val="007F1386"/>
    <w:rsid w:val="007F1722"/>
    <w:rsid w:val="007F2153"/>
    <w:rsid w:val="007F2759"/>
    <w:rsid w:val="007F3159"/>
    <w:rsid w:val="007F3256"/>
    <w:rsid w:val="007F3749"/>
    <w:rsid w:val="007F431C"/>
    <w:rsid w:val="007F4D7F"/>
    <w:rsid w:val="007F5122"/>
    <w:rsid w:val="007F5570"/>
    <w:rsid w:val="007F572E"/>
    <w:rsid w:val="007F5AC7"/>
    <w:rsid w:val="007F7412"/>
    <w:rsid w:val="007F7449"/>
    <w:rsid w:val="007F7804"/>
    <w:rsid w:val="007F7ECD"/>
    <w:rsid w:val="008001EA"/>
    <w:rsid w:val="00800CA4"/>
    <w:rsid w:val="008010A7"/>
    <w:rsid w:val="00802B2D"/>
    <w:rsid w:val="008031B9"/>
    <w:rsid w:val="00803564"/>
    <w:rsid w:val="00803C78"/>
    <w:rsid w:val="0080424F"/>
    <w:rsid w:val="008043D4"/>
    <w:rsid w:val="00804494"/>
    <w:rsid w:val="00805718"/>
    <w:rsid w:val="00805A1F"/>
    <w:rsid w:val="00806021"/>
    <w:rsid w:val="0080659C"/>
    <w:rsid w:val="008066FA"/>
    <w:rsid w:val="00806C00"/>
    <w:rsid w:val="00806F6E"/>
    <w:rsid w:val="00807397"/>
    <w:rsid w:val="008107C9"/>
    <w:rsid w:val="00810D7F"/>
    <w:rsid w:val="008114CB"/>
    <w:rsid w:val="00811AB7"/>
    <w:rsid w:val="00812245"/>
    <w:rsid w:val="008123AD"/>
    <w:rsid w:val="00813832"/>
    <w:rsid w:val="008141F6"/>
    <w:rsid w:val="008152AB"/>
    <w:rsid w:val="008152EC"/>
    <w:rsid w:val="0081559A"/>
    <w:rsid w:val="00815646"/>
    <w:rsid w:val="0081593F"/>
    <w:rsid w:val="00815CBF"/>
    <w:rsid w:val="008160BA"/>
    <w:rsid w:val="008162F5"/>
    <w:rsid w:val="008165A5"/>
    <w:rsid w:val="00816E13"/>
    <w:rsid w:val="00816E5F"/>
    <w:rsid w:val="00817B1D"/>
    <w:rsid w:val="00817B54"/>
    <w:rsid w:val="00817E25"/>
    <w:rsid w:val="0082062E"/>
    <w:rsid w:val="00820A2C"/>
    <w:rsid w:val="00820F54"/>
    <w:rsid w:val="00821551"/>
    <w:rsid w:val="00821839"/>
    <w:rsid w:val="00821B1E"/>
    <w:rsid w:val="00821EDD"/>
    <w:rsid w:val="00822B8D"/>
    <w:rsid w:val="00822E70"/>
    <w:rsid w:val="00823185"/>
    <w:rsid w:val="00823481"/>
    <w:rsid w:val="0082539E"/>
    <w:rsid w:val="008254DD"/>
    <w:rsid w:val="0082579F"/>
    <w:rsid w:val="008257B3"/>
    <w:rsid w:val="008268F1"/>
    <w:rsid w:val="00827348"/>
    <w:rsid w:val="00827833"/>
    <w:rsid w:val="00827D60"/>
    <w:rsid w:val="00827F9B"/>
    <w:rsid w:val="00831213"/>
    <w:rsid w:val="00831AD3"/>
    <w:rsid w:val="00832039"/>
    <w:rsid w:val="0083273B"/>
    <w:rsid w:val="00832FB5"/>
    <w:rsid w:val="008330A2"/>
    <w:rsid w:val="00833449"/>
    <w:rsid w:val="0083363D"/>
    <w:rsid w:val="008348BB"/>
    <w:rsid w:val="008350F9"/>
    <w:rsid w:val="00835117"/>
    <w:rsid w:val="0083540E"/>
    <w:rsid w:val="00835D27"/>
    <w:rsid w:val="00835D4E"/>
    <w:rsid w:val="00837671"/>
    <w:rsid w:val="0083790C"/>
    <w:rsid w:val="00840789"/>
    <w:rsid w:val="00840EA5"/>
    <w:rsid w:val="008415D8"/>
    <w:rsid w:val="00841E26"/>
    <w:rsid w:val="00842272"/>
    <w:rsid w:val="0084227F"/>
    <w:rsid w:val="0084274D"/>
    <w:rsid w:val="00842833"/>
    <w:rsid w:val="008429F7"/>
    <w:rsid w:val="00842EBA"/>
    <w:rsid w:val="0084335E"/>
    <w:rsid w:val="00843BB8"/>
    <w:rsid w:val="00843F20"/>
    <w:rsid w:val="00844602"/>
    <w:rsid w:val="0084462F"/>
    <w:rsid w:val="008446CB"/>
    <w:rsid w:val="00844797"/>
    <w:rsid w:val="00844D56"/>
    <w:rsid w:val="0084519B"/>
    <w:rsid w:val="00845BFC"/>
    <w:rsid w:val="0084651D"/>
    <w:rsid w:val="00846D75"/>
    <w:rsid w:val="008474A7"/>
    <w:rsid w:val="0084775B"/>
    <w:rsid w:val="00847D75"/>
    <w:rsid w:val="00850105"/>
    <w:rsid w:val="00850420"/>
    <w:rsid w:val="008504BF"/>
    <w:rsid w:val="008504FA"/>
    <w:rsid w:val="00850796"/>
    <w:rsid w:val="00850E55"/>
    <w:rsid w:val="00851A70"/>
    <w:rsid w:val="00852C04"/>
    <w:rsid w:val="00852F4D"/>
    <w:rsid w:val="00852F58"/>
    <w:rsid w:val="008540E1"/>
    <w:rsid w:val="008561AC"/>
    <w:rsid w:val="00856B1C"/>
    <w:rsid w:val="008570A6"/>
    <w:rsid w:val="00857333"/>
    <w:rsid w:val="008573F6"/>
    <w:rsid w:val="00857542"/>
    <w:rsid w:val="00857551"/>
    <w:rsid w:val="00857EFA"/>
    <w:rsid w:val="00860234"/>
    <w:rsid w:val="008607A4"/>
    <w:rsid w:val="0086103F"/>
    <w:rsid w:val="0086110E"/>
    <w:rsid w:val="008612CD"/>
    <w:rsid w:val="008615E3"/>
    <w:rsid w:val="00861D3A"/>
    <w:rsid w:val="00862582"/>
    <w:rsid w:val="00862865"/>
    <w:rsid w:val="00863C54"/>
    <w:rsid w:val="0086542D"/>
    <w:rsid w:val="00865C9D"/>
    <w:rsid w:val="008661ED"/>
    <w:rsid w:val="00866DBD"/>
    <w:rsid w:val="0086731D"/>
    <w:rsid w:val="00867538"/>
    <w:rsid w:val="0087043C"/>
    <w:rsid w:val="008707FB"/>
    <w:rsid w:val="00871ADF"/>
    <w:rsid w:val="00871DED"/>
    <w:rsid w:val="008728AB"/>
    <w:rsid w:val="00872DF4"/>
    <w:rsid w:val="00873B9D"/>
    <w:rsid w:val="00874A93"/>
    <w:rsid w:val="00874F2A"/>
    <w:rsid w:val="00875F86"/>
    <w:rsid w:val="0087608F"/>
    <w:rsid w:val="00876387"/>
    <w:rsid w:val="00876AA2"/>
    <w:rsid w:val="00876F60"/>
    <w:rsid w:val="0087714A"/>
    <w:rsid w:val="00877A98"/>
    <w:rsid w:val="00877C59"/>
    <w:rsid w:val="00877E1D"/>
    <w:rsid w:val="00880C09"/>
    <w:rsid w:val="00880DCE"/>
    <w:rsid w:val="00882D8B"/>
    <w:rsid w:val="00882DAC"/>
    <w:rsid w:val="0088403B"/>
    <w:rsid w:val="0088404A"/>
    <w:rsid w:val="0088480D"/>
    <w:rsid w:val="00885494"/>
    <w:rsid w:val="00885DD7"/>
    <w:rsid w:val="00885DE3"/>
    <w:rsid w:val="00886C03"/>
    <w:rsid w:val="0088799A"/>
    <w:rsid w:val="00887ECE"/>
    <w:rsid w:val="00890874"/>
    <w:rsid w:val="008916D6"/>
    <w:rsid w:val="00891C51"/>
    <w:rsid w:val="00891DEF"/>
    <w:rsid w:val="008922C7"/>
    <w:rsid w:val="008928BC"/>
    <w:rsid w:val="00893E62"/>
    <w:rsid w:val="0089417B"/>
    <w:rsid w:val="00894210"/>
    <w:rsid w:val="00894413"/>
    <w:rsid w:val="008947D4"/>
    <w:rsid w:val="00894D6D"/>
    <w:rsid w:val="00895868"/>
    <w:rsid w:val="00895A32"/>
    <w:rsid w:val="00895B9B"/>
    <w:rsid w:val="008962E2"/>
    <w:rsid w:val="0089746B"/>
    <w:rsid w:val="008974DD"/>
    <w:rsid w:val="0089767E"/>
    <w:rsid w:val="008A0421"/>
    <w:rsid w:val="008A076E"/>
    <w:rsid w:val="008A0DFC"/>
    <w:rsid w:val="008A1060"/>
    <w:rsid w:val="008A12BE"/>
    <w:rsid w:val="008A1E99"/>
    <w:rsid w:val="008A2235"/>
    <w:rsid w:val="008A25A0"/>
    <w:rsid w:val="008A31BF"/>
    <w:rsid w:val="008A357F"/>
    <w:rsid w:val="008A35DE"/>
    <w:rsid w:val="008A3625"/>
    <w:rsid w:val="008A53BA"/>
    <w:rsid w:val="008A5A23"/>
    <w:rsid w:val="008A6795"/>
    <w:rsid w:val="008A6A38"/>
    <w:rsid w:val="008A7961"/>
    <w:rsid w:val="008B01BB"/>
    <w:rsid w:val="008B03A1"/>
    <w:rsid w:val="008B07AB"/>
    <w:rsid w:val="008B0935"/>
    <w:rsid w:val="008B0D1D"/>
    <w:rsid w:val="008B16C3"/>
    <w:rsid w:val="008B1F39"/>
    <w:rsid w:val="008B35F3"/>
    <w:rsid w:val="008B363F"/>
    <w:rsid w:val="008B4604"/>
    <w:rsid w:val="008B4E1E"/>
    <w:rsid w:val="008B4F4F"/>
    <w:rsid w:val="008B5499"/>
    <w:rsid w:val="008B5682"/>
    <w:rsid w:val="008B5E6D"/>
    <w:rsid w:val="008B693E"/>
    <w:rsid w:val="008B69E9"/>
    <w:rsid w:val="008B77BC"/>
    <w:rsid w:val="008C0344"/>
    <w:rsid w:val="008C19CC"/>
    <w:rsid w:val="008C1E1B"/>
    <w:rsid w:val="008C2A8E"/>
    <w:rsid w:val="008C2EAA"/>
    <w:rsid w:val="008C342A"/>
    <w:rsid w:val="008C3436"/>
    <w:rsid w:val="008C3B30"/>
    <w:rsid w:val="008C3E35"/>
    <w:rsid w:val="008C4256"/>
    <w:rsid w:val="008C4288"/>
    <w:rsid w:val="008C5DD6"/>
    <w:rsid w:val="008C5E6F"/>
    <w:rsid w:val="008C5FD0"/>
    <w:rsid w:val="008D0A64"/>
    <w:rsid w:val="008D14F7"/>
    <w:rsid w:val="008D2735"/>
    <w:rsid w:val="008D3470"/>
    <w:rsid w:val="008D35BD"/>
    <w:rsid w:val="008D3C9A"/>
    <w:rsid w:val="008D447A"/>
    <w:rsid w:val="008D4533"/>
    <w:rsid w:val="008D48A4"/>
    <w:rsid w:val="008D526E"/>
    <w:rsid w:val="008D578D"/>
    <w:rsid w:val="008D5A41"/>
    <w:rsid w:val="008D6107"/>
    <w:rsid w:val="008D62A9"/>
    <w:rsid w:val="008D6544"/>
    <w:rsid w:val="008D68E0"/>
    <w:rsid w:val="008D6A3A"/>
    <w:rsid w:val="008D736A"/>
    <w:rsid w:val="008D7E60"/>
    <w:rsid w:val="008E054F"/>
    <w:rsid w:val="008E070C"/>
    <w:rsid w:val="008E0A8B"/>
    <w:rsid w:val="008E1A8F"/>
    <w:rsid w:val="008E1C67"/>
    <w:rsid w:val="008E262D"/>
    <w:rsid w:val="008E2686"/>
    <w:rsid w:val="008E2C91"/>
    <w:rsid w:val="008E33DC"/>
    <w:rsid w:val="008E3AF2"/>
    <w:rsid w:val="008E459E"/>
    <w:rsid w:val="008E4E90"/>
    <w:rsid w:val="008E560E"/>
    <w:rsid w:val="008E59C6"/>
    <w:rsid w:val="008E63DC"/>
    <w:rsid w:val="008E64A9"/>
    <w:rsid w:val="008E6B60"/>
    <w:rsid w:val="008E768B"/>
    <w:rsid w:val="008E7EE4"/>
    <w:rsid w:val="008E7F0C"/>
    <w:rsid w:val="008E7FD5"/>
    <w:rsid w:val="008F0267"/>
    <w:rsid w:val="008F0339"/>
    <w:rsid w:val="008F08FC"/>
    <w:rsid w:val="008F0A82"/>
    <w:rsid w:val="008F12A7"/>
    <w:rsid w:val="008F183A"/>
    <w:rsid w:val="008F18A3"/>
    <w:rsid w:val="008F1BC8"/>
    <w:rsid w:val="008F1E6C"/>
    <w:rsid w:val="008F2488"/>
    <w:rsid w:val="008F253E"/>
    <w:rsid w:val="008F2724"/>
    <w:rsid w:val="008F2A8A"/>
    <w:rsid w:val="008F3572"/>
    <w:rsid w:val="008F3C4C"/>
    <w:rsid w:val="008F4BE8"/>
    <w:rsid w:val="008F52DC"/>
    <w:rsid w:val="008F5607"/>
    <w:rsid w:val="008F5904"/>
    <w:rsid w:val="008F6A49"/>
    <w:rsid w:val="008F7363"/>
    <w:rsid w:val="009010DD"/>
    <w:rsid w:val="0090121A"/>
    <w:rsid w:val="00901315"/>
    <w:rsid w:val="009014E0"/>
    <w:rsid w:val="00901D27"/>
    <w:rsid w:val="00901D97"/>
    <w:rsid w:val="009032E5"/>
    <w:rsid w:val="00904E47"/>
    <w:rsid w:val="00905E72"/>
    <w:rsid w:val="009060F5"/>
    <w:rsid w:val="009067FD"/>
    <w:rsid w:val="00907813"/>
    <w:rsid w:val="00910231"/>
    <w:rsid w:val="009103C5"/>
    <w:rsid w:val="00911197"/>
    <w:rsid w:val="0091176F"/>
    <w:rsid w:val="009120E9"/>
    <w:rsid w:val="00912A39"/>
    <w:rsid w:val="00912AA0"/>
    <w:rsid w:val="009130A8"/>
    <w:rsid w:val="009131FC"/>
    <w:rsid w:val="00914885"/>
    <w:rsid w:val="009149C0"/>
    <w:rsid w:val="0091549F"/>
    <w:rsid w:val="00915EEE"/>
    <w:rsid w:val="00915FF3"/>
    <w:rsid w:val="00917145"/>
    <w:rsid w:val="009173B0"/>
    <w:rsid w:val="0091769B"/>
    <w:rsid w:val="009209A8"/>
    <w:rsid w:val="00920E79"/>
    <w:rsid w:val="009219DC"/>
    <w:rsid w:val="009220C1"/>
    <w:rsid w:val="009223C1"/>
    <w:rsid w:val="00922521"/>
    <w:rsid w:val="0092502F"/>
    <w:rsid w:val="0092581A"/>
    <w:rsid w:val="00925952"/>
    <w:rsid w:val="0092631C"/>
    <w:rsid w:val="0093021F"/>
    <w:rsid w:val="009319B5"/>
    <w:rsid w:val="009321C6"/>
    <w:rsid w:val="009323FA"/>
    <w:rsid w:val="00932657"/>
    <w:rsid w:val="00932735"/>
    <w:rsid w:val="00932AF1"/>
    <w:rsid w:val="00932F61"/>
    <w:rsid w:val="009334AC"/>
    <w:rsid w:val="00933516"/>
    <w:rsid w:val="00933D14"/>
    <w:rsid w:val="00933EF9"/>
    <w:rsid w:val="00934D43"/>
    <w:rsid w:val="009350E3"/>
    <w:rsid w:val="00935186"/>
    <w:rsid w:val="00935B1E"/>
    <w:rsid w:val="00936220"/>
    <w:rsid w:val="009362EA"/>
    <w:rsid w:val="009368A2"/>
    <w:rsid w:val="00937AEB"/>
    <w:rsid w:val="00937CE4"/>
    <w:rsid w:val="00937D10"/>
    <w:rsid w:val="009403E8"/>
    <w:rsid w:val="00940575"/>
    <w:rsid w:val="009405D3"/>
    <w:rsid w:val="00940C41"/>
    <w:rsid w:val="00941035"/>
    <w:rsid w:val="009423E5"/>
    <w:rsid w:val="009426F1"/>
    <w:rsid w:val="009427F6"/>
    <w:rsid w:val="00942FCD"/>
    <w:rsid w:val="00943219"/>
    <w:rsid w:val="00943419"/>
    <w:rsid w:val="00943949"/>
    <w:rsid w:val="009439AF"/>
    <w:rsid w:val="00943DA4"/>
    <w:rsid w:val="00944747"/>
    <w:rsid w:val="00944E35"/>
    <w:rsid w:val="009453CE"/>
    <w:rsid w:val="00945441"/>
    <w:rsid w:val="009461ED"/>
    <w:rsid w:val="00946534"/>
    <w:rsid w:val="00946648"/>
    <w:rsid w:val="00946A56"/>
    <w:rsid w:val="00946D8E"/>
    <w:rsid w:val="009470D7"/>
    <w:rsid w:val="009476AC"/>
    <w:rsid w:val="00950408"/>
    <w:rsid w:val="0095067E"/>
    <w:rsid w:val="009515CF"/>
    <w:rsid w:val="009516F5"/>
    <w:rsid w:val="00951A75"/>
    <w:rsid w:val="009529B1"/>
    <w:rsid w:val="00952BAA"/>
    <w:rsid w:val="00952DA5"/>
    <w:rsid w:val="00955077"/>
    <w:rsid w:val="00955992"/>
    <w:rsid w:val="00956665"/>
    <w:rsid w:val="00960558"/>
    <w:rsid w:val="00961504"/>
    <w:rsid w:val="0096175C"/>
    <w:rsid w:val="00961769"/>
    <w:rsid w:val="009624D7"/>
    <w:rsid w:val="00962542"/>
    <w:rsid w:val="00962A54"/>
    <w:rsid w:val="00962B39"/>
    <w:rsid w:val="0096384B"/>
    <w:rsid w:val="00963C86"/>
    <w:rsid w:val="00963E55"/>
    <w:rsid w:val="00964271"/>
    <w:rsid w:val="009648C9"/>
    <w:rsid w:val="00964A54"/>
    <w:rsid w:val="00964AEF"/>
    <w:rsid w:val="00965166"/>
    <w:rsid w:val="00965260"/>
    <w:rsid w:val="00966DA9"/>
    <w:rsid w:val="00966E03"/>
    <w:rsid w:val="00967B9F"/>
    <w:rsid w:val="009706B5"/>
    <w:rsid w:val="00970B21"/>
    <w:rsid w:val="009718BA"/>
    <w:rsid w:val="00971952"/>
    <w:rsid w:val="00971CD2"/>
    <w:rsid w:val="00971E20"/>
    <w:rsid w:val="00971FA0"/>
    <w:rsid w:val="0097239F"/>
    <w:rsid w:val="0097339C"/>
    <w:rsid w:val="00973453"/>
    <w:rsid w:val="0097480B"/>
    <w:rsid w:val="00974A7A"/>
    <w:rsid w:val="00974E02"/>
    <w:rsid w:val="009756EF"/>
    <w:rsid w:val="00975AD3"/>
    <w:rsid w:val="00976159"/>
    <w:rsid w:val="009763D6"/>
    <w:rsid w:val="009772D2"/>
    <w:rsid w:val="0097742D"/>
    <w:rsid w:val="00977890"/>
    <w:rsid w:val="00980794"/>
    <w:rsid w:val="00980CE3"/>
    <w:rsid w:val="009811D3"/>
    <w:rsid w:val="009811DC"/>
    <w:rsid w:val="009813AE"/>
    <w:rsid w:val="009816C3"/>
    <w:rsid w:val="00981904"/>
    <w:rsid w:val="00981D0B"/>
    <w:rsid w:val="0098275F"/>
    <w:rsid w:val="009832E3"/>
    <w:rsid w:val="009839A3"/>
    <w:rsid w:val="00984257"/>
    <w:rsid w:val="009845DB"/>
    <w:rsid w:val="00985DD6"/>
    <w:rsid w:val="00985F7D"/>
    <w:rsid w:val="009860C1"/>
    <w:rsid w:val="00986895"/>
    <w:rsid w:val="00986D0D"/>
    <w:rsid w:val="009878D4"/>
    <w:rsid w:val="00990321"/>
    <w:rsid w:val="00991784"/>
    <w:rsid w:val="00991892"/>
    <w:rsid w:val="00992E33"/>
    <w:rsid w:val="00994116"/>
    <w:rsid w:val="00995517"/>
    <w:rsid w:val="00996E7F"/>
    <w:rsid w:val="009A02DA"/>
    <w:rsid w:val="009A037A"/>
    <w:rsid w:val="009A0400"/>
    <w:rsid w:val="009A1003"/>
    <w:rsid w:val="009A14E0"/>
    <w:rsid w:val="009A24D1"/>
    <w:rsid w:val="009A252D"/>
    <w:rsid w:val="009A2618"/>
    <w:rsid w:val="009A2C24"/>
    <w:rsid w:val="009A3422"/>
    <w:rsid w:val="009A46AF"/>
    <w:rsid w:val="009A4F7C"/>
    <w:rsid w:val="009A5AC9"/>
    <w:rsid w:val="009A602A"/>
    <w:rsid w:val="009A6C18"/>
    <w:rsid w:val="009A7014"/>
    <w:rsid w:val="009A722C"/>
    <w:rsid w:val="009A7B4A"/>
    <w:rsid w:val="009B11B6"/>
    <w:rsid w:val="009B1394"/>
    <w:rsid w:val="009B1679"/>
    <w:rsid w:val="009B1CE0"/>
    <w:rsid w:val="009B23F3"/>
    <w:rsid w:val="009B34FB"/>
    <w:rsid w:val="009B35F1"/>
    <w:rsid w:val="009B4C33"/>
    <w:rsid w:val="009B55B8"/>
    <w:rsid w:val="009B6EE1"/>
    <w:rsid w:val="009B7A62"/>
    <w:rsid w:val="009B7BCE"/>
    <w:rsid w:val="009C1C8A"/>
    <w:rsid w:val="009C1E0E"/>
    <w:rsid w:val="009C23BD"/>
    <w:rsid w:val="009C2D10"/>
    <w:rsid w:val="009C30A0"/>
    <w:rsid w:val="009C3181"/>
    <w:rsid w:val="009C31CE"/>
    <w:rsid w:val="009C322B"/>
    <w:rsid w:val="009C386C"/>
    <w:rsid w:val="009C3BCD"/>
    <w:rsid w:val="009C4B8E"/>
    <w:rsid w:val="009C4F4F"/>
    <w:rsid w:val="009C55A7"/>
    <w:rsid w:val="009C5F15"/>
    <w:rsid w:val="009C62D1"/>
    <w:rsid w:val="009C6361"/>
    <w:rsid w:val="009C687A"/>
    <w:rsid w:val="009D02A0"/>
    <w:rsid w:val="009D02A7"/>
    <w:rsid w:val="009D15F3"/>
    <w:rsid w:val="009D16FF"/>
    <w:rsid w:val="009D17AB"/>
    <w:rsid w:val="009D2384"/>
    <w:rsid w:val="009D32A7"/>
    <w:rsid w:val="009D347F"/>
    <w:rsid w:val="009D372E"/>
    <w:rsid w:val="009D3774"/>
    <w:rsid w:val="009D391D"/>
    <w:rsid w:val="009D397B"/>
    <w:rsid w:val="009D3CCE"/>
    <w:rsid w:val="009D3DE0"/>
    <w:rsid w:val="009D52C1"/>
    <w:rsid w:val="009D573F"/>
    <w:rsid w:val="009D5D7B"/>
    <w:rsid w:val="009D5F31"/>
    <w:rsid w:val="009D6399"/>
    <w:rsid w:val="009D7A79"/>
    <w:rsid w:val="009D7B9E"/>
    <w:rsid w:val="009D7D2A"/>
    <w:rsid w:val="009E0833"/>
    <w:rsid w:val="009E1CB8"/>
    <w:rsid w:val="009E2019"/>
    <w:rsid w:val="009E21BD"/>
    <w:rsid w:val="009E27E3"/>
    <w:rsid w:val="009E29EC"/>
    <w:rsid w:val="009E2F34"/>
    <w:rsid w:val="009E3493"/>
    <w:rsid w:val="009E3622"/>
    <w:rsid w:val="009E3B19"/>
    <w:rsid w:val="009E45FB"/>
    <w:rsid w:val="009E5807"/>
    <w:rsid w:val="009E5931"/>
    <w:rsid w:val="009E631B"/>
    <w:rsid w:val="009E6911"/>
    <w:rsid w:val="009E6E00"/>
    <w:rsid w:val="009E6EC7"/>
    <w:rsid w:val="009E75D4"/>
    <w:rsid w:val="009E7831"/>
    <w:rsid w:val="009E7F59"/>
    <w:rsid w:val="009F00D4"/>
    <w:rsid w:val="009F0216"/>
    <w:rsid w:val="009F0B7A"/>
    <w:rsid w:val="009F1AF9"/>
    <w:rsid w:val="009F1E6B"/>
    <w:rsid w:val="009F1FD7"/>
    <w:rsid w:val="009F2094"/>
    <w:rsid w:val="009F222D"/>
    <w:rsid w:val="009F22F3"/>
    <w:rsid w:val="009F3354"/>
    <w:rsid w:val="009F3A49"/>
    <w:rsid w:val="009F43DE"/>
    <w:rsid w:val="009F5063"/>
    <w:rsid w:val="009F5206"/>
    <w:rsid w:val="009F5890"/>
    <w:rsid w:val="009F5DD1"/>
    <w:rsid w:val="009F5F71"/>
    <w:rsid w:val="009F6242"/>
    <w:rsid w:val="009F6B64"/>
    <w:rsid w:val="009F6E31"/>
    <w:rsid w:val="009F7149"/>
    <w:rsid w:val="009F724F"/>
    <w:rsid w:val="009F7425"/>
    <w:rsid w:val="009F7942"/>
    <w:rsid w:val="009F7DC4"/>
    <w:rsid w:val="00A00DE7"/>
    <w:rsid w:val="00A0172A"/>
    <w:rsid w:val="00A026FC"/>
    <w:rsid w:val="00A02FFC"/>
    <w:rsid w:val="00A03D81"/>
    <w:rsid w:val="00A04876"/>
    <w:rsid w:val="00A04CDA"/>
    <w:rsid w:val="00A0513A"/>
    <w:rsid w:val="00A053FD"/>
    <w:rsid w:val="00A05908"/>
    <w:rsid w:val="00A06723"/>
    <w:rsid w:val="00A06879"/>
    <w:rsid w:val="00A068F4"/>
    <w:rsid w:val="00A069DB"/>
    <w:rsid w:val="00A07862"/>
    <w:rsid w:val="00A07CB0"/>
    <w:rsid w:val="00A10438"/>
    <w:rsid w:val="00A10522"/>
    <w:rsid w:val="00A114D0"/>
    <w:rsid w:val="00A116B0"/>
    <w:rsid w:val="00A11897"/>
    <w:rsid w:val="00A12BE2"/>
    <w:rsid w:val="00A12E1B"/>
    <w:rsid w:val="00A13533"/>
    <w:rsid w:val="00A13863"/>
    <w:rsid w:val="00A1396A"/>
    <w:rsid w:val="00A13EF9"/>
    <w:rsid w:val="00A15139"/>
    <w:rsid w:val="00A15FAD"/>
    <w:rsid w:val="00A16565"/>
    <w:rsid w:val="00A16BEF"/>
    <w:rsid w:val="00A16DD0"/>
    <w:rsid w:val="00A174EC"/>
    <w:rsid w:val="00A175AC"/>
    <w:rsid w:val="00A175B1"/>
    <w:rsid w:val="00A2003E"/>
    <w:rsid w:val="00A202A1"/>
    <w:rsid w:val="00A20799"/>
    <w:rsid w:val="00A2111B"/>
    <w:rsid w:val="00A21596"/>
    <w:rsid w:val="00A21B8D"/>
    <w:rsid w:val="00A21DE2"/>
    <w:rsid w:val="00A220DF"/>
    <w:rsid w:val="00A22295"/>
    <w:rsid w:val="00A22402"/>
    <w:rsid w:val="00A22757"/>
    <w:rsid w:val="00A23568"/>
    <w:rsid w:val="00A2375D"/>
    <w:rsid w:val="00A243F1"/>
    <w:rsid w:val="00A247C3"/>
    <w:rsid w:val="00A24EFE"/>
    <w:rsid w:val="00A250FE"/>
    <w:rsid w:val="00A25240"/>
    <w:rsid w:val="00A2541E"/>
    <w:rsid w:val="00A257ED"/>
    <w:rsid w:val="00A26066"/>
    <w:rsid w:val="00A261E1"/>
    <w:rsid w:val="00A26256"/>
    <w:rsid w:val="00A26B58"/>
    <w:rsid w:val="00A27ECC"/>
    <w:rsid w:val="00A30181"/>
    <w:rsid w:val="00A305C1"/>
    <w:rsid w:val="00A31CFD"/>
    <w:rsid w:val="00A3213C"/>
    <w:rsid w:val="00A3295C"/>
    <w:rsid w:val="00A32BF2"/>
    <w:rsid w:val="00A32E3A"/>
    <w:rsid w:val="00A3343B"/>
    <w:rsid w:val="00A33996"/>
    <w:rsid w:val="00A33E5D"/>
    <w:rsid w:val="00A3411B"/>
    <w:rsid w:val="00A3451D"/>
    <w:rsid w:val="00A359C9"/>
    <w:rsid w:val="00A36506"/>
    <w:rsid w:val="00A4044D"/>
    <w:rsid w:val="00A40815"/>
    <w:rsid w:val="00A42718"/>
    <w:rsid w:val="00A42841"/>
    <w:rsid w:val="00A43028"/>
    <w:rsid w:val="00A43379"/>
    <w:rsid w:val="00A435FD"/>
    <w:rsid w:val="00A43ED4"/>
    <w:rsid w:val="00A4496A"/>
    <w:rsid w:val="00A44A43"/>
    <w:rsid w:val="00A45248"/>
    <w:rsid w:val="00A46298"/>
    <w:rsid w:val="00A46849"/>
    <w:rsid w:val="00A50F31"/>
    <w:rsid w:val="00A51111"/>
    <w:rsid w:val="00A5277F"/>
    <w:rsid w:val="00A53FE8"/>
    <w:rsid w:val="00A54E6F"/>
    <w:rsid w:val="00A54E7F"/>
    <w:rsid w:val="00A54F4D"/>
    <w:rsid w:val="00A54FC9"/>
    <w:rsid w:val="00A5578B"/>
    <w:rsid w:val="00A562FE"/>
    <w:rsid w:val="00A56A67"/>
    <w:rsid w:val="00A56B99"/>
    <w:rsid w:val="00A573CA"/>
    <w:rsid w:val="00A57DEC"/>
    <w:rsid w:val="00A60139"/>
    <w:rsid w:val="00A6032F"/>
    <w:rsid w:val="00A61A20"/>
    <w:rsid w:val="00A61A96"/>
    <w:rsid w:val="00A6205F"/>
    <w:rsid w:val="00A62BB6"/>
    <w:rsid w:val="00A6368C"/>
    <w:rsid w:val="00A646B6"/>
    <w:rsid w:val="00A6582B"/>
    <w:rsid w:val="00A66F0A"/>
    <w:rsid w:val="00A670ED"/>
    <w:rsid w:val="00A6745A"/>
    <w:rsid w:val="00A6788F"/>
    <w:rsid w:val="00A7020C"/>
    <w:rsid w:val="00A704EC"/>
    <w:rsid w:val="00A70C9B"/>
    <w:rsid w:val="00A71F0B"/>
    <w:rsid w:val="00A72522"/>
    <w:rsid w:val="00A7314D"/>
    <w:rsid w:val="00A73401"/>
    <w:rsid w:val="00A737CD"/>
    <w:rsid w:val="00A73F3F"/>
    <w:rsid w:val="00A74D8B"/>
    <w:rsid w:val="00A74F59"/>
    <w:rsid w:val="00A75BBB"/>
    <w:rsid w:val="00A76058"/>
    <w:rsid w:val="00A767AD"/>
    <w:rsid w:val="00A76CD3"/>
    <w:rsid w:val="00A779D7"/>
    <w:rsid w:val="00A80367"/>
    <w:rsid w:val="00A80728"/>
    <w:rsid w:val="00A807B0"/>
    <w:rsid w:val="00A80865"/>
    <w:rsid w:val="00A80E32"/>
    <w:rsid w:val="00A81F14"/>
    <w:rsid w:val="00A81F5F"/>
    <w:rsid w:val="00A8264D"/>
    <w:rsid w:val="00A826B8"/>
    <w:rsid w:val="00A83018"/>
    <w:rsid w:val="00A8308C"/>
    <w:rsid w:val="00A846AC"/>
    <w:rsid w:val="00A848C8"/>
    <w:rsid w:val="00A84A9E"/>
    <w:rsid w:val="00A85319"/>
    <w:rsid w:val="00A8590E"/>
    <w:rsid w:val="00A859EB"/>
    <w:rsid w:val="00A85AC1"/>
    <w:rsid w:val="00A8612E"/>
    <w:rsid w:val="00A867BD"/>
    <w:rsid w:val="00A86E41"/>
    <w:rsid w:val="00A872F1"/>
    <w:rsid w:val="00A9017B"/>
    <w:rsid w:val="00A90613"/>
    <w:rsid w:val="00A90C90"/>
    <w:rsid w:val="00A91283"/>
    <w:rsid w:val="00A913A4"/>
    <w:rsid w:val="00A91B74"/>
    <w:rsid w:val="00A92042"/>
    <w:rsid w:val="00A921C2"/>
    <w:rsid w:val="00A924C0"/>
    <w:rsid w:val="00A92CE2"/>
    <w:rsid w:val="00A93B22"/>
    <w:rsid w:val="00A94203"/>
    <w:rsid w:val="00A94579"/>
    <w:rsid w:val="00A94745"/>
    <w:rsid w:val="00A947A9"/>
    <w:rsid w:val="00A94CEA"/>
    <w:rsid w:val="00A94FEE"/>
    <w:rsid w:val="00A957CB"/>
    <w:rsid w:val="00A9588D"/>
    <w:rsid w:val="00A96A14"/>
    <w:rsid w:val="00A96E95"/>
    <w:rsid w:val="00A97408"/>
    <w:rsid w:val="00A978C6"/>
    <w:rsid w:val="00AA09A0"/>
    <w:rsid w:val="00AA0B94"/>
    <w:rsid w:val="00AA0C97"/>
    <w:rsid w:val="00AA0DD6"/>
    <w:rsid w:val="00AA1189"/>
    <w:rsid w:val="00AA11DB"/>
    <w:rsid w:val="00AA1844"/>
    <w:rsid w:val="00AA19BD"/>
    <w:rsid w:val="00AA22E6"/>
    <w:rsid w:val="00AA325A"/>
    <w:rsid w:val="00AA52B7"/>
    <w:rsid w:val="00AA549B"/>
    <w:rsid w:val="00AA5548"/>
    <w:rsid w:val="00AA5C79"/>
    <w:rsid w:val="00AA6054"/>
    <w:rsid w:val="00AA676E"/>
    <w:rsid w:val="00AA6AB8"/>
    <w:rsid w:val="00AA71A7"/>
    <w:rsid w:val="00AA74C3"/>
    <w:rsid w:val="00AA76E8"/>
    <w:rsid w:val="00AB0484"/>
    <w:rsid w:val="00AB1489"/>
    <w:rsid w:val="00AB2674"/>
    <w:rsid w:val="00AB2A35"/>
    <w:rsid w:val="00AB365E"/>
    <w:rsid w:val="00AB37F1"/>
    <w:rsid w:val="00AB41DB"/>
    <w:rsid w:val="00AB45CA"/>
    <w:rsid w:val="00AB4C16"/>
    <w:rsid w:val="00AB4D00"/>
    <w:rsid w:val="00AB4E04"/>
    <w:rsid w:val="00AB4F49"/>
    <w:rsid w:val="00AB4F91"/>
    <w:rsid w:val="00AB5DFA"/>
    <w:rsid w:val="00AB6243"/>
    <w:rsid w:val="00AB6290"/>
    <w:rsid w:val="00AB6527"/>
    <w:rsid w:val="00AB7B37"/>
    <w:rsid w:val="00AC00F6"/>
    <w:rsid w:val="00AC0EB0"/>
    <w:rsid w:val="00AC1023"/>
    <w:rsid w:val="00AC1D17"/>
    <w:rsid w:val="00AC2532"/>
    <w:rsid w:val="00AC262D"/>
    <w:rsid w:val="00AC276E"/>
    <w:rsid w:val="00AC4A99"/>
    <w:rsid w:val="00AC4CF6"/>
    <w:rsid w:val="00AC4E0C"/>
    <w:rsid w:val="00AC5673"/>
    <w:rsid w:val="00AC5879"/>
    <w:rsid w:val="00AC73AB"/>
    <w:rsid w:val="00AC7812"/>
    <w:rsid w:val="00AC7953"/>
    <w:rsid w:val="00AC7A94"/>
    <w:rsid w:val="00AC7B96"/>
    <w:rsid w:val="00AD0419"/>
    <w:rsid w:val="00AD0934"/>
    <w:rsid w:val="00AD0E25"/>
    <w:rsid w:val="00AD137D"/>
    <w:rsid w:val="00AD22BB"/>
    <w:rsid w:val="00AD2C46"/>
    <w:rsid w:val="00AD32C2"/>
    <w:rsid w:val="00AD3345"/>
    <w:rsid w:val="00AD3911"/>
    <w:rsid w:val="00AD3DE4"/>
    <w:rsid w:val="00AD403F"/>
    <w:rsid w:val="00AD44A7"/>
    <w:rsid w:val="00AD5B27"/>
    <w:rsid w:val="00AD5E6F"/>
    <w:rsid w:val="00AD60AD"/>
    <w:rsid w:val="00AD62DD"/>
    <w:rsid w:val="00AD68CC"/>
    <w:rsid w:val="00AD7014"/>
    <w:rsid w:val="00AD70EB"/>
    <w:rsid w:val="00AD77C1"/>
    <w:rsid w:val="00AD78E8"/>
    <w:rsid w:val="00AD79A2"/>
    <w:rsid w:val="00AD7B01"/>
    <w:rsid w:val="00AD7B7F"/>
    <w:rsid w:val="00AD7C17"/>
    <w:rsid w:val="00AD7D1C"/>
    <w:rsid w:val="00AD7DC2"/>
    <w:rsid w:val="00AE01B1"/>
    <w:rsid w:val="00AE1851"/>
    <w:rsid w:val="00AE18B6"/>
    <w:rsid w:val="00AE1A8E"/>
    <w:rsid w:val="00AE2A40"/>
    <w:rsid w:val="00AE2E2D"/>
    <w:rsid w:val="00AE30E2"/>
    <w:rsid w:val="00AE4C9D"/>
    <w:rsid w:val="00AE51F7"/>
    <w:rsid w:val="00AE646A"/>
    <w:rsid w:val="00AE65D2"/>
    <w:rsid w:val="00AE697C"/>
    <w:rsid w:val="00AE6AED"/>
    <w:rsid w:val="00AE6DA9"/>
    <w:rsid w:val="00AE7046"/>
    <w:rsid w:val="00AE7521"/>
    <w:rsid w:val="00AF0D26"/>
    <w:rsid w:val="00AF0F50"/>
    <w:rsid w:val="00AF160F"/>
    <w:rsid w:val="00AF1FB0"/>
    <w:rsid w:val="00AF2FB0"/>
    <w:rsid w:val="00AF36B8"/>
    <w:rsid w:val="00AF37EC"/>
    <w:rsid w:val="00AF40CC"/>
    <w:rsid w:val="00AF4943"/>
    <w:rsid w:val="00AF49DA"/>
    <w:rsid w:val="00AF4B1D"/>
    <w:rsid w:val="00AF62FB"/>
    <w:rsid w:val="00AF6414"/>
    <w:rsid w:val="00AF65B0"/>
    <w:rsid w:val="00AF7BDF"/>
    <w:rsid w:val="00AF7CCC"/>
    <w:rsid w:val="00B0046A"/>
    <w:rsid w:val="00B0320E"/>
    <w:rsid w:val="00B04156"/>
    <w:rsid w:val="00B042BF"/>
    <w:rsid w:val="00B04E3F"/>
    <w:rsid w:val="00B05338"/>
    <w:rsid w:val="00B05CC8"/>
    <w:rsid w:val="00B05F2F"/>
    <w:rsid w:val="00B06BCC"/>
    <w:rsid w:val="00B0762B"/>
    <w:rsid w:val="00B07C3B"/>
    <w:rsid w:val="00B10295"/>
    <w:rsid w:val="00B1046C"/>
    <w:rsid w:val="00B1055B"/>
    <w:rsid w:val="00B12400"/>
    <w:rsid w:val="00B1257B"/>
    <w:rsid w:val="00B12E62"/>
    <w:rsid w:val="00B12EB0"/>
    <w:rsid w:val="00B13580"/>
    <w:rsid w:val="00B1359F"/>
    <w:rsid w:val="00B1426D"/>
    <w:rsid w:val="00B143EA"/>
    <w:rsid w:val="00B1476D"/>
    <w:rsid w:val="00B14A56"/>
    <w:rsid w:val="00B14CB3"/>
    <w:rsid w:val="00B15330"/>
    <w:rsid w:val="00B16089"/>
    <w:rsid w:val="00B1648E"/>
    <w:rsid w:val="00B16B11"/>
    <w:rsid w:val="00B175DE"/>
    <w:rsid w:val="00B175FD"/>
    <w:rsid w:val="00B17656"/>
    <w:rsid w:val="00B17AD3"/>
    <w:rsid w:val="00B200F8"/>
    <w:rsid w:val="00B21522"/>
    <w:rsid w:val="00B22EC7"/>
    <w:rsid w:val="00B22ED7"/>
    <w:rsid w:val="00B230EE"/>
    <w:rsid w:val="00B2332D"/>
    <w:rsid w:val="00B25956"/>
    <w:rsid w:val="00B2655B"/>
    <w:rsid w:val="00B26602"/>
    <w:rsid w:val="00B26648"/>
    <w:rsid w:val="00B267E7"/>
    <w:rsid w:val="00B273B1"/>
    <w:rsid w:val="00B275E1"/>
    <w:rsid w:val="00B3141A"/>
    <w:rsid w:val="00B318E7"/>
    <w:rsid w:val="00B31C86"/>
    <w:rsid w:val="00B32D47"/>
    <w:rsid w:val="00B32ECA"/>
    <w:rsid w:val="00B330DC"/>
    <w:rsid w:val="00B33257"/>
    <w:rsid w:val="00B335D0"/>
    <w:rsid w:val="00B33E00"/>
    <w:rsid w:val="00B354E9"/>
    <w:rsid w:val="00B36357"/>
    <w:rsid w:val="00B369BD"/>
    <w:rsid w:val="00B36A4A"/>
    <w:rsid w:val="00B3726D"/>
    <w:rsid w:val="00B373DB"/>
    <w:rsid w:val="00B37DBC"/>
    <w:rsid w:val="00B402B1"/>
    <w:rsid w:val="00B40938"/>
    <w:rsid w:val="00B40A76"/>
    <w:rsid w:val="00B40F50"/>
    <w:rsid w:val="00B41078"/>
    <w:rsid w:val="00B41F8E"/>
    <w:rsid w:val="00B42124"/>
    <w:rsid w:val="00B42409"/>
    <w:rsid w:val="00B4286B"/>
    <w:rsid w:val="00B42BD7"/>
    <w:rsid w:val="00B42C34"/>
    <w:rsid w:val="00B43940"/>
    <w:rsid w:val="00B43C11"/>
    <w:rsid w:val="00B4407D"/>
    <w:rsid w:val="00B4482D"/>
    <w:rsid w:val="00B44A14"/>
    <w:rsid w:val="00B44E00"/>
    <w:rsid w:val="00B44E11"/>
    <w:rsid w:val="00B44EA0"/>
    <w:rsid w:val="00B4554B"/>
    <w:rsid w:val="00B45B22"/>
    <w:rsid w:val="00B461D4"/>
    <w:rsid w:val="00B461DF"/>
    <w:rsid w:val="00B46F7B"/>
    <w:rsid w:val="00B4786C"/>
    <w:rsid w:val="00B502D8"/>
    <w:rsid w:val="00B50A79"/>
    <w:rsid w:val="00B50BF6"/>
    <w:rsid w:val="00B513EA"/>
    <w:rsid w:val="00B51BDF"/>
    <w:rsid w:val="00B51F5D"/>
    <w:rsid w:val="00B5227B"/>
    <w:rsid w:val="00B5233F"/>
    <w:rsid w:val="00B5299C"/>
    <w:rsid w:val="00B52DC0"/>
    <w:rsid w:val="00B530CA"/>
    <w:rsid w:val="00B5327A"/>
    <w:rsid w:val="00B5353E"/>
    <w:rsid w:val="00B53B9E"/>
    <w:rsid w:val="00B550A5"/>
    <w:rsid w:val="00B551C6"/>
    <w:rsid w:val="00B56A17"/>
    <w:rsid w:val="00B56A80"/>
    <w:rsid w:val="00B56C65"/>
    <w:rsid w:val="00B5730A"/>
    <w:rsid w:val="00B57857"/>
    <w:rsid w:val="00B602D2"/>
    <w:rsid w:val="00B607A7"/>
    <w:rsid w:val="00B6084D"/>
    <w:rsid w:val="00B60865"/>
    <w:rsid w:val="00B60EFB"/>
    <w:rsid w:val="00B614D0"/>
    <w:rsid w:val="00B6175F"/>
    <w:rsid w:val="00B61CB0"/>
    <w:rsid w:val="00B62306"/>
    <w:rsid w:val="00B6248F"/>
    <w:rsid w:val="00B62DAC"/>
    <w:rsid w:val="00B63428"/>
    <w:rsid w:val="00B65474"/>
    <w:rsid w:val="00B65489"/>
    <w:rsid w:val="00B6565F"/>
    <w:rsid w:val="00B669F4"/>
    <w:rsid w:val="00B674A6"/>
    <w:rsid w:val="00B678E5"/>
    <w:rsid w:val="00B67991"/>
    <w:rsid w:val="00B67B23"/>
    <w:rsid w:val="00B67BFF"/>
    <w:rsid w:val="00B67D26"/>
    <w:rsid w:val="00B67F7E"/>
    <w:rsid w:val="00B70E53"/>
    <w:rsid w:val="00B71342"/>
    <w:rsid w:val="00B716E8"/>
    <w:rsid w:val="00B71779"/>
    <w:rsid w:val="00B72DB1"/>
    <w:rsid w:val="00B72E2F"/>
    <w:rsid w:val="00B73747"/>
    <w:rsid w:val="00B7399B"/>
    <w:rsid w:val="00B73BE3"/>
    <w:rsid w:val="00B742B3"/>
    <w:rsid w:val="00B748D2"/>
    <w:rsid w:val="00B74D52"/>
    <w:rsid w:val="00B75092"/>
    <w:rsid w:val="00B75E53"/>
    <w:rsid w:val="00B76084"/>
    <w:rsid w:val="00B760C5"/>
    <w:rsid w:val="00B760CE"/>
    <w:rsid w:val="00B764C2"/>
    <w:rsid w:val="00B76718"/>
    <w:rsid w:val="00B7748C"/>
    <w:rsid w:val="00B77B65"/>
    <w:rsid w:val="00B81670"/>
    <w:rsid w:val="00B81B1C"/>
    <w:rsid w:val="00B82742"/>
    <w:rsid w:val="00B839C4"/>
    <w:rsid w:val="00B842AB"/>
    <w:rsid w:val="00B842FD"/>
    <w:rsid w:val="00B8480D"/>
    <w:rsid w:val="00B85837"/>
    <w:rsid w:val="00B85D5B"/>
    <w:rsid w:val="00B85EF5"/>
    <w:rsid w:val="00B869B2"/>
    <w:rsid w:val="00B86C3E"/>
    <w:rsid w:val="00B8721C"/>
    <w:rsid w:val="00B87536"/>
    <w:rsid w:val="00B87EE1"/>
    <w:rsid w:val="00B90034"/>
    <w:rsid w:val="00B90A46"/>
    <w:rsid w:val="00B90E10"/>
    <w:rsid w:val="00B915F3"/>
    <w:rsid w:val="00B919A3"/>
    <w:rsid w:val="00B91B9C"/>
    <w:rsid w:val="00B9229B"/>
    <w:rsid w:val="00B9369A"/>
    <w:rsid w:val="00B9397C"/>
    <w:rsid w:val="00B93B15"/>
    <w:rsid w:val="00B93B46"/>
    <w:rsid w:val="00B93C42"/>
    <w:rsid w:val="00B93E10"/>
    <w:rsid w:val="00B940BB"/>
    <w:rsid w:val="00B95956"/>
    <w:rsid w:val="00B959FB"/>
    <w:rsid w:val="00B972A8"/>
    <w:rsid w:val="00BA045D"/>
    <w:rsid w:val="00BA04CE"/>
    <w:rsid w:val="00BA076A"/>
    <w:rsid w:val="00BA1002"/>
    <w:rsid w:val="00BA2289"/>
    <w:rsid w:val="00BA2847"/>
    <w:rsid w:val="00BA4A50"/>
    <w:rsid w:val="00BA5003"/>
    <w:rsid w:val="00BA535B"/>
    <w:rsid w:val="00BA5D08"/>
    <w:rsid w:val="00BA5D80"/>
    <w:rsid w:val="00BA6D18"/>
    <w:rsid w:val="00BB053D"/>
    <w:rsid w:val="00BB0587"/>
    <w:rsid w:val="00BB1291"/>
    <w:rsid w:val="00BB1595"/>
    <w:rsid w:val="00BB2103"/>
    <w:rsid w:val="00BB2633"/>
    <w:rsid w:val="00BB2A12"/>
    <w:rsid w:val="00BB2D2B"/>
    <w:rsid w:val="00BB353D"/>
    <w:rsid w:val="00BB37CC"/>
    <w:rsid w:val="00BB3DA2"/>
    <w:rsid w:val="00BB40D7"/>
    <w:rsid w:val="00BB411F"/>
    <w:rsid w:val="00BB454D"/>
    <w:rsid w:val="00BB494A"/>
    <w:rsid w:val="00BB4974"/>
    <w:rsid w:val="00BB4FD1"/>
    <w:rsid w:val="00BB57ED"/>
    <w:rsid w:val="00BB60FA"/>
    <w:rsid w:val="00BB619D"/>
    <w:rsid w:val="00BB6613"/>
    <w:rsid w:val="00BB6744"/>
    <w:rsid w:val="00BB69A6"/>
    <w:rsid w:val="00BB6C44"/>
    <w:rsid w:val="00BB700E"/>
    <w:rsid w:val="00BB7207"/>
    <w:rsid w:val="00BB72F0"/>
    <w:rsid w:val="00BB771E"/>
    <w:rsid w:val="00BB77C8"/>
    <w:rsid w:val="00BC1A10"/>
    <w:rsid w:val="00BC22D1"/>
    <w:rsid w:val="00BC235F"/>
    <w:rsid w:val="00BC3516"/>
    <w:rsid w:val="00BC36AD"/>
    <w:rsid w:val="00BC3E2F"/>
    <w:rsid w:val="00BC3E9A"/>
    <w:rsid w:val="00BC4789"/>
    <w:rsid w:val="00BC4B07"/>
    <w:rsid w:val="00BC5D41"/>
    <w:rsid w:val="00BC6216"/>
    <w:rsid w:val="00BC6226"/>
    <w:rsid w:val="00BC68E2"/>
    <w:rsid w:val="00BC6972"/>
    <w:rsid w:val="00BC772A"/>
    <w:rsid w:val="00BD0313"/>
    <w:rsid w:val="00BD055E"/>
    <w:rsid w:val="00BD0CC9"/>
    <w:rsid w:val="00BD109C"/>
    <w:rsid w:val="00BD18C4"/>
    <w:rsid w:val="00BD2471"/>
    <w:rsid w:val="00BD2AE8"/>
    <w:rsid w:val="00BD2F0C"/>
    <w:rsid w:val="00BD2F44"/>
    <w:rsid w:val="00BD3C17"/>
    <w:rsid w:val="00BD3D3F"/>
    <w:rsid w:val="00BD43F9"/>
    <w:rsid w:val="00BD44EF"/>
    <w:rsid w:val="00BD48A0"/>
    <w:rsid w:val="00BD498C"/>
    <w:rsid w:val="00BD4C0C"/>
    <w:rsid w:val="00BD53CF"/>
    <w:rsid w:val="00BD6B1F"/>
    <w:rsid w:val="00BD7B84"/>
    <w:rsid w:val="00BE01C6"/>
    <w:rsid w:val="00BE09B4"/>
    <w:rsid w:val="00BE0E96"/>
    <w:rsid w:val="00BE2421"/>
    <w:rsid w:val="00BE4BAC"/>
    <w:rsid w:val="00BE4CA7"/>
    <w:rsid w:val="00BE5DF5"/>
    <w:rsid w:val="00BE5F0E"/>
    <w:rsid w:val="00BE62CE"/>
    <w:rsid w:val="00BE6625"/>
    <w:rsid w:val="00BE6D9A"/>
    <w:rsid w:val="00BE700B"/>
    <w:rsid w:val="00BE74CF"/>
    <w:rsid w:val="00BE7B96"/>
    <w:rsid w:val="00BE7D72"/>
    <w:rsid w:val="00BF020F"/>
    <w:rsid w:val="00BF032A"/>
    <w:rsid w:val="00BF0628"/>
    <w:rsid w:val="00BF0698"/>
    <w:rsid w:val="00BF0CCC"/>
    <w:rsid w:val="00BF0E8E"/>
    <w:rsid w:val="00BF1110"/>
    <w:rsid w:val="00BF1518"/>
    <w:rsid w:val="00BF1C14"/>
    <w:rsid w:val="00BF26AD"/>
    <w:rsid w:val="00BF2F09"/>
    <w:rsid w:val="00BF440A"/>
    <w:rsid w:val="00BF59A8"/>
    <w:rsid w:val="00BF6074"/>
    <w:rsid w:val="00BF66AD"/>
    <w:rsid w:val="00BF7523"/>
    <w:rsid w:val="00BF7E08"/>
    <w:rsid w:val="00C006A6"/>
    <w:rsid w:val="00C01C26"/>
    <w:rsid w:val="00C027A7"/>
    <w:rsid w:val="00C02BD5"/>
    <w:rsid w:val="00C03140"/>
    <w:rsid w:val="00C031F2"/>
    <w:rsid w:val="00C03DF1"/>
    <w:rsid w:val="00C041C0"/>
    <w:rsid w:val="00C0441D"/>
    <w:rsid w:val="00C04AE4"/>
    <w:rsid w:val="00C04BAD"/>
    <w:rsid w:val="00C05080"/>
    <w:rsid w:val="00C05737"/>
    <w:rsid w:val="00C05BF8"/>
    <w:rsid w:val="00C063EE"/>
    <w:rsid w:val="00C06AF2"/>
    <w:rsid w:val="00C06F63"/>
    <w:rsid w:val="00C07C49"/>
    <w:rsid w:val="00C10A53"/>
    <w:rsid w:val="00C10CAB"/>
    <w:rsid w:val="00C10DDF"/>
    <w:rsid w:val="00C10E19"/>
    <w:rsid w:val="00C1160F"/>
    <w:rsid w:val="00C11D26"/>
    <w:rsid w:val="00C123BA"/>
    <w:rsid w:val="00C12729"/>
    <w:rsid w:val="00C13E3B"/>
    <w:rsid w:val="00C13E63"/>
    <w:rsid w:val="00C14855"/>
    <w:rsid w:val="00C1572D"/>
    <w:rsid w:val="00C162C5"/>
    <w:rsid w:val="00C16613"/>
    <w:rsid w:val="00C1680E"/>
    <w:rsid w:val="00C16902"/>
    <w:rsid w:val="00C16C73"/>
    <w:rsid w:val="00C174B0"/>
    <w:rsid w:val="00C17579"/>
    <w:rsid w:val="00C176FD"/>
    <w:rsid w:val="00C17BAA"/>
    <w:rsid w:val="00C17F59"/>
    <w:rsid w:val="00C2030A"/>
    <w:rsid w:val="00C205CE"/>
    <w:rsid w:val="00C20BAE"/>
    <w:rsid w:val="00C21740"/>
    <w:rsid w:val="00C2176C"/>
    <w:rsid w:val="00C21CF2"/>
    <w:rsid w:val="00C223E9"/>
    <w:rsid w:val="00C22584"/>
    <w:rsid w:val="00C22CE9"/>
    <w:rsid w:val="00C22D9E"/>
    <w:rsid w:val="00C2376D"/>
    <w:rsid w:val="00C24329"/>
    <w:rsid w:val="00C249F2"/>
    <w:rsid w:val="00C25585"/>
    <w:rsid w:val="00C25A01"/>
    <w:rsid w:val="00C25D1C"/>
    <w:rsid w:val="00C25EEE"/>
    <w:rsid w:val="00C267D4"/>
    <w:rsid w:val="00C269B4"/>
    <w:rsid w:val="00C26CC0"/>
    <w:rsid w:val="00C271E3"/>
    <w:rsid w:val="00C273B8"/>
    <w:rsid w:val="00C3020B"/>
    <w:rsid w:val="00C3027A"/>
    <w:rsid w:val="00C30342"/>
    <w:rsid w:val="00C309B8"/>
    <w:rsid w:val="00C311EF"/>
    <w:rsid w:val="00C31399"/>
    <w:rsid w:val="00C315CB"/>
    <w:rsid w:val="00C319ED"/>
    <w:rsid w:val="00C31C4C"/>
    <w:rsid w:val="00C31E7F"/>
    <w:rsid w:val="00C321EF"/>
    <w:rsid w:val="00C322DD"/>
    <w:rsid w:val="00C32A1E"/>
    <w:rsid w:val="00C32A62"/>
    <w:rsid w:val="00C331DF"/>
    <w:rsid w:val="00C3330D"/>
    <w:rsid w:val="00C33857"/>
    <w:rsid w:val="00C33BD9"/>
    <w:rsid w:val="00C34797"/>
    <w:rsid w:val="00C3493F"/>
    <w:rsid w:val="00C34A1A"/>
    <w:rsid w:val="00C34B88"/>
    <w:rsid w:val="00C34B91"/>
    <w:rsid w:val="00C34E07"/>
    <w:rsid w:val="00C350EE"/>
    <w:rsid w:val="00C35109"/>
    <w:rsid w:val="00C36072"/>
    <w:rsid w:val="00C3686F"/>
    <w:rsid w:val="00C374F3"/>
    <w:rsid w:val="00C37BA7"/>
    <w:rsid w:val="00C4019D"/>
    <w:rsid w:val="00C4024C"/>
    <w:rsid w:val="00C40554"/>
    <w:rsid w:val="00C40B72"/>
    <w:rsid w:val="00C411AB"/>
    <w:rsid w:val="00C41D95"/>
    <w:rsid w:val="00C42338"/>
    <w:rsid w:val="00C43B49"/>
    <w:rsid w:val="00C4474B"/>
    <w:rsid w:val="00C44EED"/>
    <w:rsid w:val="00C45046"/>
    <w:rsid w:val="00C4553D"/>
    <w:rsid w:val="00C46146"/>
    <w:rsid w:val="00C461A9"/>
    <w:rsid w:val="00C46764"/>
    <w:rsid w:val="00C46BE2"/>
    <w:rsid w:val="00C46D1A"/>
    <w:rsid w:val="00C46DB4"/>
    <w:rsid w:val="00C46F59"/>
    <w:rsid w:val="00C47396"/>
    <w:rsid w:val="00C47C17"/>
    <w:rsid w:val="00C50EF4"/>
    <w:rsid w:val="00C5107F"/>
    <w:rsid w:val="00C514AE"/>
    <w:rsid w:val="00C515DA"/>
    <w:rsid w:val="00C51DB0"/>
    <w:rsid w:val="00C5418B"/>
    <w:rsid w:val="00C54240"/>
    <w:rsid w:val="00C55561"/>
    <w:rsid w:val="00C55FC1"/>
    <w:rsid w:val="00C563DA"/>
    <w:rsid w:val="00C57E96"/>
    <w:rsid w:val="00C60543"/>
    <w:rsid w:val="00C62CE2"/>
    <w:rsid w:val="00C63308"/>
    <w:rsid w:val="00C63837"/>
    <w:rsid w:val="00C63913"/>
    <w:rsid w:val="00C64916"/>
    <w:rsid w:val="00C64962"/>
    <w:rsid w:val="00C65B25"/>
    <w:rsid w:val="00C65F93"/>
    <w:rsid w:val="00C6697B"/>
    <w:rsid w:val="00C70D7A"/>
    <w:rsid w:val="00C72FD8"/>
    <w:rsid w:val="00C73ECB"/>
    <w:rsid w:val="00C73F18"/>
    <w:rsid w:val="00C7423E"/>
    <w:rsid w:val="00C74AEC"/>
    <w:rsid w:val="00C74EA3"/>
    <w:rsid w:val="00C757CD"/>
    <w:rsid w:val="00C7633D"/>
    <w:rsid w:val="00C7706B"/>
    <w:rsid w:val="00C774C1"/>
    <w:rsid w:val="00C7751F"/>
    <w:rsid w:val="00C776F6"/>
    <w:rsid w:val="00C8025E"/>
    <w:rsid w:val="00C804F4"/>
    <w:rsid w:val="00C80A1F"/>
    <w:rsid w:val="00C816D1"/>
    <w:rsid w:val="00C81DAB"/>
    <w:rsid w:val="00C81DDE"/>
    <w:rsid w:val="00C81F7D"/>
    <w:rsid w:val="00C821EF"/>
    <w:rsid w:val="00C82453"/>
    <w:rsid w:val="00C829C7"/>
    <w:rsid w:val="00C82B2D"/>
    <w:rsid w:val="00C83306"/>
    <w:rsid w:val="00C83FEA"/>
    <w:rsid w:val="00C8441F"/>
    <w:rsid w:val="00C84FA4"/>
    <w:rsid w:val="00C8501B"/>
    <w:rsid w:val="00C851E0"/>
    <w:rsid w:val="00C85AEF"/>
    <w:rsid w:val="00C864C2"/>
    <w:rsid w:val="00C86F24"/>
    <w:rsid w:val="00C8736C"/>
    <w:rsid w:val="00C87B61"/>
    <w:rsid w:val="00C87C16"/>
    <w:rsid w:val="00C87C27"/>
    <w:rsid w:val="00C87C65"/>
    <w:rsid w:val="00C900F2"/>
    <w:rsid w:val="00C90BC4"/>
    <w:rsid w:val="00C911A5"/>
    <w:rsid w:val="00C91728"/>
    <w:rsid w:val="00C91B94"/>
    <w:rsid w:val="00C91DB1"/>
    <w:rsid w:val="00C92116"/>
    <w:rsid w:val="00C92981"/>
    <w:rsid w:val="00C92D62"/>
    <w:rsid w:val="00C93C7F"/>
    <w:rsid w:val="00C94509"/>
    <w:rsid w:val="00C945E9"/>
    <w:rsid w:val="00C95422"/>
    <w:rsid w:val="00C95ED9"/>
    <w:rsid w:val="00C96A1F"/>
    <w:rsid w:val="00C96BCA"/>
    <w:rsid w:val="00C96FD9"/>
    <w:rsid w:val="00C976F0"/>
    <w:rsid w:val="00C97FB5"/>
    <w:rsid w:val="00CA02C8"/>
    <w:rsid w:val="00CA0338"/>
    <w:rsid w:val="00CA0824"/>
    <w:rsid w:val="00CA18E0"/>
    <w:rsid w:val="00CA1E80"/>
    <w:rsid w:val="00CA2BB5"/>
    <w:rsid w:val="00CA3346"/>
    <w:rsid w:val="00CA346D"/>
    <w:rsid w:val="00CA4380"/>
    <w:rsid w:val="00CA4D46"/>
    <w:rsid w:val="00CA50F5"/>
    <w:rsid w:val="00CA5109"/>
    <w:rsid w:val="00CA581E"/>
    <w:rsid w:val="00CA5CF4"/>
    <w:rsid w:val="00CA61BF"/>
    <w:rsid w:val="00CA695A"/>
    <w:rsid w:val="00CA6BF8"/>
    <w:rsid w:val="00CA6C25"/>
    <w:rsid w:val="00CA6D44"/>
    <w:rsid w:val="00CA7011"/>
    <w:rsid w:val="00CA7D8C"/>
    <w:rsid w:val="00CA7FA9"/>
    <w:rsid w:val="00CB007E"/>
    <w:rsid w:val="00CB05D1"/>
    <w:rsid w:val="00CB07F7"/>
    <w:rsid w:val="00CB08A1"/>
    <w:rsid w:val="00CB08A2"/>
    <w:rsid w:val="00CB0FB0"/>
    <w:rsid w:val="00CB1064"/>
    <w:rsid w:val="00CB19E7"/>
    <w:rsid w:val="00CB1DC2"/>
    <w:rsid w:val="00CB1EA7"/>
    <w:rsid w:val="00CB292E"/>
    <w:rsid w:val="00CB3B82"/>
    <w:rsid w:val="00CB4E43"/>
    <w:rsid w:val="00CB4FAE"/>
    <w:rsid w:val="00CB5CCC"/>
    <w:rsid w:val="00CB627F"/>
    <w:rsid w:val="00CB71BA"/>
    <w:rsid w:val="00CC048D"/>
    <w:rsid w:val="00CC0E3D"/>
    <w:rsid w:val="00CC129E"/>
    <w:rsid w:val="00CC1F10"/>
    <w:rsid w:val="00CC2166"/>
    <w:rsid w:val="00CC2FA2"/>
    <w:rsid w:val="00CC3512"/>
    <w:rsid w:val="00CC3F10"/>
    <w:rsid w:val="00CC59CD"/>
    <w:rsid w:val="00CC5B33"/>
    <w:rsid w:val="00CC63CA"/>
    <w:rsid w:val="00CC7B02"/>
    <w:rsid w:val="00CC7F88"/>
    <w:rsid w:val="00CD0554"/>
    <w:rsid w:val="00CD0BBF"/>
    <w:rsid w:val="00CD179F"/>
    <w:rsid w:val="00CD1924"/>
    <w:rsid w:val="00CD2430"/>
    <w:rsid w:val="00CD3159"/>
    <w:rsid w:val="00CD369C"/>
    <w:rsid w:val="00CD3E23"/>
    <w:rsid w:val="00CD415A"/>
    <w:rsid w:val="00CD45FA"/>
    <w:rsid w:val="00CD465E"/>
    <w:rsid w:val="00CD472F"/>
    <w:rsid w:val="00CD4B69"/>
    <w:rsid w:val="00CD534B"/>
    <w:rsid w:val="00CD5B88"/>
    <w:rsid w:val="00CD5D89"/>
    <w:rsid w:val="00CD5E98"/>
    <w:rsid w:val="00CD5EE4"/>
    <w:rsid w:val="00CD6892"/>
    <w:rsid w:val="00CD6FF2"/>
    <w:rsid w:val="00CD7EED"/>
    <w:rsid w:val="00CE06B5"/>
    <w:rsid w:val="00CE17E3"/>
    <w:rsid w:val="00CE1A42"/>
    <w:rsid w:val="00CE1B4D"/>
    <w:rsid w:val="00CE1F22"/>
    <w:rsid w:val="00CE2DFF"/>
    <w:rsid w:val="00CE31EA"/>
    <w:rsid w:val="00CE4D75"/>
    <w:rsid w:val="00CE4E7B"/>
    <w:rsid w:val="00CE522F"/>
    <w:rsid w:val="00CE54CA"/>
    <w:rsid w:val="00CE5856"/>
    <w:rsid w:val="00CE5B1A"/>
    <w:rsid w:val="00CE5FC4"/>
    <w:rsid w:val="00CE6670"/>
    <w:rsid w:val="00CE7685"/>
    <w:rsid w:val="00CE77F8"/>
    <w:rsid w:val="00CE7902"/>
    <w:rsid w:val="00CF1228"/>
    <w:rsid w:val="00CF1C2C"/>
    <w:rsid w:val="00CF1DB3"/>
    <w:rsid w:val="00CF2037"/>
    <w:rsid w:val="00CF2C0D"/>
    <w:rsid w:val="00CF302F"/>
    <w:rsid w:val="00CF37EA"/>
    <w:rsid w:val="00CF3D99"/>
    <w:rsid w:val="00CF43E5"/>
    <w:rsid w:val="00CF44C6"/>
    <w:rsid w:val="00CF45E5"/>
    <w:rsid w:val="00CF46CD"/>
    <w:rsid w:val="00CF4702"/>
    <w:rsid w:val="00CF4BB6"/>
    <w:rsid w:val="00CF4CC5"/>
    <w:rsid w:val="00CF5B3E"/>
    <w:rsid w:val="00CF5F5E"/>
    <w:rsid w:val="00CF6C79"/>
    <w:rsid w:val="00CF6D91"/>
    <w:rsid w:val="00CF74BA"/>
    <w:rsid w:val="00D000F9"/>
    <w:rsid w:val="00D00EF5"/>
    <w:rsid w:val="00D0284D"/>
    <w:rsid w:val="00D03F31"/>
    <w:rsid w:val="00D04BB8"/>
    <w:rsid w:val="00D04C1E"/>
    <w:rsid w:val="00D05ED0"/>
    <w:rsid w:val="00D05F60"/>
    <w:rsid w:val="00D06BB2"/>
    <w:rsid w:val="00D06E9B"/>
    <w:rsid w:val="00D07503"/>
    <w:rsid w:val="00D079F3"/>
    <w:rsid w:val="00D07FA6"/>
    <w:rsid w:val="00D1103D"/>
    <w:rsid w:val="00D112D9"/>
    <w:rsid w:val="00D11472"/>
    <w:rsid w:val="00D11483"/>
    <w:rsid w:val="00D11A5C"/>
    <w:rsid w:val="00D12198"/>
    <w:rsid w:val="00D12D23"/>
    <w:rsid w:val="00D13007"/>
    <w:rsid w:val="00D130B7"/>
    <w:rsid w:val="00D13329"/>
    <w:rsid w:val="00D1359A"/>
    <w:rsid w:val="00D140FD"/>
    <w:rsid w:val="00D1569D"/>
    <w:rsid w:val="00D15758"/>
    <w:rsid w:val="00D169CB"/>
    <w:rsid w:val="00D16A31"/>
    <w:rsid w:val="00D171AE"/>
    <w:rsid w:val="00D176D0"/>
    <w:rsid w:val="00D203FD"/>
    <w:rsid w:val="00D205FF"/>
    <w:rsid w:val="00D20E2C"/>
    <w:rsid w:val="00D20E46"/>
    <w:rsid w:val="00D211B5"/>
    <w:rsid w:val="00D21429"/>
    <w:rsid w:val="00D22518"/>
    <w:rsid w:val="00D22620"/>
    <w:rsid w:val="00D22C2A"/>
    <w:rsid w:val="00D23209"/>
    <w:rsid w:val="00D233B8"/>
    <w:rsid w:val="00D24544"/>
    <w:rsid w:val="00D247E4"/>
    <w:rsid w:val="00D25132"/>
    <w:rsid w:val="00D25220"/>
    <w:rsid w:val="00D2584D"/>
    <w:rsid w:val="00D259CA"/>
    <w:rsid w:val="00D26D79"/>
    <w:rsid w:val="00D276CA"/>
    <w:rsid w:val="00D27B31"/>
    <w:rsid w:val="00D27DCE"/>
    <w:rsid w:val="00D27DEB"/>
    <w:rsid w:val="00D27E65"/>
    <w:rsid w:val="00D30054"/>
    <w:rsid w:val="00D30A0D"/>
    <w:rsid w:val="00D30D4B"/>
    <w:rsid w:val="00D312D3"/>
    <w:rsid w:val="00D31401"/>
    <w:rsid w:val="00D3259E"/>
    <w:rsid w:val="00D32927"/>
    <w:rsid w:val="00D347F9"/>
    <w:rsid w:val="00D34E75"/>
    <w:rsid w:val="00D34EFB"/>
    <w:rsid w:val="00D350A2"/>
    <w:rsid w:val="00D37D76"/>
    <w:rsid w:val="00D40098"/>
    <w:rsid w:val="00D41B52"/>
    <w:rsid w:val="00D4272A"/>
    <w:rsid w:val="00D42E0B"/>
    <w:rsid w:val="00D43111"/>
    <w:rsid w:val="00D438C5"/>
    <w:rsid w:val="00D438F0"/>
    <w:rsid w:val="00D439C5"/>
    <w:rsid w:val="00D439CB"/>
    <w:rsid w:val="00D43D00"/>
    <w:rsid w:val="00D44857"/>
    <w:rsid w:val="00D45718"/>
    <w:rsid w:val="00D45DB5"/>
    <w:rsid w:val="00D47379"/>
    <w:rsid w:val="00D47579"/>
    <w:rsid w:val="00D47C74"/>
    <w:rsid w:val="00D47D23"/>
    <w:rsid w:val="00D50088"/>
    <w:rsid w:val="00D50270"/>
    <w:rsid w:val="00D50741"/>
    <w:rsid w:val="00D5211C"/>
    <w:rsid w:val="00D5285E"/>
    <w:rsid w:val="00D529C3"/>
    <w:rsid w:val="00D52EF2"/>
    <w:rsid w:val="00D53CD3"/>
    <w:rsid w:val="00D55A72"/>
    <w:rsid w:val="00D56841"/>
    <w:rsid w:val="00D6000D"/>
    <w:rsid w:val="00D6060E"/>
    <w:rsid w:val="00D6061A"/>
    <w:rsid w:val="00D60F48"/>
    <w:rsid w:val="00D619FE"/>
    <w:rsid w:val="00D61A90"/>
    <w:rsid w:val="00D6206F"/>
    <w:rsid w:val="00D621AA"/>
    <w:rsid w:val="00D621FD"/>
    <w:rsid w:val="00D63CCD"/>
    <w:rsid w:val="00D6430A"/>
    <w:rsid w:val="00D643DF"/>
    <w:rsid w:val="00D645CC"/>
    <w:rsid w:val="00D65445"/>
    <w:rsid w:val="00D654C3"/>
    <w:rsid w:val="00D6582C"/>
    <w:rsid w:val="00D65DDE"/>
    <w:rsid w:val="00D661B3"/>
    <w:rsid w:val="00D6668E"/>
    <w:rsid w:val="00D6695C"/>
    <w:rsid w:val="00D66A54"/>
    <w:rsid w:val="00D66AC3"/>
    <w:rsid w:val="00D66BE0"/>
    <w:rsid w:val="00D677AC"/>
    <w:rsid w:val="00D67D65"/>
    <w:rsid w:val="00D71446"/>
    <w:rsid w:val="00D71F34"/>
    <w:rsid w:val="00D7206B"/>
    <w:rsid w:val="00D72EBB"/>
    <w:rsid w:val="00D73352"/>
    <w:rsid w:val="00D74151"/>
    <w:rsid w:val="00D75431"/>
    <w:rsid w:val="00D77AF3"/>
    <w:rsid w:val="00D77B66"/>
    <w:rsid w:val="00D80094"/>
    <w:rsid w:val="00D803DB"/>
    <w:rsid w:val="00D80687"/>
    <w:rsid w:val="00D80DD0"/>
    <w:rsid w:val="00D8169E"/>
    <w:rsid w:val="00D82028"/>
    <w:rsid w:val="00D823DF"/>
    <w:rsid w:val="00D82863"/>
    <w:rsid w:val="00D82A8C"/>
    <w:rsid w:val="00D82D86"/>
    <w:rsid w:val="00D83047"/>
    <w:rsid w:val="00D83237"/>
    <w:rsid w:val="00D835B0"/>
    <w:rsid w:val="00D836D1"/>
    <w:rsid w:val="00D83DA7"/>
    <w:rsid w:val="00D84013"/>
    <w:rsid w:val="00D8476B"/>
    <w:rsid w:val="00D847F7"/>
    <w:rsid w:val="00D84EFA"/>
    <w:rsid w:val="00D85077"/>
    <w:rsid w:val="00D85C87"/>
    <w:rsid w:val="00D85C8A"/>
    <w:rsid w:val="00D85DFD"/>
    <w:rsid w:val="00D86841"/>
    <w:rsid w:val="00D86ACB"/>
    <w:rsid w:val="00D86DE9"/>
    <w:rsid w:val="00D86EEE"/>
    <w:rsid w:val="00D8791F"/>
    <w:rsid w:val="00D900E5"/>
    <w:rsid w:val="00D90226"/>
    <w:rsid w:val="00D90F6B"/>
    <w:rsid w:val="00D927CD"/>
    <w:rsid w:val="00D934FE"/>
    <w:rsid w:val="00D935A6"/>
    <w:rsid w:val="00D938D7"/>
    <w:rsid w:val="00D94B6C"/>
    <w:rsid w:val="00D95ABD"/>
    <w:rsid w:val="00D95EF0"/>
    <w:rsid w:val="00D960A2"/>
    <w:rsid w:val="00D960B8"/>
    <w:rsid w:val="00D9709B"/>
    <w:rsid w:val="00D970F0"/>
    <w:rsid w:val="00D97175"/>
    <w:rsid w:val="00D9744D"/>
    <w:rsid w:val="00D9782D"/>
    <w:rsid w:val="00DA02B3"/>
    <w:rsid w:val="00DA11F8"/>
    <w:rsid w:val="00DA123B"/>
    <w:rsid w:val="00DA243E"/>
    <w:rsid w:val="00DA3398"/>
    <w:rsid w:val="00DA38B5"/>
    <w:rsid w:val="00DA3E0A"/>
    <w:rsid w:val="00DA429D"/>
    <w:rsid w:val="00DA4F4D"/>
    <w:rsid w:val="00DA5C55"/>
    <w:rsid w:val="00DA5C5F"/>
    <w:rsid w:val="00DA603B"/>
    <w:rsid w:val="00DA6766"/>
    <w:rsid w:val="00DA6D4E"/>
    <w:rsid w:val="00DA6ECE"/>
    <w:rsid w:val="00DA7473"/>
    <w:rsid w:val="00DA7D7D"/>
    <w:rsid w:val="00DB0087"/>
    <w:rsid w:val="00DB009E"/>
    <w:rsid w:val="00DB079A"/>
    <w:rsid w:val="00DB18FE"/>
    <w:rsid w:val="00DB1C3E"/>
    <w:rsid w:val="00DB2ADC"/>
    <w:rsid w:val="00DB2D6E"/>
    <w:rsid w:val="00DB30D3"/>
    <w:rsid w:val="00DB3D00"/>
    <w:rsid w:val="00DB47B4"/>
    <w:rsid w:val="00DB47CE"/>
    <w:rsid w:val="00DB4F2B"/>
    <w:rsid w:val="00DB4F9C"/>
    <w:rsid w:val="00DB5C29"/>
    <w:rsid w:val="00DB5D79"/>
    <w:rsid w:val="00DB6A26"/>
    <w:rsid w:val="00DB6E49"/>
    <w:rsid w:val="00DB751E"/>
    <w:rsid w:val="00DB7F2D"/>
    <w:rsid w:val="00DC0212"/>
    <w:rsid w:val="00DC0510"/>
    <w:rsid w:val="00DC084C"/>
    <w:rsid w:val="00DC08F0"/>
    <w:rsid w:val="00DC11A7"/>
    <w:rsid w:val="00DC12E2"/>
    <w:rsid w:val="00DC140C"/>
    <w:rsid w:val="00DC16A4"/>
    <w:rsid w:val="00DC24C2"/>
    <w:rsid w:val="00DC2878"/>
    <w:rsid w:val="00DC2C7E"/>
    <w:rsid w:val="00DC2D1C"/>
    <w:rsid w:val="00DC2D67"/>
    <w:rsid w:val="00DC2F6F"/>
    <w:rsid w:val="00DC3D3B"/>
    <w:rsid w:val="00DC4480"/>
    <w:rsid w:val="00DC44C9"/>
    <w:rsid w:val="00DC54C0"/>
    <w:rsid w:val="00DC6557"/>
    <w:rsid w:val="00DC7878"/>
    <w:rsid w:val="00DD063E"/>
    <w:rsid w:val="00DD1253"/>
    <w:rsid w:val="00DD12AC"/>
    <w:rsid w:val="00DD1D28"/>
    <w:rsid w:val="00DD1E0D"/>
    <w:rsid w:val="00DD390B"/>
    <w:rsid w:val="00DD402D"/>
    <w:rsid w:val="00DD442F"/>
    <w:rsid w:val="00DD4526"/>
    <w:rsid w:val="00DD4AAD"/>
    <w:rsid w:val="00DD50B4"/>
    <w:rsid w:val="00DD5D38"/>
    <w:rsid w:val="00DD66B4"/>
    <w:rsid w:val="00DD692D"/>
    <w:rsid w:val="00DD6B2A"/>
    <w:rsid w:val="00DD6BAD"/>
    <w:rsid w:val="00DD73D2"/>
    <w:rsid w:val="00DE04C0"/>
    <w:rsid w:val="00DE086B"/>
    <w:rsid w:val="00DE08E6"/>
    <w:rsid w:val="00DE0902"/>
    <w:rsid w:val="00DE2034"/>
    <w:rsid w:val="00DE2582"/>
    <w:rsid w:val="00DE27EB"/>
    <w:rsid w:val="00DE2D4A"/>
    <w:rsid w:val="00DE5D01"/>
    <w:rsid w:val="00DE63C8"/>
    <w:rsid w:val="00DE720A"/>
    <w:rsid w:val="00DE7CE9"/>
    <w:rsid w:val="00DE7EEB"/>
    <w:rsid w:val="00DF004E"/>
    <w:rsid w:val="00DF07CF"/>
    <w:rsid w:val="00DF0D51"/>
    <w:rsid w:val="00DF1372"/>
    <w:rsid w:val="00DF1402"/>
    <w:rsid w:val="00DF1403"/>
    <w:rsid w:val="00DF22BA"/>
    <w:rsid w:val="00DF35EF"/>
    <w:rsid w:val="00DF3EA7"/>
    <w:rsid w:val="00DF470D"/>
    <w:rsid w:val="00DF5CA6"/>
    <w:rsid w:val="00DF6327"/>
    <w:rsid w:val="00DF7AF5"/>
    <w:rsid w:val="00DF7B66"/>
    <w:rsid w:val="00E003F6"/>
    <w:rsid w:val="00E00F30"/>
    <w:rsid w:val="00E01075"/>
    <w:rsid w:val="00E01147"/>
    <w:rsid w:val="00E02C7D"/>
    <w:rsid w:val="00E02F9C"/>
    <w:rsid w:val="00E04586"/>
    <w:rsid w:val="00E04FB3"/>
    <w:rsid w:val="00E0526A"/>
    <w:rsid w:val="00E0575F"/>
    <w:rsid w:val="00E058D1"/>
    <w:rsid w:val="00E060B3"/>
    <w:rsid w:val="00E06AB1"/>
    <w:rsid w:val="00E07307"/>
    <w:rsid w:val="00E112BA"/>
    <w:rsid w:val="00E11947"/>
    <w:rsid w:val="00E119ED"/>
    <w:rsid w:val="00E12598"/>
    <w:rsid w:val="00E12C12"/>
    <w:rsid w:val="00E13CAF"/>
    <w:rsid w:val="00E14313"/>
    <w:rsid w:val="00E1444B"/>
    <w:rsid w:val="00E14F64"/>
    <w:rsid w:val="00E15577"/>
    <w:rsid w:val="00E16096"/>
    <w:rsid w:val="00E16355"/>
    <w:rsid w:val="00E169AF"/>
    <w:rsid w:val="00E174EC"/>
    <w:rsid w:val="00E17A25"/>
    <w:rsid w:val="00E2117E"/>
    <w:rsid w:val="00E21363"/>
    <w:rsid w:val="00E21563"/>
    <w:rsid w:val="00E215C5"/>
    <w:rsid w:val="00E2226E"/>
    <w:rsid w:val="00E22291"/>
    <w:rsid w:val="00E223B5"/>
    <w:rsid w:val="00E22D29"/>
    <w:rsid w:val="00E22DFC"/>
    <w:rsid w:val="00E22E7F"/>
    <w:rsid w:val="00E23AFF"/>
    <w:rsid w:val="00E2415D"/>
    <w:rsid w:val="00E249C0"/>
    <w:rsid w:val="00E25045"/>
    <w:rsid w:val="00E25107"/>
    <w:rsid w:val="00E25999"/>
    <w:rsid w:val="00E26150"/>
    <w:rsid w:val="00E2643A"/>
    <w:rsid w:val="00E267C8"/>
    <w:rsid w:val="00E26D37"/>
    <w:rsid w:val="00E2707A"/>
    <w:rsid w:val="00E27B4C"/>
    <w:rsid w:val="00E31802"/>
    <w:rsid w:val="00E31BB7"/>
    <w:rsid w:val="00E326D9"/>
    <w:rsid w:val="00E32796"/>
    <w:rsid w:val="00E32EE5"/>
    <w:rsid w:val="00E3385D"/>
    <w:rsid w:val="00E33C61"/>
    <w:rsid w:val="00E34F73"/>
    <w:rsid w:val="00E352E0"/>
    <w:rsid w:val="00E3547A"/>
    <w:rsid w:val="00E36A9A"/>
    <w:rsid w:val="00E36CA7"/>
    <w:rsid w:val="00E374BE"/>
    <w:rsid w:val="00E3768F"/>
    <w:rsid w:val="00E37746"/>
    <w:rsid w:val="00E37D14"/>
    <w:rsid w:val="00E37F8F"/>
    <w:rsid w:val="00E40515"/>
    <w:rsid w:val="00E40702"/>
    <w:rsid w:val="00E41081"/>
    <w:rsid w:val="00E410E2"/>
    <w:rsid w:val="00E41BE6"/>
    <w:rsid w:val="00E4233D"/>
    <w:rsid w:val="00E42A5C"/>
    <w:rsid w:val="00E42E7B"/>
    <w:rsid w:val="00E42EAF"/>
    <w:rsid w:val="00E43771"/>
    <w:rsid w:val="00E44446"/>
    <w:rsid w:val="00E455AE"/>
    <w:rsid w:val="00E462FB"/>
    <w:rsid w:val="00E46D86"/>
    <w:rsid w:val="00E46F66"/>
    <w:rsid w:val="00E47628"/>
    <w:rsid w:val="00E50A07"/>
    <w:rsid w:val="00E514D8"/>
    <w:rsid w:val="00E528B3"/>
    <w:rsid w:val="00E52939"/>
    <w:rsid w:val="00E53126"/>
    <w:rsid w:val="00E532B9"/>
    <w:rsid w:val="00E53A1D"/>
    <w:rsid w:val="00E53D42"/>
    <w:rsid w:val="00E544DE"/>
    <w:rsid w:val="00E55D83"/>
    <w:rsid w:val="00E56D65"/>
    <w:rsid w:val="00E56F7C"/>
    <w:rsid w:val="00E57649"/>
    <w:rsid w:val="00E57B81"/>
    <w:rsid w:val="00E57D16"/>
    <w:rsid w:val="00E57F6A"/>
    <w:rsid w:val="00E57F9C"/>
    <w:rsid w:val="00E60337"/>
    <w:rsid w:val="00E604BA"/>
    <w:rsid w:val="00E60EAE"/>
    <w:rsid w:val="00E613B5"/>
    <w:rsid w:val="00E61EA9"/>
    <w:rsid w:val="00E6223A"/>
    <w:rsid w:val="00E626EC"/>
    <w:rsid w:val="00E63276"/>
    <w:rsid w:val="00E633B4"/>
    <w:rsid w:val="00E6396D"/>
    <w:rsid w:val="00E6562E"/>
    <w:rsid w:val="00E65A28"/>
    <w:rsid w:val="00E662CF"/>
    <w:rsid w:val="00E666B5"/>
    <w:rsid w:val="00E666D8"/>
    <w:rsid w:val="00E66A66"/>
    <w:rsid w:val="00E66F78"/>
    <w:rsid w:val="00E6724D"/>
    <w:rsid w:val="00E677B9"/>
    <w:rsid w:val="00E67B35"/>
    <w:rsid w:val="00E67F3C"/>
    <w:rsid w:val="00E705E9"/>
    <w:rsid w:val="00E7098D"/>
    <w:rsid w:val="00E72D1A"/>
    <w:rsid w:val="00E72DFC"/>
    <w:rsid w:val="00E737E6"/>
    <w:rsid w:val="00E74770"/>
    <w:rsid w:val="00E749C5"/>
    <w:rsid w:val="00E75514"/>
    <w:rsid w:val="00E758D6"/>
    <w:rsid w:val="00E7595D"/>
    <w:rsid w:val="00E76680"/>
    <w:rsid w:val="00E8063B"/>
    <w:rsid w:val="00E80B89"/>
    <w:rsid w:val="00E80C87"/>
    <w:rsid w:val="00E80DC4"/>
    <w:rsid w:val="00E81043"/>
    <w:rsid w:val="00E81DD6"/>
    <w:rsid w:val="00E82F09"/>
    <w:rsid w:val="00E845C1"/>
    <w:rsid w:val="00E84BB6"/>
    <w:rsid w:val="00E851DA"/>
    <w:rsid w:val="00E851F0"/>
    <w:rsid w:val="00E8530B"/>
    <w:rsid w:val="00E85BFE"/>
    <w:rsid w:val="00E85C15"/>
    <w:rsid w:val="00E85F01"/>
    <w:rsid w:val="00E86784"/>
    <w:rsid w:val="00E87088"/>
    <w:rsid w:val="00E8730D"/>
    <w:rsid w:val="00E87452"/>
    <w:rsid w:val="00E879DE"/>
    <w:rsid w:val="00E87D51"/>
    <w:rsid w:val="00E87E5F"/>
    <w:rsid w:val="00E90131"/>
    <w:rsid w:val="00E909FD"/>
    <w:rsid w:val="00E91A84"/>
    <w:rsid w:val="00E92621"/>
    <w:rsid w:val="00E9276D"/>
    <w:rsid w:val="00E92917"/>
    <w:rsid w:val="00E9403C"/>
    <w:rsid w:val="00E94DCB"/>
    <w:rsid w:val="00E94EE0"/>
    <w:rsid w:val="00E950B8"/>
    <w:rsid w:val="00E951BA"/>
    <w:rsid w:val="00E954DB"/>
    <w:rsid w:val="00E958AB"/>
    <w:rsid w:val="00E95A2F"/>
    <w:rsid w:val="00E95F0F"/>
    <w:rsid w:val="00E95FE8"/>
    <w:rsid w:val="00E96574"/>
    <w:rsid w:val="00E97E67"/>
    <w:rsid w:val="00EA02AA"/>
    <w:rsid w:val="00EA033C"/>
    <w:rsid w:val="00EA048E"/>
    <w:rsid w:val="00EA0689"/>
    <w:rsid w:val="00EA163A"/>
    <w:rsid w:val="00EA28C8"/>
    <w:rsid w:val="00EA2A80"/>
    <w:rsid w:val="00EA2EFC"/>
    <w:rsid w:val="00EA311C"/>
    <w:rsid w:val="00EA34FA"/>
    <w:rsid w:val="00EA36B9"/>
    <w:rsid w:val="00EA3886"/>
    <w:rsid w:val="00EA3BCB"/>
    <w:rsid w:val="00EA5040"/>
    <w:rsid w:val="00EA572E"/>
    <w:rsid w:val="00EA5B61"/>
    <w:rsid w:val="00EA67F8"/>
    <w:rsid w:val="00EA6E8C"/>
    <w:rsid w:val="00EA77C6"/>
    <w:rsid w:val="00EB00BF"/>
    <w:rsid w:val="00EB02C1"/>
    <w:rsid w:val="00EB150D"/>
    <w:rsid w:val="00EB1651"/>
    <w:rsid w:val="00EB1B29"/>
    <w:rsid w:val="00EB1D3C"/>
    <w:rsid w:val="00EB20EF"/>
    <w:rsid w:val="00EB27D3"/>
    <w:rsid w:val="00EB29C4"/>
    <w:rsid w:val="00EB2C1C"/>
    <w:rsid w:val="00EB319C"/>
    <w:rsid w:val="00EB3205"/>
    <w:rsid w:val="00EB429E"/>
    <w:rsid w:val="00EB5267"/>
    <w:rsid w:val="00EB52C6"/>
    <w:rsid w:val="00EB55FD"/>
    <w:rsid w:val="00EB5673"/>
    <w:rsid w:val="00EB56D4"/>
    <w:rsid w:val="00EB570C"/>
    <w:rsid w:val="00EB57C8"/>
    <w:rsid w:val="00EB5CF4"/>
    <w:rsid w:val="00EB64F3"/>
    <w:rsid w:val="00EB6DF3"/>
    <w:rsid w:val="00EC0318"/>
    <w:rsid w:val="00EC087A"/>
    <w:rsid w:val="00EC0AFC"/>
    <w:rsid w:val="00EC0B4F"/>
    <w:rsid w:val="00EC311A"/>
    <w:rsid w:val="00EC3486"/>
    <w:rsid w:val="00EC35B6"/>
    <w:rsid w:val="00EC41DF"/>
    <w:rsid w:val="00EC488D"/>
    <w:rsid w:val="00EC5189"/>
    <w:rsid w:val="00EC52DE"/>
    <w:rsid w:val="00EC54D7"/>
    <w:rsid w:val="00EC61F5"/>
    <w:rsid w:val="00EC7853"/>
    <w:rsid w:val="00EC7C8D"/>
    <w:rsid w:val="00ED0156"/>
    <w:rsid w:val="00ED0202"/>
    <w:rsid w:val="00ED0460"/>
    <w:rsid w:val="00ED0D99"/>
    <w:rsid w:val="00ED13C2"/>
    <w:rsid w:val="00ED17D6"/>
    <w:rsid w:val="00ED1D8D"/>
    <w:rsid w:val="00ED2334"/>
    <w:rsid w:val="00ED268D"/>
    <w:rsid w:val="00ED2714"/>
    <w:rsid w:val="00ED37B0"/>
    <w:rsid w:val="00ED3916"/>
    <w:rsid w:val="00ED3B32"/>
    <w:rsid w:val="00ED3BE2"/>
    <w:rsid w:val="00ED4908"/>
    <w:rsid w:val="00ED49F5"/>
    <w:rsid w:val="00ED4AAC"/>
    <w:rsid w:val="00ED53C1"/>
    <w:rsid w:val="00ED60F9"/>
    <w:rsid w:val="00ED6376"/>
    <w:rsid w:val="00ED68CA"/>
    <w:rsid w:val="00ED69BB"/>
    <w:rsid w:val="00ED7B21"/>
    <w:rsid w:val="00ED7B2A"/>
    <w:rsid w:val="00EE0181"/>
    <w:rsid w:val="00EE033A"/>
    <w:rsid w:val="00EE0580"/>
    <w:rsid w:val="00EE05AA"/>
    <w:rsid w:val="00EE05E4"/>
    <w:rsid w:val="00EE071B"/>
    <w:rsid w:val="00EE07E8"/>
    <w:rsid w:val="00EE132E"/>
    <w:rsid w:val="00EE1A71"/>
    <w:rsid w:val="00EE22AF"/>
    <w:rsid w:val="00EE324A"/>
    <w:rsid w:val="00EE5465"/>
    <w:rsid w:val="00EE552E"/>
    <w:rsid w:val="00EE6217"/>
    <w:rsid w:val="00EE638E"/>
    <w:rsid w:val="00EE63AA"/>
    <w:rsid w:val="00EE70A5"/>
    <w:rsid w:val="00EE75D9"/>
    <w:rsid w:val="00EE77CD"/>
    <w:rsid w:val="00EE7A23"/>
    <w:rsid w:val="00EE7B3C"/>
    <w:rsid w:val="00EE7E2E"/>
    <w:rsid w:val="00EF013C"/>
    <w:rsid w:val="00EF0318"/>
    <w:rsid w:val="00EF079F"/>
    <w:rsid w:val="00EF0E7C"/>
    <w:rsid w:val="00EF1197"/>
    <w:rsid w:val="00EF1348"/>
    <w:rsid w:val="00EF1393"/>
    <w:rsid w:val="00EF2209"/>
    <w:rsid w:val="00EF38C0"/>
    <w:rsid w:val="00EF3BB7"/>
    <w:rsid w:val="00EF57E4"/>
    <w:rsid w:val="00EF5F31"/>
    <w:rsid w:val="00EF683E"/>
    <w:rsid w:val="00EF6896"/>
    <w:rsid w:val="00EF6F76"/>
    <w:rsid w:val="00EF7F76"/>
    <w:rsid w:val="00F0022A"/>
    <w:rsid w:val="00F00319"/>
    <w:rsid w:val="00F0036F"/>
    <w:rsid w:val="00F0057E"/>
    <w:rsid w:val="00F00601"/>
    <w:rsid w:val="00F00AAF"/>
    <w:rsid w:val="00F016C0"/>
    <w:rsid w:val="00F01AC8"/>
    <w:rsid w:val="00F02599"/>
    <w:rsid w:val="00F032C9"/>
    <w:rsid w:val="00F034E3"/>
    <w:rsid w:val="00F03C85"/>
    <w:rsid w:val="00F04119"/>
    <w:rsid w:val="00F04584"/>
    <w:rsid w:val="00F04912"/>
    <w:rsid w:val="00F04968"/>
    <w:rsid w:val="00F04C1C"/>
    <w:rsid w:val="00F04FB2"/>
    <w:rsid w:val="00F06956"/>
    <w:rsid w:val="00F07013"/>
    <w:rsid w:val="00F10130"/>
    <w:rsid w:val="00F10973"/>
    <w:rsid w:val="00F1108C"/>
    <w:rsid w:val="00F11203"/>
    <w:rsid w:val="00F11766"/>
    <w:rsid w:val="00F11F7F"/>
    <w:rsid w:val="00F1211B"/>
    <w:rsid w:val="00F1303F"/>
    <w:rsid w:val="00F136AE"/>
    <w:rsid w:val="00F1378F"/>
    <w:rsid w:val="00F1424F"/>
    <w:rsid w:val="00F143BF"/>
    <w:rsid w:val="00F14DFA"/>
    <w:rsid w:val="00F1621A"/>
    <w:rsid w:val="00F1630D"/>
    <w:rsid w:val="00F164A7"/>
    <w:rsid w:val="00F16C99"/>
    <w:rsid w:val="00F1756B"/>
    <w:rsid w:val="00F17A77"/>
    <w:rsid w:val="00F20A90"/>
    <w:rsid w:val="00F2151E"/>
    <w:rsid w:val="00F215DD"/>
    <w:rsid w:val="00F21C83"/>
    <w:rsid w:val="00F222C9"/>
    <w:rsid w:val="00F2234F"/>
    <w:rsid w:val="00F22D2E"/>
    <w:rsid w:val="00F239F0"/>
    <w:rsid w:val="00F23F90"/>
    <w:rsid w:val="00F24710"/>
    <w:rsid w:val="00F24ABA"/>
    <w:rsid w:val="00F24DB1"/>
    <w:rsid w:val="00F26AD9"/>
    <w:rsid w:val="00F26C04"/>
    <w:rsid w:val="00F272AE"/>
    <w:rsid w:val="00F27454"/>
    <w:rsid w:val="00F3035B"/>
    <w:rsid w:val="00F305C0"/>
    <w:rsid w:val="00F30EEB"/>
    <w:rsid w:val="00F313BD"/>
    <w:rsid w:val="00F32641"/>
    <w:rsid w:val="00F349ED"/>
    <w:rsid w:val="00F35020"/>
    <w:rsid w:val="00F35B93"/>
    <w:rsid w:val="00F35FF7"/>
    <w:rsid w:val="00F37183"/>
    <w:rsid w:val="00F376D7"/>
    <w:rsid w:val="00F379EC"/>
    <w:rsid w:val="00F37F71"/>
    <w:rsid w:val="00F409AA"/>
    <w:rsid w:val="00F40E2D"/>
    <w:rsid w:val="00F41401"/>
    <w:rsid w:val="00F41524"/>
    <w:rsid w:val="00F41B49"/>
    <w:rsid w:val="00F41D5D"/>
    <w:rsid w:val="00F41DF7"/>
    <w:rsid w:val="00F4228A"/>
    <w:rsid w:val="00F4238B"/>
    <w:rsid w:val="00F423EA"/>
    <w:rsid w:val="00F42462"/>
    <w:rsid w:val="00F4291B"/>
    <w:rsid w:val="00F42A47"/>
    <w:rsid w:val="00F42FE9"/>
    <w:rsid w:val="00F435F3"/>
    <w:rsid w:val="00F441B6"/>
    <w:rsid w:val="00F441FF"/>
    <w:rsid w:val="00F44DFE"/>
    <w:rsid w:val="00F462D6"/>
    <w:rsid w:val="00F465C0"/>
    <w:rsid w:val="00F47546"/>
    <w:rsid w:val="00F47D74"/>
    <w:rsid w:val="00F506DD"/>
    <w:rsid w:val="00F50818"/>
    <w:rsid w:val="00F51616"/>
    <w:rsid w:val="00F5178E"/>
    <w:rsid w:val="00F52050"/>
    <w:rsid w:val="00F5239E"/>
    <w:rsid w:val="00F523C6"/>
    <w:rsid w:val="00F52A37"/>
    <w:rsid w:val="00F52A64"/>
    <w:rsid w:val="00F52D23"/>
    <w:rsid w:val="00F543D6"/>
    <w:rsid w:val="00F54FA3"/>
    <w:rsid w:val="00F54FB7"/>
    <w:rsid w:val="00F55338"/>
    <w:rsid w:val="00F55919"/>
    <w:rsid w:val="00F57535"/>
    <w:rsid w:val="00F603EB"/>
    <w:rsid w:val="00F60463"/>
    <w:rsid w:val="00F60903"/>
    <w:rsid w:val="00F60AFB"/>
    <w:rsid w:val="00F6132F"/>
    <w:rsid w:val="00F61715"/>
    <w:rsid w:val="00F628E3"/>
    <w:rsid w:val="00F62FB4"/>
    <w:rsid w:val="00F633E9"/>
    <w:rsid w:val="00F6376A"/>
    <w:rsid w:val="00F648C3"/>
    <w:rsid w:val="00F64BCB"/>
    <w:rsid w:val="00F6521E"/>
    <w:rsid w:val="00F6531B"/>
    <w:rsid w:val="00F65678"/>
    <w:rsid w:val="00F65BC9"/>
    <w:rsid w:val="00F65F3B"/>
    <w:rsid w:val="00F66A96"/>
    <w:rsid w:val="00F66D4F"/>
    <w:rsid w:val="00F671CE"/>
    <w:rsid w:val="00F71B7B"/>
    <w:rsid w:val="00F71BF6"/>
    <w:rsid w:val="00F71ED7"/>
    <w:rsid w:val="00F724E4"/>
    <w:rsid w:val="00F72B83"/>
    <w:rsid w:val="00F7360B"/>
    <w:rsid w:val="00F73633"/>
    <w:rsid w:val="00F73A8E"/>
    <w:rsid w:val="00F73B03"/>
    <w:rsid w:val="00F73E8A"/>
    <w:rsid w:val="00F74825"/>
    <w:rsid w:val="00F74B11"/>
    <w:rsid w:val="00F74B19"/>
    <w:rsid w:val="00F751C6"/>
    <w:rsid w:val="00F75663"/>
    <w:rsid w:val="00F77072"/>
    <w:rsid w:val="00F7775D"/>
    <w:rsid w:val="00F77D64"/>
    <w:rsid w:val="00F80A2B"/>
    <w:rsid w:val="00F80A89"/>
    <w:rsid w:val="00F80EAE"/>
    <w:rsid w:val="00F81402"/>
    <w:rsid w:val="00F815FF"/>
    <w:rsid w:val="00F82DC0"/>
    <w:rsid w:val="00F83C21"/>
    <w:rsid w:val="00F83C25"/>
    <w:rsid w:val="00F83FE2"/>
    <w:rsid w:val="00F846EA"/>
    <w:rsid w:val="00F84711"/>
    <w:rsid w:val="00F84D5E"/>
    <w:rsid w:val="00F84E45"/>
    <w:rsid w:val="00F8502E"/>
    <w:rsid w:val="00F854C2"/>
    <w:rsid w:val="00F8790F"/>
    <w:rsid w:val="00F909A6"/>
    <w:rsid w:val="00F909B3"/>
    <w:rsid w:val="00F9285E"/>
    <w:rsid w:val="00F92AAE"/>
    <w:rsid w:val="00F930D9"/>
    <w:rsid w:val="00F93BA7"/>
    <w:rsid w:val="00F93CDA"/>
    <w:rsid w:val="00F94747"/>
    <w:rsid w:val="00F94A4D"/>
    <w:rsid w:val="00F94EF0"/>
    <w:rsid w:val="00F95844"/>
    <w:rsid w:val="00F96399"/>
    <w:rsid w:val="00F9674D"/>
    <w:rsid w:val="00F96946"/>
    <w:rsid w:val="00F96A31"/>
    <w:rsid w:val="00F96CED"/>
    <w:rsid w:val="00F96F52"/>
    <w:rsid w:val="00F97243"/>
    <w:rsid w:val="00F9734F"/>
    <w:rsid w:val="00F97351"/>
    <w:rsid w:val="00F97DE3"/>
    <w:rsid w:val="00FA0081"/>
    <w:rsid w:val="00FA0D6D"/>
    <w:rsid w:val="00FA1DA8"/>
    <w:rsid w:val="00FA2C8B"/>
    <w:rsid w:val="00FA3B02"/>
    <w:rsid w:val="00FA46A6"/>
    <w:rsid w:val="00FA4A4E"/>
    <w:rsid w:val="00FA4C1E"/>
    <w:rsid w:val="00FA4CB6"/>
    <w:rsid w:val="00FA51A5"/>
    <w:rsid w:val="00FA5BD2"/>
    <w:rsid w:val="00FA6E69"/>
    <w:rsid w:val="00FB06FB"/>
    <w:rsid w:val="00FB111B"/>
    <w:rsid w:val="00FB14B5"/>
    <w:rsid w:val="00FB1508"/>
    <w:rsid w:val="00FB1706"/>
    <w:rsid w:val="00FB1E4D"/>
    <w:rsid w:val="00FB33AA"/>
    <w:rsid w:val="00FB3582"/>
    <w:rsid w:val="00FB4520"/>
    <w:rsid w:val="00FB4647"/>
    <w:rsid w:val="00FB468C"/>
    <w:rsid w:val="00FB4924"/>
    <w:rsid w:val="00FB4EEB"/>
    <w:rsid w:val="00FB54EE"/>
    <w:rsid w:val="00FB57F0"/>
    <w:rsid w:val="00FB58D2"/>
    <w:rsid w:val="00FB593D"/>
    <w:rsid w:val="00FB5C4A"/>
    <w:rsid w:val="00FB7A3F"/>
    <w:rsid w:val="00FC0F06"/>
    <w:rsid w:val="00FC1237"/>
    <w:rsid w:val="00FC2B92"/>
    <w:rsid w:val="00FC2BC5"/>
    <w:rsid w:val="00FC35FE"/>
    <w:rsid w:val="00FC3621"/>
    <w:rsid w:val="00FC3B26"/>
    <w:rsid w:val="00FC3D2D"/>
    <w:rsid w:val="00FC450D"/>
    <w:rsid w:val="00FC48DE"/>
    <w:rsid w:val="00FC4B18"/>
    <w:rsid w:val="00FC581D"/>
    <w:rsid w:val="00FC628D"/>
    <w:rsid w:val="00FC6513"/>
    <w:rsid w:val="00FC677A"/>
    <w:rsid w:val="00FC685E"/>
    <w:rsid w:val="00FC6C19"/>
    <w:rsid w:val="00FC7345"/>
    <w:rsid w:val="00FC7A43"/>
    <w:rsid w:val="00FC7BAC"/>
    <w:rsid w:val="00FC7BFA"/>
    <w:rsid w:val="00FD0309"/>
    <w:rsid w:val="00FD0A79"/>
    <w:rsid w:val="00FD0E75"/>
    <w:rsid w:val="00FD16D4"/>
    <w:rsid w:val="00FD25A1"/>
    <w:rsid w:val="00FD27D6"/>
    <w:rsid w:val="00FD291C"/>
    <w:rsid w:val="00FD301F"/>
    <w:rsid w:val="00FD51B3"/>
    <w:rsid w:val="00FD5CEE"/>
    <w:rsid w:val="00FD5D49"/>
    <w:rsid w:val="00FD7214"/>
    <w:rsid w:val="00FE0091"/>
    <w:rsid w:val="00FE0CF1"/>
    <w:rsid w:val="00FE1013"/>
    <w:rsid w:val="00FE13CA"/>
    <w:rsid w:val="00FE188C"/>
    <w:rsid w:val="00FE1BD2"/>
    <w:rsid w:val="00FE1C4C"/>
    <w:rsid w:val="00FE1E82"/>
    <w:rsid w:val="00FE2444"/>
    <w:rsid w:val="00FE25A8"/>
    <w:rsid w:val="00FE2AAA"/>
    <w:rsid w:val="00FE2E8A"/>
    <w:rsid w:val="00FE2FF6"/>
    <w:rsid w:val="00FE319A"/>
    <w:rsid w:val="00FE356A"/>
    <w:rsid w:val="00FE4233"/>
    <w:rsid w:val="00FE49FE"/>
    <w:rsid w:val="00FE57B0"/>
    <w:rsid w:val="00FE58E2"/>
    <w:rsid w:val="00FE5E0F"/>
    <w:rsid w:val="00FE6B1E"/>
    <w:rsid w:val="00FE6C92"/>
    <w:rsid w:val="00FE7548"/>
    <w:rsid w:val="00FE78B1"/>
    <w:rsid w:val="00FE78F6"/>
    <w:rsid w:val="00FE7CD4"/>
    <w:rsid w:val="00FF0009"/>
    <w:rsid w:val="00FF102D"/>
    <w:rsid w:val="00FF103C"/>
    <w:rsid w:val="00FF12FF"/>
    <w:rsid w:val="00FF1356"/>
    <w:rsid w:val="00FF16B7"/>
    <w:rsid w:val="00FF2BA8"/>
    <w:rsid w:val="00FF44E1"/>
    <w:rsid w:val="00FF5DB4"/>
    <w:rsid w:val="00FF5DC8"/>
    <w:rsid w:val="00FF6312"/>
    <w:rsid w:val="00FF710F"/>
    <w:rsid w:val="00FF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3841"/>
    <o:shapelayout v:ext="edit">
      <o:idmap v:ext="edit" data="1"/>
    </o:shapelayout>
  </w:shapeDefaults>
  <w:decimalSymbol w:val=","/>
  <w:listSeparator w:val=";"/>
  <w14:docId w14:val="4DCD146A"/>
  <w15:chartTrackingRefBased/>
  <w15:docId w15:val="{7C811C88-F4C6-4F38-A013-5E0C1E4A4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441"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 w:val="0"/>
      <w:outlineLvl w:val="0"/>
    </w:pPr>
    <w:rPr>
      <w:i/>
      <w:sz w:val="28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4"/>
      </w:numPr>
      <w:jc w:val="both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widowControl w:val="0"/>
      <w:ind w:left="397" w:firstLine="737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pPr>
      <w:keepNext/>
      <w:outlineLvl w:val="4"/>
    </w:pPr>
    <w:rPr>
      <w:b/>
      <w:sz w:val="28"/>
      <w:lang w:val="x-none"/>
    </w:rPr>
  </w:style>
  <w:style w:type="paragraph" w:styleId="Nagwek6">
    <w:name w:val="heading 6"/>
    <w:basedOn w:val="Normalny"/>
    <w:next w:val="Normalny"/>
    <w:qFormat/>
    <w:pPr>
      <w:keepNext/>
      <w:numPr>
        <w:numId w:val="8"/>
      </w:numPr>
      <w:ind w:left="0" w:firstLine="0"/>
      <w:jc w:val="both"/>
      <w:outlineLvl w:val="5"/>
    </w:pPr>
    <w:rPr>
      <w:b/>
      <w:i/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left" w:pos="1191"/>
      </w:tabs>
      <w:outlineLvl w:val="6"/>
    </w:pPr>
    <w:rPr>
      <w:b/>
      <w:i/>
      <w:color w:val="FF0000"/>
    </w:rPr>
  </w:style>
  <w:style w:type="paragraph" w:styleId="Nagwek8">
    <w:name w:val="heading 8"/>
    <w:basedOn w:val="Normalny"/>
    <w:next w:val="Normalny"/>
    <w:qFormat/>
    <w:pPr>
      <w:keepNext/>
      <w:tabs>
        <w:tab w:val="left" w:pos="1191"/>
      </w:tabs>
      <w:jc w:val="center"/>
      <w:outlineLvl w:val="7"/>
    </w:pPr>
    <w:rPr>
      <w:b/>
    </w:rPr>
  </w:style>
  <w:style w:type="paragraph" w:styleId="Nagwek9">
    <w:name w:val="heading 9"/>
    <w:basedOn w:val="Normalny"/>
    <w:next w:val="Normalny"/>
    <w:qFormat/>
    <w:pPr>
      <w:keepNext/>
      <w:jc w:val="both"/>
      <w:outlineLvl w:val="8"/>
    </w:pPr>
    <w:rPr>
      <w:b/>
      <w:bCs/>
      <w:i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2">
    <w:name w:val="WW8Num1z2"/>
    <w:rPr>
      <w:color w:val="auto"/>
    </w:rPr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ascii="Times New Roman" w:eastAsia="Times New Roman" w:hAnsi="Times New Roman" w:cs="Times New Roman"/>
    </w:rPr>
  </w:style>
  <w:style w:type="character" w:customStyle="1" w:styleId="WW8Num8z2">
    <w:name w:val="WW8Num8z2"/>
    <w:rPr>
      <w:i w:val="0"/>
    </w:rPr>
  </w:style>
  <w:style w:type="character" w:customStyle="1" w:styleId="WW8Num13z0">
    <w:name w:val="WW8Num13z0"/>
    <w:rPr>
      <w:b w:val="0"/>
      <w:i w:val="0"/>
    </w:rPr>
  </w:style>
  <w:style w:type="character" w:customStyle="1" w:styleId="WW8Num15z0">
    <w:name w:val="WW8Num15z0"/>
    <w:rPr>
      <w:color w:val="auto"/>
    </w:rPr>
  </w:style>
  <w:style w:type="character" w:customStyle="1" w:styleId="WW8Num17z0">
    <w:name w:val="WW8Num17z0"/>
    <w:rPr>
      <w:color w:val="auto"/>
    </w:rPr>
  </w:style>
  <w:style w:type="character" w:customStyle="1" w:styleId="WW8Num18z1">
    <w:name w:val="WW8Num18z1"/>
    <w:rPr>
      <w:color w:val="auto"/>
    </w:rPr>
  </w:style>
  <w:style w:type="character" w:customStyle="1" w:styleId="WW8Num19z1">
    <w:name w:val="WW8Num19z1"/>
    <w:rPr>
      <w:rFonts w:ascii="Symbol" w:eastAsia="Times New Roman" w:hAnsi="Symbol" w:cs="Times New Roman"/>
    </w:rPr>
  </w:style>
  <w:style w:type="character" w:customStyle="1" w:styleId="WW8Num20z0">
    <w:name w:val="WW8Num20z0"/>
    <w:rPr>
      <w:b w:val="0"/>
    </w:rPr>
  </w:style>
  <w:style w:type="character" w:customStyle="1" w:styleId="WW8Num27z1">
    <w:name w:val="WW8Num27z1"/>
    <w:rPr>
      <w:color w:val="auto"/>
    </w:rPr>
  </w:style>
  <w:style w:type="character" w:customStyle="1" w:styleId="WW8Num30z1">
    <w:name w:val="WW8Num30z1"/>
    <w:rPr>
      <w:color w:val="auto"/>
    </w:rPr>
  </w:style>
  <w:style w:type="character" w:customStyle="1" w:styleId="WW8Num34z2">
    <w:name w:val="WW8Num34z2"/>
    <w:rPr>
      <w:color w:val="auto"/>
    </w:rPr>
  </w:style>
  <w:style w:type="character" w:customStyle="1" w:styleId="WW8Num34z3">
    <w:name w:val="WW8Num34z3"/>
    <w:rPr>
      <w:b/>
      <w:color w:val="auto"/>
    </w:rPr>
  </w:style>
  <w:style w:type="character" w:customStyle="1" w:styleId="WW8Num37z0">
    <w:name w:val="WW8Num37z0"/>
    <w:rPr>
      <w:color w:val="000000"/>
    </w:rPr>
  </w:style>
  <w:style w:type="character" w:customStyle="1" w:styleId="WW8Num44z2">
    <w:name w:val="WW8Num44z2"/>
    <w:rPr>
      <w:b w:val="0"/>
      <w:i w:val="0"/>
    </w:rPr>
  </w:style>
  <w:style w:type="character" w:customStyle="1" w:styleId="WW8Num46z0">
    <w:name w:val="WW8Num46z0"/>
    <w:rPr>
      <w:rFonts w:ascii="Arial" w:hAnsi="Arial" w:cs="Arial"/>
    </w:rPr>
  </w:style>
  <w:style w:type="character" w:customStyle="1" w:styleId="WW8Num48z2">
    <w:name w:val="WW8Num48z2"/>
    <w:rPr>
      <w:color w:val="auto"/>
    </w:rPr>
  </w:style>
  <w:style w:type="character" w:customStyle="1" w:styleId="WW8Num50z1">
    <w:name w:val="WW8Num50z1"/>
    <w:rPr>
      <w:color w:val="auto"/>
    </w:rPr>
  </w:style>
  <w:style w:type="character" w:customStyle="1" w:styleId="WW8Num53z3">
    <w:name w:val="WW8Num53z3"/>
    <w:rPr>
      <w:i w:val="0"/>
      <w:color w:val="000000"/>
    </w:rPr>
  </w:style>
  <w:style w:type="character" w:customStyle="1" w:styleId="WW8Num60z2">
    <w:name w:val="WW8Num60z2"/>
    <w:rPr>
      <w:color w:val="auto"/>
    </w:rPr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vertAlign w:val="superscript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pPr>
      <w:widowControl w:val="0"/>
    </w:pPr>
    <w:rPr>
      <w:i/>
      <w:lang w:val="x-none"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pPr>
      <w:widowControl w:val="0"/>
    </w:pPr>
  </w:style>
  <w:style w:type="paragraph" w:customStyle="1" w:styleId="Tekstpodstawowy31">
    <w:name w:val="Tekst podstawowy 31"/>
    <w:basedOn w:val="Normalny"/>
    <w:pPr>
      <w:widowControl w:val="0"/>
    </w:pPr>
    <w:rPr>
      <w:i/>
      <w:sz w:val="28"/>
    </w:rPr>
  </w:style>
  <w:style w:type="paragraph" w:styleId="Tytu">
    <w:name w:val="Title"/>
    <w:aliases w:val="Title Char"/>
    <w:basedOn w:val="Normalny"/>
    <w:next w:val="Podtytu"/>
    <w:link w:val="TytuZnak"/>
    <w:uiPriority w:val="99"/>
    <w:qFormat/>
    <w:pPr>
      <w:widowControl w:val="0"/>
      <w:jc w:val="center"/>
    </w:pPr>
    <w:rPr>
      <w:b/>
      <w:sz w:val="28"/>
      <w:u w:val="single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WW-BodyText2">
    <w:name w:val="WW-Body Text 2"/>
    <w:basedOn w:val="Normalny"/>
    <w:pPr>
      <w:widowControl w:val="0"/>
      <w:tabs>
        <w:tab w:val="left" w:pos="1003"/>
      </w:tabs>
      <w:ind w:left="1134"/>
      <w:jc w:val="both"/>
    </w:pPr>
  </w:style>
  <w:style w:type="paragraph" w:customStyle="1" w:styleId="Tekstpodstawowywcity21">
    <w:name w:val="Tekst podstawowy wcięty 21"/>
    <w:basedOn w:val="Normalny"/>
    <w:pPr>
      <w:widowControl w:val="0"/>
      <w:tabs>
        <w:tab w:val="left" w:pos="851"/>
      </w:tabs>
      <w:ind w:left="851"/>
      <w:jc w:val="both"/>
    </w:pPr>
  </w:style>
  <w:style w:type="paragraph" w:customStyle="1" w:styleId="Tekstpodstawowywcity31">
    <w:name w:val="Tekst podstawowy wcięty 31"/>
    <w:basedOn w:val="Normalny"/>
    <w:pPr>
      <w:widowControl w:val="0"/>
      <w:ind w:left="284" w:hanging="284"/>
    </w:pPr>
  </w:style>
  <w:style w:type="paragraph" w:customStyle="1" w:styleId="TytuRozdziau">
    <w:name w:val="Tytu³ Rozdzia³u"/>
    <w:basedOn w:val="Normalny"/>
    <w:pPr>
      <w:numPr>
        <w:numId w:val="13"/>
      </w:numPr>
      <w:tabs>
        <w:tab w:val="left" w:pos="720"/>
      </w:tabs>
    </w:pPr>
  </w:style>
  <w:style w:type="paragraph" w:customStyle="1" w:styleId="Tekstpodstawowy210">
    <w:name w:val="Tekst podstawowy 21"/>
    <w:basedOn w:val="Normalny"/>
    <w:rPr>
      <w:sz w:val="20"/>
    </w:rPr>
  </w:style>
  <w:style w:type="paragraph" w:customStyle="1" w:styleId="Tekstpodstawowywcity310">
    <w:name w:val="Tekst podstawowy wcięty 31"/>
    <w:basedOn w:val="Normalny"/>
    <w:pPr>
      <w:ind w:left="360"/>
      <w:jc w:val="both"/>
    </w:pPr>
    <w:rPr>
      <w:rFonts w:ascii="Arial Narrow" w:hAnsi="Arial Narrow"/>
      <w:i/>
      <w:sz w:val="28"/>
    </w:rPr>
  </w:style>
  <w:style w:type="paragraph" w:customStyle="1" w:styleId="Tekstpodstawowy310">
    <w:name w:val="Tekst podstawowy 31"/>
    <w:basedOn w:val="Normalny"/>
    <w:rPr>
      <w:rFonts w:ascii="Arial Narrow" w:hAnsi="Arial Narrow"/>
      <w:sz w:val="28"/>
    </w:rPr>
  </w:style>
  <w:style w:type="paragraph" w:styleId="Tekstpodstawowywcity">
    <w:name w:val="Body Text Indent"/>
    <w:basedOn w:val="Normalny"/>
    <w:link w:val="TekstpodstawowywcityZnak"/>
    <w:pPr>
      <w:ind w:left="397" w:firstLine="737"/>
    </w:pPr>
    <w:rPr>
      <w:i/>
      <w:lang w:val="x-none"/>
    </w:rPr>
  </w:style>
  <w:style w:type="paragraph" w:styleId="Tekstprzypisudolnego">
    <w:name w:val="footnote text"/>
    <w:basedOn w:val="Normalny"/>
    <w:semiHidden/>
    <w:rPr>
      <w:sz w:val="20"/>
    </w:rPr>
  </w:style>
  <w:style w:type="paragraph" w:customStyle="1" w:styleId="Tekstpodstawowywcity210">
    <w:name w:val="Tekst podstawowy wcięty 21"/>
    <w:basedOn w:val="Normalny"/>
    <w:pPr>
      <w:ind w:left="567"/>
      <w:jc w:val="both"/>
    </w:pPr>
  </w:style>
  <w:style w:type="paragraph" w:customStyle="1" w:styleId="Preformatted">
    <w:name w:val="Preformatted"/>
    <w:basedOn w:val="Normalny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4"/>
    </w:rPr>
  </w:style>
  <w:style w:type="paragraph" w:customStyle="1" w:styleId="Tekstkomentarza1">
    <w:name w:val="Tekst komentarza1"/>
    <w:basedOn w:val="Normalny"/>
    <w:rPr>
      <w:sz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xl37">
    <w:name w:val="xl37"/>
    <w:basedOn w:val="Normalny"/>
    <w:pPr>
      <w:pBdr>
        <w:left w:val="double" w:sz="1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/>
      <w:b/>
      <w:bCs/>
      <w:sz w:val="28"/>
      <w:szCs w:val="2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Tekstpodstawowy2">
    <w:name w:val="Body Text 2"/>
    <w:basedOn w:val="Normalny"/>
    <w:link w:val="Tekstpodstawowy2Znak"/>
    <w:semiHidden/>
    <w:pPr>
      <w:tabs>
        <w:tab w:val="left" w:pos="1191"/>
      </w:tabs>
      <w:spacing w:before="120"/>
    </w:pPr>
    <w:rPr>
      <w:b/>
      <w:sz w:val="28"/>
    </w:rPr>
  </w:style>
  <w:style w:type="paragraph" w:styleId="Tekstpodstawowy3">
    <w:name w:val="Body Text 3"/>
    <w:basedOn w:val="Normalny"/>
    <w:semiHidden/>
    <w:pPr>
      <w:jc w:val="both"/>
    </w:pPr>
  </w:style>
  <w:style w:type="paragraph" w:styleId="Tekstpodstawowywcity2">
    <w:name w:val="Body Text Indent 2"/>
    <w:basedOn w:val="Normalny"/>
    <w:semiHidden/>
    <w:pPr>
      <w:ind w:left="567" w:hanging="567"/>
    </w:pPr>
    <w:rPr>
      <w:b/>
      <w:szCs w:val="24"/>
    </w:rPr>
  </w:style>
  <w:style w:type="paragraph" w:styleId="Tekstpodstawowywcity3">
    <w:name w:val="Body Text Indent 3"/>
    <w:basedOn w:val="Normalny"/>
    <w:semiHidden/>
    <w:pPr>
      <w:tabs>
        <w:tab w:val="left" w:pos="10632"/>
      </w:tabs>
      <w:suppressAutoHyphens w:val="0"/>
      <w:ind w:left="284" w:hanging="284"/>
      <w:jc w:val="both"/>
    </w:pPr>
    <w:rPr>
      <w:rFonts w:ascii="Arial Narrow" w:eastAsia="MS Mincho" w:hAnsi="Arial Narrow"/>
      <w:sz w:val="28"/>
      <w:lang w:eastAsia="pl-PL"/>
    </w:rPr>
  </w:style>
  <w:style w:type="paragraph" w:styleId="Akapitzlist">
    <w:name w:val="List Paragraph"/>
    <w:aliases w:val="Obiekt,List Paragraph1,List Paragraph,Punktowanie,Podsis rysunku,BulletC,Numerowanie,Wyliczanie,Akapit z listą31,Akapit z listą11,normalny tekst,normalny,Wypunktowanie,Punktator,Kolorowa lista — akcent 11,Bullets,Akapit z listą3,Normal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pl-PL"/>
    </w:rPr>
  </w:style>
  <w:style w:type="character" w:customStyle="1" w:styleId="TekstpodstawowyZnak">
    <w:name w:val="Tekst podstawowy Znak"/>
    <w:link w:val="Tekstpodstawowy"/>
    <w:rsid w:val="00E53A1D"/>
    <w:rPr>
      <w:i/>
      <w:sz w:val="24"/>
      <w:lang w:eastAsia="ar-SA"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sz w:val="20"/>
    </w:rPr>
  </w:style>
  <w:style w:type="character" w:customStyle="1" w:styleId="TekstkomentarzaZnak">
    <w:name w:val="Tekst komentarza Znak"/>
    <w:uiPriority w:val="99"/>
    <w:rPr>
      <w:lang w:eastAsia="ar-SA"/>
    </w:rPr>
  </w:style>
  <w:style w:type="character" w:customStyle="1" w:styleId="NagwekZnak">
    <w:name w:val="Nagłówek Znak"/>
    <w:link w:val="Nagwek"/>
    <w:uiPriority w:val="99"/>
    <w:rsid w:val="009D3DE0"/>
    <w:rPr>
      <w:sz w:val="24"/>
      <w:lang w:eastAsia="ar-SA"/>
    </w:rPr>
  </w:style>
  <w:style w:type="paragraph" w:customStyle="1" w:styleId="AC68BB32579947939ADEBFF925C9B01A">
    <w:name w:val="AC68BB32579947939ADEBFF925C9B01A"/>
    <w:rsid w:val="000A3C8E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NormalnyWeb">
    <w:name w:val="Normal (Web)"/>
    <w:basedOn w:val="Normalny"/>
    <w:uiPriority w:val="99"/>
    <w:rsid w:val="00C93C7F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customStyle="1" w:styleId="Nagwek5Znak">
    <w:name w:val="Nagłówek 5 Znak"/>
    <w:link w:val="Nagwek5"/>
    <w:rsid w:val="00C269B4"/>
    <w:rPr>
      <w:b/>
      <w:sz w:val="28"/>
      <w:lang w:eastAsia="ar-SA"/>
    </w:rPr>
  </w:style>
  <w:style w:type="character" w:customStyle="1" w:styleId="TekstpodstawowywcityZnak">
    <w:name w:val="Tekst podstawowy wcięty Znak"/>
    <w:link w:val="Tekstpodstawowywcity"/>
    <w:rsid w:val="00DB6A26"/>
    <w:rPr>
      <w:i/>
      <w:sz w:val="24"/>
      <w:lang w:eastAsia="ar-SA"/>
    </w:rPr>
  </w:style>
  <w:style w:type="character" w:customStyle="1" w:styleId="Nagwek1Znak">
    <w:name w:val="Nagłówek 1 Znak"/>
    <w:link w:val="Nagwek1"/>
    <w:uiPriority w:val="9"/>
    <w:rsid w:val="00CD534B"/>
    <w:rPr>
      <w:i/>
      <w:sz w:val="28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451006"/>
    <w:rPr>
      <w:color w:val="808080"/>
    </w:rPr>
  </w:style>
  <w:style w:type="table" w:styleId="Tabela-Siatka">
    <w:name w:val="Table Grid"/>
    <w:basedOn w:val="Standardowy"/>
    <w:rsid w:val="007B55C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rsid w:val="00ED4908"/>
    <w:pPr>
      <w:widowControl w:val="0"/>
      <w:suppressAutoHyphens w:val="0"/>
      <w:autoSpaceDE w:val="0"/>
      <w:autoSpaceDN w:val="0"/>
      <w:adjustRightInd w:val="0"/>
      <w:spacing w:line="360" w:lineRule="atLeast"/>
      <w:jc w:val="both"/>
      <w:textAlignment w:val="baseline"/>
    </w:pPr>
    <w:rPr>
      <w:rFonts w:ascii="Courier New" w:eastAsia="Calibri" w:hAnsi="Courier New"/>
      <w:szCs w:val="24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D4908"/>
    <w:rPr>
      <w:rFonts w:ascii="Courier New" w:eastAsia="Calibri" w:hAnsi="Courier New"/>
      <w:sz w:val="24"/>
      <w:szCs w:val="24"/>
      <w:lang w:val="x-none"/>
    </w:rPr>
  </w:style>
  <w:style w:type="paragraph" w:customStyle="1" w:styleId="Pkt-3">
    <w:name w:val="Pkt-3"/>
    <w:basedOn w:val="Normalny"/>
    <w:uiPriority w:val="99"/>
    <w:rsid w:val="00ED4908"/>
    <w:pPr>
      <w:widowControl w:val="0"/>
      <w:tabs>
        <w:tab w:val="left" w:pos="1134"/>
        <w:tab w:val="left" w:pos="1701"/>
      </w:tabs>
      <w:suppressAutoHyphens w:val="0"/>
      <w:adjustRightInd w:val="0"/>
      <w:spacing w:after="180" w:line="360" w:lineRule="atLeast"/>
      <w:ind w:left="567" w:hanging="567"/>
      <w:jc w:val="both"/>
      <w:textAlignment w:val="baseline"/>
    </w:pPr>
    <w:rPr>
      <w:szCs w:val="24"/>
      <w:lang w:eastAsia="pl-PL"/>
    </w:rPr>
  </w:style>
  <w:style w:type="paragraph" w:styleId="Poprawka">
    <w:name w:val="Revision"/>
    <w:hidden/>
    <w:uiPriority w:val="99"/>
    <w:semiHidden/>
    <w:rsid w:val="00C7751F"/>
    <w:rPr>
      <w:sz w:val="24"/>
      <w:lang w:eastAsia="ar-SA"/>
    </w:rPr>
  </w:style>
  <w:style w:type="character" w:customStyle="1" w:styleId="TytuZnak">
    <w:name w:val="Tytuł Znak"/>
    <w:aliases w:val="Title Char Znak"/>
    <w:basedOn w:val="Domylnaczcionkaakapitu"/>
    <w:link w:val="Tytu"/>
    <w:uiPriority w:val="99"/>
    <w:rsid w:val="00F04C1C"/>
    <w:rPr>
      <w:b/>
      <w:sz w:val="28"/>
      <w:u w:val="single"/>
      <w:lang w:eastAsia="ar-SA"/>
    </w:rPr>
  </w:style>
  <w:style w:type="character" w:customStyle="1" w:styleId="StopkaZnak">
    <w:name w:val="Stopka Znak"/>
    <w:link w:val="Stopka"/>
    <w:uiPriority w:val="99"/>
    <w:rsid w:val="00FC7345"/>
    <w:rPr>
      <w:sz w:val="24"/>
      <w:lang w:eastAsia="ar-SA"/>
    </w:rPr>
  </w:style>
  <w:style w:type="character" w:customStyle="1" w:styleId="FontStyle11">
    <w:name w:val="Font Style11"/>
    <w:uiPriority w:val="99"/>
    <w:rsid w:val="00FC7345"/>
    <w:rPr>
      <w:rFonts w:ascii="Arial" w:hAnsi="Arial" w:cs="Arial" w:hint="default"/>
    </w:rPr>
  </w:style>
  <w:style w:type="character" w:customStyle="1" w:styleId="AkapitzlistZnak">
    <w:name w:val="Akapit z listą Znak"/>
    <w:aliases w:val="Obiekt Znak,List Paragraph1 Znak,List Paragraph Znak,Punktowanie Znak,Podsis rysunku Znak,BulletC Znak,Numerowanie Znak,Wyliczanie Znak,Akapit z listą31 Znak,Akapit z listą11 Znak,normalny tekst Znak,normalny Znak,Wypunktowanie Znak"/>
    <w:link w:val="Akapitzlist"/>
    <w:uiPriority w:val="34"/>
    <w:qFormat/>
    <w:locked/>
    <w:rsid w:val="00CB007E"/>
    <w:rPr>
      <w:rFonts w:ascii="Calibri" w:hAnsi="Calibri"/>
      <w:sz w:val="22"/>
      <w:szCs w:val="22"/>
    </w:rPr>
  </w:style>
  <w:style w:type="paragraph" w:customStyle="1" w:styleId="Default">
    <w:name w:val="Default"/>
    <w:qFormat/>
    <w:rsid w:val="009D347F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xtnode">
    <w:name w:val="textnode"/>
    <w:rsid w:val="009D347F"/>
  </w:style>
  <w:style w:type="character" w:customStyle="1" w:styleId="Tekstpodstawowy2Znak">
    <w:name w:val="Tekst podstawowy 2 Znak"/>
    <w:basedOn w:val="Domylnaczcionkaakapitu"/>
    <w:link w:val="Tekstpodstawowy2"/>
    <w:semiHidden/>
    <w:rsid w:val="00FF5DC8"/>
    <w:rPr>
      <w:b/>
      <w:sz w:val="28"/>
      <w:lang w:eastAsia="ar-SA"/>
    </w:rPr>
  </w:style>
  <w:style w:type="paragraph" w:customStyle="1" w:styleId="Style1">
    <w:name w:val="_Style 1"/>
    <w:basedOn w:val="Normalny"/>
    <w:rsid w:val="00485D5F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treci2">
    <w:name w:val="Tekst treści (2)_"/>
    <w:basedOn w:val="Domylnaczcionkaakapitu"/>
    <w:link w:val="Teksttreci20"/>
    <w:locked/>
    <w:rsid w:val="006A0513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A0513"/>
    <w:pPr>
      <w:widowControl w:val="0"/>
      <w:shd w:val="clear" w:color="auto" w:fill="FFFFFF"/>
      <w:suppressAutoHyphens w:val="0"/>
      <w:spacing w:before="480" w:after="480" w:line="230" w:lineRule="exact"/>
    </w:pPr>
    <w:rPr>
      <w:rFonts w:ascii="Arial" w:hAnsi="Arial" w:cs="Arial"/>
      <w:sz w:val="21"/>
      <w:szCs w:val="21"/>
      <w:lang w:eastAsia="pl-PL"/>
    </w:rPr>
  </w:style>
  <w:style w:type="paragraph" w:customStyle="1" w:styleId="Standard">
    <w:name w:val="Standard"/>
    <w:rsid w:val="00661079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customStyle="1" w:styleId="chapter">
    <w:name w:val="chapter"/>
    <w:basedOn w:val="Normalny"/>
    <w:rsid w:val="00466780"/>
    <w:pPr>
      <w:suppressAutoHyphens w:val="0"/>
      <w:spacing w:before="100" w:beforeAutospacing="1" w:after="100" w:afterAutospacing="1"/>
    </w:pPr>
    <w:rPr>
      <w:rFonts w:eastAsia="MS Mincho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60109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8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14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78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footnotes" Target="foot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ebId xmlns="b51f5c7a-6815-4de1-9133-fab8d401017e">d4fc9a4b-9a7d-41e0-845c-6fbd09056205</WebId>
    <SiteId xmlns="b51f5c7a-6815-4de1-9133-fab8d401017e">997426a8-8434-4de2-9002-93cd17050cd3</SiteId>
    <ATT_ID xmlns="b51f5c7a-6815-4de1-9133-fab8d401017e">41930</ATT_ID>
    <DatabaseId xmlns="b51f5c7a-6815-4de1-9133-fab8d401017e">Server=SEOD-DB\SHAREPOINT;Database=WebconBPS</DatabaseI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1169D484EB314C887D9BAD8874D5E5" ma:contentTypeVersion="4" ma:contentTypeDescription="Create a new document." ma:contentTypeScope="" ma:versionID="99489f534c4938e43b6b6e1d5557dc22">
  <xsd:schema xmlns:xsd="http://www.w3.org/2001/XMLSchema" xmlns:xs="http://www.w3.org/2001/XMLSchema" xmlns:p="http://schemas.microsoft.com/office/2006/metadata/properties" xmlns:ns2="b51f5c7a-6815-4de1-9133-fab8d401017e" targetNamespace="http://schemas.microsoft.com/office/2006/metadata/properties" ma:root="true" ma:fieldsID="388f1bd81996a11cdd7ee53a674d41ee" ns2:_="">
    <xsd:import namespace="b51f5c7a-6815-4de1-9133-fab8d401017e"/>
    <xsd:element name="properties">
      <xsd:complexType>
        <xsd:sequence>
          <xsd:element name="documentManagement">
            <xsd:complexType>
              <xsd:all>
                <xsd:element ref="ns2:ATT_ID"/>
                <xsd:element ref="ns2:SiteId"/>
                <xsd:element ref="ns2:DatabaseId"/>
                <xsd:element ref="ns2:WebId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f5c7a-6815-4de1-9133-fab8d401017e" elementFormDefault="qualified">
    <xsd:import namespace="http://schemas.microsoft.com/office/2006/documentManagement/types"/>
    <xsd:import namespace="http://schemas.microsoft.com/office/infopath/2007/PartnerControls"/>
    <xsd:element name="ATT_ID" ma:index="8" ma:displayName="ATT_ID" ma:internalName="ATT_ID">
      <xsd:simpleType>
        <xsd:restriction base="dms:Text"/>
      </xsd:simpleType>
    </xsd:element>
    <xsd:element name="SiteId" ma:index="9" ma:displayName="SiteId" ma:internalName="SiteId">
      <xsd:simpleType>
        <xsd:restriction base="dms:Text"/>
      </xsd:simpleType>
    </xsd:element>
    <xsd:element name="DatabaseId" ma:index="10" ma:displayName="DatabaseId" ma:internalName="DatabaseId">
      <xsd:simpleType>
        <xsd:restriction base="dms:Text"/>
      </xsd:simpleType>
    </xsd:element>
    <xsd:element name="WebId" ma:index="11" ma:displayName="WebId" ma:internalName="WebId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4214D-A3E3-4CD1-A975-8AFE7955CA4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A8CB240-8B54-4391-8B79-03464FF71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DCCC6A-A51D-4CE0-B522-CC89276D9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b51f5c7a-6815-4de1-9133-fab8d401017e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819A181-1D07-40E1-941F-384BE2C5F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1f5c7a-6815-4de1-9133-fab8d40101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89B8CAF-EA5C-46C9-90BF-AAC323BC2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1487</Words>
  <Characters>8924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toru do odstawiania uszkodzonych przesyłek z ładunkiem niebezpiecznym                      na stacji Sławków LH</vt:lpstr>
    </vt:vector>
  </TitlesOfParts>
  <Company>PKP Linia Hutnicza Szerokotorowa Sp. z o.o.</Company>
  <LinksUpToDate>false</LinksUpToDate>
  <CharactersWithSpaces>10391</CharactersWithSpaces>
  <SharedDoc>false</SharedDoc>
  <HLinks>
    <vt:vector size="12" baseType="variant">
      <vt:variant>
        <vt:i4>6619195</vt:i4>
      </vt:variant>
      <vt:variant>
        <vt:i4>3</vt:i4>
      </vt:variant>
      <vt:variant>
        <vt:i4>0</vt:i4>
      </vt:variant>
      <vt:variant>
        <vt:i4>5</vt:i4>
      </vt:variant>
      <vt:variant>
        <vt:lpwstr>http://www.lhs.com.pl/</vt:lpwstr>
      </vt:variant>
      <vt:variant>
        <vt:lpwstr/>
      </vt:variant>
      <vt:variant>
        <vt:i4>6815771</vt:i4>
      </vt:variant>
      <vt:variant>
        <vt:i4>0</vt:i4>
      </vt:variant>
      <vt:variant>
        <vt:i4>0</vt:i4>
      </vt:variant>
      <vt:variant>
        <vt:i4>5</vt:i4>
      </vt:variant>
      <vt:variant>
        <vt:lpwstr>mailto:przetargi@pkp-lhs.pl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toru do odstawiania uszkodzonych przesyłek z ładunkiem niebezpiecznym                      na stacji Sławków LH</dc:title>
  <dc:subject/>
  <dc:creator>Joanna Poźniak</dc:creator>
  <cp:keywords/>
  <dc:description/>
  <cp:lastModifiedBy>Zawiślak-Hudaszek Monika</cp:lastModifiedBy>
  <cp:revision>2</cp:revision>
  <cp:lastPrinted>2025-09-09T06:46:00Z</cp:lastPrinted>
  <dcterms:created xsi:type="dcterms:W3CDTF">2025-11-24T07:18:00Z</dcterms:created>
  <dcterms:modified xsi:type="dcterms:W3CDTF">2025-11-24T07:18:00Z</dcterms:modified>
</cp:coreProperties>
</file>